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B084EC" w14:textId="77777777" w:rsidR="00951669" w:rsidRPr="00F86946" w:rsidRDefault="00951669" w:rsidP="00F86946">
      <w:pPr>
        <w:autoSpaceDE w:val="0"/>
        <w:autoSpaceDN w:val="0"/>
        <w:adjustRightInd w:val="0"/>
        <w:snapToGrid w:val="0"/>
        <w:spacing w:after="0" w:line="400" w:lineRule="atLeast"/>
        <w:jc w:val="center"/>
        <w:textAlignment w:val="baseline"/>
        <w:rPr>
          <w:rFonts w:ascii="黑体" w:eastAsia="黑体" w:hAnsi="Times New Roman"/>
          <w:spacing w:val="20"/>
          <w:sz w:val="32"/>
          <w:szCs w:val="32"/>
          <w:lang w:val="en-GB" w:eastAsia="zh-CN" w:bidi="ar-SA"/>
        </w:rPr>
      </w:pPr>
      <w:bookmarkStart w:id="0" w:name="_GoBack"/>
      <w:bookmarkEnd w:id="0"/>
    </w:p>
    <w:p w14:paraId="49E83F47" w14:textId="77777777" w:rsidR="002C5939" w:rsidRPr="00D61D2B" w:rsidRDefault="002C5939" w:rsidP="00D61D2B">
      <w:pPr>
        <w:autoSpaceDE w:val="0"/>
        <w:autoSpaceDN w:val="0"/>
        <w:adjustRightInd w:val="0"/>
        <w:snapToGrid w:val="0"/>
        <w:spacing w:after="0" w:line="400" w:lineRule="atLeast"/>
        <w:jc w:val="center"/>
        <w:textAlignment w:val="baseline"/>
        <w:rPr>
          <w:rFonts w:ascii="黑体" w:eastAsia="黑体" w:hAnsi="Times New Roman"/>
          <w:spacing w:val="20"/>
          <w:sz w:val="32"/>
          <w:szCs w:val="32"/>
          <w:lang w:val="en-GB" w:eastAsia="zh-CN" w:bidi="ar-SA"/>
        </w:rPr>
      </w:pPr>
      <w:r w:rsidRPr="00D61D2B">
        <w:rPr>
          <w:rFonts w:ascii="黑体" w:eastAsia="黑体" w:hAnsi="Times New Roman"/>
          <w:spacing w:val="20"/>
          <w:sz w:val="32"/>
          <w:szCs w:val="32"/>
          <w:lang w:val="en-GB" w:eastAsia="zh-CN" w:bidi="ar-SA"/>
        </w:rPr>
        <w:t>中国银行业协会银团贷款保证合同示范文本</w:t>
      </w:r>
    </w:p>
    <w:p w14:paraId="6DD07635" w14:textId="77777777" w:rsidR="002C5939" w:rsidRDefault="002C5939" w:rsidP="00D61D2B">
      <w:pPr>
        <w:snapToGrid w:val="0"/>
        <w:spacing w:after="0" w:line="400" w:lineRule="exact"/>
        <w:jc w:val="center"/>
        <w:rPr>
          <w:rFonts w:ascii="Times New Roman" w:hAnsi="Times New Roman"/>
          <w:spacing w:val="20"/>
          <w:sz w:val="24"/>
          <w:szCs w:val="24"/>
          <w:lang w:val="en-GB" w:eastAsia="zh-CN"/>
        </w:rPr>
      </w:pPr>
    </w:p>
    <w:p w14:paraId="7153D346" w14:textId="77777777" w:rsidR="000D0F93" w:rsidRDefault="000D0F93" w:rsidP="00D61D2B">
      <w:pPr>
        <w:snapToGrid w:val="0"/>
        <w:spacing w:after="0" w:line="400" w:lineRule="exact"/>
        <w:jc w:val="center"/>
        <w:rPr>
          <w:rFonts w:ascii="Times New Roman" w:hAnsi="Times New Roman"/>
          <w:spacing w:val="20"/>
          <w:sz w:val="24"/>
          <w:szCs w:val="24"/>
          <w:lang w:val="en-GB" w:eastAsia="zh-CN"/>
        </w:rPr>
      </w:pPr>
    </w:p>
    <w:p w14:paraId="37DD26BB" w14:textId="01717D63" w:rsidR="002C5939" w:rsidRDefault="00F86946" w:rsidP="00D61D2B">
      <w:pPr>
        <w:snapToGrid w:val="0"/>
        <w:spacing w:after="0" w:line="360" w:lineRule="exact"/>
        <w:ind w:left="839" w:hanging="839"/>
        <w:jc w:val="center"/>
        <w:rPr>
          <w:rFonts w:ascii="Times New Roman" w:hAnsi="Times New Roman"/>
          <w:spacing w:val="20"/>
          <w:sz w:val="28"/>
          <w:szCs w:val="28"/>
          <w:lang w:eastAsia="zh-CN"/>
        </w:rPr>
      </w:pPr>
      <w:r>
        <w:rPr>
          <w:rFonts w:ascii="Times New Roman" w:hint="eastAsia"/>
          <w:spacing w:val="20"/>
          <w:sz w:val="24"/>
          <w:szCs w:val="24"/>
          <w:lang w:val="en-GB" w:eastAsia="zh-CN"/>
        </w:rPr>
        <w:t>【】</w:t>
      </w:r>
    </w:p>
    <w:p w14:paraId="3A23A8FA" w14:textId="77777777" w:rsidR="002C5939" w:rsidRDefault="002C5939" w:rsidP="00D61D2B">
      <w:pPr>
        <w:snapToGrid w:val="0"/>
        <w:spacing w:after="0" w:line="360" w:lineRule="exact"/>
        <w:ind w:left="839" w:hanging="839"/>
        <w:jc w:val="center"/>
        <w:rPr>
          <w:rFonts w:ascii="Times New Roman" w:hAnsi="Times New Roman"/>
          <w:spacing w:val="20"/>
          <w:sz w:val="28"/>
          <w:szCs w:val="28"/>
          <w:lang w:eastAsia="zh-CN"/>
        </w:rPr>
      </w:pPr>
      <w:r>
        <w:rPr>
          <w:rFonts w:ascii="Times New Roman" w:hAnsi="Times New Roman"/>
          <w:spacing w:val="20"/>
          <w:sz w:val="28"/>
          <w:szCs w:val="28"/>
          <w:lang w:eastAsia="zh-CN"/>
        </w:rPr>
        <w:t>（作为</w:t>
      </w:r>
      <w:r w:rsidRPr="00D61D2B">
        <w:rPr>
          <w:rFonts w:ascii="Times New Roman" w:hAnsi="Times New Roman"/>
          <w:b/>
          <w:spacing w:val="20"/>
          <w:sz w:val="28"/>
          <w:szCs w:val="28"/>
          <w:u w:val="single"/>
          <w:lang w:eastAsia="zh-CN"/>
        </w:rPr>
        <w:t>保证人</w:t>
      </w:r>
      <w:r>
        <w:rPr>
          <w:rFonts w:ascii="Times New Roman" w:hAnsi="Times New Roman"/>
          <w:spacing w:val="20"/>
          <w:sz w:val="28"/>
          <w:szCs w:val="28"/>
          <w:lang w:eastAsia="zh-CN"/>
        </w:rPr>
        <w:t>）</w:t>
      </w:r>
    </w:p>
    <w:p w14:paraId="05165EE2" w14:textId="77777777" w:rsidR="002C5939" w:rsidRDefault="002C5939" w:rsidP="00D61D2B">
      <w:pPr>
        <w:snapToGrid w:val="0"/>
        <w:spacing w:after="0" w:line="360" w:lineRule="exact"/>
        <w:ind w:left="839" w:hanging="839"/>
        <w:jc w:val="center"/>
        <w:rPr>
          <w:rFonts w:ascii="Times New Roman" w:hAnsi="Times New Roman"/>
          <w:spacing w:val="20"/>
          <w:sz w:val="28"/>
          <w:szCs w:val="28"/>
          <w:lang w:eastAsia="zh-CN"/>
        </w:rPr>
      </w:pPr>
    </w:p>
    <w:p w14:paraId="4642B255" w14:textId="77777777" w:rsidR="000D0F93" w:rsidRDefault="000D0F93" w:rsidP="00D61D2B">
      <w:pPr>
        <w:snapToGrid w:val="0"/>
        <w:spacing w:after="0" w:line="360" w:lineRule="exact"/>
        <w:ind w:left="839" w:hanging="839"/>
        <w:jc w:val="center"/>
        <w:rPr>
          <w:rFonts w:ascii="Times New Roman" w:hAnsi="Times New Roman"/>
          <w:spacing w:val="20"/>
          <w:sz w:val="28"/>
          <w:szCs w:val="28"/>
          <w:lang w:eastAsia="zh-CN"/>
        </w:rPr>
      </w:pPr>
    </w:p>
    <w:p w14:paraId="07C0437E" w14:textId="63025B73" w:rsidR="002C5939" w:rsidRDefault="00F86946" w:rsidP="00F86946">
      <w:pPr>
        <w:snapToGrid w:val="0"/>
        <w:spacing w:after="0" w:line="360" w:lineRule="exact"/>
        <w:ind w:left="839" w:hanging="839"/>
        <w:jc w:val="center"/>
        <w:rPr>
          <w:rFonts w:ascii="Times New Roman" w:hAnsi="Times New Roman"/>
          <w:spacing w:val="20"/>
          <w:sz w:val="28"/>
          <w:szCs w:val="28"/>
          <w:lang w:eastAsia="zh-CN"/>
        </w:rPr>
      </w:pPr>
      <w:r>
        <w:rPr>
          <w:rFonts w:ascii="Times New Roman" w:hint="eastAsia"/>
          <w:spacing w:val="20"/>
          <w:sz w:val="24"/>
          <w:szCs w:val="24"/>
          <w:lang w:val="en-GB" w:eastAsia="zh-CN"/>
        </w:rPr>
        <w:t>【】</w:t>
      </w:r>
    </w:p>
    <w:p w14:paraId="75E9FFBA" w14:textId="77777777" w:rsidR="002C5939" w:rsidRDefault="002C5939" w:rsidP="00D61D2B">
      <w:pPr>
        <w:snapToGrid w:val="0"/>
        <w:spacing w:after="0" w:line="360" w:lineRule="exact"/>
        <w:ind w:left="839" w:hanging="839"/>
        <w:jc w:val="center"/>
        <w:rPr>
          <w:rFonts w:ascii="Times New Roman" w:hAnsi="Times New Roman"/>
          <w:spacing w:val="20"/>
          <w:sz w:val="28"/>
          <w:szCs w:val="28"/>
          <w:lang w:eastAsia="zh-CN"/>
        </w:rPr>
      </w:pPr>
      <w:r>
        <w:rPr>
          <w:rFonts w:ascii="Times New Roman" w:hAnsi="Times New Roman"/>
          <w:spacing w:val="20"/>
          <w:sz w:val="28"/>
          <w:szCs w:val="28"/>
          <w:lang w:eastAsia="zh-CN"/>
        </w:rPr>
        <w:t>（作为</w:t>
      </w:r>
      <w:r w:rsidRPr="00D61D2B">
        <w:rPr>
          <w:rFonts w:ascii="Times New Roman" w:hAnsi="Times New Roman"/>
          <w:b/>
          <w:spacing w:val="20"/>
          <w:sz w:val="28"/>
          <w:szCs w:val="28"/>
          <w:u w:val="single"/>
          <w:lang w:eastAsia="zh-CN"/>
        </w:rPr>
        <w:t>牵头行</w:t>
      </w:r>
      <w:r>
        <w:rPr>
          <w:rFonts w:ascii="Times New Roman" w:hAnsi="Times New Roman"/>
          <w:spacing w:val="20"/>
          <w:sz w:val="28"/>
          <w:szCs w:val="28"/>
          <w:lang w:eastAsia="zh-CN"/>
        </w:rPr>
        <w:t>）</w:t>
      </w:r>
    </w:p>
    <w:p w14:paraId="2D04834C" w14:textId="77777777" w:rsidR="000D0F93" w:rsidRDefault="000D0F93" w:rsidP="00D61D2B">
      <w:pPr>
        <w:snapToGrid w:val="0"/>
        <w:spacing w:after="0" w:line="360" w:lineRule="exact"/>
        <w:ind w:left="839" w:hanging="839"/>
        <w:jc w:val="center"/>
        <w:rPr>
          <w:rFonts w:ascii="Times New Roman" w:hAnsi="Times New Roman"/>
          <w:spacing w:val="20"/>
          <w:sz w:val="28"/>
          <w:szCs w:val="28"/>
          <w:lang w:eastAsia="zh-CN"/>
        </w:rPr>
      </w:pPr>
    </w:p>
    <w:p w14:paraId="212DD6D9" w14:textId="77777777" w:rsidR="000D0F93" w:rsidRDefault="000D0F93" w:rsidP="00D61D2B">
      <w:pPr>
        <w:snapToGrid w:val="0"/>
        <w:spacing w:after="0" w:line="360" w:lineRule="exact"/>
        <w:ind w:left="839" w:hanging="839"/>
        <w:jc w:val="center"/>
        <w:rPr>
          <w:rFonts w:ascii="Times New Roman" w:hAnsi="Times New Roman"/>
          <w:spacing w:val="20"/>
          <w:sz w:val="28"/>
          <w:szCs w:val="28"/>
          <w:lang w:eastAsia="zh-CN"/>
        </w:rPr>
      </w:pPr>
    </w:p>
    <w:p w14:paraId="76980D4F" w14:textId="5F7AF410" w:rsidR="002C5939" w:rsidRDefault="00F86946" w:rsidP="001C6EA0">
      <w:pPr>
        <w:snapToGrid w:val="0"/>
        <w:spacing w:after="0" w:line="360" w:lineRule="exact"/>
        <w:ind w:left="839" w:hanging="839"/>
        <w:jc w:val="center"/>
        <w:rPr>
          <w:rFonts w:ascii="Times New Roman" w:hAnsi="Times New Roman"/>
          <w:spacing w:val="20"/>
          <w:sz w:val="28"/>
          <w:szCs w:val="28"/>
          <w:lang w:eastAsia="zh-CN"/>
        </w:rPr>
      </w:pPr>
      <w:r>
        <w:rPr>
          <w:rFonts w:ascii="Times New Roman" w:hint="eastAsia"/>
          <w:spacing w:val="20"/>
          <w:sz w:val="24"/>
          <w:szCs w:val="24"/>
          <w:lang w:val="en-GB" w:eastAsia="zh-CN"/>
        </w:rPr>
        <w:t>【】</w:t>
      </w:r>
    </w:p>
    <w:p w14:paraId="42437EAB" w14:textId="77777777" w:rsidR="002C5939" w:rsidRDefault="002C5939" w:rsidP="00D61D2B">
      <w:pPr>
        <w:spacing w:after="0" w:line="360" w:lineRule="exact"/>
        <w:ind w:left="839" w:hanging="839"/>
        <w:jc w:val="center"/>
        <w:rPr>
          <w:rFonts w:ascii="Times New Roman" w:hAnsi="Times New Roman"/>
          <w:spacing w:val="20"/>
          <w:sz w:val="28"/>
          <w:szCs w:val="28"/>
          <w:lang w:eastAsia="zh-CN"/>
        </w:rPr>
      </w:pPr>
      <w:r>
        <w:rPr>
          <w:rFonts w:ascii="Times New Roman" w:hAnsi="Times New Roman"/>
          <w:spacing w:val="20"/>
          <w:sz w:val="28"/>
          <w:szCs w:val="28"/>
          <w:lang w:eastAsia="zh-CN"/>
        </w:rPr>
        <w:t>（作为</w:t>
      </w:r>
      <w:r w:rsidRPr="00D61D2B">
        <w:rPr>
          <w:rFonts w:ascii="Times New Roman" w:hAnsi="Times New Roman"/>
          <w:b/>
          <w:spacing w:val="20"/>
          <w:sz w:val="28"/>
          <w:szCs w:val="28"/>
          <w:u w:val="single"/>
          <w:lang w:eastAsia="zh-CN"/>
        </w:rPr>
        <w:t>代理行</w:t>
      </w:r>
      <w:r>
        <w:rPr>
          <w:rFonts w:ascii="Times New Roman" w:hAnsi="Times New Roman"/>
          <w:spacing w:val="20"/>
          <w:sz w:val="28"/>
          <w:szCs w:val="28"/>
          <w:lang w:eastAsia="zh-CN"/>
        </w:rPr>
        <w:t>）</w:t>
      </w:r>
    </w:p>
    <w:p w14:paraId="325F4069" w14:textId="77777777" w:rsidR="002C5939" w:rsidRDefault="002C5939" w:rsidP="00D61D2B">
      <w:pPr>
        <w:snapToGrid w:val="0"/>
        <w:spacing w:after="0" w:line="360" w:lineRule="exact"/>
        <w:ind w:left="839" w:hanging="839"/>
        <w:jc w:val="center"/>
        <w:rPr>
          <w:rFonts w:ascii="Times New Roman" w:hAnsi="Times New Roman"/>
          <w:spacing w:val="20"/>
          <w:sz w:val="28"/>
          <w:szCs w:val="28"/>
          <w:lang w:eastAsia="zh-CN"/>
        </w:rPr>
      </w:pPr>
    </w:p>
    <w:p w14:paraId="0B36D144" w14:textId="77777777" w:rsidR="002C5939" w:rsidRDefault="002C5939" w:rsidP="00D61D2B">
      <w:pPr>
        <w:snapToGrid w:val="0"/>
        <w:spacing w:after="0" w:line="360" w:lineRule="exact"/>
        <w:ind w:left="839" w:hanging="839"/>
        <w:jc w:val="center"/>
        <w:rPr>
          <w:rFonts w:ascii="Times New Roman" w:hAnsi="Times New Roman"/>
          <w:spacing w:val="20"/>
          <w:sz w:val="28"/>
          <w:szCs w:val="28"/>
          <w:lang w:eastAsia="zh-CN"/>
        </w:rPr>
      </w:pPr>
      <w:r>
        <w:rPr>
          <w:rFonts w:ascii="Times New Roman" w:hAnsi="Times New Roman"/>
          <w:spacing w:val="20"/>
          <w:sz w:val="28"/>
          <w:szCs w:val="28"/>
          <w:lang w:eastAsia="zh-CN"/>
        </w:rPr>
        <w:t>和</w:t>
      </w:r>
    </w:p>
    <w:p w14:paraId="5106DE5E" w14:textId="77777777" w:rsidR="000D0F93" w:rsidRDefault="000D0F93" w:rsidP="00D61D2B">
      <w:pPr>
        <w:snapToGrid w:val="0"/>
        <w:spacing w:after="0" w:line="360" w:lineRule="exact"/>
        <w:ind w:left="839" w:hanging="839"/>
        <w:jc w:val="center"/>
        <w:rPr>
          <w:rFonts w:ascii="Times New Roman" w:hAnsi="Times New Roman"/>
          <w:spacing w:val="20"/>
          <w:sz w:val="28"/>
          <w:szCs w:val="28"/>
          <w:lang w:eastAsia="zh-CN"/>
        </w:rPr>
      </w:pPr>
    </w:p>
    <w:p w14:paraId="0F8D8CA0" w14:textId="7B1E9E06" w:rsidR="002C5939" w:rsidRDefault="00F86946" w:rsidP="00D61D2B">
      <w:pPr>
        <w:snapToGrid w:val="0"/>
        <w:spacing w:after="0" w:line="360" w:lineRule="exact"/>
        <w:ind w:left="839" w:hanging="839"/>
        <w:jc w:val="center"/>
        <w:rPr>
          <w:rFonts w:ascii="Times New Roman" w:hAnsi="Times New Roman"/>
          <w:spacing w:val="20"/>
          <w:sz w:val="28"/>
          <w:szCs w:val="28"/>
          <w:lang w:eastAsia="zh-CN"/>
        </w:rPr>
      </w:pPr>
      <w:r>
        <w:rPr>
          <w:rFonts w:ascii="Times New Roman" w:hint="eastAsia"/>
          <w:spacing w:val="20"/>
          <w:sz w:val="24"/>
          <w:szCs w:val="24"/>
          <w:lang w:val="en-GB" w:eastAsia="zh-CN"/>
        </w:rPr>
        <w:t>【】</w:t>
      </w:r>
    </w:p>
    <w:p w14:paraId="44588CBF" w14:textId="06FC4327" w:rsidR="002C5939" w:rsidRDefault="00F86946" w:rsidP="00D61D2B">
      <w:pPr>
        <w:snapToGrid w:val="0"/>
        <w:spacing w:after="0" w:line="360" w:lineRule="exact"/>
        <w:ind w:left="839" w:hanging="839"/>
        <w:jc w:val="center"/>
        <w:rPr>
          <w:rFonts w:ascii="Times New Roman" w:hAnsi="Times New Roman"/>
          <w:spacing w:val="20"/>
          <w:sz w:val="28"/>
          <w:szCs w:val="28"/>
          <w:lang w:eastAsia="zh-CN"/>
        </w:rPr>
      </w:pPr>
      <w:r>
        <w:rPr>
          <w:rFonts w:ascii="Times New Roman" w:hint="eastAsia"/>
          <w:spacing w:val="20"/>
          <w:sz w:val="24"/>
          <w:szCs w:val="24"/>
          <w:lang w:val="en-GB" w:eastAsia="zh-CN"/>
        </w:rPr>
        <w:t>【】</w:t>
      </w:r>
    </w:p>
    <w:p w14:paraId="141C6530" w14:textId="37075858" w:rsidR="002C5939" w:rsidRDefault="00F86946" w:rsidP="00D61D2B">
      <w:pPr>
        <w:snapToGrid w:val="0"/>
        <w:spacing w:after="0" w:line="360" w:lineRule="exact"/>
        <w:ind w:left="839" w:hanging="839"/>
        <w:jc w:val="center"/>
        <w:rPr>
          <w:rFonts w:ascii="Times New Roman" w:hAnsi="Times New Roman"/>
          <w:spacing w:val="20"/>
          <w:sz w:val="28"/>
          <w:szCs w:val="28"/>
          <w:lang w:eastAsia="zh-CN"/>
        </w:rPr>
      </w:pPr>
      <w:r>
        <w:rPr>
          <w:rFonts w:ascii="Times New Roman" w:hint="eastAsia"/>
          <w:spacing w:val="20"/>
          <w:sz w:val="24"/>
          <w:szCs w:val="24"/>
          <w:lang w:val="en-GB" w:eastAsia="zh-CN"/>
        </w:rPr>
        <w:t>【】</w:t>
      </w:r>
    </w:p>
    <w:p w14:paraId="2062A833" w14:textId="012787EE" w:rsidR="002C5939" w:rsidRDefault="002C5939" w:rsidP="00D61D2B">
      <w:pPr>
        <w:spacing w:after="0" w:line="360" w:lineRule="exact"/>
        <w:ind w:left="839" w:hanging="839"/>
        <w:jc w:val="center"/>
        <w:rPr>
          <w:rFonts w:ascii="Times New Roman" w:hAnsi="Times New Roman"/>
          <w:spacing w:val="20"/>
          <w:sz w:val="28"/>
          <w:szCs w:val="28"/>
          <w:lang w:eastAsia="zh-CN"/>
        </w:rPr>
      </w:pPr>
      <w:r>
        <w:rPr>
          <w:rFonts w:ascii="Times New Roman" w:hAnsi="Times New Roman" w:hint="eastAsia"/>
          <w:spacing w:val="20"/>
          <w:sz w:val="28"/>
          <w:szCs w:val="28"/>
          <w:lang w:eastAsia="zh-CN"/>
        </w:rPr>
        <w:t>（</w:t>
      </w:r>
      <w:r>
        <w:rPr>
          <w:rFonts w:ascii="Times New Roman" w:hAnsi="Times New Roman"/>
          <w:spacing w:val="20"/>
          <w:sz w:val="28"/>
          <w:szCs w:val="28"/>
          <w:lang w:eastAsia="zh-CN"/>
        </w:rPr>
        <w:t>作为</w:t>
      </w:r>
      <w:r w:rsidRPr="00D61D2B">
        <w:rPr>
          <w:rFonts w:ascii="Times New Roman" w:hAnsi="Times New Roman"/>
          <w:b/>
          <w:spacing w:val="20"/>
          <w:sz w:val="28"/>
          <w:szCs w:val="28"/>
          <w:u w:val="single"/>
          <w:lang w:eastAsia="zh-CN"/>
        </w:rPr>
        <w:t>贷款人</w:t>
      </w:r>
      <w:r w:rsidR="00676EA5">
        <w:rPr>
          <w:rStyle w:val="a5"/>
          <w:rFonts w:ascii="Times New Roman" w:hAnsi="Times New Roman"/>
          <w:b/>
          <w:spacing w:val="20"/>
          <w:sz w:val="28"/>
          <w:szCs w:val="28"/>
          <w:u w:val="single"/>
          <w:lang w:eastAsia="zh-CN"/>
        </w:rPr>
        <w:footnoteReference w:id="2"/>
      </w:r>
      <w:r>
        <w:rPr>
          <w:rFonts w:ascii="Times New Roman" w:hAnsi="Times New Roman" w:hint="eastAsia"/>
          <w:spacing w:val="20"/>
          <w:sz w:val="28"/>
          <w:szCs w:val="28"/>
          <w:lang w:eastAsia="zh-CN"/>
        </w:rPr>
        <w:t>）</w:t>
      </w:r>
    </w:p>
    <w:p w14:paraId="03DB6421" w14:textId="77777777" w:rsidR="002C5939" w:rsidRDefault="002C5939" w:rsidP="00D61D2B">
      <w:pPr>
        <w:spacing w:after="0" w:line="360" w:lineRule="exact"/>
        <w:ind w:left="839" w:hanging="839"/>
        <w:jc w:val="center"/>
        <w:rPr>
          <w:rFonts w:ascii="Times New Roman" w:hAnsi="Times New Roman"/>
          <w:spacing w:val="20"/>
          <w:sz w:val="28"/>
          <w:szCs w:val="28"/>
          <w:lang w:eastAsia="zh-CN"/>
        </w:rPr>
      </w:pPr>
    </w:p>
    <w:p w14:paraId="129CF0ED" w14:textId="77777777" w:rsidR="001B0594" w:rsidRDefault="001B0594" w:rsidP="00D61D2B">
      <w:pPr>
        <w:spacing w:after="0" w:line="360" w:lineRule="exact"/>
        <w:ind w:left="839" w:hanging="839"/>
        <w:jc w:val="center"/>
        <w:rPr>
          <w:rFonts w:ascii="Times New Roman" w:hAnsi="Times New Roman"/>
          <w:spacing w:val="20"/>
          <w:sz w:val="28"/>
          <w:szCs w:val="28"/>
          <w:lang w:eastAsia="zh-CN"/>
        </w:rPr>
      </w:pPr>
    </w:p>
    <w:p w14:paraId="29D36AA6" w14:textId="77777777" w:rsidR="001B0594" w:rsidRDefault="001B0594" w:rsidP="00D61D2B">
      <w:pPr>
        <w:spacing w:after="0" w:line="360" w:lineRule="exact"/>
        <w:ind w:left="839" w:hanging="839"/>
        <w:jc w:val="center"/>
        <w:rPr>
          <w:rFonts w:ascii="Times New Roman" w:hAnsi="Times New Roman"/>
          <w:spacing w:val="20"/>
          <w:sz w:val="28"/>
          <w:szCs w:val="28"/>
          <w:lang w:eastAsia="zh-CN"/>
        </w:rPr>
      </w:pP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4471"/>
      </w:tblGrid>
      <w:tr w:rsidR="002C5939" w14:paraId="683A80D6" w14:textId="77777777" w:rsidTr="00B92313">
        <w:trPr>
          <w:jc w:val="center"/>
        </w:trPr>
        <w:tc>
          <w:tcPr>
            <w:tcW w:w="4471" w:type="dxa"/>
            <w:vAlign w:val="center"/>
          </w:tcPr>
          <w:p w14:paraId="2EAF1EC6" w14:textId="698FA377" w:rsidR="002C5939" w:rsidRPr="00D61D2B" w:rsidRDefault="00F86946" w:rsidP="00D61D2B">
            <w:pPr>
              <w:spacing w:beforeLines="50" w:before="120" w:afterLines="50" w:after="120" w:line="360" w:lineRule="exact"/>
              <w:ind w:leftChars="-47" w:left="-103" w:rightChars="-55" w:right="-121"/>
              <w:jc w:val="center"/>
              <w:rPr>
                <w:rFonts w:ascii="Times New Roman" w:hAnsi="Times New Roman"/>
                <w:b/>
                <w:spacing w:val="20"/>
                <w:sz w:val="32"/>
                <w:szCs w:val="32"/>
                <w:lang w:eastAsia="zh-CN" w:bidi="ar-SA"/>
              </w:rPr>
            </w:pPr>
            <w:r w:rsidRPr="001C6EA0">
              <w:rPr>
                <w:rFonts w:ascii="Times New Roman" w:hAnsi="Times New Roman" w:hint="eastAsia"/>
                <w:b/>
                <w:spacing w:val="20"/>
                <w:sz w:val="32"/>
                <w:szCs w:val="32"/>
                <w:lang w:eastAsia="zh-CN" w:bidi="ar-SA"/>
              </w:rPr>
              <w:t>【】</w:t>
            </w:r>
            <w:r w:rsidR="002C5939" w:rsidRPr="00D61D2B">
              <w:rPr>
                <w:rFonts w:ascii="Times New Roman" w:hAnsi="Times New Roman" w:hint="eastAsia"/>
                <w:b/>
                <w:spacing w:val="20"/>
                <w:sz w:val="32"/>
                <w:szCs w:val="32"/>
                <w:lang w:eastAsia="zh-CN" w:bidi="ar-SA"/>
              </w:rPr>
              <w:t>项目</w:t>
            </w:r>
            <w:r w:rsidR="002C5939" w:rsidRPr="00D61D2B">
              <w:rPr>
                <w:rFonts w:ascii="Times New Roman" w:hAnsi="Times New Roman"/>
                <w:b/>
                <w:spacing w:val="20"/>
                <w:sz w:val="32"/>
                <w:szCs w:val="32"/>
                <w:lang w:eastAsia="zh-CN" w:bidi="ar-SA"/>
              </w:rPr>
              <w:t>人民币</w:t>
            </w:r>
            <w:r w:rsidRPr="001C6EA0">
              <w:rPr>
                <w:rFonts w:ascii="Times New Roman" w:hAnsi="Times New Roman" w:hint="eastAsia"/>
                <w:b/>
                <w:spacing w:val="20"/>
                <w:sz w:val="32"/>
                <w:szCs w:val="32"/>
                <w:lang w:eastAsia="zh-CN" w:bidi="ar-SA"/>
              </w:rPr>
              <w:t>【】</w:t>
            </w:r>
            <w:r w:rsidR="002C5939" w:rsidRPr="00D61D2B">
              <w:rPr>
                <w:rFonts w:ascii="Times New Roman" w:hAnsi="Times New Roman"/>
                <w:b/>
                <w:spacing w:val="20"/>
                <w:sz w:val="32"/>
                <w:szCs w:val="32"/>
                <w:lang w:eastAsia="zh-CN" w:bidi="ar-SA"/>
              </w:rPr>
              <w:t>元</w:t>
            </w:r>
          </w:p>
          <w:p w14:paraId="0F3C5BD0" w14:textId="77777777" w:rsidR="002C5939" w:rsidRPr="00D61D2B" w:rsidRDefault="002C5939" w:rsidP="00D61D2B">
            <w:pPr>
              <w:spacing w:beforeLines="50" w:before="120" w:afterLines="50" w:after="120" w:line="360" w:lineRule="exact"/>
              <w:ind w:leftChars="-47" w:left="-103" w:rightChars="-55" w:right="-121"/>
              <w:jc w:val="center"/>
              <w:rPr>
                <w:rFonts w:ascii="Times New Roman" w:hAnsi="Times New Roman"/>
                <w:b/>
                <w:spacing w:val="20"/>
                <w:sz w:val="32"/>
                <w:szCs w:val="32"/>
                <w:lang w:eastAsia="zh-CN" w:bidi="ar-SA"/>
              </w:rPr>
            </w:pPr>
            <w:r w:rsidRPr="00D61D2B">
              <w:rPr>
                <w:rFonts w:ascii="Times New Roman" w:hAnsi="Times New Roman"/>
                <w:b/>
                <w:spacing w:val="20"/>
                <w:sz w:val="32"/>
                <w:szCs w:val="32"/>
                <w:lang w:eastAsia="zh-CN" w:bidi="ar-SA"/>
              </w:rPr>
              <w:t>银团贷款保证合同</w:t>
            </w:r>
          </w:p>
          <w:p w14:paraId="199AF1CA" w14:textId="77777777" w:rsidR="002C5939" w:rsidRPr="008A39E9" w:rsidRDefault="002C5939" w:rsidP="00D61D2B">
            <w:pPr>
              <w:spacing w:beforeLines="50" w:before="120" w:after="0" w:line="360" w:lineRule="exact"/>
              <w:jc w:val="center"/>
              <w:rPr>
                <w:rFonts w:ascii="Times New Roman" w:hAnsi="Times New Roman"/>
                <w:spacing w:val="20"/>
                <w:sz w:val="28"/>
                <w:szCs w:val="28"/>
              </w:rPr>
            </w:pPr>
            <w:r w:rsidRPr="008A39E9">
              <w:rPr>
                <w:rFonts w:ascii="Times New Roman" w:hAnsi="Times New Roman" w:hint="eastAsia"/>
                <w:spacing w:val="20"/>
                <w:sz w:val="32"/>
                <w:szCs w:val="32"/>
                <w:lang w:eastAsia="zh-CN" w:bidi="ar-SA"/>
              </w:rPr>
              <w:t>（</w:t>
            </w:r>
            <w:r w:rsidRPr="008A39E9">
              <w:rPr>
                <w:rFonts w:ascii="Times New Roman" w:hAnsi="Times New Roman"/>
                <w:spacing w:val="20"/>
                <w:sz w:val="32"/>
                <w:szCs w:val="32"/>
                <w:lang w:eastAsia="zh-CN" w:bidi="ar-SA"/>
              </w:rPr>
              <w:t>法人版</w:t>
            </w:r>
            <w:r w:rsidRPr="008A39E9">
              <w:rPr>
                <w:rFonts w:ascii="Times New Roman" w:hAnsi="Times New Roman" w:hint="eastAsia"/>
                <w:spacing w:val="20"/>
                <w:sz w:val="32"/>
                <w:szCs w:val="32"/>
                <w:lang w:eastAsia="zh-CN" w:bidi="ar-SA"/>
              </w:rPr>
              <w:t>）</w:t>
            </w:r>
          </w:p>
        </w:tc>
      </w:tr>
    </w:tbl>
    <w:p w14:paraId="276D8343" w14:textId="77777777" w:rsidR="002C5939" w:rsidRDefault="002C5939" w:rsidP="00D61D2B">
      <w:pPr>
        <w:spacing w:after="0" w:line="360" w:lineRule="exact"/>
        <w:ind w:left="839" w:hanging="839"/>
        <w:jc w:val="center"/>
        <w:rPr>
          <w:rFonts w:ascii="Times New Roman" w:hAnsi="Times New Roman"/>
          <w:spacing w:val="20"/>
          <w:sz w:val="24"/>
          <w:szCs w:val="24"/>
          <w:lang w:val="en-GB" w:eastAsia="zh-CN"/>
        </w:rPr>
      </w:pPr>
    </w:p>
    <w:p w14:paraId="2F515BEF" w14:textId="77777777" w:rsidR="001B0594" w:rsidRDefault="001B0594" w:rsidP="00D61D2B">
      <w:pPr>
        <w:spacing w:after="0" w:line="360" w:lineRule="exact"/>
        <w:ind w:left="839" w:hanging="839"/>
        <w:jc w:val="center"/>
        <w:rPr>
          <w:rFonts w:ascii="Times New Roman" w:hAnsi="Times New Roman"/>
          <w:spacing w:val="20"/>
          <w:sz w:val="24"/>
          <w:szCs w:val="24"/>
          <w:lang w:val="en-GB" w:eastAsia="zh-CN"/>
        </w:rPr>
      </w:pPr>
    </w:p>
    <w:p w14:paraId="5F40BB4F" w14:textId="77777777" w:rsidR="001B0594" w:rsidRDefault="001B0594" w:rsidP="00D61D2B">
      <w:pPr>
        <w:spacing w:after="0" w:line="360" w:lineRule="exact"/>
        <w:ind w:left="839" w:hanging="839"/>
        <w:jc w:val="center"/>
        <w:rPr>
          <w:rFonts w:ascii="Times New Roman" w:hAnsi="Times New Roman"/>
          <w:spacing w:val="20"/>
          <w:sz w:val="24"/>
          <w:szCs w:val="24"/>
          <w:lang w:val="en-GB" w:eastAsia="zh-CN"/>
        </w:rPr>
      </w:pPr>
    </w:p>
    <w:p w14:paraId="3A9BEEF2" w14:textId="67B18100" w:rsidR="002C5939" w:rsidRDefault="00F86946" w:rsidP="002C5939">
      <w:pPr>
        <w:autoSpaceDE w:val="0"/>
        <w:autoSpaceDN w:val="0"/>
        <w:adjustRightInd w:val="0"/>
        <w:spacing w:after="0" w:line="360" w:lineRule="exact"/>
        <w:ind w:left="840" w:hanging="840"/>
        <w:jc w:val="center"/>
        <w:textAlignment w:val="baseline"/>
        <w:rPr>
          <w:rFonts w:ascii="Times New Roman" w:hAnsi="Times New Roman"/>
          <w:spacing w:val="20"/>
          <w:sz w:val="24"/>
          <w:szCs w:val="24"/>
          <w:lang w:eastAsia="zh-CN" w:bidi="ar-SA"/>
        </w:rPr>
      </w:pPr>
      <w:r>
        <w:rPr>
          <w:rFonts w:ascii="Times New Roman" w:hint="eastAsia"/>
          <w:spacing w:val="20"/>
          <w:sz w:val="24"/>
          <w:szCs w:val="24"/>
          <w:lang w:val="en-GB"/>
        </w:rPr>
        <w:t>【】</w:t>
      </w:r>
      <w:r w:rsidR="002C5939">
        <w:rPr>
          <w:rFonts w:ascii="Times New Roman" w:hAnsi="Times New Roman"/>
          <w:spacing w:val="20"/>
          <w:sz w:val="24"/>
          <w:szCs w:val="24"/>
          <w:lang w:eastAsia="zh-CN" w:bidi="ar-SA"/>
        </w:rPr>
        <w:t>年</w:t>
      </w:r>
      <w:r>
        <w:rPr>
          <w:rFonts w:ascii="Times New Roman" w:hint="eastAsia"/>
          <w:spacing w:val="20"/>
          <w:sz w:val="24"/>
          <w:szCs w:val="24"/>
          <w:lang w:val="en-GB"/>
        </w:rPr>
        <w:t>【】</w:t>
      </w:r>
      <w:r w:rsidR="002C5939">
        <w:rPr>
          <w:rFonts w:ascii="Times New Roman" w:hAnsi="Times New Roman"/>
          <w:spacing w:val="20"/>
          <w:sz w:val="24"/>
          <w:szCs w:val="24"/>
          <w:lang w:eastAsia="zh-CN" w:bidi="ar-SA"/>
        </w:rPr>
        <w:t>月</w:t>
      </w:r>
      <w:r>
        <w:rPr>
          <w:rFonts w:ascii="Times New Roman" w:hint="eastAsia"/>
          <w:spacing w:val="20"/>
          <w:sz w:val="24"/>
          <w:szCs w:val="24"/>
          <w:lang w:val="en-GB"/>
        </w:rPr>
        <w:t>【】</w:t>
      </w:r>
      <w:r w:rsidR="002C5939">
        <w:rPr>
          <w:rFonts w:ascii="Times New Roman" w:hAnsi="Times New Roman"/>
          <w:spacing w:val="20"/>
          <w:sz w:val="24"/>
          <w:szCs w:val="24"/>
          <w:lang w:eastAsia="zh-CN" w:bidi="ar-SA"/>
        </w:rPr>
        <w:t>日</w:t>
      </w:r>
    </w:p>
    <w:p w14:paraId="0B2A9063" w14:textId="77777777" w:rsidR="002C5939" w:rsidRDefault="002C5939" w:rsidP="00867AF2">
      <w:pPr>
        <w:autoSpaceDE w:val="0"/>
        <w:autoSpaceDN w:val="0"/>
        <w:adjustRightInd w:val="0"/>
        <w:spacing w:after="0" w:line="360" w:lineRule="exact"/>
        <w:jc w:val="center"/>
        <w:textAlignment w:val="baseline"/>
        <w:rPr>
          <w:rFonts w:ascii="Times New Roman" w:hAnsi="Times New Roman"/>
          <w:spacing w:val="20"/>
          <w:sz w:val="24"/>
          <w:szCs w:val="24"/>
          <w:lang w:val="en-GB" w:eastAsia="zh-CN" w:bidi="ar-SA"/>
        </w:rPr>
      </w:pPr>
    </w:p>
    <w:p w14:paraId="7AF1CA9A" w14:textId="77777777" w:rsidR="000D0F93" w:rsidRDefault="000D0F93" w:rsidP="00867AF2">
      <w:pPr>
        <w:autoSpaceDE w:val="0"/>
        <w:autoSpaceDN w:val="0"/>
        <w:adjustRightInd w:val="0"/>
        <w:spacing w:after="0" w:line="360" w:lineRule="exact"/>
        <w:jc w:val="center"/>
        <w:textAlignment w:val="baseline"/>
        <w:rPr>
          <w:rFonts w:ascii="Times New Roman" w:hAnsi="Times New Roman"/>
          <w:spacing w:val="20"/>
          <w:sz w:val="24"/>
          <w:szCs w:val="24"/>
          <w:lang w:eastAsia="zh-CN"/>
        </w:rPr>
        <w:sectPr w:rsidR="000D0F93">
          <w:headerReference w:type="default" r:id="rId9"/>
          <w:footerReference w:type="even" r:id="rId10"/>
          <w:headerReference w:type="first" r:id="rId11"/>
          <w:pgSz w:w="11907" w:h="16840"/>
          <w:pgMar w:top="1440" w:right="1197" w:bottom="1153" w:left="1797" w:header="720" w:footer="720" w:gutter="0"/>
          <w:pgNumType w:start="1"/>
          <w:cols w:space="720"/>
          <w:docGrid w:linePitch="462"/>
        </w:sectPr>
      </w:pPr>
    </w:p>
    <w:p w14:paraId="28F66F55" w14:textId="77777777" w:rsidR="006F12E8" w:rsidRDefault="002C5939" w:rsidP="00D61D2B">
      <w:pPr>
        <w:spacing w:after="0" w:line="360" w:lineRule="exact"/>
        <w:jc w:val="center"/>
        <w:rPr>
          <w:rFonts w:ascii="Times New Roman" w:hAnsi="Times New Roman"/>
          <w:b/>
          <w:spacing w:val="20"/>
          <w:sz w:val="24"/>
          <w:szCs w:val="24"/>
          <w:lang w:eastAsia="zh-CN"/>
        </w:rPr>
      </w:pPr>
      <w:r>
        <w:rPr>
          <w:rFonts w:ascii="Times New Roman" w:hAnsi="Times New Roman"/>
          <w:b/>
          <w:spacing w:val="20"/>
          <w:sz w:val="24"/>
          <w:szCs w:val="24"/>
          <w:lang w:eastAsia="zh-CN"/>
        </w:rPr>
        <w:lastRenderedPageBreak/>
        <w:t>目</w:t>
      </w:r>
      <w:r>
        <w:rPr>
          <w:rFonts w:ascii="Times New Roman" w:hAnsi="Times New Roman"/>
          <w:b/>
          <w:spacing w:val="20"/>
          <w:sz w:val="24"/>
          <w:szCs w:val="24"/>
          <w:lang w:eastAsia="zh-CN"/>
        </w:rPr>
        <w:t xml:space="preserve">   </w:t>
      </w:r>
      <w:r>
        <w:rPr>
          <w:rFonts w:ascii="Times New Roman" w:hAnsi="Times New Roman"/>
          <w:b/>
          <w:spacing w:val="20"/>
          <w:sz w:val="24"/>
          <w:szCs w:val="24"/>
          <w:lang w:eastAsia="zh-CN"/>
        </w:rPr>
        <w:tab/>
      </w:r>
      <w:r>
        <w:rPr>
          <w:rFonts w:ascii="Times New Roman" w:hAnsi="Times New Roman"/>
          <w:b/>
          <w:spacing w:val="20"/>
          <w:sz w:val="24"/>
          <w:szCs w:val="24"/>
          <w:lang w:eastAsia="zh-CN"/>
        </w:rPr>
        <w:t>录</w:t>
      </w:r>
    </w:p>
    <w:p w14:paraId="1119CD40" w14:textId="77777777" w:rsidR="007D4CB0" w:rsidRDefault="007D4CB0" w:rsidP="00D61D2B">
      <w:pPr>
        <w:spacing w:after="0" w:line="360" w:lineRule="exact"/>
        <w:ind w:left="839" w:hanging="839"/>
        <w:jc w:val="center"/>
        <w:rPr>
          <w:rFonts w:ascii="Times New Roman" w:hAnsi="Times New Roman"/>
          <w:b/>
          <w:spacing w:val="20"/>
          <w:sz w:val="24"/>
          <w:szCs w:val="24"/>
          <w:lang w:eastAsia="zh-CN"/>
        </w:rPr>
      </w:pPr>
    </w:p>
    <w:p w14:paraId="25E3BAA9" w14:textId="77777777" w:rsidR="006F12E8" w:rsidRDefault="002C5939" w:rsidP="00D61D2B">
      <w:pPr>
        <w:spacing w:after="0" w:line="360" w:lineRule="exact"/>
        <w:ind w:left="839" w:hanging="839"/>
        <w:rPr>
          <w:rFonts w:ascii="Times New Roman" w:hAnsi="Times New Roman"/>
          <w:b/>
          <w:spacing w:val="20"/>
          <w:sz w:val="24"/>
          <w:szCs w:val="24"/>
          <w:lang w:eastAsia="zh-CN"/>
        </w:rPr>
      </w:pPr>
      <w:r w:rsidRPr="00D61D2B">
        <w:rPr>
          <w:rFonts w:ascii="Times New Roman" w:hAnsi="Times New Roman" w:hint="eastAsia"/>
          <w:b/>
          <w:spacing w:val="20"/>
          <w:sz w:val="24"/>
          <w:szCs w:val="24"/>
          <w:lang w:eastAsia="zh-CN"/>
        </w:rPr>
        <w:t>标题</w:t>
      </w:r>
      <w:r>
        <w:rPr>
          <w:rFonts w:ascii="Times New Roman" w:hAnsi="Times New Roman" w:hint="eastAsia"/>
          <w:spacing w:val="20"/>
          <w:sz w:val="24"/>
          <w:szCs w:val="24"/>
          <w:lang w:eastAsia="zh-CN"/>
        </w:rPr>
        <w:t xml:space="preserve">                                             </w:t>
      </w:r>
      <w:r w:rsidR="008A39E9">
        <w:rPr>
          <w:rFonts w:ascii="Times New Roman" w:hAnsi="Times New Roman" w:hint="eastAsia"/>
          <w:spacing w:val="20"/>
          <w:sz w:val="24"/>
          <w:szCs w:val="24"/>
          <w:lang w:eastAsia="zh-CN"/>
        </w:rPr>
        <w:t xml:space="preserve"> </w:t>
      </w:r>
      <w:r w:rsidRPr="00D61D2B">
        <w:rPr>
          <w:rFonts w:ascii="Times New Roman" w:hAnsi="Times New Roman" w:hint="eastAsia"/>
          <w:b/>
          <w:spacing w:val="20"/>
          <w:sz w:val="24"/>
          <w:szCs w:val="24"/>
          <w:lang w:eastAsia="zh-CN"/>
        </w:rPr>
        <w:t>页码</w:t>
      </w:r>
    </w:p>
    <w:p w14:paraId="2C7CB7E4" w14:textId="77777777" w:rsidR="007D4CB0" w:rsidRDefault="007D4CB0" w:rsidP="00D61D2B">
      <w:pPr>
        <w:spacing w:after="0" w:line="360" w:lineRule="exact"/>
        <w:ind w:left="839" w:hanging="839"/>
        <w:rPr>
          <w:rFonts w:ascii="Times New Roman" w:hAnsi="Times New Roman"/>
          <w:spacing w:val="20"/>
          <w:sz w:val="24"/>
          <w:szCs w:val="24"/>
          <w:lang w:eastAsia="zh-CN"/>
        </w:rPr>
      </w:pPr>
    </w:p>
    <w:p w14:paraId="2E51670B" w14:textId="03A2521F" w:rsidR="00D03E57" w:rsidRDefault="002C5939">
      <w:pPr>
        <w:pStyle w:val="30"/>
        <w:rPr>
          <w:rFonts w:asciiTheme="minorHAnsi" w:eastAsiaTheme="minorEastAsia" w:hAnsiTheme="minorHAnsi" w:cstheme="minorBidi"/>
          <w:noProof/>
          <w:kern w:val="2"/>
          <w:sz w:val="21"/>
          <w:lang w:eastAsia="zh-CN" w:bidi="ar-SA"/>
        </w:rPr>
      </w:pPr>
      <w:r w:rsidRPr="00D61D2B">
        <w:rPr>
          <w:rFonts w:hAnsi="宋体"/>
          <w:szCs w:val="24"/>
        </w:rPr>
        <w:fldChar w:fldCharType="begin"/>
      </w:r>
      <w:r w:rsidRPr="00D61D2B">
        <w:rPr>
          <w:rFonts w:ascii="Times New Roman" w:hAnsi="Times New Roman"/>
          <w:szCs w:val="24"/>
          <w:lang w:eastAsia="zh-CN"/>
        </w:rPr>
        <w:instrText xml:space="preserve"> TOC \o "1-3" \h \z \u </w:instrText>
      </w:r>
      <w:r w:rsidRPr="00D61D2B">
        <w:rPr>
          <w:rFonts w:hAnsi="宋体"/>
          <w:szCs w:val="24"/>
        </w:rPr>
        <w:fldChar w:fldCharType="separate"/>
      </w:r>
      <w:hyperlink w:anchor="_Toc208245725" w:history="1">
        <w:r w:rsidR="00D03E57" w:rsidRPr="005540CE">
          <w:rPr>
            <w:rStyle w:val="a6"/>
            <w:rFonts w:ascii="Times New Roman"/>
            <w:b/>
            <w:noProof/>
          </w:rPr>
          <w:t>一、</w:t>
        </w:r>
        <w:r w:rsidR="00D03E57">
          <w:rPr>
            <w:rFonts w:asciiTheme="minorHAnsi" w:eastAsiaTheme="minorEastAsia" w:hAnsiTheme="minorHAnsi" w:cstheme="minorBidi"/>
            <w:noProof/>
            <w:kern w:val="2"/>
            <w:sz w:val="21"/>
            <w:lang w:eastAsia="zh-CN" w:bidi="ar-SA"/>
          </w:rPr>
          <w:tab/>
        </w:r>
        <w:r w:rsidR="00D03E57" w:rsidRPr="005540CE">
          <w:rPr>
            <w:rStyle w:val="a6"/>
            <w:rFonts w:ascii="Times New Roman"/>
            <w:b/>
            <w:noProof/>
          </w:rPr>
          <w:t>定义及解释</w:t>
        </w:r>
        <w:r w:rsidR="00D03E57">
          <w:rPr>
            <w:noProof/>
            <w:webHidden/>
          </w:rPr>
          <w:tab/>
        </w:r>
        <w:r w:rsidR="00D03E57">
          <w:rPr>
            <w:noProof/>
            <w:webHidden/>
          </w:rPr>
          <w:fldChar w:fldCharType="begin"/>
        </w:r>
        <w:r w:rsidR="00D03E57">
          <w:rPr>
            <w:noProof/>
            <w:webHidden/>
          </w:rPr>
          <w:instrText xml:space="preserve"> PAGEREF _Toc208245725 \h </w:instrText>
        </w:r>
        <w:r w:rsidR="00D03E57">
          <w:rPr>
            <w:noProof/>
            <w:webHidden/>
          </w:rPr>
        </w:r>
        <w:r w:rsidR="00D03E57">
          <w:rPr>
            <w:noProof/>
            <w:webHidden/>
          </w:rPr>
          <w:fldChar w:fldCharType="separate"/>
        </w:r>
        <w:r w:rsidR="00D03E57">
          <w:rPr>
            <w:noProof/>
            <w:webHidden/>
          </w:rPr>
          <w:t>3</w:t>
        </w:r>
        <w:r w:rsidR="00D03E57">
          <w:rPr>
            <w:noProof/>
            <w:webHidden/>
          </w:rPr>
          <w:fldChar w:fldCharType="end"/>
        </w:r>
      </w:hyperlink>
    </w:p>
    <w:p w14:paraId="03EADAA8" w14:textId="0E3AB5C1" w:rsidR="00D03E57" w:rsidRDefault="00D13D74">
      <w:pPr>
        <w:pStyle w:val="30"/>
        <w:rPr>
          <w:rFonts w:asciiTheme="minorHAnsi" w:eastAsiaTheme="minorEastAsia" w:hAnsiTheme="minorHAnsi" w:cstheme="minorBidi"/>
          <w:noProof/>
          <w:kern w:val="2"/>
          <w:sz w:val="21"/>
          <w:lang w:eastAsia="zh-CN" w:bidi="ar-SA"/>
        </w:rPr>
      </w:pPr>
      <w:hyperlink w:anchor="_Toc208245726" w:history="1">
        <w:r w:rsidR="00D03E57" w:rsidRPr="005540CE">
          <w:rPr>
            <w:rStyle w:val="a6"/>
            <w:rFonts w:ascii="Times New Roman" w:hAnsi="Times New Roman"/>
            <w:b/>
            <w:noProof/>
          </w:rPr>
          <w:t>1.1.</w:t>
        </w:r>
        <w:r w:rsidR="00D03E57">
          <w:rPr>
            <w:rFonts w:asciiTheme="minorHAnsi" w:eastAsiaTheme="minorEastAsia" w:hAnsiTheme="minorHAnsi" w:cstheme="minorBidi"/>
            <w:noProof/>
            <w:kern w:val="2"/>
            <w:sz w:val="21"/>
            <w:lang w:eastAsia="zh-CN" w:bidi="ar-SA"/>
          </w:rPr>
          <w:tab/>
        </w:r>
        <w:r w:rsidR="00D03E57" w:rsidRPr="005540CE">
          <w:rPr>
            <w:rStyle w:val="a6"/>
            <w:rFonts w:ascii="Times New Roman" w:hAnsi="Times New Roman"/>
            <w:b/>
            <w:noProof/>
          </w:rPr>
          <w:t>定义</w:t>
        </w:r>
        <w:r w:rsidR="00D03E57">
          <w:rPr>
            <w:noProof/>
            <w:webHidden/>
          </w:rPr>
          <w:tab/>
        </w:r>
        <w:r w:rsidR="00D03E57">
          <w:rPr>
            <w:noProof/>
            <w:webHidden/>
          </w:rPr>
          <w:fldChar w:fldCharType="begin"/>
        </w:r>
        <w:r w:rsidR="00D03E57">
          <w:rPr>
            <w:noProof/>
            <w:webHidden/>
          </w:rPr>
          <w:instrText xml:space="preserve"> PAGEREF _Toc208245726 \h </w:instrText>
        </w:r>
        <w:r w:rsidR="00D03E57">
          <w:rPr>
            <w:noProof/>
            <w:webHidden/>
          </w:rPr>
        </w:r>
        <w:r w:rsidR="00D03E57">
          <w:rPr>
            <w:noProof/>
            <w:webHidden/>
          </w:rPr>
          <w:fldChar w:fldCharType="separate"/>
        </w:r>
        <w:r w:rsidR="00D03E57">
          <w:rPr>
            <w:noProof/>
            <w:webHidden/>
          </w:rPr>
          <w:t>3</w:t>
        </w:r>
        <w:r w:rsidR="00D03E57">
          <w:rPr>
            <w:noProof/>
            <w:webHidden/>
          </w:rPr>
          <w:fldChar w:fldCharType="end"/>
        </w:r>
      </w:hyperlink>
    </w:p>
    <w:p w14:paraId="63D30159" w14:textId="700504CA" w:rsidR="00D03E57" w:rsidRDefault="00D13D74">
      <w:pPr>
        <w:pStyle w:val="30"/>
        <w:rPr>
          <w:rFonts w:asciiTheme="minorHAnsi" w:eastAsiaTheme="minorEastAsia" w:hAnsiTheme="minorHAnsi" w:cstheme="minorBidi"/>
          <w:noProof/>
          <w:kern w:val="2"/>
          <w:sz w:val="21"/>
          <w:lang w:eastAsia="zh-CN" w:bidi="ar-SA"/>
        </w:rPr>
      </w:pPr>
      <w:hyperlink w:anchor="_Toc208245727" w:history="1">
        <w:r w:rsidR="00D03E57" w:rsidRPr="005540CE">
          <w:rPr>
            <w:rStyle w:val="a6"/>
            <w:rFonts w:ascii="Times New Roman" w:hAnsi="Times New Roman"/>
            <w:b/>
            <w:noProof/>
          </w:rPr>
          <w:t>1.2.</w:t>
        </w:r>
        <w:r w:rsidR="00D03E57">
          <w:rPr>
            <w:rFonts w:asciiTheme="minorHAnsi" w:eastAsiaTheme="minorEastAsia" w:hAnsiTheme="minorHAnsi" w:cstheme="minorBidi"/>
            <w:noProof/>
            <w:kern w:val="2"/>
            <w:sz w:val="21"/>
            <w:lang w:eastAsia="zh-CN" w:bidi="ar-SA"/>
          </w:rPr>
          <w:tab/>
        </w:r>
        <w:r w:rsidR="00D03E57" w:rsidRPr="005540CE">
          <w:rPr>
            <w:rStyle w:val="a6"/>
            <w:rFonts w:ascii="Times New Roman" w:hAnsi="Times New Roman"/>
            <w:b/>
            <w:noProof/>
          </w:rPr>
          <w:t>解释规则</w:t>
        </w:r>
        <w:r w:rsidR="00D03E57">
          <w:rPr>
            <w:noProof/>
            <w:webHidden/>
          </w:rPr>
          <w:tab/>
        </w:r>
        <w:r w:rsidR="00D03E57">
          <w:rPr>
            <w:noProof/>
            <w:webHidden/>
          </w:rPr>
          <w:fldChar w:fldCharType="begin"/>
        </w:r>
        <w:r w:rsidR="00D03E57">
          <w:rPr>
            <w:noProof/>
            <w:webHidden/>
          </w:rPr>
          <w:instrText xml:space="preserve"> PAGEREF _Toc208245727 \h </w:instrText>
        </w:r>
        <w:r w:rsidR="00D03E57">
          <w:rPr>
            <w:noProof/>
            <w:webHidden/>
          </w:rPr>
        </w:r>
        <w:r w:rsidR="00D03E57">
          <w:rPr>
            <w:noProof/>
            <w:webHidden/>
          </w:rPr>
          <w:fldChar w:fldCharType="separate"/>
        </w:r>
        <w:r w:rsidR="00D03E57">
          <w:rPr>
            <w:noProof/>
            <w:webHidden/>
          </w:rPr>
          <w:t>3</w:t>
        </w:r>
        <w:r w:rsidR="00D03E57">
          <w:rPr>
            <w:noProof/>
            <w:webHidden/>
          </w:rPr>
          <w:fldChar w:fldCharType="end"/>
        </w:r>
      </w:hyperlink>
    </w:p>
    <w:p w14:paraId="30E79484" w14:textId="1B59A38E" w:rsidR="00D03E57" w:rsidRDefault="00D13D74">
      <w:pPr>
        <w:pStyle w:val="30"/>
        <w:rPr>
          <w:rFonts w:asciiTheme="minorHAnsi" w:eastAsiaTheme="minorEastAsia" w:hAnsiTheme="minorHAnsi" w:cstheme="minorBidi"/>
          <w:noProof/>
          <w:kern w:val="2"/>
          <w:sz w:val="21"/>
          <w:lang w:eastAsia="zh-CN" w:bidi="ar-SA"/>
        </w:rPr>
      </w:pPr>
      <w:hyperlink w:anchor="_Toc208245728" w:history="1">
        <w:r w:rsidR="00D03E57" w:rsidRPr="005540CE">
          <w:rPr>
            <w:rStyle w:val="a6"/>
            <w:rFonts w:ascii="Times New Roman"/>
            <w:b/>
            <w:noProof/>
          </w:rPr>
          <w:t>二、</w:t>
        </w:r>
        <w:r w:rsidR="00D03E57">
          <w:rPr>
            <w:rFonts w:asciiTheme="minorHAnsi" w:eastAsiaTheme="minorEastAsia" w:hAnsiTheme="minorHAnsi" w:cstheme="minorBidi"/>
            <w:noProof/>
            <w:kern w:val="2"/>
            <w:sz w:val="21"/>
            <w:lang w:eastAsia="zh-CN" w:bidi="ar-SA"/>
          </w:rPr>
          <w:tab/>
        </w:r>
        <w:r w:rsidR="00D03E57" w:rsidRPr="005540CE">
          <w:rPr>
            <w:rStyle w:val="a6"/>
            <w:rFonts w:ascii="Times New Roman"/>
            <w:b/>
            <w:noProof/>
          </w:rPr>
          <w:t>主债权及保证范围</w:t>
        </w:r>
        <w:r w:rsidR="00D03E57">
          <w:rPr>
            <w:noProof/>
            <w:webHidden/>
          </w:rPr>
          <w:tab/>
        </w:r>
        <w:r w:rsidR="00D03E57">
          <w:rPr>
            <w:noProof/>
            <w:webHidden/>
          </w:rPr>
          <w:fldChar w:fldCharType="begin"/>
        </w:r>
        <w:r w:rsidR="00D03E57">
          <w:rPr>
            <w:noProof/>
            <w:webHidden/>
          </w:rPr>
          <w:instrText xml:space="preserve"> PAGEREF _Toc208245728 \h </w:instrText>
        </w:r>
        <w:r w:rsidR="00D03E57">
          <w:rPr>
            <w:noProof/>
            <w:webHidden/>
          </w:rPr>
        </w:r>
        <w:r w:rsidR="00D03E57">
          <w:rPr>
            <w:noProof/>
            <w:webHidden/>
          </w:rPr>
          <w:fldChar w:fldCharType="separate"/>
        </w:r>
        <w:r w:rsidR="00D03E57">
          <w:rPr>
            <w:noProof/>
            <w:webHidden/>
          </w:rPr>
          <w:t>4</w:t>
        </w:r>
        <w:r w:rsidR="00D03E57">
          <w:rPr>
            <w:noProof/>
            <w:webHidden/>
          </w:rPr>
          <w:fldChar w:fldCharType="end"/>
        </w:r>
      </w:hyperlink>
    </w:p>
    <w:p w14:paraId="3F3955FC" w14:textId="4D5A5E2E" w:rsidR="00D03E57" w:rsidRDefault="00D13D74">
      <w:pPr>
        <w:pStyle w:val="30"/>
        <w:rPr>
          <w:rFonts w:asciiTheme="minorHAnsi" w:eastAsiaTheme="minorEastAsia" w:hAnsiTheme="minorHAnsi" w:cstheme="minorBidi"/>
          <w:noProof/>
          <w:kern w:val="2"/>
          <w:sz w:val="21"/>
          <w:lang w:eastAsia="zh-CN" w:bidi="ar-SA"/>
        </w:rPr>
      </w:pPr>
      <w:hyperlink w:anchor="_Toc208245729" w:history="1">
        <w:r w:rsidR="00D03E57" w:rsidRPr="005540CE">
          <w:rPr>
            <w:rStyle w:val="a6"/>
            <w:rFonts w:ascii="Times New Roman" w:hAnsi="Times New Roman"/>
            <w:b/>
            <w:noProof/>
          </w:rPr>
          <w:t>2.1.</w:t>
        </w:r>
        <w:r w:rsidR="00D03E57">
          <w:rPr>
            <w:rFonts w:asciiTheme="minorHAnsi" w:eastAsiaTheme="minorEastAsia" w:hAnsiTheme="minorHAnsi" w:cstheme="minorBidi"/>
            <w:noProof/>
            <w:kern w:val="2"/>
            <w:sz w:val="21"/>
            <w:lang w:eastAsia="zh-CN" w:bidi="ar-SA"/>
          </w:rPr>
          <w:tab/>
        </w:r>
        <w:r w:rsidR="00D03E57" w:rsidRPr="005540CE">
          <w:rPr>
            <w:rStyle w:val="a6"/>
            <w:rFonts w:ascii="Times New Roman" w:hAnsi="Times New Roman"/>
            <w:b/>
            <w:noProof/>
          </w:rPr>
          <w:t>主债权种类、金额及期限</w:t>
        </w:r>
        <w:r w:rsidR="00D03E57">
          <w:rPr>
            <w:noProof/>
            <w:webHidden/>
          </w:rPr>
          <w:tab/>
        </w:r>
        <w:r w:rsidR="00D03E57">
          <w:rPr>
            <w:noProof/>
            <w:webHidden/>
          </w:rPr>
          <w:fldChar w:fldCharType="begin"/>
        </w:r>
        <w:r w:rsidR="00D03E57">
          <w:rPr>
            <w:noProof/>
            <w:webHidden/>
          </w:rPr>
          <w:instrText xml:space="preserve"> PAGEREF _Toc208245729 \h </w:instrText>
        </w:r>
        <w:r w:rsidR="00D03E57">
          <w:rPr>
            <w:noProof/>
            <w:webHidden/>
          </w:rPr>
        </w:r>
        <w:r w:rsidR="00D03E57">
          <w:rPr>
            <w:noProof/>
            <w:webHidden/>
          </w:rPr>
          <w:fldChar w:fldCharType="separate"/>
        </w:r>
        <w:r w:rsidR="00D03E57">
          <w:rPr>
            <w:noProof/>
            <w:webHidden/>
          </w:rPr>
          <w:t>4</w:t>
        </w:r>
        <w:r w:rsidR="00D03E57">
          <w:rPr>
            <w:noProof/>
            <w:webHidden/>
          </w:rPr>
          <w:fldChar w:fldCharType="end"/>
        </w:r>
      </w:hyperlink>
    </w:p>
    <w:p w14:paraId="15A469B5" w14:textId="3E1148D6" w:rsidR="00D03E57" w:rsidRDefault="00D13D74">
      <w:pPr>
        <w:pStyle w:val="30"/>
        <w:rPr>
          <w:rFonts w:asciiTheme="minorHAnsi" w:eastAsiaTheme="minorEastAsia" w:hAnsiTheme="minorHAnsi" w:cstheme="minorBidi"/>
          <w:noProof/>
          <w:kern w:val="2"/>
          <w:sz w:val="21"/>
          <w:lang w:eastAsia="zh-CN" w:bidi="ar-SA"/>
        </w:rPr>
      </w:pPr>
      <w:hyperlink w:anchor="_Toc208245730" w:history="1">
        <w:r w:rsidR="00D03E57" w:rsidRPr="005540CE">
          <w:rPr>
            <w:rStyle w:val="a6"/>
            <w:rFonts w:ascii="Times New Roman" w:hAnsi="Times New Roman"/>
            <w:b/>
            <w:noProof/>
          </w:rPr>
          <w:t>2.2.</w:t>
        </w:r>
        <w:r w:rsidR="00D03E57">
          <w:rPr>
            <w:rFonts w:asciiTheme="minorHAnsi" w:eastAsiaTheme="minorEastAsia" w:hAnsiTheme="minorHAnsi" w:cstheme="minorBidi"/>
            <w:noProof/>
            <w:kern w:val="2"/>
            <w:sz w:val="21"/>
            <w:lang w:eastAsia="zh-CN" w:bidi="ar-SA"/>
          </w:rPr>
          <w:tab/>
        </w:r>
        <w:r w:rsidR="00D03E57" w:rsidRPr="005540CE">
          <w:rPr>
            <w:rStyle w:val="a6"/>
            <w:rFonts w:ascii="Times New Roman" w:hAnsi="Times New Roman"/>
            <w:b/>
            <w:noProof/>
          </w:rPr>
          <w:t>本合同的保证范围</w:t>
        </w:r>
        <w:r w:rsidR="00D03E57">
          <w:rPr>
            <w:noProof/>
            <w:webHidden/>
          </w:rPr>
          <w:tab/>
        </w:r>
        <w:r w:rsidR="00D03E57">
          <w:rPr>
            <w:noProof/>
            <w:webHidden/>
          </w:rPr>
          <w:fldChar w:fldCharType="begin"/>
        </w:r>
        <w:r w:rsidR="00D03E57">
          <w:rPr>
            <w:noProof/>
            <w:webHidden/>
          </w:rPr>
          <w:instrText xml:space="preserve"> PAGEREF _Toc208245730 \h </w:instrText>
        </w:r>
        <w:r w:rsidR="00D03E57">
          <w:rPr>
            <w:noProof/>
            <w:webHidden/>
          </w:rPr>
        </w:r>
        <w:r w:rsidR="00D03E57">
          <w:rPr>
            <w:noProof/>
            <w:webHidden/>
          </w:rPr>
          <w:fldChar w:fldCharType="separate"/>
        </w:r>
        <w:r w:rsidR="00D03E57">
          <w:rPr>
            <w:noProof/>
            <w:webHidden/>
          </w:rPr>
          <w:t>4</w:t>
        </w:r>
        <w:r w:rsidR="00D03E57">
          <w:rPr>
            <w:noProof/>
            <w:webHidden/>
          </w:rPr>
          <w:fldChar w:fldCharType="end"/>
        </w:r>
      </w:hyperlink>
    </w:p>
    <w:p w14:paraId="5F781154" w14:textId="2D76DC23" w:rsidR="00D03E57" w:rsidRDefault="00D13D74">
      <w:pPr>
        <w:pStyle w:val="30"/>
        <w:rPr>
          <w:rFonts w:asciiTheme="minorHAnsi" w:eastAsiaTheme="minorEastAsia" w:hAnsiTheme="minorHAnsi" w:cstheme="minorBidi"/>
          <w:noProof/>
          <w:kern w:val="2"/>
          <w:sz w:val="21"/>
          <w:lang w:eastAsia="zh-CN" w:bidi="ar-SA"/>
        </w:rPr>
      </w:pPr>
      <w:hyperlink w:anchor="_Toc208245731" w:history="1">
        <w:r w:rsidR="00D03E57" w:rsidRPr="005540CE">
          <w:rPr>
            <w:rStyle w:val="a6"/>
            <w:rFonts w:ascii="Times New Roman"/>
            <w:b/>
            <w:noProof/>
          </w:rPr>
          <w:t>三、</w:t>
        </w:r>
        <w:r w:rsidR="00D03E57">
          <w:rPr>
            <w:rFonts w:asciiTheme="minorHAnsi" w:eastAsiaTheme="minorEastAsia" w:hAnsiTheme="minorHAnsi" w:cstheme="minorBidi"/>
            <w:noProof/>
            <w:kern w:val="2"/>
            <w:sz w:val="21"/>
            <w:lang w:eastAsia="zh-CN" w:bidi="ar-SA"/>
          </w:rPr>
          <w:tab/>
        </w:r>
        <w:r w:rsidR="00D03E57" w:rsidRPr="005540CE">
          <w:rPr>
            <w:rStyle w:val="a6"/>
            <w:rFonts w:ascii="Times New Roman"/>
            <w:b/>
            <w:noProof/>
          </w:rPr>
          <w:t>保证方式</w:t>
        </w:r>
        <w:r w:rsidR="00D03E57">
          <w:rPr>
            <w:noProof/>
            <w:webHidden/>
          </w:rPr>
          <w:tab/>
        </w:r>
        <w:r w:rsidR="00D03E57">
          <w:rPr>
            <w:noProof/>
            <w:webHidden/>
          </w:rPr>
          <w:fldChar w:fldCharType="begin"/>
        </w:r>
        <w:r w:rsidR="00D03E57">
          <w:rPr>
            <w:noProof/>
            <w:webHidden/>
          </w:rPr>
          <w:instrText xml:space="preserve"> PAGEREF _Toc208245731 \h </w:instrText>
        </w:r>
        <w:r w:rsidR="00D03E57">
          <w:rPr>
            <w:noProof/>
            <w:webHidden/>
          </w:rPr>
        </w:r>
        <w:r w:rsidR="00D03E57">
          <w:rPr>
            <w:noProof/>
            <w:webHidden/>
          </w:rPr>
          <w:fldChar w:fldCharType="separate"/>
        </w:r>
        <w:r w:rsidR="00D03E57">
          <w:rPr>
            <w:noProof/>
            <w:webHidden/>
          </w:rPr>
          <w:t>5</w:t>
        </w:r>
        <w:r w:rsidR="00D03E57">
          <w:rPr>
            <w:noProof/>
            <w:webHidden/>
          </w:rPr>
          <w:fldChar w:fldCharType="end"/>
        </w:r>
      </w:hyperlink>
    </w:p>
    <w:p w14:paraId="1C3DB5C9" w14:textId="515A88A4" w:rsidR="00D03E57" w:rsidRDefault="00D13D74">
      <w:pPr>
        <w:pStyle w:val="30"/>
        <w:rPr>
          <w:rFonts w:asciiTheme="minorHAnsi" w:eastAsiaTheme="minorEastAsia" w:hAnsiTheme="minorHAnsi" w:cstheme="minorBidi"/>
          <w:noProof/>
          <w:kern w:val="2"/>
          <w:sz w:val="21"/>
          <w:lang w:eastAsia="zh-CN" w:bidi="ar-SA"/>
        </w:rPr>
      </w:pPr>
      <w:hyperlink w:anchor="_Toc208245732" w:history="1">
        <w:r w:rsidR="00D03E57" w:rsidRPr="005540CE">
          <w:rPr>
            <w:rStyle w:val="a6"/>
            <w:rFonts w:ascii="Times New Roman"/>
            <w:b/>
            <w:noProof/>
          </w:rPr>
          <w:t>四、</w:t>
        </w:r>
        <w:r w:rsidR="00D03E57">
          <w:rPr>
            <w:rFonts w:asciiTheme="minorHAnsi" w:eastAsiaTheme="minorEastAsia" w:hAnsiTheme="minorHAnsi" w:cstheme="minorBidi"/>
            <w:noProof/>
            <w:kern w:val="2"/>
            <w:sz w:val="21"/>
            <w:lang w:eastAsia="zh-CN" w:bidi="ar-SA"/>
          </w:rPr>
          <w:tab/>
        </w:r>
        <w:r w:rsidR="00D03E57" w:rsidRPr="005540CE">
          <w:rPr>
            <w:rStyle w:val="a6"/>
            <w:rFonts w:ascii="Times New Roman"/>
            <w:b/>
            <w:noProof/>
          </w:rPr>
          <w:t>保证期间</w:t>
        </w:r>
        <w:r w:rsidR="00D03E57">
          <w:rPr>
            <w:noProof/>
            <w:webHidden/>
          </w:rPr>
          <w:tab/>
        </w:r>
        <w:r w:rsidR="00D03E57">
          <w:rPr>
            <w:noProof/>
            <w:webHidden/>
          </w:rPr>
          <w:fldChar w:fldCharType="begin"/>
        </w:r>
        <w:r w:rsidR="00D03E57">
          <w:rPr>
            <w:noProof/>
            <w:webHidden/>
          </w:rPr>
          <w:instrText xml:space="preserve"> PAGEREF _Toc208245732 \h </w:instrText>
        </w:r>
        <w:r w:rsidR="00D03E57">
          <w:rPr>
            <w:noProof/>
            <w:webHidden/>
          </w:rPr>
        </w:r>
        <w:r w:rsidR="00D03E57">
          <w:rPr>
            <w:noProof/>
            <w:webHidden/>
          </w:rPr>
          <w:fldChar w:fldCharType="separate"/>
        </w:r>
        <w:r w:rsidR="00D03E57">
          <w:rPr>
            <w:noProof/>
            <w:webHidden/>
          </w:rPr>
          <w:t>5</w:t>
        </w:r>
        <w:r w:rsidR="00D03E57">
          <w:rPr>
            <w:noProof/>
            <w:webHidden/>
          </w:rPr>
          <w:fldChar w:fldCharType="end"/>
        </w:r>
      </w:hyperlink>
    </w:p>
    <w:p w14:paraId="06739393" w14:textId="76755A7D" w:rsidR="00D03E57" w:rsidRDefault="00D13D74">
      <w:pPr>
        <w:pStyle w:val="30"/>
        <w:rPr>
          <w:rFonts w:asciiTheme="minorHAnsi" w:eastAsiaTheme="minorEastAsia" w:hAnsiTheme="minorHAnsi" w:cstheme="minorBidi"/>
          <w:noProof/>
          <w:kern w:val="2"/>
          <w:sz w:val="21"/>
          <w:lang w:eastAsia="zh-CN" w:bidi="ar-SA"/>
        </w:rPr>
      </w:pPr>
      <w:hyperlink w:anchor="_Toc208245733" w:history="1">
        <w:r w:rsidR="00D03E57" w:rsidRPr="005540CE">
          <w:rPr>
            <w:rStyle w:val="a6"/>
            <w:rFonts w:ascii="Times New Roman"/>
            <w:b/>
            <w:noProof/>
          </w:rPr>
          <w:t>五、</w:t>
        </w:r>
        <w:r w:rsidR="00D03E57">
          <w:rPr>
            <w:rFonts w:asciiTheme="minorHAnsi" w:eastAsiaTheme="minorEastAsia" w:hAnsiTheme="minorHAnsi" w:cstheme="minorBidi"/>
            <w:noProof/>
            <w:kern w:val="2"/>
            <w:sz w:val="21"/>
            <w:lang w:eastAsia="zh-CN" w:bidi="ar-SA"/>
          </w:rPr>
          <w:tab/>
        </w:r>
        <w:r w:rsidR="00D03E57" w:rsidRPr="005540CE">
          <w:rPr>
            <w:rStyle w:val="a6"/>
            <w:rFonts w:ascii="Times New Roman"/>
            <w:b/>
            <w:noProof/>
          </w:rPr>
          <w:t>保证人的陈述和保证</w:t>
        </w:r>
        <w:r w:rsidR="00D03E57">
          <w:rPr>
            <w:noProof/>
            <w:webHidden/>
          </w:rPr>
          <w:tab/>
        </w:r>
        <w:r w:rsidR="00D03E57">
          <w:rPr>
            <w:noProof/>
            <w:webHidden/>
          </w:rPr>
          <w:fldChar w:fldCharType="begin"/>
        </w:r>
        <w:r w:rsidR="00D03E57">
          <w:rPr>
            <w:noProof/>
            <w:webHidden/>
          </w:rPr>
          <w:instrText xml:space="preserve"> PAGEREF _Toc208245733 \h </w:instrText>
        </w:r>
        <w:r w:rsidR="00D03E57">
          <w:rPr>
            <w:noProof/>
            <w:webHidden/>
          </w:rPr>
        </w:r>
        <w:r w:rsidR="00D03E57">
          <w:rPr>
            <w:noProof/>
            <w:webHidden/>
          </w:rPr>
          <w:fldChar w:fldCharType="separate"/>
        </w:r>
        <w:r w:rsidR="00D03E57">
          <w:rPr>
            <w:noProof/>
            <w:webHidden/>
          </w:rPr>
          <w:t>5</w:t>
        </w:r>
        <w:r w:rsidR="00D03E57">
          <w:rPr>
            <w:noProof/>
            <w:webHidden/>
          </w:rPr>
          <w:fldChar w:fldCharType="end"/>
        </w:r>
      </w:hyperlink>
    </w:p>
    <w:p w14:paraId="1AF120AF" w14:textId="791CD7E7" w:rsidR="00D03E57" w:rsidRDefault="00D13D74">
      <w:pPr>
        <w:pStyle w:val="30"/>
        <w:rPr>
          <w:rFonts w:asciiTheme="minorHAnsi" w:eastAsiaTheme="minorEastAsia" w:hAnsiTheme="minorHAnsi" w:cstheme="minorBidi"/>
          <w:noProof/>
          <w:kern w:val="2"/>
          <w:sz w:val="21"/>
          <w:lang w:eastAsia="zh-CN" w:bidi="ar-SA"/>
        </w:rPr>
      </w:pPr>
      <w:hyperlink w:anchor="_Toc208245734" w:history="1">
        <w:r w:rsidR="00D03E57" w:rsidRPr="005540CE">
          <w:rPr>
            <w:rStyle w:val="a6"/>
            <w:rFonts w:ascii="Times New Roman"/>
            <w:b/>
            <w:noProof/>
          </w:rPr>
          <w:t>六、</w:t>
        </w:r>
        <w:r w:rsidR="00D03E57">
          <w:rPr>
            <w:rFonts w:asciiTheme="minorHAnsi" w:eastAsiaTheme="minorEastAsia" w:hAnsiTheme="minorHAnsi" w:cstheme="minorBidi"/>
            <w:noProof/>
            <w:kern w:val="2"/>
            <w:sz w:val="21"/>
            <w:lang w:eastAsia="zh-CN" w:bidi="ar-SA"/>
          </w:rPr>
          <w:tab/>
        </w:r>
        <w:r w:rsidR="00D03E57" w:rsidRPr="005540CE">
          <w:rPr>
            <w:rStyle w:val="a6"/>
            <w:rFonts w:ascii="Times New Roman"/>
            <w:b/>
            <w:noProof/>
          </w:rPr>
          <w:t>保证责任</w:t>
        </w:r>
        <w:r w:rsidR="00D03E57">
          <w:rPr>
            <w:noProof/>
            <w:webHidden/>
          </w:rPr>
          <w:tab/>
        </w:r>
        <w:r w:rsidR="00D03E57">
          <w:rPr>
            <w:noProof/>
            <w:webHidden/>
          </w:rPr>
          <w:fldChar w:fldCharType="begin"/>
        </w:r>
        <w:r w:rsidR="00D03E57">
          <w:rPr>
            <w:noProof/>
            <w:webHidden/>
          </w:rPr>
          <w:instrText xml:space="preserve"> PAGEREF _Toc208245734 \h </w:instrText>
        </w:r>
        <w:r w:rsidR="00D03E57">
          <w:rPr>
            <w:noProof/>
            <w:webHidden/>
          </w:rPr>
        </w:r>
        <w:r w:rsidR="00D03E57">
          <w:rPr>
            <w:noProof/>
            <w:webHidden/>
          </w:rPr>
          <w:fldChar w:fldCharType="separate"/>
        </w:r>
        <w:r w:rsidR="00D03E57">
          <w:rPr>
            <w:noProof/>
            <w:webHidden/>
          </w:rPr>
          <w:t>7</w:t>
        </w:r>
        <w:r w:rsidR="00D03E57">
          <w:rPr>
            <w:noProof/>
            <w:webHidden/>
          </w:rPr>
          <w:fldChar w:fldCharType="end"/>
        </w:r>
      </w:hyperlink>
    </w:p>
    <w:p w14:paraId="2F7F887B" w14:textId="08AFA727" w:rsidR="00D03E57" w:rsidRDefault="00D13D74">
      <w:pPr>
        <w:pStyle w:val="30"/>
        <w:rPr>
          <w:rFonts w:asciiTheme="minorHAnsi" w:eastAsiaTheme="minorEastAsia" w:hAnsiTheme="minorHAnsi" w:cstheme="minorBidi"/>
          <w:noProof/>
          <w:kern w:val="2"/>
          <w:sz w:val="21"/>
          <w:lang w:eastAsia="zh-CN" w:bidi="ar-SA"/>
        </w:rPr>
      </w:pPr>
      <w:hyperlink w:anchor="_Toc208245735" w:history="1">
        <w:r w:rsidR="00D03E57" w:rsidRPr="005540CE">
          <w:rPr>
            <w:rStyle w:val="a6"/>
            <w:rFonts w:ascii="Times New Roman"/>
            <w:b/>
            <w:noProof/>
          </w:rPr>
          <w:t>七、</w:t>
        </w:r>
        <w:r w:rsidR="00D03E57">
          <w:rPr>
            <w:rFonts w:asciiTheme="minorHAnsi" w:eastAsiaTheme="minorEastAsia" w:hAnsiTheme="minorHAnsi" w:cstheme="minorBidi"/>
            <w:noProof/>
            <w:kern w:val="2"/>
            <w:sz w:val="21"/>
            <w:lang w:eastAsia="zh-CN" w:bidi="ar-SA"/>
          </w:rPr>
          <w:tab/>
        </w:r>
        <w:r w:rsidR="00D03E57" w:rsidRPr="005540CE">
          <w:rPr>
            <w:rStyle w:val="a6"/>
            <w:rFonts w:ascii="Times New Roman"/>
            <w:b/>
            <w:noProof/>
          </w:rPr>
          <w:t>保证人的其他义务</w:t>
        </w:r>
        <w:r w:rsidR="00D03E57">
          <w:rPr>
            <w:noProof/>
            <w:webHidden/>
          </w:rPr>
          <w:tab/>
        </w:r>
        <w:r w:rsidR="00D03E57">
          <w:rPr>
            <w:noProof/>
            <w:webHidden/>
          </w:rPr>
          <w:fldChar w:fldCharType="begin"/>
        </w:r>
        <w:r w:rsidR="00D03E57">
          <w:rPr>
            <w:noProof/>
            <w:webHidden/>
          </w:rPr>
          <w:instrText xml:space="preserve"> PAGEREF _Toc208245735 \h </w:instrText>
        </w:r>
        <w:r w:rsidR="00D03E57">
          <w:rPr>
            <w:noProof/>
            <w:webHidden/>
          </w:rPr>
        </w:r>
        <w:r w:rsidR="00D03E57">
          <w:rPr>
            <w:noProof/>
            <w:webHidden/>
          </w:rPr>
          <w:fldChar w:fldCharType="separate"/>
        </w:r>
        <w:r w:rsidR="00D03E57">
          <w:rPr>
            <w:noProof/>
            <w:webHidden/>
          </w:rPr>
          <w:t>9</w:t>
        </w:r>
        <w:r w:rsidR="00D03E57">
          <w:rPr>
            <w:noProof/>
            <w:webHidden/>
          </w:rPr>
          <w:fldChar w:fldCharType="end"/>
        </w:r>
      </w:hyperlink>
    </w:p>
    <w:p w14:paraId="4AA3A548" w14:textId="151BE0A2" w:rsidR="00D03E57" w:rsidRDefault="00D13D74">
      <w:pPr>
        <w:pStyle w:val="30"/>
        <w:rPr>
          <w:rFonts w:asciiTheme="minorHAnsi" w:eastAsiaTheme="minorEastAsia" w:hAnsiTheme="minorHAnsi" w:cstheme="minorBidi"/>
          <w:noProof/>
          <w:kern w:val="2"/>
          <w:sz w:val="21"/>
          <w:lang w:eastAsia="zh-CN" w:bidi="ar-SA"/>
        </w:rPr>
      </w:pPr>
      <w:hyperlink w:anchor="_Toc208245736" w:history="1">
        <w:r w:rsidR="00D03E57" w:rsidRPr="005540CE">
          <w:rPr>
            <w:rStyle w:val="a6"/>
            <w:rFonts w:ascii="Times New Roman"/>
            <w:b/>
            <w:noProof/>
          </w:rPr>
          <w:t>八、</w:t>
        </w:r>
        <w:r w:rsidR="00D03E57">
          <w:rPr>
            <w:rFonts w:asciiTheme="minorHAnsi" w:eastAsiaTheme="minorEastAsia" w:hAnsiTheme="minorHAnsi" w:cstheme="minorBidi"/>
            <w:noProof/>
            <w:kern w:val="2"/>
            <w:sz w:val="21"/>
            <w:lang w:eastAsia="zh-CN" w:bidi="ar-SA"/>
          </w:rPr>
          <w:tab/>
        </w:r>
        <w:r w:rsidR="00D03E57" w:rsidRPr="005540CE">
          <w:rPr>
            <w:rStyle w:val="a6"/>
            <w:rFonts w:ascii="Times New Roman"/>
            <w:b/>
            <w:noProof/>
          </w:rPr>
          <w:t>合同条款的独立性</w:t>
        </w:r>
        <w:r w:rsidR="00D03E57">
          <w:rPr>
            <w:noProof/>
            <w:webHidden/>
          </w:rPr>
          <w:tab/>
        </w:r>
        <w:r w:rsidR="00D03E57">
          <w:rPr>
            <w:noProof/>
            <w:webHidden/>
          </w:rPr>
          <w:fldChar w:fldCharType="begin"/>
        </w:r>
        <w:r w:rsidR="00D03E57">
          <w:rPr>
            <w:noProof/>
            <w:webHidden/>
          </w:rPr>
          <w:instrText xml:space="preserve"> PAGEREF _Toc208245736 \h </w:instrText>
        </w:r>
        <w:r w:rsidR="00D03E57">
          <w:rPr>
            <w:noProof/>
            <w:webHidden/>
          </w:rPr>
        </w:r>
        <w:r w:rsidR="00D03E57">
          <w:rPr>
            <w:noProof/>
            <w:webHidden/>
          </w:rPr>
          <w:fldChar w:fldCharType="separate"/>
        </w:r>
        <w:r w:rsidR="00D03E57">
          <w:rPr>
            <w:noProof/>
            <w:webHidden/>
          </w:rPr>
          <w:t>10</w:t>
        </w:r>
        <w:r w:rsidR="00D03E57">
          <w:rPr>
            <w:noProof/>
            <w:webHidden/>
          </w:rPr>
          <w:fldChar w:fldCharType="end"/>
        </w:r>
      </w:hyperlink>
    </w:p>
    <w:p w14:paraId="0308A9C1" w14:textId="55ED5F75" w:rsidR="00D03E57" w:rsidRDefault="00D13D74">
      <w:pPr>
        <w:pStyle w:val="30"/>
        <w:rPr>
          <w:rFonts w:asciiTheme="minorHAnsi" w:eastAsiaTheme="minorEastAsia" w:hAnsiTheme="minorHAnsi" w:cstheme="minorBidi"/>
          <w:noProof/>
          <w:kern w:val="2"/>
          <w:sz w:val="21"/>
          <w:lang w:eastAsia="zh-CN" w:bidi="ar-SA"/>
        </w:rPr>
      </w:pPr>
      <w:hyperlink w:anchor="_Toc208245737" w:history="1">
        <w:r w:rsidR="00D03E57" w:rsidRPr="005540CE">
          <w:rPr>
            <w:rStyle w:val="a6"/>
            <w:rFonts w:ascii="Times New Roman"/>
            <w:b/>
            <w:noProof/>
          </w:rPr>
          <w:t>九、</w:t>
        </w:r>
        <w:r w:rsidR="00D03E57">
          <w:rPr>
            <w:rFonts w:asciiTheme="minorHAnsi" w:eastAsiaTheme="minorEastAsia" w:hAnsiTheme="minorHAnsi" w:cstheme="minorBidi"/>
            <w:noProof/>
            <w:kern w:val="2"/>
            <w:sz w:val="21"/>
            <w:lang w:eastAsia="zh-CN" w:bidi="ar-SA"/>
          </w:rPr>
          <w:tab/>
        </w:r>
        <w:r w:rsidR="00D03E57" w:rsidRPr="005540CE">
          <w:rPr>
            <w:rStyle w:val="a6"/>
            <w:rFonts w:ascii="Times New Roman"/>
            <w:b/>
            <w:noProof/>
          </w:rPr>
          <w:t>融资文件变更</w:t>
        </w:r>
        <w:r w:rsidR="00D03E57">
          <w:rPr>
            <w:noProof/>
            <w:webHidden/>
          </w:rPr>
          <w:tab/>
        </w:r>
        <w:r w:rsidR="00D03E57">
          <w:rPr>
            <w:noProof/>
            <w:webHidden/>
          </w:rPr>
          <w:fldChar w:fldCharType="begin"/>
        </w:r>
        <w:r w:rsidR="00D03E57">
          <w:rPr>
            <w:noProof/>
            <w:webHidden/>
          </w:rPr>
          <w:instrText xml:space="preserve"> PAGEREF _Toc208245737 \h </w:instrText>
        </w:r>
        <w:r w:rsidR="00D03E57">
          <w:rPr>
            <w:noProof/>
            <w:webHidden/>
          </w:rPr>
        </w:r>
        <w:r w:rsidR="00D03E57">
          <w:rPr>
            <w:noProof/>
            <w:webHidden/>
          </w:rPr>
          <w:fldChar w:fldCharType="separate"/>
        </w:r>
        <w:r w:rsidR="00D03E57">
          <w:rPr>
            <w:noProof/>
            <w:webHidden/>
          </w:rPr>
          <w:t>11</w:t>
        </w:r>
        <w:r w:rsidR="00D03E57">
          <w:rPr>
            <w:noProof/>
            <w:webHidden/>
          </w:rPr>
          <w:fldChar w:fldCharType="end"/>
        </w:r>
      </w:hyperlink>
    </w:p>
    <w:p w14:paraId="7E65087B" w14:textId="630EE70C" w:rsidR="00D03E57" w:rsidRDefault="00D13D74">
      <w:pPr>
        <w:pStyle w:val="30"/>
        <w:rPr>
          <w:rFonts w:asciiTheme="minorHAnsi" w:eastAsiaTheme="minorEastAsia" w:hAnsiTheme="minorHAnsi" w:cstheme="minorBidi"/>
          <w:noProof/>
          <w:kern w:val="2"/>
          <w:sz w:val="21"/>
          <w:lang w:eastAsia="zh-CN" w:bidi="ar-SA"/>
        </w:rPr>
      </w:pPr>
      <w:hyperlink w:anchor="_Toc208245738" w:history="1">
        <w:r w:rsidR="00D03E57" w:rsidRPr="005540CE">
          <w:rPr>
            <w:rStyle w:val="a6"/>
            <w:rFonts w:ascii="Times New Roman"/>
            <w:b/>
            <w:noProof/>
          </w:rPr>
          <w:t>十、</w:t>
        </w:r>
        <w:r w:rsidR="00D03E57">
          <w:rPr>
            <w:rFonts w:asciiTheme="minorHAnsi" w:eastAsiaTheme="minorEastAsia" w:hAnsiTheme="minorHAnsi" w:cstheme="minorBidi"/>
            <w:noProof/>
            <w:kern w:val="2"/>
            <w:sz w:val="21"/>
            <w:lang w:eastAsia="zh-CN" w:bidi="ar-SA"/>
          </w:rPr>
          <w:tab/>
        </w:r>
        <w:r w:rsidR="00D03E57" w:rsidRPr="005540CE">
          <w:rPr>
            <w:rStyle w:val="a6"/>
            <w:rFonts w:ascii="Times New Roman"/>
            <w:b/>
            <w:noProof/>
          </w:rPr>
          <w:t>违约责任</w:t>
        </w:r>
        <w:r w:rsidR="00D03E57">
          <w:rPr>
            <w:noProof/>
            <w:webHidden/>
          </w:rPr>
          <w:tab/>
        </w:r>
        <w:r w:rsidR="00D03E57">
          <w:rPr>
            <w:noProof/>
            <w:webHidden/>
          </w:rPr>
          <w:fldChar w:fldCharType="begin"/>
        </w:r>
        <w:r w:rsidR="00D03E57">
          <w:rPr>
            <w:noProof/>
            <w:webHidden/>
          </w:rPr>
          <w:instrText xml:space="preserve"> PAGEREF _Toc208245738 \h </w:instrText>
        </w:r>
        <w:r w:rsidR="00D03E57">
          <w:rPr>
            <w:noProof/>
            <w:webHidden/>
          </w:rPr>
        </w:r>
        <w:r w:rsidR="00D03E57">
          <w:rPr>
            <w:noProof/>
            <w:webHidden/>
          </w:rPr>
          <w:fldChar w:fldCharType="separate"/>
        </w:r>
        <w:r w:rsidR="00D03E57">
          <w:rPr>
            <w:noProof/>
            <w:webHidden/>
          </w:rPr>
          <w:t>11</w:t>
        </w:r>
        <w:r w:rsidR="00D03E57">
          <w:rPr>
            <w:noProof/>
            <w:webHidden/>
          </w:rPr>
          <w:fldChar w:fldCharType="end"/>
        </w:r>
      </w:hyperlink>
    </w:p>
    <w:p w14:paraId="05035FCF" w14:textId="0E0D5E96" w:rsidR="00D03E57" w:rsidRDefault="00D13D74">
      <w:pPr>
        <w:pStyle w:val="30"/>
        <w:rPr>
          <w:rFonts w:asciiTheme="minorHAnsi" w:eastAsiaTheme="minorEastAsia" w:hAnsiTheme="minorHAnsi" w:cstheme="minorBidi"/>
          <w:noProof/>
          <w:kern w:val="2"/>
          <w:sz w:val="21"/>
          <w:lang w:eastAsia="zh-CN" w:bidi="ar-SA"/>
        </w:rPr>
      </w:pPr>
      <w:hyperlink w:anchor="_Toc208245739" w:history="1">
        <w:r w:rsidR="00D03E57" w:rsidRPr="005540CE">
          <w:rPr>
            <w:rStyle w:val="a6"/>
            <w:rFonts w:ascii="Times New Roman"/>
            <w:b/>
            <w:noProof/>
          </w:rPr>
          <w:t>十一、</w:t>
        </w:r>
        <w:r w:rsidR="00D03E57">
          <w:rPr>
            <w:rFonts w:asciiTheme="minorHAnsi" w:eastAsiaTheme="minorEastAsia" w:hAnsiTheme="minorHAnsi" w:cstheme="minorBidi"/>
            <w:noProof/>
            <w:kern w:val="2"/>
            <w:sz w:val="21"/>
            <w:lang w:eastAsia="zh-CN" w:bidi="ar-SA"/>
          </w:rPr>
          <w:tab/>
        </w:r>
        <w:r w:rsidR="00D03E57" w:rsidRPr="005540CE">
          <w:rPr>
            <w:rStyle w:val="a6"/>
            <w:rFonts w:ascii="Times New Roman"/>
            <w:b/>
            <w:noProof/>
          </w:rPr>
          <w:t>通知</w:t>
        </w:r>
        <w:r w:rsidR="00D03E57">
          <w:rPr>
            <w:noProof/>
            <w:webHidden/>
          </w:rPr>
          <w:tab/>
        </w:r>
        <w:r w:rsidR="00D03E57">
          <w:rPr>
            <w:noProof/>
            <w:webHidden/>
          </w:rPr>
          <w:fldChar w:fldCharType="begin"/>
        </w:r>
        <w:r w:rsidR="00D03E57">
          <w:rPr>
            <w:noProof/>
            <w:webHidden/>
          </w:rPr>
          <w:instrText xml:space="preserve"> PAGEREF _Toc208245739 \h </w:instrText>
        </w:r>
        <w:r w:rsidR="00D03E57">
          <w:rPr>
            <w:noProof/>
            <w:webHidden/>
          </w:rPr>
        </w:r>
        <w:r w:rsidR="00D03E57">
          <w:rPr>
            <w:noProof/>
            <w:webHidden/>
          </w:rPr>
          <w:fldChar w:fldCharType="separate"/>
        </w:r>
        <w:r w:rsidR="00D03E57">
          <w:rPr>
            <w:noProof/>
            <w:webHidden/>
          </w:rPr>
          <w:t>12</w:t>
        </w:r>
        <w:r w:rsidR="00D03E57">
          <w:rPr>
            <w:noProof/>
            <w:webHidden/>
          </w:rPr>
          <w:fldChar w:fldCharType="end"/>
        </w:r>
      </w:hyperlink>
    </w:p>
    <w:p w14:paraId="6D7F3BD3" w14:textId="767F5B60" w:rsidR="00D03E57" w:rsidRDefault="00D13D74">
      <w:pPr>
        <w:pStyle w:val="30"/>
        <w:rPr>
          <w:rFonts w:asciiTheme="minorHAnsi" w:eastAsiaTheme="minorEastAsia" w:hAnsiTheme="minorHAnsi" w:cstheme="minorBidi"/>
          <w:noProof/>
          <w:kern w:val="2"/>
          <w:sz w:val="21"/>
          <w:lang w:eastAsia="zh-CN" w:bidi="ar-SA"/>
        </w:rPr>
      </w:pPr>
      <w:hyperlink w:anchor="_Toc208245740" w:history="1">
        <w:r w:rsidR="00D03E57" w:rsidRPr="005540CE">
          <w:rPr>
            <w:rStyle w:val="a6"/>
            <w:rFonts w:ascii="Times New Roman" w:hAnsi="Times New Roman"/>
            <w:b/>
            <w:noProof/>
          </w:rPr>
          <w:t>11.1.</w:t>
        </w:r>
        <w:r w:rsidR="00D03E57">
          <w:rPr>
            <w:rFonts w:asciiTheme="minorHAnsi" w:eastAsiaTheme="minorEastAsia" w:hAnsiTheme="minorHAnsi" w:cstheme="minorBidi"/>
            <w:noProof/>
            <w:kern w:val="2"/>
            <w:sz w:val="21"/>
            <w:lang w:eastAsia="zh-CN" w:bidi="ar-SA"/>
          </w:rPr>
          <w:tab/>
        </w:r>
        <w:r w:rsidR="00D03E57" w:rsidRPr="005540CE">
          <w:rPr>
            <w:rStyle w:val="a6"/>
            <w:rFonts w:ascii="Times New Roman" w:hAnsi="Times New Roman"/>
            <w:b/>
            <w:noProof/>
          </w:rPr>
          <w:t>书面通知</w:t>
        </w:r>
        <w:r w:rsidR="00D03E57">
          <w:rPr>
            <w:noProof/>
            <w:webHidden/>
          </w:rPr>
          <w:tab/>
        </w:r>
        <w:r w:rsidR="00D03E57">
          <w:rPr>
            <w:noProof/>
            <w:webHidden/>
          </w:rPr>
          <w:fldChar w:fldCharType="begin"/>
        </w:r>
        <w:r w:rsidR="00D03E57">
          <w:rPr>
            <w:noProof/>
            <w:webHidden/>
          </w:rPr>
          <w:instrText xml:space="preserve"> PAGEREF _Toc208245740 \h </w:instrText>
        </w:r>
        <w:r w:rsidR="00D03E57">
          <w:rPr>
            <w:noProof/>
            <w:webHidden/>
          </w:rPr>
        </w:r>
        <w:r w:rsidR="00D03E57">
          <w:rPr>
            <w:noProof/>
            <w:webHidden/>
          </w:rPr>
          <w:fldChar w:fldCharType="separate"/>
        </w:r>
        <w:r w:rsidR="00D03E57">
          <w:rPr>
            <w:noProof/>
            <w:webHidden/>
          </w:rPr>
          <w:t>12</w:t>
        </w:r>
        <w:r w:rsidR="00D03E57">
          <w:rPr>
            <w:noProof/>
            <w:webHidden/>
          </w:rPr>
          <w:fldChar w:fldCharType="end"/>
        </w:r>
      </w:hyperlink>
    </w:p>
    <w:p w14:paraId="4526ED43" w14:textId="5C40374C" w:rsidR="00D03E57" w:rsidRDefault="00D13D74">
      <w:pPr>
        <w:pStyle w:val="30"/>
        <w:rPr>
          <w:rFonts w:asciiTheme="minorHAnsi" w:eastAsiaTheme="minorEastAsia" w:hAnsiTheme="minorHAnsi" w:cstheme="minorBidi"/>
          <w:noProof/>
          <w:kern w:val="2"/>
          <w:sz w:val="21"/>
          <w:lang w:eastAsia="zh-CN" w:bidi="ar-SA"/>
        </w:rPr>
      </w:pPr>
      <w:hyperlink w:anchor="_Toc208245741" w:history="1">
        <w:r w:rsidR="00D03E57" w:rsidRPr="005540CE">
          <w:rPr>
            <w:rStyle w:val="a6"/>
            <w:rFonts w:ascii="Times New Roman" w:hAnsi="Times New Roman"/>
            <w:b/>
            <w:noProof/>
          </w:rPr>
          <w:t>11.2.</w:t>
        </w:r>
        <w:r w:rsidR="00D03E57">
          <w:rPr>
            <w:rFonts w:asciiTheme="minorHAnsi" w:eastAsiaTheme="minorEastAsia" w:hAnsiTheme="minorHAnsi" w:cstheme="minorBidi"/>
            <w:noProof/>
            <w:kern w:val="2"/>
            <w:sz w:val="21"/>
            <w:lang w:eastAsia="zh-CN" w:bidi="ar-SA"/>
          </w:rPr>
          <w:tab/>
        </w:r>
        <w:r w:rsidR="00D03E57" w:rsidRPr="005540CE">
          <w:rPr>
            <w:rStyle w:val="a6"/>
            <w:rFonts w:ascii="Times New Roman" w:hAnsi="Times New Roman"/>
            <w:b/>
            <w:noProof/>
          </w:rPr>
          <w:t>地址</w:t>
        </w:r>
        <w:r w:rsidR="00D03E57">
          <w:rPr>
            <w:noProof/>
            <w:webHidden/>
          </w:rPr>
          <w:tab/>
        </w:r>
        <w:r w:rsidR="00D03E57">
          <w:rPr>
            <w:noProof/>
            <w:webHidden/>
          </w:rPr>
          <w:fldChar w:fldCharType="begin"/>
        </w:r>
        <w:r w:rsidR="00D03E57">
          <w:rPr>
            <w:noProof/>
            <w:webHidden/>
          </w:rPr>
          <w:instrText xml:space="preserve"> PAGEREF _Toc208245741 \h </w:instrText>
        </w:r>
        <w:r w:rsidR="00D03E57">
          <w:rPr>
            <w:noProof/>
            <w:webHidden/>
          </w:rPr>
        </w:r>
        <w:r w:rsidR="00D03E57">
          <w:rPr>
            <w:noProof/>
            <w:webHidden/>
          </w:rPr>
          <w:fldChar w:fldCharType="separate"/>
        </w:r>
        <w:r w:rsidR="00D03E57">
          <w:rPr>
            <w:noProof/>
            <w:webHidden/>
          </w:rPr>
          <w:t>12</w:t>
        </w:r>
        <w:r w:rsidR="00D03E57">
          <w:rPr>
            <w:noProof/>
            <w:webHidden/>
          </w:rPr>
          <w:fldChar w:fldCharType="end"/>
        </w:r>
      </w:hyperlink>
    </w:p>
    <w:p w14:paraId="0168F47E" w14:textId="64BB89F2" w:rsidR="00D03E57" w:rsidRDefault="00D13D74">
      <w:pPr>
        <w:pStyle w:val="30"/>
        <w:rPr>
          <w:rFonts w:asciiTheme="minorHAnsi" w:eastAsiaTheme="minorEastAsia" w:hAnsiTheme="minorHAnsi" w:cstheme="minorBidi"/>
          <w:noProof/>
          <w:kern w:val="2"/>
          <w:sz w:val="21"/>
          <w:lang w:eastAsia="zh-CN" w:bidi="ar-SA"/>
        </w:rPr>
      </w:pPr>
      <w:hyperlink w:anchor="_Toc208245742" w:history="1">
        <w:r w:rsidR="00D03E57" w:rsidRPr="005540CE">
          <w:rPr>
            <w:rStyle w:val="a6"/>
            <w:rFonts w:ascii="Times New Roman" w:hAnsi="Times New Roman"/>
            <w:b/>
            <w:noProof/>
          </w:rPr>
          <w:t>11.3.</w:t>
        </w:r>
        <w:r w:rsidR="00D03E57">
          <w:rPr>
            <w:rFonts w:asciiTheme="minorHAnsi" w:eastAsiaTheme="minorEastAsia" w:hAnsiTheme="minorHAnsi" w:cstheme="minorBidi"/>
            <w:noProof/>
            <w:kern w:val="2"/>
            <w:sz w:val="21"/>
            <w:lang w:eastAsia="zh-CN" w:bidi="ar-SA"/>
          </w:rPr>
          <w:tab/>
        </w:r>
        <w:r w:rsidR="00D03E57" w:rsidRPr="005540CE">
          <w:rPr>
            <w:rStyle w:val="a6"/>
            <w:rFonts w:ascii="Times New Roman" w:hAnsi="Times New Roman"/>
            <w:b/>
            <w:noProof/>
          </w:rPr>
          <w:t>送达</w:t>
        </w:r>
        <w:r w:rsidR="00D03E57">
          <w:rPr>
            <w:noProof/>
            <w:webHidden/>
          </w:rPr>
          <w:tab/>
        </w:r>
        <w:r w:rsidR="00D03E57">
          <w:rPr>
            <w:noProof/>
            <w:webHidden/>
          </w:rPr>
          <w:fldChar w:fldCharType="begin"/>
        </w:r>
        <w:r w:rsidR="00D03E57">
          <w:rPr>
            <w:noProof/>
            <w:webHidden/>
          </w:rPr>
          <w:instrText xml:space="preserve"> PAGEREF _Toc208245742 \h </w:instrText>
        </w:r>
        <w:r w:rsidR="00D03E57">
          <w:rPr>
            <w:noProof/>
            <w:webHidden/>
          </w:rPr>
        </w:r>
        <w:r w:rsidR="00D03E57">
          <w:rPr>
            <w:noProof/>
            <w:webHidden/>
          </w:rPr>
          <w:fldChar w:fldCharType="separate"/>
        </w:r>
        <w:r w:rsidR="00D03E57">
          <w:rPr>
            <w:noProof/>
            <w:webHidden/>
          </w:rPr>
          <w:t>13</w:t>
        </w:r>
        <w:r w:rsidR="00D03E57">
          <w:rPr>
            <w:noProof/>
            <w:webHidden/>
          </w:rPr>
          <w:fldChar w:fldCharType="end"/>
        </w:r>
      </w:hyperlink>
    </w:p>
    <w:p w14:paraId="32782E63" w14:textId="43B23F9F" w:rsidR="00D03E57" w:rsidRDefault="00D13D74">
      <w:pPr>
        <w:pStyle w:val="30"/>
        <w:rPr>
          <w:rFonts w:asciiTheme="minorHAnsi" w:eastAsiaTheme="minorEastAsia" w:hAnsiTheme="minorHAnsi" w:cstheme="minorBidi"/>
          <w:noProof/>
          <w:kern w:val="2"/>
          <w:sz w:val="21"/>
          <w:lang w:eastAsia="zh-CN" w:bidi="ar-SA"/>
        </w:rPr>
      </w:pPr>
      <w:hyperlink w:anchor="_Toc208245743" w:history="1">
        <w:r w:rsidR="00D03E57" w:rsidRPr="005540CE">
          <w:rPr>
            <w:rStyle w:val="a6"/>
            <w:rFonts w:ascii="Times New Roman" w:hAnsi="Times New Roman"/>
            <w:b/>
            <w:noProof/>
          </w:rPr>
          <w:t>11.4.</w:t>
        </w:r>
        <w:r w:rsidR="00D03E57">
          <w:rPr>
            <w:rFonts w:asciiTheme="minorHAnsi" w:eastAsiaTheme="minorEastAsia" w:hAnsiTheme="minorHAnsi" w:cstheme="minorBidi"/>
            <w:noProof/>
            <w:kern w:val="2"/>
            <w:sz w:val="21"/>
            <w:lang w:eastAsia="zh-CN" w:bidi="ar-SA"/>
          </w:rPr>
          <w:tab/>
        </w:r>
        <w:r w:rsidR="00D03E57" w:rsidRPr="005540CE">
          <w:rPr>
            <w:rStyle w:val="a6"/>
            <w:rFonts w:ascii="Times New Roman" w:hAnsi="Times New Roman"/>
            <w:b/>
            <w:noProof/>
          </w:rPr>
          <w:t>语言</w:t>
        </w:r>
        <w:r w:rsidR="00D03E57">
          <w:rPr>
            <w:noProof/>
            <w:webHidden/>
          </w:rPr>
          <w:tab/>
        </w:r>
        <w:r w:rsidR="00D03E57">
          <w:rPr>
            <w:noProof/>
            <w:webHidden/>
          </w:rPr>
          <w:fldChar w:fldCharType="begin"/>
        </w:r>
        <w:r w:rsidR="00D03E57">
          <w:rPr>
            <w:noProof/>
            <w:webHidden/>
          </w:rPr>
          <w:instrText xml:space="preserve"> PAGEREF _Toc208245743 \h </w:instrText>
        </w:r>
        <w:r w:rsidR="00D03E57">
          <w:rPr>
            <w:noProof/>
            <w:webHidden/>
          </w:rPr>
        </w:r>
        <w:r w:rsidR="00D03E57">
          <w:rPr>
            <w:noProof/>
            <w:webHidden/>
          </w:rPr>
          <w:fldChar w:fldCharType="separate"/>
        </w:r>
        <w:r w:rsidR="00D03E57">
          <w:rPr>
            <w:noProof/>
            <w:webHidden/>
          </w:rPr>
          <w:t>14</w:t>
        </w:r>
        <w:r w:rsidR="00D03E57">
          <w:rPr>
            <w:noProof/>
            <w:webHidden/>
          </w:rPr>
          <w:fldChar w:fldCharType="end"/>
        </w:r>
      </w:hyperlink>
    </w:p>
    <w:p w14:paraId="479850AD" w14:textId="7D8D1617" w:rsidR="00D03E57" w:rsidRDefault="00D13D74">
      <w:pPr>
        <w:pStyle w:val="30"/>
        <w:rPr>
          <w:rFonts w:asciiTheme="minorHAnsi" w:eastAsiaTheme="minorEastAsia" w:hAnsiTheme="minorHAnsi" w:cstheme="minorBidi"/>
          <w:noProof/>
          <w:kern w:val="2"/>
          <w:sz w:val="21"/>
          <w:lang w:eastAsia="zh-CN" w:bidi="ar-SA"/>
        </w:rPr>
      </w:pPr>
      <w:hyperlink w:anchor="_Toc208245744" w:history="1">
        <w:r w:rsidR="00D03E57" w:rsidRPr="005540CE">
          <w:rPr>
            <w:rStyle w:val="a6"/>
            <w:rFonts w:ascii="Times New Roman"/>
            <w:b/>
            <w:noProof/>
          </w:rPr>
          <w:t>十二、</w:t>
        </w:r>
        <w:r w:rsidR="00D03E57">
          <w:rPr>
            <w:rFonts w:asciiTheme="minorHAnsi" w:eastAsiaTheme="minorEastAsia" w:hAnsiTheme="minorHAnsi" w:cstheme="minorBidi"/>
            <w:noProof/>
            <w:kern w:val="2"/>
            <w:sz w:val="21"/>
            <w:lang w:eastAsia="zh-CN" w:bidi="ar-SA"/>
          </w:rPr>
          <w:tab/>
        </w:r>
        <w:r w:rsidR="00D03E57" w:rsidRPr="005540CE">
          <w:rPr>
            <w:rStyle w:val="a6"/>
            <w:rFonts w:ascii="Times New Roman"/>
            <w:b/>
            <w:noProof/>
          </w:rPr>
          <w:t>保密义务</w:t>
        </w:r>
        <w:r w:rsidR="00D03E57">
          <w:rPr>
            <w:noProof/>
            <w:webHidden/>
          </w:rPr>
          <w:tab/>
        </w:r>
        <w:r w:rsidR="00D03E57">
          <w:rPr>
            <w:noProof/>
            <w:webHidden/>
          </w:rPr>
          <w:fldChar w:fldCharType="begin"/>
        </w:r>
        <w:r w:rsidR="00D03E57">
          <w:rPr>
            <w:noProof/>
            <w:webHidden/>
          </w:rPr>
          <w:instrText xml:space="preserve"> PAGEREF _Toc208245744 \h </w:instrText>
        </w:r>
        <w:r w:rsidR="00D03E57">
          <w:rPr>
            <w:noProof/>
            <w:webHidden/>
          </w:rPr>
        </w:r>
        <w:r w:rsidR="00D03E57">
          <w:rPr>
            <w:noProof/>
            <w:webHidden/>
          </w:rPr>
          <w:fldChar w:fldCharType="separate"/>
        </w:r>
        <w:r w:rsidR="00D03E57">
          <w:rPr>
            <w:noProof/>
            <w:webHidden/>
          </w:rPr>
          <w:t>14</w:t>
        </w:r>
        <w:r w:rsidR="00D03E57">
          <w:rPr>
            <w:noProof/>
            <w:webHidden/>
          </w:rPr>
          <w:fldChar w:fldCharType="end"/>
        </w:r>
      </w:hyperlink>
    </w:p>
    <w:p w14:paraId="395BD17B" w14:textId="4FF1AFAA" w:rsidR="00D03E57" w:rsidRDefault="00D13D74">
      <w:pPr>
        <w:pStyle w:val="30"/>
        <w:rPr>
          <w:rFonts w:asciiTheme="minorHAnsi" w:eastAsiaTheme="minorEastAsia" w:hAnsiTheme="minorHAnsi" w:cstheme="minorBidi"/>
          <w:noProof/>
          <w:kern w:val="2"/>
          <w:sz w:val="21"/>
          <w:lang w:eastAsia="zh-CN" w:bidi="ar-SA"/>
        </w:rPr>
      </w:pPr>
      <w:hyperlink w:anchor="_Toc208245745" w:history="1">
        <w:r w:rsidR="00D03E57" w:rsidRPr="005540CE">
          <w:rPr>
            <w:rStyle w:val="a6"/>
            <w:rFonts w:ascii="Times New Roman" w:hAnsi="Times New Roman"/>
            <w:b/>
            <w:noProof/>
            <w:spacing w:val="20"/>
            <w:lang w:eastAsia="zh-CN"/>
          </w:rPr>
          <w:t>12.1</w:t>
        </w:r>
        <w:r w:rsidR="00D03E57">
          <w:rPr>
            <w:rFonts w:asciiTheme="minorHAnsi" w:eastAsiaTheme="minorEastAsia" w:hAnsiTheme="minorHAnsi" w:cstheme="minorBidi"/>
            <w:noProof/>
            <w:kern w:val="2"/>
            <w:sz w:val="21"/>
            <w:lang w:eastAsia="zh-CN" w:bidi="ar-SA"/>
          </w:rPr>
          <w:tab/>
        </w:r>
        <w:r w:rsidR="00D03E57" w:rsidRPr="005540CE">
          <w:rPr>
            <w:rStyle w:val="a6"/>
            <w:rFonts w:ascii="Times New Roman" w:hAnsi="宋体"/>
            <w:b/>
            <w:noProof/>
            <w:spacing w:val="20"/>
            <w:lang w:eastAsia="zh-CN"/>
          </w:rPr>
          <w:t>保密范围</w:t>
        </w:r>
        <w:r w:rsidR="00D03E57">
          <w:rPr>
            <w:noProof/>
            <w:webHidden/>
          </w:rPr>
          <w:tab/>
        </w:r>
        <w:r w:rsidR="00D03E57">
          <w:rPr>
            <w:noProof/>
            <w:webHidden/>
          </w:rPr>
          <w:fldChar w:fldCharType="begin"/>
        </w:r>
        <w:r w:rsidR="00D03E57">
          <w:rPr>
            <w:noProof/>
            <w:webHidden/>
          </w:rPr>
          <w:instrText xml:space="preserve"> PAGEREF _Toc208245745 \h </w:instrText>
        </w:r>
        <w:r w:rsidR="00D03E57">
          <w:rPr>
            <w:noProof/>
            <w:webHidden/>
          </w:rPr>
        </w:r>
        <w:r w:rsidR="00D03E57">
          <w:rPr>
            <w:noProof/>
            <w:webHidden/>
          </w:rPr>
          <w:fldChar w:fldCharType="separate"/>
        </w:r>
        <w:r w:rsidR="00D03E57">
          <w:rPr>
            <w:noProof/>
            <w:webHidden/>
          </w:rPr>
          <w:t>14</w:t>
        </w:r>
        <w:r w:rsidR="00D03E57">
          <w:rPr>
            <w:noProof/>
            <w:webHidden/>
          </w:rPr>
          <w:fldChar w:fldCharType="end"/>
        </w:r>
      </w:hyperlink>
    </w:p>
    <w:p w14:paraId="12802890" w14:textId="016F6A2C" w:rsidR="00D03E57" w:rsidRDefault="00D13D74">
      <w:pPr>
        <w:pStyle w:val="30"/>
        <w:rPr>
          <w:rFonts w:asciiTheme="minorHAnsi" w:eastAsiaTheme="minorEastAsia" w:hAnsiTheme="minorHAnsi" w:cstheme="minorBidi"/>
          <w:noProof/>
          <w:kern w:val="2"/>
          <w:sz w:val="21"/>
          <w:lang w:eastAsia="zh-CN" w:bidi="ar-SA"/>
        </w:rPr>
      </w:pPr>
      <w:hyperlink w:anchor="_Toc208245746" w:history="1">
        <w:r w:rsidR="00D03E57" w:rsidRPr="005540CE">
          <w:rPr>
            <w:rStyle w:val="a6"/>
            <w:rFonts w:ascii="Times New Roman" w:hAnsi="Times New Roman"/>
            <w:b/>
            <w:noProof/>
            <w:spacing w:val="20"/>
            <w:lang w:eastAsia="zh-CN"/>
          </w:rPr>
          <w:t>12.2</w:t>
        </w:r>
        <w:r w:rsidR="00D03E57">
          <w:rPr>
            <w:rFonts w:asciiTheme="minorHAnsi" w:eastAsiaTheme="minorEastAsia" w:hAnsiTheme="minorHAnsi" w:cstheme="minorBidi"/>
            <w:noProof/>
            <w:kern w:val="2"/>
            <w:sz w:val="21"/>
            <w:lang w:eastAsia="zh-CN" w:bidi="ar-SA"/>
          </w:rPr>
          <w:tab/>
        </w:r>
        <w:r w:rsidR="00D03E57" w:rsidRPr="005540CE">
          <w:rPr>
            <w:rStyle w:val="a6"/>
            <w:rFonts w:ascii="Times New Roman" w:hAnsi="宋体"/>
            <w:b/>
            <w:noProof/>
            <w:spacing w:val="20"/>
            <w:lang w:eastAsia="zh-CN"/>
          </w:rPr>
          <w:t>其他披露范围</w:t>
        </w:r>
        <w:r w:rsidR="00D03E57">
          <w:rPr>
            <w:noProof/>
            <w:webHidden/>
          </w:rPr>
          <w:tab/>
        </w:r>
        <w:r w:rsidR="00D03E57">
          <w:rPr>
            <w:noProof/>
            <w:webHidden/>
          </w:rPr>
          <w:fldChar w:fldCharType="begin"/>
        </w:r>
        <w:r w:rsidR="00D03E57">
          <w:rPr>
            <w:noProof/>
            <w:webHidden/>
          </w:rPr>
          <w:instrText xml:space="preserve"> PAGEREF _Toc208245746 \h </w:instrText>
        </w:r>
        <w:r w:rsidR="00D03E57">
          <w:rPr>
            <w:noProof/>
            <w:webHidden/>
          </w:rPr>
        </w:r>
        <w:r w:rsidR="00D03E57">
          <w:rPr>
            <w:noProof/>
            <w:webHidden/>
          </w:rPr>
          <w:fldChar w:fldCharType="separate"/>
        </w:r>
        <w:r w:rsidR="00D03E57">
          <w:rPr>
            <w:noProof/>
            <w:webHidden/>
          </w:rPr>
          <w:t>15</w:t>
        </w:r>
        <w:r w:rsidR="00D03E57">
          <w:rPr>
            <w:noProof/>
            <w:webHidden/>
          </w:rPr>
          <w:fldChar w:fldCharType="end"/>
        </w:r>
      </w:hyperlink>
    </w:p>
    <w:p w14:paraId="59A0DDB9" w14:textId="28ED7072" w:rsidR="00D03E57" w:rsidRDefault="00D13D74">
      <w:pPr>
        <w:pStyle w:val="30"/>
        <w:rPr>
          <w:rFonts w:asciiTheme="minorHAnsi" w:eastAsiaTheme="minorEastAsia" w:hAnsiTheme="minorHAnsi" w:cstheme="minorBidi"/>
          <w:noProof/>
          <w:kern w:val="2"/>
          <w:sz w:val="21"/>
          <w:lang w:eastAsia="zh-CN" w:bidi="ar-SA"/>
        </w:rPr>
      </w:pPr>
      <w:hyperlink w:anchor="_Toc208245747" w:history="1">
        <w:r w:rsidR="00D03E57" w:rsidRPr="005540CE">
          <w:rPr>
            <w:rStyle w:val="a6"/>
            <w:rFonts w:ascii="Times New Roman"/>
            <w:b/>
            <w:noProof/>
          </w:rPr>
          <w:t>十三、</w:t>
        </w:r>
        <w:r w:rsidR="00D03E57">
          <w:rPr>
            <w:rFonts w:asciiTheme="minorHAnsi" w:eastAsiaTheme="minorEastAsia" w:hAnsiTheme="minorHAnsi" w:cstheme="minorBidi"/>
            <w:noProof/>
            <w:kern w:val="2"/>
            <w:sz w:val="21"/>
            <w:lang w:eastAsia="zh-CN" w:bidi="ar-SA"/>
          </w:rPr>
          <w:tab/>
        </w:r>
        <w:r w:rsidR="00D03E57" w:rsidRPr="005540CE">
          <w:rPr>
            <w:rStyle w:val="a6"/>
            <w:rFonts w:ascii="Times New Roman"/>
            <w:b/>
            <w:noProof/>
          </w:rPr>
          <w:t>适用法律和争议的解决</w:t>
        </w:r>
        <w:r w:rsidR="00D03E57">
          <w:rPr>
            <w:noProof/>
            <w:webHidden/>
          </w:rPr>
          <w:tab/>
        </w:r>
        <w:r w:rsidR="00D03E57">
          <w:rPr>
            <w:noProof/>
            <w:webHidden/>
          </w:rPr>
          <w:fldChar w:fldCharType="begin"/>
        </w:r>
        <w:r w:rsidR="00D03E57">
          <w:rPr>
            <w:noProof/>
            <w:webHidden/>
          </w:rPr>
          <w:instrText xml:space="preserve"> PAGEREF _Toc208245747 \h </w:instrText>
        </w:r>
        <w:r w:rsidR="00D03E57">
          <w:rPr>
            <w:noProof/>
            <w:webHidden/>
          </w:rPr>
        </w:r>
        <w:r w:rsidR="00D03E57">
          <w:rPr>
            <w:noProof/>
            <w:webHidden/>
          </w:rPr>
          <w:fldChar w:fldCharType="separate"/>
        </w:r>
        <w:r w:rsidR="00D03E57">
          <w:rPr>
            <w:noProof/>
            <w:webHidden/>
          </w:rPr>
          <w:t>15</w:t>
        </w:r>
        <w:r w:rsidR="00D03E57">
          <w:rPr>
            <w:noProof/>
            <w:webHidden/>
          </w:rPr>
          <w:fldChar w:fldCharType="end"/>
        </w:r>
      </w:hyperlink>
    </w:p>
    <w:p w14:paraId="0B66F201" w14:textId="42B39D6B" w:rsidR="00D03E57" w:rsidRDefault="00D13D74">
      <w:pPr>
        <w:pStyle w:val="30"/>
        <w:rPr>
          <w:rFonts w:asciiTheme="minorHAnsi" w:eastAsiaTheme="minorEastAsia" w:hAnsiTheme="minorHAnsi" w:cstheme="minorBidi"/>
          <w:noProof/>
          <w:kern w:val="2"/>
          <w:sz w:val="21"/>
          <w:lang w:eastAsia="zh-CN" w:bidi="ar-SA"/>
        </w:rPr>
      </w:pPr>
      <w:hyperlink w:anchor="_Toc208245748" w:history="1">
        <w:r w:rsidR="00D03E57" w:rsidRPr="005540CE">
          <w:rPr>
            <w:rStyle w:val="a6"/>
            <w:rFonts w:ascii="Times New Roman" w:hAnsi="Times New Roman"/>
            <w:b/>
            <w:noProof/>
          </w:rPr>
          <w:t>13.1.</w:t>
        </w:r>
        <w:r w:rsidR="00D03E57">
          <w:rPr>
            <w:rFonts w:asciiTheme="minorHAnsi" w:eastAsiaTheme="minorEastAsia" w:hAnsiTheme="minorHAnsi" w:cstheme="minorBidi"/>
            <w:noProof/>
            <w:kern w:val="2"/>
            <w:sz w:val="21"/>
            <w:lang w:eastAsia="zh-CN" w:bidi="ar-SA"/>
          </w:rPr>
          <w:tab/>
        </w:r>
        <w:r w:rsidR="00D03E57" w:rsidRPr="005540CE">
          <w:rPr>
            <w:rStyle w:val="a6"/>
            <w:rFonts w:ascii="Times New Roman" w:hAnsi="Times New Roman"/>
            <w:b/>
            <w:noProof/>
          </w:rPr>
          <w:t>适用法律</w:t>
        </w:r>
        <w:r w:rsidR="00D03E57">
          <w:rPr>
            <w:noProof/>
            <w:webHidden/>
          </w:rPr>
          <w:tab/>
        </w:r>
        <w:r w:rsidR="00D03E57">
          <w:rPr>
            <w:noProof/>
            <w:webHidden/>
          </w:rPr>
          <w:fldChar w:fldCharType="begin"/>
        </w:r>
        <w:r w:rsidR="00D03E57">
          <w:rPr>
            <w:noProof/>
            <w:webHidden/>
          </w:rPr>
          <w:instrText xml:space="preserve"> PAGEREF _Toc208245748 \h </w:instrText>
        </w:r>
        <w:r w:rsidR="00D03E57">
          <w:rPr>
            <w:noProof/>
            <w:webHidden/>
          </w:rPr>
        </w:r>
        <w:r w:rsidR="00D03E57">
          <w:rPr>
            <w:noProof/>
            <w:webHidden/>
          </w:rPr>
          <w:fldChar w:fldCharType="separate"/>
        </w:r>
        <w:r w:rsidR="00D03E57">
          <w:rPr>
            <w:noProof/>
            <w:webHidden/>
          </w:rPr>
          <w:t>15</w:t>
        </w:r>
        <w:r w:rsidR="00D03E57">
          <w:rPr>
            <w:noProof/>
            <w:webHidden/>
          </w:rPr>
          <w:fldChar w:fldCharType="end"/>
        </w:r>
      </w:hyperlink>
    </w:p>
    <w:p w14:paraId="075EC424" w14:textId="4DC09F89" w:rsidR="00D03E57" w:rsidRDefault="00D13D74">
      <w:pPr>
        <w:pStyle w:val="30"/>
        <w:rPr>
          <w:rFonts w:asciiTheme="minorHAnsi" w:eastAsiaTheme="minorEastAsia" w:hAnsiTheme="minorHAnsi" w:cstheme="minorBidi"/>
          <w:noProof/>
          <w:kern w:val="2"/>
          <w:sz w:val="21"/>
          <w:lang w:eastAsia="zh-CN" w:bidi="ar-SA"/>
        </w:rPr>
      </w:pPr>
      <w:hyperlink w:anchor="_Toc208245749" w:history="1">
        <w:r w:rsidR="00D03E57" w:rsidRPr="005540CE">
          <w:rPr>
            <w:rStyle w:val="a6"/>
            <w:rFonts w:ascii="Times New Roman" w:hAnsi="Times New Roman"/>
            <w:b/>
            <w:noProof/>
          </w:rPr>
          <w:t>13.2.</w:t>
        </w:r>
        <w:r w:rsidR="00D03E57">
          <w:rPr>
            <w:rFonts w:asciiTheme="minorHAnsi" w:eastAsiaTheme="minorEastAsia" w:hAnsiTheme="minorHAnsi" w:cstheme="minorBidi"/>
            <w:noProof/>
            <w:kern w:val="2"/>
            <w:sz w:val="21"/>
            <w:lang w:eastAsia="zh-CN" w:bidi="ar-SA"/>
          </w:rPr>
          <w:tab/>
        </w:r>
        <w:r w:rsidR="00D03E57" w:rsidRPr="005540CE">
          <w:rPr>
            <w:rStyle w:val="a6"/>
            <w:rFonts w:ascii="Times New Roman" w:hAnsi="Times New Roman"/>
            <w:b/>
            <w:noProof/>
          </w:rPr>
          <w:t>争议解决</w:t>
        </w:r>
        <w:r w:rsidR="00D03E57">
          <w:rPr>
            <w:noProof/>
            <w:webHidden/>
          </w:rPr>
          <w:tab/>
        </w:r>
        <w:r w:rsidR="00D03E57">
          <w:rPr>
            <w:noProof/>
            <w:webHidden/>
          </w:rPr>
          <w:fldChar w:fldCharType="begin"/>
        </w:r>
        <w:r w:rsidR="00D03E57">
          <w:rPr>
            <w:noProof/>
            <w:webHidden/>
          </w:rPr>
          <w:instrText xml:space="preserve"> PAGEREF _Toc208245749 \h </w:instrText>
        </w:r>
        <w:r w:rsidR="00D03E57">
          <w:rPr>
            <w:noProof/>
            <w:webHidden/>
          </w:rPr>
        </w:r>
        <w:r w:rsidR="00D03E57">
          <w:rPr>
            <w:noProof/>
            <w:webHidden/>
          </w:rPr>
          <w:fldChar w:fldCharType="separate"/>
        </w:r>
        <w:r w:rsidR="00D03E57">
          <w:rPr>
            <w:noProof/>
            <w:webHidden/>
          </w:rPr>
          <w:t>16</w:t>
        </w:r>
        <w:r w:rsidR="00D03E57">
          <w:rPr>
            <w:noProof/>
            <w:webHidden/>
          </w:rPr>
          <w:fldChar w:fldCharType="end"/>
        </w:r>
      </w:hyperlink>
    </w:p>
    <w:p w14:paraId="59976042" w14:textId="1EA67D5B" w:rsidR="00D03E57" w:rsidRDefault="00D13D74">
      <w:pPr>
        <w:pStyle w:val="30"/>
        <w:rPr>
          <w:rFonts w:asciiTheme="minorHAnsi" w:eastAsiaTheme="minorEastAsia" w:hAnsiTheme="minorHAnsi" w:cstheme="minorBidi"/>
          <w:noProof/>
          <w:kern w:val="2"/>
          <w:sz w:val="21"/>
          <w:lang w:eastAsia="zh-CN" w:bidi="ar-SA"/>
        </w:rPr>
      </w:pPr>
      <w:hyperlink w:anchor="_Toc208245750" w:history="1">
        <w:r w:rsidR="00D03E57" w:rsidRPr="005540CE">
          <w:rPr>
            <w:rStyle w:val="a6"/>
            <w:rFonts w:ascii="Times New Roman"/>
            <w:b/>
            <w:noProof/>
          </w:rPr>
          <w:t>十四、</w:t>
        </w:r>
        <w:r w:rsidR="00D03E57">
          <w:rPr>
            <w:rFonts w:asciiTheme="minorHAnsi" w:eastAsiaTheme="minorEastAsia" w:hAnsiTheme="minorHAnsi" w:cstheme="minorBidi"/>
            <w:noProof/>
            <w:kern w:val="2"/>
            <w:sz w:val="21"/>
            <w:lang w:eastAsia="zh-CN" w:bidi="ar-SA"/>
          </w:rPr>
          <w:tab/>
        </w:r>
        <w:r w:rsidR="00D03E57" w:rsidRPr="005540CE">
          <w:rPr>
            <w:rStyle w:val="a6"/>
            <w:rFonts w:ascii="Times New Roman"/>
            <w:b/>
            <w:noProof/>
          </w:rPr>
          <w:t>其他事项</w:t>
        </w:r>
        <w:r w:rsidR="00D03E57">
          <w:rPr>
            <w:noProof/>
            <w:webHidden/>
          </w:rPr>
          <w:tab/>
        </w:r>
        <w:r w:rsidR="00D03E57">
          <w:rPr>
            <w:noProof/>
            <w:webHidden/>
          </w:rPr>
          <w:fldChar w:fldCharType="begin"/>
        </w:r>
        <w:r w:rsidR="00D03E57">
          <w:rPr>
            <w:noProof/>
            <w:webHidden/>
          </w:rPr>
          <w:instrText xml:space="preserve"> PAGEREF _Toc208245750 \h </w:instrText>
        </w:r>
        <w:r w:rsidR="00D03E57">
          <w:rPr>
            <w:noProof/>
            <w:webHidden/>
          </w:rPr>
        </w:r>
        <w:r w:rsidR="00D03E57">
          <w:rPr>
            <w:noProof/>
            <w:webHidden/>
          </w:rPr>
          <w:fldChar w:fldCharType="separate"/>
        </w:r>
        <w:r w:rsidR="00D03E57">
          <w:rPr>
            <w:noProof/>
            <w:webHidden/>
          </w:rPr>
          <w:t>16</w:t>
        </w:r>
        <w:r w:rsidR="00D03E57">
          <w:rPr>
            <w:noProof/>
            <w:webHidden/>
          </w:rPr>
          <w:fldChar w:fldCharType="end"/>
        </w:r>
      </w:hyperlink>
    </w:p>
    <w:p w14:paraId="1F54B33F" w14:textId="0FB29C4A" w:rsidR="00D03E57" w:rsidRDefault="00D13D74">
      <w:pPr>
        <w:pStyle w:val="30"/>
        <w:rPr>
          <w:rFonts w:asciiTheme="minorHAnsi" w:eastAsiaTheme="minorEastAsia" w:hAnsiTheme="minorHAnsi" w:cstheme="minorBidi"/>
          <w:noProof/>
          <w:kern w:val="2"/>
          <w:sz w:val="21"/>
          <w:lang w:eastAsia="zh-CN" w:bidi="ar-SA"/>
        </w:rPr>
      </w:pPr>
      <w:hyperlink w:anchor="_Toc208245751" w:history="1">
        <w:r w:rsidR="00D03E57" w:rsidRPr="005540CE">
          <w:rPr>
            <w:rStyle w:val="a6"/>
            <w:rFonts w:ascii="Times New Roman" w:hAnsi="Times New Roman"/>
            <w:b/>
            <w:noProof/>
          </w:rPr>
          <w:t>14.1.</w:t>
        </w:r>
        <w:r w:rsidR="00D03E57">
          <w:rPr>
            <w:rFonts w:asciiTheme="minorHAnsi" w:eastAsiaTheme="minorEastAsia" w:hAnsiTheme="minorHAnsi" w:cstheme="minorBidi"/>
            <w:noProof/>
            <w:kern w:val="2"/>
            <w:sz w:val="21"/>
            <w:lang w:eastAsia="zh-CN" w:bidi="ar-SA"/>
          </w:rPr>
          <w:tab/>
        </w:r>
        <w:r w:rsidR="00D03E57" w:rsidRPr="005540CE">
          <w:rPr>
            <w:rStyle w:val="a6"/>
            <w:rFonts w:ascii="Times New Roman" w:hAnsi="Times New Roman"/>
            <w:b/>
            <w:noProof/>
          </w:rPr>
          <w:t>合同未尽事宜的处理</w:t>
        </w:r>
        <w:r w:rsidR="00D03E57">
          <w:rPr>
            <w:noProof/>
            <w:webHidden/>
          </w:rPr>
          <w:tab/>
        </w:r>
        <w:r w:rsidR="00D03E57">
          <w:rPr>
            <w:noProof/>
            <w:webHidden/>
          </w:rPr>
          <w:fldChar w:fldCharType="begin"/>
        </w:r>
        <w:r w:rsidR="00D03E57">
          <w:rPr>
            <w:noProof/>
            <w:webHidden/>
          </w:rPr>
          <w:instrText xml:space="preserve"> PAGEREF _Toc208245751 \h </w:instrText>
        </w:r>
        <w:r w:rsidR="00D03E57">
          <w:rPr>
            <w:noProof/>
            <w:webHidden/>
          </w:rPr>
        </w:r>
        <w:r w:rsidR="00D03E57">
          <w:rPr>
            <w:noProof/>
            <w:webHidden/>
          </w:rPr>
          <w:fldChar w:fldCharType="separate"/>
        </w:r>
        <w:r w:rsidR="00D03E57">
          <w:rPr>
            <w:noProof/>
            <w:webHidden/>
          </w:rPr>
          <w:t>16</w:t>
        </w:r>
        <w:r w:rsidR="00D03E57">
          <w:rPr>
            <w:noProof/>
            <w:webHidden/>
          </w:rPr>
          <w:fldChar w:fldCharType="end"/>
        </w:r>
      </w:hyperlink>
    </w:p>
    <w:p w14:paraId="0F6D479D" w14:textId="6BB18F2A" w:rsidR="00D03E57" w:rsidRDefault="00D13D74">
      <w:pPr>
        <w:pStyle w:val="30"/>
        <w:rPr>
          <w:rFonts w:asciiTheme="minorHAnsi" w:eastAsiaTheme="minorEastAsia" w:hAnsiTheme="minorHAnsi" w:cstheme="minorBidi"/>
          <w:noProof/>
          <w:kern w:val="2"/>
          <w:sz w:val="21"/>
          <w:lang w:eastAsia="zh-CN" w:bidi="ar-SA"/>
        </w:rPr>
      </w:pPr>
      <w:hyperlink w:anchor="_Toc208245752" w:history="1">
        <w:r w:rsidR="00D03E57" w:rsidRPr="005540CE">
          <w:rPr>
            <w:rStyle w:val="a6"/>
            <w:rFonts w:ascii="Times New Roman" w:hAnsi="Times New Roman"/>
            <w:b/>
            <w:noProof/>
          </w:rPr>
          <w:t>14.2.</w:t>
        </w:r>
        <w:r w:rsidR="00D03E57">
          <w:rPr>
            <w:rFonts w:asciiTheme="minorHAnsi" w:eastAsiaTheme="minorEastAsia" w:hAnsiTheme="minorHAnsi" w:cstheme="minorBidi"/>
            <w:noProof/>
            <w:kern w:val="2"/>
            <w:sz w:val="21"/>
            <w:lang w:eastAsia="zh-CN" w:bidi="ar-SA"/>
          </w:rPr>
          <w:tab/>
        </w:r>
        <w:r w:rsidR="00D03E57" w:rsidRPr="005540CE">
          <w:rPr>
            <w:rStyle w:val="a6"/>
            <w:rFonts w:ascii="Times New Roman" w:hAnsi="Times New Roman"/>
            <w:b/>
            <w:noProof/>
          </w:rPr>
          <w:t>应付款项的划收</w:t>
        </w:r>
        <w:r w:rsidR="00D03E57">
          <w:rPr>
            <w:noProof/>
            <w:webHidden/>
          </w:rPr>
          <w:tab/>
        </w:r>
        <w:r w:rsidR="00D03E57">
          <w:rPr>
            <w:noProof/>
            <w:webHidden/>
          </w:rPr>
          <w:fldChar w:fldCharType="begin"/>
        </w:r>
        <w:r w:rsidR="00D03E57">
          <w:rPr>
            <w:noProof/>
            <w:webHidden/>
          </w:rPr>
          <w:instrText xml:space="preserve"> PAGEREF _Toc208245752 \h </w:instrText>
        </w:r>
        <w:r w:rsidR="00D03E57">
          <w:rPr>
            <w:noProof/>
            <w:webHidden/>
          </w:rPr>
        </w:r>
        <w:r w:rsidR="00D03E57">
          <w:rPr>
            <w:noProof/>
            <w:webHidden/>
          </w:rPr>
          <w:fldChar w:fldCharType="separate"/>
        </w:r>
        <w:r w:rsidR="00D03E57">
          <w:rPr>
            <w:noProof/>
            <w:webHidden/>
          </w:rPr>
          <w:t>16</w:t>
        </w:r>
        <w:r w:rsidR="00D03E57">
          <w:rPr>
            <w:noProof/>
            <w:webHidden/>
          </w:rPr>
          <w:fldChar w:fldCharType="end"/>
        </w:r>
      </w:hyperlink>
    </w:p>
    <w:p w14:paraId="6E610FB3" w14:textId="21A2C0EE" w:rsidR="00D03E57" w:rsidRDefault="00D13D74">
      <w:pPr>
        <w:pStyle w:val="30"/>
        <w:rPr>
          <w:rFonts w:asciiTheme="minorHAnsi" w:eastAsiaTheme="minorEastAsia" w:hAnsiTheme="minorHAnsi" w:cstheme="minorBidi"/>
          <w:noProof/>
          <w:kern w:val="2"/>
          <w:sz w:val="21"/>
          <w:lang w:eastAsia="zh-CN" w:bidi="ar-SA"/>
        </w:rPr>
      </w:pPr>
      <w:hyperlink w:anchor="_Toc208245753" w:history="1">
        <w:r w:rsidR="00D03E57" w:rsidRPr="005540CE">
          <w:rPr>
            <w:rStyle w:val="a6"/>
            <w:rFonts w:ascii="Times New Roman" w:hAnsi="Times New Roman"/>
            <w:b/>
            <w:noProof/>
          </w:rPr>
          <w:t>14.3.</w:t>
        </w:r>
        <w:r w:rsidR="00D03E57">
          <w:rPr>
            <w:rFonts w:asciiTheme="minorHAnsi" w:eastAsiaTheme="minorEastAsia" w:hAnsiTheme="minorHAnsi" w:cstheme="minorBidi"/>
            <w:noProof/>
            <w:kern w:val="2"/>
            <w:sz w:val="21"/>
            <w:lang w:eastAsia="zh-CN" w:bidi="ar-SA"/>
          </w:rPr>
          <w:tab/>
        </w:r>
        <w:r w:rsidR="00D03E57" w:rsidRPr="005540CE">
          <w:rPr>
            <w:rStyle w:val="a6"/>
            <w:rFonts w:ascii="Times New Roman" w:hAnsi="Times New Roman"/>
            <w:b/>
            <w:noProof/>
          </w:rPr>
          <w:t>保证人信息的使用</w:t>
        </w:r>
        <w:r w:rsidR="00D03E57">
          <w:rPr>
            <w:noProof/>
            <w:webHidden/>
          </w:rPr>
          <w:tab/>
        </w:r>
        <w:r w:rsidR="00D03E57">
          <w:rPr>
            <w:noProof/>
            <w:webHidden/>
          </w:rPr>
          <w:fldChar w:fldCharType="begin"/>
        </w:r>
        <w:r w:rsidR="00D03E57">
          <w:rPr>
            <w:noProof/>
            <w:webHidden/>
          </w:rPr>
          <w:instrText xml:space="preserve"> PAGEREF _Toc208245753 \h </w:instrText>
        </w:r>
        <w:r w:rsidR="00D03E57">
          <w:rPr>
            <w:noProof/>
            <w:webHidden/>
          </w:rPr>
        </w:r>
        <w:r w:rsidR="00D03E57">
          <w:rPr>
            <w:noProof/>
            <w:webHidden/>
          </w:rPr>
          <w:fldChar w:fldCharType="separate"/>
        </w:r>
        <w:r w:rsidR="00D03E57">
          <w:rPr>
            <w:noProof/>
            <w:webHidden/>
          </w:rPr>
          <w:t>16</w:t>
        </w:r>
        <w:r w:rsidR="00D03E57">
          <w:rPr>
            <w:noProof/>
            <w:webHidden/>
          </w:rPr>
          <w:fldChar w:fldCharType="end"/>
        </w:r>
      </w:hyperlink>
    </w:p>
    <w:p w14:paraId="1CA432AD" w14:textId="5C83C279" w:rsidR="00D03E57" w:rsidRDefault="00D13D74">
      <w:pPr>
        <w:pStyle w:val="30"/>
        <w:rPr>
          <w:rFonts w:asciiTheme="minorHAnsi" w:eastAsiaTheme="minorEastAsia" w:hAnsiTheme="minorHAnsi" w:cstheme="minorBidi"/>
          <w:noProof/>
          <w:kern w:val="2"/>
          <w:sz w:val="21"/>
          <w:lang w:eastAsia="zh-CN" w:bidi="ar-SA"/>
        </w:rPr>
      </w:pPr>
      <w:hyperlink w:anchor="_Toc208245754" w:history="1">
        <w:r w:rsidR="00D03E57" w:rsidRPr="005540CE">
          <w:rPr>
            <w:rStyle w:val="a6"/>
            <w:rFonts w:ascii="Times New Roman" w:hAnsi="Times New Roman"/>
            <w:b/>
            <w:noProof/>
          </w:rPr>
          <w:t>14.4.</w:t>
        </w:r>
        <w:r w:rsidR="00D03E57">
          <w:rPr>
            <w:rFonts w:asciiTheme="minorHAnsi" w:eastAsiaTheme="minorEastAsia" w:hAnsiTheme="minorHAnsi" w:cstheme="minorBidi"/>
            <w:noProof/>
            <w:kern w:val="2"/>
            <w:sz w:val="21"/>
            <w:lang w:eastAsia="zh-CN" w:bidi="ar-SA"/>
          </w:rPr>
          <w:tab/>
        </w:r>
        <w:r w:rsidR="00D03E57" w:rsidRPr="005540CE">
          <w:rPr>
            <w:rStyle w:val="a6"/>
            <w:rFonts w:ascii="Times New Roman" w:hAnsi="Times New Roman"/>
            <w:b/>
            <w:noProof/>
          </w:rPr>
          <w:t>个人信息保护</w:t>
        </w:r>
        <w:r w:rsidR="00D03E57">
          <w:rPr>
            <w:noProof/>
            <w:webHidden/>
          </w:rPr>
          <w:tab/>
        </w:r>
        <w:r w:rsidR="00D03E57">
          <w:rPr>
            <w:noProof/>
            <w:webHidden/>
          </w:rPr>
          <w:fldChar w:fldCharType="begin"/>
        </w:r>
        <w:r w:rsidR="00D03E57">
          <w:rPr>
            <w:noProof/>
            <w:webHidden/>
          </w:rPr>
          <w:instrText xml:space="preserve"> PAGEREF _Toc208245754 \h </w:instrText>
        </w:r>
        <w:r w:rsidR="00D03E57">
          <w:rPr>
            <w:noProof/>
            <w:webHidden/>
          </w:rPr>
        </w:r>
        <w:r w:rsidR="00D03E57">
          <w:rPr>
            <w:noProof/>
            <w:webHidden/>
          </w:rPr>
          <w:fldChar w:fldCharType="separate"/>
        </w:r>
        <w:r w:rsidR="00D03E57">
          <w:rPr>
            <w:noProof/>
            <w:webHidden/>
          </w:rPr>
          <w:t>17</w:t>
        </w:r>
        <w:r w:rsidR="00D03E57">
          <w:rPr>
            <w:noProof/>
            <w:webHidden/>
          </w:rPr>
          <w:fldChar w:fldCharType="end"/>
        </w:r>
      </w:hyperlink>
    </w:p>
    <w:p w14:paraId="6238D902" w14:textId="48EEC453" w:rsidR="00D03E57" w:rsidRDefault="00D13D74">
      <w:pPr>
        <w:pStyle w:val="30"/>
        <w:rPr>
          <w:rFonts w:asciiTheme="minorHAnsi" w:eastAsiaTheme="minorEastAsia" w:hAnsiTheme="minorHAnsi" w:cstheme="minorBidi"/>
          <w:noProof/>
          <w:kern w:val="2"/>
          <w:sz w:val="21"/>
          <w:lang w:eastAsia="zh-CN" w:bidi="ar-SA"/>
        </w:rPr>
      </w:pPr>
      <w:hyperlink w:anchor="_Toc208245755" w:history="1">
        <w:r w:rsidR="00D03E57" w:rsidRPr="005540CE">
          <w:rPr>
            <w:rStyle w:val="a6"/>
            <w:rFonts w:ascii="Times New Roman" w:hAnsi="Times New Roman"/>
            <w:b/>
            <w:noProof/>
          </w:rPr>
          <w:t>14.5.</w:t>
        </w:r>
        <w:r w:rsidR="00D03E57">
          <w:rPr>
            <w:rFonts w:asciiTheme="minorHAnsi" w:eastAsiaTheme="minorEastAsia" w:hAnsiTheme="minorHAnsi" w:cstheme="minorBidi"/>
            <w:noProof/>
            <w:kern w:val="2"/>
            <w:sz w:val="21"/>
            <w:lang w:eastAsia="zh-CN" w:bidi="ar-SA"/>
          </w:rPr>
          <w:tab/>
        </w:r>
        <w:r w:rsidR="00D03E57" w:rsidRPr="005540CE">
          <w:rPr>
            <w:rStyle w:val="a6"/>
            <w:rFonts w:ascii="Times New Roman" w:hAnsi="Times New Roman"/>
            <w:b/>
            <w:noProof/>
          </w:rPr>
          <w:t>公告催收</w:t>
        </w:r>
        <w:r w:rsidR="00D03E57">
          <w:rPr>
            <w:noProof/>
            <w:webHidden/>
          </w:rPr>
          <w:tab/>
        </w:r>
        <w:r w:rsidR="00D03E57">
          <w:rPr>
            <w:noProof/>
            <w:webHidden/>
          </w:rPr>
          <w:fldChar w:fldCharType="begin"/>
        </w:r>
        <w:r w:rsidR="00D03E57">
          <w:rPr>
            <w:noProof/>
            <w:webHidden/>
          </w:rPr>
          <w:instrText xml:space="preserve"> PAGEREF _Toc208245755 \h </w:instrText>
        </w:r>
        <w:r w:rsidR="00D03E57">
          <w:rPr>
            <w:noProof/>
            <w:webHidden/>
          </w:rPr>
        </w:r>
        <w:r w:rsidR="00D03E57">
          <w:rPr>
            <w:noProof/>
            <w:webHidden/>
          </w:rPr>
          <w:fldChar w:fldCharType="separate"/>
        </w:r>
        <w:r w:rsidR="00D03E57">
          <w:rPr>
            <w:noProof/>
            <w:webHidden/>
          </w:rPr>
          <w:t>18</w:t>
        </w:r>
        <w:r w:rsidR="00D03E57">
          <w:rPr>
            <w:noProof/>
            <w:webHidden/>
          </w:rPr>
          <w:fldChar w:fldCharType="end"/>
        </w:r>
      </w:hyperlink>
    </w:p>
    <w:p w14:paraId="39EA0A7A" w14:textId="6E74916A" w:rsidR="00D03E57" w:rsidRDefault="00D13D74">
      <w:pPr>
        <w:pStyle w:val="30"/>
        <w:rPr>
          <w:rFonts w:asciiTheme="minorHAnsi" w:eastAsiaTheme="minorEastAsia" w:hAnsiTheme="minorHAnsi" w:cstheme="minorBidi"/>
          <w:noProof/>
          <w:kern w:val="2"/>
          <w:sz w:val="21"/>
          <w:lang w:eastAsia="zh-CN" w:bidi="ar-SA"/>
        </w:rPr>
      </w:pPr>
      <w:hyperlink w:anchor="_Toc208245756" w:history="1">
        <w:r w:rsidR="00D03E57" w:rsidRPr="005540CE">
          <w:rPr>
            <w:rStyle w:val="a6"/>
            <w:rFonts w:ascii="Times New Roman" w:hAnsi="Times New Roman"/>
            <w:b/>
            <w:noProof/>
          </w:rPr>
          <w:t>14.6.</w:t>
        </w:r>
        <w:r w:rsidR="00D03E57">
          <w:rPr>
            <w:rFonts w:asciiTheme="minorHAnsi" w:eastAsiaTheme="minorEastAsia" w:hAnsiTheme="minorHAnsi" w:cstheme="minorBidi"/>
            <w:noProof/>
            <w:kern w:val="2"/>
            <w:sz w:val="21"/>
            <w:lang w:eastAsia="zh-CN" w:bidi="ar-SA"/>
          </w:rPr>
          <w:tab/>
        </w:r>
        <w:r w:rsidR="00D03E57" w:rsidRPr="005540CE">
          <w:rPr>
            <w:rStyle w:val="a6"/>
            <w:rFonts w:ascii="Times New Roman" w:hAnsi="Times New Roman"/>
            <w:b/>
            <w:noProof/>
          </w:rPr>
          <w:t>贷款人记录的证据效力</w:t>
        </w:r>
        <w:r w:rsidR="00D03E57">
          <w:rPr>
            <w:noProof/>
            <w:webHidden/>
          </w:rPr>
          <w:tab/>
        </w:r>
        <w:r w:rsidR="00D03E57">
          <w:rPr>
            <w:noProof/>
            <w:webHidden/>
          </w:rPr>
          <w:fldChar w:fldCharType="begin"/>
        </w:r>
        <w:r w:rsidR="00D03E57">
          <w:rPr>
            <w:noProof/>
            <w:webHidden/>
          </w:rPr>
          <w:instrText xml:space="preserve"> PAGEREF _Toc208245756 \h </w:instrText>
        </w:r>
        <w:r w:rsidR="00D03E57">
          <w:rPr>
            <w:noProof/>
            <w:webHidden/>
          </w:rPr>
        </w:r>
        <w:r w:rsidR="00D03E57">
          <w:rPr>
            <w:noProof/>
            <w:webHidden/>
          </w:rPr>
          <w:fldChar w:fldCharType="separate"/>
        </w:r>
        <w:r w:rsidR="00D03E57">
          <w:rPr>
            <w:noProof/>
            <w:webHidden/>
          </w:rPr>
          <w:t>18</w:t>
        </w:r>
        <w:r w:rsidR="00D03E57">
          <w:rPr>
            <w:noProof/>
            <w:webHidden/>
          </w:rPr>
          <w:fldChar w:fldCharType="end"/>
        </w:r>
      </w:hyperlink>
    </w:p>
    <w:p w14:paraId="62A0C19C" w14:textId="26335461" w:rsidR="00D03E57" w:rsidRDefault="00D13D74">
      <w:pPr>
        <w:pStyle w:val="30"/>
        <w:rPr>
          <w:rFonts w:asciiTheme="minorHAnsi" w:eastAsiaTheme="minorEastAsia" w:hAnsiTheme="minorHAnsi" w:cstheme="minorBidi"/>
          <w:noProof/>
          <w:kern w:val="2"/>
          <w:sz w:val="21"/>
          <w:lang w:eastAsia="zh-CN" w:bidi="ar-SA"/>
        </w:rPr>
      </w:pPr>
      <w:hyperlink w:anchor="_Toc208245757" w:history="1">
        <w:r w:rsidR="00D03E57" w:rsidRPr="005540CE">
          <w:rPr>
            <w:rStyle w:val="a6"/>
            <w:rFonts w:ascii="Times New Roman" w:hAnsi="Times New Roman"/>
            <w:b/>
            <w:noProof/>
          </w:rPr>
          <w:t>14.7.</w:t>
        </w:r>
        <w:r w:rsidR="00D03E57">
          <w:rPr>
            <w:rFonts w:asciiTheme="minorHAnsi" w:eastAsiaTheme="minorEastAsia" w:hAnsiTheme="minorHAnsi" w:cstheme="minorBidi"/>
            <w:noProof/>
            <w:kern w:val="2"/>
            <w:sz w:val="21"/>
            <w:lang w:eastAsia="zh-CN" w:bidi="ar-SA"/>
          </w:rPr>
          <w:tab/>
        </w:r>
        <w:r w:rsidR="00D03E57" w:rsidRPr="005540CE">
          <w:rPr>
            <w:rStyle w:val="a6"/>
            <w:rFonts w:ascii="Times New Roman" w:hAnsi="Times New Roman"/>
            <w:b/>
            <w:noProof/>
          </w:rPr>
          <w:t>权利保留</w:t>
        </w:r>
        <w:r w:rsidR="00D03E57">
          <w:rPr>
            <w:noProof/>
            <w:webHidden/>
          </w:rPr>
          <w:tab/>
        </w:r>
        <w:r w:rsidR="00D03E57">
          <w:rPr>
            <w:noProof/>
            <w:webHidden/>
          </w:rPr>
          <w:fldChar w:fldCharType="begin"/>
        </w:r>
        <w:r w:rsidR="00D03E57">
          <w:rPr>
            <w:noProof/>
            <w:webHidden/>
          </w:rPr>
          <w:instrText xml:space="preserve"> PAGEREF _Toc208245757 \h </w:instrText>
        </w:r>
        <w:r w:rsidR="00D03E57">
          <w:rPr>
            <w:noProof/>
            <w:webHidden/>
          </w:rPr>
        </w:r>
        <w:r w:rsidR="00D03E57">
          <w:rPr>
            <w:noProof/>
            <w:webHidden/>
          </w:rPr>
          <w:fldChar w:fldCharType="separate"/>
        </w:r>
        <w:r w:rsidR="00D03E57">
          <w:rPr>
            <w:noProof/>
            <w:webHidden/>
          </w:rPr>
          <w:t>19</w:t>
        </w:r>
        <w:r w:rsidR="00D03E57">
          <w:rPr>
            <w:noProof/>
            <w:webHidden/>
          </w:rPr>
          <w:fldChar w:fldCharType="end"/>
        </w:r>
      </w:hyperlink>
    </w:p>
    <w:p w14:paraId="4C306EF7" w14:textId="5958E243" w:rsidR="00D03E57" w:rsidRDefault="00D13D74">
      <w:pPr>
        <w:pStyle w:val="30"/>
        <w:rPr>
          <w:rFonts w:asciiTheme="minorHAnsi" w:eastAsiaTheme="minorEastAsia" w:hAnsiTheme="minorHAnsi" w:cstheme="minorBidi"/>
          <w:noProof/>
          <w:kern w:val="2"/>
          <w:sz w:val="21"/>
          <w:lang w:eastAsia="zh-CN" w:bidi="ar-SA"/>
        </w:rPr>
      </w:pPr>
      <w:hyperlink w:anchor="_Toc208245758" w:history="1">
        <w:r w:rsidR="00D03E57" w:rsidRPr="005540CE">
          <w:rPr>
            <w:rStyle w:val="a6"/>
            <w:rFonts w:ascii="Times New Roman" w:hAnsi="Times New Roman"/>
            <w:b/>
            <w:noProof/>
          </w:rPr>
          <w:t>14.8.</w:t>
        </w:r>
        <w:r w:rsidR="00D03E57">
          <w:rPr>
            <w:rFonts w:asciiTheme="minorHAnsi" w:eastAsiaTheme="minorEastAsia" w:hAnsiTheme="minorHAnsi" w:cstheme="minorBidi"/>
            <w:noProof/>
            <w:kern w:val="2"/>
            <w:sz w:val="21"/>
            <w:lang w:eastAsia="zh-CN" w:bidi="ar-SA"/>
          </w:rPr>
          <w:tab/>
        </w:r>
        <w:r w:rsidR="00D03E57" w:rsidRPr="005540CE">
          <w:rPr>
            <w:rStyle w:val="a6"/>
            <w:rFonts w:ascii="Times New Roman" w:hAnsi="Times New Roman"/>
            <w:b/>
            <w:noProof/>
          </w:rPr>
          <w:t>借款人解散或破产</w:t>
        </w:r>
        <w:r w:rsidR="00D03E57">
          <w:rPr>
            <w:noProof/>
            <w:webHidden/>
          </w:rPr>
          <w:tab/>
        </w:r>
        <w:r w:rsidR="00D03E57">
          <w:rPr>
            <w:noProof/>
            <w:webHidden/>
          </w:rPr>
          <w:fldChar w:fldCharType="begin"/>
        </w:r>
        <w:r w:rsidR="00D03E57">
          <w:rPr>
            <w:noProof/>
            <w:webHidden/>
          </w:rPr>
          <w:instrText xml:space="preserve"> PAGEREF _Toc208245758 \h </w:instrText>
        </w:r>
        <w:r w:rsidR="00D03E57">
          <w:rPr>
            <w:noProof/>
            <w:webHidden/>
          </w:rPr>
        </w:r>
        <w:r w:rsidR="00D03E57">
          <w:rPr>
            <w:noProof/>
            <w:webHidden/>
          </w:rPr>
          <w:fldChar w:fldCharType="separate"/>
        </w:r>
        <w:r w:rsidR="00D03E57">
          <w:rPr>
            <w:noProof/>
            <w:webHidden/>
          </w:rPr>
          <w:t>19</w:t>
        </w:r>
        <w:r w:rsidR="00D03E57">
          <w:rPr>
            <w:noProof/>
            <w:webHidden/>
          </w:rPr>
          <w:fldChar w:fldCharType="end"/>
        </w:r>
      </w:hyperlink>
    </w:p>
    <w:p w14:paraId="791DC5C8" w14:textId="456259B9" w:rsidR="00D03E57" w:rsidRDefault="00D13D74">
      <w:pPr>
        <w:pStyle w:val="30"/>
        <w:rPr>
          <w:rFonts w:asciiTheme="minorHAnsi" w:eastAsiaTheme="minorEastAsia" w:hAnsiTheme="minorHAnsi" w:cstheme="minorBidi"/>
          <w:noProof/>
          <w:kern w:val="2"/>
          <w:sz w:val="21"/>
          <w:lang w:eastAsia="zh-CN" w:bidi="ar-SA"/>
        </w:rPr>
      </w:pPr>
      <w:hyperlink w:anchor="_Toc208245759" w:history="1">
        <w:r w:rsidR="00D03E57" w:rsidRPr="005540CE">
          <w:rPr>
            <w:rStyle w:val="a6"/>
            <w:rFonts w:ascii="Times New Roman" w:hAnsi="Times New Roman"/>
            <w:b/>
            <w:noProof/>
          </w:rPr>
          <w:t>14.9.</w:t>
        </w:r>
        <w:r w:rsidR="00D03E57">
          <w:rPr>
            <w:rFonts w:asciiTheme="minorHAnsi" w:eastAsiaTheme="minorEastAsia" w:hAnsiTheme="minorHAnsi" w:cstheme="minorBidi"/>
            <w:noProof/>
            <w:kern w:val="2"/>
            <w:sz w:val="21"/>
            <w:lang w:eastAsia="zh-CN" w:bidi="ar-SA"/>
          </w:rPr>
          <w:tab/>
        </w:r>
        <w:r w:rsidR="00D03E57" w:rsidRPr="005540CE">
          <w:rPr>
            <w:rStyle w:val="a6"/>
            <w:rFonts w:ascii="Times New Roman" w:hAnsi="Times New Roman"/>
            <w:b/>
            <w:noProof/>
          </w:rPr>
          <w:t>保证人解散或破产</w:t>
        </w:r>
        <w:r w:rsidR="00D03E57">
          <w:rPr>
            <w:noProof/>
            <w:webHidden/>
          </w:rPr>
          <w:tab/>
        </w:r>
        <w:r w:rsidR="00D03E57">
          <w:rPr>
            <w:noProof/>
            <w:webHidden/>
          </w:rPr>
          <w:fldChar w:fldCharType="begin"/>
        </w:r>
        <w:r w:rsidR="00D03E57">
          <w:rPr>
            <w:noProof/>
            <w:webHidden/>
          </w:rPr>
          <w:instrText xml:space="preserve"> PAGEREF _Toc208245759 \h </w:instrText>
        </w:r>
        <w:r w:rsidR="00D03E57">
          <w:rPr>
            <w:noProof/>
            <w:webHidden/>
          </w:rPr>
        </w:r>
        <w:r w:rsidR="00D03E57">
          <w:rPr>
            <w:noProof/>
            <w:webHidden/>
          </w:rPr>
          <w:fldChar w:fldCharType="separate"/>
        </w:r>
        <w:r w:rsidR="00D03E57">
          <w:rPr>
            <w:noProof/>
            <w:webHidden/>
          </w:rPr>
          <w:t>20</w:t>
        </w:r>
        <w:r w:rsidR="00D03E57">
          <w:rPr>
            <w:noProof/>
            <w:webHidden/>
          </w:rPr>
          <w:fldChar w:fldCharType="end"/>
        </w:r>
      </w:hyperlink>
    </w:p>
    <w:p w14:paraId="06397183" w14:textId="2B7A5FAE" w:rsidR="00D03E57" w:rsidRDefault="00D13D74">
      <w:pPr>
        <w:pStyle w:val="30"/>
        <w:rPr>
          <w:rFonts w:asciiTheme="minorHAnsi" w:eastAsiaTheme="minorEastAsia" w:hAnsiTheme="minorHAnsi" w:cstheme="minorBidi"/>
          <w:noProof/>
          <w:kern w:val="2"/>
          <w:sz w:val="21"/>
          <w:lang w:eastAsia="zh-CN" w:bidi="ar-SA"/>
        </w:rPr>
      </w:pPr>
      <w:hyperlink w:anchor="_Toc208245760" w:history="1">
        <w:r w:rsidR="00D03E57" w:rsidRPr="005540CE">
          <w:rPr>
            <w:rStyle w:val="a6"/>
            <w:rFonts w:ascii="Times New Roman" w:hAnsi="Times New Roman"/>
            <w:b/>
            <w:noProof/>
          </w:rPr>
          <w:t>14.10.</w:t>
        </w:r>
        <w:r w:rsidR="00D03E57">
          <w:rPr>
            <w:rFonts w:asciiTheme="minorHAnsi" w:eastAsiaTheme="minorEastAsia" w:hAnsiTheme="minorHAnsi" w:cstheme="minorBidi"/>
            <w:noProof/>
            <w:kern w:val="2"/>
            <w:sz w:val="21"/>
            <w:lang w:eastAsia="zh-CN" w:bidi="ar-SA"/>
          </w:rPr>
          <w:tab/>
        </w:r>
        <w:r w:rsidR="00D03E57" w:rsidRPr="005540CE">
          <w:rPr>
            <w:rStyle w:val="a6"/>
            <w:rFonts w:ascii="Times New Roman" w:hAnsi="Times New Roman"/>
            <w:b/>
            <w:noProof/>
          </w:rPr>
          <w:t>通知地址或联系方式变更</w:t>
        </w:r>
        <w:r w:rsidR="00D03E57">
          <w:rPr>
            <w:noProof/>
            <w:webHidden/>
          </w:rPr>
          <w:tab/>
        </w:r>
        <w:r w:rsidR="00D03E57">
          <w:rPr>
            <w:noProof/>
            <w:webHidden/>
          </w:rPr>
          <w:fldChar w:fldCharType="begin"/>
        </w:r>
        <w:r w:rsidR="00D03E57">
          <w:rPr>
            <w:noProof/>
            <w:webHidden/>
          </w:rPr>
          <w:instrText xml:space="preserve"> PAGEREF _Toc208245760 \h </w:instrText>
        </w:r>
        <w:r w:rsidR="00D03E57">
          <w:rPr>
            <w:noProof/>
            <w:webHidden/>
          </w:rPr>
        </w:r>
        <w:r w:rsidR="00D03E57">
          <w:rPr>
            <w:noProof/>
            <w:webHidden/>
          </w:rPr>
          <w:fldChar w:fldCharType="separate"/>
        </w:r>
        <w:r w:rsidR="00D03E57">
          <w:rPr>
            <w:noProof/>
            <w:webHidden/>
          </w:rPr>
          <w:t>20</w:t>
        </w:r>
        <w:r w:rsidR="00D03E57">
          <w:rPr>
            <w:noProof/>
            <w:webHidden/>
          </w:rPr>
          <w:fldChar w:fldCharType="end"/>
        </w:r>
      </w:hyperlink>
    </w:p>
    <w:p w14:paraId="64C458C6" w14:textId="54341CBD" w:rsidR="00D03E57" w:rsidRDefault="00D13D74">
      <w:pPr>
        <w:pStyle w:val="30"/>
        <w:rPr>
          <w:rFonts w:asciiTheme="minorHAnsi" w:eastAsiaTheme="minorEastAsia" w:hAnsiTheme="minorHAnsi" w:cstheme="minorBidi"/>
          <w:noProof/>
          <w:kern w:val="2"/>
          <w:sz w:val="21"/>
          <w:lang w:eastAsia="zh-CN" w:bidi="ar-SA"/>
        </w:rPr>
      </w:pPr>
      <w:hyperlink w:anchor="_Toc208245761" w:history="1">
        <w:r w:rsidR="00D03E57" w:rsidRPr="005540CE">
          <w:rPr>
            <w:rStyle w:val="a6"/>
            <w:rFonts w:ascii="Times New Roman"/>
            <w:b/>
            <w:noProof/>
          </w:rPr>
          <w:t>十五、</w:t>
        </w:r>
        <w:r w:rsidR="00D03E57">
          <w:rPr>
            <w:rFonts w:asciiTheme="minorHAnsi" w:eastAsiaTheme="minorEastAsia" w:hAnsiTheme="minorHAnsi" w:cstheme="minorBidi"/>
            <w:noProof/>
            <w:kern w:val="2"/>
            <w:sz w:val="21"/>
            <w:lang w:eastAsia="zh-CN" w:bidi="ar-SA"/>
          </w:rPr>
          <w:tab/>
        </w:r>
        <w:r w:rsidR="00D03E57" w:rsidRPr="005540CE">
          <w:rPr>
            <w:rStyle w:val="a6"/>
            <w:rFonts w:ascii="Times New Roman"/>
            <w:b/>
            <w:noProof/>
          </w:rPr>
          <w:t>转让</w:t>
        </w:r>
        <w:r w:rsidR="00D03E57">
          <w:rPr>
            <w:noProof/>
            <w:webHidden/>
          </w:rPr>
          <w:tab/>
        </w:r>
        <w:r w:rsidR="00D03E57">
          <w:rPr>
            <w:noProof/>
            <w:webHidden/>
          </w:rPr>
          <w:fldChar w:fldCharType="begin"/>
        </w:r>
        <w:r w:rsidR="00D03E57">
          <w:rPr>
            <w:noProof/>
            <w:webHidden/>
          </w:rPr>
          <w:instrText xml:space="preserve"> PAGEREF _Toc208245761 \h </w:instrText>
        </w:r>
        <w:r w:rsidR="00D03E57">
          <w:rPr>
            <w:noProof/>
            <w:webHidden/>
          </w:rPr>
        </w:r>
        <w:r w:rsidR="00D03E57">
          <w:rPr>
            <w:noProof/>
            <w:webHidden/>
          </w:rPr>
          <w:fldChar w:fldCharType="separate"/>
        </w:r>
        <w:r w:rsidR="00D03E57">
          <w:rPr>
            <w:noProof/>
            <w:webHidden/>
          </w:rPr>
          <w:t>20</w:t>
        </w:r>
        <w:r w:rsidR="00D03E57">
          <w:rPr>
            <w:noProof/>
            <w:webHidden/>
          </w:rPr>
          <w:fldChar w:fldCharType="end"/>
        </w:r>
      </w:hyperlink>
    </w:p>
    <w:p w14:paraId="5B8E87E2" w14:textId="6D20C29E" w:rsidR="00D03E57" w:rsidRDefault="00D13D74">
      <w:pPr>
        <w:pStyle w:val="30"/>
        <w:rPr>
          <w:rFonts w:asciiTheme="minorHAnsi" w:eastAsiaTheme="minorEastAsia" w:hAnsiTheme="minorHAnsi" w:cstheme="minorBidi"/>
          <w:noProof/>
          <w:kern w:val="2"/>
          <w:sz w:val="21"/>
          <w:lang w:eastAsia="zh-CN" w:bidi="ar-SA"/>
        </w:rPr>
      </w:pPr>
      <w:hyperlink w:anchor="_Toc208245762" w:history="1">
        <w:r w:rsidR="00D03E57" w:rsidRPr="005540CE">
          <w:rPr>
            <w:rStyle w:val="a6"/>
            <w:rFonts w:ascii="Times New Roman"/>
            <w:b/>
            <w:noProof/>
          </w:rPr>
          <w:t>十六、</w:t>
        </w:r>
        <w:r w:rsidR="00D03E57">
          <w:rPr>
            <w:rFonts w:asciiTheme="minorHAnsi" w:eastAsiaTheme="minorEastAsia" w:hAnsiTheme="minorHAnsi" w:cstheme="minorBidi"/>
            <w:noProof/>
            <w:kern w:val="2"/>
            <w:sz w:val="21"/>
            <w:lang w:eastAsia="zh-CN" w:bidi="ar-SA"/>
          </w:rPr>
          <w:tab/>
        </w:r>
        <w:r w:rsidR="00D03E57" w:rsidRPr="005540CE">
          <w:rPr>
            <w:rStyle w:val="a6"/>
            <w:rFonts w:ascii="Times New Roman"/>
            <w:b/>
            <w:noProof/>
          </w:rPr>
          <w:t>合同的生效</w:t>
        </w:r>
        <w:r w:rsidR="00D03E57">
          <w:rPr>
            <w:noProof/>
            <w:webHidden/>
          </w:rPr>
          <w:tab/>
        </w:r>
        <w:r w:rsidR="00D03E57">
          <w:rPr>
            <w:noProof/>
            <w:webHidden/>
          </w:rPr>
          <w:fldChar w:fldCharType="begin"/>
        </w:r>
        <w:r w:rsidR="00D03E57">
          <w:rPr>
            <w:noProof/>
            <w:webHidden/>
          </w:rPr>
          <w:instrText xml:space="preserve"> PAGEREF _Toc208245762 \h </w:instrText>
        </w:r>
        <w:r w:rsidR="00D03E57">
          <w:rPr>
            <w:noProof/>
            <w:webHidden/>
          </w:rPr>
        </w:r>
        <w:r w:rsidR="00D03E57">
          <w:rPr>
            <w:noProof/>
            <w:webHidden/>
          </w:rPr>
          <w:fldChar w:fldCharType="separate"/>
        </w:r>
        <w:r w:rsidR="00D03E57">
          <w:rPr>
            <w:noProof/>
            <w:webHidden/>
          </w:rPr>
          <w:t>20</w:t>
        </w:r>
        <w:r w:rsidR="00D03E57">
          <w:rPr>
            <w:noProof/>
            <w:webHidden/>
          </w:rPr>
          <w:fldChar w:fldCharType="end"/>
        </w:r>
      </w:hyperlink>
    </w:p>
    <w:p w14:paraId="05FFCEC8" w14:textId="7CC10290" w:rsidR="00D03E57" w:rsidRDefault="00D13D74">
      <w:pPr>
        <w:pStyle w:val="10"/>
        <w:tabs>
          <w:tab w:val="right" w:leader="dot" w:pos="9061"/>
        </w:tabs>
        <w:rPr>
          <w:rFonts w:asciiTheme="minorHAnsi" w:eastAsiaTheme="minorEastAsia" w:hAnsiTheme="minorHAnsi" w:cstheme="minorBidi"/>
          <w:noProof/>
          <w:kern w:val="2"/>
          <w:sz w:val="21"/>
          <w:lang w:eastAsia="zh-CN" w:bidi="ar-SA"/>
        </w:rPr>
      </w:pPr>
      <w:hyperlink w:anchor="_Toc208245763" w:history="1">
        <w:r w:rsidR="00D03E57" w:rsidRPr="005540CE">
          <w:rPr>
            <w:rStyle w:val="a6"/>
            <w:rFonts w:ascii="Times New Roman" w:hAnsi="Times New Roman"/>
            <w:noProof/>
            <w:lang w:eastAsia="zh-CN"/>
          </w:rPr>
          <w:t>签</w:t>
        </w:r>
        <w:r w:rsidR="00D03E57" w:rsidRPr="005540CE">
          <w:rPr>
            <w:rStyle w:val="a6"/>
            <w:rFonts w:ascii="Times New Roman" w:hAnsi="Times New Roman"/>
            <w:noProof/>
            <w:lang w:eastAsia="zh-CN"/>
          </w:rPr>
          <w:t xml:space="preserve"> </w:t>
        </w:r>
        <w:r w:rsidR="00D03E57" w:rsidRPr="005540CE">
          <w:rPr>
            <w:rStyle w:val="a6"/>
            <w:rFonts w:ascii="Times New Roman" w:hAnsi="Times New Roman"/>
            <w:noProof/>
            <w:lang w:eastAsia="zh-CN"/>
          </w:rPr>
          <w:t>字</w:t>
        </w:r>
        <w:r w:rsidR="00D03E57" w:rsidRPr="005540CE">
          <w:rPr>
            <w:rStyle w:val="a6"/>
            <w:rFonts w:ascii="Times New Roman" w:hAnsi="Times New Roman"/>
            <w:noProof/>
            <w:lang w:eastAsia="zh-CN"/>
          </w:rPr>
          <w:t xml:space="preserve"> </w:t>
        </w:r>
        <w:r w:rsidR="00D03E57" w:rsidRPr="005540CE">
          <w:rPr>
            <w:rStyle w:val="a6"/>
            <w:rFonts w:ascii="Times New Roman" w:hAnsi="Times New Roman"/>
            <w:noProof/>
            <w:lang w:eastAsia="zh-CN"/>
          </w:rPr>
          <w:t>页</w:t>
        </w:r>
        <w:r w:rsidR="00D03E57">
          <w:rPr>
            <w:noProof/>
            <w:webHidden/>
          </w:rPr>
          <w:tab/>
        </w:r>
        <w:r w:rsidR="00D03E57">
          <w:rPr>
            <w:noProof/>
            <w:webHidden/>
          </w:rPr>
          <w:fldChar w:fldCharType="begin"/>
        </w:r>
        <w:r w:rsidR="00D03E57">
          <w:rPr>
            <w:noProof/>
            <w:webHidden/>
          </w:rPr>
          <w:instrText xml:space="preserve"> PAGEREF _Toc208245763 \h </w:instrText>
        </w:r>
        <w:r w:rsidR="00D03E57">
          <w:rPr>
            <w:noProof/>
            <w:webHidden/>
          </w:rPr>
        </w:r>
        <w:r w:rsidR="00D03E57">
          <w:rPr>
            <w:noProof/>
            <w:webHidden/>
          </w:rPr>
          <w:fldChar w:fldCharType="separate"/>
        </w:r>
        <w:r w:rsidR="00D03E57">
          <w:rPr>
            <w:noProof/>
            <w:webHidden/>
          </w:rPr>
          <w:t>21</w:t>
        </w:r>
        <w:r w:rsidR="00D03E57">
          <w:rPr>
            <w:noProof/>
            <w:webHidden/>
          </w:rPr>
          <w:fldChar w:fldCharType="end"/>
        </w:r>
      </w:hyperlink>
    </w:p>
    <w:p w14:paraId="7127D939" w14:textId="77777777" w:rsidR="002C5939" w:rsidRDefault="002C5939" w:rsidP="00D61D2B">
      <w:pPr>
        <w:tabs>
          <w:tab w:val="left" w:pos="3630"/>
        </w:tabs>
        <w:spacing w:after="0" w:line="320" w:lineRule="exact"/>
        <w:rPr>
          <w:rFonts w:ascii="Times New Roman" w:hAnsi="Times New Roman"/>
          <w:spacing w:val="20"/>
          <w:sz w:val="24"/>
          <w:szCs w:val="24"/>
          <w:lang w:eastAsia="zh-CN"/>
        </w:rPr>
      </w:pPr>
      <w:r w:rsidRPr="00D61D2B">
        <w:rPr>
          <w:rFonts w:ascii="宋体" w:hAnsi="宋体"/>
          <w:bCs/>
          <w:sz w:val="24"/>
          <w:szCs w:val="24"/>
          <w:lang w:val="zh-CN"/>
        </w:rPr>
        <w:fldChar w:fldCharType="end"/>
      </w:r>
      <w:r w:rsidR="007D4CB0">
        <w:rPr>
          <w:rFonts w:ascii="Times New Roman" w:hAnsi="Times New Roman"/>
          <w:spacing w:val="20"/>
          <w:sz w:val="24"/>
          <w:szCs w:val="24"/>
          <w:lang w:eastAsia="zh-CN"/>
        </w:rPr>
        <w:tab/>
      </w:r>
    </w:p>
    <w:p w14:paraId="20C5618F" w14:textId="77777777" w:rsidR="00C35511" w:rsidRDefault="00C35511">
      <w:pPr>
        <w:spacing w:after="0" w:line="360" w:lineRule="exact"/>
        <w:ind w:leftChars="-1" w:left="-2"/>
        <w:rPr>
          <w:rFonts w:ascii="Times New Roman" w:hAnsi="Times New Roman"/>
          <w:spacing w:val="20"/>
          <w:sz w:val="24"/>
          <w:szCs w:val="24"/>
          <w:lang w:eastAsia="zh-CN"/>
        </w:rPr>
        <w:sectPr w:rsidR="00C35511">
          <w:footerReference w:type="even" r:id="rId12"/>
          <w:footerReference w:type="default" r:id="rId13"/>
          <w:pgSz w:w="11907" w:h="16840"/>
          <w:pgMar w:top="1418" w:right="1418" w:bottom="1418" w:left="1418" w:header="851" w:footer="992" w:gutter="0"/>
          <w:pgNumType w:start="1"/>
          <w:cols w:space="720"/>
          <w:docGrid w:type="lines" w:linePitch="312"/>
        </w:sectPr>
      </w:pPr>
    </w:p>
    <w:p w14:paraId="4F3C7C8C" w14:textId="7C2316EE" w:rsidR="002C5939" w:rsidRDefault="002C5939" w:rsidP="00D61D2B">
      <w:pPr>
        <w:spacing w:after="0" w:line="360" w:lineRule="exact"/>
        <w:ind w:leftChars="-1" w:left="-2"/>
        <w:rPr>
          <w:rFonts w:ascii="Times New Roman" w:hAnsi="Times New Roman"/>
          <w:spacing w:val="20"/>
          <w:sz w:val="24"/>
          <w:szCs w:val="24"/>
          <w:lang w:eastAsia="zh-CN"/>
        </w:rPr>
      </w:pPr>
      <w:r>
        <w:rPr>
          <w:rFonts w:ascii="Times New Roman" w:hAnsi="Times New Roman"/>
          <w:spacing w:val="20"/>
          <w:sz w:val="24"/>
          <w:szCs w:val="24"/>
          <w:lang w:eastAsia="zh-CN"/>
        </w:rPr>
        <w:t>本合同于</w:t>
      </w:r>
      <w:r w:rsidR="00F86946">
        <w:rPr>
          <w:rFonts w:ascii="Times New Roman" w:hint="eastAsia"/>
          <w:spacing w:val="20"/>
          <w:sz w:val="24"/>
          <w:szCs w:val="24"/>
          <w:lang w:val="en-GB" w:eastAsia="zh-CN"/>
        </w:rPr>
        <w:t>【】</w:t>
      </w:r>
      <w:r>
        <w:rPr>
          <w:rFonts w:ascii="Times New Roman" w:hAnsi="Times New Roman"/>
          <w:spacing w:val="20"/>
          <w:sz w:val="24"/>
          <w:szCs w:val="24"/>
          <w:lang w:eastAsia="zh-CN"/>
        </w:rPr>
        <w:t>年</w:t>
      </w:r>
      <w:r w:rsidR="00F86946">
        <w:rPr>
          <w:rFonts w:ascii="Times New Roman" w:hAnsi="Times New Roman" w:hint="eastAsia"/>
          <w:spacing w:val="20"/>
          <w:sz w:val="24"/>
          <w:szCs w:val="24"/>
          <w:lang w:eastAsia="zh-CN"/>
        </w:rPr>
        <w:t>【】</w:t>
      </w:r>
      <w:r>
        <w:rPr>
          <w:rFonts w:ascii="Times New Roman" w:hAnsi="Times New Roman"/>
          <w:spacing w:val="20"/>
          <w:sz w:val="24"/>
          <w:szCs w:val="24"/>
          <w:lang w:eastAsia="zh-CN"/>
        </w:rPr>
        <w:t>月</w:t>
      </w:r>
      <w:r w:rsidR="00F86946">
        <w:rPr>
          <w:rFonts w:ascii="Times New Roman" w:hAnsi="Times New Roman" w:hint="eastAsia"/>
          <w:spacing w:val="20"/>
          <w:sz w:val="24"/>
          <w:szCs w:val="24"/>
          <w:lang w:eastAsia="zh-CN"/>
        </w:rPr>
        <w:t>【】</w:t>
      </w:r>
      <w:r>
        <w:rPr>
          <w:rFonts w:ascii="Times New Roman" w:hAnsi="Times New Roman"/>
          <w:spacing w:val="20"/>
          <w:sz w:val="24"/>
          <w:szCs w:val="24"/>
          <w:lang w:eastAsia="zh-CN"/>
        </w:rPr>
        <w:t>日由下列各方在</w:t>
      </w:r>
      <w:r w:rsidR="00F86946">
        <w:rPr>
          <w:rFonts w:ascii="Times New Roman" w:hAnsi="Times New Roman" w:hint="eastAsia"/>
          <w:spacing w:val="20"/>
          <w:sz w:val="24"/>
          <w:szCs w:val="24"/>
          <w:lang w:eastAsia="zh-CN"/>
        </w:rPr>
        <w:t>【】</w:t>
      </w:r>
      <w:r>
        <w:rPr>
          <w:rFonts w:ascii="Times New Roman" w:hAnsi="Times New Roman"/>
          <w:spacing w:val="20"/>
          <w:sz w:val="24"/>
          <w:szCs w:val="24"/>
          <w:lang w:eastAsia="zh-CN"/>
        </w:rPr>
        <w:t>订立：</w:t>
      </w:r>
    </w:p>
    <w:p w14:paraId="5E82D947" w14:textId="77777777" w:rsidR="002C5939" w:rsidRPr="002104B2" w:rsidRDefault="002C5939" w:rsidP="00D61D2B">
      <w:pPr>
        <w:spacing w:after="0" w:line="360" w:lineRule="exact"/>
        <w:ind w:leftChars="-1" w:hanging="2"/>
        <w:rPr>
          <w:rFonts w:ascii="Times New Roman" w:hAnsi="Times New Roman"/>
          <w:spacing w:val="20"/>
          <w:sz w:val="24"/>
          <w:szCs w:val="24"/>
          <w:lang w:eastAsia="zh-CN"/>
        </w:rPr>
      </w:pPr>
    </w:p>
    <w:p w14:paraId="5CD67180" w14:textId="39B97B2E" w:rsidR="002C5939" w:rsidRDefault="00F86946" w:rsidP="00B92313">
      <w:pPr>
        <w:numPr>
          <w:ilvl w:val="0"/>
          <w:numId w:val="2"/>
        </w:numPr>
        <w:autoSpaceDE w:val="0"/>
        <w:autoSpaceDN w:val="0"/>
        <w:adjustRightInd w:val="0"/>
        <w:spacing w:after="0" w:line="360" w:lineRule="exact"/>
        <w:ind w:leftChars="-1" w:left="0" w:hanging="2"/>
        <w:textAlignment w:val="baseline"/>
        <w:rPr>
          <w:rFonts w:ascii="Times New Roman" w:hAnsi="Times New Roman"/>
          <w:spacing w:val="20"/>
          <w:sz w:val="24"/>
          <w:szCs w:val="24"/>
          <w:lang w:eastAsia="zh-CN"/>
        </w:rPr>
      </w:pPr>
      <w:r>
        <w:rPr>
          <w:rFonts w:ascii="Times New Roman" w:hAnsi="Times New Roman" w:hint="eastAsia"/>
          <w:spacing w:val="20"/>
          <w:sz w:val="24"/>
          <w:szCs w:val="24"/>
          <w:lang w:eastAsia="zh-CN"/>
        </w:rPr>
        <w:t>【】</w:t>
      </w:r>
      <w:r w:rsidR="002C5939">
        <w:rPr>
          <w:rFonts w:ascii="Times New Roman" w:hAnsi="Times New Roman"/>
          <w:spacing w:val="20"/>
          <w:sz w:val="24"/>
          <w:szCs w:val="24"/>
          <w:lang w:eastAsia="zh-CN"/>
        </w:rPr>
        <w:t>，作为保证人</w:t>
      </w:r>
      <w:r w:rsidR="002C5939">
        <w:rPr>
          <w:rFonts w:ascii="Times New Roman" w:hAnsi="Times New Roman" w:hint="eastAsia"/>
          <w:spacing w:val="20"/>
          <w:sz w:val="24"/>
          <w:szCs w:val="24"/>
          <w:lang w:eastAsia="zh-CN"/>
        </w:rPr>
        <w:t>（</w:t>
      </w:r>
      <w:r w:rsidR="002C5939">
        <w:rPr>
          <w:rFonts w:ascii="Times New Roman" w:hAnsi="Times New Roman"/>
          <w:spacing w:val="20"/>
          <w:sz w:val="24"/>
          <w:szCs w:val="24"/>
          <w:lang w:eastAsia="zh-CN"/>
        </w:rPr>
        <w:t>“</w:t>
      </w:r>
      <w:r w:rsidR="002C5939" w:rsidRPr="00D61D2B">
        <w:rPr>
          <w:rFonts w:ascii="Times New Roman" w:hAnsi="Times New Roman"/>
          <w:b/>
          <w:spacing w:val="20"/>
          <w:sz w:val="24"/>
          <w:szCs w:val="24"/>
          <w:u w:val="single"/>
          <w:lang w:eastAsia="zh-CN"/>
        </w:rPr>
        <w:t>保证人</w:t>
      </w:r>
      <w:r w:rsidR="002C5939">
        <w:rPr>
          <w:rFonts w:ascii="Times New Roman" w:hAnsi="Times New Roman"/>
          <w:spacing w:val="20"/>
          <w:sz w:val="24"/>
          <w:szCs w:val="24"/>
          <w:lang w:eastAsia="zh-CN"/>
        </w:rPr>
        <w:t>”</w:t>
      </w:r>
      <w:r w:rsidR="002C5939">
        <w:rPr>
          <w:rFonts w:ascii="Times New Roman" w:hAnsi="Times New Roman" w:hint="eastAsia"/>
          <w:spacing w:val="20"/>
          <w:sz w:val="24"/>
          <w:szCs w:val="24"/>
          <w:lang w:eastAsia="zh-CN"/>
        </w:rPr>
        <w:t>）</w:t>
      </w:r>
    </w:p>
    <w:p w14:paraId="29CD2D3E" w14:textId="77777777" w:rsidR="002C5939" w:rsidRDefault="002C5939" w:rsidP="00D61D2B">
      <w:pPr>
        <w:tabs>
          <w:tab w:val="left" w:pos="840"/>
        </w:tabs>
        <w:spacing w:after="0" w:line="360" w:lineRule="exact"/>
        <w:ind w:leftChars="-1" w:hanging="2"/>
        <w:rPr>
          <w:rFonts w:ascii="Times New Roman" w:hAnsi="Times New Roman"/>
          <w:spacing w:val="20"/>
          <w:sz w:val="24"/>
          <w:szCs w:val="24"/>
          <w:lang w:eastAsia="zh-CN"/>
        </w:rPr>
      </w:pPr>
    </w:p>
    <w:tbl>
      <w:tblPr>
        <w:tblW w:w="0" w:type="auto"/>
        <w:tblInd w:w="817" w:type="dxa"/>
        <w:tblLayout w:type="fixed"/>
        <w:tblLook w:val="0000" w:firstRow="0" w:lastRow="0" w:firstColumn="0" w:lastColumn="0" w:noHBand="0" w:noVBand="0"/>
      </w:tblPr>
      <w:tblGrid>
        <w:gridCol w:w="3827"/>
        <w:gridCol w:w="567"/>
        <w:gridCol w:w="2269"/>
      </w:tblGrid>
      <w:tr w:rsidR="002C5939" w14:paraId="26A78EFC" w14:textId="77777777" w:rsidTr="00D35762">
        <w:tc>
          <w:tcPr>
            <w:tcW w:w="3827" w:type="dxa"/>
          </w:tcPr>
          <w:p w14:paraId="3F4D7306" w14:textId="1BB76CF4" w:rsidR="002C5939" w:rsidRDefault="005A257C" w:rsidP="00D61D2B">
            <w:pPr>
              <w:tabs>
                <w:tab w:val="left" w:pos="840"/>
              </w:tabs>
              <w:spacing w:after="0" w:line="360" w:lineRule="exact"/>
              <w:ind w:leftChars="15" w:left="33"/>
              <w:jc w:val="both"/>
              <w:rPr>
                <w:rFonts w:ascii="Times New Roman" w:hAnsi="Times New Roman"/>
                <w:spacing w:val="20"/>
                <w:sz w:val="24"/>
                <w:szCs w:val="24"/>
              </w:rPr>
            </w:pPr>
            <w:r>
              <w:rPr>
                <w:rFonts w:ascii="Times New Roman" w:hAnsi="Times New Roman" w:hint="eastAsia"/>
                <w:spacing w:val="20"/>
                <w:sz w:val="24"/>
                <w:szCs w:val="24"/>
                <w:lang w:eastAsia="zh-CN"/>
              </w:rPr>
              <w:t>注册</w:t>
            </w:r>
            <w:proofErr w:type="spellStart"/>
            <w:r w:rsidR="002C5939">
              <w:rPr>
                <w:rFonts w:ascii="Times New Roman" w:hAnsi="Times New Roman"/>
                <w:spacing w:val="20"/>
                <w:sz w:val="24"/>
                <w:szCs w:val="24"/>
              </w:rPr>
              <w:t>地址</w:t>
            </w:r>
            <w:proofErr w:type="spellEnd"/>
            <w:r w:rsidR="002C5939">
              <w:rPr>
                <w:rFonts w:ascii="Times New Roman" w:hAnsi="Times New Roman"/>
                <w:spacing w:val="20"/>
                <w:sz w:val="24"/>
                <w:szCs w:val="24"/>
              </w:rPr>
              <w:t>：</w:t>
            </w:r>
          </w:p>
        </w:tc>
        <w:tc>
          <w:tcPr>
            <w:tcW w:w="2836" w:type="dxa"/>
            <w:gridSpan w:val="2"/>
          </w:tcPr>
          <w:p w14:paraId="19427C4F" w14:textId="77777777" w:rsidR="002C5939" w:rsidRDefault="002C5939" w:rsidP="00D61D2B">
            <w:pPr>
              <w:tabs>
                <w:tab w:val="left" w:pos="840"/>
              </w:tabs>
              <w:spacing w:after="0" w:line="360" w:lineRule="exact"/>
              <w:ind w:leftChars="-1" w:hanging="2"/>
              <w:rPr>
                <w:rFonts w:ascii="Times New Roman" w:hAnsi="Times New Roman"/>
                <w:spacing w:val="20"/>
                <w:sz w:val="24"/>
                <w:szCs w:val="24"/>
              </w:rPr>
            </w:pPr>
          </w:p>
        </w:tc>
      </w:tr>
      <w:tr w:rsidR="005A257C" w14:paraId="2B3F3F04" w14:textId="77777777" w:rsidTr="001C6EA0">
        <w:tc>
          <w:tcPr>
            <w:tcW w:w="3827" w:type="dxa"/>
          </w:tcPr>
          <w:p w14:paraId="05251A70" w14:textId="77777777" w:rsidR="005A257C" w:rsidDel="005A257C" w:rsidRDefault="005A257C" w:rsidP="00D61D2B">
            <w:pPr>
              <w:tabs>
                <w:tab w:val="left" w:pos="840"/>
              </w:tabs>
              <w:spacing w:after="0" w:line="360" w:lineRule="exact"/>
              <w:ind w:leftChars="15" w:left="33"/>
              <w:jc w:val="both"/>
              <w:rPr>
                <w:rFonts w:ascii="Times New Roman" w:hAnsi="Times New Roman"/>
                <w:spacing w:val="20"/>
                <w:sz w:val="24"/>
                <w:szCs w:val="24"/>
                <w:lang w:eastAsia="zh-CN"/>
              </w:rPr>
            </w:pPr>
            <w:r>
              <w:rPr>
                <w:rFonts w:ascii="Times New Roman" w:hAnsi="Times New Roman" w:hint="eastAsia"/>
                <w:spacing w:val="20"/>
                <w:sz w:val="24"/>
                <w:szCs w:val="24"/>
                <w:lang w:eastAsia="zh-CN"/>
              </w:rPr>
              <w:t>统一社会信用代码：</w:t>
            </w:r>
          </w:p>
        </w:tc>
        <w:tc>
          <w:tcPr>
            <w:tcW w:w="2836" w:type="dxa"/>
            <w:gridSpan w:val="2"/>
          </w:tcPr>
          <w:p w14:paraId="7B73F9B3" w14:textId="77777777" w:rsidR="005A257C" w:rsidRDefault="005A257C" w:rsidP="00D61D2B">
            <w:pPr>
              <w:tabs>
                <w:tab w:val="left" w:pos="840"/>
              </w:tabs>
              <w:spacing w:after="0" w:line="360" w:lineRule="exact"/>
              <w:ind w:leftChars="-1" w:hanging="2"/>
              <w:rPr>
                <w:rFonts w:ascii="Times New Roman" w:hAnsi="Times New Roman"/>
                <w:spacing w:val="20"/>
                <w:sz w:val="24"/>
                <w:szCs w:val="24"/>
              </w:rPr>
            </w:pPr>
          </w:p>
        </w:tc>
      </w:tr>
      <w:tr w:rsidR="002C5939" w14:paraId="55CE33D0" w14:textId="77777777" w:rsidTr="00B92313">
        <w:tc>
          <w:tcPr>
            <w:tcW w:w="4394" w:type="dxa"/>
            <w:gridSpan w:val="2"/>
          </w:tcPr>
          <w:p w14:paraId="34614103" w14:textId="77777777" w:rsidR="002C5939" w:rsidRDefault="002C5939" w:rsidP="00D61D2B">
            <w:pPr>
              <w:tabs>
                <w:tab w:val="left" w:pos="840"/>
              </w:tabs>
              <w:spacing w:after="0" w:line="360" w:lineRule="exact"/>
              <w:ind w:leftChars="15" w:left="33"/>
              <w:jc w:val="both"/>
              <w:rPr>
                <w:rFonts w:ascii="Times New Roman" w:hAnsi="Times New Roman"/>
                <w:spacing w:val="20"/>
                <w:sz w:val="24"/>
                <w:szCs w:val="24"/>
                <w:lang w:eastAsia="zh-CN"/>
              </w:rPr>
            </w:pPr>
            <w:r>
              <w:rPr>
                <w:rFonts w:ascii="Times New Roman" w:hAnsi="Times New Roman"/>
                <w:spacing w:val="20"/>
                <w:sz w:val="24"/>
                <w:szCs w:val="24"/>
                <w:lang w:eastAsia="zh-CN"/>
              </w:rPr>
              <w:t>法定代表人</w:t>
            </w:r>
            <w:r>
              <w:rPr>
                <w:rFonts w:ascii="Times New Roman" w:hAnsi="Times New Roman" w:hint="eastAsia"/>
                <w:spacing w:val="20"/>
                <w:sz w:val="24"/>
                <w:szCs w:val="24"/>
                <w:lang w:eastAsia="zh-CN"/>
              </w:rPr>
              <w:t>（负责人）</w:t>
            </w:r>
            <w:r>
              <w:rPr>
                <w:rFonts w:ascii="Times New Roman" w:hAnsi="Times New Roman" w:hint="eastAsia"/>
                <w:spacing w:val="20"/>
                <w:sz w:val="24"/>
                <w:szCs w:val="24"/>
                <w:lang w:eastAsia="zh-CN"/>
              </w:rPr>
              <w:t>/</w:t>
            </w:r>
            <w:r>
              <w:rPr>
                <w:rFonts w:ascii="Times New Roman" w:hAnsi="Times New Roman" w:hint="eastAsia"/>
                <w:spacing w:val="20"/>
                <w:sz w:val="24"/>
                <w:szCs w:val="24"/>
                <w:lang w:eastAsia="zh-CN"/>
              </w:rPr>
              <w:t>授权代表</w:t>
            </w:r>
            <w:r>
              <w:rPr>
                <w:rFonts w:ascii="Times New Roman" w:hAnsi="Times New Roman"/>
                <w:spacing w:val="20"/>
                <w:sz w:val="24"/>
                <w:szCs w:val="24"/>
                <w:lang w:eastAsia="zh-CN"/>
              </w:rPr>
              <w:t>：</w:t>
            </w:r>
          </w:p>
        </w:tc>
        <w:tc>
          <w:tcPr>
            <w:tcW w:w="2269" w:type="dxa"/>
          </w:tcPr>
          <w:p w14:paraId="1207F1A6" w14:textId="77777777" w:rsidR="002C5939" w:rsidRDefault="002C5939" w:rsidP="00D61D2B">
            <w:pPr>
              <w:tabs>
                <w:tab w:val="left" w:pos="840"/>
              </w:tabs>
              <w:spacing w:after="0" w:line="360" w:lineRule="exact"/>
              <w:ind w:leftChars="-1" w:hanging="2"/>
              <w:rPr>
                <w:rFonts w:ascii="Times New Roman" w:hAnsi="Times New Roman"/>
                <w:spacing w:val="20"/>
                <w:sz w:val="24"/>
                <w:szCs w:val="24"/>
                <w:lang w:eastAsia="zh-CN"/>
              </w:rPr>
            </w:pPr>
          </w:p>
        </w:tc>
      </w:tr>
    </w:tbl>
    <w:p w14:paraId="62A6897A" w14:textId="77777777" w:rsidR="002C5939" w:rsidRPr="00502F95" w:rsidRDefault="002C5939" w:rsidP="00D61D2B">
      <w:pPr>
        <w:autoSpaceDE w:val="0"/>
        <w:autoSpaceDN w:val="0"/>
        <w:adjustRightInd w:val="0"/>
        <w:spacing w:after="0" w:line="360" w:lineRule="exact"/>
        <w:textAlignment w:val="baseline"/>
        <w:rPr>
          <w:rFonts w:ascii="Times New Roman" w:hAnsi="Times New Roman"/>
          <w:spacing w:val="20"/>
          <w:sz w:val="24"/>
          <w:szCs w:val="24"/>
          <w:lang w:eastAsia="zh-CN"/>
        </w:rPr>
      </w:pPr>
    </w:p>
    <w:p w14:paraId="29F50223" w14:textId="7B2D05BB" w:rsidR="002C5939" w:rsidRDefault="00F86946" w:rsidP="00B92313">
      <w:pPr>
        <w:numPr>
          <w:ilvl w:val="0"/>
          <w:numId w:val="2"/>
        </w:numPr>
        <w:autoSpaceDE w:val="0"/>
        <w:autoSpaceDN w:val="0"/>
        <w:adjustRightInd w:val="0"/>
        <w:spacing w:after="0" w:line="360" w:lineRule="exact"/>
        <w:ind w:leftChars="-1" w:left="0" w:hanging="2"/>
        <w:textAlignment w:val="baseline"/>
        <w:rPr>
          <w:rFonts w:ascii="Times New Roman" w:hAnsi="Times New Roman"/>
          <w:spacing w:val="20"/>
          <w:sz w:val="24"/>
          <w:szCs w:val="24"/>
          <w:lang w:eastAsia="zh-CN"/>
        </w:rPr>
      </w:pPr>
      <w:r>
        <w:rPr>
          <w:rFonts w:ascii="Times New Roman" w:hAnsi="Times New Roman" w:hint="eastAsia"/>
          <w:spacing w:val="20"/>
          <w:sz w:val="24"/>
          <w:szCs w:val="24"/>
          <w:lang w:eastAsia="zh-CN"/>
        </w:rPr>
        <w:t>【】</w:t>
      </w:r>
      <w:r w:rsidR="002C5939">
        <w:rPr>
          <w:rFonts w:ascii="Times New Roman" w:hAnsi="Times New Roman"/>
          <w:spacing w:val="20"/>
          <w:sz w:val="24"/>
          <w:szCs w:val="24"/>
          <w:lang w:eastAsia="zh-CN"/>
        </w:rPr>
        <w:t>，作为牵头行</w:t>
      </w:r>
      <w:r w:rsidR="002C5939">
        <w:rPr>
          <w:rFonts w:ascii="Times New Roman" w:hAnsi="Times New Roman" w:hint="eastAsia"/>
          <w:spacing w:val="20"/>
          <w:sz w:val="24"/>
          <w:szCs w:val="24"/>
          <w:lang w:eastAsia="zh-CN"/>
        </w:rPr>
        <w:t>（</w:t>
      </w:r>
      <w:r w:rsidR="002C5939">
        <w:rPr>
          <w:rFonts w:ascii="Times New Roman" w:hAnsi="Times New Roman"/>
          <w:spacing w:val="20"/>
          <w:sz w:val="24"/>
          <w:szCs w:val="24"/>
          <w:lang w:eastAsia="zh-CN"/>
        </w:rPr>
        <w:t>“</w:t>
      </w:r>
      <w:r w:rsidR="002C5939" w:rsidRPr="00D61D2B">
        <w:rPr>
          <w:rFonts w:ascii="Times New Roman" w:hAnsi="Times New Roman"/>
          <w:b/>
          <w:spacing w:val="20"/>
          <w:sz w:val="24"/>
          <w:szCs w:val="24"/>
          <w:u w:val="single"/>
          <w:lang w:eastAsia="zh-CN"/>
        </w:rPr>
        <w:t>牵头行</w:t>
      </w:r>
      <w:r w:rsidR="002C5939">
        <w:rPr>
          <w:rFonts w:ascii="Times New Roman" w:hAnsi="Times New Roman"/>
          <w:spacing w:val="20"/>
          <w:sz w:val="24"/>
          <w:szCs w:val="24"/>
          <w:lang w:eastAsia="zh-CN"/>
        </w:rPr>
        <w:t>”</w:t>
      </w:r>
      <w:r w:rsidR="002C5939">
        <w:rPr>
          <w:rFonts w:ascii="Times New Roman" w:hAnsi="Times New Roman" w:hint="eastAsia"/>
          <w:spacing w:val="20"/>
          <w:sz w:val="24"/>
          <w:szCs w:val="24"/>
          <w:lang w:eastAsia="zh-CN"/>
        </w:rPr>
        <w:t>）</w:t>
      </w:r>
    </w:p>
    <w:p w14:paraId="375FB303" w14:textId="77777777" w:rsidR="002C5939" w:rsidRDefault="002C5939" w:rsidP="00D61D2B">
      <w:pPr>
        <w:spacing w:after="0" w:line="360" w:lineRule="exact"/>
        <w:ind w:leftChars="-1" w:hanging="2"/>
        <w:rPr>
          <w:rFonts w:ascii="Times New Roman" w:hAnsi="Times New Roman"/>
          <w:spacing w:val="20"/>
          <w:sz w:val="24"/>
          <w:szCs w:val="24"/>
          <w:lang w:eastAsia="zh-CN"/>
        </w:rPr>
      </w:pPr>
    </w:p>
    <w:tbl>
      <w:tblPr>
        <w:tblW w:w="0" w:type="auto"/>
        <w:tblInd w:w="817" w:type="dxa"/>
        <w:tblLayout w:type="fixed"/>
        <w:tblLook w:val="0000" w:firstRow="0" w:lastRow="0" w:firstColumn="0" w:lastColumn="0" w:noHBand="0" w:noVBand="0"/>
      </w:tblPr>
      <w:tblGrid>
        <w:gridCol w:w="2693"/>
        <w:gridCol w:w="1701"/>
        <w:gridCol w:w="2410"/>
      </w:tblGrid>
      <w:tr w:rsidR="002C5939" w14:paraId="0E156303" w14:textId="77777777" w:rsidTr="00B92313">
        <w:tc>
          <w:tcPr>
            <w:tcW w:w="2693" w:type="dxa"/>
          </w:tcPr>
          <w:p w14:paraId="6D6339B4" w14:textId="0941BEDD" w:rsidR="002C5939" w:rsidRDefault="005A257C" w:rsidP="00D61D2B">
            <w:pPr>
              <w:spacing w:after="0" w:line="360" w:lineRule="exact"/>
              <w:ind w:leftChars="15" w:left="33"/>
              <w:jc w:val="both"/>
              <w:rPr>
                <w:rFonts w:ascii="Times New Roman" w:hAnsi="Times New Roman"/>
                <w:spacing w:val="20"/>
                <w:sz w:val="24"/>
                <w:szCs w:val="24"/>
              </w:rPr>
            </w:pPr>
            <w:r>
              <w:rPr>
                <w:rFonts w:ascii="Times New Roman" w:hAnsi="Times New Roman" w:hint="eastAsia"/>
                <w:spacing w:val="20"/>
                <w:sz w:val="24"/>
                <w:szCs w:val="24"/>
                <w:lang w:eastAsia="zh-CN"/>
              </w:rPr>
              <w:t>注册</w:t>
            </w:r>
            <w:proofErr w:type="spellStart"/>
            <w:r w:rsidR="002C5939">
              <w:rPr>
                <w:rFonts w:ascii="Times New Roman" w:hAnsi="Times New Roman"/>
                <w:spacing w:val="20"/>
                <w:sz w:val="24"/>
                <w:szCs w:val="24"/>
              </w:rPr>
              <w:t>地址</w:t>
            </w:r>
            <w:proofErr w:type="spellEnd"/>
            <w:r w:rsidR="002C5939">
              <w:rPr>
                <w:rFonts w:ascii="Times New Roman" w:hAnsi="Times New Roman"/>
                <w:spacing w:val="20"/>
                <w:sz w:val="24"/>
                <w:szCs w:val="24"/>
              </w:rPr>
              <w:t>：</w:t>
            </w:r>
          </w:p>
        </w:tc>
        <w:tc>
          <w:tcPr>
            <w:tcW w:w="4111" w:type="dxa"/>
            <w:gridSpan w:val="2"/>
          </w:tcPr>
          <w:p w14:paraId="12A99066" w14:textId="77777777" w:rsidR="002C5939" w:rsidRDefault="002C5939" w:rsidP="00D61D2B">
            <w:pPr>
              <w:spacing w:after="0" w:line="360" w:lineRule="exact"/>
              <w:ind w:leftChars="-1" w:hanging="2"/>
              <w:rPr>
                <w:rFonts w:ascii="Times New Roman" w:hAnsi="Times New Roman"/>
                <w:spacing w:val="20"/>
                <w:sz w:val="24"/>
                <w:szCs w:val="24"/>
              </w:rPr>
            </w:pPr>
          </w:p>
        </w:tc>
      </w:tr>
      <w:tr w:rsidR="002C5939" w14:paraId="11E7F717" w14:textId="77777777" w:rsidTr="00B92313">
        <w:tc>
          <w:tcPr>
            <w:tcW w:w="4394" w:type="dxa"/>
            <w:gridSpan w:val="2"/>
          </w:tcPr>
          <w:p w14:paraId="65842847" w14:textId="77777777" w:rsidR="002C5939" w:rsidRDefault="002C5939" w:rsidP="00D61D2B">
            <w:pPr>
              <w:spacing w:after="0" w:line="360" w:lineRule="exact"/>
              <w:ind w:leftChars="15" w:left="33"/>
              <w:jc w:val="both"/>
              <w:rPr>
                <w:rFonts w:ascii="Times New Roman" w:hAnsi="Times New Roman"/>
                <w:spacing w:val="20"/>
                <w:sz w:val="24"/>
                <w:szCs w:val="24"/>
                <w:lang w:eastAsia="zh-CN"/>
              </w:rPr>
            </w:pPr>
            <w:r>
              <w:rPr>
                <w:rFonts w:ascii="Times New Roman" w:hAnsi="Times New Roman"/>
                <w:spacing w:val="20"/>
                <w:sz w:val="24"/>
                <w:szCs w:val="24"/>
                <w:lang w:eastAsia="zh-CN"/>
              </w:rPr>
              <w:t>法定代表人</w:t>
            </w:r>
            <w:r>
              <w:rPr>
                <w:rFonts w:ascii="Times New Roman" w:hAnsi="Times New Roman" w:hint="eastAsia"/>
                <w:spacing w:val="20"/>
                <w:sz w:val="24"/>
                <w:szCs w:val="24"/>
                <w:lang w:eastAsia="zh-CN"/>
              </w:rPr>
              <w:t>（</w:t>
            </w:r>
            <w:r w:rsidRPr="008576B0">
              <w:rPr>
                <w:rFonts w:ascii="Times New Roman" w:hAnsi="Times New Roman" w:hint="eastAsia"/>
                <w:spacing w:val="20"/>
                <w:sz w:val="24"/>
                <w:szCs w:val="24"/>
                <w:lang w:eastAsia="zh-CN"/>
              </w:rPr>
              <w:t>负责人</w:t>
            </w:r>
            <w:r>
              <w:rPr>
                <w:rFonts w:ascii="Times New Roman" w:hAnsi="Times New Roman" w:hint="eastAsia"/>
                <w:spacing w:val="20"/>
                <w:sz w:val="24"/>
                <w:szCs w:val="24"/>
                <w:lang w:eastAsia="zh-CN"/>
              </w:rPr>
              <w:t>）</w:t>
            </w:r>
            <w:r>
              <w:rPr>
                <w:rFonts w:ascii="Times New Roman" w:hAnsi="Times New Roman" w:hint="eastAsia"/>
                <w:spacing w:val="20"/>
                <w:sz w:val="24"/>
                <w:szCs w:val="24"/>
                <w:lang w:eastAsia="zh-CN"/>
              </w:rPr>
              <w:t>/</w:t>
            </w:r>
            <w:r>
              <w:rPr>
                <w:rFonts w:ascii="Times New Roman" w:hAnsi="Times New Roman" w:hint="eastAsia"/>
                <w:spacing w:val="20"/>
                <w:sz w:val="24"/>
                <w:szCs w:val="24"/>
                <w:lang w:eastAsia="zh-CN"/>
              </w:rPr>
              <w:t>授权代表</w:t>
            </w:r>
            <w:r>
              <w:rPr>
                <w:rFonts w:ascii="Times New Roman" w:hAnsi="Times New Roman"/>
                <w:spacing w:val="20"/>
                <w:sz w:val="24"/>
                <w:szCs w:val="24"/>
                <w:lang w:eastAsia="zh-CN"/>
              </w:rPr>
              <w:t>：</w:t>
            </w:r>
          </w:p>
        </w:tc>
        <w:tc>
          <w:tcPr>
            <w:tcW w:w="2410" w:type="dxa"/>
          </w:tcPr>
          <w:p w14:paraId="1A0A22DB" w14:textId="77777777" w:rsidR="002C5939" w:rsidRDefault="002C5939" w:rsidP="00D61D2B">
            <w:pPr>
              <w:spacing w:after="0" w:line="360" w:lineRule="exact"/>
              <w:ind w:leftChars="-1" w:hanging="2"/>
              <w:rPr>
                <w:rFonts w:ascii="Times New Roman" w:hAnsi="Times New Roman"/>
                <w:spacing w:val="20"/>
                <w:sz w:val="24"/>
                <w:szCs w:val="24"/>
                <w:lang w:eastAsia="zh-CN"/>
              </w:rPr>
            </w:pPr>
          </w:p>
        </w:tc>
      </w:tr>
      <w:tr w:rsidR="002C5939" w14:paraId="390F2FDD" w14:textId="77777777" w:rsidTr="00B92313">
        <w:tc>
          <w:tcPr>
            <w:tcW w:w="2693" w:type="dxa"/>
          </w:tcPr>
          <w:p w14:paraId="0AFEE46E" w14:textId="77777777" w:rsidR="002C5939" w:rsidRDefault="002C5939" w:rsidP="00D61D2B">
            <w:pPr>
              <w:spacing w:after="0" w:line="360" w:lineRule="exact"/>
              <w:ind w:leftChars="15" w:left="33"/>
              <w:jc w:val="both"/>
              <w:rPr>
                <w:rFonts w:ascii="Times New Roman" w:hAnsi="Times New Roman"/>
                <w:spacing w:val="20"/>
                <w:sz w:val="24"/>
                <w:szCs w:val="24"/>
              </w:rPr>
            </w:pPr>
            <w:proofErr w:type="spellStart"/>
            <w:r>
              <w:rPr>
                <w:rFonts w:ascii="Times New Roman" w:hAnsi="Times New Roman"/>
                <w:spacing w:val="20"/>
                <w:sz w:val="24"/>
                <w:szCs w:val="24"/>
              </w:rPr>
              <w:t>经办行</w:t>
            </w:r>
            <w:proofErr w:type="spellEnd"/>
            <w:r>
              <w:rPr>
                <w:rFonts w:ascii="Times New Roman" w:hAnsi="Times New Roman"/>
                <w:spacing w:val="20"/>
                <w:sz w:val="24"/>
                <w:szCs w:val="24"/>
              </w:rPr>
              <w:t>：</w:t>
            </w:r>
          </w:p>
        </w:tc>
        <w:tc>
          <w:tcPr>
            <w:tcW w:w="4111" w:type="dxa"/>
            <w:gridSpan w:val="2"/>
          </w:tcPr>
          <w:p w14:paraId="6F8E16D7" w14:textId="77777777" w:rsidR="002C5939" w:rsidRDefault="002C5939" w:rsidP="00D61D2B">
            <w:pPr>
              <w:spacing w:after="0" w:line="360" w:lineRule="exact"/>
              <w:ind w:leftChars="-1" w:hanging="2"/>
              <w:rPr>
                <w:rFonts w:ascii="Times New Roman" w:hAnsi="Times New Roman"/>
                <w:spacing w:val="20"/>
                <w:sz w:val="24"/>
                <w:szCs w:val="24"/>
              </w:rPr>
            </w:pPr>
          </w:p>
        </w:tc>
      </w:tr>
      <w:tr w:rsidR="002C5939" w14:paraId="1FA77B99" w14:textId="77777777" w:rsidTr="00B92313">
        <w:tc>
          <w:tcPr>
            <w:tcW w:w="2693" w:type="dxa"/>
          </w:tcPr>
          <w:p w14:paraId="16AC1192" w14:textId="77777777" w:rsidR="002C5939" w:rsidRDefault="002C5939" w:rsidP="00D61D2B">
            <w:pPr>
              <w:spacing w:after="0" w:line="360" w:lineRule="exact"/>
              <w:ind w:leftChars="15" w:left="33"/>
              <w:jc w:val="both"/>
              <w:rPr>
                <w:rFonts w:ascii="Times New Roman" w:hAnsi="Times New Roman"/>
                <w:spacing w:val="20"/>
                <w:sz w:val="24"/>
                <w:szCs w:val="24"/>
              </w:rPr>
            </w:pPr>
            <w:proofErr w:type="spellStart"/>
            <w:r>
              <w:rPr>
                <w:rFonts w:ascii="Times New Roman" w:hAnsi="Times New Roman"/>
                <w:spacing w:val="20"/>
                <w:sz w:val="24"/>
                <w:szCs w:val="24"/>
              </w:rPr>
              <w:t>经办行注册地址</w:t>
            </w:r>
            <w:proofErr w:type="spellEnd"/>
            <w:r>
              <w:rPr>
                <w:rFonts w:ascii="Times New Roman" w:hAnsi="Times New Roman"/>
                <w:spacing w:val="20"/>
                <w:sz w:val="24"/>
                <w:szCs w:val="24"/>
              </w:rPr>
              <w:t>：</w:t>
            </w:r>
          </w:p>
        </w:tc>
        <w:tc>
          <w:tcPr>
            <w:tcW w:w="4111" w:type="dxa"/>
            <w:gridSpan w:val="2"/>
          </w:tcPr>
          <w:p w14:paraId="622AD12C" w14:textId="77777777" w:rsidR="002C5939" w:rsidRDefault="002C5939" w:rsidP="00D61D2B">
            <w:pPr>
              <w:spacing w:after="0" w:line="360" w:lineRule="exact"/>
              <w:ind w:leftChars="-1" w:hanging="2"/>
              <w:rPr>
                <w:rFonts w:ascii="Times New Roman" w:hAnsi="Times New Roman"/>
                <w:spacing w:val="20"/>
                <w:sz w:val="24"/>
                <w:szCs w:val="24"/>
              </w:rPr>
            </w:pPr>
          </w:p>
        </w:tc>
      </w:tr>
      <w:tr w:rsidR="002C5939" w14:paraId="34E83BA9" w14:textId="77777777" w:rsidTr="00B92313">
        <w:tc>
          <w:tcPr>
            <w:tcW w:w="2693" w:type="dxa"/>
          </w:tcPr>
          <w:p w14:paraId="773D64A9" w14:textId="77777777" w:rsidR="002C5939" w:rsidRDefault="002C5939" w:rsidP="00D61D2B">
            <w:pPr>
              <w:spacing w:after="0" w:line="360" w:lineRule="exact"/>
              <w:ind w:leftChars="15" w:left="33"/>
              <w:jc w:val="both"/>
              <w:rPr>
                <w:rFonts w:ascii="Times New Roman" w:hAnsi="Times New Roman"/>
                <w:spacing w:val="20"/>
                <w:sz w:val="24"/>
                <w:szCs w:val="24"/>
              </w:rPr>
            </w:pPr>
            <w:proofErr w:type="spellStart"/>
            <w:r>
              <w:rPr>
                <w:rFonts w:ascii="Times New Roman" w:hAnsi="Times New Roman"/>
                <w:spacing w:val="20"/>
                <w:sz w:val="24"/>
                <w:szCs w:val="24"/>
              </w:rPr>
              <w:t>经办行负责人</w:t>
            </w:r>
            <w:proofErr w:type="spellEnd"/>
            <w:r>
              <w:rPr>
                <w:rFonts w:ascii="Times New Roman" w:hAnsi="Times New Roman"/>
                <w:spacing w:val="20"/>
                <w:sz w:val="24"/>
                <w:szCs w:val="24"/>
              </w:rPr>
              <w:t>：</w:t>
            </w:r>
          </w:p>
        </w:tc>
        <w:tc>
          <w:tcPr>
            <w:tcW w:w="4111" w:type="dxa"/>
            <w:gridSpan w:val="2"/>
          </w:tcPr>
          <w:p w14:paraId="094B9D8F" w14:textId="77777777" w:rsidR="002C5939" w:rsidRDefault="002C5939" w:rsidP="00D61D2B">
            <w:pPr>
              <w:spacing w:after="0" w:line="360" w:lineRule="exact"/>
              <w:ind w:leftChars="-1" w:hanging="2"/>
              <w:rPr>
                <w:rFonts w:ascii="Times New Roman" w:hAnsi="Times New Roman"/>
                <w:spacing w:val="20"/>
                <w:sz w:val="24"/>
                <w:szCs w:val="24"/>
              </w:rPr>
            </w:pPr>
          </w:p>
        </w:tc>
      </w:tr>
    </w:tbl>
    <w:p w14:paraId="4C458B86" w14:textId="77777777" w:rsidR="002C5939" w:rsidRDefault="002C5939" w:rsidP="00D61D2B">
      <w:pPr>
        <w:spacing w:after="0" w:line="360" w:lineRule="exact"/>
        <w:ind w:leftChars="-1" w:hanging="2"/>
        <w:rPr>
          <w:rFonts w:ascii="Times New Roman" w:hAnsi="Times New Roman"/>
          <w:spacing w:val="20"/>
          <w:sz w:val="24"/>
          <w:szCs w:val="24"/>
        </w:rPr>
      </w:pPr>
    </w:p>
    <w:p w14:paraId="2306784F" w14:textId="2C13AF7B" w:rsidR="002C5939" w:rsidRDefault="00F86946" w:rsidP="00B92313">
      <w:pPr>
        <w:numPr>
          <w:ilvl w:val="0"/>
          <w:numId w:val="2"/>
        </w:numPr>
        <w:autoSpaceDE w:val="0"/>
        <w:autoSpaceDN w:val="0"/>
        <w:adjustRightInd w:val="0"/>
        <w:spacing w:after="0" w:line="360" w:lineRule="exact"/>
        <w:ind w:leftChars="-1" w:left="0" w:hanging="2"/>
        <w:textAlignment w:val="baseline"/>
        <w:rPr>
          <w:rFonts w:ascii="Times New Roman" w:hAnsi="Times New Roman"/>
          <w:spacing w:val="20"/>
          <w:sz w:val="24"/>
          <w:szCs w:val="24"/>
          <w:lang w:eastAsia="zh-CN"/>
        </w:rPr>
      </w:pPr>
      <w:r>
        <w:rPr>
          <w:rFonts w:ascii="Times New Roman" w:hAnsi="Times New Roman" w:hint="eastAsia"/>
          <w:spacing w:val="20"/>
          <w:sz w:val="24"/>
          <w:szCs w:val="24"/>
          <w:lang w:eastAsia="zh-CN"/>
        </w:rPr>
        <w:t>【】</w:t>
      </w:r>
      <w:r w:rsidR="002C5939">
        <w:rPr>
          <w:rFonts w:ascii="Times New Roman" w:hAnsi="Times New Roman"/>
          <w:spacing w:val="20"/>
          <w:sz w:val="24"/>
          <w:szCs w:val="24"/>
          <w:lang w:eastAsia="zh-CN"/>
        </w:rPr>
        <w:t>，作为代理行</w:t>
      </w:r>
      <w:r w:rsidR="002C5939">
        <w:rPr>
          <w:rFonts w:ascii="Times New Roman" w:hAnsi="Times New Roman" w:hint="eastAsia"/>
          <w:spacing w:val="20"/>
          <w:sz w:val="24"/>
          <w:szCs w:val="24"/>
          <w:lang w:eastAsia="zh-CN"/>
        </w:rPr>
        <w:t>（</w:t>
      </w:r>
      <w:r w:rsidR="002C5939">
        <w:rPr>
          <w:rFonts w:ascii="Times New Roman" w:hAnsi="Times New Roman"/>
          <w:spacing w:val="20"/>
          <w:sz w:val="24"/>
          <w:szCs w:val="24"/>
          <w:lang w:eastAsia="zh-CN"/>
        </w:rPr>
        <w:t>“</w:t>
      </w:r>
      <w:r w:rsidR="002C5939" w:rsidRPr="00D61D2B">
        <w:rPr>
          <w:rFonts w:ascii="Times New Roman" w:hAnsi="Times New Roman"/>
          <w:b/>
          <w:spacing w:val="20"/>
          <w:sz w:val="24"/>
          <w:szCs w:val="24"/>
          <w:u w:val="single"/>
          <w:lang w:eastAsia="zh-CN"/>
        </w:rPr>
        <w:t>代理行</w:t>
      </w:r>
      <w:r w:rsidR="002C5939">
        <w:rPr>
          <w:rFonts w:ascii="Times New Roman" w:hAnsi="Times New Roman"/>
          <w:spacing w:val="20"/>
          <w:sz w:val="24"/>
          <w:szCs w:val="24"/>
          <w:lang w:eastAsia="zh-CN"/>
        </w:rPr>
        <w:t>”</w:t>
      </w:r>
      <w:r w:rsidR="002C5939">
        <w:rPr>
          <w:rFonts w:ascii="Times New Roman" w:hAnsi="Times New Roman" w:hint="eastAsia"/>
          <w:spacing w:val="20"/>
          <w:sz w:val="24"/>
          <w:szCs w:val="24"/>
          <w:lang w:eastAsia="zh-CN"/>
        </w:rPr>
        <w:t>）</w:t>
      </w:r>
    </w:p>
    <w:p w14:paraId="4A42465D" w14:textId="77777777" w:rsidR="002C5939" w:rsidRDefault="002C5939" w:rsidP="00D61D2B">
      <w:pPr>
        <w:spacing w:after="0" w:line="360" w:lineRule="exact"/>
        <w:ind w:leftChars="-1" w:hanging="2"/>
        <w:rPr>
          <w:rFonts w:ascii="Times New Roman" w:hAnsi="Times New Roman"/>
          <w:spacing w:val="20"/>
          <w:sz w:val="24"/>
          <w:szCs w:val="24"/>
          <w:lang w:eastAsia="zh-CN"/>
        </w:rPr>
      </w:pPr>
    </w:p>
    <w:tbl>
      <w:tblPr>
        <w:tblW w:w="0" w:type="auto"/>
        <w:tblInd w:w="817" w:type="dxa"/>
        <w:tblLayout w:type="fixed"/>
        <w:tblLook w:val="0000" w:firstRow="0" w:lastRow="0" w:firstColumn="0" w:lastColumn="0" w:noHBand="0" w:noVBand="0"/>
      </w:tblPr>
      <w:tblGrid>
        <w:gridCol w:w="4394"/>
        <w:gridCol w:w="2269"/>
      </w:tblGrid>
      <w:tr w:rsidR="002C5939" w14:paraId="743D606A" w14:textId="77777777" w:rsidTr="00B92313">
        <w:tc>
          <w:tcPr>
            <w:tcW w:w="4394" w:type="dxa"/>
          </w:tcPr>
          <w:p w14:paraId="6B924B8E" w14:textId="0A3FC3EC" w:rsidR="002C5939" w:rsidRDefault="00506C64" w:rsidP="00D61D2B">
            <w:pPr>
              <w:spacing w:after="0" w:line="360" w:lineRule="exact"/>
              <w:ind w:leftChars="15" w:left="33"/>
              <w:jc w:val="both"/>
              <w:rPr>
                <w:rFonts w:ascii="Times New Roman" w:hAnsi="Times New Roman"/>
                <w:spacing w:val="20"/>
                <w:sz w:val="24"/>
                <w:szCs w:val="24"/>
              </w:rPr>
            </w:pPr>
            <w:r>
              <w:rPr>
                <w:rFonts w:ascii="Times New Roman" w:hAnsi="Times New Roman" w:hint="eastAsia"/>
                <w:spacing w:val="20"/>
                <w:sz w:val="24"/>
                <w:szCs w:val="24"/>
                <w:lang w:eastAsia="zh-CN"/>
              </w:rPr>
              <w:t>注册</w:t>
            </w:r>
            <w:proofErr w:type="spellStart"/>
            <w:r w:rsidR="002C5939">
              <w:rPr>
                <w:rFonts w:ascii="Times New Roman" w:hAnsi="Times New Roman"/>
                <w:spacing w:val="20"/>
                <w:sz w:val="24"/>
                <w:szCs w:val="24"/>
              </w:rPr>
              <w:t>地址</w:t>
            </w:r>
            <w:proofErr w:type="spellEnd"/>
            <w:r w:rsidR="002C5939">
              <w:rPr>
                <w:rFonts w:ascii="Times New Roman" w:hAnsi="Times New Roman"/>
                <w:spacing w:val="20"/>
                <w:sz w:val="24"/>
                <w:szCs w:val="24"/>
              </w:rPr>
              <w:t>：</w:t>
            </w:r>
          </w:p>
        </w:tc>
        <w:tc>
          <w:tcPr>
            <w:tcW w:w="2269" w:type="dxa"/>
          </w:tcPr>
          <w:p w14:paraId="66696465" w14:textId="77777777" w:rsidR="002C5939" w:rsidRDefault="002C5939" w:rsidP="00D61D2B">
            <w:pPr>
              <w:spacing w:after="0" w:line="360" w:lineRule="exact"/>
              <w:ind w:leftChars="-1" w:hanging="2"/>
              <w:rPr>
                <w:rFonts w:ascii="Times New Roman" w:hAnsi="Times New Roman"/>
                <w:spacing w:val="20"/>
                <w:sz w:val="24"/>
                <w:szCs w:val="24"/>
              </w:rPr>
            </w:pPr>
          </w:p>
        </w:tc>
      </w:tr>
      <w:tr w:rsidR="002C5939" w14:paraId="7D9A390E" w14:textId="77777777" w:rsidTr="00B92313">
        <w:tc>
          <w:tcPr>
            <w:tcW w:w="4394" w:type="dxa"/>
          </w:tcPr>
          <w:p w14:paraId="71A8A7A9" w14:textId="77777777" w:rsidR="002C5939" w:rsidRDefault="002C5939" w:rsidP="00D61D2B">
            <w:pPr>
              <w:spacing w:after="0" w:line="360" w:lineRule="exact"/>
              <w:ind w:leftChars="15" w:left="33"/>
              <w:jc w:val="both"/>
              <w:rPr>
                <w:rFonts w:ascii="Times New Roman" w:hAnsi="Times New Roman"/>
                <w:spacing w:val="20"/>
                <w:sz w:val="24"/>
                <w:szCs w:val="24"/>
                <w:lang w:eastAsia="zh-CN"/>
              </w:rPr>
            </w:pPr>
            <w:r>
              <w:rPr>
                <w:rFonts w:ascii="Times New Roman" w:hAnsi="Times New Roman"/>
                <w:spacing w:val="20"/>
                <w:sz w:val="24"/>
                <w:szCs w:val="24"/>
                <w:lang w:eastAsia="zh-CN"/>
              </w:rPr>
              <w:t>法定代表人</w:t>
            </w:r>
            <w:r>
              <w:rPr>
                <w:rFonts w:ascii="Times New Roman" w:hAnsi="Times New Roman" w:hint="eastAsia"/>
                <w:spacing w:val="20"/>
                <w:sz w:val="24"/>
                <w:szCs w:val="24"/>
                <w:lang w:eastAsia="zh-CN"/>
              </w:rPr>
              <w:t>（</w:t>
            </w:r>
            <w:r w:rsidRPr="008576B0">
              <w:rPr>
                <w:rFonts w:ascii="Times New Roman" w:hAnsi="Times New Roman" w:hint="eastAsia"/>
                <w:spacing w:val="20"/>
                <w:sz w:val="24"/>
                <w:szCs w:val="24"/>
                <w:lang w:eastAsia="zh-CN"/>
              </w:rPr>
              <w:t>负责人</w:t>
            </w:r>
            <w:r>
              <w:rPr>
                <w:rFonts w:ascii="Times New Roman" w:hAnsi="Times New Roman" w:hint="eastAsia"/>
                <w:spacing w:val="20"/>
                <w:sz w:val="24"/>
                <w:szCs w:val="24"/>
                <w:lang w:eastAsia="zh-CN"/>
              </w:rPr>
              <w:t>）</w:t>
            </w:r>
            <w:r>
              <w:rPr>
                <w:rFonts w:ascii="Times New Roman" w:hAnsi="Times New Roman" w:hint="eastAsia"/>
                <w:spacing w:val="20"/>
                <w:sz w:val="24"/>
                <w:szCs w:val="24"/>
                <w:lang w:eastAsia="zh-CN"/>
              </w:rPr>
              <w:t>/</w:t>
            </w:r>
            <w:r>
              <w:rPr>
                <w:rFonts w:ascii="Times New Roman" w:hAnsi="Times New Roman" w:hint="eastAsia"/>
                <w:spacing w:val="20"/>
                <w:sz w:val="24"/>
                <w:szCs w:val="24"/>
                <w:lang w:eastAsia="zh-CN"/>
              </w:rPr>
              <w:t>授权代表</w:t>
            </w:r>
            <w:r>
              <w:rPr>
                <w:rFonts w:ascii="Times New Roman" w:hAnsi="Times New Roman"/>
                <w:spacing w:val="20"/>
                <w:sz w:val="24"/>
                <w:szCs w:val="24"/>
                <w:lang w:eastAsia="zh-CN"/>
              </w:rPr>
              <w:t>：</w:t>
            </w:r>
          </w:p>
        </w:tc>
        <w:tc>
          <w:tcPr>
            <w:tcW w:w="2269" w:type="dxa"/>
          </w:tcPr>
          <w:p w14:paraId="6E34E09F" w14:textId="77777777" w:rsidR="002C5939" w:rsidRDefault="002C5939" w:rsidP="00D61D2B">
            <w:pPr>
              <w:spacing w:after="0" w:line="360" w:lineRule="exact"/>
              <w:ind w:leftChars="-1" w:hanging="2"/>
              <w:rPr>
                <w:rFonts w:ascii="Times New Roman" w:hAnsi="Times New Roman"/>
                <w:spacing w:val="20"/>
                <w:sz w:val="24"/>
                <w:szCs w:val="24"/>
                <w:lang w:eastAsia="zh-CN"/>
              </w:rPr>
            </w:pPr>
          </w:p>
        </w:tc>
      </w:tr>
      <w:tr w:rsidR="002C5939" w14:paraId="79ECCEF8" w14:textId="77777777" w:rsidTr="00B92313">
        <w:tc>
          <w:tcPr>
            <w:tcW w:w="4394" w:type="dxa"/>
          </w:tcPr>
          <w:p w14:paraId="208BD3AF" w14:textId="77777777" w:rsidR="002C5939" w:rsidRDefault="002C5939" w:rsidP="00D61D2B">
            <w:pPr>
              <w:spacing w:after="0" w:line="360" w:lineRule="exact"/>
              <w:ind w:leftChars="15" w:left="33"/>
              <w:jc w:val="both"/>
              <w:rPr>
                <w:rFonts w:ascii="Times New Roman" w:hAnsi="Times New Roman"/>
                <w:spacing w:val="20"/>
                <w:sz w:val="24"/>
                <w:szCs w:val="24"/>
              </w:rPr>
            </w:pPr>
            <w:proofErr w:type="spellStart"/>
            <w:r>
              <w:rPr>
                <w:rFonts w:ascii="Times New Roman" w:hAnsi="Times New Roman"/>
                <w:spacing w:val="20"/>
                <w:sz w:val="24"/>
                <w:szCs w:val="24"/>
              </w:rPr>
              <w:t>经办行</w:t>
            </w:r>
            <w:proofErr w:type="spellEnd"/>
            <w:r>
              <w:rPr>
                <w:rFonts w:ascii="Times New Roman" w:hAnsi="Times New Roman"/>
                <w:spacing w:val="20"/>
                <w:sz w:val="24"/>
                <w:szCs w:val="24"/>
              </w:rPr>
              <w:t>：</w:t>
            </w:r>
          </w:p>
        </w:tc>
        <w:tc>
          <w:tcPr>
            <w:tcW w:w="2269" w:type="dxa"/>
          </w:tcPr>
          <w:p w14:paraId="2F44B552" w14:textId="77777777" w:rsidR="002C5939" w:rsidRDefault="002C5939" w:rsidP="00D61D2B">
            <w:pPr>
              <w:spacing w:after="0" w:line="360" w:lineRule="exact"/>
              <w:ind w:leftChars="-1" w:hanging="2"/>
              <w:rPr>
                <w:rFonts w:ascii="Times New Roman" w:hAnsi="Times New Roman"/>
                <w:spacing w:val="20"/>
                <w:sz w:val="24"/>
                <w:szCs w:val="24"/>
              </w:rPr>
            </w:pPr>
          </w:p>
        </w:tc>
      </w:tr>
      <w:tr w:rsidR="002C5939" w14:paraId="0DFAD005" w14:textId="77777777" w:rsidTr="00B92313">
        <w:tc>
          <w:tcPr>
            <w:tcW w:w="4394" w:type="dxa"/>
          </w:tcPr>
          <w:p w14:paraId="0CCD0B8A" w14:textId="77777777" w:rsidR="002C5939" w:rsidRDefault="002C5939" w:rsidP="00D61D2B">
            <w:pPr>
              <w:spacing w:after="0" w:line="360" w:lineRule="exact"/>
              <w:ind w:leftChars="15" w:left="33"/>
              <w:jc w:val="both"/>
              <w:rPr>
                <w:rFonts w:ascii="Times New Roman" w:hAnsi="Times New Roman"/>
                <w:spacing w:val="20"/>
                <w:sz w:val="24"/>
                <w:szCs w:val="24"/>
              </w:rPr>
            </w:pPr>
            <w:proofErr w:type="spellStart"/>
            <w:r>
              <w:rPr>
                <w:rFonts w:ascii="Times New Roman" w:hAnsi="Times New Roman"/>
                <w:spacing w:val="20"/>
                <w:sz w:val="24"/>
                <w:szCs w:val="24"/>
              </w:rPr>
              <w:t>经办行注册地址</w:t>
            </w:r>
            <w:proofErr w:type="spellEnd"/>
            <w:r>
              <w:rPr>
                <w:rFonts w:ascii="Times New Roman" w:hAnsi="Times New Roman"/>
                <w:spacing w:val="20"/>
                <w:sz w:val="24"/>
                <w:szCs w:val="24"/>
              </w:rPr>
              <w:t>：</w:t>
            </w:r>
          </w:p>
        </w:tc>
        <w:tc>
          <w:tcPr>
            <w:tcW w:w="2269" w:type="dxa"/>
          </w:tcPr>
          <w:p w14:paraId="314061F5" w14:textId="77777777" w:rsidR="002C5939" w:rsidRDefault="002C5939" w:rsidP="00D61D2B">
            <w:pPr>
              <w:spacing w:after="0" w:line="360" w:lineRule="exact"/>
              <w:ind w:leftChars="-1" w:hanging="2"/>
              <w:rPr>
                <w:rFonts w:ascii="Times New Roman" w:hAnsi="Times New Roman"/>
                <w:spacing w:val="20"/>
                <w:sz w:val="24"/>
                <w:szCs w:val="24"/>
              </w:rPr>
            </w:pPr>
          </w:p>
        </w:tc>
      </w:tr>
      <w:tr w:rsidR="002C5939" w14:paraId="359116B3" w14:textId="77777777" w:rsidTr="00B92313">
        <w:tc>
          <w:tcPr>
            <w:tcW w:w="4394" w:type="dxa"/>
          </w:tcPr>
          <w:p w14:paraId="6A0B0563" w14:textId="77777777" w:rsidR="002C5939" w:rsidRDefault="002C5939" w:rsidP="00D61D2B">
            <w:pPr>
              <w:spacing w:after="0" w:line="360" w:lineRule="exact"/>
              <w:ind w:leftChars="15" w:left="33"/>
              <w:jc w:val="both"/>
              <w:rPr>
                <w:rFonts w:ascii="Times New Roman" w:hAnsi="Times New Roman"/>
                <w:spacing w:val="20"/>
                <w:sz w:val="24"/>
                <w:szCs w:val="24"/>
              </w:rPr>
            </w:pPr>
            <w:proofErr w:type="spellStart"/>
            <w:r>
              <w:rPr>
                <w:rFonts w:ascii="Times New Roman" w:hAnsi="Times New Roman"/>
                <w:spacing w:val="20"/>
                <w:sz w:val="24"/>
                <w:szCs w:val="24"/>
              </w:rPr>
              <w:t>经办行负责人</w:t>
            </w:r>
            <w:proofErr w:type="spellEnd"/>
            <w:r>
              <w:rPr>
                <w:rFonts w:ascii="Times New Roman" w:hAnsi="Times New Roman"/>
                <w:spacing w:val="20"/>
                <w:sz w:val="24"/>
                <w:szCs w:val="24"/>
              </w:rPr>
              <w:t>：</w:t>
            </w:r>
          </w:p>
        </w:tc>
        <w:tc>
          <w:tcPr>
            <w:tcW w:w="2269" w:type="dxa"/>
          </w:tcPr>
          <w:p w14:paraId="43DAA24C" w14:textId="77777777" w:rsidR="002C5939" w:rsidRDefault="002C5939" w:rsidP="00D61D2B">
            <w:pPr>
              <w:spacing w:after="0" w:line="360" w:lineRule="exact"/>
              <w:ind w:leftChars="-1" w:hanging="2"/>
              <w:rPr>
                <w:rFonts w:ascii="Times New Roman" w:hAnsi="Times New Roman"/>
                <w:spacing w:val="20"/>
                <w:sz w:val="24"/>
                <w:szCs w:val="24"/>
              </w:rPr>
            </w:pPr>
          </w:p>
        </w:tc>
      </w:tr>
    </w:tbl>
    <w:p w14:paraId="1A20A9BF" w14:textId="77777777" w:rsidR="002C5939" w:rsidRDefault="002C5939" w:rsidP="00D61D2B">
      <w:pPr>
        <w:spacing w:after="0" w:line="360" w:lineRule="exact"/>
        <w:rPr>
          <w:rFonts w:ascii="Times New Roman" w:hAnsi="Times New Roman"/>
          <w:spacing w:val="20"/>
          <w:sz w:val="24"/>
          <w:szCs w:val="24"/>
          <w:lang w:eastAsia="zh-CN"/>
        </w:rPr>
      </w:pPr>
    </w:p>
    <w:p w14:paraId="721CBA42" w14:textId="77777777" w:rsidR="00A25585" w:rsidRDefault="00A25585" w:rsidP="00D61D2B">
      <w:pPr>
        <w:spacing w:after="0" w:line="360" w:lineRule="exact"/>
        <w:rPr>
          <w:rFonts w:ascii="Times New Roman" w:hAnsi="Times New Roman"/>
          <w:spacing w:val="20"/>
          <w:sz w:val="24"/>
          <w:szCs w:val="24"/>
          <w:lang w:eastAsia="zh-CN"/>
        </w:rPr>
      </w:pPr>
    </w:p>
    <w:p w14:paraId="532266D1" w14:textId="77777777" w:rsidR="002C5939" w:rsidRDefault="002C5939" w:rsidP="00B92313">
      <w:pPr>
        <w:numPr>
          <w:ilvl w:val="0"/>
          <w:numId w:val="2"/>
        </w:numPr>
        <w:autoSpaceDE w:val="0"/>
        <w:autoSpaceDN w:val="0"/>
        <w:adjustRightInd w:val="0"/>
        <w:spacing w:after="0" w:line="360" w:lineRule="exact"/>
        <w:ind w:leftChars="-1" w:left="0" w:hanging="2"/>
        <w:textAlignment w:val="baseline"/>
        <w:rPr>
          <w:rFonts w:ascii="Times New Roman" w:hAnsi="Times New Roman"/>
          <w:spacing w:val="20"/>
          <w:sz w:val="24"/>
          <w:szCs w:val="24"/>
          <w:lang w:eastAsia="zh-CN"/>
        </w:rPr>
      </w:pPr>
      <w:r>
        <w:rPr>
          <w:rFonts w:ascii="Times New Roman" w:hAnsi="Times New Roman"/>
          <w:spacing w:val="20"/>
          <w:sz w:val="24"/>
          <w:szCs w:val="24"/>
          <w:lang w:val="en-GB" w:eastAsia="zh-CN"/>
        </w:rPr>
        <w:t>下列金融机构</w:t>
      </w:r>
      <w:r>
        <w:rPr>
          <w:rFonts w:ascii="Times New Roman" w:hAnsi="Times New Roman"/>
          <w:spacing w:val="20"/>
          <w:sz w:val="24"/>
          <w:szCs w:val="24"/>
          <w:lang w:eastAsia="zh-CN"/>
        </w:rPr>
        <w:t>，作为贷款人</w:t>
      </w:r>
      <w:r>
        <w:rPr>
          <w:rFonts w:ascii="Times New Roman" w:hAnsi="Times New Roman" w:hint="eastAsia"/>
          <w:spacing w:val="20"/>
          <w:sz w:val="24"/>
          <w:szCs w:val="24"/>
          <w:lang w:eastAsia="zh-CN"/>
        </w:rPr>
        <w:t>（</w:t>
      </w:r>
      <w:r>
        <w:rPr>
          <w:rFonts w:ascii="Times New Roman" w:hAnsi="Times New Roman"/>
          <w:spacing w:val="20"/>
          <w:sz w:val="24"/>
          <w:szCs w:val="24"/>
          <w:lang w:eastAsia="zh-CN"/>
        </w:rPr>
        <w:t>“</w:t>
      </w:r>
      <w:r w:rsidRPr="00D61D2B">
        <w:rPr>
          <w:rFonts w:ascii="Times New Roman" w:hAnsi="Times New Roman"/>
          <w:b/>
          <w:spacing w:val="20"/>
          <w:sz w:val="24"/>
          <w:szCs w:val="24"/>
          <w:u w:val="single"/>
          <w:lang w:eastAsia="zh-CN"/>
        </w:rPr>
        <w:t>贷款人</w:t>
      </w:r>
      <w:r>
        <w:rPr>
          <w:rFonts w:ascii="Times New Roman" w:hAnsi="Times New Roman"/>
          <w:spacing w:val="20"/>
          <w:sz w:val="24"/>
          <w:szCs w:val="24"/>
          <w:lang w:eastAsia="zh-CN"/>
        </w:rPr>
        <w:t>”</w:t>
      </w:r>
      <w:r>
        <w:rPr>
          <w:rFonts w:ascii="Times New Roman" w:hAnsi="Times New Roman" w:hint="eastAsia"/>
          <w:spacing w:val="20"/>
          <w:sz w:val="24"/>
          <w:szCs w:val="24"/>
          <w:lang w:eastAsia="zh-CN"/>
        </w:rPr>
        <w:t>）</w:t>
      </w:r>
    </w:p>
    <w:p w14:paraId="69CF4F0B" w14:textId="77777777" w:rsidR="002C5939" w:rsidRDefault="002C5939" w:rsidP="00D61D2B">
      <w:pPr>
        <w:spacing w:after="0" w:line="360" w:lineRule="exact"/>
        <w:ind w:leftChars="-1" w:hanging="2"/>
        <w:rPr>
          <w:rFonts w:ascii="Times New Roman" w:hAnsi="Times New Roman"/>
          <w:spacing w:val="20"/>
          <w:sz w:val="24"/>
          <w:szCs w:val="24"/>
          <w:lang w:eastAsia="zh-CN"/>
        </w:rPr>
      </w:pPr>
    </w:p>
    <w:tbl>
      <w:tblPr>
        <w:tblW w:w="0" w:type="auto"/>
        <w:tblInd w:w="817" w:type="dxa"/>
        <w:tblLayout w:type="fixed"/>
        <w:tblLook w:val="0000" w:firstRow="0" w:lastRow="0" w:firstColumn="0" w:lastColumn="0" w:noHBand="0" w:noVBand="0"/>
      </w:tblPr>
      <w:tblGrid>
        <w:gridCol w:w="3686"/>
        <w:gridCol w:w="708"/>
        <w:gridCol w:w="1594"/>
      </w:tblGrid>
      <w:tr w:rsidR="002C5939" w14:paraId="2A8814B7" w14:textId="77777777" w:rsidTr="00B92313">
        <w:tc>
          <w:tcPr>
            <w:tcW w:w="5988" w:type="dxa"/>
            <w:gridSpan w:val="3"/>
          </w:tcPr>
          <w:p w14:paraId="51184125" w14:textId="15788559" w:rsidR="002C5939" w:rsidRDefault="00F86946" w:rsidP="004901C5">
            <w:pPr>
              <w:spacing w:after="0" w:line="360" w:lineRule="exact"/>
              <w:ind w:leftChars="15" w:left="33"/>
              <w:jc w:val="both"/>
              <w:rPr>
                <w:rFonts w:ascii="Times New Roman" w:hAnsi="Times New Roman"/>
                <w:spacing w:val="20"/>
                <w:sz w:val="24"/>
                <w:szCs w:val="24"/>
              </w:rPr>
            </w:pPr>
            <w:r>
              <w:rPr>
                <w:rFonts w:ascii="Times New Roman" w:hAnsi="Times New Roman" w:hint="eastAsia"/>
                <w:spacing w:val="20"/>
                <w:sz w:val="24"/>
                <w:szCs w:val="24"/>
                <w:lang w:eastAsia="zh-CN"/>
              </w:rPr>
              <w:t>【】</w:t>
            </w:r>
          </w:p>
        </w:tc>
      </w:tr>
      <w:tr w:rsidR="002C5939" w14:paraId="594A98E3" w14:textId="77777777" w:rsidTr="00B92313">
        <w:tc>
          <w:tcPr>
            <w:tcW w:w="3686" w:type="dxa"/>
          </w:tcPr>
          <w:p w14:paraId="418F7604" w14:textId="4BA06FDD" w:rsidR="002C5939" w:rsidRDefault="005A257C" w:rsidP="00D61D2B">
            <w:pPr>
              <w:spacing w:after="0" w:line="360" w:lineRule="exact"/>
              <w:ind w:leftChars="15" w:left="33"/>
              <w:jc w:val="both"/>
              <w:rPr>
                <w:rFonts w:ascii="Times New Roman" w:hAnsi="Times New Roman"/>
                <w:spacing w:val="20"/>
                <w:sz w:val="24"/>
                <w:szCs w:val="24"/>
                <w:lang w:val="en-GB" w:eastAsia="zh-CN"/>
              </w:rPr>
            </w:pPr>
            <w:r>
              <w:rPr>
                <w:rFonts w:ascii="Times New Roman" w:hAnsi="Times New Roman" w:hint="eastAsia"/>
                <w:spacing w:val="20"/>
                <w:sz w:val="24"/>
                <w:szCs w:val="24"/>
                <w:lang w:val="en-GB" w:eastAsia="zh-CN"/>
              </w:rPr>
              <w:t>注册</w:t>
            </w:r>
            <w:r w:rsidR="002C5939">
              <w:rPr>
                <w:rFonts w:ascii="Times New Roman" w:hAnsi="Times New Roman"/>
                <w:spacing w:val="20"/>
                <w:sz w:val="24"/>
                <w:szCs w:val="24"/>
                <w:lang w:val="en-GB" w:eastAsia="zh-CN"/>
              </w:rPr>
              <w:t>地址：</w:t>
            </w:r>
          </w:p>
        </w:tc>
        <w:tc>
          <w:tcPr>
            <w:tcW w:w="2302" w:type="dxa"/>
            <w:gridSpan w:val="2"/>
          </w:tcPr>
          <w:p w14:paraId="37AF4082" w14:textId="77777777" w:rsidR="002C5939" w:rsidRDefault="002C5939" w:rsidP="00D61D2B">
            <w:pPr>
              <w:spacing w:after="0" w:line="360" w:lineRule="exact"/>
              <w:ind w:leftChars="80" w:left="178" w:hanging="2"/>
              <w:rPr>
                <w:rFonts w:ascii="Times New Roman" w:hAnsi="Times New Roman"/>
                <w:spacing w:val="20"/>
                <w:sz w:val="24"/>
                <w:szCs w:val="24"/>
              </w:rPr>
            </w:pPr>
          </w:p>
        </w:tc>
      </w:tr>
      <w:tr w:rsidR="002C5939" w14:paraId="2A4E6746" w14:textId="77777777" w:rsidTr="00B92313">
        <w:tc>
          <w:tcPr>
            <w:tcW w:w="4394" w:type="dxa"/>
            <w:gridSpan w:val="2"/>
          </w:tcPr>
          <w:p w14:paraId="1DD81841" w14:textId="77777777" w:rsidR="002C5939" w:rsidRDefault="002C5939" w:rsidP="00D61D2B">
            <w:pPr>
              <w:spacing w:after="0" w:line="360" w:lineRule="exact"/>
              <w:ind w:leftChars="15" w:left="33"/>
              <w:jc w:val="both"/>
              <w:rPr>
                <w:rFonts w:ascii="Times New Roman" w:hAnsi="Times New Roman"/>
                <w:spacing w:val="20"/>
                <w:sz w:val="24"/>
                <w:szCs w:val="24"/>
                <w:lang w:val="en-GB" w:eastAsia="zh-CN"/>
              </w:rPr>
            </w:pPr>
            <w:r>
              <w:rPr>
                <w:rFonts w:ascii="Times New Roman" w:hAnsi="Times New Roman"/>
                <w:spacing w:val="20"/>
                <w:sz w:val="24"/>
                <w:szCs w:val="24"/>
                <w:lang w:val="en-GB" w:eastAsia="zh-CN"/>
              </w:rPr>
              <w:t>法定代表人</w:t>
            </w:r>
            <w:r>
              <w:rPr>
                <w:rFonts w:ascii="Times New Roman" w:hAnsi="Times New Roman" w:hint="eastAsia"/>
                <w:spacing w:val="20"/>
                <w:sz w:val="24"/>
                <w:szCs w:val="24"/>
                <w:lang w:val="en-GB" w:eastAsia="zh-CN"/>
              </w:rPr>
              <w:t>（</w:t>
            </w:r>
            <w:r w:rsidRPr="008576B0">
              <w:rPr>
                <w:rFonts w:ascii="Times New Roman" w:hAnsi="Times New Roman" w:hint="eastAsia"/>
                <w:spacing w:val="20"/>
                <w:sz w:val="24"/>
                <w:szCs w:val="24"/>
                <w:lang w:val="en-GB" w:eastAsia="zh-CN"/>
              </w:rPr>
              <w:t>负责人</w:t>
            </w:r>
            <w:r>
              <w:rPr>
                <w:rFonts w:ascii="Times New Roman" w:hAnsi="Times New Roman" w:hint="eastAsia"/>
                <w:spacing w:val="20"/>
                <w:sz w:val="24"/>
                <w:szCs w:val="24"/>
                <w:lang w:val="en-GB" w:eastAsia="zh-CN"/>
              </w:rPr>
              <w:t>）</w:t>
            </w:r>
            <w:r>
              <w:rPr>
                <w:rFonts w:ascii="Times New Roman" w:hAnsi="Times New Roman" w:hint="eastAsia"/>
                <w:spacing w:val="20"/>
                <w:sz w:val="24"/>
                <w:szCs w:val="24"/>
                <w:lang w:eastAsia="zh-CN"/>
              </w:rPr>
              <w:t>/</w:t>
            </w:r>
            <w:r>
              <w:rPr>
                <w:rFonts w:ascii="Times New Roman" w:hAnsi="Times New Roman" w:hint="eastAsia"/>
                <w:spacing w:val="20"/>
                <w:sz w:val="24"/>
                <w:szCs w:val="24"/>
                <w:lang w:eastAsia="zh-CN"/>
              </w:rPr>
              <w:t>授权代表</w:t>
            </w:r>
            <w:r>
              <w:rPr>
                <w:rFonts w:ascii="Times New Roman" w:hAnsi="Times New Roman"/>
                <w:spacing w:val="20"/>
                <w:sz w:val="24"/>
                <w:szCs w:val="24"/>
                <w:lang w:val="en-GB" w:eastAsia="zh-CN"/>
              </w:rPr>
              <w:t>：</w:t>
            </w:r>
          </w:p>
        </w:tc>
        <w:tc>
          <w:tcPr>
            <w:tcW w:w="1594" w:type="dxa"/>
          </w:tcPr>
          <w:p w14:paraId="06273CA6" w14:textId="77777777" w:rsidR="002C5939" w:rsidRDefault="002C5939" w:rsidP="00D61D2B">
            <w:pPr>
              <w:spacing w:after="0" w:line="360" w:lineRule="exact"/>
              <w:ind w:leftChars="80" w:left="178" w:hanging="2"/>
              <w:rPr>
                <w:rFonts w:ascii="Times New Roman" w:hAnsi="Times New Roman"/>
                <w:spacing w:val="20"/>
                <w:sz w:val="24"/>
                <w:szCs w:val="24"/>
                <w:lang w:eastAsia="zh-CN"/>
              </w:rPr>
            </w:pPr>
          </w:p>
        </w:tc>
      </w:tr>
      <w:tr w:rsidR="002C5939" w14:paraId="0030AECA" w14:textId="77777777" w:rsidTr="00B92313">
        <w:tc>
          <w:tcPr>
            <w:tcW w:w="3686" w:type="dxa"/>
          </w:tcPr>
          <w:p w14:paraId="1CDCC066" w14:textId="77777777" w:rsidR="002C5939" w:rsidRDefault="002C5939" w:rsidP="00D61D2B">
            <w:pPr>
              <w:spacing w:after="0" w:line="360" w:lineRule="exact"/>
              <w:ind w:leftChars="15" w:left="33"/>
              <w:jc w:val="both"/>
              <w:rPr>
                <w:rFonts w:ascii="Times New Roman" w:hAnsi="Times New Roman"/>
                <w:spacing w:val="20"/>
                <w:sz w:val="24"/>
                <w:szCs w:val="24"/>
                <w:lang w:val="en-GB" w:eastAsia="zh-CN"/>
              </w:rPr>
            </w:pPr>
            <w:r>
              <w:rPr>
                <w:rFonts w:ascii="Times New Roman" w:hAnsi="Times New Roman"/>
                <w:spacing w:val="20"/>
                <w:sz w:val="24"/>
                <w:szCs w:val="24"/>
                <w:lang w:val="en-GB" w:eastAsia="zh-CN"/>
              </w:rPr>
              <w:t>经办行：</w:t>
            </w:r>
          </w:p>
        </w:tc>
        <w:tc>
          <w:tcPr>
            <w:tcW w:w="2302" w:type="dxa"/>
            <w:gridSpan w:val="2"/>
          </w:tcPr>
          <w:p w14:paraId="5BCDC5F8" w14:textId="77777777" w:rsidR="002C5939" w:rsidRDefault="002C5939" w:rsidP="00D61D2B">
            <w:pPr>
              <w:spacing w:after="0" w:line="360" w:lineRule="exact"/>
              <w:ind w:leftChars="80" w:left="178" w:hanging="2"/>
              <w:rPr>
                <w:rFonts w:ascii="Times New Roman" w:hAnsi="Times New Roman"/>
                <w:spacing w:val="20"/>
                <w:sz w:val="24"/>
                <w:szCs w:val="24"/>
              </w:rPr>
            </w:pPr>
          </w:p>
        </w:tc>
      </w:tr>
      <w:tr w:rsidR="002C5939" w14:paraId="3250009C" w14:textId="77777777" w:rsidTr="00B92313">
        <w:tc>
          <w:tcPr>
            <w:tcW w:w="3686" w:type="dxa"/>
          </w:tcPr>
          <w:p w14:paraId="66AE19E0" w14:textId="77777777" w:rsidR="002C5939" w:rsidRDefault="002C5939" w:rsidP="00D61D2B">
            <w:pPr>
              <w:tabs>
                <w:tab w:val="left" w:pos="851"/>
              </w:tabs>
              <w:spacing w:after="0" w:line="360" w:lineRule="exact"/>
              <w:ind w:leftChars="15" w:left="33"/>
              <w:jc w:val="both"/>
              <w:rPr>
                <w:rFonts w:ascii="Times New Roman" w:hAnsi="Times New Roman"/>
                <w:spacing w:val="20"/>
                <w:sz w:val="24"/>
                <w:szCs w:val="24"/>
                <w:lang w:val="en-GB" w:eastAsia="zh-CN"/>
              </w:rPr>
            </w:pPr>
            <w:r>
              <w:rPr>
                <w:rFonts w:ascii="Times New Roman" w:hAnsi="Times New Roman"/>
                <w:spacing w:val="20"/>
                <w:sz w:val="24"/>
                <w:szCs w:val="24"/>
                <w:lang w:val="en-GB" w:eastAsia="zh-CN"/>
              </w:rPr>
              <w:t>经办</w:t>
            </w:r>
            <w:proofErr w:type="gramStart"/>
            <w:r>
              <w:rPr>
                <w:rFonts w:ascii="Times New Roman" w:hAnsi="Times New Roman"/>
                <w:spacing w:val="20"/>
                <w:sz w:val="24"/>
                <w:szCs w:val="24"/>
                <w:lang w:val="en-GB" w:eastAsia="zh-CN"/>
              </w:rPr>
              <w:t>行注册</w:t>
            </w:r>
            <w:proofErr w:type="gramEnd"/>
            <w:r>
              <w:rPr>
                <w:rFonts w:ascii="Times New Roman" w:hAnsi="Times New Roman"/>
                <w:spacing w:val="20"/>
                <w:sz w:val="24"/>
                <w:szCs w:val="24"/>
                <w:lang w:val="en-GB" w:eastAsia="zh-CN"/>
              </w:rPr>
              <w:t>地址：</w:t>
            </w:r>
          </w:p>
        </w:tc>
        <w:tc>
          <w:tcPr>
            <w:tcW w:w="2302" w:type="dxa"/>
            <w:gridSpan w:val="2"/>
          </w:tcPr>
          <w:p w14:paraId="4023A3CF" w14:textId="77777777" w:rsidR="002C5939" w:rsidRDefault="002C5939" w:rsidP="00D61D2B">
            <w:pPr>
              <w:tabs>
                <w:tab w:val="left" w:pos="851"/>
              </w:tabs>
              <w:spacing w:after="0" w:line="360" w:lineRule="exact"/>
              <w:ind w:leftChars="80" w:left="178" w:hanging="2"/>
              <w:rPr>
                <w:rFonts w:ascii="Times New Roman" w:hAnsi="Times New Roman"/>
                <w:spacing w:val="20"/>
                <w:sz w:val="24"/>
                <w:szCs w:val="24"/>
              </w:rPr>
            </w:pPr>
          </w:p>
        </w:tc>
      </w:tr>
      <w:tr w:rsidR="002C5939" w14:paraId="55F1DFCE" w14:textId="77777777" w:rsidTr="00B92313">
        <w:tc>
          <w:tcPr>
            <w:tcW w:w="3686" w:type="dxa"/>
          </w:tcPr>
          <w:p w14:paraId="4234344B" w14:textId="77777777" w:rsidR="002C5939" w:rsidRDefault="002C5939" w:rsidP="00D61D2B">
            <w:pPr>
              <w:tabs>
                <w:tab w:val="left" w:pos="851"/>
              </w:tabs>
              <w:spacing w:after="0" w:line="360" w:lineRule="exact"/>
              <w:ind w:leftChars="15" w:left="33"/>
              <w:jc w:val="both"/>
              <w:rPr>
                <w:rFonts w:ascii="Times New Roman" w:hAnsi="Times New Roman"/>
                <w:spacing w:val="20"/>
                <w:sz w:val="24"/>
                <w:szCs w:val="24"/>
                <w:lang w:val="en-GB" w:eastAsia="zh-CN"/>
              </w:rPr>
            </w:pPr>
            <w:r>
              <w:rPr>
                <w:rFonts w:ascii="Times New Roman" w:hAnsi="Times New Roman"/>
                <w:spacing w:val="20"/>
                <w:sz w:val="24"/>
                <w:szCs w:val="24"/>
                <w:lang w:val="en-GB" w:eastAsia="zh-CN"/>
              </w:rPr>
              <w:t>经办行负责人：</w:t>
            </w:r>
          </w:p>
        </w:tc>
        <w:tc>
          <w:tcPr>
            <w:tcW w:w="2302" w:type="dxa"/>
            <w:gridSpan w:val="2"/>
          </w:tcPr>
          <w:p w14:paraId="67C6EFFE" w14:textId="77777777" w:rsidR="002C5939" w:rsidRDefault="002C5939" w:rsidP="00D61D2B">
            <w:pPr>
              <w:tabs>
                <w:tab w:val="left" w:pos="851"/>
              </w:tabs>
              <w:spacing w:after="0" w:line="360" w:lineRule="exact"/>
              <w:ind w:leftChars="80" w:left="178" w:hanging="2"/>
              <w:rPr>
                <w:rFonts w:ascii="Times New Roman" w:hAnsi="Times New Roman"/>
                <w:spacing w:val="20"/>
                <w:sz w:val="24"/>
                <w:szCs w:val="24"/>
              </w:rPr>
            </w:pPr>
          </w:p>
        </w:tc>
      </w:tr>
    </w:tbl>
    <w:p w14:paraId="3B23B754" w14:textId="77777777" w:rsidR="002C5939" w:rsidRDefault="002C5939" w:rsidP="00D61D2B">
      <w:pPr>
        <w:tabs>
          <w:tab w:val="left" w:pos="851"/>
        </w:tabs>
        <w:spacing w:after="0" w:line="360" w:lineRule="exact"/>
        <w:ind w:leftChars="-1" w:hanging="2"/>
        <w:rPr>
          <w:rFonts w:ascii="Times New Roman" w:hAnsi="Times New Roman"/>
          <w:spacing w:val="20"/>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4"/>
        <w:gridCol w:w="2552"/>
      </w:tblGrid>
      <w:tr w:rsidR="002C5939" w14:paraId="1190A30D" w14:textId="77777777" w:rsidTr="00B92313">
        <w:tc>
          <w:tcPr>
            <w:tcW w:w="6946" w:type="dxa"/>
            <w:gridSpan w:val="2"/>
            <w:tcBorders>
              <w:top w:val="nil"/>
              <w:left w:val="nil"/>
              <w:bottom w:val="nil"/>
              <w:right w:val="nil"/>
            </w:tcBorders>
          </w:tcPr>
          <w:p w14:paraId="643CF505" w14:textId="42A1C29F" w:rsidR="002C5939" w:rsidRDefault="00F86946" w:rsidP="004901C5">
            <w:pPr>
              <w:tabs>
                <w:tab w:val="left" w:pos="851"/>
              </w:tabs>
              <w:spacing w:after="0" w:line="360" w:lineRule="exact"/>
              <w:ind w:leftChars="15" w:left="33"/>
              <w:jc w:val="both"/>
              <w:rPr>
                <w:rFonts w:ascii="Times New Roman" w:hAnsi="Times New Roman"/>
                <w:spacing w:val="20"/>
                <w:sz w:val="24"/>
                <w:szCs w:val="24"/>
                <w:lang w:val="en-GB" w:eastAsia="zh-CN"/>
              </w:rPr>
            </w:pPr>
            <w:r>
              <w:rPr>
                <w:rFonts w:ascii="Times New Roman" w:hAnsi="Times New Roman" w:hint="eastAsia"/>
                <w:spacing w:val="20"/>
                <w:sz w:val="24"/>
                <w:szCs w:val="24"/>
                <w:lang w:eastAsia="zh-CN"/>
              </w:rPr>
              <w:t>【】</w:t>
            </w:r>
          </w:p>
        </w:tc>
      </w:tr>
      <w:tr w:rsidR="002C5939" w14:paraId="70AE97AA" w14:textId="77777777" w:rsidTr="00B92313">
        <w:tc>
          <w:tcPr>
            <w:tcW w:w="4394" w:type="dxa"/>
            <w:tcBorders>
              <w:top w:val="nil"/>
              <w:left w:val="nil"/>
              <w:bottom w:val="nil"/>
              <w:right w:val="nil"/>
            </w:tcBorders>
          </w:tcPr>
          <w:p w14:paraId="74CBE237" w14:textId="52B42175" w:rsidR="002C5939" w:rsidRDefault="00506C64" w:rsidP="00D61D2B">
            <w:pPr>
              <w:tabs>
                <w:tab w:val="left" w:pos="851"/>
              </w:tabs>
              <w:spacing w:after="0" w:line="360" w:lineRule="exact"/>
              <w:ind w:leftChars="15" w:left="33"/>
              <w:jc w:val="both"/>
              <w:rPr>
                <w:rFonts w:ascii="Times New Roman" w:hAnsi="Times New Roman"/>
                <w:spacing w:val="20"/>
                <w:sz w:val="24"/>
                <w:szCs w:val="24"/>
                <w:lang w:val="en-GB" w:eastAsia="zh-CN"/>
              </w:rPr>
            </w:pPr>
            <w:r>
              <w:rPr>
                <w:rFonts w:ascii="Times New Roman" w:hAnsi="Times New Roman" w:hint="eastAsia"/>
                <w:spacing w:val="20"/>
                <w:sz w:val="24"/>
                <w:szCs w:val="24"/>
                <w:lang w:val="en-GB" w:eastAsia="zh-CN"/>
              </w:rPr>
              <w:t>注册</w:t>
            </w:r>
            <w:r w:rsidR="002C5939">
              <w:rPr>
                <w:rFonts w:ascii="Times New Roman" w:hAnsi="Times New Roman"/>
                <w:spacing w:val="20"/>
                <w:sz w:val="24"/>
                <w:szCs w:val="24"/>
                <w:lang w:val="en-GB" w:eastAsia="zh-CN"/>
              </w:rPr>
              <w:t>地址：</w:t>
            </w:r>
          </w:p>
        </w:tc>
        <w:tc>
          <w:tcPr>
            <w:tcW w:w="2552" w:type="dxa"/>
            <w:tcBorders>
              <w:top w:val="nil"/>
              <w:left w:val="nil"/>
              <w:bottom w:val="nil"/>
              <w:right w:val="nil"/>
            </w:tcBorders>
          </w:tcPr>
          <w:p w14:paraId="4CB25689" w14:textId="77777777" w:rsidR="002C5939" w:rsidRDefault="002C5939" w:rsidP="00D61D2B">
            <w:pPr>
              <w:tabs>
                <w:tab w:val="left" w:pos="851"/>
              </w:tabs>
              <w:spacing w:after="0" w:line="360" w:lineRule="exact"/>
              <w:ind w:leftChars="-1" w:hanging="2"/>
              <w:rPr>
                <w:rFonts w:ascii="Times New Roman" w:hAnsi="Times New Roman"/>
                <w:spacing w:val="20"/>
                <w:sz w:val="24"/>
                <w:szCs w:val="24"/>
                <w:lang w:val="en-GB" w:eastAsia="zh-CN"/>
              </w:rPr>
            </w:pPr>
          </w:p>
        </w:tc>
      </w:tr>
      <w:tr w:rsidR="002C5939" w14:paraId="7643043A" w14:textId="77777777" w:rsidTr="00B92313">
        <w:tc>
          <w:tcPr>
            <w:tcW w:w="4394" w:type="dxa"/>
            <w:tcBorders>
              <w:top w:val="nil"/>
              <w:left w:val="nil"/>
              <w:bottom w:val="nil"/>
              <w:right w:val="nil"/>
            </w:tcBorders>
          </w:tcPr>
          <w:p w14:paraId="74FD430D" w14:textId="77777777" w:rsidR="002C5939" w:rsidRDefault="002C5939" w:rsidP="00D61D2B">
            <w:pPr>
              <w:tabs>
                <w:tab w:val="left" w:pos="851"/>
              </w:tabs>
              <w:spacing w:after="0" w:line="360" w:lineRule="exact"/>
              <w:ind w:leftChars="15" w:left="33"/>
              <w:jc w:val="both"/>
              <w:rPr>
                <w:rFonts w:ascii="Times New Roman" w:hAnsi="Times New Roman"/>
                <w:spacing w:val="20"/>
                <w:sz w:val="24"/>
                <w:szCs w:val="24"/>
                <w:lang w:val="en-GB" w:eastAsia="zh-CN"/>
              </w:rPr>
            </w:pPr>
            <w:r>
              <w:rPr>
                <w:rFonts w:ascii="Times New Roman" w:hAnsi="Times New Roman"/>
                <w:spacing w:val="20"/>
                <w:sz w:val="24"/>
                <w:szCs w:val="24"/>
                <w:lang w:val="en-GB" w:eastAsia="zh-CN"/>
              </w:rPr>
              <w:t>法定代表人</w:t>
            </w:r>
            <w:r>
              <w:rPr>
                <w:rFonts w:ascii="Times New Roman" w:hAnsi="Times New Roman" w:hint="eastAsia"/>
                <w:spacing w:val="20"/>
                <w:sz w:val="24"/>
                <w:szCs w:val="24"/>
                <w:lang w:val="en-GB" w:eastAsia="zh-CN"/>
              </w:rPr>
              <w:t>（</w:t>
            </w:r>
            <w:r w:rsidRPr="008576B0">
              <w:rPr>
                <w:rFonts w:ascii="Times New Roman" w:hAnsi="Times New Roman" w:hint="eastAsia"/>
                <w:spacing w:val="20"/>
                <w:sz w:val="24"/>
                <w:szCs w:val="24"/>
                <w:lang w:val="en-GB" w:eastAsia="zh-CN"/>
              </w:rPr>
              <w:t>负责人</w:t>
            </w:r>
            <w:r>
              <w:rPr>
                <w:rFonts w:ascii="Times New Roman" w:hAnsi="Times New Roman" w:hint="eastAsia"/>
                <w:spacing w:val="20"/>
                <w:sz w:val="24"/>
                <w:szCs w:val="24"/>
                <w:lang w:val="en-GB" w:eastAsia="zh-CN"/>
              </w:rPr>
              <w:t>）</w:t>
            </w:r>
            <w:r>
              <w:rPr>
                <w:rFonts w:ascii="Times New Roman" w:hAnsi="Times New Roman" w:hint="eastAsia"/>
                <w:spacing w:val="20"/>
                <w:sz w:val="24"/>
                <w:szCs w:val="24"/>
                <w:lang w:eastAsia="zh-CN"/>
              </w:rPr>
              <w:t>/</w:t>
            </w:r>
            <w:r>
              <w:rPr>
                <w:rFonts w:ascii="Times New Roman" w:hAnsi="Times New Roman" w:hint="eastAsia"/>
                <w:spacing w:val="20"/>
                <w:sz w:val="24"/>
                <w:szCs w:val="24"/>
                <w:lang w:eastAsia="zh-CN"/>
              </w:rPr>
              <w:t>授权代表</w:t>
            </w:r>
            <w:r>
              <w:rPr>
                <w:rFonts w:ascii="Times New Roman" w:hAnsi="Times New Roman"/>
                <w:spacing w:val="20"/>
                <w:sz w:val="24"/>
                <w:szCs w:val="24"/>
                <w:lang w:val="en-GB" w:eastAsia="zh-CN"/>
              </w:rPr>
              <w:t>：</w:t>
            </w:r>
          </w:p>
        </w:tc>
        <w:tc>
          <w:tcPr>
            <w:tcW w:w="2552" w:type="dxa"/>
            <w:tcBorders>
              <w:top w:val="nil"/>
              <w:left w:val="nil"/>
              <w:bottom w:val="nil"/>
              <w:right w:val="nil"/>
            </w:tcBorders>
          </w:tcPr>
          <w:p w14:paraId="330231F3" w14:textId="77777777" w:rsidR="002C5939" w:rsidRDefault="002C5939" w:rsidP="00D61D2B">
            <w:pPr>
              <w:tabs>
                <w:tab w:val="left" w:pos="851"/>
              </w:tabs>
              <w:spacing w:after="0" w:line="360" w:lineRule="exact"/>
              <w:ind w:leftChars="-1" w:hanging="2"/>
              <w:rPr>
                <w:rFonts w:ascii="Times New Roman" w:hAnsi="Times New Roman"/>
                <w:spacing w:val="20"/>
                <w:sz w:val="24"/>
                <w:szCs w:val="24"/>
                <w:lang w:val="en-GB" w:eastAsia="zh-CN"/>
              </w:rPr>
            </w:pPr>
          </w:p>
        </w:tc>
      </w:tr>
      <w:tr w:rsidR="002C5939" w14:paraId="5755DE0D" w14:textId="77777777" w:rsidTr="00B92313">
        <w:tc>
          <w:tcPr>
            <w:tcW w:w="4394" w:type="dxa"/>
            <w:tcBorders>
              <w:top w:val="nil"/>
              <w:left w:val="nil"/>
              <w:bottom w:val="nil"/>
              <w:right w:val="nil"/>
            </w:tcBorders>
          </w:tcPr>
          <w:p w14:paraId="040613D1" w14:textId="77777777" w:rsidR="002C5939" w:rsidRDefault="002C5939" w:rsidP="00D61D2B">
            <w:pPr>
              <w:tabs>
                <w:tab w:val="left" w:pos="851"/>
              </w:tabs>
              <w:spacing w:after="0" w:line="360" w:lineRule="exact"/>
              <w:ind w:leftChars="15" w:left="33"/>
              <w:jc w:val="both"/>
              <w:rPr>
                <w:rFonts w:ascii="Times New Roman" w:hAnsi="Times New Roman"/>
                <w:spacing w:val="20"/>
                <w:sz w:val="24"/>
                <w:szCs w:val="24"/>
                <w:lang w:val="en-GB" w:eastAsia="zh-CN"/>
              </w:rPr>
            </w:pPr>
            <w:r>
              <w:rPr>
                <w:rFonts w:ascii="Times New Roman" w:hAnsi="Times New Roman"/>
                <w:spacing w:val="20"/>
                <w:sz w:val="24"/>
                <w:szCs w:val="24"/>
                <w:lang w:val="en-GB" w:eastAsia="zh-CN"/>
              </w:rPr>
              <w:t>经办行：</w:t>
            </w:r>
          </w:p>
        </w:tc>
        <w:tc>
          <w:tcPr>
            <w:tcW w:w="2552" w:type="dxa"/>
            <w:tcBorders>
              <w:top w:val="nil"/>
              <w:left w:val="nil"/>
              <w:bottom w:val="nil"/>
              <w:right w:val="nil"/>
            </w:tcBorders>
          </w:tcPr>
          <w:p w14:paraId="7832FE62" w14:textId="77777777" w:rsidR="002C5939" w:rsidRDefault="002C5939" w:rsidP="00D61D2B">
            <w:pPr>
              <w:tabs>
                <w:tab w:val="left" w:pos="851"/>
              </w:tabs>
              <w:spacing w:after="0" w:line="360" w:lineRule="exact"/>
              <w:ind w:leftChars="-1" w:hanging="2"/>
              <w:rPr>
                <w:rFonts w:ascii="Times New Roman" w:hAnsi="Times New Roman"/>
                <w:spacing w:val="20"/>
                <w:sz w:val="24"/>
                <w:szCs w:val="24"/>
                <w:lang w:val="en-GB" w:eastAsia="zh-CN"/>
              </w:rPr>
            </w:pPr>
          </w:p>
        </w:tc>
      </w:tr>
      <w:tr w:rsidR="002C5939" w14:paraId="3ABB7C21" w14:textId="77777777" w:rsidTr="00B92313">
        <w:tc>
          <w:tcPr>
            <w:tcW w:w="4394" w:type="dxa"/>
            <w:tcBorders>
              <w:top w:val="nil"/>
              <w:left w:val="nil"/>
              <w:bottom w:val="nil"/>
              <w:right w:val="nil"/>
            </w:tcBorders>
          </w:tcPr>
          <w:p w14:paraId="14347AA8" w14:textId="77777777" w:rsidR="002C5939" w:rsidRDefault="002C5939" w:rsidP="00D61D2B">
            <w:pPr>
              <w:tabs>
                <w:tab w:val="left" w:pos="851"/>
              </w:tabs>
              <w:spacing w:after="0" w:line="360" w:lineRule="exact"/>
              <w:ind w:leftChars="15" w:left="33"/>
              <w:jc w:val="both"/>
              <w:rPr>
                <w:rFonts w:ascii="Times New Roman" w:hAnsi="Times New Roman"/>
                <w:spacing w:val="20"/>
                <w:sz w:val="24"/>
                <w:szCs w:val="24"/>
                <w:lang w:val="en-GB" w:eastAsia="zh-CN"/>
              </w:rPr>
            </w:pPr>
            <w:r>
              <w:rPr>
                <w:rFonts w:ascii="Times New Roman" w:hAnsi="Times New Roman"/>
                <w:spacing w:val="20"/>
                <w:sz w:val="24"/>
                <w:szCs w:val="24"/>
                <w:lang w:val="en-GB" w:eastAsia="zh-CN"/>
              </w:rPr>
              <w:t>经办</w:t>
            </w:r>
            <w:proofErr w:type="gramStart"/>
            <w:r>
              <w:rPr>
                <w:rFonts w:ascii="Times New Roman" w:hAnsi="Times New Roman"/>
                <w:spacing w:val="20"/>
                <w:sz w:val="24"/>
                <w:szCs w:val="24"/>
                <w:lang w:val="en-GB" w:eastAsia="zh-CN"/>
              </w:rPr>
              <w:t>行注册</w:t>
            </w:r>
            <w:proofErr w:type="gramEnd"/>
            <w:r>
              <w:rPr>
                <w:rFonts w:ascii="Times New Roman" w:hAnsi="Times New Roman"/>
                <w:spacing w:val="20"/>
                <w:sz w:val="24"/>
                <w:szCs w:val="24"/>
                <w:lang w:val="en-GB" w:eastAsia="zh-CN"/>
              </w:rPr>
              <w:t>地址：</w:t>
            </w:r>
          </w:p>
        </w:tc>
        <w:tc>
          <w:tcPr>
            <w:tcW w:w="2552" w:type="dxa"/>
            <w:tcBorders>
              <w:top w:val="nil"/>
              <w:left w:val="nil"/>
              <w:bottom w:val="nil"/>
              <w:right w:val="nil"/>
            </w:tcBorders>
          </w:tcPr>
          <w:p w14:paraId="3C524205" w14:textId="77777777" w:rsidR="002C5939" w:rsidRDefault="002C5939" w:rsidP="00D61D2B">
            <w:pPr>
              <w:tabs>
                <w:tab w:val="left" w:pos="851"/>
              </w:tabs>
              <w:spacing w:after="0" w:line="360" w:lineRule="exact"/>
              <w:ind w:leftChars="-1" w:hanging="2"/>
              <w:rPr>
                <w:rFonts w:ascii="Times New Roman" w:hAnsi="Times New Roman"/>
                <w:spacing w:val="20"/>
                <w:sz w:val="24"/>
                <w:szCs w:val="24"/>
                <w:lang w:val="en-GB" w:eastAsia="zh-CN"/>
              </w:rPr>
            </w:pPr>
          </w:p>
        </w:tc>
      </w:tr>
      <w:tr w:rsidR="002C5939" w14:paraId="0F0FFE37" w14:textId="77777777" w:rsidTr="00B92313">
        <w:tc>
          <w:tcPr>
            <w:tcW w:w="4394" w:type="dxa"/>
            <w:tcBorders>
              <w:top w:val="nil"/>
              <w:left w:val="nil"/>
              <w:bottom w:val="nil"/>
              <w:right w:val="nil"/>
            </w:tcBorders>
          </w:tcPr>
          <w:p w14:paraId="4595CE50" w14:textId="77777777" w:rsidR="002C5939" w:rsidRDefault="002C5939" w:rsidP="00D61D2B">
            <w:pPr>
              <w:tabs>
                <w:tab w:val="left" w:pos="851"/>
              </w:tabs>
              <w:spacing w:after="0" w:line="360" w:lineRule="exact"/>
              <w:ind w:leftChars="15" w:left="33"/>
              <w:jc w:val="both"/>
              <w:rPr>
                <w:rFonts w:ascii="Times New Roman" w:hAnsi="Times New Roman"/>
                <w:spacing w:val="20"/>
                <w:sz w:val="24"/>
                <w:szCs w:val="24"/>
                <w:lang w:val="en-GB" w:eastAsia="zh-CN"/>
              </w:rPr>
            </w:pPr>
            <w:r>
              <w:rPr>
                <w:rFonts w:ascii="Times New Roman" w:hAnsi="Times New Roman"/>
                <w:spacing w:val="20"/>
                <w:sz w:val="24"/>
                <w:szCs w:val="24"/>
                <w:lang w:val="en-GB" w:eastAsia="zh-CN"/>
              </w:rPr>
              <w:t>经办行负责人：</w:t>
            </w:r>
          </w:p>
        </w:tc>
        <w:tc>
          <w:tcPr>
            <w:tcW w:w="2552" w:type="dxa"/>
            <w:tcBorders>
              <w:top w:val="nil"/>
              <w:left w:val="nil"/>
              <w:bottom w:val="nil"/>
              <w:right w:val="nil"/>
            </w:tcBorders>
          </w:tcPr>
          <w:p w14:paraId="1F18A21D" w14:textId="77777777" w:rsidR="002C5939" w:rsidRDefault="002C5939" w:rsidP="00D61D2B">
            <w:pPr>
              <w:tabs>
                <w:tab w:val="left" w:pos="851"/>
              </w:tabs>
              <w:spacing w:after="0" w:line="360" w:lineRule="exact"/>
              <w:ind w:leftChars="-1" w:hanging="2"/>
              <w:rPr>
                <w:rFonts w:ascii="Times New Roman" w:hAnsi="Times New Roman"/>
                <w:spacing w:val="20"/>
                <w:sz w:val="24"/>
                <w:szCs w:val="24"/>
                <w:lang w:val="en-GB" w:eastAsia="zh-CN"/>
              </w:rPr>
            </w:pPr>
          </w:p>
        </w:tc>
      </w:tr>
    </w:tbl>
    <w:p w14:paraId="739848FD" w14:textId="77777777" w:rsidR="002C5939" w:rsidRDefault="002C5939" w:rsidP="00D61D2B">
      <w:pPr>
        <w:tabs>
          <w:tab w:val="left" w:pos="851"/>
        </w:tabs>
        <w:spacing w:after="0" w:line="360" w:lineRule="exact"/>
        <w:ind w:leftChars="-1" w:hanging="2"/>
        <w:rPr>
          <w:rFonts w:ascii="Times New Roman" w:hAnsi="Times New Roman"/>
          <w:spacing w:val="20"/>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4"/>
        <w:gridCol w:w="2552"/>
      </w:tblGrid>
      <w:tr w:rsidR="002C5939" w14:paraId="6EF14326" w14:textId="77777777" w:rsidTr="00B92313">
        <w:tc>
          <w:tcPr>
            <w:tcW w:w="6946" w:type="dxa"/>
            <w:gridSpan w:val="2"/>
            <w:tcBorders>
              <w:top w:val="nil"/>
              <w:left w:val="nil"/>
              <w:bottom w:val="nil"/>
              <w:right w:val="nil"/>
            </w:tcBorders>
          </w:tcPr>
          <w:p w14:paraId="3434F6EA" w14:textId="001EA0FC" w:rsidR="002C5939" w:rsidRDefault="00F86946" w:rsidP="004901C5">
            <w:pPr>
              <w:tabs>
                <w:tab w:val="left" w:pos="851"/>
              </w:tabs>
              <w:spacing w:after="0" w:line="360" w:lineRule="exact"/>
              <w:ind w:leftChars="15" w:left="33"/>
              <w:jc w:val="both"/>
              <w:rPr>
                <w:rFonts w:ascii="Times New Roman" w:hAnsi="Times New Roman"/>
                <w:spacing w:val="20"/>
                <w:sz w:val="24"/>
                <w:szCs w:val="24"/>
                <w:lang w:val="en-GB" w:eastAsia="zh-CN"/>
              </w:rPr>
            </w:pPr>
            <w:r>
              <w:rPr>
                <w:rFonts w:ascii="Times New Roman" w:hAnsi="Times New Roman" w:hint="eastAsia"/>
                <w:spacing w:val="20"/>
                <w:sz w:val="24"/>
                <w:szCs w:val="24"/>
                <w:lang w:eastAsia="zh-CN"/>
              </w:rPr>
              <w:t>【】</w:t>
            </w:r>
          </w:p>
        </w:tc>
      </w:tr>
      <w:tr w:rsidR="002C5939" w14:paraId="3E06202C" w14:textId="77777777" w:rsidTr="00B92313">
        <w:tc>
          <w:tcPr>
            <w:tcW w:w="4394" w:type="dxa"/>
            <w:tcBorders>
              <w:top w:val="nil"/>
              <w:left w:val="nil"/>
              <w:bottom w:val="nil"/>
              <w:right w:val="nil"/>
            </w:tcBorders>
          </w:tcPr>
          <w:p w14:paraId="38AA0855" w14:textId="32129D2C" w:rsidR="002C5939" w:rsidRDefault="00506C64" w:rsidP="00D61D2B">
            <w:pPr>
              <w:tabs>
                <w:tab w:val="left" w:pos="851"/>
              </w:tabs>
              <w:spacing w:after="0" w:line="360" w:lineRule="exact"/>
              <w:ind w:leftChars="15" w:left="33"/>
              <w:jc w:val="both"/>
              <w:rPr>
                <w:rFonts w:ascii="Times New Roman" w:hAnsi="Times New Roman"/>
                <w:spacing w:val="20"/>
                <w:sz w:val="24"/>
                <w:szCs w:val="24"/>
                <w:lang w:val="en-GB" w:eastAsia="zh-CN"/>
              </w:rPr>
            </w:pPr>
            <w:r>
              <w:rPr>
                <w:rFonts w:ascii="Times New Roman" w:hAnsi="Times New Roman" w:hint="eastAsia"/>
                <w:spacing w:val="20"/>
                <w:sz w:val="24"/>
                <w:szCs w:val="24"/>
                <w:lang w:val="en-GB" w:eastAsia="zh-CN"/>
              </w:rPr>
              <w:t>注册</w:t>
            </w:r>
            <w:r w:rsidR="002C5939">
              <w:rPr>
                <w:rFonts w:ascii="Times New Roman" w:hAnsi="Times New Roman"/>
                <w:spacing w:val="20"/>
                <w:sz w:val="24"/>
                <w:szCs w:val="24"/>
                <w:lang w:val="en-GB" w:eastAsia="zh-CN"/>
              </w:rPr>
              <w:t>地址：</w:t>
            </w:r>
          </w:p>
        </w:tc>
        <w:tc>
          <w:tcPr>
            <w:tcW w:w="2552" w:type="dxa"/>
            <w:tcBorders>
              <w:top w:val="nil"/>
              <w:left w:val="nil"/>
              <w:bottom w:val="nil"/>
              <w:right w:val="nil"/>
            </w:tcBorders>
          </w:tcPr>
          <w:p w14:paraId="6E0E84B6" w14:textId="77777777" w:rsidR="002C5939" w:rsidRDefault="002C5939" w:rsidP="00D61D2B">
            <w:pPr>
              <w:tabs>
                <w:tab w:val="left" w:pos="851"/>
              </w:tabs>
              <w:spacing w:after="0" w:line="360" w:lineRule="exact"/>
              <w:ind w:leftChars="-1" w:hanging="2"/>
              <w:rPr>
                <w:rFonts w:ascii="Times New Roman" w:hAnsi="Times New Roman"/>
                <w:spacing w:val="20"/>
                <w:sz w:val="24"/>
                <w:szCs w:val="24"/>
                <w:lang w:val="en-GB" w:eastAsia="zh-CN"/>
              </w:rPr>
            </w:pPr>
          </w:p>
        </w:tc>
      </w:tr>
      <w:tr w:rsidR="002C5939" w14:paraId="30F5EC38" w14:textId="77777777" w:rsidTr="00B92313">
        <w:tc>
          <w:tcPr>
            <w:tcW w:w="4394" w:type="dxa"/>
            <w:tcBorders>
              <w:top w:val="nil"/>
              <w:left w:val="nil"/>
              <w:bottom w:val="nil"/>
              <w:right w:val="nil"/>
            </w:tcBorders>
          </w:tcPr>
          <w:p w14:paraId="0C0CFAC0" w14:textId="77777777" w:rsidR="002C5939" w:rsidRDefault="002C5939" w:rsidP="00D61D2B">
            <w:pPr>
              <w:tabs>
                <w:tab w:val="left" w:pos="851"/>
              </w:tabs>
              <w:spacing w:after="0" w:line="360" w:lineRule="exact"/>
              <w:ind w:leftChars="15" w:left="33"/>
              <w:jc w:val="both"/>
              <w:rPr>
                <w:rFonts w:ascii="Times New Roman" w:hAnsi="Times New Roman"/>
                <w:spacing w:val="20"/>
                <w:sz w:val="24"/>
                <w:szCs w:val="24"/>
                <w:lang w:val="en-GB" w:eastAsia="zh-CN"/>
              </w:rPr>
            </w:pPr>
            <w:r>
              <w:rPr>
                <w:rFonts w:ascii="Times New Roman" w:hAnsi="Times New Roman"/>
                <w:spacing w:val="20"/>
                <w:sz w:val="24"/>
                <w:szCs w:val="24"/>
                <w:lang w:val="en-GB" w:eastAsia="zh-CN"/>
              </w:rPr>
              <w:t>法定代表人</w:t>
            </w:r>
            <w:r>
              <w:rPr>
                <w:rFonts w:ascii="Times New Roman" w:hAnsi="Times New Roman" w:hint="eastAsia"/>
                <w:spacing w:val="20"/>
                <w:sz w:val="24"/>
                <w:szCs w:val="24"/>
                <w:lang w:val="en-GB" w:eastAsia="zh-CN"/>
              </w:rPr>
              <w:t>（</w:t>
            </w:r>
            <w:r w:rsidRPr="008576B0">
              <w:rPr>
                <w:rFonts w:ascii="Times New Roman" w:hAnsi="Times New Roman" w:hint="eastAsia"/>
                <w:spacing w:val="20"/>
                <w:sz w:val="24"/>
                <w:szCs w:val="24"/>
                <w:lang w:val="en-GB" w:eastAsia="zh-CN"/>
              </w:rPr>
              <w:t>负责人</w:t>
            </w:r>
            <w:r>
              <w:rPr>
                <w:rFonts w:ascii="Times New Roman" w:hAnsi="Times New Roman" w:hint="eastAsia"/>
                <w:spacing w:val="20"/>
                <w:sz w:val="24"/>
                <w:szCs w:val="24"/>
                <w:lang w:val="en-GB" w:eastAsia="zh-CN"/>
              </w:rPr>
              <w:t>）</w:t>
            </w:r>
            <w:r>
              <w:rPr>
                <w:rFonts w:ascii="Times New Roman" w:hAnsi="Times New Roman" w:hint="eastAsia"/>
                <w:spacing w:val="20"/>
                <w:sz w:val="24"/>
                <w:szCs w:val="24"/>
                <w:lang w:eastAsia="zh-CN"/>
              </w:rPr>
              <w:t>/</w:t>
            </w:r>
            <w:r>
              <w:rPr>
                <w:rFonts w:ascii="Times New Roman" w:hAnsi="Times New Roman" w:hint="eastAsia"/>
                <w:spacing w:val="20"/>
                <w:sz w:val="24"/>
                <w:szCs w:val="24"/>
                <w:lang w:eastAsia="zh-CN"/>
              </w:rPr>
              <w:t>授权代表</w:t>
            </w:r>
            <w:r>
              <w:rPr>
                <w:rFonts w:ascii="Times New Roman" w:hAnsi="Times New Roman"/>
                <w:spacing w:val="20"/>
                <w:sz w:val="24"/>
                <w:szCs w:val="24"/>
                <w:lang w:val="en-GB" w:eastAsia="zh-CN"/>
              </w:rPr>
              <w:t>：</w:t>
            </w:r>
          </w:p>
        </w:tc>
        <w:tc>
          <w:tcPr>
            <w:tcW w:w="2552" w:type="dxa"/>
            <w:tcBorders>
              <w:top w:val="nil"/>
              <w:left w:val="nil"/>
              <w:bottom w:val="nil"/>
              <w:right w:val="nil"/>
            </w:tcBorders>
          </w:tcPr>
          <w:p w14:paraId="68FC4528" w14:textId="77777777" w:rsidR="002C5939" w:rsidRDefault="002C5939" w:rsidP="00D61D2B">
            <w:pPr>
              <w:tabs>
                <w:tab w:val="left" w:pos="851"/>
              </w:tabs>
              <w:spacing w:after="0" w:line="360" w:lineRule="exact"/>
              <w:ind w:leftChars="-1" w:hanging="2"/>
              <w:rPr>
                <w:rFonts w:ascii="Times New Roman" w:hAnsi="Times New Roman"/>
                <w:spacing w:val="20"/>
                <w:sz w:val="24"/>
                <w:szCs w:val="24"/>
                <w:lang w:val="en-GB" w:eastAsia="zh-CN"/>
              </w:rPr>
            </w:pPr>
          </w:p>
        </w:tc>
      </w:tr>
      <w:tr w:rsidR="002C5939" w14:paraId="33EDEA29" w14:textId="77777777" w:rsidTr="00B92313">
        <w:tc>
          <w:tcPr>
            <w:tcW w:w="4394" w:type="dxa"/>
            <w:tcBorders>
              <w:top w:val="nil"/>
              <w:left w:val="nil"/>
              <w:bottom w:val="nil"/>
              <w:right w:val="nil"/>
            </w:tcBorders>
          </w:tcPr>
          <w:p w14:paraId="6573EE44" w14:textId="77777777" w:rsidR="002C5939" w:rsidRDefault="002C5939" w:rsidP="00D61D2B">
            <w:pPr>
              <w:tabs>
                <w:tab w:val="left" w:pos="851"/>
              </w:tabs>
              <w:spacing w:after="0" w:line="360" w:lineRule="exact"/>
              <w:ind w:leftChars="15" w:left="33"/>
              <w:jc w:val="both"/>
              <w:rPr>
                <w:rFonts w:ascii="Times New Roman" w:hAnsi="Times New Roman"/>
                <w:spacing w:val="20"/>
                <w:sz w:val="24"/>
                <w:szCs w:val="24"/>
                <w:lang w:val="en-GB" w:eastAsia="zh-CN"/>
              </w:rPr>
            </w:pPr>
            <w:r>
              <w:rPr>
                <w:rFonts w:ascii="Times New Roman" w:hAnsi="Times New Roman"/>
                <w:spacing w:val="20"/>
                <w:sz w:val="24"/>
                <w:szCs w:val="24"/>
                <w:lang w:val="en-GB" w:eastAsia="zh-CN"/>
              </w:rPr>
              <w:t>经办行：</w:t>
            </w:r>
          </w:p>
        </w:tc>
        <w:tc>
          <w:tcPr>
            <w:tcW w:w="2552" w:type="dxa"/>
            <w:tcBorders>
              <w:top w:val="nil"/>
              <w:left w:val="nil"/>
              <w:bottom w:val="nil"/>
              <w:right w:val="nil"/>
            </w:tcBorders>
          </w:tcPr>
          <w:p w14:paraId="2B88A34F" w14:textId="77777777" w:rsidR="002C5939" w:rsidRDefault="002C5939" w:rsidP="00D61D2B">
            <w:pPr>
              <w:tabs>
                <w:tab w:val="left" w:pos="851"/>
              </w:tabs>
              <w:spacing w:after="0" w:line="360" w:lineRule="exact"/>
              <w:ind w:leftChars="-1" w:hanging="2"/>
              <w:rPr>
                <w:rFonts w:ascii="Times New Roman" w:hAnsi="Times New Roman"/>
                <w:spacing w:val="20"/>
                <w:sz w:val="24"/>
                <w:szCs w:val="24"/>
                <w:lang w:val="en-GB" w:eastAsia="zh-CN"/>
              </w:rPr>
            </w:pPr>
          </w:p>
        </w:tc>
      </w:tr>
      <w:tr w:rsidR="002C5939" w14:paraId="78E38864" w14:textId="77777777" w:rsidTr="00B92313">
        <w:tc>
          <w:tcPr>
            <w:tcW w:w="4394" w:type="dxa"/>
            <w:tcBorders>
              <w:top w:val="nil"/>
              <w:left w:val="nil"/>
              <w:bottom w:val="nil"/>
              <w:right w:val="nil"/>
            </w:tcBorders>
          </w:tcPr>
          <w:p w14:paraId="493D0647" w14:textId="77777777" w:rsidR="002C5939" w:rsidRDefault="002C5939" w:rsidP="00D61D2B">
            <w:pPr>
              <w:tabs>
                <w:tab w:val="left" w:pos="851"/>
              </w:tabs>
              <w:spacing w:after="0" w:line="360" w:lineRule="exact"/>
              <w:ind w:leftChars="15" w:left="33"/>
              <w:jc w:val="both"/>
              <w:rPr>
                <w:rFonts w:ascii="Times New Roman" w:hAnsi="Times New Roman"/>
                <w:spacing w:val="20"/>
                <w:sz w:val="24"/>
                <w:szCs w:val="24"/>
                <w:lang w:val="en-GB" w:eastAsia="zh-CN"/>
              </w:rPr>
            </w:pPr>
            <w:r>
              <w:rPr>
                <w:rFonts w:ascii="Times New Roman" w:hAnsi="Times New Roman"/>
                <w:spacing w:val="20"/>
                <w:sz w:val="24"/>
                <w:szCs w:val="24"/>
                <w:lang w:val="en-GB" w:eastAsia="zh-CN"/>
              </w:rPr>
              <w:t>经办</w:t>
            </w:r>
            <w:proofErr w:type="gramStart"/>
            <w:r>
              <w:rPr>
                <w:rFonts w:ascii="Times New Roman" w:hAnsi="Times New Roman"/>
                <w:spacing w:val="20"/>
                <w:sz w:val="24"/>
                <w:szCs w:val="24"/>
                <w:lang w:val="en-GB" w:eastAsia="zh-CN"/>
              </w:rPr>
              <w:t>行注册</w:t>
            </w:r>
            <w:proofErr w:type="gramEnd"/>
            <w:r>
              <w:rPr>
                <w:rFonts w:ascii="Times New Roman" w:hAnsi="Times New Roman"/>
                <w:spacing w:val="20"/>
                <w:sz w:val="24"/>
                <w:szCs w:val="24"/>
                <w:lang w:val="en-GB" w:eastAsia="zh-CN"/>
              </w:rPr>
              <w:t>地址：</w:t>
            </w:r>
          </w:p>
        </w:tc>
        <w:tc>
          <w:tcPr>
            <w:tcW w:w="2552" w:type="dxa"/>
            <w:tcBorders>
              <w:top w:val="nil"/>
              <w:left w:val="nil"/>
              <w:bottom w:val="nil"/>
              <w:right w:val="nil"/>
            </w:tcBorders>
          </w:tcPr>
          <w:p w14:paraId="4526B466" w14:textId="77777777" w:rsidR="002C5939" w:rsidRDefault="002C5939" w:rsidP="00D61D2B">
            <w:pPr>
              <w:tabs>
                <w:tab w:val="left" w:pos="851"/>
              </w:tabs>
              <w:spacing w:after="0" w:line="360" w:lineRule="exact"/>
              <w:ind w:leftChars="-1" w:hanging="2"/>
              <w:rPr>
                <w:rFonts w:ascii="Times New Roman" w:hAnsi="Times New Roman"/>
                <w:spacing w:val="20"/>
                <w:sz w:val="24"/>
                <w:szCs w:val="24"/>
                <w:lang w:val="en-GB" w:eastAsia="zh-CN"/>
              </w:rPr>
            </w:pPr>
          </w:p>
        </w:tc>
      </w:tr>
      <w:tr w:rsidR="002C5939" w14:paraId="20BCC9DF" w14:textId="77777777" w:rsidTr="00B92313">
        <w:tc>
          <w:tcPr>
            <w:tcW w:w="4394" w:type="dxa"/>
            <w:tcBorders>
              <w:top w:val="nil"/>
              <w:left w:val="nil"/>
              <w:bottom w:val="nil"/>
              <w:right w:val="nil"/>
            </w:tcBorders>
          </w:tcPr>
          <w:p w14:paraId="4BF44E47" w14:textId="77777777" w:rsidR="002C5939" w:rsidRDefault="002C5939" w:rsidP="00D61D2B">
            <w:pPr>
              <w:tabs>
                <w:tab w:val="left" w:pos="851"/>
              </w:tabs>
              <w:spacing w:after="0" w:line="360" w:lineRule="exact"/>
              <w:ind w:leftChars="15" w:left="33"/>
              <w:jc w:val="both"/>
              <w:rPr>
                <w:rFonts w:ascii="Times New Roman" w:hAnsi="Times New Roman"/>
                <w:spacing w:val="20"/>
                <w:sz w:val="24"/>
                <w:szCs w:val="24"/>
                <w:lang w:val="en-GB" w:eastAsia="zh-CN"/>
              </w:rPr>
            </w:pPr>
            <w:r>
              <w:rPr>
                <w:rFonts w:ascii="Times New Roman" w:hAnsi="Times New Roman"/>
                <w:spacing w:val="20"/>
                <w:sz w:val="24"/>
                <w:szCs w:val="24"/>
                <w:lang w:val="en-GB" w:eastAsia="zh-CN"/>
              </w:rPr>
              <w:t>经办行负责人：</w:t>
            </w:r>
          </w:p>
        </w:tc>
        <w:tc>
          <w:tcPr>
            <w:tcW w:w="2552" w:type="dxa"/>
            <w:tcBorders>
              <w:top w:val="nil"/>
              <w:left w:val="nil"/>
              <w:bottom w:val="nil"/>
              <w:right w:val="nil"/>
            </w:tcBorders>
          </w:tcPr>
          <w:p w14:paraId="766BCDA2" w14:textId="77777777" w:rsidR="002C5939" w:rsidRDefault="002C5939" w:rsidP="00D61D2B">
            <w:pPr>
              <w:tabs>
                <w:tab w:val="left" w:pos="851"/>
              </w:tabs>
              <w:spacing w:after="0" w:line="360" w:lineRule="exact"/>
              <w:ind w:leftChars="-1" w:hanging="2"/>
              <w:rPr>
                <w:rFonts w:ascii="Times New Roman" w:hAnsi="Times New Roman"/>
                <w:spacing w:val="20"/>
                <w:sz w:val="24"/>
                <w:szCs w:val="24"/>
                <w:lang w:val="en-GB" w:eastAsia="zh-CN"/>
              </w:rPr>
            </w:pPr>
          </w:p>
        </w:tc>
      </w:tr>
    </w:tbl>
    <w:p w14:paraId="059939F8" w14:textId="77777777" w:rsidR="002C5939" w:rsidRDefault="002C5939" w:rsidP="00D61D2B">
      <w:pPr>
        <w:spacing w:after="0" w:line="360" w:lineRule="exact"/>
        <w:rPr>
          <w:rFonts w:ascii="Times New Roman" w:hAnsi="Times New Roman"/>
          <w:spacing w:val="20"/>
          <w:sz w:val="24"/>
          <w:szCs w:val="24"/>
          <w:lang w:eastAsia="zh-CN"/>
        </w:rPr>
      </w:pPr>
    </w:p>
    <w:p w14:paraId="62519D48" w14:textId="77777777" w:rsidR="002C5939" w:rsidRDefault="00A05326" w:rsidP="00D61D2B">
      <w:pPr>
        <w:spacing w:after="0" w:line="360" w:lineRule="exact"/>
        <w:rPr>
          <w:rFonts w:ascii="Times New Roman" w:hAnsi="Times New Roman"/>
          <w:spacing w:val="20"/>
          <w:sz w:val="24"/>
          <w:szCs w:val="24"/>
          <w:lang w:eastAsia="zh-CN"/>
        </w:rPr>
      </w:pPr>
      <w:r>
        <w:rPr>
          <w:rFonts w:ascii="Times New Roman" w:hAnsi="Times New Roman"/>
          <w:spacing w:val="20"/>
          <w:sz w:val="24"/>
          <w:szCs w:val="24"/>
          <w:lang w:eastAsia="zh-CN"/>
        </w:rPr>
        <w:br w:type="page"/>
      </w:r>
    </w:p>
    <w:p w14:paraId="700BCA37" w14:textId="77777777" w:rsidR="002C5939" w:rsidRDefault="002C5939" w:rsidP="00D61D2B">
      <w:pPr>
        <w:spacing w:after="0" w:line="360" w:lineRule="exact"/>
        <w:jc w:val="both"/>
        <w:rPr>
          <w:rFonts w:ascii="Times New Roman" w:hAnsi="Times New Roman"/>
          <w:spacing w:val="20"/>
          <w:sz w:val="24"/>
          <w:szCs w:val="24"/>
          <w:lang w:eastAsia="zh-CN"/>
        </w:rPr>
      </w:pPr>
      <w:r>
        <w:rPr>
          <w:rFonts w:ascii="Times New Roman" w:hAnsi="Times New Roman"/>
          <w:spacing w:val="20"/>
          <w:sz w:val="24"/>
          <w:szCs w:val="24"/>
          <w:lang w:eastAsia="zh-CN"/>
        </w:rPr>
        <w:t>鉴于：</w:t>
      </w:r>
    </w:p>
    <w:p w14:paraId="0F5991E0" w14:textId="77777777" w:rsidR="002C5939" w:rsidRDefault="002C5939" w:rsidP="00D61D2B">
      <w:pPr>
        <w:spacing w:after="0" w:line="360" w:lineRule="exact"/>
        <w:ind w:firstLineChars="157" w:firstLine="440"/>
        <w:jc w:val="both"/>
        <w:rPr>
          <w:rFonts w:ascii="Times New Roman" w:hAnsi="Times New Roman"/>
          <w:spacing w:val="20"/>
          <w:sz w:val="24"/>
          <w:szCs w:val="24"/>
          <w:lang w:eastAsia="zh-CN"/>
        </w:rPr>
      </w:pPr>
    </w:p>
    <w:p w14:paraId="7A3DF572" w14:textId="175BFAAA" w:rsidR="002C5939" w:rsidRDefault="002C5939" w:rsidP="009A5B9C">
      <w:pPr>
        <w:numPr>
          <w:ilvl w:val="0"/>
          <w:numId w:val="3"/>
        </w:numPr>
        <w:snapToGrid w:val="0"/>
        <w:spacing w:after="0" w:line="360" w:lineRule="exact"/>
        <w:ind w:left="720" w:hanging="720"/>
        <w:jc w:val="both"/>
        <w:rPr>
          <w:rFonts w:ascii="Times New Roman" w:hAnsi="Times New Roman"/>
          <w:spacing w:val="20"/>
          <w:sz w:val="24"/>
          <w:lang w:eastAsia="zh-CN"/>
        </w:rPr>
      </w:pPr>
      <w:r>
        <w:rPr>
          <w:rFonts w:ascii="Times New Roman" w:hAnsi="Times New Roman" w:hint="eastAsia"/>
          <w:spacing w:val="20"/>
          <w:sz w:val="24"/>
          <w:szCs w:val="24"/>
          <w:lang w:eastAsia="zh-CN"/>
        </w:rPr>
        <w:t xml:space="preserve">  </w:t>
      </w:r>
      <w:r w:rsidR="0095136A" w:rsidRPr="00C715EB">
        <w:rPr>
          <w:rFonts w:ascii="Times New Roman" w:hAnsi="Times New Roman" w:hint="eastAsia"/>
          <w:b/>
          <w:spacing w:val="20"/>
          <w:sz w:val="24"/>
          <w:szCs w:val="24"/>
          <w:u w:val="single"/>
          <w:lang w:eastAsia="zh-CN"/>
        </w:rPr>
        <w:t>牵头行</w:t>
      </w:r>
      <w:r w:rsidR="0095136A">
        <w:rPr>
          <w:rFonts w:ascii="Times New Roman" w:hAnsi="Times New Roman" w:hint="eastAsia"/>
          <w:spacing w:val="20"/>
          <w:sz w:val="24"/>
          <w:szCs w:val="24"/>
          <w:lang w:eastAsia="zh-CN"/>
        </w:rPr>
        <w:t>、</w:t>
      </w:r>
      <w:r w:rsidR="0095136A" w:rsidRPr="00C715EB">
        <w:rPr>
          <w:rFonts w:ascii="Times New Roman" w:hAnsi="Times New Roman" w:hint="eastAsia"/>
          <w:b/>
          <w:spacing w:val="20"/>
          <w:sz w:val="24"/>
          <w:szCs w:val="24"/>
          <w:u w:val="single"/>
          <w:lang w:eastAsia="zh-CN"/>
        </w:rPr>
        <w:t>代理行</w:t>
      </w:r>
      <w:r w:rsidR="0095136A">
        <w:rPr>
          <w:rFonts w:ascii="Times New Roman" w:hAnsi="Times New Roman" w:hint="eastAsia"/>
          <w:spacing w:val="20"/>
          <w:sz w:val="24"/>
          <w:szCs w:val="24"/>
          <w:lang w:eastAsia="zh-CN"/>
        </w:rPr>
        <w:t>、</w:t>
      </w:r>
      <w:proofErr w:type="gramStart"/>
      <w:r>
        <w:rPr>
          <w:rFonts w:ascii="Times New Roman" w:hAnsi="宋体"/>
          <w:spacing w:val="20"/>
          <w:sz w:val="24"/>
          <w:szCs w:val="20"/>
          <w:lang w:eastAsia="zh-CN" w:bidi="ar-SA"/>
        </w:rPr>
        <w:t>各</w:t>
      </w:r>
      <w:r w:rsidRPr="00D61D2B">
        <w:rPr>
          <w:rFonts w:ascii="Times New Roman" w:hAnsi="宋体"/>
          <w:b/>
          <w:spacing w:val="20"/>
          <w:sz w:val="24"/>
          <w:szCs w:val="20"/>
          <w:u w:val="single"/>
          <w:lang w:eastAsia="zh-CN" w:bidi="ar-SA"/>
        </w:rPr>
        <w:t>贷款</w:t>
      </w:r>
      <w:proofErr w:type="gramEnd"/>
      <w:r w:rsidRPr="00D61D2B">
        <w:rPr>
          <w:rFonts w:ascii="Times New Roman" w:hAnsi="宋体"/>
          <w:b/>
          <w:spacing w:val="20"/>
          <w:sz w:val="24"/>
          <w:szCs w:val="20"/>
          <w:u w:val="single"/>
          <w:lang w:eastAsia="zh-CN" w:bidi="ar-SA"/>
        </w:rPr>
        <w:t>人</w:t>
      </w:r>
      <w:r>
        <w:rPr>
          <w:rFonts w:ascii="Times New Roman" w:hAnsi="宋体"/>
          <w:spacing w:val="20"/>
          <w:sz w:val="24"/>
          <w:szCs w:val="20"/>
          <w:lang w:eastAsia="zh-CN" w:bidi="ar-SA"/>
        </w:rPr>
        <w:t>与</w:t>
      </w:r>
      <w:r w:rsidRPr="00D61D2B">
        <w:rPr>
          <w:rFonts w:ascii="Times New Roman" w:hAnsi="宋体"/>
          <w:b/>
          <w:spacing w:val="20"/>
          <w:sz w:val="24"/>
          <w:szCs w:val="20"/>
          <w:u w:val="single"/>
          <w:lang w:eastAsia="zh-CN" w:bidi="ar-SA"/>
        </w:rPr>
        <w:t>借款人</w:t>
      </w:r>
      <w:r>
        <w:rPr>
          <w:rFonts w:ascii="Times New Roman" w:hAnsi="宋体"/>
          <w:spacing w:val="20"/>
          <w:sz w:val="24"/>
          <w:szCs w:val="20"/>
          <w:lang w:eastAsia="zh-CN" w:bidi="ar-SA"/>
        </w:rPr>
        <w:t>于</w:t>
      </w:r>
      <w:r w:rsidR="00F86946">
        <w:rPr>
          <w:rFonts w:ascii="Times New Roman" w:hAnsi="Times New Roman" w:hint="eastAsia"/>
          <w:spacing w:val="20"/>
          <w:sz w:val="24"/>
          <w:szCs w:val="24"/>
          <w:lang w:eastAsia="zh-CN"/>
        </w:rPr>
        <w:t>【】</w:t>
      </w:r>
      <w:r>
        <w:rPr>
          <w:rFonts w:ascii="Times New Roman" w:hAnsi="宋体"/>
          <w:spacing w:val="20"/>
          <w:sz w:val="24"/>
          <w:szCs w:val="20"/>
          <w:lang w:eastAsia="zh-CN" w:bidi="ar-SA"/>
        </w:rPr>
        <w:t>年</w:t>
      </w:r>
      <w:r w:rsidR="00F86946">
        <w:rPr>
          <w:rFonts w:ascii="Times New Roman" w:hAnsi="Times New Roman" w:hint="eastAsia"/>
          <w:spacing w:val="20"/>
          <w:sz w:val="24"/>
          <w:szCs w:val="24"/>
          <w:lang w:eastAsia="zh-CN"/>
        </w:rPr>
        <w:t>【】</w:t>
      </w:r>
      <w:r>
        <w:rPr>
          <w:rFonts w:ascii="Times New Roman" w:hAnsi="宋体"/>
          <w:spacing w:val="20"/>
          <w:sz w:val="24"/>
          <w:szCs w:val="20"/>
          <w:lang w:eastAsia="zh-CN" w:bidi="ar-SA"/>
        </w:rPr>
        <w:t>月</w:t>
      </w:r>
      <w:r w:rsidR="00F86946">
        <w:rPr>
          <w:rFonts w:ascii="Times New Roman" w:hAnsi="Times New Roman" w:hint="eastAsia"/>
          <w:spacing w:val="20"/>
          <w:sz w:val="24"/>
          <w:szCs w:val="24"/>
          <w:lang w:eastAsia="zh-CN"/>
        </w:rPr>
        <w:t>【】</w:t>
      </w:r>
      <w:r>
        <w:rPr>
          <w:rFonts w:ascii="Times New Roman" w:hAnsi="宋体"/>
          <w:spacing w:val="20"/>
          <w:sz w:val="24"/>
          <w:szCs w:val="20"/>
          <w:lang w:eastAsia="zh-CN" w:bidi="ar-SA"/>
        </w:rPr>
        <w:t>日签订了《</w:t>
      </w:r>
      <w:r w:rsidR="00F86946">
        <w:rPr>
          <w:rFonts w:ascii="Times New Roman" w:hAnsi="Times New Roman" w:hint="eastAsia"/>
          <w:spacing w:val="20"/>
          <w:sz w:val="24"/>
          <w:szCs w:val="24"/>
          <w:lang w:eastAsia="zh-CN"/>
        </w:rPr>
        <w:t>【】</w:t>
      </w:r>
      <w:r>
        <w:rPr>
          <w:rFonts w:ascii="Times New Roman" w:hAnsi="宋体"/>
          <w:spacing w:val="20"/>
          <w:sz w:val="24"/>
          <w:szCs w:val="20"/>
          <w:lang w:eastAsia="zh-CN" w:bidi="ar-SA"/>
        </w:rPr>
        <w:t>银团贷款合同》（包括此后不时对其进行修改或补充的文件，下称“</w:t>
      </w:r>
      <w:r w:rsidRPr="00D61D2B">
        <w:rPr>
          <w:rFonts w:ascii="Times New Roman" w:hAnsi="宋体"/>
          <w:b/>
          <w:spacing w:val="20"/>
          <w:sz w:val="24"/>
          <w:szCs w:val="20"/>
          <w:u w:val="single"/>
          <w:lang w:eastAsia="zh-CN" w:bidi="ar-SA"/>
        </w:rPr>
        <w:t>贷款合同</w:t>
      </w:r>
      <w:r>
        <w:rPr>
          <w:rFonts w:ascii="Times New Roman" w:hAnsi="宋体"/>
          <w:spacing w:val="20"/>
          <w:sz w:val="24"/>
          <w:szCs w:val="20"/>
          <w:lang w:eastAsia="zh-CN" w:bidi="ar-SA"/>
        </w:rPr>
        <w:t>”），</w:t>
      </w:r>
      <w:proofErr w:type="gramStart"/>
      <w:r>
        <w:rPr>
          <w:rFonts w:ascii="Times New Roman" w:hAnsi="宋体"/>
          <w:spacing w:val="20"/>
          <w:sz w:val="24"/>
          <w:szCs w:val="20"/>
          <w:lang w:eastAsia="zh-CN" w:bidi="ar-SA"/>
        </w:rPr>
        <w:t>各</w:t>
      </w:r>
      <w:r w:rsidRPr="00D61D2B">
        <w:rPr>
          <w:rFonts w:ascii="Times New Roman" w:hAnsi="宋体"/>
          <w:b/>
          <w:spacing w:val="20"/>
          <w:sz w:val="24"/>
          <w:szCs w:val="20"/>
          <w:u w:val="single"/>
          <w:lang w:eastAsia="zh-CN" w:bidi="ar-SA"/>
        </w:rPr>
        <w:t>贷款</w:t>
      </w:r>
      <w:proofErr w:type="gramEnd"/>
      <w:r w:rsidRPr="00D61D2B">
        <w:rPr>
          <w:rFonts w:ascii="Times New Roman" w:hAnsi="宋体"/>
          <w:b/>
          <w:spacing w:val="20"/>
          <w:sz w:val="24"/>
          <w:szCs w:val="20"/>
          <w:u w:val="single"/>
          <w:lang w:eastAsia="zh-CN" w:bidi="ar-SA"/>
        </w:rPr>
        <w:t>人</w:t>
      </w:r>
      <w:r>
        <w:rPr>
          <w:rFonts w:ascii="Times New Roman" w:hAnsi="宋体"/>
          <w:spacing w:val="20"/>
          <w:sz w:val="24"/>
          <w:szCs w:val="20"/>
          <w:lang w:eastAsia="zh-CN" w:bidi="ar-SA"/>
        </w:rPr>
        <w:t>同意根据</w:t>
      </w:r>
      <w:r w:rsidRPr="00D61D2B">
        <w:rPr>
          <w:rFonts w:ascii="Times New Roman" w:hAnsi="宋体"/>
          <w:b/>
          <w:spacing w:val="20"/>
          <w:sz w:val="24"/>
          <w:szCs w:val="20"/>
          <w:u w:val="single"/>
          <w:lang w:eastAsia="zh-CN" w:bidi="ar-SA"/>
        </w:rPr>
        <w:t>贷款合同</w:t>
      </w:r>
      <w:r>
        <w:rPr>
          <w:rFonts w:ascii="Times New Roman" w:hAnsi="宋体"/>
          <w:spacing w:val="20"/>
          <w:sz w:val="24"/>
          <w:szCs w:val="20"/>
          <w:lang w:eastAsia="zh-CN" w:bidi="ar-SA"/>
        </w:rPr>
        <w:t>的条款和条件向</w:t>
      </w:r>
      <w:r w:rsidRPr="00D61D2B">
        <w:rPr>
          <w:rFonts w:ascii="Times New Roman" w:hAnsi="宋体"/>
          <w:b/>
          <w:spacing w:val="20"/>
          <w:sz w:val="24"/>
          <w:szCs w:val="20"/>
          <w:u w:val="single"/>
          <w:lang w:eastAsia="zh-CN" w:bidi="ar-SA"/>
        </w:rPr>
        <w:t>借款人</w:t>
      </w:r>
      <w:r>
        <w:rPr>
          <w:rFonts w:ascii="Times New Roman" w:hAnsi="宋体"/>
          <w:spacing w:val="20"/>
          <w:sz w:val="24"/>
          <w:szCs w:val="20"/>
          <w:lang w:eastAsia="zh-CN" w:bidi="ar-SA"/>
        </w:rPr>
        <w:t>发放</w:t>
      </w:r>
      <w:r w:rsidRPr="00D61D2B">
        <w:rPr>
          <w:rFonts w:ascii="Times New Roman" w:hAnsi="宋体"/>
          <w:b/>
          <w:spacing w:val="20"/>
          <w:sz w:val="24"/>
          <w:szCs w:val="20"/>
          <w:u w:val="single"/>
          <w:lang w:eastAsia="zh-CN" w:bidi="ar-SA"/>
        </w:rPr>
        <w:t>贷款资金</w:t>
      </w:r>
      <w:r>
        <w:rPr>
          <w:rFonts w:ascii="Times New Roman" w:hAnsi="宋体"/>
          <w:spacing w:val="20"/>
          <w:sz w:val="24"/>
          <w:szCs w:val="20"/>
          <w:lang w:eastAsia="zh-CN" w:bidi="ar-SA"/>
        </w:rPr>
        <w:t>用于</w:t>
      </w:r>
      <w:r w:rsidRPr="00D61D2B">
        <w:rPr>
          <w:rFonts w:ascii="Times New Roman" w:hAnsi="宋体"/>
          <w:b/>
          <w:spacing w:val="20"/>
          <w:sz w:val="24"/>
          <w:szCs w:val="20"/>
          <w:u w:val="single"/>
          <w:lang w:eastAsia="zh-CN" w:bidi="ar-SA"/>
        </w:rPr>
        <w:t>贷款合同</w:t>
      </w:r>
      <w:r>
        <w:rPr>
          <w:rFonts w:ascii="Times New Roman" w:hAnsi="宋体"/>
          <w:spacing w:val="20"/>
          <w:sz w:val="24"/>
          <w:szCs w:val="20"/>
          <w:lang w:eastAsia="zh-CN" w:bidi="ar-SA"/>
        </w:rPr>
        <w:t>规定之用途；作为</w:t>
      </w:r>
      <w:r w:rsidRPr="00D61D2B">
        <w:rPr>
          <w:rFonts w:ascii="Times New Roman" w:hAnsi="宋体"/>
          <w:b/>
          <w:spacing w:val="20"/>
          <w:sz w:val="24"/>
          <w:szCs w:val="20"/>
          <w:u w:val="single"/>
          <w:lang w:eastAsia="zh-CN" w:bidi="ar-SA"/>
        </w:rPr>
        <w:t>贷款人</w:t>
      </w:r>
      <w:r>
        <w:rPr>
          <w:rFonts w:ascii="Times New Roman" w:hAnsi="宋体"/>
          <w:spacing w:val="20"/>
          <w:sz w:val="24"/>
          <w:szCs w:val="20"/>
          <w:lang w:eastAsia="zh-CN" w:bidi="ar-SA"/>
        </w:rPr>
        <w:t>同意向</w:t>
      </w:r>
      <w:r w:rsidRPr="00D61D2B">
        <w:rPr>
          <w:rFonts w:ascii="Times New Roman" w:hAnsi="宋体"/>
          <w:b/>
          <w:spacing w:val="20"/>
          <w:sz w:val="24"/>
          <w:szCs w:val="20"/>
          <w:u w:val="single"/>
          <w:lang w:eastAsia="zh-CN" w:bidi="ar-SA"/>
        </w:rPr>
        <w:t>借款人</w:t>
      </w:r>
      <w:r>
        <w:rPr>
          <w:rFonts w:ascii="Times New Roman" w:hAnsi="宋体"/>
          <w:spacing w:val="20"/>
          <w:sz w:val="24"/>
          <w:szCs w:val="20"/>
          <w:lang w:eastAsia="zh-CN" w:bidi="ar-SA"/>
        </w:rPr>
        <w:t>提供</w:t>
      </w:r>
      <w:r w:rsidRPr="00D61D2B">
        <w:rPr>
          <w:rFonts w:ascii="Times New Roman" w:hAnsi="宋体"/>
          <w:b/>
          <w:spacing w:val="20"/>
          <w:sz w:val="24"/>
          <w:szCs w:val="20"/>
          <w:u w:val="single"/>
          <w:lang w:eastAsia="zh-CN" w:bidi="ar-SA"/>
        </w:rPr>
        <w:t>贷款资金</w:t>
      </w:r>
      <w:r>
        <w:rPr>
          <w:rFonts w:ascii="Times New Roman" w:hAnsi="宋体"/>
          <w:spacing w:val="20"/>
          <w:sz w:val="24"/>
          <w:szCs w:val="20"/>
          <w:lang w:eastAsia="zh-CN" w:bidi="ar-SA"/>
        </w:rPr>
        <w:t>的</w:t>
      </w:r>
      <w:r w:rsidR="005A253F">
        <w:rPr>
          <w:rFonts w:ascii="Times New Roman" w:hAnsi="宋体" w:hint="eastAsia"/>
          <w:spacing w:val="20"/>
          <w:sz w:val="24"/>
          <w:szCs w:val="20"/>
          <w:lang w:eastAsia="zh-CN" w:bidi="ar-SA"/>
        </w:rPr>
        <w:t>[</w:t>
      </w:r>
      <w:r>
        <w:rPr>
          <w:rFonts w:ascii="Times New Roman" w:hAnsi="宋体"/>
          <w:spacing w:val="20"/>
          <w:sz w:val="24"/>
          <w:szCs w:val="20"/>
          <w:lang w:eastAsia="zh-CN" w:bidi="ar-SA"/>
        </w:rPr>
        <w:t>先决条件</w:t>
      </w:r>
      <w:r w:rsidR="005A253F" w:rsidRPr="005A253F">
        <w:rPr>
          <w:rFonts w:ascii="Times New Roman" w:hAnsi="宋体" w:hint="eastAsia"/>
          <w:spacing w:val="20"/>
          <w:sz w:val="24"/>
          <w:szCs w:val="20"/>
          <w:lang w:eastAsia="zh-CN" w:bidi="ar-SA"/>
        </w:rPr>
        <w:t>/</w:t>
      </w:r>
      <w:r w:rsidR="005A253F" w:rsidRPr="005A253F">
        <w:rPr>
          <w:rFonts w:ascii="Times New Roman" w:hAnsi="宋体" w:hint="eastAsia"/>
          <w:spacing w:val="20"/>
          <w:sz w:val="24"/>
          <w:szCs w:val="20"/>
          <w:lang w:eastAsia="zh-CN" w:bidi="ar-SA"/>
        </w:rPr>
        <w:t>后续条件</w:t>
      </w:r>
      <w:r w:rsidR="005A253F" w:rsidRPr="005A253F">
        <w:rPr>
          <w:rFonts w:ascii="Times New Roman" w:hAnsi="宋体" w:hint="eastAsia"/>
          <w:spacing w:val="20"/>
          <w:sz w:val="24"/>
          <w:szCs w:val="20"/>
          <w:lang w:eastAsia="zh-CN" w:bidi="ar-SA"/>
        </w:rPr>
        <w:t>]</w:t>
      </w:r>
      <w:r>
        <w:rPr>
          <w:rFonts w:ascii="Times New Roman" w:hAnsi="宋体"/>
          <w:spacing w:val="20"/>
          <w:sz w:val="24"/>
          <w:szCs w:val="20"/>
          <w:lang w:eastAsia="zh-CN" w:bidi="ar-SA"/>
        </w:rPr>
        <w:t>之一，</w:t>
      </w:r>
      <w:r w:rsidRPr="00D61D2B">
        <w:rPr>
          <w:rFonts w:ascii="Times New Roman" w:hAnsi="宋体"/>
          <w:b/>
          <w:spacing w:val="20"/>
          <w:sz w:val="24"/>
          <w:szCs w:val="20"/>
          <w:u w:val="single"/>
          <w:lang w:eastAsia="zh-CN" w:bidi="ar-SA"/>
        </w:rPr>
        <w:t>保证人</w:t>
      </w:r>
      <w:r>
        <w:rPr>
          <w:rFonts w:ascii="Times New Roman" w:hAnsi="宋体"/>
          <w:spacing w:val="20"/>
          <w:sz w:val="24"/>
          <w:szCs w:val="20"/>
          <w:lang w:eastAsia="zh-CN" w:bidi="ar-SA"/>
        </w:rPr>
        <w:t>应与</w:t>
      </w:r>
      <w:r w:rsidR="001F7C67" w:rsidRPr="001F7C67">
        <w:rPr>
          <w:rFonts w:ascii="Times New Roman" w:hAnsi="宋体" w:hint="eastAsia"/>
          <w:spacing w:val="20"/>
          <w:sz w:val="24"/>
          <w:szCs w:val="20"/>
          <w:lang w:eastAsia="zh-CN" w:bidi="ar-SA"/>
        </w:rPr>
        <w:t>[</w:t>
      </w:r>
      <w:r w:rsidRPr="00D61D2B">
        <w:rPr>
          <w:rFonts w:ascii="Times New Roman" w:hAnsi="宋体"/>
          <w:b/>
          <w:spacing w:val="20"/>
          <w:sz w:val="24"/>
          <w:szCs w:val="20"/>
          <w:u w:val="single"/>
          <w:lang w:eastAsia="zh-CN" w:bidi="ar-SA"/>
        </w:rPr>
        <w:t>贷款人</w:t>
      </w:r>
      <w:r w:rsidR="001F7C67" w:rsidRPr="001F7C67">
        <w:rPr>
          <w:rFonts w:ascii="Times New Roman" w:hAnsi="宋体" w:hint="eastAsia"/>
          <w:b/>
          <w:spacing w:val="20"/>
          <w:sz w:val="24"/>
          <w:szCs w:val="20"/>
          <w:u w:val="single"/>
          <w:lang w:eastAsia="zh-CN" w:bidi="ar-SA"/>
        </w:rPr>
        <w:t>/</w:t>
      </w:r>
      <w:r w:rsidR="001F7C67" w:rsidRPr="001F7C67">
        <w:rPr>
          <w:rFonts w:ascii="Times New Roman" w:hAnsi="宋体" w:hint="eastAsia"/>
          <w:b/>
          <w:spacing w:val="20"/>
          <w:sz w:val="24"/>
          <w:szCs w:val="20"/>
          <w:u w:val="single"/>
          <w:lang w:eastAsia="zh-CN" w:bidi="ar-SA"/>
        </w:rPr>
        <w:t>银团成员行</w:t>
      </w:r>
      <w:r w:rsidR="001F7C67" w:rsidRPr="001F7C67">
        <w:rPr>
          <w:rFonts w:ascii="Times New Roman" w:hAnsi="宋体" w:hint="eastAsia"/>
          <w:b/>
          <w:spacing w:val="20"/>
          <w:sz w:val="24"/>
          <w:szCs w:val="20"/>
          <w:u w:val="single"/>
          <w:lang w:eastAsia="zh-CN" w:bidi="ar-SA"/>
        </w:rPr>
        <w:t>]</w:t>
      </w:r>
      <w:r>
        <w:rPr>
          <w:rFonts w:ascii="Times New Roman" w:hAnsi="宋体"/>
          <w:spacing w:val="20"/>
          <w:sz w:val="24"/>
          <w:szCs w:val="20"/>
          <w:lang w:eastAsia="zh-CN" w:bidi="ar-SA"/>
        </w:rPr>
        <w:t>签署</w:t>
      </w:r>
      <w:r w:rsidR="00235B13" w:rsidRPr="00D61D2B">
        <w:rPr>
          <w:rFonts w:ascii="Times New Roman" w:hAnsi="宋体"/>
          <w:spacing w:val="20"/>
          <w:sz w:val="24"/>
          <w:szCs w:val="20"/>
          <w:lang w:eastAsia="zh-CN" w:bidi="ar-SA"/>
        </w:rPr>
        <w:t>本合同</w:t>
      </w:r>
      <w:r>
        <w:rPr>
          <w:rFonts w:ascii="Times New Roman" w:hAnsi="宋体"/>
          <w:spacing w:val="20"/>
          <w:sz w:val="24"/>
          <w:szCs w:val="20"/>
          <w:lang w:eastAsia="zh-CN" w:bidi="ar-SA"/>
        </w:rPr>
        <w:t>。</w:t>
      </w:r>
    </w:p>
    <w:p w14:paraId="35FE03A9" w14:textId="77777777" w:rsidR="002C5939" w:rsidRDefault="002C5939" w:rsidP="009A5B9C">
      <w:pPr>
        <w:snapToGrid w:val="0"/>
        <w:spacing w:after="0" w:line="360" w:lineRule="exact"/>
        <w:ind w:left="720"/>
        <w:jc w:val="both"/>
        <w:rPr>
          <w:rFonts w:ascii="Times New Roman" w:hAnsi="Times New Roman"/>
          <w:spacing w:val="20"/>
          <w:sz w:val="24"/>
          <w:lang w:eastAsia="zh-CN"/>
        </w:rPr>
      </w:pPr>
    </w:p>
    <w:p w14:paraId="6CDF3DF0" w14:textId="77777777" w:rsidR="002C5939" w:rsidRDefault="002C5939" w:rsidP="009A5B9C">
      <w:pPr>
        <w:numPr>
          <w:ilvl w:val="0"/>
          <w:numId w:val="3"/>
        </w:numPr>
        <w:snapToGrid w:val="0"/>
        <w:spacing w:after="0" w:line="360" w:lineRule="exact"/>
        <w:ind w:left="720" w:hanging="720"/>
        <w:jc w:val="both"/>
        <w:rPr>
          <w:rFonts w:ascii="Times New Roman" w:hAnsi="Times New Roman"/>
          <w:spacing w:val="20"/>
          <w:sz w:val="24"/>
          <w:szCs w:val="24"/>
          <w:lang w:eastAsia="zh-CN"/>
        </w:rPr>
      </w:pPr>
      <w:r>
        <w:rPr>
          <w:rFonts w:ascii="Times New Roman" w:hAnsi="Times New Roman" w:hint="eastAsia"/>
          <w:spacing w:val="20"/>
          <w:sz w:val="24"/>
          <w:szCs w:val="24"/>
          <w:lang w:eastAsia="zh-CN"/>
        </w:rPr>
        <w:t xml:space="preserve"> </w:t>
      </w:r>
      <w:r>
        <w:rPr>
          <w:rFonts w:ascii="Times New Roman" w:hAnsi="宋体" w:hint="eastAsia"/>
          <w:spacing w:val="20"/>
          <w:sz w:val="24"/>
          <w:szCs w:val="20"/>
          <w:lang w:eastAsia="zh-CN" w:bidi="ar-SA"/>
        </w:rPr>
        <w:t xml:space="preserve"> </w:t>
      </w: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已同意，为</w:t>
      </w:r>
      <w:r w:rsidR="001F7C67" w:rsidRPr="001F7C67">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sidR="001F7C67" w:rsidRPr="001F7C67">
        <w:rPr>
          <w:rFonts w:ascii="Times New Roman" w:hAnsi="Times New Roman" w:hint="eastAsia"/>
          <w:b/>
          <w:spacing w:val="20"/>
          <w:sz w:val="24"/>
          <w:szCs w:val="24"/>
          <w:u w:val="single"/>
          <w:lang w:eastAsia="zh-CN"/>
        </w:rPr>
        <w:t>/</w:t>
      </w:r>
      <w:r w:rsidR="001F7C67" w:rsidRPr="001F7C67">
        <w:rPr>
          <w:rFonts w:ascii="Times New Roman" w:hAnsi="Times New Roman" w:hint="eastAsia"/>
          <w:b/>
          <w:spacing w:val="20"/>
          <w:sz w:val="24"/>
          <w:szCs w:val="24"/>
          <w:u w:val="single"/>
          <w:lang w:eastAsia="zh-CN"/>
        </w:rPr>
        <w:t>银团成员行</w:t>
      </w:r>
      <w:r w:rsidR="001F7C67" w:rsidRPr="001F7C67">
        <w:rPr>
          <w:rFonts w:ascii="Times New Roman" w:hAnsi="Times New Roman" w:hint="eastAsia"/>
          <w:b/>
          <w:spacing w:val="20"/>
          <w:sz w:val="24"/>
          <w:szCs w:val="24"/>
          <w:u w:val="single"/>
          <w:lang w:eastAsia="zh-CN"/>
        </w:rPr>
        <w:t>]</w:t>
      </w:r>
      <w:r>
        <w:rPr>
          <w:rFonts w:ascii="Times New Roman" w:hAnsi="Times New Roman"/>
          <w:spacing w:val="20"/>
          <w:sz w:val="24"/>
          <w:szCs w:val="24"/>
          <w:lang w:eastAsia="zh-CN"/>
        </w:rPr>
        <w:t>之利益，按照</w:t>
      </w:r>
      <w:r w:rsidR="00235B13" w:rsidRPr="00D61D2B">
        <w:rPr>
          <w:rFonts w:ascii="Times New Roman" w:hAnsi="Times New Roman"/>
          <w:spacing w:val="20"/>
          <w:sz w:val="24"/>
          <w:szCs w:val="24"/>
          <w:lang w:eastAsia="zh-CN"/>
        </w:rPr>
        <w:t>本合同</w:t>
      </w:r>
      <w:r>
        <w:rPr>
          <w:rFonts w:ascii="Times New Roman" w:hAnsi="Times New Roman"/>
          <w:spacing w:val="20"/>
          <w:sz w:val="24"/>
          <w:szCs w:val="24"/>
          <w:lang w:eastAsia="zh-CN"/>
        </w:rPr>
        <w:t>的条款和条件，为</w:t>
      </w:r>
      <w:r w:rsidRPr="00D61D2B">
        <w:rPr>
          <w:rFonts w:ascii="Times New Roman" w:hAnsi="Times New Roman"/>
          <w:b/>
          <w:spacing w:val="20"/>
          <w:sz w:val="24"/>
          <w:szCs w:val="24"/>
          <w:u w:val="single"/>
          <w:lang w:eastAsia="zh-CN"/>
        </w:rPr>
        <w:t>借款人</w:t>
      </w:r>
      <w:r>
        <w:rPr>
          <w:rFonts w:ascii="Times New Roman" w:hAnsi="Times New Roman"/>
          <w:spacing w:val="20"/>
          <w:sz w:val="24"/>
          <w:szCs w:val="24"/>
          <w:lang w:eastAsia="zh-CN"/>
        </w:rPr>
        <w:t>在</w:t>
      </w:r>
      <w:r w:rsidR="001F7C67" w:rsidRPr="001F7C67">
        <w:rPr>
          <w:rFonts w:ascii="Times New Roman" w:hAnsi="Times New Roman" w:hint="eastAsia"/>
          <w:b/>
          <w:spacing w:val="20"/>
          <w:sz w:val="24"/>
          <w:szCs w:val="24"/>
          <w:u w:val="single"/>
          <w:lang w:eastAsia="zh-CN"/>
        </w:rPr>
        <w:t>融资文件</w:t>
      </w:r>
      <w:r>
        <w:rPr>
          <w:rFonts w:ascii="Times New Roman" w:hAnsi="Times New Roman"/>
          <w:spacing w:val="20"/>
          <w:sz w:val="24"/>
          <w:szCs w:val="24"/>
          <w:lang w:eastAsia="zh-CN"/>
        </w:rPr>
        <w:t>项下的付款义务提供保证担保。</w:t>
      </w:r>
    </w:p>
    <w:p w14:paraId="4B580E55" w14:textId="77777777" w:rsidR="002C5939" w:rsidRDefault="002C5939" w:rsidP="009A5B9C">
      <w:pPr>
        <w:snapToGrid w:val="0"/>
        <w:spacing w:after="0" w:line="360" w:lineRule="exact"/>
        <w:jc w:val="both"/>
        <w:rPr>
          <w:rFonts w:ascii="Times New Roman" w:hAnsi="Times New Roman"/>
          <w:spacing w:val="20"/>
          <w:sz w:val="24"/>
          <w:szCs w:val="24"/>
          <w:lang w:eastAsia="zh-CN"/>
        </w:rPr>
      </w:pPr>
    </w:p>
    <w:p w14:paraId="0C2AAD52" w14:textId="77777777" w:rsidR="002C5939" w:rsidRDefault="002C5939" w:rsidP="00D61D2B">
      <w:pPr>
        <w:spacing w:after="0" w:line="360" w:lineRule="exact"/>
        <w:jc w:val="both"/>
        <w:rPr>
          <w:rFonts w:ascii="Times New Roman" w:hAnsi="Times New Roman"/>
          <w:spacing w:val="20"/>
          <w:sz w:val="24"/>
          <w:szCs w:val="24"/>
          <w:lang w:eastAsia="zh-CN"/>
        </w:rPr>
      </w:pPr>
      <w:r>
        <w:rPr>
          <w:rFonts w:ascii="Times New Roman" w:hAnsi="Times New Roman"/>
          <w:spacing w:val="20"/>
          <w:sz w:val="24"/>
          <w:szCs w:val="24"/>
          <w:lang w:eastAsia="zh-CN"/>
        </w:rPr>
        <w:t>各方经友好及平等协商，基于真实意思表示，立约如下，以昭信守。</w:t>
      </w:r>
    </w:p>
    <w:p w14:paraId="5C47DF7B" w14:textId="77777777" w:rsidR="002C5939" w:rsidRDefault="002C5939" w:rsidP="00D61D2B">
      <w:pPr>
        <w:spacing w:after="0" w:line="360" w:lineRule="exact"/>
        <w:jc w:val="both"/>
        <w:rPr>
          <w:rFonts w:ascii="Times New Roman" w:hAnsi="Times New Roman"/>
          <w:spacing w:val="20"/>
          <w:sz w:val="24"/>
          <w:szCs w:val="24"/>
          <w:lang w:eastAsia="zh-CN"/>
        </w:rPr>
      </w:pPr>
    </w:p>
    <w:p w14:paraId="4C555078" w14:textId="77777777" w:rsidR="002C5939" w:rsidRDefault="002C5939" w:rsidP="009A5B9C">
      <w:pPr>
        <w:pStyle w:val="1TimesNewRoman"/>
        <w:widowControl/>
        <w:numPr>
          <w:ilvl w:val="0"/>
          <w:numId w:val="4"/>
        </w:numPr>
        <w:spacing w:before="0"/>
        <w:jc w:val="both"/>
        <w:rPr>
          <w:rFonts w:ascii="Times New Roman"/>
          <w:b/>
          <w:bCs w:val="0"/>
          <w:sz w:val="24"/>
        </w:rPr>
      </w:pPr>
      <w:bookmarkStart w:id="1" w:name="_Toc328935577"/>
      <w:bookmarkStart w:id="2" w:name="_Toc328935974"/>
      <w:bookmarkStart w:id="3" w:name="_Toc329180233"/>
      <w:bookmarkStart w:id="4" w:name="_Toc329180274"/>
      <w:bookmarkStart w:id="5" w:name="_Toc355880160"/>
      <w:bookmarkStart w:id="6" w:name="_Toc208245725"/>
      <w:r>
        <w:rPr>
          <w:rFonts w:ascii="Times New Roman"/>
          <w:b/>
          <w:bCs w:val="0"/>
          <w:sz w:val="24"/>
        </w:rPr>
        <w:t>定义及解释</w:t>
      </w:r>
      <w:bookmarkStart w:id="7" w:name="_Toc328935578"/>
      <w:bookmarkStart w:id="8" w:name="_Toc328935975"/>
      <w:bookmarkEnd w:id="1"/>
      <w:bookmarkEnd w:id="2"/>
      <w:bookmarkEnd w:id="3"/>
      <w:bookmarkEnd w:id="4"/>
      <w:bookmarkEnd w:id="5"/>
      <w:bookmarkEnd w:id="6"/>
    </w:p>
    <w:p w14:paraId="7FFCDCD0" w14:textId="77777777" w:rsidR="002C5939" w:rsidRDefault="002C5939" w:rsidP="009A5B9C">
      <w:pPr>
        <w:pStyle w:val="1TimesNewRoman"/>
        <w:widowControl/>
        <w:spacing w:before="0"/>
        <w:ind w:left="720"/>
        <w:jc w:val="both"/>
        <w:rPr>
          <w:rFonts w:ascii="Times New Roman"/>
          <w:b/>
          <w:bCs w:val="0"/>
          <w:sz w:val="24"/>
        </w:rPr>
      </w:pPr>
    </w:p>
    <w:p w14:paraId="22B013DF" w14:textId="77777777" w:rsidR="002C5939" w:rsidRDefault="002C5939" w:rsidP="009A5B9C">
      <w:pPr>
        <w:pStyle w:val="1TimesNewRoman"/>
        <w:widowControl/>
        <w:numPr>
          <w:ilvl w:val="0"/>
          <w:numId w:val="5"/>
        </w:numPr>
        <w:tabs>
          <w:tab w:val="clear" w:pos="850"/>
          <w:tab w:val="left" w:pos="855"/>
        </w:tabs>
        <w:spacing w:before="0"/>
        <w:ind w:left="855" w:hanging="855"/>
        <w:jc w:val="both"/>
        <w:rPr>
          <w:rFonts w:ascii="Times New Roman" w:hAnsi="Times New Roman"/>
          <w:b/>
          <w:bCs w:val="0"/>
          <w:sz w:val="24"/>
        </w:rPr>
      </w:pPr>
      <w:bookmarkStart w:id="9" w:name="_Toc329180234"/>
      <w:bookmarkStart w:id="10" w:name="_Toc329180275"/>
      <w:bookmarkStart w:id="11" w:name="_Toc355880161"/>
      <w:bookmarkStart w:id="12" w:name="_Toc208245726"/>
      <w:r>
        <w:rPr>
          <w:rFonts w:ascii="Times New Roman" w:hAnsi="Times New Roman"/>
          <w:b/>
          <w:sz w:val="24"/>
        </w:rPr>
        <w:t>定义</w:t>
      </w:r>
      <w:bookmarkEnd w:id="7"/>
      <w:bookmarkEnd w:id="8"/>
      <w:bookmarkEnd w:id="9"/>
      <w:bookmarkEnd w:id="10"/>
      <w:bookmarkEnd w:id="11"/>
      <w:bookmarkEnd w:id="12"/>
    </w:p>
    <w:p w14:paraId="57F712AC" w14:textId="77777777" w:rsidR="002C5939" w:rsidRDefault="002C5939" w:rsidP="009A5B9C">
      <w:pPr>
        <w:pStyle w:val="1TimesNewRoman"/>
        <w:widowControl/>
        <w:tabs>
          <w:tab w:val="clear" w:pos="850"/>
          <w:tab w:val="left" w:pos="855"/>
        </w:tabs>
        <w:spacing w:before="0"/>
        <w:ind w:left="855" w:hanging="855"/>
        <w:jc w:val="both"/>
        <w:rPr>
          <w:rFonts w:ascii="Times New Roman"/>
          <w:b/>
          <w:bCs w:val="0"/>
          <w:sz w:val="24"/>
        </w:rPr>
      </w:pPr>
    </w:p>
    <w:p w14:paraId="3C944752" w14:textId="77777777" w:rsidR="002C5939" w:rsidRDefault="002C5939" w:rsidP="00D61D2B">
      <w:pPr>
        <w:spacing w:after="0" w:line="360" w:lineRule="exact"/>
        <w:ind w:leftChars="386" w:left="849"/>
        <w:jc w:val="both"/>
        <w:rPr>
          <w:rFonts w:ascii="Times New Roman" w:hAnsi="Times New Roman"/>
          <w:spacing w:val="20"/>
          <w:sz w:val="24"/>
          <w:szCs w:val="24"/>
          <w:lang w:eastAsia="zh-CN"/>
        </w:rPr>
      </w:pPr>
      <w:r>
        <w:rPr>
          <w:rFonts w:ascii="Times New Roman" w:hAnsi="Times New Roman"/>
          <w:spacing w:val="20"/>
          <w:sz w:val="24"/>
          <w:szCs w:val="24"/>
          <w:lang w:eastAsia="zh-CN"/>
        </w:rPr>
        <w:t>在</w:t>
      </w:r>
      <w:r w:rsidR="00235B13" w:rsidRPr="00D61D2B">
        <w:rPr>
          <w:rFonts w:ascii="Times New Roman" w:hAnsi="Times New Roman"/>
          <w:spacing w:val="20"/>
          <w:sz w:val="24"/>
          <w:szCs w:val="24"/>
          <w:lang w:eastAsia="zh-CN"/>
        </w:rPr>
        <w:t>本合同</w:t>
      </w:r>
      <w:r>
        <w:rPr>
          <w:rFonts w:ascii="Times New Roman" w:hAnsi="Times New Roman"/>
          <w:spacing w:val="20"/>
          <w:sz w:val="24"/>
          <w:szCs w:val="24"/>
          <w:lang w:eastAsia="zh-CN"/>
        </w:rPr>
        <w:t>中，除非上下文另有要求，</w:t>
      </w:r>
      <w:r w:rsidR="00235B13" w:rsidRPr="00D61D2B">
        <w:rPr>
          <w:rFonts w:ascii="Times New Roman" w:hAnsi="Times New Roman"/>
          <w:spacing w:val="20"/>
          <w:sz w:val="24"/>
          <w:szCs w:val="24"/>
          <w:lang w:eastAsia="zh-CN"/>
        </w:rPr>
        <w:t>本合同</w:t>
      </w:r>
      <w:r>
        <w:rPr>
          <w:rFonts w:ascii="Times New Roman" w:hAnsi="Times New Roman"/>
          <w:spacing w:val="20"/>
          <w:sz w:val="24"/>
          <w:szCs w:val="24"/>
          <w:lang w:eastAsia="zh-CN"/>
        </w:rPr>
        <w:t>中使用的但未定义的加下划线的词语具有</w:t>
      </w:r>
      <w:r w:rsidRPr="00D61D2B">
        <w:rPr>
          <w:rFonts w:ascii="Times New Roman" w:hAnsi="Times New Roman"/>
          <w:b/>
          <w:spacing w:val="20"/>
          <w:sz w:val="24"/>
          <w:szCs w:val="24"/>
          <w:u w:val="single"/>
          <w:lang w:val="en-GB" w:eastAsia="zh-CN"/>
        </w:rPr>
        <w:t>贷款合同</w:t>
      </w:r>
      <w:r>
        <w:rPr>
          <w:rFonts w:ascii="Times New Roman" w:hAnsi="Times New Roman"/>
          <w:spacing w:val="20"/>
          <w:sz w:val="24"/>
          <w:szCs w:val="24"/>
          <w:lang w:eastAsia="zh-CN"/>
        </w:rPr>
        <w:t>所约定的含义。在</w:t>
      </w:r>
      <w:r w:rsidR="00235B13" w:rsidRPr="00D61D2B">
        <w:rPr>
          <w:rFonts w:ascii="Times New Roman" w:hAnsi="Times New Roman"/>
          <w:spacing w:val="20"/>
          <w:sz w:val="24"/>
          <w:szCs w:val="24"/>
          <w:lang w:eastAsia="zh-CN"/>
        </w:rPr>
        <w:t>本合同</w:t>
      </w:r>
      <w:r>
        <w:rPr>
          <w:rFonts w:ascii="Times New Roman" w:hAnsi="Times New Roman"/>
          <w:spacing w:val="20"/>
          <w:sz w:val="24"/>
          <w:szCs w:val="24"/>
          <w:lang w:eastAsia="zh-CN"/>
        </w:rPr>
        <w:t>中，下列加下划线的词语具有以下含义：</w:t>
      </w:r>
    </w:p>
    <w:p w14:paraId="1F80F1C7" w14:textId="77777777" w:rsidR="008443EB" w:rsidRDefault="008443EB" w:rsidP="00D61D2B">
      <w:pPr>
        <w:spacing w:after="0" w:line="360" w:lineRule="exact"/>
        <w:ind w:leftChars="386" w:left="849"/>
        <w:jc w:val="both"/>
        <w:rPr>
          <w:rFonts w:ascii="Times New Roman" w:hAnsi="Times New Roman"/>
          <w:spacing w:val="20"/>
          <w:sz w:val="24"/>
          <w:szCs w:val="24"/>
          <w:lang w:eastAsia="zh-CN"/>
        </w:rPr>
      </w:pPr>
    </w:p>
    <w:tbl>
      <w:tblPr>
        <w:tblW w:w="0" w:type="auto"/>
        <w:tblInd w:w="817" w:type="dxa"/>
        <w:tblLayout w:type="fixed"/>
        <w:tblLook w:val="0000" w:firstRow="0" w:lastRow="0" w:firstColumn="0" w:lastColumn="0" w:noHBand="0" w:noVBand="0"/>
      </w:tblPr>
      <w:tblGrid>
        <w:gridCol w:w="1985"/>
        <w:gridCol w:w="6485"/>
      </w:tblGrid>
      <w:tr w:rsidR="002C5939" w14:paraId="0B9D3CA4" w14:textId="77777777" w:rsidTr="00B92313">
        <w:tc>
          <w:tcPr>
            <w:tcW w:w="1985" w:type="dxa"/>
          </w:tcPr>
          <w:p w14:paraId="30C822BB" w14:textId="77777777" w:rsidR="002C5939" w:rsidRDefault="002C5939" w:rsidP="00D61D2B">
            <w:pPr>
              <w:spacing w:after="0" w:line="360" w:lineRule="exact"/>
              <w:ind w:leftChars="15" w:left="33"/>
              <w:jc w:val="both"/>
              <w:rPr>
                <w:rFonts w:ascii="Times New Roman" w:hAnsi="Times New Roman"/>
                <w:spacing w:val="20"/>
                <w:sz w:val="24"/>
                <w:szCs w:val="24"/>
                <w:lang w:val="en-GB" w:eastAsia="zh-CN"/>
              </w:rPr>
            </w:pPr>
            <w:r>
              <w:rPr>
                <w:rFonts w:ascii="Times New Roman" w:hAnsi="Times New Roman"/>
                <w:spacing w:val="20"/>
                <w:sz w:val="24"/>
                <w:szCs w:val="24"/>
                <w:lang w:val="en-GB"/>
              </w:rPr>
              <w:t>[</w:t>
            </w:r>
            <w:proofErr w:type="spellStart"/>
            <w:r w:rsidRPr="00D61D2B">
              <w:rPr>
                <w:rFonts w:ascii="Times New Roman" w:hAnsi="Times New Roman"/>
                <w:b/>
                <w:spacing w:val="20"/>
                <w:sz w:val="24"/>
                <w:szCs w:val="24"/>
                <w:u w:val="single"/>
                <w:lang w:val="en-GB"/>
              </w:rPr>
              <w:t>借款人</w:t>
            </w:r>
            <w:proofErr w:type="spellEnd"/>
            <w:r>
              <w:rPr>
                <w:rFonts w:ascii="Times New Roman" w:hAnsi="Times New Roman"/>
                <w:spacing w:val="20"/>
                <w:sz w:val="24"/>
                <w:szCs w:val="24"/>
                <w:lang w:val="en-GB"/>
              </w:rPr>
              <w:t>]</w:t>
            </w:r>
          </w:p>
          <w:p w14:paraId="08E925B2" w14:textId="77777777" w:rsidR="008443EB" w:rsidRDefault="008443EB" w:rsidP="00D61D2B">
            <w:pPr>
              <w:spacing w:after="0" w:line="360" w:lineRule="exact"/>
              <w:ind w:leftChars="15" w:left="33"/>
              <w:jc w:val="both"/>
              <w:rPr>
                <w:rFonts w:ascii="Times New Roman" w:hAnsi="Times New Roman"/>
                <w:spacing w:val="20"/>
                <w:sz w:val="24"/>
                <w:szCs w:val="24"/>
                <w:lang w:val="en-GB" w:eastAsia="zh-CN"/>
              </w:rPr>
            </w:pPr>
          </w:p>
        </w:tc>
        <w:tc>
          <w:tcPr>
            <w:tcW w:w="6485" w:type="dxa"/>
          </w:tcPr>
          <w:p w14:paraId="7357D542" w14:textId="77777777" w:rsidR="002C5939" w:rsidRDefault="002C5939" w:rsidP="00D61D2B">
            <w:pPr>
              <w:spacing w:after="0" w:line="360" w:lineRule="exact"/>
              <w:jc w:val="both"/>
              <w:rPr>
                <w:rFonts w:ascii="Times New Roman" w:hAnsi="Times New Roman"/>
                <w:spacing w:val="20"/>
                <w:sz w:val="24"/>
                <w:szCs w:val="24"/>
                <w:lang w:val="en-GB"/>
              </w:rPr>
            </w:pPr>
          </w:p>
        </w:tc>
      </w:tr>
      <w:tr w:rsidR="002C5939" w14:paraId="11803847" w14:textId="77777777" w:rsidTr="00B92313">
        <w:tc>
          <w:tcPr>
            <w:tcW w:w="1985" w:type="dxa"/>
          </w:tcPr>
          <w:p w14:paraId="2A2C1634" w14:textId="742AB6C2" w:rsidR="002C5939" w:rsidRDefault="00F86946" w:rsidP="00D61D2B">
            <w:pPr>
              <w:spacing w:after="0" w:line="360" w:lineRule="exact"/>
              <w:ind w:leftChars="15" w:left="33"/>
              <w:jc w:val="both"/>
              <w:rPr>
                <w:rFonts w:ascii="Times New Roman" w:hAnsi="Times New Roman"/>
                <w:spacing w:val="20"/>
                <w:sz w:val="24"/>
                <w:szCs w:val="24"/>
                <w:lang w:val="en-GB"/>
              </w:rPr>
            </w:pPr>
            <w:r>
              <w:rPr>
                <w:rFonts w:ascii="Times New Roman" w:hAnsi="Times New Roman" w:hint="eastAsia"/>
                <w:spacing w:val="20"/>
                <w:sz w:val="24"/>
                <w:szCs w:val="24"/>
                <w:lang w:eastAsia="zh-CN"/>
              </w:rPr>
              <w:t>【】</w:t>
            </w:r>
          </w:p>
        </w:tc>
        <w:tc>
          <w:tcPr>
            <w:tcW w:w="6485" w:type="dxa"/>
          </w:tcPr>
          <w:p w14:paraId="785C8C53" w14:textId="77777777" w:rsidR="002C5939" w:rsidRDefault="002C5939" w:rsidP="00D61D2B">
            <w:pPr>
              <w:spacing w:after="0" w:line="360" w:lineRule="exact"/>
              <w:jc w:val="both"/>
              <w:rPr>
                <w:rFonts w:ascii="Times New Roman" w:hAnsi="Times New Roman"/>
                <w:spacing w:val="20"/>
                <w:sz w:val="24"/>
                <w:szCs w:val="24"/>
                <w:lang w:val="en-GB"/>
              </w:rPr>
            </w:pPr>
          </w:p>
        </w:tc>
      </w:tr>
      <w:tr w:rsidR="002C5939" w14:paraId="16B94514" w14:textId="77777777" w:rsidTr="00B92313">
        <w:tc>
          <w:tcPr>
            <w:tcW w:w="1985" w:type="dxa"/>
          </w:tcPr>
          <w:p w14:paraId="7EFBB376" w14:textId="77777777" w:rsidR="002C5939" w:rsidRDefault="002C5939" w:rsidP="00D61D2B">
            <w:pPr>
              <w:spacing w:after="0" w:line="360" w:lineRule="exact"/>
              <w:jc w:val="both"/>
              <w:rPr>
                <w:rFonts w:ascii="Times New Roman" w:hAnsi="Times New Roman"/>
                <w:spacing w:val="20"/>
                <w:sz w:val="24"/>
                <w:szCs w:val="24"/>
                <w:lang w:val="en-GB"/>
              </w:rPr>
            </w:pPr>
          </w:p>
        </w:tc>
        <w:tc>
          <w:tcPr>
            <w:tcW w:w="6485" w:type="dxa"/>
          </w:tcPr>
          <w:p w14:paraId="1920B480" w14:textId="77777777" w:rsidR="002C5939" w:rsidRDefault="002C5939" w:rsidP="00D61D2B">
            <w:pPr>
              <w:spacing w:after="0" w:line="360" w:lineRule="exact"/>
              <w:jc w:val="both"/>
              <w:rPr>
                <w:rFonts w:ascii="Times New Roman" w:hAnsi="Times New Roman"/>
                <w:spacing w:val="20"/>
                <w:sz w:val="24"/>
                <w:szCs w:val="24"/>
                <w:lang w:val="en-GB"/>
              </w:rPr>
            </w:pPr>
          </w:p>
        </w:tc>
      </w:tr>
    </w:tbl>
    <w:p w14:paraId="5C9BDB0B" w14:textId="77777777" w:rsidR="002C5939" w:rsidRDefault="002C5939" w:rsidP="009A5B9C">
      <w:pPr>
        <w:pStyle w:val="1TimesNewRoman"/>
        <w:widowControl/>
        <w:numPr>
          <w:ilvl w:val="0"/>
          <w:numId w:val="5"/>
        </w:numPr>
        <w:tabs>
          <w:tab w:val="clear" w:pos="850"/>
          <w:tab w:val="left" w:pos="855"/>
        </w:tabs>
        <w:spacing w:before="0"/>
        <w:ind w:left="855" w:hanging="855"/>
        <w:jc w:val="both"/>
        <w:rPr>
          <w:rFonts w:ascii="Times New Roman" w:hAnsi="Times New Roman"/>
          <w:b/>
          <w:sz w:val="24"/>
        </w:rPr>
      </w:pPr>
      <w:bookmarkStart w:id="13" w:name="_Toc328935579"/>
      <w:bookmarkStart w:id="14" w:name="_Toc328935976"/>
      <w:bookmarkStart w:id="15" w:name="_Toc329180235"/>
      <w:bookmarkStart w:id="16" w:name="_Toc329180276"/>
      <w:bookmarkStart w:id="17" w:name="_Toc355880162"/>
      <w:bookmarkStart w:id="18" w:name="_Toc208245727"/>
      <w:r>
        <w:rPr>
          <w:rFonts w:ascii="Times New Roman" w:hAnsi="Times New Roman"/>
          <w:b/>
          <w:sz w:val="24"/>
        </w:rPr>
        <w:t>解释规则</w:t>
      </w:r>
      <w:bookmarkEnd w:id="13"/>
      <w:bookmarkEnd w:id="14"/>
      <w:bookmarkEnd w:id="15"/>
      <w:bookmarkEnd w:id="16"/>
      <w:bookmarkEnd w:id="17"/>
      <w:bookmarkEnd w:id="18"/>
    </w:p>
    <w:p w14:paraId="622F1979" w14:textId="77777777" w:rsidR="002C5939" w:rsidRDefault="002C5939" w:rsidP="00D61D2B">
      <w:pPr>
        <w:spacing w:after="0" w:line="360" w:lineRule="exact"/>
        <w:ind w:firstLineChars="157" w:firstLine="440"/>
        <w:jc w:val="both"/>
        <w:rPr>
          <w:rFonts w:ascii="Times New Roman" w:hAnsi="Times New Roman"/>
          <w:spacing w:val="20"/>
          <w:sz w:val="24"/>
          <w:szCs w:val="24"/>
          <w:lang w:eastAsia="zh-CN"/>
        </w:rPr>
      </w:pPr>
    </w:p>
    <w:p w14:paraId="43F1270D" w14:textId="77777777" w:rsidR="002C5939" w:rsidRDefault="002C5939" w:rsidP="00D61D2B">
      <w:pPr>
        <w:spacing w:after="0" w:line="360" w:lineRule="exact"/>
        <w:ind w:leftChars="386" w:left="849"/>
        <w:jc w:val="both"/>
        <w:rPr>
          <w:rFonts w:ascii="Times New Roman" w:hAnsi="Times New Roman"/>
          <w:spacing w:val="20"/>
          <w:sz w:val="24"/>
          <w:szCs w:val="24"/>
          <w:lang w:eastAsia="zh-CN"/>
        </w:rPr>
      </w:pPr>
      <w:r>
        <w:rPr>
          <w:rFonts w:ascii="Times New Roman" w:hAnsi="Times New Roman"/>
          <w:spacing w:val="20"/>
          <w:sz w:val="24"/>
          <w:szCs w:val="24"/>
          <w:lang w:eastAsia="zh-CN"/>
        </w:rPr>
        <w:t>在</w:t>
      </w:r>
      <w:r w:rsidR="00235B13" w:rsidRPr="00D61D2B">
        <w:rPr>
          <w:rFonts w:ascii="Times New Roman" w:hAnsi="Times New Roman"/>
          <w:spacing w:val="20"/>
          <w:sz w:val="24"/>
          <w:szCs w:val="24"/>
          <w:lang w:eastAsia="zh-CN"/>
        </w:rPr>
        <w:t>本合同</w:t>
      </w:r>
      <w:r>
        <w:rPr>
          <w:rFonts w:ascii="Times New Roman" w:hAnsi="Times New Roman"/>
          <w:spacing w:val="20"/>
          <w:sz w:val="24"/>
          <w:szCs w:val="24"/>
          <w:lang w:eastAsia="zh-CN"/>
        </w:rPr>
        <w:t>中：</w:t>
      </w:r>
    </w:p>
    <w:p w14:paraId="1573ED60" w14:textId="77777777" w:rsidR="00482599" w:rsidRDefault="00482599" w:rsidP="00D61D2B">
      <w:pPr>
        <w:spacing w:after="0" w:line="360" w:lineRule="exact"/>
        <w:ind w:leftChars="386" w:left="849"/>
        <w:jc w:val="both"/>
        <w:rPr>
          <w:rFonts w:ascii="Times New Roman" w:hAnsi="Times New Roman"/>
          <w:spacing w:val="20"/>
          <w:sz w:val="24"/>
          <w:szCs w:val="24"/>
          <w:lang w:eastAsia="zh-CN"/>
        </w:rPr>
      </w:pPr>
    </w:p>
    <w:p w14:paraId="1B663293" w14:textId="77777777" w:rsidR="002C5939" w:rsidRDefault="00235B13" w:rsidP="009A5B9C">
      <w:pPr>
        <w:numPr>
          <w:ilvl w:val="0"/>
          <w:numId w:val="6"/>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sidRPr="00D61D2B">
        <w:rPr>
          <w:rFonts w:ascii="Times New Roman" w:hAnsi="Times New Roman"/>
          <w:spacing w:val="20"/>
          <w:sz w:val="24"/>
          <w:szCs w:val="24"/>
          <w:lang w:eastAsia="zh-CN"/>
        </w:rPr>
        <w:t>本合同</w:t>
      </w:r>
      <w:r w:rsidR="002C5939">
        <w:rPr>
          <w:rFonts w:ascii="Times New Roman" w:hAnsi="Times New Roman"/>
          <w:spacing w:val="20"/>
          <w:sz w:val="24"/>
          <w:szCs w:val="24"/>
          <w:lang w:eastAsia="zh-CN"/>
        </w:rPr>
        <w:t>条款的目录及标题仅为阅读方便而设，在解释合同条款时可予以忽略。</w:t>
      </w:r>
    </w:p>
    <w:p w14:paraId="3AAEFBCF" w14:textId="77777777" w:rsidR="002C5939" w:rsidRPr="00482599" w:rsidRDefault="002C5939" w:rsidP="009A5B9C">
      <w:pPr>
        <w:autoSpaceDE w:val="0"/>
        <w:autoSpaceDN w:val="0"/>
        <w:adjustRightInd w:val="0"/>
        <w:spacing w:after="0" w:line="360" w:lineRule="exact"/>
        <w:ind w:left="1530"/>
        <w:jc w:val="both"/>
        <w:textAlignment w:val="baseline"/>
        <w:rPr>
          <w:rFonts w:ascii="Times New Roman" w:hAnsi="Times New Roman"/>
          <w:spacing w:val="20"/>
          <w:sz w:val="24"/>
          <w:szCs w:val="24"/>
          <w:lang w:eastAsia="zh-CN"/>
        </w:rPr>
      </w:pPr>
    </w:p>
    <w:p w14:paraId="65FEF5D6" w14:textId="77777777" w:rsidR="002C5939" w:rsidRDefault="002C5939" w:rsidP="009A5B9C">
      <w:pPr>
        <w:numPr>
          <w:ilvl w:val="0"/>
          <w:numId w:val="6"/>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Pr>
          <w:rFonts w:ascii="Times New Roman" w:hAnsi="Times New Roman"/>
          <w:spacing w:val="20"/>
          <w:sz w:val="24"/>
          <w:szCs w:val="24"/>
          <w:lang w:eastAsia="zh-CN"/>
        </w:rPr>
        <w:t>“</w:t>
      </w:r>
      <w:r>
        <w:rPr>
          <w:rFonts w:ascii="Times New Roman" w:hAnsi="Times New Roman"/>
          <w:spacing w:val="20"/>
          <w:sz w:val="24"/>
          <w:szCs w:val="24"/>
          <w:lang w:eastAsia="zh-CN"/>
        </w:rPr>
        <w:t>资产</w:t>
      </w:r>
      <w:r>
        <w:rPr>
          <w:rFonts w:ascii="Times New Roman" w:hAnsi="Times New Roman"/>
          <w:spacing w:val="20"/>
          <w:sz w:val="24"/>
          <w:szCs w:val="24"/>
          <w:lang w:eastAsia="zh-CN"/>
        </w:rPr>
        <w:t>”</w:t>
      </w:r>
      <w:r>
        <w:rPr>
          <w:rFonts w:ascii="Times New Roman" w:hAnsi="Times New Roman"/>
          <w:spacing w:val="20"/>
          <w:sz w:val="24"/>
          <w:szCs w:val="24"/>
          <w:lang w:eastAsia="zh-CN"/>
        </w:rPr>
        <w:t>应当理解为包括所有目前和将来的、有形或无形的资产、财产、收入、收益、应收账款以及任何资产中的各种权益。</w:t>
      </w:r>
    </w:p>
    <w:p w14:paraId="0129F115" w14:textId="77777777" w:rsidR="002C5939" w:rsidRDefault="002C5939" w:rsidP="009A5B9C">
      <w:pPr>
        <w:autoSpaceDE w:val="0"/>
        <w:autoSpaceDN w:val="0"/>
        <w:adjustRightInd w:val="0"/>
        <w:spacing w:after="0" w:line="360" w:lineRule="exact"/>
        <w:ind w:left="1530"/>
        <w:jc w:val="both"/>
        <w:textAlignment w:val="baseline"/>
        <w:rPr>
          <w:rFonts w:ascii="Times New Roman" w:hAnsi="Times New Roman"/>
          <w:spacing w:val="20"/>
          <w:sz w:val="24"/>
          <w:szCs w:val="24"/>
          <w:lang w:eastAsia="zh-CN"/>
        </w:rPr>
      </w:pPr>
    </w:p>
    <w:p w14:paraId="41125A0B" w14:textId="77777777" w:rsidR="002C5939" w:rsidRDefault="002C5939" w:rsidP="009A5B9C">
      <w:pPr>
        <w:numPr>
          <w:ilvl w:val="0"/>
          <w:numId w:val="6"/>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Pr>
          <w:rFonts w:ascii="Times New Roman" w:hAnsi="Times New Roman"/>
          <w:spacing w:val="20"/>
          <w:sz w:val="24"/>
          <w:szCs w:val="24"/>
          <w:lang w:eastAsia="zh-CN"/>
        </w:rPr>
        <w:t>“</w:t>
      </w:r>
      <w:r>
        <w:rPr>
          <w:rFonts w:ascii="Times New Roman" w:hAnsi="Times New Roman"/>
          <w:spacing w:val="20"/>
          <w:sz w:val="24"/>
          <w:szCs w:val="24"/>
          <w:lang w:eastAsia="zh-CN"/>
        </w:rPr>
        <w:t>人</w:t>
      </w:r>
      <w:r>
        <w:rPr>
          <w:rFonts w:ascii="Times New Roman" w:hAnsi="Times New Roman"/>
          <w:spacing w:val="20"/>
          <w:sz w:val="24"/>
          <w:szCs w:val="24"/>
          <w:lang w:eastAsia="zh-CN"/>
        </w:rPr>
        <w:t>”</w:t>
      </w:r>
      <w:r>
        <w:rPr>
          <w:rFonts w:ascii="Times New Roman" w:hAnsi="Times New Roman"/>
          <w:spacing w:val="20"/>
          <w:sz w:val="24"/>
          <w:szCs w:val="24"/>
          <w:lang w:eastAsia="zh-CN"/>
        </w:rPr>
        <w:t>应当理解为包括任何自然人、公司、合伙、独资企业或任何其他法人或非法人组织或任何其他法律实体。</w:t>
      </w:r>
    </w:p>
    <w:p w14:paraId="7815204D" w14:textId="77777777" w:rsidR="002C5939" w:rsidRDefault="002C5939" w:rsidP="009A5B9C">
      <w:pPr>
        <w:autoSpaceDE w:val="0"/>
        <w:autoSpaceDN w:val="0"/>
        <w:adjustRightInd w:val="0"/>
        <w:spacing w:after="0" w:line="360" w:lineRule="exact"/>
        <w:ind w:left="1530"/>
        <w:jc w:val="both"/>
        <w:textAlignment w:val="baseline"/>
        <w:rPr>
          <w:rFonts w:ascii="Times New Roman" w:hAnsi="Times New Roman"/>
          <w:spacing w:val="20"/>
          <w:sz w:val="24"/>
          <w:szCs w:val="24"/>
          <w:lang w:eastAsia="zh-CN"/>
        </w:rPr>
      </w:pPr>
    </w:p>
    <w:p w14:paraId="5D851A24" w14:textId="77777777" w:rsidR="002C5939" w:rsidRDefault="002C5939" w:rsidP="009A5B9C">
      <w:pPr>
        <w:numPr>
          <w:ilvl w:val="0"/>
          <w:numId w:val="6"/>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Pr>
          <w:rFonts w:ascii="Times New Roman" w:hAnsi="Times New Roman"/>
          <w:spacing w:val="20"/>
          <w:sz w:val="24"/>
          <w:szCs w:val="24"/>
          <w:lang w:eastAsia="zh-CN"/>
        </w:rPr>
        <w:t>一个</w:t>
      </w:r>
      <w:r>
        <w:rPr>
          <w:rFonts w:ascii="Times New Roman" w:hAnsi="Times New Roman"/>
          <w:spacing w:val="20"/>
          <w:sz w:val="24"/>
          <w:szCs w:val="24"/>
          <w:lang w:eastAsia="zh-CN"/>
        </w:rPr>
        <w:t>“</w:t>
      </w:r>
      <w:r>
        <w:rPr>
          <w:rFonts w:ascii="Times New Roman" w:hAnsi="Times New Roman"/>
          <w:spacing w:val="20"/>
          <w:sz w:val="24"/>
          <w:szCs w:val="24"/>
          <w:lang w:eastAsia="zh-CN"/>
        </w:rPr>
        <w:t>月</w:t>
      </w:r>
      <w:r>
        <w:rPr>
          <w:rFonts w:ascii="Times New Roman" w:hAnsi="Times New Roman"/>
          <w:spacing w:val="20"/>
          <w:sz w:val="24"/>
          <w:szCs w:val="24"/>
          <w:lang w:eastAsia="zh-CN"/>
        </w:rPr>
        <w:t>”</w:t>
      </w:r>
      <w:r>
        <w:rPr>
          <w:rFonts w:ascii="Times New Roman" w:hAnsi="Times New Roman"/>
          <w:spacing w:val="20"/>
          <w:sz w:val="24"/>
          <w:szCs w:val="24"/>
          <w:lang w:eastAsia="zh-CN"/>
        </w:rPr>
        <w:t>指开始于一个</w:t>
      </w:r>
      <w:proofErr w:type="gramStart"/>
      <w:r>
        <w:rPr>
          <w:rFonts w:ascii="Times New Roman" w:hAnsi="Times New Roman"/>
          <w:spacing w:val="20"/>
          <w:sz w:val="24"/>
          <w:szCs w:val="24"/>
          <w:lang w:eastAsia="zh-CN"/>
        </w:rPr>
        <w:t>公历月</w:t>
      </w:r>
      <w:proofErr w:type="gramEnd"/>
      <w:r>
        <w:rPr>
          <w:rFonts w:ascii="Times New Roman" w:hAnsi="Times New Roman"/>
          <w:spacing w:val="20"/>
          <w:sz w:val="24"/>
          <w:szCs w:val="24"/>
          <w:lang w:eastAsia="zh-CN"/>
        </w:rPr>
        <w:t>的一天，结束于下一个公历月中对应之日的一段期间，但是，下一个公历月中没有该对应之日时，该期间应当结束于下一个</w:t>
      </w:r>
      <w:proofErr w:type="gramStart"/>
      <w:r>
        <w:rPr>
          <w:rFonts w:ascii="Times New Roman" w:hAnsi="Times New Roman"/>
          <w:spacing w:val="20"/>
          <w:sz w:val="24"/>
          <w:szCs w:val="24"/>
          <w:lang w:eastAsia="zh-CN"/>
        </w:rPr>
        <w:t>公历月</w:t>
      </w:r>
      <w:proofErr w:type="gramEnd"/>
      <w:r>
        <w:rPr>
          <w:rFonts w:ascii="Times New Roman" w:hAnsi="Times New Roman"/>
          <w:spacing w:val="20"/>
          <w:sz w:val="24"/>
          <w:szCs w:val="24"/>
          <w:lang w:eastAsia="zh-CN"/>
        </w:rPr>
        <w:t>的最后一日。</w:t>
      </w:r>
    </w:p>
    <w:p w14:paraId="5648ADC5" w14:textId="77777777" w:rsidR="002C5939" w:rsidRDefault="002C5939" w:rsidP="009A5B9C">
      <w:pPr>
        <w:autoSpaceDE w:val="0"/>
        <w:autoSpaceDN w:val="0"/>
        <w:adjustRightInd w:val="0"/>
        <w:spacing w:after="0" w:line="360" w:lineRule="exact"/>
        <w:ind w:left="1530"/>
        <w:jc w:val="both"/>
        <w:textAlignment w:val="baseline"/>
        <w:rPr>
          <w:rFonts w:ascii="Times New Roman" w:hAnsi="Times New Roman"/>
          <w:spacing w:val="20"/>
          <w:sz w:val="24"/>
          <w:szCs w:val="24"/>
          <w:lang w:eastAsia="zh-CN"/>
        </w:rPr>
      </w:pPr>
    </w:p>
    <w:p w14:paraId="3D3F3E7A" w14:textId="77777777" w:rsidR="002C5939" w:rsidRDefault="002C5939" w:rsidP="009A5B9C">
      <w:pPr>
        <w:numPr>
          <w:ilvl w:val="0"/>
          <w:numId w:val="6"/>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Pr>
          <w:rFonts w:ascii="Times New Roman" w:hAnsi="Times New Roman"/>
          <w:spacing w:val="20"/>
          <w:sz w:val="24"/>
          <w:szCs w:val="24"/>
          <w:lang w:eastAsia="zh-CN"/>
        </w:rPr>
        <w:t>任何人的</w:t>
      </w:r>
      <w:r>
        <w:rPr>
          <w:rFonts w:ascii="Times New Roman" w:hAnsi="Times New Roman"/>
          <w:spacing w:val="20"/>
          <w:sz w:val="24"/>
          <w:szCs w:val="24"/>
          <w:lang w:eastAsia="zh-CN"/>
        </w:rPr>
        <w:t>“</w:t>
      </w:r>
      <w:r>
        <w:rPr>
          <w:rFonts w:ascii="Times New Roman" w:hAnsi="Times New Roman"/>
          <w:spacing w:val="20"/>
          <w:sz w:val="24"/>
          <w:szCs w:val="24"/>
          <w:lang w:eastAsia="zh-CN"/>
        </w:rPr>
        <w:t>停业</w:t>
      </w:r>
      <w:r>
        <w:rPr>
          <w:rFonts w:ascii="Times New Roman" w:hAnsi="Times New Roman"/>
          <w:spacing w:val="20"/>
          <w:sz w:val="24"/>
          <w:szCs w:val="24"/>
          <w:lang w:eastAsia="zh-CN"/>
        </w:rPr>
        <w:t>”</w:t>
      </w:r>
      <w:r>
        <w:rPr>
          <w:rFonts w:ascii="Times New Roman" w:hAnsi="Times New Roman"/>
          <w:spacing w:val="20"/>
          <w:sz w:val="24"/>
          <w:szCs w:val="24"/>
          <w:lang w:eastAsia="zh-CN"/>
        </w:rPr>
        <w:t>、</w:t>
      </w:r>
      <w:r>
        <w:rPr>
          <w:rFonts w:ascii="Times New Roman" w:hAnsi="Times New Roman"/>
          <w:spacing w:val="20"/>
          <w:sz w:val="24"/>
          <w:szCs w:val="24"/>
          <w:lang w:eastAsia="zh-CN"/>
        </w:rPr>
        <w:t xml:space="preserve"> “</w:t>
      </w:r>
      <w:r>
        <w:rPr>
          <w:rFonts w:ascii="Times New Roman" w:hAnsi="Times New Roman"/>
          <w:spacing w:val="20"/>
          <w:sz w:val="24"/>
          <w:szCs w:val="24"/>
          <w:lang w:eastAsia="zh-CN"/>
        </w:rPr>
        <w:t>解散</w:t>
      </w:r>
      <w:r>
        <w:rPr>
          <w:rFonts w:ascii="Times New Roman" w:hAnsi="Times New Roman"/>
          <w:spacing w:val="20"/>
          <w:sz w:val="24"/>
          <w:szCs w:val="24"/>
          <w:lang w:eastAsia="zh-CN"/>
        </w:rPr>
        <w:t>”</w:t>
      </w:r>
      <w:r>
        <w:rPr>
          <w:rFonts w:ascii="Times New Roman" w:hAnsi="Times New Roman"/>
          <w:spacing w:val="20"/>
          <w:sz w:val="24"/>
          <w:szCs w:val="24"/>
          <w:lang w:eastAsia="zh-CN"/>
        </w:rPr>
        <w:t>、</w:t>
      </w:r>
      <w:r>
        <w:rPr>
          <w:rFonts w:ascii="Times New Roman" w:hAnsi="Times New Roman"/>
          <w:spacing w:val="20"/>
          <w:sz w:val="24"/>
          <w:szCs w:val="24"/>
          <w:lang w:eastAsia="zh-CN"/>
        </w:rPr>
        <w:t xml:space="preserve"> “</w:t>
      </w:r>
      <w:r>
        <w:rPr>
          <w:rFonts w:ascii="Times New Roman" w:hAnsi="Times New Roman"/>
          <w:spacing w:val="20"/>
          <w:sz w:val="24"/>
          <w:szCs w:val="24"/>
          <w:lang w:eastAsia="zh-CN"/>
        </w:rPr>
        <w:t>清算</w:t>
      </w:r>
      <w:r>
        <w:rPr>
          <w:rFonts w:ascii="Times New Roman" w:hAnsi="Times New Roman"/>
          <w:spacing w:val="20"/>
          <w:sz w:val="24"/>
          <w:szCs w:val="24"/>
          <w:lang w:eastAsia="zh-CN"/>
        </w:rPr>
        <w:t>”</w:t>
      </w:r>
      <w:r>
        <w:rPr>
          <w:rFonts w:ascii="Times New Roman" w:hAnsi="Times New Roman"/>
          <w:spacing w:val="20"/>
          <w:sz w:val="24"/>
          <w:szCs w:val="24"/>
          <w:lang w:eastAsia="zh-CN"/>
        </w:rPr>
        <w:t>、</w:t>
      </w:r>
      <w:r>
        <w:rPr>
          <w:rFonts w:ascii="Times New Roman" w:hAnsi="Times New Roman"/>
          <w:spacing w:val="20"/>
          <w:sz w:val="24"/>
          <w:szCs w:val="24"/>
          <w:lang w:eastAsia="zh-CN"/>
        </w:rPr>
        <w:t xml:space="preserve"> “</w:t>
      </w:r>
      <w:r>
        <w:rPr>
          <w:rFonts w:ascii="Times New Roman" w:hAnsi="Times New Roman"/>
          <w:spacing w:val="20"/>
          <w:sz w:val="24"/>
          <w:szCs w:val="24"/>
          <w:lang w:eastAsia="zh-CN"/>
        </w:rPr>
        <w:t>破产</w:t>
      </w:r>
      <w:r>
        <w:rPr>
          <w:rFonts w:ascii="Times New Roman" w:hAnsi="Times New Roman"/>
          <w:spacing w:val="20"/>
          <w:sz w:val="24"/>
          <w:szCs w:val="24"/>
          <w:lang w:eastAsia="zh-CN"/>
        </w:rPr>
        <w:t>”</w:t>
      </w:r>
      <w:r>
        <w:rPr>
          <w:rFonts w:ascii="Times New Roman" w:hAnsi="Times New Roman"/>
          <w:spacing w:val="20"/>
          <w:sz w:val="24"/>
          <w:szCs w:val="24"/>
          <w:lang w:eastAsia="zh-CN"/>
        </w:rPr>
        <w:t>、</w:t>
      </w:r>
      <w:r>
        <w:rPr>
          <w:rFonts w:ascii="Times New Roman" w:hAnsi="Times New Roman"/>
          <w:spacing w:val="20"/>
          <w:sz w:val="24"/>
          <w:szCs w:val="24"/>
          <w:lang w:eastAsia="zh-CN"/>
        </w:rPr>
        <w:t xml:space="preserve"> “</w:t>
      </w:r>
      <w:r>
        <w:rPr>
          <w:rFonts w:ascii="Times New Roman" w:hAnsi="Times New Roman"/>
          <w:spacing w:val="20"/>
          <w:sz w:val="24"/>
          <w:szCs w:val="24"/>
          <w:lang w:eastAsia="zh-CN"/>
        </w:rPr>
        <w:t>重整</w:t>
      </w:r>
      <w:r>
        <w:rPr>
          <w:rFonts w:ascii="Times New Roman" w:hAnsi="Times New Roman"/>
          <w:spacing w:val="20"/>
          <w:sz w:val="24"/>
          <w:szCs w:val="24"/>
          <w:lang w:eastAsia="zh-CN"/>
        </w:rPr>
        <w:t>”</w:t>
      </w:r>
      <w:r>
        <w:rPr>
          <w:rFonts w:ascii="Times New Roman" w:hAnsi="Times New Roman"/>
          <w:spacing w:val="20"/>
          <w:sz w:val="24"/>
          <w:szCs w:val="24"/>
          <w:lang w:eastAsia="zh-CN"/>
        </w:rPr>
        <w:t>、</w:t>
      </w:r>
      <w:r>
        <w:rPr>
          <w:rFonts w:ascii="Times New Roman" w:hAnsi="Times New Roman"/>
          <w:spacing w:val="20"/>
          <w:sz w:val="24"/>
          <w:szCs w:val="24"/>
          <w:lang w:eastAsia="zh-CN"/>
        </w:rPr>
        <w:t xml:space="preserve"> “</w:t>
      </w:r>
      <w:r>
        <w:rPr>
          <w:rFonts w:ascii="Times New Roman" w:hAnsi="Times New Roman"/>
          <w:spacing w:val="20"/>
          <w:sz w:val="24"/>
          <w:szCs w:val="24"/>
          <w:lang w:eastAsia="zh-CN"/>
        </w:rPr>
        <w:t>和解</w:t>
      </w:r>
      <w:r>
        <w:rPr>
          <w:rFonts w:ascii="Times New Roman" w:hAnsi="Times New Roman"/>
          <w:spacing w:val="20"/>
          <w:sz w:val="24"/>
          <w:szCs w:val="24"/>
          <w:lang w:eastAsia="zh-CN"/>
        </w:rPr>
        <w:t>”</w:t>
      </w:r>
      <w:r>
        <w:rPr>
          <w:rFonts w:ascii="Times New Roman" w:hAnsi="Times New Roman"/>
          <w:spacing w:val="20"/>
          <w:sz w:val="24"/>
          <w:szCs w:val="24"/>
          <w:lang w:eastAsia="zh-CN"/>
        </w:rPr>
        <w:t>或</w:t>
      </w:r>
      <w:r>
        <w:rPr>
          <w:rFonts w:ascii="Times New Roman" w:hAnsi="Times New Roman"/>
          <w:spacing w:val="20"/>
          <w:sz w:val="24"/>
          <w:szCs w:val="24"/>
          <w:lang w:eastAsia="zh-CN"/>
        </w:rPr>
        <w:t>“</w:t>
      </w:r>
      <w:r>
        <w:rPr>
          <w:rFonts w:ascii="Times New Roman" w:hAnsi="Times New Roman"/>
          <w:spacing w:val="20"/>
          <w:sz w:val="24"/>
          <w:szCs w:val="24"/>
          <w:lang w:eastAsia="zh-CN"/>
        </w:rPr>
        <w:t>整顿</w:t>
      </w:r>
      <w:r>
        <w:rPr>
          <w:rFonts w:ascii="Times New Roman" w:hAnsi="Times New Roman"/>
          <w:spacing w:val="20"/>
          <w:sz w:val="24"/>
          <w:szCs w:val="24"/>
          <w:lang w:eastAsia="zh-CN"/>
        </w:rPr>
        <w:t>”</w:t>
      </w:r>
      <w:r>
        <w:rPr>
          <w:rFonts w:ascii="Times New Roman" w:hAnsi="Times New Roman"/>
          <w:spacing w:val="20"/>
          <w:sz w:val="24"/>
          <w:szCs w:val="24"/>
          <w:lang w:eastAsia="zh-CN"/>
        </w:rPr>
        <w:t>应当理解为包括依照该人成立地的或业务经营地的法律进行的任何相同或类似的法律程序，</w:t>
      </w:r>
      <w:r>
        <w:rPr>
          <w:rFonts w:ascii="Times New Roman" w:hAnsi="Times New Roman"/>
          <w:spacing w:val="20"/>
          <w:sz w:val="24"/>
          <w:szCs w:val="24"/>
          <w:lang w:eastAsia="zh-CN"/>
        </w:rPr>
        <w:t>“</w:t>
      </w:r>
      <w:r>
        <w:rPr>
          <w:rFonts w:ascii="Times New Roman" w:hAnsi="Times New Roman"/>
          <w:spacing w:val="20"/>
          <w:sz w:val="24"/>
          <w:szCs w:val="24"/>
          <w:lang w:eastAsia="zh-CN"/>
        </w:rPr>
        <w:t>进入</w:t>
      </w:r>
      <w:r>
        <w:rPr>
          <w:rFonts w:ascii="Times New Roman" w:hAnsi="Times New Roman"/>
          <w:spacing w:val="20"/>
          <w:sz w:val="24"/>
          <w:szCs w:val="24"/>
          <w:lang w:eastAsia="zh-CN"/>
        </w:rPr>
        <w:t>”</w:t>
      </w:r>
      <w:r>
        <w:rPr>
          <w:rFonts w:ascii="Times New Roman" w:hAnsi="Times New Roman"/>
          <w:spacing w:val="20"/>
          <w:sz w:val="24"/>
          <w:szCs w:val="24"/>
          <w:lang w:eastAsia="zh-CN"/>
        </w:rPr>
        <w:t>该等法律程序包括该人通过决议或任何人申请开始该等法律程序。</w:t>
      </w:r>
    </w:p>
    <w:p w14:paraId="3E4C94FA" w14:textId="77777777" w:rsidR="002C5939" w:rsidRDefault="002C5939" w:rsidP="009A5B9C">
      <w:pPr>
        <w:autoSpaceDE w:val="0"/>
        <w:autoSpaceDN w:val="0"/>
        <w:adjustRightInd w:val="0"/>
        <w:spacing w:after="0" w:line="360" w:lineRule="exact"/>
        <w:ind w:left="1530"/>
        <w:jc w:val="both"/>
        <w:textAlignment w:val="baseline"/>
        <w:rPr>
          <w:rFonts w:ascii="Times New Roman" w:hAnsi="Times New Roman"/>
          <w:spacing w:val="20"/>
          <w:sz w:val="24"/>
          <w:szCs w:val="24"/>
          <w:lang w:eastAsia="zh-CN"/>
        </w:rPr>
      </w:pPr>
    </w:p>
    <w:p w14:paraId="1AFC1FAD" w14:textId="77777777" w:rsidR="002C5939" w:rsidRDefault="00235B13" w:rsidP="009A5B9C">
      <w:pPr>
        <w:numPr>
          <w:ilvl w:val="0"/>
          <w:numId w:val="6"/>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sidRPr="00D61D2B">
        <w:rPr>
          <w:rFonts w:ascii="Times New Roman" w:hAnsi="Times New Roman"/>
          <w:spacing w:val="20"/>
          <w:sz w:val="24"/>
          <w:szCs w:val="24"/>
          <w:lang w:eastAsia="zh-CN"/>
        </w:rPr>
        <w:t>本合同</w:t>
      </w:r>
      <w:r w:rsidR="002C5939">
        <w:rPr>
          <w:rFonts w:ascii="Times New Roman" w:hAnsi="Times New Roman"/>
          <w:spacing w:val="20"/>
          <w:sz w:val="24"/>
          <w:szCs w:val="24"/>
          <w:lang w:eastAsia="zh-CN"/>
        </w:rPr>
        <w:t>的一方或者任何其他人，包括其法律上的继承人和许可的受让人。</w:t>
      </w:r>
    </w:p>
    <w:p w14:paraId="5557F60E" w14:textId="77777777" w:rsidR="002C5939" w:rsidRDefault="002C5939" w:rsidP="009A5B9C">
      <w:pPr>
        <w:autoSpaceDE w:val="0"/>
        <w:autoSpaceDN w:val="0"/>
        <w:adjustRightInd w:val="0"/>
        <w:spacing w:after="0" w:line="360" w:lineRule="exact"/>
        <w:ind w:left="1530"/>
        <w:jc w:val="both"/>
        <w:textAlignment w:val="baseline"/>
        <w:rPr>
          <w:rFonts w:ascii="Times New Roman" w:hAnsi="Times New Roman"/>
          <w:spacing w:val="20"/>
          <w:sz w:val="24"/>
          <w:szCs w:val="24"/>
          <w:lang w:eastAsia="zh-CN"/>
        </w:rPr>
      </w:pPr>
    </w:p>
    <w:p w14:paraId="2A87587F" w14:textId="77777777" w:rsidR="002C5939" w:rsidRDefault="00235B13" w:rsidP="009A5B9C">
      <w:pPr>
        <w:numPr>
          <w:ilvl w:val="0"/>
          <w:numId w:val="6"/>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sidRPr="00D61D2B">
        <w:rPr>
          <w:rFonts w:ascii="Times New Roman" w:hAnsi="Times New Roman"/>
          <w:spacing w:val="20"/>
          <w:sz w:val="24"/>
          <w:szCs w:val="24"/>
          <w:lang w:eastAsia="zh-CN"/>
        </w:rPr>
        <w:t>本合同</w:t>
      </w:r>
      <w:r w:rsidR="002C5939">
        <w:rPr>
          <w:rFonts w:ascii="Times New Roman" w:hAnsi="Times New Roman"/>
          <w:spacing w:val="20"/>
          <w:sz w:val="24"/>
          <w:szCs w:val="24"/>
          <w:lang w:eastAsia="zh-CN"/>
        </w:rPr>
        <w:t>、任何其他协议或文件应当理解为包括其本身，以及符合其条款约定而对该等文件不时做出的任何修订、修改、替代或补充。</w:t>
      </w:r>
    </w:p>
    <w:p w14:paraId="255AB8B6" w14:textId="77777777" w:rsidR="002C5939" w:rsidRDefault="002C5939" w:rsidP="009A5B9C">
      <w:pPr>
        <w:autoSpaceDE w:val="0"/>
        <w:autoSpaceDN w:val="0"/>
        <w:adjustRightInd w:val="0"/>
        <w:spacing w:after="0" w:line="360" w:lineRule="exact"/>
        <w:ind w:left="1530"/>
        <w:jc w:val="both"/>
        <w:textAlignment w:val="baseline"/>
        <w:rPr>
          <w:rFonts w:ascii="Times New Roman" w:hAnsi="Times New Roman"/>
          <w:spacing w:val="20"/>
          <w:sz w:val="24"/>
          <w:szCs w:val="24"/>
          <w:lang w:eastAsia="zh-CN"/>
        </w:rPr>
      </w:pPr>
    </w:p>
    <w:p w14:paraId="246CD6EA" w14:textId="4A66D0EB" w:rsidR="002C5939" w:rsidRDefault="002C5939" w:rsidP="009A5B9C">
      <w:pPr>
        <w:numPr>
          <w:ilvl w:val="0"/>
          <w:numId w:val="6"/>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Pr>
          <w:rFonts w:ascii="Times New Roman" w:hAnsi="Times New Roman"/>
          <w:spacing w:val="20"/>
          <w:sz w:val="24"/>
          <w:szCs w:val="24"/>
          <w:lang w:eastAsia="zh-CN"/>
        </w:rPr>
        <w:t>除上述解释规则外，</w:t>
      </w:r>
      <w:r w:rsidRPr="00D61D2B">
        <w:rPr>
          <w:rFonts w:ascii="Times New Roman" w:hAnsi="Times New Roman"/>
          <w:b/>
          <w:spacing w:val="20"/>
          <w:sz w:val="24"/>
          <w:szCs w:val="24"/>
          <w:u w:val="single"/>
          <w:lang w:eastAsia="zh-CN"/>
        </w:rPr>
        <w:t>贷款合同</w:t>
      </w:r>
      <w:r>
        <w:rPr>
          <w:rFonts w:ascii="Times New Roman" w:hAnsi="Times New Roman"/>
          <w:spacing w:val="20"/>
          <w:sz w:val="24"/>
          <w:szCs w:val="24"/>
          <w:lang w:eastAsia="zh-CN"/>
        </w:rPr>
        <w:t>第</w:t>
      </w:r>
      <w:r w:rsidR="004901C5">
        <w:rPr>
          <w:rFonts w:ascii="Times New Roman" w:hAnsi="Times New Roman" w:hint="eastAsia"/>
          <w:spacing w:val="20"/>
          <w:sz w:val="24"/>
          <w:szCs w:val="24"/>
          <w:lang w:eastAsia="zh-CN"/>
        </w:rPr>
        <w:t>【】</w:t>
      </w:r>
      <w:r>
        <w:rPr>
          <w:rFonts w:ascii="Times New Roman" w:hAnsi="Times New Roman"/>
          <w:spacing w:val="20"/>
          <w:sz w:val="24"/>
          <w:szCs w:val="24"/>
          <w:lang w:eastAsia="zh-CN"/>
        </w:rPr>
        <w:t>条所规定的各项解释的规则须（变通地）适用于并被视为并入</w:t>
      </w:r>
      <w:r w:rsidR="00235B13" w:rsidRPr="00D61D2B">
        <w:rPr>
          <w:rFonts w:ascii="Times New Roman" w:hAnsi="Times New Roman"/>
          <w:spacing w:val="20"/>
          <w:sz w:val="24"/>
          <w:szCs w:val="24"/>
          <w:lang w:eastAsia="zh-CN"/>
        </w:rPr>
        <w:t>本合同</w:t>
      </w:r>
      <w:r>
        <w:rPr>
          <w:rFonts w:ascii="Times New Roman" w:hAnsi="Times New Roman"/>
          <w:spacing w:val="20"/>
          <w:sz w:val="24"/>
          <w:szCs w:val="24"/>
          <w:lang w:eastAsia="zh-CN"/>
        </w:rPr>
        <w:t>中。</w:t>
      </w:r>
    </w:p>
    <w:p w14:paraId="7E7D9CB4" w14:textId="77777777" w:rsidR="002C5939" w:rsidRDefault="002C5939" w:rsidP="009A5B9C">
      <w:pPr>
        <w:autoSpaceDE w:val="0"/>
        <w:autoSpaceDN w:val="0"/>
        <w:adjustRightInd w:val="0"/>
        <w:spacing w:after="0" w:line="360" w:lineRule="exact"/>
        <w:jc w:val="both"/>
        <w:textAlignment w:val="baseline"/>
        <w:rPr>
          <w:rFonts w:ascii="Times New Roman" w:hAnsi="Times New Roman"/>
          <w:spacing w:val="20"/>
          <w:sz w:val="24"/>
          <w:szCs w:val="24"/>
          <w:lang w:eastAsia="zh-CN"/>
        </w:rPr>
      </w:pPr>
    </w:p>
    <w:p w14:paraId="33F1B375" w14:textId="77777777" w:rsidR="002C5939" w:rsidRDefault="002C5939" w:rsidP="009A5B9C">
      <w:pPr>
        <w:pStyle w:val="1TimesNewRoman"/>
        <w:widowControl/>
        <w:numPr>
          <w:ilvl w:val="0"/>
          <w:numId w:val="4"/>
        </w:numPr>
        <w:spacing w:before="0"/>
        <w:jc w:val="both"/>
        <w:rPr>
          <w:rFonts w:ascii="Times New Roman"/>
          <w:b/>
          <w:bCs w:val="0"/>
          <w:sz w:val="24"/>
        </w:rPr>
      </w:pPr>
      <w:bookmarkStart w:id="19" w:name="_Toc328935580"/>
      <w:bookmarkStart w:id="20" w:name="_Toc328935977"/>
      <w:bookmarkStart w:id="21" w:name="_Toc329180236"/>
      <w:bookmarkStart w:id="22" w:name="_Toc329180277"/>
      <w:bookmarkStart w:id="23" w:name="_Toc355880163"/>
      <w:bookmarkStart w:id="24" w:name="_Toc208245728"/>
      <w:r>
        <w:rPr>
          <w:rFonts w:ascii="Times New Roman"/>
          <w:b/>
          <w:bCs w:val="0"/>
          <w:sz w:val="24"/>
        </w:rPr>
        <w:t>主债权及保证范围</w:t>
      </w:r>
      <w:bookmarkEnd w:id="19"/>
      <w:bookmarkEnd w:id="20"/>
      <w:bookmarkEnd w:id="21"/>
      <w:bookmarkEnd w:id="22"/>
      <w:bookmarkEnd w:id="23"/>
      <w:bookmarkEnd w:id="24"/>
    </w:p>
    <w:p w14:paraId="5A7E51F7" w14:textId="77777777" w:rsidR="002C5939" w:rsidRDefault="002C5939" w:rsidP="009A5B9C">
      <w:pPr>
        <w:pStyle w:val="1TimesNewRoman"/>
        <w:widowControl/>
        <w:spacing w:before="0"/>
        <w:ind w:left="720"/>
        <w:jc w:val="both"/>
        <w:rPr>
          <w:rFonts w:ascii="Times New Roman"/>
          <w:b/>
          <w:bCs w:val="0"/>
          <w:sz w:val="24"/>
        </w:rPr>
      </w:pPr>
    </w:p>
    <w:p w14:paraId="3B1B4EFE" w14:textId="77777777" w:rsidR="002C5939" w:rsidRDefault="002C5939" w:rsidP="009A5B9C">
      <w:pPr>
        <w:pStyle w:val="1TimesNewRoman"/>
        <w:widowControl/>
        <w:numPr>
          <w:ilvl w:val="0"/>
          <w:numId w:val="7"/>
        </w:numPr>
        <w:spacing w:before="0"/>
        <w:jc w:val="both"/>
        <w:rPr>
          <w:rFonts w:ascii="Times New Roman" w:hAnsi="Times New Roman"/>
          <w:b/>
          <w:sz w:val="24"/>
        </w:rPr>
      </w:pPr>
      <w:bookmarkStart w:id="25" w:name="_Toc328935581"/>
      <w:bookmarkStart w:id="26" w:name="_Toc328935978"/>
      <w:bookmarkStart w:id="27" w:name="_Toc329180237"/>
      <w:bookmarkStart w:id="28" w:name="_Toc329180278"/>
      <w:bookmarkStart w:id="29" w:name="_Toc355880164"/>
      <w:bookmarkStart w:id="30" w:name="_Toc208245729"/>
      <w:r>
        <w:rPr>
          <w:rFonts w:ascii="Times New Roman" w:hAnsi="Times New Roman"/>
          <w:b/>
          <w:sz w:val="24"/>
        </w:rPr>
        <w:t>主债权种类、金额及期限</w:t>
      </w:r>
      <w:bookmarkEnd w:id="25"/>
      <w:bookmarkEnd w:id="26"/>
      <w:bookmarkEnd w:id="27"/>
      <w:bookmarkEnd w:id="28"/>
      <w:bookmarkEnd w:id="29"/>
      <w:bookmarkEnd w:id="30"/>
    </w:p>
    <w:p w14:paraId="21B22D15" w14:textId="77777777" w:rsidR="002C5939" w:rsidRDefault="002C5939" w:rsidP="009A5B9C">
      <w:pPr>
        <w:pStyle w:val="1TimesNewRoman"/>
        <w:widowControl/>
        <w:spacing w:before="0"/>
        <w:ind w:left="420"/>
        <w:jc w:val="both"/>
        <w:rPr>
          <w:rFonts w:ascii="Times New Roman" w:hAnsi="Times New Roman"/>
          <w:b/>
          <w:sz w:val="24"/>
        </w:rPr>
      </w:pPr>
    </w:p>
    <w:p w14:paraId="4B784B0E" w14:textId="77777777" w:rsidR="002C5939" w:rsidRDefault="00235B13" w:rsidP="00D61D2B">
      <w:pPr>
        <w:spacing w:after="0" w:line="360" w:lineRule="exact"/>
        <w:ind w:leftChars="386" w:left="849"/>
        <w:jc w:val="both"/>
        <w:rPr>
          <w:rFonts w:ascii="Times New Roman" w:hAnsi="Times New Roman"/>
          <w:spacing w:val="20"/>
          <w:sz w:val="24"/>
          <w:szCs w:val="24"/>
          <w:lang w:eastAsia="zh-CN"/>
        </w:rPr>
      </w:pPr>
      <w:r w:rsidRPr="00D61D2B">
        <w:rPr>
          <w:rFonts w:ascii="Times New Roman" w:hAnsi="Times New Roman"/>
          <w:spacing w:val="20"/>
          <w:sz w:val="24"/>
          <w:szCs w:val="24"/>
          <w:lang w:eastAsia="zh-CN"/>
        </w:rPr>
        <w:t>本合同</w:t>
      </w:r>
      <w:r w:rsidR="002C5939">
        <w:rPr>
          <w:rFonts w:ascii="Times New Roman" w:hAnsi="Times New Roman"/>
          <w:spacing w:val="20"/>
          <w:sz w:val="24"/>
          <w:szCs w:val="24"/>
          <w:lang w:eastAsia="zh-CN"/>
        </w:rPr>
        <w:t>所担保的主债权为</w:t>
      </w:r>
      <w:proofErr w:type="gramStart"/>
      <w:r w:rsidR="002C5939">
        <w:rPr>
          <w:rFonts w:ascii="Times New Roman" w:hAnsi="Times New Roman"/>
          <w:spacing w:val="20"/>
          <w:sz w:val="24"/>
          <w:szCs w:val="24"/>
          <w:lang w:eastAsia="zh-CN"/>
        </w:rPr>
        <w:t>各</w:t>
      </w:r>
      <w:r w:rsidR="002C5939" w:rsidRPr="00D61D2B">
        <w:rPr>
          <w:rFonts w:ascii="Times New Roman" w:hAnsi="Times New Roman"/>
          <w:b/>
          <w:spacing w:val="20"/>
          <w:sz w:val="24"/>
          <w:szCs w:val="24"/>
          <w:u w:val="single"/>
          <w:lang w:eastAsia="zh-CN"/>
        </w:rPr>
        <w:t>贷款</w:t>
      </w:r>
      <w:proofErr w:type="gramEnd"/>
      <w:r w:rsidR="002C5939" w:rsidRPr="00D61D2B">
        <w:rPr>
          <w:rFonts w:ascii="Times New Roman" w:hAnsi="Times New Roman"/>
          <w:b/>
          <w:spacing w:val="20"/>
          <w:sz w:val="24"/>
          <w:szCs w:val="24"/>
          <w:u w:val="single"/>
          <w:lang w:eastAsia="zh-CN"/>
        </w:rPr>
        <w:t>人</w:t>
      </w:r>
      <w:r w:rsidR="002C5939">
        <w:rPr>
          <w:rFonts w:ascii="Times New Roman" w:hAnsi="Times New Roman"/>
          <w:spacing w:val="20"/>
          <w:sz w:val="24"/>
          <w:szCs w:val="24"/>
          <w:lang w:eastAsia="zh-CN"/>
        </w:rPr>
        <w:t>依据</w:t>
      </w:r>
      <w:r w:rsidR="002C5939" w:rsidRPr="00D61D2B">
        <w:rPr>
          <w:rFonts w:ascii="Times New Roman" w:hAnsi="Times New Roman"/>
          <w:b/>
          <w:spacing w:val="20"/>
          <w:sz w:val="24"/>
          <w:szCs w:val="24"/>
          <w:u w:val="single"/>
          <w:lang w:eastAsia="zh-CN"/>
        </w:rPr>
        <w:t>贷款合同</w:t>
      </w:r>
      <w:r w:rsidR="002C5939">
        <w:rPr>
          <w:rFonts w:ascii="Times New Roman" w:hAnsi="Times New Roman"/>
          <w:spacing w:val="20"/>
          <w:sz w:val="24"/>
          <w:szCs w:val="24"/>
          <w:lang w:eastAsia="zh-CN"/>
        </w:rPr>
        <w:t>承诺发放的金额不超过</w:t>
      </w:r>
      <w:r w:rsidR="002C5939">
        <w:rPr>
          <w:rFonts w:ascii="Times New Roman" w:hAnsi="Times New Roman"/>
          <w:spacing w:val="20"/>
          <w:sz w:val="24"/>
          <w:szCs w:val="24"/>
          <w:lang w:eastAsia="zh-CN"/>
        </w:rPr>
        <w:t>[</w:t>
      </w:r>
      <w:r w:rsidR="002C5939">
        <w:rPr>
          <w:rFonts w:ascii="Times New Roman" w:hAnsi="Times New Roman"/>
          <w:spacing w:val="20"/>
          <w:sz w:val="24"/>
          <w:szCs w:val="24"/>
          <w:lang w:eastAsia="zh-CN"/>
        </w:rPr>
        <w:sym w:font="Symbol" w:char="F0B7"/>
      </w:r>
      <w:r w:rsidR="002C5939">
        <w:rPr>
          <w:rFonts w:ascii="Times New Roman" w:hAnsi="Times New Roman"/>
          <w:spacing w:val="20"/>
          <w:sz w:val="24"/>
          <w:szCs w:val="24"/>
          <w:lang w:eastAsia="zh-CN"/>
        </w:rPr>
        <w:t>]</w:t>
      </w:r>
      <w:r w:rsidR="002C5939">
        <w:rPr>
          <w:rFonts w:ascii="Times New Roman" w:hAnsi="Times New Roman"/>
          <w:spacing w:val="20"/>
          <w:sz w:val="24"/>
          <w:szCs w:val="24"/>
          <w:lang w:eastAsia="zh-CN"/>
        </w:rPr>
        <w:t>的</w:t>
      </w:r>
      <w:r w:rsidR="002C5939" w:rsidRPr="00D61D2B">
        <w:rPr>
          <w:rFonts w:ascii="Times New Roman" w:hAnsi="Times New Roman"/>
          <w:b/>
          <w:spacing w:val="20"/>
          <w:sz w:val="24"/>
          <w:szCs w:val="24"/>
          <w:u w:val="single"/>
          <w:lang w:eastAsia="zh-CN"/>
        </w:rPr>
        <w:t>贷款资金</w:t>
      </w:r>
      <w:r w:rsidR="002C5939">
        <w:rPr>
          <w:rFonts w:ascii="Times New Roman" w:hAnsi="Times New Roman" w:hint="eastAsia"/>
          <w:spacing w:val="20"/>
          <w:sz w:val="24"/>
          <w:szCs w:val="24"/>
          <w:lang w:eastAsia="zh-CN"/>
        </w:rPr>
        <w:t>，以及</w:t>
      </w:r>
      <w:r w:rsidR="002C5939" w:rsidRPr="00D61D2B">
        <w:rPr>
          <w:rFonts w:ascii="Times New Roman" w:hAnsi="Times New Roman" w:hint="eastAsia"/>
          <w:b/>
          <w:spacing w:val="20"/>
          <w:sz w:val="24"/>
          <w:szCs w:val="24"/>
          <w:u w:val="single"/>
          <w:lang w:eastAsia="zh-CN"/>
        </w:rPr>
        <w:t>借款人</w:t>
      </w:r>
      <w:r w:rsidR="002C5939">
        <w:rPr>
          <w:rFonts w:ascii="Times New Roman" w:hAnsi="Times New Roman" w:hint="eastAsia"/>
          <w:spacing w:val="20"/>
          <w:sz w:val="24"/>
          <w:szCs w:val="24"/>
          <w:lang w:eastAsia="zh-CN"/>
        </w:rPr>
        <w:t>在有关</w:t>
      </w:r>
      <w:r w:rsidR="002C5939" w:rsidRPr="00D61D2B">
        <w:rPr>
          <w:rFonts w:ascii="Times New Roman" w:hAnsi="Times New Roman" w:hint="eastAsia"/>
          <w:b/>
          <w:spacing w:val="20"/>
          <w:sz w:val="24"/>
          <w:szCs w:val="24"/>
          <w:u w:val="single"/>
          <w:lang w:eastAsia="zh-CN"/>
        </w:rPr>
        <w:t>融资文件</w:t>
      </w:r>
      <w:r w:rsidR="002C5939">
        <w:rPr>
          <w:rFonts w:ascii="Times New Roman" w:hAnsi="Times New Roman" w:hint="eastAsia"/>
          <w:spacing w:val="20"/>
          <w:sz w:val="24"/>
          <w:szCs w:val="24"/>
          <w:lang w:eastAsia="zh-CN"/>
        </w:rPr>
        <w:t>项下应付各</w:t>
      </w:r>
      <w:r w:rsidR="0095136A">
        <w:rPr>
          <w:rFonts w:ascii="Times New Roman" w:hAnsi="Times New Roman" w:hint="eastAsia"/>
          <w:b/>
          <w:spacing w:val="20"/>
          <w:sz w:val="24"/>
          <w:szCs w:val="24"/>
          <w:u w:val="single"/>
          <w:lang w:eastAsia="zh-CN"/>
        </w:rPr>
        <w:t>银团成员行</w:t>
      </w:r>
      <w:r w:rsidR="002C5939">
        <w:rPr>
          <w:rFonts w:ascii="Times New Roman" w:hAnsi="Times New Roman" w:hint="eastAsia"/>
          <w:spacing w:val="20"/>
          <w:sz w:val="24"/>
          <w:szCs w:val="24"/>
          <w:lang w:eastAsia="zh-CN"/>
        </w:rPr>
        <w:t>的</w:t>
      </w:r>
      <w:r w:rsidR="001D2DBB">
        <w:rPr>
          <w:rFonts w:ascii="Times New Roman" w:hAnsi="Times New Roman" w:hint="eastAsia"/>
          <w:spacing w:val="20"/>
          <w:sz w:val="24"/>
          <w:szCs w:val="24"/>
          <w:lang w:eastAsia="zh-CN"/>
        </w:rPr>
        <w:t>利息及</w:t>
      </w:r>
      <w:r w:rsidR="002C5939">
        <w:rPr>
          <w:rFonts w:ascii="Times New Roman" w:hAnsi="Times New Roman" w:hint="eastAsia"/>
          <w:spacing w:val="20"/>
          <w:sz w:val="24"/>
          <w:szCs w:val="24"/>
          <w:lang w:eastAsia="zh-CN"/>
        </w:rPr>
        <w:t>其他应付款项</w:t>
      </w:r>
      <w:r w:rsidR="002C5939">
        <w:rPr>
          <w:rFonts w:ascii="Times New Roman" w:hAnsi="Times New Roman"/>
          <w:spacing w:val="20"/>
          <w:sz w:val="24"/>
          <w:szCs w:val="24"/>
          <w:lang w:eastAsia="zh-CN"/>
        </w:rPr>
        <w:t>；主债权的履行期限</w:t>
      </w:r>
      <w:proofErr w:type="gramStart"/>
      <w:r w:rsidR="002C5939">
        <w:rPr>
          <w:rFonts w:ascii="Times New Roman" w:hAnsi="Times New Roman"/>
          <w:spacing w:val="20"/>
          <w:sz w:val="24"/>
          <w:szCs w:val="24"/>
          <w:lang w:eastAsia="zh-CN"/>
        </w:rPr>
        <w:t>依</w:t>
      </w:r>
      <w:r w:rsidR="002C5939" w:rsidRPr="00D61D2B">
        <w:rPr>
          <w:rFonts w:ascii="Times New Roman" w:hAnsi="Times New Roman"/>
          <w:b/>
          <w:spacing w:val="20"/>
          <w:sz w:val="24"/>
          <w:szCs w:val="24"/>
          <w:u w:val="single"/>
          <w:lang w:eastAsia="zh-CN"/>
        </w:rPr>
        <w:t>贷款</w:t>
      </w:r>
      <w:proofErr w:type="gramEnd"/>
      <w:r w:rsidR="002C5939" w:rsidRPr="00D61D2B">
        <w:rPr>
          <w:rFonts w:ascii="Times New Roman" w:hAnsi="Times New Roman"/>
          <w:b/>
          <w:spacing w:val="20"/>
          <w:sz w:val="24"/>
          <w:szCs w:val="24"/>
          <w:u w:val="single"/>
          <w:lang w:eastAsia="zh-CN"/>
        </w:rPr>
        <w:t>合同</w:t>
      </w:r>
      <w:r w:rsidR="002C5939">
        <w:rPr>
          <w:rFonts w:ascii="Times New Roman" w:hAnsi="Times New Roman" w:hint="eastAsia"/>
          <w:spacing w:val="20"/>
          <w:sz w:val="24"/>
          <w:szCs w:val="24"/>
          <w:lang w:eastAsia="zh-CN"/>
        </w:rPr>
        <w:t>及相应</w:t>
      </w:r>
      <w:r w:rsidR="002C5939" w:rsidRPr="00D61D2B">
        <w:rPr>
          <w:rFonts w:ascii="Times New Roman" w:hAnsi="Times New Roman" w:hint="eastAsia"/>
          <w:b/>
          <w:spacing w:val="20"/>
          <w:sz w:val="24"/>
          <w:szCs w:val="24"/>
          <w:u w:val="single"/>
          <w:lang w:eastAsia="zh-CN"/>
        </w:rPr>
        <w:t>融资文件</w:t>
      </w:r>
      <w:r w:rsidR="002C5939">
        <w:rPr>
          <w:rFonts w:ascii="Times New Roman" w:hAnsi="Times New Roman"/>
          <w:spacing w:val="20"/>
          <w:sz w:val="24"/>
          <w:szCs w:val="24"/>
          <w:lang w:eastAsia="zh-CN"/>
        </w:rPr>
        <w:t>之约定。</w:t>
      </w:r>
    </w:p>
    <w:p w14:paraId="60E43C6A" w14:textId="77777777" w:rsidR="002C5939" w:rsidRPr="001D2DBB" w:rsidRDefault="002C5939" w:rsidP="00D61D2B">
      <w:pPr>
        <w:spacing w:after="0" w:line="360" w:lineRule="exact"/>
        <w:ind w:leftChars="386" w:left="849"/>
        <w:jc w:val="both"/>
        <w:rPr>
          <w:rFonts w:ascii="Times New Roman" w:hAnsi="Times New Roman"/>
          <w:spacing w:val="20"/>
          <w:sz w:val="24"/>
          <w:szCs w:val="24"/>
          <w:lang w:eastAsia="zh-CN"/>
        </w:rPr>
      </w:pPr>
    </w:p>
    <w:p w14:paraId="2EEE90AA" w14:textId="77777777" w:rsidR="002C5939" w:rsidRDefault="00235B13" w:rsidP="009A5B9C">
      <w:pPr>
        <w:pStyle w:val="1TimesNewRoman"/>
        <w:widowControl/>
        <w:numPr>
          <w:ilvl w:val="0"/>
          <w:numId w:val="7"/>
        </w:numPr>
        <w:spacing w:before="0"/>
        <w:jc w:val="both"/>
        <w:rPr>
          <w:rFonts w:ascii="Times New Roman" w:hAnsi="Times New Roman"/>
          <w:b/>
          <w:sz w:val="24"/>
        </w:rPr>
      </w:pPr>
      <w:bookmarkStart w:id="31" w:name="_Toc328935582"/>
      <w:bookmarkStart w:id="32" w:name="_Toc328935979"/>
      <w:bookmarkStart w:id="33" w:name="_Toc329180238"/>
      <w:bookmarkStart w:id="34" w:name="_Toc329180279"/>
      <w:bookmarkStart w:id="35" w:name="_Toc355880165"/>
      <w:bookmarkStart w:id="36" w:name="_Toc208245730"/>
      <w:r w:rsidRPr="00235B13">
        <w:rPr>
          <w:rFonts w:ascii="Times New Roman" w:hAnsi="Times New Roman"/>
          <w:b/>
          <w:sz w:val="24"/>
        </w:rPr>
        <w:t>本合同</w:t>
      </w:r>
      <w:r w:rsidR="002C5939">
        <w:rPr>
          <w:rFonts w:ascii="Times New Roman" w:hAnsi="Times New Roman"/>
          <w:b/>
          <w:sz w:val="24"/>
        </w:rPr>
        <w:t>的保证范围</w:t>
      </w:r>
      <w:bookmarkEnd w:id="31"/>
      <w:bookmarkEnd w:id="32"/>
      <w:bookmarkEnd w:id="33"/>
      <w:bookmarkEnd w:id="34"/>
      <w:bookmarkEnd w:id="35"/>
      <w:bookmarkEnd w:id="36"/>
    </w:p>
    <w:p w14:paraId="1130A1A7" w14:textId="77777777" w:rsidR="002C5939" w:rsidRDefault="002C5939" w:rsidP="009A5B9C">
      <w:pPr>
        <w:pStyle w:val="1TimesNewRoman"/>
        <w:widowControl/>
        <w:spacing w:before="0"/>
        <w:ind w:left="420"/>
        <w:jc w:val="both"/>
        <w:rPr>
          <w:rFonts w:ascii="Times New Roman" w:hAnsi="Times New Roman"/>
          <w:b/>
          <w:sz w:val="24"/>
        </w:rPr>
      </w:pPr>
    </w:p>
    <w:p w14:paraId="11B6399F" w14:textId="77777777" w:rsidR="002C5939" w:rsidRDefault="002C5939" w:rsidP="00D61D2B">
      <w:pPr>
        <w:spacing w:after="0" w:line="360" w:lineRule="exact"/>
        <w:ind w:leftChars="386" w:left="849"/>
        <w:jc w:val="both"/>
        <w:rPr>
          <w:rFonts w:ascii="Times New Roman" w:hAnsi="Times New Roman"/>
          <w:spacing w:val="20"/>
          <w:sz w:val="24"/>
          <w:szCs w:val="24"/>
          <w:lang w:eastAsia="zh-CN"/>
        </w:rPr>
      </w:pPr>
      <w:r w:rsidRPr="00D61D2B">
        <w:rPr>
          <w:rFonts w:ascii="Times New Roman" w:hAnsi="Times New Roman"/>
          <w:b/>
          <w:spacing w:val="20"/>
          <w:sz w:val="24"/>
          <w:szCs w:val="24"/>
          <w:u w:val="single"/>
          <w:lang w:eastAsia="zh-CN"/>
        </w:rPr>
        <w:t>贷款合同</w:t>
      </w:r>
      <w:r>
        <w:rPr>
          <w:rFonts w:ascii="Times New Roman" w:hAnsi="Times New Roman" w:hint="eastAsia"/>
          <w:spacing w:val="20"/>
          <w:sz w:val="24"/>
          <w:szCs w:val="24"/>
          <w:lang w:eastAsia="zh-CN"/>
        </w:rPr>
        <w:t>及相应</w:t>
      </w:r>
      <w:r w:rsidRPr="00D61D2B">
        <w:rPr>
          <w:rFonts w:ascii="Times New Roman" w:hAnsi="Times New Roman" w:hint="eastAsia"/>
          <w:b/>
          <w:spacing w:val="20"/>
          <w:sz w:val="24"/>
          <w:szCs w:val="24"/>
          <w:u w:val="single"/>
          <w:lang w:eastAsia="zh-CN"/>
        </w:rPr>
        <w:t>融资文件</w:t>
      </w:r>
      <w:r w:rsidRPr="00CB0308">
        <w:rPr>
          <w:rFonts w:ascii="Times New Roman" w:hAnsi="Times New Roman"/>
          <w:spacing w:val="20"/>
          <w:sz w:val="24"/>
          <w:szCs w:val="24"/>
          <w:lang w:eastAsia="zh-CN"/>
        </w:rPr>
        <w:t>项下</w:t>
      </w:r>
      <w:r>
        <w:rPr>
          <w:rFonts w:ascii="Times New Roman" w:hAnsi="Times New Roman" w:hint="eastAsia"/>
          <w:spacing w:val="20"/>
          <w:sz w:val="24"/>
          <w:szCs w:val="24"/>
          <w:lang w:eastAsia="zh-CN"/>
        </w:rPr>
        <w:t>的</w:t>
      </w:r>
      <w:r w:rsidRPr="00CB0308">
        <w:rPr>
          <w:rFonts w:ascii="Times New Roman" w:hAnsi="Times New Roman"/>
          <w:spacing w:val="20"/>
          <w:sz w:val="24"/>
          <w:szCs w:val="24"/>
          <w:lang w:eastAsia="zh-CN"/>
        </w:rPr>
        <w:t>全部债务</w:t>
      </w:r>
      <w:r>
        <w:rPr>
          <w:rFonts w:ascii="Times New Roman" w:hAnsi="Times New Roman"/>
          <w:spacing w:val="20"/>
          <w:sz w:val="24"/>
          <w:szCs w:val="24"/>
          <w:lang w:eastAsia="zh-CN"/>
        </w:rPr>
        <w:t>，包括但不限于全部</w:t>
      </w:r>
      <w:r w:rsidRPr="00CB5FA3">
        <w:rPr>
          <w:rFonts w:ascii="Times New Roman" w:hAnsi="Times New Roman"/>
          <w:b/>
          <w:spacing w:val="20"/>
          <w:sz w:val="24"/>
          <w:szCs w:val="24"/>
          <w:u w:val="single"/>
          <w:lang w:eastAsia="zh-CN"/>
        </w:rPr>
        <w:t>贷款资金</w:t>
      </w:r>
      <w:r w:rsidR="005B5EBD" w:rsidRPr="00D61D2B">
        <w:rPr>
          <w:rFonts w:ascii="Times New Roman" w:hAnsi="Times New Roman" w:hint="eastAsia"/>
          <w:spacing w:val="20"/>
          <w:sz w:val="24"/>
          <w:szCs w:val="24"/>
          <w:lang w:eastAsia="zh-CN"/>
        </w:rPr>
        <w:t>的</w:t>
      </w:r>
      <w:r>
        <w:rPr>
          <w:rFonts w:ascii="Times New Roman" w:hAnsi="Times New Roman"/>
          <w:spacing w:val="20"/>
          <w:sz w:val="24"/>
          <w:szCs w:val="24"/>
          <w:lang w:eastAsia="zh-CN"/>
        </w:rPr>
        <w:t>本金、利息（包括复利和罚息）、违约金、赔偿金、</w:t>
      </w:r>
      <w:r w:rsidRPr="00D61D2B">
        <w:rPr>
          <w:rFonts w:ascii="Times New Roman" w:hAnsi="Times New Roman"/>
          <w:b/>
          <w:spacing w:val="20"/>
          <w:sz w:val="24"/>
          <w:szCs w:val="24"/>
          <w:u w:val="single"/>
          <w:lang w:eastAsia="zh-CN"/>
        </w:rPr>
        <w:t>借款人</w:t>
      </w:r>
      <w:r>
        <w:rPr>
          <w:rFonts w:ascii="Times New Roman" w:hAnsi="Times New Roman"/>
          <w:spacing w:val="20"/>
          <w:sz w:val="24"/>
          <w:szCs w:val="24"/>
          <w:lang w:eastAsia="zh-CN"/>
        </w:rPr>
        <w:t>应向</w:t>
      </w:r>
      <w:r w:rsidR="00A20234">
        <w:rPr>
          <w:rFonts w:ascii="Times New Roman" w:hAnsi="Times New Roman" w:hint="eastAsia"/>
          <w:b/>
          <w:spacing w:val="20"/>
          <w:sz w:val="24"/>
          <w:szCs w:val="24"/>
          <w:u w:val="single"/>
          <w:lang w:eastAsia="zh-CN"/>
        </w:rPr>
        <w:t>银团成员</w:t>
      </w:r>
      <w:proofErr w:type="gramStart"/>
      <w:r w:rsidR="00A20234">
        <w:rPr>
          <w:rFonts w:ascii="Times New Roman" w:hAnsi="Times New Roman" w:hint="eastAsia"/>
          <w:b/>
          <w:spacing w:val="20"/>
          <w:sz w:val="24"/>
          <w:szCs w:val="24"/>
          <w:u w:val="single"/>
          <w:lang w:eastAsia="zh-CN"/>
        </w:rPr>
        <w:t>行</w:t>
      </w:r>
      <w:r>
        <w:rPr>
          <w:rFonts w:ascii="Times New Roman" w:hAnsi="Times New Roman"/>
          <w:spacing w:val="20"/>
          <w:sz w:val="24"/>
          <w:szCs w:val="24"/>
          <w:lang w:eastAsia="zh-CN"/>
        </w:rPr>
        <w:t>支付</w:t>
      </w:r>
      <w:proofErr w:type="gramEnd"/>
      <w:r>
        <w:rPr>
          <w:rFonts w:ascii="Times New Roman" w:hAnsi="Times New Roman"/>
          <w:spacing w:val="20"/>
          <w:sz w:val="24"/>
          <w:szCs w:val="24"/>
          <w:lang w:eastAsia="zh-CN"/>
        </w:rPr>
        <w:t>的其他款项（包括但不限于有关手续费、电讯费、杂费等）、</w:t>
      </w:r>
      <w:r w:rsidRPr="00CB5FA3">
        <w:rPr>
          <w:rFonts w:ascii="Times New Roman" w:hAnsi="Times New Roman"/>
          <w:b/>
          <w:spacing w:val="20"/>
          <w:sz w:val="24"/>
          <w:szCs w:val="24"/>
          <w:u w:val="single"/>
          <w:lang w:eastAsia="zh-CN"/>
        </w:rPr>
        <w:t>贷款人</w:t>
      </w:r>
      <w:r>
        <w:rPr>
          <w:rFonts w:ascii="Times New Roman" w:hAnsi="Times New Roman"/>
          <w:spacing w:val="20"/>
          <w:sz w:val="24"/>
          <w:szCs w:val="24"/>
          <w:lang w:eastAsia="zh-CN"/>
        </w:rPr>
        <w:t>实现债权与担保权利而发生的费用（包括但不限于诉讼费、仲裁费、财产保全费、差旅费、执行费、评估费、拍卖费、公证费、送达费、公告费、律师费等）。</w:t>
      </w:r>
    </w:p>
    <w:p w14:paraId="16CD33D9" w14:textId="77777777" w:rsidR="002C5939" w:rsidRPr="00053214" w:rsidRDefault="002C5939" w:rsidP="00D61D2B">
      <w:pPr>
        <w:autoSpaceDE w:val="0"/>
        <w:autoSpaceDN w:val="0"/>
        <w:adjustRightInd w:val="0"/>
        <w:spacing w:after="0" w:line="360" w:lineRule="exact"/>
        <w:jc w:val="both"/>
        <w:textAlignment w:val="baseline"/>
        <w:rPr>
          <w:rFonts w:ascii="Times New Roman" w:hAnsi="Times New Roman"/>
          <w:spacing w:val="20"/>
          <w:sz w:val="24"/>
          <w:szCs w:val="24"/>
          <w:lang w:eastAsia="zh-CN"/>
        </w:rPr>
      </w:pPr>
    </w:p>
    <w:p w14:paraId="594AD051" w14:textId="77777777" w:rsidR="002C5939" w:rsidRDefault="002C5939" w:rsidP="00D61D2B">
      <w:pPr>
        <w:spacing w:after="0" w:line="360" w:lineRule="exact"/>
        <w:ind w:leftChars="386" w:left="849"/>
        <w:jc w:val="both"/>
        <w:rPr>
          <w:rFonts w:ascii="Times New Roman" w:hAnsi="Times New Roman"/>
          <w:i/>
          <w:spacing w:val="20"/>
          <w:sz w:val="24"/>
          <w:szCs w:val="24"/>
          <w:lang w:eastAsia="zh-CN"/>
        </w:rPr>
      </w:pPr>
      <w:bookmarkStart w:id="37" w:name="_DV_M9"/>
      <w:bookmarkEnd w:id="37"/>
      <w:r>
        <w:rPr>
          <w:rFonts w:ascii="Times New Roman" w:hAnsi="Times New Roman"/>
          <w:spacing w:val="20"/>
          <w:sz w:val="24"/>
          <w:szCs w:val="24"/>
          <w:lang w:eastAsia="zh-CN"/>
        </w:rPr>
        <w:tab/>
        <w:t xml:space="preserve"> </w:t>
      </w:r>
      <w:r>
        <w:rPr>
          <w:rFonts w:ascii="Times New Roman" w:hAnsi="Times New Roman"/>
          <w:i/>
          <w:spacing w:val="20"/>
          <w:sz w:val="24"/>
          <w:szCs w:val="24"/>
          <w:lang w:eastAsia="zh-CN"/>
        </w:rPr>
        <w:t>[</w:t>
      </w:r>
      <w:r>
        <w:rPr>
          <w:rFonts w:ascii="Times New Roman" w:hAnsi="Times New Roman"/>
          <w:i/>
          <w:spacing w:val="20"/>
          <w:sz w:val="24"/>
          <w:szCs w:val="24"/>
          <w:lang w:eastAsia="zh-CN"/>
        </w:rPr>
        <w:t>或</w:t>
      </w:r>
      <w:r>
        <w:rPr>
          <w:rFonts w:ascii="Times New Roman" w:hAnsi="Times New Roman"/>
          <w:i/>
          <w:spacing w:val="20"/>
          <w:sz w:val="24"/>
          <w:szCs w:val="24"/>
          <w:lang w:eastAsia="zh-CN"/>
        </w:rPr>
        <w:t>]</w:t>
      </w:r>
    </w:p>
    <w:p w14:paraId="26268E04" w14:textId="77777777" w:rsidR="002C5939" w:rsidRDefault="002C5939" w:rsidP="00D61D2B">
      <w:pPr>
        <w:spacing w:after="0" w:line="360" w:lineRule="exact"/>
        <w:jc w:val="both"/>
        <w:rPr>
          <w:rFonts w:ascii="Times New Roman" w:hAnsi="Times New Roman"/>
          <w:spacing w:val="20"/>
          <w:sz w:val="24"/>
          <w:szCs w:val="24"/>
          <w:lang w:eastAsia="zh-CN"/>
        </w:rPr>
      </w:pPr>
    </w:p>
    <w:p w14:paraId="3022FA15" w14:textId="586F3D0F" w:rsidR="002C5939" w:rsidRDefault="002C5939" w:rsidP="00D61D2B">
      <w:pPr>
        <w:spacing w:after="0" w:line="360" w:lineRule="exact"/>
        <w:ind w:leftChars="386" w:left="849"/>
        <w:jc w:val="both"/>
        <w:rPr>
          <w:rFonts w:ascii="Times New Roman" w:hAnsi="Times New Roman"/>
          <w:spacing w:val="20"/>
          <w:sz w:val="24"/>
          <w:szCs w:val="24"/>
          <w:lang w:eastAsia="zh-CN"/>
        </w:rPr>
      </w:pPr>
      <w:r w:rsidRPr="00D61D2B">
        <w:rPr>
          <w:rFonts w:ascii="Times New Roman" w:hAnsi="Times New Roman"/>
          <w:b/>
          <w:spacing w:val="20"/>
          <w:sz w:val="24"/>
          <w:szCs w:val="24"/>
          <w:u w:val="single"/>
          <w:lang w:eastAsia="zh-CN"/>
        </w:rPr>
        <w:t>贷款合同</w:t>
      </w:r>
      <w:r>
        <w:rPr>
          <w:rFonts w:ascii="Times New Roman" w:hAnsi="Times New Roman"/>
          <w:spacing w:val="20"/>
          <w:sz w:val="24"/>
          <w:szCs w:val="24"/>
          <w:lang w:eastAsia="zh-CN"/>
        </w:rPr>
        <w:t>项下本金</w:t>
      </w:r>
      <w:r>
        <w:rPr>
          <w:rFonts w:ascii="Times New Roman" w:hAnsi="Times New Roman"/>
          <w:spacing w:val="20"/>
          <w:sz w:val="24"/>
          <w:szCs w:val="24"/>
          <w:lang w:eastAsia="zh-CN"/>
        </w:rPr>
        <w:t>[</w:t>
      </w:r>
      <w:r>
        <w:rPr>
          <w:rFonts w:ascii="Times New Roman" w:hAnsi="Times New Roman"/>
          <w:i/>
          <w:spacing w:val="20"/>
          <w:sz w:val="24"/>
          <w:szCs w:val="24"/>
          <w:lang w:eastAsia="zh-CN"/>
        </w:rPr>
        <w:t>请插入金额</w:t>
      </w:r>
      <w:r>
        <w:rPr>
          <w:rFonts w:ascii="Times New Roman" w:hAnsi="Times New Roman"/>
          <w:spacing w:val="20"/>
          <w:sz w:val="24"/>
          <w:szCs w:val="24"/>
          <w:lang w:eastAsia="zh-CN"/>
        </w:rPr>
        <w:t>]</w:t>
      </w:r>
      <w:r>
        <w:rPr>
          <w:rFonts w:ascii="Times New Roman" w:hAnsi="Times New Roman"/>
          <w:spacing w:val="20"/>
          <w:sz w:val="24"/>
          <w:szCs w:val="24"/>
          <w:lang w:eastAsia="zh-CN"/>
        </w:rPr>
        <w:t>（金额大写</w:t>
      </w:r>
      <w:r w:rsidR="00F86946">
        <w:rPr>
          <w:rFonts w:ascii="Times New Roman" w:hAnsi="Times New Roman" w:hint="eastAsia"/>
          <w:spacing w:val="20"/>
          <w:sz w:val="24"/>
          <w:szCs w:val="24"/>
          <w:lang w:eastAsia="zh-CN"/>
        </w:rPr>
        <w:t>【】</w:t>
      </w:r>
      <w:r>
        <w:rPr>
          <w:rFonts w:ascii="Times New Roman" w:hAnsi="Times New Roman"/>
          <w:spacing w:val="20"/>
          <w:sz w:val="24"/>
          <w:szCs w:val="24"/>
          <w:lang w:eastAsia="zh-CN"/>
        </w:rPr>
        <w:t>）及利息（包括复利和罚息）</w:t>
      </w:r>
      <w:r w:rsidR="001F7C67">
        <w:rPr>
          <w:rFonts w:ascii="Times New Roman" w:hAnsi="Times New Roman" w:hint="eastAsia"/>
          <w:spacing w:val="20"/>
          <w:sz w:val="24"/>
          <w:szCs w:val="24"/>
          <w:lang w:eastAsia="zh-CN"/>
        </w:rPr>
        <w:t>，</w:t>
      </w:r>
      <w:r w:rsidR="001F7C67" w:rsidRPr="001F7C67">
        <w:rPr>
          <w:rFonts w:ascii="Times New Roman" w:hAnsi="Times New Roman"/>
          <w:b/>
          <w:spacing w:val="20"/>
          <w:sz w:val="24"/>
          <w:szCs w:val="24"/>
          <w:u w:val="single"/>
          <w:lang w:eastAsia="zh-CN"/>
        </w:rPr>
        <w:t>贷款合同</w:t>
      </w:r>
      <w:r w:rsidR="001F7C67" w:rsidRPr="001F7C67">
        <w:rPr>
          <w:rFonts w:ascii="Times New Roman" w:hAnsi="Times New Roman" w:hint="eastAsia"/>
          <w:spacing w:val="20"/>
          <w:sz w:val="24"/>
          <w:szCs w:val="24"/>
          <w:lang w:eastAsia="zh-CN"/>
        </w:rPr>
        <w:t>及相应</w:t>
      </w:r>
      <w:r w:rsidR="001F7C67" w:rsidRPr="001F7C67">
        <w:rPr>
          <w:rFonts w:ascii="Times New Roman" w:hAnsi="Times New Roman" w:hint="eastAsia"/>
          <w:b/>
          <w:spacing w:val="20"/>
          <w:sz w:val="24"/>
          <w:szCs w:val="24"/>
          <w:u w:val="single"/>
          <w:lang w:eastAsia="zh-CN"/>
        </w:rPr>
        <w:t>融资文件</w:t>
      </w:r>
      <w:r w:rsidR="001F7C67" w:rsidRPr="001F7C67">
        <w:rPr>
          <w:rFonts w:ascii="Times New Roman" w:hAnsi="Times New Roman"/>
          <w:spacing w:val="20"/>
          <w:sz w:val="24"/>
          <w:szCs w:val="24"/>
          <w:lang w:eastAsia="zh-CN"/>
        </w:rPr>
        <w:t>项下</w:t>
      </w:r>
      <w:r w:rsidR="001F7C67" w:rsidRPr="001F7C67">
        <w:rPr>
          <w:rFonts w:ascii="Times New Roman" w:hAnsi="Times New Roman" w:hint="eastAsia"/>
          <w:spacing w:val="20"/>
          <w:sz w:val="24"/>
          <w:szCs w:val="24"/>
          <w:lang w:eastAsia="zh-CN"/>
        </w:rPr>
        <w:t>的</w:t>
      </w:r>
      <w:r>
        <w:rPr>
          <w:rFonts w:ascii="Times New Roman" w:hAnsi="Times New Roman"/>
          <w:spacing w:val="20"/>
          <w:sz w:val="24"/>
          <w:szCs w:val="24"/>
          <w:lang w:eastAsia="zh-CN"/>
        </w:rPr>
        <w:t>违约金、赔偿金、</w:t>
      </w:r>
      <w:r w:rsidRPr="00D61D2B">
        <w:rPr>
          <w:rFonts w:ascii="Times New Roman" w:hAnsi="Times New Roman"/>
          <w:b/>
          <w:spacing w:val="20"/>
          <w:sz w:val="24"/>
          <w:szCs w:val="24"/>
          <w:u w:val="single"/>
          <w:lang w:eastAsia="zh-CN"/>
        </w:rPr>
        <w:t>借款人</w:t>
      </w:r>
      <w:r>
        <w:rPr>
          <w:rFonts w:ascii="Times New Roman" w:hAnsi="Times New Roman"/>
          <w:spacing w:val="20"/>
          <w:sz w:val="24"/>
          <w:szCs w:val="24"/>
          <w:lang w:eastAsia="zh-CN"/>
        </w:rPr>
        <w:t>应向</w:t>
      </w:r>
      <w:r w:rsidR="00A20234">
        <w:rPr>
          <w:rFonts w:ascii="Times New Roman" w:hAnsi="Times New Roman" w:hint="eastAsia"/>
          <w:b/>
          <w:spacing w:val="20"/>
          <w:sz w:val="24"/>
          <w:szCs w:val="24"/>
          <w:u w:val="single"/>
          <w:lang w:eastAsia="zh-CN"/>
        </w:rPr>
        <w:t>银团成员</w:t>
      </w:r>
      <w:proofErr w:type="gramStart"/>
      <w:r w:rsidR="00A20234">
        <w:rPr>
          <w:rFonts w:ascii="Times New Roman" w:hAnsi="Times New Roman" w:hint="eastAsia"/>
          <w:b/>
          <w:spacing w:val="20"/>
          <w:sz w:val="24"/>
          <w:szCs w:val="24"/>
          <w:u w:val="single"/>
          <w:lang w:eastAsia="zh-CN"/>
        </w:rPr>
        <w:t>行</w:t>
      </w:r>
      <w:r>
        <w:rPr>
          <w:rFonts w:ascii="Times New Roman" w:hAnsi="Times New Roman"/>
          <w:spacing w:val="20"/>
          <w:sz w:val="24"/>
          <w:szCs w:val="24"/>
          <w:lang w:eastAsia="zh-CN"/>
        </w:rPr>
        <w:t>支付</w:t>
      </w:r>
      <w:proofErr w:type="gramEnd"/>
      <w:r>
        <w:rPr>
          <w:rFonts w:ascii="Times New Roman" w:hAnsi="Times New Roman"/>
          <w:spacing w:val="20"/>
          <w:sz w:val="24"/>
          <w:szCs w:val="24"/>
          <w:lang w:eastAsia="zh-CN"/>
        </w:rPr>
        <w:t>的其他款项（包括但不限于有关手续费、电讯费、杂费等）、</w:t>
      </w:r>
      <w:r w:rsidRPr="00D61D2B">
        <w:rPr>
          <w:rFonts w:ascii="Times New Roman" w:hAnsi="Times New Roman"/>
          <w:b/>
          <w:spacing w:val="20"/>
          <w:sz w:val="24"/>
          <w:szCs w:val="24"/>
          <w:u w:val="single"/>
          <w:lang w:eastAsia="zh-CN"/>
        </w:rPr>
        <w:t>贷款人</w:t>
      </w:r>
      <w:r>
        <w:rPr>
          <w:rFonts w:ascii="Times New Roman" w:hAnsi="Times New Roman"/>
          <w:spacing w:val="20"/>
          <w:sz w:val="24"/>
          <w:szCs w:val="24"/>
          <w:lang w:eastAsia="zh-CN"/>
        </w:rPr>
        <w:t>实现债权与担保权利而发生的费用（包括但不限于诉讼费、仲裁费、财产保全费、差旅费、执行费、评估费、拍卖费、公证费、送达费、公告费、律师费等）。</w:t>
      </w:r>
    </w:p>
    <w:p w14:paraId="48E0CE2C" w14:textId="77777777" w:rsidR="00D258FC" w:rsidRDefault="00D258FC" w:rsidP="00D61D2B">
      <w:pPr>
        <w:spacing w:after="0" w:line="360" w:lineRule="exact"/>
        <w:ind w:leftChars="386" w:left="849"/>
        <w:jc w:val="both"/>
        <w:rPr>
          <w:rFonts w:ascii="Times New Roman" w:hAnsi="Times New Roman"/>
          <w:spacing w:val="20"/>
          <w:sz w:val="24"/>
          <w:szCs w:val="24"/>
          <w:lang w:eastAsia="zh-CN"/>
        </w:rPr>
      </w:pPr>
    </w:p>
    <w:p w14:paraId="356C68E8" w14:textId="77777777" w:rsidR="002C5939" w:rsidRPr="00B7509F" w:rsidRDefault="002C5939" w:rsidP="00EF3168">
      <w:pPr>
        <w:spacing w:after="0" w:line="360" w:lineRule="exact"/>
        <w:ind w:firstLineChars="157" w:firstLine="440"/>
        <w:jc w:val="both"/>
        <w:rPr>
          <w:rFonts w:ascii="Times New Roman" w:hAnsi="Times New Roman"/>
          <w:spacing w:val="20"/>
          <w:sz w:val="24"/>
          <w:szCs w:val="24"/>
          <w:lang w:eastAsia="zh-CN"/>
        </w:rPr>
      </w:pPr>
    </w:p>
    <w:p w14:paraId="1B014A1A" w14:textId="77777777" w:rsidR="002C5939" w:rsidRDefault="002C5939" w:rsidP="009A5B9C">
      <w:pPr>
        <w:pStyle w:val="1TimesNewRoman"/>
        <w:widowControl/>
        <w:numPr>
          <w:ilvl w:val="0"/>
          <w:numId w:val="4"/>
        </w:numPr>
        <w:spacing w:before="0"/>
        <w:jc w:val="both"/>
        <w:rPr>
          <w:rFonts w:ascii="Times New Roman"/>
          <w:b/>
          <w:bCs w:val="0"/>
          <w:sz w:val="24"/>
        </w:rPr>
      </w:pPr>
      <w:bookmarkStart w:id="38" w:name="_Toc328935583"/>
      <w:bookmarkStart w:id="39" w:name="_Toc328935980"/>
      <w:bookmarkStart w:id="40" w:name="_Toc329180239"/>
      <w:bookmarkStart w:id="41" w:name="_Toc329180280"/>
      <w:bookmarkStart w:id="42" w:name="_Toc355880166"/>
      <w:bookmarkStart w:id="43" w:name="_Toc208245731"/>
      <w:r>
        <w:rPr>
          <w:rFonts w:ascii="Times New Roman"/>
          <w:b/>
          <w:bCs w:val="0"/>
          <w:sz w:val="24"/>
        </w:rPr>
        <w:t>保证方式</w:t>
      </w:r>
      <w:bookmarkEnd w:id="38"/>
      <w:bookmarkEnd w:id="39"/>
      <w:bookmarkEnd w:id="40"/>
      <w:bookmarkEnd w:id="41"/>
      <w:bookmarkEnd w:id="42"/>
      <w:bookmarkEnd w:id="43"/>
    </w:p>
    <w:p w14:paraId="1B84754E" w14:textId="77777777" w:rsidR="002C5939" w:rsidRDefault="002C5939" w:rsidP="00D61D2B">
      <w:pPr>
        <w:spacing w:after="0" w:line="360" w:lineRule="exact"/>
        <w:ind w:leftChars="386" w:left="849"/>
        <w:jc w:val="both"/>
        <w:rPr>
          <w:rFonts w:ascii="Times New Roman" w:hAnsi="Times New Roman"/>
          <w:spacing w:val="20"/>
          <w:sz w:val="24"/>
          <w:szCs w:val="24"/>
          <w:lang w:eastAsia="zh-CN"/>
        </w:rPr>
      </w:pPr>
    </w:p>
    <w:p w14:paraId="4394EB1B" w14:textId="77777777" w:rsidR="002C5939" w:rsidRDefault="002C5939" w:rsidP="00D61D2B">
      <w:pPr>
        <w:spacing w:after="0" w:line="360" w:lineRule="exact"/>
        <w:ind w:leftChars="386" w:left="849"/>
        <w:jc w:val="both"/>
        <w:rPr>
          <w:rFonts w:ascii="Times New Roman" w:hAnsi="Times New Roman"/>
          <w:spacing w:val="20"/>
          <w:sz w:val="24"/>
          <w:szCs w:val="24"/>
          <w:lang w:eastAsia="zh-CN"/>
        </w:rPr>
      </w:pP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在</w:t>
      </w:r>
      <w:r w:rsidR="00235B13" w:rsidRPr="00D61D2B">
        <w:rPr>
          <w:rFonts w:ascii="Times New Roman" w:hAnsi="Times New Roman"/>
          <w:spacing w:val="20"/>
          <w:sz w:val="24"/>
          <w:szCs w:val="24"/>
          <w:lang w:eastAsia="zh-CN"/>
        </w:rPr>
        <w:t>本合同</w:t>
      </w:r>
      <w:r>
        <w:rPr>
          <w:rFonts w:ascii="Times New Roman" w:hAnsi="Times New Roman"/>
          <w:spacing w:val="20"/>
          <w:sz w:val="24"/>
          <w:szCs w:val="24"/>
          <w:lang w:eastAsia="zh-CN"/>
        </w:rPr>
        <w:t>项下提供的保证为连带责任保证。</w:t>
      </w:r>
    </w:p>
    <w:p w14:paraId="430C465F" w14:textId="77777777" w:rsidR="002C5939" w:rsidRDefault="002C5939" w:rsidP="00D61D2B">
      <w:pPr>
        <w:spacing w:after="0" w:line="360" w:lineRule="exact"/>
        <w:ind w:leftChars="386" w:left="849"/>
        <w:jc w:val="both"/>
        <w:rPr>
          <w:rFonts w:ascii="Times New Roman" w:hAnsi="Times New Roman"/>
          <w:spacing w:val="20"/>
          <w:sz w:val="24"/>
          <w:szCs w:val="24"/>
          <w:lang w:eastAsia="zh-CN"/>
        </w:rPr>
      </w:pPr>
    </w:p>
    <w:p w14:paraId="48F48300" w14:textId="77777777" w:rsidR="002C5939" w:rsidRDefault="002C5939" w:rsidP="009A5B9C">
      <w:pPr>
        <w:pStyle w:val="1TimesNewRoman"/>
        <w:widowControl/>
        <w:numPr>
          <w:ilvl w:val="0"/>
          <w:numId w:val="4"/>
        </w:numPr>
        <w:spacing w:before="0"/>
        <w:jc w:val="both"/>
        <w:rPr>
          <w:rFonts w:ascii="Times New Roman"/>
          <w:b/>
          <w:bCs w:val="0"/>
          <w:sz w:val="24"/>
        </w:rPr>
      </w:pPr>
      <w:bookmarkStart w:id="44" w:name="_Toc328935584"/>
      <w:bookmarkStart w:id="45" w:name="_Toc328935981"/>
      <w:bookmarkStart w:id="46" w:name="_Toc329180240"/>
      <w:bookmarkStart w:id="47" w:name="_Toc329180281"/>
      <w:bookmarkStart w:id="48" w:name="_Toc355880167"/>
      <w:bookmarkStart w:id="49" w:name="_Toc208245732"/>
      <w:r>
        <w:rPr>
          <w:rFonts w:ascii="Times New Roman"/>
          <w:b/>
          <w:bCs w:val="0"/>
          <w:sz w:val="24"/>
        </w:rPr>
        <w:t>保证期间</w:t>
      </w:r>
      <w:bookmarkEnd w:id="44"/>
      <w:bookmarkEnd w:id="45"/>
      <w:bookmarkEnd w:id="46"/>
      <w:bookmarkEnd w:id="47"/>
      <w:bookmarkEnd w:id="48"/>
      <w:bookmarkEnd w:id="49"/>
    </w:p>
    <w:p w14:paraId="675284B1" w14:textId="77777777" w:rsidR="002C5939" w:rsidRDefault="002C5939" w:rsidP="009A5B9C">
      <w:pPr>
        <w:pStyle w:val="1TimesNewRoman"/>
        <w:widowControl/>
        <w:spacing w:before="0"/>
        <w:ind w:left="720"/>
        <w:jc w:val="both"/>
        <w:rPr>
          <w:rFonts w:ascii="Times New Roman"/>
          <w:b/>
          <w:bCs w:val="0"/>
          <w:sz w:val="24"/>
        </w:rPr>
      </w:pPr>
    </w:p>
    <w:p w14:paraId="63B97781" w14:textId="2AFB66B7" w:rsidR="002C5939" w:rsidRPr="00CB0308" w:rsidRDefault="00235B13" w:rsidP="009A5B9C">
      <w:pPr>
        <w:numPr>
          <w:ilvl w:val="0"/>
          <w:numId w:val="8"/>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sidRPr="00D61D2B">
        <w:rPr>
          <w:rFonts w:ascii="Times New Roman" w:hAnsi="Times New Roman"/>
          <w:spacing w:val="20"/>
          <w:sz w:val="24"/>
          <w:szCs w:val="24"/>
          <w:lang w:eastAsia="zh-CN"/>
        </w:rPr>
        <w:t>本合同</w:t>
      </w:r>
      <w:r w:rsidR="002C5939" w:rsidRPr="00CB0308">
        <w:rPr>
          <w:rFonts w:ascii="Times New Roman" w:hAnsi="Times New Roman"/>
          <w:spacing w:val="20"/>
          <w:sz w:val="24"/>
          <w:szCs w:val="24"/>
          <w:lang w:eastAsia="zh-CN"/>
        </w:rPr>
        <w:t>的保证期间</w:t>
      </w:r>
      <w:r w:rsidR="004F165E">
        <w:rPr>
          <w:rFonts w:ascii="Times New Roman" w:hAnsi="Times New Roman" w:hint="eastAsia"/>
          <w:spacing w:val="20"/>
          <w:sz w:val="24"/>
          <w:szCs w:val="24"/>
          <w:lang w:eastAsia="zh-CN"/>
        </w:rPr>
        <w:t>为</w:t>
      </w:r>
      <w:r w:rsidR="002C5939" w:rsidRPr="00CB0308">
        <w:rPr>
          <w:rFonts w:ascii="Times New Roman" w:hAnsi="Times New Roman"/>
          <w:spacing w:val="20"/>
          <w:sz w:val="24"/>
          <w:szCs w:val="24"/>
          <w:lang w:eastAsia="zh-CN"/>
        </w:rPr>
        <w:t>自</w:t>
      </w:r>
      <w:r w:rsidRPr="00D61D2B">
        <w:rPr>
          <w:rFonts w:ascii="Times New Roman" w:hAnsi="Times New Roman"/>
          <w:spacing w:val="20"/>
          <w:sz w:val="24"/>
          <w:szCs w:val="24"/>
          <w:lang w:eastAsia="zh-CN"/>
        </w:rPr>
        <w:t>本合同</w:t>
      </w:r>
      <w:r w:rsidR="002C5939" w:rsidRPr="00CB0308">
        <w:rPr>
          <w:rFonts w:ascii="Times New Roman" w:hAnsi="Times New Roman"/>
          <w:spacing w:val="20"/>
          <w:sz w:val="24"/>
          <w:szCs w:val="24"/>
          <w:lang w:eastAsia="zh-CN"/>
        </w:rPr>
        <w:t>生效之日起至</w:t>
      </w:r>
      <w:r w:rsidR="001F7C67" w:rsidRPr="001F7C67">
        <w:rPr>
          <w:rFonts w:ascii="Times New Roman" w:hAnsi="Times New Roman" w:hint="eastAsia"/>
          <w:b/>
          <w:spacing w:val="20"/>
          <w:sz w:val="24"/>
          <w:szCs w:val="24"/>
          <w:u w:val="single"/>
          <w:lang w:eastAsia="zh-CN"/>
        </w:rPr>
        <w:t>融资文件</w:t>
      </w:r>
      <w:r w:rsidR="002C5939" w:rsidRPr="00CB0308">
        <w:rPr>
          <w:rFonts w:ascii="Times New Roman" w:hAnsi="Times New Roman"/>
          <w:spacing w:val="20"/>
          <w:sz w:val="24"/>
          <w:szCs w:val="24"/>
          <w:lang w:eastAsia="zh-CN"/>
        </w:rPr>
        <w:t>项下</w:t>
      </w:r>
      <w:r w:rsidR="002C5939">
        <w:rPr>
          <w:rFonts w:ascii="Times New Roman" w:hAnsi="Times New Roman" w:hint="eastAsia"/>
          <w:spacing w:val="20"/>
          <w:sz w:val="24"/>
          <w:szCs w:val="24"/>
          <w:lang w:eastAsia="zh-CN"/>
        </w:rPr>
        <w:t>全部</w:t>
      </w:r>
      <w:r w:rsidR="002C5939" w:rsidRPr="00CB0308">
        <w:rPr>
          <w:rFonts w:ascii="Times New Roman" w:hAnsi="Times New Roman"/>
          <w:spacing w:val="20"/>
          <w:sz w:val="24"/>
          <w:szCs w:val="24"/>
          <w:lang w:eastAsia="zh-CN"/>
        </w:rPr>
        <w:t>债务履行期限届满之日</w:t>
      </w:r>
      <w:r w:rsidR="002C5939">
        <w:rPr>
          <w:rFonts w:ascii="Times New Roman" w:hAnsi="Times New Roman" w:hint="eastAsia"/>
          <w:spacing w:val="20"/>
          <w:sz w:val="24"/>
          <w:szCs w:val="24"/>
          <w:lang w:eastAsia="zh-CN"/>
        </w:rPr>
        <w:t>起</w:t>
      </w:r>
      <w:r w:rsidR="00F51090">
        <w:rPr>
          <w:rFonts w:ascii="Times New Roman" w:hAnsi="Times New Roman" w:hint="eastAsia"/>
          <w:spacing w:val="20"/>
          <w:sz w:val="24"/>
          <w:szCs w:val="24"/>
          <w:lang w:eastAsia="zh-CN"/>
        </w:rPr>
        <w:t>三</w:t>
      </w:r>
      <w:r w:rsidR="00F51090" w:rsidRPr="00CB0308">
        <w:rPr>
          <w:rFonts w:ascii="Times New Roman" w:hAnsi="Times New Roman"/>
          <w:spacing w:val="20"/>
          <w:sz w:val="24"/>
          <w:szCs w:val="24"/>
          <w:lang w:eastAsia="zh-CN"/>
        </w:rPr>
        <w:t>年</w:t>
      </w:r>
      <w:r w:rsidR="002C5939" w:rsidRPr="00CB0308">
        <w:rPr>
          <w:rFonts w:ascii="Times New Roman" w:hAnsi="Times New Roman"/>
          <w:spacing w:val="20"/>
          <w:sz w:val="24"/>
          <w:szCs w:val="24"/>
          <w:lang w:eastAsia="zh-CN"/>
        </w:rPr>
        <w:t>。</w:t>
      </w:r>
    </w:p>
    <w:p w14:paraId="5D2A7DB5" w14:textId="77777777" w:rsidR="002C5939" w:rsidRPr="004F165E" w:rsidRDefault="002C5939" w:rsidP="009A5B9C">
      <w:pPr>
        <w:autoSpaceDE w:val="0"/>
        <w:autoSpaceDN w:val="0"/>
        <w:adjustRightInd w:val="0"/>
        <w:spacing w:after="0" w:line="360" w:lineRule="exact"/>
        <w:ind w:left="1530"/>
        <w:jc w:val="both"/>
        <w:textAlignment w:val="baseline"/>
        <w:rPr>
          <w:rFonts w:ascii="Times New Roman" w:hAnsi="Times New Roman"/>
          <w:spacing w:val="20"/>
          <w:sz w:val="24"/>
          <w:szCs w:val="24"/>
          <w:lang w:eastAsia="zh-CN"/>
        </w:rPr>
      </w:pPr>
    </w:p>
    <w:p w14:paraId="42256D88" w14:textId="77777777" w:rsidR="002C5939" w:rsidRDefault="002C5939" w:rsidP="009A5B9C">
      <w:pPr>
        <w:numPr>
          <w:ilvl w:val="0"/>
          <w:numId w:val="8"/>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同意债务展期的，保证期间至展期协议重新约定的债务履行期限届满之日后</w:t>
      </w:r>
      <w:r w:rsidR="00704AAB">
        <w:rPr>
          <w:rFonts w:ascii="Times New Roman" w:hAnsi="Times New Roman" w:hint="eastAsia"/>
          <w:spacing w:val="20"/>
          <w:sz w:val="24"/>
          <w:szCs w:val="24"/>
          <w:lang w:eastAsia="zh-CN"/>
        </w:rPr>
        <w:t>三</w:t>
      </w:r>
      <w:r w:rsidR="00704AAB">
        <w:rPr>
          <w:rFonts w:ascii="Times New Roman" w:hAnsi="Times New Roman"/>
          <w:spacing w:val="20"/>
          <w:sz w:val="24"/>
          <w:szCs w:val="24"/>
          <w:lang w:eastAsia="zh-CN"/>
        </w:rPr>
        <w:t>年</w:t>
      </w:r>
      <w:r>
        <w:rPr>
          <w:rFonts w:ascii="Times New Roman" w:hAnsi="Times New Roman"/>
          <w:spacing w:val="20"/>
          <w:sz w:val="24"/>
          <w:szCs w:val="24"/>
          <w:lang w:eastAsia="zh-CN"/>
        </w:rPr>
        <w:t>止。若根据</w:t>
      </w:r>
      <w:r w:rsidR="001F7C67" w:rsidRPr="001F7C67">
        <w:rPr>
          <w:rFonts w:ascii="Times New Roman" w:hAnsi="Times New Roman" w:hint="eastAsia"/>
          <w:b/>
          <w:spacing w:val="20"/>
          <w:sz w:val="24"/>
          <w:szCs w:val="24"/>
          <w:u w:val="single"/>
          <w:lang w:eastAsia="zh-CN"/>
        </w:rPr>
        <w:t>融资文件</w:t>
      </w:r>
      <w:r>
        <w:rPr>
          <w:rFonts w:ascii="Times New Roman" w:hAnsi="Times New Roman"/>
          <w:spacing w:val="20"/>
          <w:sz w:val="24"/>
          <w:szCs w:val="24"/>
          <w:lang w:eastAsia="zh-CN"/>
        </w:rPr>
        <w:t>约定，债务提前到期的，保证期间至债务提前到期日后</w:t>
      </w:r>
      <w:r w:rsidR="00704AAB">
        <w:rPr>
          <w:rFonts w:ascii="Times New Roman" w:hAnsi="Times New Roman" w:hint="eastAsia"/>
          <w:spacing w:val="20"/>
          <w:sz w:val="24"/>
          <w:szCs w:val="24"/>
          <w:lang w:eastAsia="zh-CN"/>
        </w:rPr>
        <w:t>三</w:t>
      </w:r>
      <w:r w:rsidR="00704AAB">
        <w:rPr>
          <w:rFonts w:ascii="Times New Roman" w:hAnsi="Times New Roman"/>
          <w:spacing w:val="20"/>
          <w:sz w:val="24"/>
          <w:szCs w:val="24"/>
          <w:lang w:eastAsia="zh-CN"/>
        </w:rPr>
        <w:t>年</w:t>
      </w:r>
      <w:r>
        <w:rPr>
          <w:rFonts w:ascii="Times New Roman" w:hAnsi="Times New Roman"/>
          <w:spacing w:val="20"/>
          <w:sz w:val="24"/>
          <w:szCs w:val="24"/>
          <w:lang w:eastAsia="zh-CN"/>
        </w:rPr>
        <w:t>止。如果</w:t>
      </w:r>
      <w:r w:rsidR="001F7C67" w:rsidRPr="001F7C67">
        <w:rPr>
          <w:rFonts w:ascii="Times New Roman" w:hAnsi="Times New Roman" w:hint="eastAsia"/>
          <w:b/>
          <w:spacing w:val="20"/>
          <w:sz w:val="24"/>
          <w:szCs w:val="24"/>
          <w:u w:val="single"/>
          <w:lang w:eastAsia="zh-CN"/>
        </w:rPr>
        <w:t>融资文件</w:t>
      </w:r>
      <w:r>
        <w:rPr>
          <w:rFonts w:ascii="Times New Roman" w:hAnsi="Times New Roman"/>
          <w:spacing w:val="20"/>
          <w:sz w:val="24"/>
          <w:szCs w:val="24"/>
          <w:lang w:eastAsia="zh-CN"/>
        </w:rPr>
        <w:t>项下的债务分期履行，则对每期债务而言，保证期间均至最后一期债务履行期限届满之日后</w:t>
      </w:r>
      <w:r w:rsidR="00704AAB">
        <w:rPr>
          <w:rFonts w:ascii="Times New Roman" w:hAnsi="Times New Roman" w:hint="eastAsia"/>
          <w:spacing w:val="20"/>
          <w:sz w:val="24"/>
          <w:szCs w:val="24"/>
          <w:lang w:eastAsia="zh-CN"/>
        </w:rPr>
        <w:t>三</w:t>
      </w:r>
      <w:r w:rsidR="00704AAB">
        <w:rPr>
          <w:rFonts w:ascii="Times New Roman" w:hAnsi="Times New Roman"/>
          <w:spacing w:val="20"/>
          <w:sz w:val="24"/>
          <w:szCs w:val="24"/>
          <w:lang w:eastAsia="zh-CN"/>
        </w:rPr>
        <w:t>年</w:t>
      </w:r>
      <w:r>
        <w:rPr>
          <w:rFonts w:ascii="Times New Roman" w:hAnsi="Times New Roman"/>
          <w:spacing w:val="20"/>
          <w:sz w:val="24"/>
          <w:szCs w:val="24"/>
          <w:lang w:eastAsia="zh-CN"/>
        </w:rPr>
        <w:t>止。</w:t>
      </w:r>
    </w:p>
    <w:p w14:paraId="30E7E003" w14:textId="77777777" w:rsidR="002C5939" w:rsidRDefault="002C5939" w:rsidP="009A5B9C">
      <w:pPr>
        <w:autoSpaceDE w:val="0"/>
        <w:autoSpaceDN w:val="0"/>
        <w:adjustRightInd w:val="0"/>
        <w:spacing w:after="0" w:line="360" w:lineRule="exact"/>
        <w:ind w:left="850"/>
        <w:jc w:val="both"/>
        <w:textAlignment w:val="baseline"/>
        <w:rPr>
          <w:rFonts w:ascii="Times New Roman" w:hAnsi="Times New Roman"/>
          <w:spacing w:val="20"/>
          <w:sz w:val="24"/>
          <w:szCs w:val="24"/>
          <w:lang w:eastAsia="zh-CN"/>
        </w:rPr>
      </w:pPr>
    </w:p>
    <w:p w14:paraId="4A899241" w14:textId="77777777" w:rsidR="002C5939" w:rsidRDefault="002C5939" w:rsidP="009A5B9C">
      <w:pPr>
        <w:numPr>
          <w:ilvl w:val="0"/>
          <w:numId w:val="8"/>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Pr>
          <w:rFonts w:ascii="Times New Roman" w:hAnsi="Times New Roman"/>
          <w:spacing w:val="20"/>
          <w:sz w:val="24"/>
          <w:szCs w:val="24"/>
          <w:lang w:eastAsia="zh-CN"/>
        </w:rPr>
        <w:t>上述保证期间规定并不互相排斥，而是补充适用。</w:t>
      </w:r>
    </w:p>
    <w:p w14:paraId="1ABCA62D" w14:textId="77777777" w:rsidR="002C5939" w:rsidRDefault="002C5939" w:rsidP="00D61D2B">
      <w:pPr>
        <w:spacing w:after="0" w:line="360" w:lineRule="exact"/>
        <w:ind w:leftChars="386" w:left="849"/>
        <w:jc w:val="both"/>
        <w:rPr>
          <w:rFonts w:ascii="Times New Roman" w:hAnsi="Times New Roman"/>
          <w:spacing w:val="20"/>
          <w:sz w:val="24"/>
          <w:szCs w:val="24"/>
          <w:lang w:eastAsia="zh-CN"/>
        </w:rPr>
      </w:pPr>
    </w:p>
    <w:p w14:paraId="523FC8AA" w14:textId="77777777" w:rsidR="002C5939" w:rsidRDefault="002C5939" w:rsidP="009A5B9C">
      <w:pPr>
        <w:pStyle w:val="1TimesNewRoman"/>
        <w:widowControl/>
        <w:numPr>
          <w:ilvl w:val="0"/>
          <w:numId w:val="4"/>
        </w:numPr>
        <w:spacing w:before="0"/>
        <w:jc w:val="both"/>
        <w:rPr>
          <w:rFonts w:ascii="Times New Roman"/>
          <w:b/>
          <w:bCs w:val="0"/>
          <w:sz w:val="24"/>
        </w:rPr>
      </w:pPr>
      <w:bookmarkStart w:id="50" w:name="_Toc328935585"/>
      <w:bookmarkStart w:id="51" w:name="_Toc328935982"/>
      <w:bookmarkStart w:id="52" w:name="_Toc329180241"/>
      <w:bookmarkStart w:id="53" w:name="_Toc329180282"/>
      <w:bookmarkStart w:id="54" w:name="_Toc355880168"/>
      <w:bookmarkStart w:id="55" w:name="_Toc208245733"/>
      <w:r>
        <w:rPr>
          <w:rFonts w:ascii="Times New Roman"/>
          <w:b/>
          <w:bCs w:val="0"/>
          <w:sz w:val="24"/>
        </w:rPr>
        <w:t>保证人的陈述和保证</w:t>
      </w:r>
      <w:bookmarkEnd w:id="50"/>
      <w:bookmarkEnd w:id="51"/>
      <w:bookmarkEnd w:id="52"/>
      <w:bookmarkEnd w:id="53"/>
      <w:bookmarkEnd w:id="54"/>
      <w:bookmarkEnd w:id="55"/>
    </w:p>
    <w:p w14:paraId="74020410" w14:textId="77777777" w:rsidR="002C5939" w:rsidRDefault="002C5939" w:rsidP="009A5B9C">
      <w:pPr>
        <w:pStyle w:val="1TimesNewRoman"/>
        <w:widowControl/>
        <w:spacing w:before="0"/>
        <w:ind w:left="720"/>
        <w:jc w:val="both"/>
        <w:rPr>
          <w:rFonts w:ascii="Times New Roman"/>
          <w:b/>
          <w:bCs w:val="0"/>
          <w:sz w:val="24"/>
        </w:rPr>
      </w:pPr>
    </w:p>
    <w:p w14:paraId="0C62BFA5" w14:textId="77777777" w:rsidR="002C5939" w:rsidRDefault="002C5939" w:rsidP="009A5B9C">
      <w:pPr>
        <w:numPr>
          <w:ilvl w:val="0"/>
          <w:numId w:val="9"/>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清楚地知悉</w:t>
      </w:r>
      <w:r w:rsidR="00A9363C" w:rsidRPr="00A9363C">
        <w:rPr>
          <w:rFonts w:ascii="Times New Roman" w:hAnsi="Times New Roman" w:hint="eastAsia"/>
          <w:b/>
          <w:spacing w:val="20"/>
          <w:sz w:val="24"/>
          <w:szCs w:val="24"/>
          <w:u w:val="single"/>
          <w:lang w:eastAsia="zh-CN"/>
        </w:rPr>
        <w:t>银团成员行</w:t>
      </w:r>
      <w:r>
        <w:rPr>
          <w:rFonts w:ascii="Times New Roman" w:hAnsi="Times New Roman"/>
          <w:spacing w:val="20"/>
          <w:sz w:val="24"/>
          <w:szCs w:val="24"/>
          <w:lang w:eastAsia="zh-CN"/>
        </w:rPr>
        <w:t>的经营范围、授权权限。</w:t>
      </w:r>
    </w:p>
    <w:p w14:paraId="435ECAB9" w14:textId="77777777" w:rsidR="002C5939" w:rsidRPr="002B0400" w:rsidRDefault="002C5939" w:rsidP="009A5B9C">
      <w:pPr>
        <w:autoSpaceDE w:val="0"/>
        <w:autoSpaceDN w:val="0"/>
        <w:adjustRightInd w:val="0"/>
        <w:spacing w:after="0" w:line="360" w:lineRule="exact"/>
        <w:ind w:left="1530"/>
        <w:jc w:val="both"/>
        <w:textAlignment w:val="baseline"/>
        <w:rPr>
          <w:rFonts w:ascii="Times New Roman" w:hAnsi="Times New Roman"/>
          <w:spacing w:val="20"/>
          <w:sz w:val="24"/>
          <w:szCs w:val="24"/>
          <w:lang w:eastAsia="zh-CN"/>
        </w:rPr>
      </w:pPr>
    </w:p>
    <w:p w14:paraId="2693F460" w14:textId="77777777" w:rsidR="002C5939" w:rsidRDefault="002C5939" w:rsidP="009A5B9C">
      <w:pPr>
        <w:numPr>
          <w:ilvl w:val="0"/>
          <w:numId w:val="9"/>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确认</w:t>
      </w:r>
      <w:r w:rsidR="0017419B">
        <w:rPr>
          <w:rFonts w:ascii="Times New Roman" w:hAnsi="Times New Roman" w:hint="eastAsia"/>
          <w:spacing w:val="20"/>
          <w:sz w:val="24"/>
          <w:szCs w:val="24"/>
          <w:lang w:eastAsia="zh-CN"/>
        </w:rPr>
        <w:t>其</w:t>
      </w:r>
      <w:r>
        <w:rPr>
          <w:rFonts w:ascii="Times New Roman" w:hAnsi="Times New Roman"/>
          <w:spacing w:val="20"/>
          <w:sz w:val="24"/>
          <w:szCs w:val="24"/>
          <w:lang w:eastAsia="zh-CN"/>
        </w:rPr>
        <w:t>对</w:t>
      </w:r>
      <w:r w:rsidRPr="00D61D2B">
        <w:rPr>
          <w:rFonts w:ascii="Times New Roman" w:hAnsi="Times New Roman"/>
          <w:b/>
          <w:spacing w:val="20"/>
          <w:sz w:val="24"/>
          <w:szCs w:val="24"/>
          <w:u w:val="single"/>
          <w:lang w:eastAsia="zh-CN"/>
        </w:rPr>
        <w:t>借款人</w:t>
      </w:r>
      <w:r>
        <w:rPr>
          <w:rFonts w:ascii="Times New Roman" w:hAnsi="Times New Roman"/>
          <w:spacing w:val="20"/>
          <w:sz w:val="24"/>
          <w:szCs w:val="24"/>
          <w:lang w:eastAsia="zh-CN"/>
        </w:rPr>
        <w:t>的资产、债务、经营、信用、信誉等情况、是否具备签订</w:t>
      </w:r>
      <w:r w:rsidR="00A9363C">
        <w:rPr>
          <w:rFonts w:ascii="Times New Roman" w:hAnsi="Times New Roman" w:hint="eastAsia"/>
          <w:spacing w:val="20"/>
          <w:sz w:val="24"/>
          <w:szCs w:val="24"/>
          <w:lang w:eastAsia="zh-CN"/>
        </w:rPr>
        <w:t>相关</w:t>
      </w:r>
      <w:r w:rsidR="00A9363C" w:rsidRPr="00D61D2B">
        <w:rPr>
          <w:rFonts w:ascii="Times New Roman" w:hAnsi="Times New Roman" w:hint="eastAsia"/>
          <w:b/>
          <w:spacing w:val="20"/>
          <w:sz w:val="24"/>
          <w:szCs w:val="24"/>
          <w:u w:val="single"/>
          <w:lang w:eastAsia="zh-CN"/>
        </w:rPr>
        <w:t>融资文件</w:t>
      </w:r>
      <w:r>
        <w:rPr>
          <w:rFonts w:ascii="Times New Roman" w:hAnsi="Times New Roman"/>
          <w:spacing w:val="20"/>
          <w:sz w:val="24"/>
          <w:szCs w:val="24"/>
          <w:lang w:eastAsia="zh-CN"/>
        </w:rPr>
        <w:t>的主体资格和权限已经充分了解。</w:t>
      </w:r>
    </w:p>
    <w:p w14:paraId="1512C033" w14:textId="77777777" w:rsidR="002C5939" w:rsidRDefault="002C5939" w:rsidP="009A5B9C">
      <w:pPr>
        <w:autoSpaceDE w:val="0"/>
        <w:autoSpaceDN w:val="0"/>
        <w:adjustRightInd w:val="0"/>
        <w:spacing w:after="0" w:line="360" w:lineRule="exact"/>
        <w:ind w:left="1530"/>
        <w:jc w:val="both"/>
        <w:textAlignment w:val="baseline"/>
        <w:rPr>
          <w:rFonts w:ascii="Times New Roman" w:hAnsi="Times New Roman"/>
          <w:spacing w:val="20"/>
          <w:sz w:val="24"/>
          <w:szCs w:val="24"/>
          <w:lang w:eastAsia="zh-CN"/>
        </w:rPr>
      </w:pPr>
    </w:p>
    <w:p w14:paraId="0B641649" w14:textId="77777777" w:rsidR="002C5939" w:rsidRDefault="002C5939" w:rsidP="009A5B9C">
      <w:pPr>
        <w:numPr>
          <w:ilvl w:val="0"/>
          <w:numId w:val="9"/>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已阅读</w:t>
      </w:r>
      <w:r w:rsidR="00235B13" w:rsidRPr="00D61D2B">
        <w:rPr>
          <w:rFonts w:ascii="Times New Roman" w:hAnsi="Times New Roman"/>
          <w:spacing w:val="20"/>
          <w:sz w:val="24"/>
          <w:szCs w:val="24"/>
          <w:lang w:eastAsia="zh-CN"/>
        </w:rPr>
        <w:t>本合同</w:t>
      </w:r>
      <w:r>
        <w:rPr>
          <w:rFonts w:ascii="Times New Roman" w:hAnsi="Times New Roman"/>
          <w:spacing w:val="20"/>
          <w:sz w:val="24"/>
          <w:szCs w:val="24"/>
          <w:lang w:eastAsia="zh-CN"/>
        </w:rPr>
        <w:t>及</w:t>
      </w:r>
      <w:r w:rsidR="00A9363C" w:rsidRPr="00A9363C">
        <w:rPr>
          <w:rFonts w:ascii="Times New Roman" w:hAnsi="Times New Roman" w:hint="eastAsia"/>
          <w:b/>
          <w:spacing w:val="20"/>
          <w:sz w:val="24"/>
          <w:szCs w:val="24"/>
          <w:u w:val="single"/>
          <w:lang w:eastAsia="zh-CN"/>
        </w:rPr>
        <w:t>融资文件</w:t>
      </w:r>
      <w:r>
        <w:rPr>
          <w:rFonts w:ascii="Times New Roman" w:hAnsi="Times New Roman"/>
          <w:spacing w:val="20"/>
          <w:sz w:val="24"/>
          <w:szCs w:val="24"/>
          <w:lang w:eastAsia="zh-CN"/>
        </w:rPr>
        <w:t>所有条款。应</w:t>
      </w: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要求，</w:t>
      </w:r>
      <w:r w:rsidR="00A9363C" w:rsidRPr="00A9363C">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sidR="00A9363C" w:rsidRPr="00A9363C">
        <w:rPr>
          <w:rFonts w:ascii="Times New Roman" w:hAnsi="Times New Roman" w:hint="eastAsia"/>
          <w:b/>
          <w:spacing w:val="20"/>
          <w:sz w:val="24"/>
          <w:szCs w:val="24"/>
          <w:u w:val="single"/>
          <w:lang w:eastAsia="zh-CN"/>
        </w:rPr>
        <w:t>/</w:t>
      </w:r>
      <w:r w:rsidR="00A9363C" w:rsidRPr="00A9363C">
        <w:rPr>
          <w:rFonts w:ascii="Times New Roman" w:hAnsi="Times New Roman" w:hint="eastAsia"/>
          <w:b/>
          <w:spacing w:val="20"/>
          <w:sz w:val="24"/>
          <w:szCs w:val="24"/>
          <w:u w:val="single"/>
          <w:lang w:eastAsia="zh-CN"/>
        </w:rPr>
        <w:t>银团成员行</w:t>
      </w:r>
      <w:r w:rsidR="00A9363C" w:rsidRPr="00A9363C">
        <w:rPr>
          <w:rFonts w:ascii="Times New Roman" w:hAnsi="Times New Roman" w:hint="eastAsia"/>
          <w:b/>
          <w:spacing w:val="20"/>
          <w:sz w:val="24"/>
          <w:szCs w:val="24"/>
          <w:u w:val="single"/>
          <w:lang w:eastAsia="zh-CN"/>
        </w:rPr>
        <w:t>]</w:t>
      </w:r>
      <w:r>
        <w:rPr>
          <w:rFonts w:ascii="Times New Roman" w:hAnsi="Times New Roman"/>
          <w:spacing w:val="20"/>
          <w:sz w:val="24"/>
          <w:szCs w:val="24"/>
          <w:lang w:eastAsia="zh-CN"/>
        </w:rPr>
        <w:t>已经就</w:t>
      </w:r>
      <w:r w:rsidR="00235B13" w:rsidRPr="00D61D2B">
        <w:rPr>
          <w:rFonts w:ascii="Times New Roman" w:hAnsi="Times New Roman"/>
          <w:spacing w:val="20"/>
          <w:sz w:val="24"/>
          <w:szCs w:val="24"/>
          <w:lang w:eastAsia="zh-CN"/>
        </w:rPr>
        <w:t>本合同</w:t>
      </w:r>
      <w:r>
        <w:rPr>
          <w:rFonts w:ascii="Times New Roman" w:hAnsi="Times New Roman"/>
          <w:spacing w:val="20"/>
          <w:sz w:val="24"/>
          <w:szCs w:val="24"/>
          <w:lang w:eastAsia="zh-CN"/>
        </w:rPr>
        <w:t>及</w:t>
      </w:r>
      <w:r w:rsidR="00A9363C" w:rsidRPr="00A9363C">
        <w:rPr>
          <w:rFonts w:ascii="Times New Roman" w:hAnsi="Times New Roman" w:hint="eastAsia"/>
          <w:b/>
          <w:spacing w:val="20"/>
          <w:sz w:val="24"/>
          <w:szCs w:val="24"/>
          <w:u w:val="single"/>
          <w:lang w:eastAsia="zh-CN"/>
        </w:rPr>
        <w:t>融资文件</w:t>
      </w:r>
      <w:r>
        <w:rPr>
          <w:rFonts w:ascii="Times New Roman" w:hAnsi="Times New Roman"/>
          <w:spacing w:val="20"/>
          <w:sz w:val="24"/>
          <w:szCs w:val="24"/>
          <w:lang w:eastAsia="zh-CN"/>
        </w:rPr>
        <w:t>做了相应的条款说明。</w:t>
      </w: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对</w:t>
      </w:r>
      <w:r w:rsidR="00235B13" w:rsidRPr="00D61D2B">
        <w:rPr>
          <w:rFonts w:ascii="Times New Roman" w:hAnsi="Times New Roman"/>
          <w:spacing w:val="20"/>
          <w:sz w:val="24"/>
          <w:szCs w:val="24"/>
          <w:lang w:eastAsia="zh-CN"/>
        </w:rPr>
        <w:t>本合同</w:t>
      </w:r>
      <w:r>
        <w:rPr>
          <w:rFonts w:ascii="Times New Roman" w:hAnsi="Times New Roman"/>
          <w:spacing w:val="20"/>
          <w:sz w:val="24"/>
          <w:szCs w:val="24"/>
          <w:lang w:eastAsia="zh-CN"/>
        </w:rPr>
        <w:t>及</w:t>
      </w:r>
      <w:r w:rsidR="00A9363C" w:rsidRPr="00A9363C">
        <w:rPr>
          <w:rFonts w:ascii="Times New Roman" w:hAnsi="Times New Roman" w:hint="eastAsia"/>
          <w:b/>
          <w:spacing w:val="20"/>
          <w:sz w:val="24"/>
          <w:szCs w:val="24"/>
          <w:u w:val="single"/>
          <w:lang w:eastAsia="zh-CN"/>
        </w:rPr>
        <w:t>融资文件</w:t>
      </w:r>
      <w:r>
        <w:rPr>
          <w:rFonts w:ascii="Times New Roman" w:hAnsi="Times New Roman"/>
          <w:spacing w:val="20"/>
          <w:sz w:val="24"/>
          <w:szCs w:val="24"/>
          <w:lang w:eastAsia="zh-CN"/>
        </w:rPr>
        <w:t>条款的含义的理解与各</w:t>
      </w:r>
      <w:r w:rsidR="00A9363C" w:rsidRPr="00A9363C">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sidR="00A9363C" w:rsidRPr="00A9363C">
        <w:rPr>
          <w:rFonts w:ascii="Times New Roman" w:hAnsi="Times New Roman" w:hint="eastAsia"/>
          <w:b/>
          <w:spacing w:val="20"/>
          <w:sz w:val="24"/>
          <w:szCs w:val="24"/>
          <w:u w:val="single"/>
          <w:lang w:eastAsia="zh-CN"/>
        </w:rPr>
        <w:t>/</w:t>
      </w:r>
      <w:r w:rsidR="00A9363C" w:rsidRPr="00A9363C">
        <w:rPr>
          <w:rFonts w:ascii="Times New Roman" w:hAnsi="Times New Roman" w:hint="eastAsia"/>
          <w:b/>
          <w:spacing w:val="20"/>
          <w:sz w:val="24"/>
          <w:szCs w:val="24"/>
          <w:u w:val="single"/>
          <w:lang w:eastAsia="zh-CN"/>
        </w:rPr>
        <w:t>银团成员行</w:t>
      </w:r>
      <w:r w:rsidR="00A9363C" w:rsidRPr="00A9363C">
        <w:rPr>
          <w:rFonts w:ascii="Times New Roman" w:hAnsi="Times New Roman" w:hint="eastAsia"/>
          <w:b/>
          <w:spacing w:val="20"/>
          <w:sz w:val="24"/>
          <w:szCs w:val="24"/>
          <w:u w:val="single"/>
          <w:lang w:eastAsia="zh-CN"/>
        </w:rPr>
        <w:t>]</w:t>
      </w:r>
      <w:r>
        <w:rPr>
          <w:rFonts w:ascii="Times New Roman" w:hAnsi="Times New Roman"/>
          <w:spacing w:val="20"/>
          <w:sz w:val="24"/>
          <w:szCs w:val="24"/>
          <w:lang w:eastAsia="zh-CN"/>
        </w:rPr>
        <w:t>一致，并且</w:t>
      </w: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对相应的法律后果已全部通晓并充分理解。</w:t>
      </w:r>
    </w:p>
    <w:p w14:paraId="19B79303" w14:textId="77777777" w:rsidR="002C5939" w:rsidRDefault="002C5939" w:rsidP="00DF45D4">
      <w:pPr>
        <w:autoSpaceDE w:val="0"/>
        <w:autoSpaceDN w:val="0"/>
        <w:adjustRightInd w:val="0"/>
        <w:spacing w:after="0" w:line="360" w:lineRule="exact"/>
        <w:ind w:firstLineChars="157" w:firstLine="440"/>
        <w:jc w:val="both"/>
        <w:textAlignment w:val="baseline"/>
        <w:rPr>
          <w:rFonts w:ascii="Times New Roman" w:hAnsi="Times New Roman"/>
          <w:spacing w:val="20"/>
          <w:sz w:val="24"/>
          <w:szCs w:val="24"/>
          <w:lang w:eastAsia="zh-CN"/>
        </w:rPr>
      </w:pPr>
    </w:p>
    <w:p w14:paraId="328F9F2D" w14:textId="77777777" w:rsidR="002C5939" w:rsidRDefault="002C5939" w:rsidP="009A5B9C">
      <w:pPr>
        <w:numPr>
          <w:ilvl w:val="0"/>
          <w:numId w:val="9"/>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向</w:t>
      </w:r>
      <w:r w:rsidR="00113747">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sidR="00113747">
        <w:rPr>
          <w:rFonts w:ascii="Times New Roman" w:hAnsi="Times New Roman" w:hint="eastAsia"/>
          <w:b/>
          <w:spacing w:val="20"/>
          <w:sz w:val="24"/>
          <w:szCs w:val="24"/>
          <w:u w:val="single"/>
          <w:lang w:eastAsia="zh-CN"/>
        </w:rPr>
        <w:t>/</w:t>
      </w:r>
      <w:r w:rsidR="00113747">
        <w:rPr>
          <w:rFonts w:ascii="Times New Roman" w:hAnsi="Times New Roman" w:hint="eastAsia"/>
          <w:b/>
          <w:spacing w:val="20"/>
          <w:sz w:val="24"/>
          <w:szCs w:val="24"/>
          <w:u w:val="single"/>
          <w:lang w:eastAsia="zh-CN"/>
        </w:rPr>
        <w:t>银团成员行</w:t>
      </w:r>
      <w:r w:rsidR="00113747">
        <w:rPr>
          <w:rFonts w:ascii="Times New Roman" w:hAnsi="Times New Roman" w:hint="eastAsia"/>
          <w:b/>
          <w:spacing w:val="20"/>
          <w:sz w:val="24"/>
          <w:szCs w:val="24"/>
          <w:u w:val="single"/>
          <w:lang w:eastAsia="zh-CN"/>
        </w:rPr>
        <w:t>]</w:t>
      </w:r>
      <w:r>
        <w:rPr>
          <w:rFonts w:ascii="Times New Roman" w:hAnsi="Times New Roman"/>
          <w:spacing w:val="20"/>
          <w:sz w:val="24"/>
          <w:szCs w:val="24"/>
          <w:lang w:eastAsia="zh-CN"/>
        </w:rPr>
        <w:t>做出如下陈述与保证：</w:t>
      </w:r>
    </w:p>
    <w:p w14:paraId="4ADA46F5" w14:textId="77777777" w:rsidR="002C5939" w:rsidRDefault="002C5939" w:rsidP="009A5B9C">
      <w:pPr>
        <w:autoSpaceDE w:val="0"/>
        <w:autoSpaceDN w:val="0"/>
        <w:adjustRightInd w:val="0"/>
        <w:spacing w:after="0" w:line="360" w:lineRule="exact"/>
        <w:jc w:val="both"/>
        <w:textAlignment w:val="baseline"/>
        <w:rPr>
          <w:rFonts w:ascii="Times New Roman" w:hAnsi="Times New Roman"/>
          <w:spacing w:val="20"/>
          <w:sz w:val="24"/>
          <w:szCs w:val="24"/>
          <w:lang w:eastAsia="zh-CN"/>
        </w:rPr>
      </w:pPr>
    </w:p>
    <w:p w14:paraId="32E0F507" w14:textId="77777777" w:rsidR="002C5939" w:rsidRDefault="002C5939" w:rsidP="009A5B9C">
      <w:pPr>
        <w:numPr>
          <w:ilvl w:val="1"/>
          <w:numId w:val="10"/>
        </w:numPr>
        <w:tabs>
          <w:tab w:val="left" w:pos="2210"/>
        </w:tabs>
        <w:spacing w:after="0" w:line="360" w:lineRule="exact"/>
        <w:ind w:left="2210" w:hanging="650"/>
        <w:jc w:val="both"/>
        <w:rPr>
          <w:rFonts w:ascii="Times New Roman" w:hAnsi="Times New Roman"/>
          <w:spacing w:val="20"/>
          <w:sz w:val="24"/>
          <w:szCs w:val="24"/>
          <w:lang w:eastAsia="zh-CN" w:bidi="ar-SA"/>
        </w:rPr>
      </w:pPr>
      <w:r>
        <w:rPr>
          <w:rFonts w:ascii="Times New Roman" w:hAnsi="Times New Roman"/>
          <w:spacing w:val="20"/>
          <w:sz w:val="24"/>
          <w:szCs w:val="24"/>
          <w:lang w:eastAsia="zh-CN" w:bidi="ar-SA"/>
        </w:rPr>
        <w:t>其</w:t>
      </w:r>
      <w:r w:rsidR="00AA443D" w:rsidRPr="00AA443D">
        <w:rPr>
          <w:rFonts w:ascii="Times New Roman" w:hAnsi="Times New Roman"/>
          <w:spacing w:val="20"/>
          <w:sz w:val="24"/>
          <w:szCs w:val="24"/>
          <w:lang w:eastAsia="zh-CN"/>
        </w:rPr>
        <w:t>依照其注册地的法律法规</w:t>
      </w:r>
      <w:r w:rsidR="00AA443D" w:rsidRPr="00AA443D">
        <w:rPr>
          <w:rFonts w:ascii="Times New Roman" w:hAnsi="Times New Roman" w:hint="eastAsia"/>
          <w:spacing w:val="20"/>
          <w:sz w:val="24"/>
          <w:szCs w:val="24"/>
          <w:lang w:eastAsia="zh-CN" w:bidi="ar-SA"/>
        </w:rPr>
        <w:t>合</w:t>
      </w:r>
      <w:r w:rsidR="00AA443D" w:rsidRPr="00AA443D">
        <w:rPr>
          <w:rFonts w:ascii="Times New Roman" w:hAnsi="Times New Roman"/>
          <w:spacing w:val="20"/>
          <w:sz w:val="24"/>
          <w:szCs w:val="24"/>
          <w:lang w:eastAsia="zh-CN" w:bidi="ar-SA"/>
        </w:rPr>
        <w:t>法</w:t>
      </w:r>
      <w:r>
        <w:rPr>
          <w:rFonts w:ascii="Times New Roman" w:hAnsi="Times New Roman"/>
          <w:spacing w:val="20"/>
          <w:sz w:val="24"/>
          <w:szCs w:val="24"/>
          <w:lang w:eastAsia="zh-CN" w:bidi="ar-SA"/>
        </w:rPr>
        <w:t>成立并有效存续，有完全的权利和能力订立</w:t>
      </w:r>
      <w:r w:rsidR="00235B13" w:rsidRPr="00D61D2B">
        <w:rPr>
          <w:rFonts w:ascii="Times New Roman" w:hAnsi="Times New Roman"/>
          <w:spacing w:val="20"/>
          <w:sz w:val="24"/>
          <w:szCs w:val="24"/>
          <w:lang w:eastAsia="zh-CN" w:bidi="ar-SA"/>
        </w:rPr>
        <w:t>本合同</w:t>
      </w:r>
      <w:r>
        <w:rPr>
          <w:rFonts w:ascii="Times New Roman" w:hAnsi="Times New Roman"/>
          <w:spacing w:val="20"/>
          <w:sz w:val="24"/>
          <w:szCs w:val="24"/>
          <w:lang w:eastAsia="zh-CN" w:bidi="ar-SA"/>
        </w:rPr>
        <w:t>、行使其在</w:t>
      </w:r>
      <w:r w:rsidR="00235B13" w:rsidRPr="00D61D2B">
        <w:rPr>
          <w:rFonts w:ascii="Times New Roman" w:hAnsi="Times New Roman"/>
          <w:spacing w:val="20"/>
          <w:sz w:val="24"/>
          <w:szCs w:val="24"/>
          <w:lang w:eastAsia="zh-CN" w:bidi="ar-SA"/>
        </w:rPr>
        <w:t>本合同</w:t>
      </w:r>
      <w:r>
        <w:rPr>
          <w:rFonts w:ascii="Times New Roman" w:hAnsi="Times New Roman"/>
          <w:spacing w:val="20"/>
          <w:sz w:val="24"/>
          <w:szCs w:val="24"/>
          <w:lang w:eastAsia="zh-CN" w:bidi="ar-SA"/>
        </w:rPr>
        <w:t>下的权利和履行其在</w:t>
      </w:r>
      <w:r w:rsidR="00235B13" w:rsidRPr="00D61D2B">
        <w:rPr>
          <w:rFonts w:ascii="Times New Roman" w:hAnsi="Times New Roman"/>
          <w:spacing w:val="20"/>
          <w:sz w:val="24"/>
          <w:szCs w:val="24"/>
          <w:lang w:eastAsia="zh-CN" w:bidi="ar-SA"/>
        </w:rPr>
        <w:t>本合同</w:t>
      </w:r>
      <w:r>
        <w:rPr>
          <w:rFonts w:ascii="Times New Roman" w:hAnsi="Times New Roman"/>
          <w:spacing w:val="20"/>
          <w:sz w:val="24"/>
          <w:szCs w:val="24"/>
          <w:lang w:eastAsia="zh-CN" w:bidi="ar-SA"/>
        </w:rPr>
        <w:t>下的义务；</w:t>
      </w:r>
    </w:p>
    <w:p w14:paraId="7B24E714" w14:textId="77777777" w:rsidR="002C5939" w:rsidRDefault="002C5939" w:rsidP="009A5B9C">
      <w:pPr>
        <w:spacing w:after="0" w:line="360" w:lineRule="exact"/>
        <w:ind w:left="2210"/>
        <w:jc w:val="both"/>
        <w:rPr>
          <w:rFonts w:ascii="Times New Roman" w:hAnsi="Times New Roman"/>
          <w:spacing w:val="20"/>
          <w:sz w:val="24"/>
          <w:szCs w:val="24"/>
          <w:lang w:eastAsia="zh-CN" w:bidi="ar-SA"/>
        </w:rPr>
      </w:pPr>
      <w:r>
        <w:rPr>
          <w:rFonts w:ascii="Times New Roman" w:hAnsi="Times New Roman"/>
          <w:spacing w:val="20"/>
          <w:sz w:val="24"/>
          <w:szCs w:val="24"/>
          <w:lang w:eastAsia="zh-CN" w:bidi="ar-SA"/>
        </w:rPr>
        <w:t xml:space="preserve"> </w:t>
      </w:r>
    </w:p>
    <w:p w14:paraId="51C1ECCA" w14:textId="77777777" w:rsidR="002C5939" w:rsidRDefault="002C5939" w:rsidP="009A5B9C">
      <w:pPr>
        <w:numPr>
          <w:ilvl w:val="1"/>
          <w:numId w:val="10"/>
        </w:numPr>
        <w:tabs>
          <w:tab w:val="left" w:pos="2210"/>
        </w:tabs>
        <w:spacing w:after="0" w:line="360" w:lineRule="exact"/>
        <w:ind w:left="2210" w:hanging="650"/>
        <w:jc w:val="both"/>
        <w:rPr>
          <w:rFonts w:ascii="Times New Roman" w:hAnsi="Times New Roman"/>
          <w:spacing w:val="20"/>
          <w:sz w:val="24"/>
          <w:szCs w:val="24"/>
          <w:lang w:eastAsia="zh-CN" w:bidi="ar-SA"/>
        </w:rPr>
      </w:pPr>
      <w:r>
        <w:rPr>
          <w:rFonts w:ascii="Times New Roman" w:hAnsi="Times New Roman"/>
          <w:spacing w:val="20"/>
          <w:sz w:val="24"/>
          <w:szCs w:val="24"/>
          <w:lang w:eastAsia="zh-CN" w:bidi="ar-SA"/>
        </w:rPr>
        <w:t>其合法拥有资产并合法开展目前经营的业务；</w:t>
      </w:r>
    </w:p>
    <w:p w14:paraId="17A5EB69" w14:textId="77777777" w:rsidR="002C5939" w:rsidRDefault="002C5939" w:rsidP="009A5B9C">
      <w:pPr>
        <w:spacing w:after="0" w:line="360" w:lineRule="exact"/>
        <w:ind w:left="2210"/>
        <w:jc w:val="both"/>
        <w:rPr>
          <w:rFonts w:ascii="Times New Roman" w:hAnsi="Times New Roman"/>
          <w:spacing w:val="20"/>
          <w:sz w:val="24"/>
          <w:szCs w:val="24"/>
          <w:lang w:eastAsia="zh-CN" w:bidi="ar-SA"/>
        </w:rPr>
      </w:pPr>
    </w:p>
    <w:p w14:paraId="5344CF72" w14:textId="77777777" w:rsidR="002C5939" w:rsidRDefault="002C5939" w:rsidP="009A5B9C">
      <w:pPr>
        <w:numPr>
          <w:ilvl w:val="1"/>
          <w:numId w:val="10"/>
        </w:numPr>
        <w:tabs>
          <w:tab w:val="left" w:pos="2210"/>
        </w:tabs>
        <w:spacing w:after="0" w:line="360" w:lineRule="exact"/>
        <w:ind w:left="2210" w:hanging="650"/>
        <w:jc w:val="both"/>
        <w:rPr>
          <w:rFonts w:ascii="Times New Roman" w:hAnsi="Times New Roman"/>
          <w:spacing w:val="20"/>
          <w:sz w:val="24"/>
          <w:szCs w:val="24"/>
          <w:lang w:eastAsia="zh-CN" w:bidi="ar-SA"/>
        </w:rPr>
      </w:pPr>
      <w:r>
        <w:rPr>
          <w:rFonts w:ascii="Times New Roman" w:hAnsi="Times New Roman"/>
          <w:spacing w:val="20"/>
          <w:sz w:val="24"/>
          <w:szCs w:val="24"/>
          <w:lang w:eastAsia="zh-CN" w:bidi="ar-SA"/>
        </w:rPr>
        <w:t>其有权签署、履行和送达，并已采取所有合理公司行动以授权签署、履行和送达</w:t>
      </w:r>
      <w:r w:rsidR="00235B13" w:rsidRPr="00D61D2B">
        <w:rPr>
          <w:rFonts w:ascii="Times New Roman" w:hAnsi="Times New Roman"/>
          <w:spacing w:val="20"/>
          <w:sz w:val="24"/>
          <w:szCs w:val="24"/>
          <w:lang w:eastAsia="zh-CN" w:bidi="ar-SA"/>
        </w:rPr>
        <w:t>本合同</w:t>
      </w:r>
      <w:r>
        <w:rPr>
          <w:rFonts w:ascii="Times New Roman" w:hAnsi="Times New Roman"/>
          <w:spacing w:val="20"/>
          <w:sz w:val="24"/>
          <w:szCs w:val="24"/>
          <w:lang w:eastAsia="zh-CN" w:bidi="ar-SA"/>
        </w:rPr>
        <w:t>；</w:t>
      </w:r>
    </w:p>
    <w:p w14:paraId="11D71A04" w14:textId="77777777" w:rsidR="002C5939" w:rsidRDefault="002C5939" w:rsidP="009A5B9C">
      <w:pPr>
        <w:spacing w:after="0" w:line="360" w:lineRule="exact"/>
        <w:ind w:left="2210"/>
        <w:jc w:val="both"/>
        <w:rPr>
          <w:rFonts w:ascii="Times New Roman" w:hAnsi="Times New Roman"/>
          <w:spacing w:val="20"/>
          <w:sz w:val="24"/>
          <w:szCs w:val="24"/>
          <w:lang w:eastAsia="zh-CN" w:bidi="ar-SA"/>
        </w:rPr>
      </w:pPr>
    </w:p>
    <w:p w14:paraId="040DB784" w14:textId="2C369C76" w:rsidR="002C5939" w:rsidRDefault="002C5939" w:rsidP="009A5B9C">
      <w:pPr>
        <w:numPr>
          <w:ilvl w:val="1"/>
          <w:numId w:val="10"/>
        </w:numPr>
        <w:tabs>
          <w:tab w:val="left" w:pos="2210"/>
        </w:tabs>
        <w:spacing w:after="0" w:line="360" w:lineRule="exact"/>
        <w:ind w:left="2210" w:hanging="650"/>
        <w:jc w:val="both"/>
        <w:rPr>
          <w:rFonts w:ascii="Times New Roman" w:hAnsi="Times New Roman"/>
          <w:spacing w:val="20"/>
          <w:sz w:val="24"/>
          <w:szCs w:val="24"/>
          <w:lang w:eastAsia="zh-CN" w:bidi="ar-SA"/>
        </w:rPr>
      </w:pPr>
      <w:r>
        <w:rPr>
          <w:rFonts w:ascii="Times New Roman" w:hAnsi="Times New Roman"/>
          <w:spacing w:val="20"/>
          <w:sz w:val="24"/>
          <w:szCs w:val="24"/>
          <w:lang w:eastAsia="zh-CN" w:bidi="ar-SA"/>
        </w:rPr>
        <w:t>其为签署、履行和送达</w:t>
      </w:r>
      <w:r w:rsidR="00235B13" w:rsidRPr="00D61D2B">
        <w:rPr>
          <w:rFonts w:ascii="Times New Roman" w:hAnsi="Times New Roman"/>
          <w:spacing w:val="20"/>
          <w:sz w:val="24"/>
          <w:szCs w:val="24"/>
          <w:lang w:eastAsia="zh-CN" w:bidi="ar-SA"/>
        </w:rPr>
        <w:t>本合同</w:t>
      </w:r>
      <w:r>
        <w:rPr>
          <w:rFonts w:ascii="Times New Roman" w:hAnsi="Times New Roman"/>
          <w:spacing w:val="20"/>
          <w:sz w:val="24"/>
          <w:szCs w:val="24"/>
          <w:lang w:eastAsia="zh-CN" w:bidi="ar-SA"/>
        </w:rPr>
        <w:t>，已经或者将在适当的时候合法有效地获得所需的</w:t>
      </w:r>
      <w:r w:rsidR="00747989">
        <w:rPr>
          <w:rFonts w:ascii="Times New Roman" w:hAnsi="宋体" w:hint="eastAsia"/>
          <w:spacing w:val="20"/>
          <w:sz w:val="24"/>
          <w:szCs w:val="24"/>
          <w:lang w:eastAsia="zh-CN"/>
        </w:rPr>
        <w:t>所有</w:t>
      </w:r>
      <w:r w:rsidR="00747989">
        <w:rPr>
          <w:rFonts w:ascii="Times New Roman" w:hAnsi="宋体"/>
          <w:spacing w:val="20"/>
          <w:sz w:val="24"/>
          <w:szCs w:val="24"/>
          <w:lang w:eastAsia="zh-CN"/>
        </w:rPr>
        <w:t>公司内部授权</w:t>
      </w:r>
      <w:r w:rsidR="00747989">
        <w:rPr>
          <w:rFonts w:ascii="Times New Roman" w:hAnsi="宋体" w:hint="eastAsia"/>
          <w:spacing w:val="20"/>
          <w:sz w:val="24"/>
          <w:szCs w:val="24"/>
          <w:lang w:eastAsia="zh-CN"/>
        </w:rPr>
        <w:t>、</w:t>
      </w:r>
      <w:r>
        <w:rPr>
          <w:rFonts w:ascii="Times New Roman" w:hAnsi="Times New Roman"/>
          <w:spacing w:val="20"/>
          <w:sz w:val="24"/>
          <w:szCs w:val="24"/>
          <w:lang w:eastAsia="zh-CN" w:bidi="ar-SA"/>
        </w:rPr>
        <w:t>相关部门的行政审批或登记（如适用）及其它任何必需的文件；</w:t>
      </w:r>
    </w:p>
    <w:p w14:paraId="1D45EEF0" w14:textId="77777777" w:rsidR="002C5939" w:rsidRDefault="002C5939" w:rsidP="009A5B9C">
      <w:pPr>
        <w:spacing w:after="0" w:line="360" w:lineRule="exact"/>
        <w:ind w:left="2210"/>
        <w:jc w:val="both"/>
        <w:rPr>
          <w:rFonts w:ascii="Times New Roman" w:hAnsi="Times New Roman"/>
          <w:spacing w:val="20"/>
          <w:sz w:val="24"/>
          <w:szCs w:val="24"/>
          <w:lang w:eastAsia="zh-CN" w:bidi="ar-SA"/>
        </w:rPr>
      </w:pPr>
    </w:p>
    <w:p w14:paraId="1EEC3891" w14:textId="77777777" w:rsidR="002C5939" w:rsidRDefault="002C5939" w:rsidP="009A5B9C">
      <w:pPr>
        <w:numPr>
          <w:ilvl w:val="1"/>
          <w:numId w:val="10"/>
        </w:numPr>
        <w:tabs>
          <w:tab w:val="left" w:pos="2210"/>
        </w:tabs>
        <w:spacing w:after="0" w:line="360" w:lineRule="exact"/>
        <w:ind w:left="2210" w:hanging="650"/>
        <w:jc w:val="both"/>
        <w:rPr>
          <w:rFonts w:ascii="Times New Roman" w:hAnsi="Times New Roman"/>
          <w:spacing w:val="20"/>
          <w:sz w:val="24"/>
          <w:szCs w:val="24"/>
          <w:lang w:eastAsia="zh-CN" w:bidi="ar-SA"/>
        </w:rPr>
      </w:pPr>
      <w:r>
        <w:rPr>
          <w:rFonts w:ascii="Times New Roman" w:hAnsi="Times New Roman"/>
          <w:spacing w:val="20"/>
          <w:sz w:val="24"/>
          <w:szCs w:val="24"/>
          <w:lang w:eastAsia="zh-CN" w:bidi="ar-SA"/>
        </w:rPr>
        <w:t>其向</w:t>
      </w:r>
      <w:r w:rsidR="00AA443D" w:rsidRPr="00AA443D">
        <w:rPr>
          <w:rFonts w:ascii="Times New Roman" w:hAnsi="Times New Roman" w:hint="eastAsia"/>
          <w:spacing w:val="20"/>
          <w:sz w:val="24"/>
          <w:szCs w:val="24"/>
          <w:lang w:eastAsia="zh-CN" w:bidi="ar-SA"/>
        </w:rPr>
        <w:t>[</w:t>
      </w:r>
      <w:r w:rsidRPr="00D61D2B">
        <w:rPr>
          <w:rFonts w:ascii="Times New Roman" w:hAnsi="Times New Roman"/>
          <w:b/>
          <w:spacing w:val="20"/>
          <w:sz w:val="24"/>
          <w:szCs w:val="24"/>
          <w:u w:val="single"/>
          <w:lang w:eastAsia="zh-CN" w:bidi="ar-SA"/>
        </w:rPr>
        <w:t>贷款人</w:t>
      </w:r>
      <w:r w:rsidR="00AA443D" w:rsidRPr="00AA443D">
        <w:rPr>
          <w:rFonts w:ascii="Times New Roman" w:hAnsi="Times New Roman" w:hint="eastAsia"/>
          <w:b/>
          <w:spacing w:val="20"/>
          <w:sz w:val="24"/>
          <w:szCs w:val="24"/>
          <w:u w:val="single"/>
          <w:lang w:eastAsia="zh-CN"/>
        </w:rPr>
        <w:t>/</w:t>
      </w:r>
      <w:r w:rsidR="00AA443D" w:rsidRPr="00AA443D">
        <w:rPr>
          <w:rFonts w:ascii="Times New Roman" w:hAnsi="Times New Roman" w:hint="eastAsia"/>
          <w:b/>
          <w:spacing w:val="20"/>
          <w:sz w:val="24"/>
          <w:szCs w:val="24"/>
          <w:u w:val="single"/>
          <w:lang w:eastAsia="zh-CN"/>
        </w:rPr>
        <w:t>银团成员行</w:t>
      </w:r>
      <w:r w:rsidR="00AA443D" w:rsidRPr="00AA443D">
        <w:rPr>
          <w:rFonts w:ascii="Times New Roman" w:hAnsi="Times New Roman" w:hint="eastAsia"/>
          <w:b/>
          <w:spacing w:val="20"/>
          <w:sz w:val="24"/>
          <w:szCs w:val="24"/>
          <w:u w:val="single"/>
          <w:lang w:eastAsia="zh-CN"/>
        </w:rPr>
        <w:t>]</w:t>
      </w:r>
      <w:r>
        <w:rPr>
          <w:rFonts w:ascii="Times New Roman" w:hAnsi="Times New Roman"/>
          <w:spacing w:val="20"/>
          <w:sz w:val="24"/>
          <w:szCs w:val="24"/>
          <w:lang w:eastAsia="zh-CN" w:bidi="ar-SA"/>
        </w:rPr>
        <w:t>提供的最新年度财务会计报告真实、准确、完整，并且自最近的报告日以来，其财务状况未出现恶化的迹象；</w:t>
      </w:r>
    </w:p>
    <w:p w14:paraId="6742E22C" w14:textId="77777777" w:rsidR="002C5939" w:rsidRDefault="002C5939" w:rsidP="009A5B9C">
      <w:pPr>
        <w:spacing w:after="0" w:line="360" w:lineRule="exact"/>
        <w:ind w:left="2210"/>
        <w:jc w:val="both"/>
        <w:rPr>
          <w:rFonts w:ascii="Times New Roman" w:hAnsi="Times New Roman"/>
          <w:spacing w:val="20"/>
          <w:sz w:val="24"/>
          <w:szCs w:val="24"/>
          <w:lang w:eastAsia="zh-CN" w:bidi="ar-SA"/>
        </w:rPr>
      </w:pPr>
    </w:p>
    <w:p w14:paraId="0BEBA77A" w14:textId="77777777" w:rsidR="002C5939" w:rsidRDefault="00235B13" w:rsidP="009A5B9C">
      <w:pPr>
        <w:numPr>
          <w:ilvl w:val="1"/>
          <w:numId w:val="10"/>
        </w:numPr>
        <w:tabs>
          <w:tab w:val="left" w:pos="2210"/>
        </w:tabs>
        <w:spacing w:after="0" w:line="360" w:lineRule="exact"/>
        <w:ind w:left="2210" w:hanging="650"/>
        <w:jc w:val="both"/>
        <w:rPr>
          <w:rFonts w:ascii="Times New Roman" w:hAnsi="Times New Roman"/>
          <w:spacing w:val="20"/>
          <w:sz w:val="24"/>
          <w:szCs w:val="24"/>
          <w:lang w:eastAsia="zh-CN" w:bidi="ar-SA"/>
        </w:rPr>
      </w:pPr>
      <w:r w:rsidRPr="00D61D2B">
        <w:rPr>
          <w:rFonts w:ascii="Times New Roman" w:hAnsi="Times New Roman"/>
          <w:spacing w:val="20"/>
          <w:sz w:val="24"/>
          <w:szCs w:val="24"/>
          <w:lang w:eastAsia="zh-CN" w:bidi="ar-SA"/>
        </w:rPr>
        <w:t>本合同</w:t>
      </w:r>
      <w:r w:rsidR="002C5939">
        <w:rPr>
          <w:rFonts w:ascii="Times New Roman" w:hAnsi="Times New Roman"/>
          <w:spacing w:val="20"/>
          <w:sz w:val="24"/>
          <w:szCs w:val="24"/>
          <w:lang w:eastAsia="zh-CN" w:bidi="ar-SA"/>
        </w:rPr>
        <w:t>的订立和履行、以及拟计划的交易，并未并将不会与下述相冲突：</w:t>
      </w:r>
    </w:p>
    <w:p w14:paraId="6A849F9A" w14:textId="77777777" w:rsidR="008443EB" w:rsidRDefault="008443EB" w:rsidP="00D61D2B">
      <w:pPr>
        <w:spacing w:after="0" w:line="360" w:lineRule="exact"/>
        <w:ind w:left="2630"/>
        <w:jc w:val="both"/>
        <w:rPr>
          <w:rFonts w:ascii="Times New Roman" w:hAnsi="Times New Roman"/>
          <w:spacing w:val="20"/>
          <w:sz w:val="24"/>
          <w:szCs w:val="24"/>
          <w:lang w:eastAsia="zh-CN" w:bidi="ar-SA"/>
        </w:rPr>
      </w:pPr>
    </w:p>
    <w:p w14:paraId="7CEBBE31" w14:textId="77777777" w:rsidR="005009E2" w:rsidRDefault="005009E2" w:rsidP="005009E2">
      <w:pPr>
        <w:numPr>
          <w:ilvl w:val="0"/>
          <w:numId w:val="11"/>
        </w:numPr>
        <w:spacing w:after="0" w:line="360" w:lineRule="exact"/>
        <w:jc w:val="both"/>
        <w:rPr>
          <w:rFonts w:ascii="Times New Roman" w:hAnsi="Times New Roman"/>
          <w:spacing w:val="20"/>
          <w:sz w:val="24"/>
          <w:szCs w:val="24"/>
          <w:lang w:eastAsia="zh-CN" w:bidi="ar-SA"/>
        </w:rPr>
      </w:pPr>
      <w:r w:rsidRPr="005009E2">
        <w:rPr>
          <w:rFonts w:ascii="Times New Roman" w:hAnsi="Times New Roman" w:hint="eastAsia"/>
          <w:spacing w:val="20"/>
          <w:sz w:val="24"/>
          <w:szCs w:val="24"/>
          <w:lang w:eastAsia="zh-CN" w:bidi="ar-SA"/>
        </w:rPr>
        <w:t>适用于其的任何司法管辖地</w:t>
      </w:r>
      <w:r w:rsidRPr="005009E2">
        <w:rPr>
          <w:rFonts w:ascii="Times New Roman" w:hAnsi="Times New Roman"/>
          <w:spacing w:val="20"/>
          <w:sz w:val="24"/>
          <w:szCs w:val="24"/>
          <w:lang w:eastAsia="zh-CN" w:bidi="ar-SA"/>
        </w:rPr>
        <w:t>内</w:t>
      </w:r>
      <w:r w:rsidRPr="005009E2">
        <w:rPr>
          <w:rFonts w:ascii="Times New Roman" w:hAnsi="Times New Roman" w:hint="eastAsia"/>
          <w:spacing w:val="20"/>
          <w:sz w:val="24"/>
          <w:szCs w:val="24"/>
          <w:lang w:eastAsia="zh-CN" w:bidi="ar-SA"/>
        </w:rPr>
        <w:t>相关法律、</w:t>
      </w:r>
      <w:r w:rsidRPr="005009E2">
        <w:rPr>
          <w:rFonts w:ascii="Times New Roman" w:hAnsi="Times New Roman"/>
          <w:spacing w:val="20"/>
          <w:sz w:val="24"/>
          <w:szCs w:val="24"/>
          <w:lang w:eastAsia="zh-CN" w:bidi="ar-SA"/>
        </w:rPr>
        <w:t>法规</w:t>
      </w:r>
      <w:r w:rsidRPr="005009E2">
        <w:rPr>
          <w:rFonts w:ascii="Times New Roman" w:hAnsi="Times New Roman" w:hint="eastAsia"/>
          <w:spacing w:val="20"/>
          <w:sz w:val="24"/>
          <w:szCs w:val="24"/>
          <w:lang w:eastAsia="zh-CN" w:bidi="ar-SA"/>
        </w:rPr>
        <w:t>或规定</w:t>
      </w:r>
      <w:r w:rsidRPr="005009E2">
        <w:rPr>
          <w:rFonts w:ascii="Times New Roman" w:hAnsi="Times New Roman"/>
          <w:spacing w:val="20"/>
          <w:sz w:val="24"/>
          <w:szCs w:val="24"/>
          <w:lang w:eastAsia="zh-CN" w:bidi="ar-SA"/>
        </w:rPr>
        <w:t>；</w:t>
      </w:r>
    </w:p>
    <w:p w14:paraId="7AEC698A" w14:textId="77777777" w:rsidR="005009E2" w:rsidRPr="005009E2" w:rsidRDefault="005009E2" w:rsidP="00767BD7">
      <w:pPr>
        <w:spacing w:after="0" w:line="360" w:lineRule="exact"/>
        <w:ind w:left="2630"/>
        <w:jc w:val="both"/>
        <w:rPr>
          <w:rFonts w:ascii="Times New Roman" w:hAnsi="Times New Roman"/>
          <w:spacing w:val="20"/>
          <w:sz w:val="24"/>
          <w:szCs w:val="24"/>
          <w:lang w:eastAsia="zh-CN" w:bidi="ar-SA"/>
        </w:rPr>
      </w:pPr>
    </w:p>
    <w:p w14:paraId="5A99CA31" w14:textId="77777777" w:rsidR="008443EB" w:rsidRDefault="002C5939" w:rsidP="008443EB">
      <w:pPr>
        <w:numPr>
          <w:ilvl w:val="0"/>
          <w:numId w:val="11"/>
        </w:numPr>
        <w:spacing w:after="0" w:line="360" w:lineRule="exact"/>
        <w:jc w:val="both"/>
        <w:rPr>
          <w:rFonts w:ascii="Times New Roman" w:hAnsi="Times New Roman"/>
          <w:spacing w:val="20"/>
          <w:sz w:val="24"/>
          <w:szCs w:val="24"/>
          <w:lang w:eastAsia="zh-CN" w:bidi="ar-SA"/>
        </w:rPr>
      </w:pP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的章程</w:t>
      </w:r>
      <w:r w:rsidR="005009E2" w:rsidRPr="005009E2">
        <w:rPr>
          <w:rFonts w:ascii="Times New Roman" w:hAnsi="Times New Roman" w:hint="eastAsia"/>
          <w:spacing w:val="20"/>
          <w:sz w:val="24"/>
          <w:szCs w:val="24"/>
          <w:lang w:eastAsia="zh-CN" w:bidi="ar-SA"/>
        </w:rPr>
        <w:t>和</w:t>
      </w:r>
      <w:r w:rsidR="005009E2" w:rsidRPr="005009E2">
        <w:rPr>
          <w:rFonts w:ascii="Times New Roman" w:hAnsi="Times New Roman" w:hint="eastAsia"/>
          <w:spacing w:val="20"/>
          <w:sz w:val="24"/>
          <w:szCs w:val="24"/>
          <w:lang w:eastAsia="zh-CN" w:bidi="ar-SA"/>
        </w:rPr>
        <w:t>/</w:t>
      </w:r>
      <w:r w:rsidR="005009E2" w:rsidRPr="005009E2">
        <w:rPr>
          <w:rFonts w:ascii="Times New Roman" w:hAnsi="Times New Roman" w:hint="eastAsia"/>
          <w:spacing w:val="20"/>
          <w:sz w:val="24"/>
          <w:szCs w:val="24"/>
          <w:lang w:eastAsia="zh-CN" w:bidi="ar-SA"/>
        </w:rPr>
        <w:t>或</w:t>
      </w:r>
      <w:r w:rsidR="005009E2" w:rsidRPr="005009E2">
        <w:rPr>
          <w:rFonts w:ascii="Times New Roman" w:hAnsi="Times New Roman"/>
          <w:spacing w:val="20"/>
          <w:sz w:val="24"/>
          <w:szCs w:val="24"/>
          <w:lang w:eastAsia="zh-CN" w:bidi="ar-SA"/>
        </w:rPr>
        <w:t>其他现行有效的公司</w:t>
      </w:r>
      <w:r w:rsidR="005009E2" w:rsidRPr="005009E2">
        <w:rPr>
          <w:rFonts w:ascii="Times New Roman" w:hAnsi="Times New Roman" w:hint="eastAsia"/>
          <w:spacing w:val="20"/>
          <w:sz w:val="24"/>
          <w:szCs w:val="24"/>
          <w:lang w:eastAsia="zh-CN" w:bidi="ar-SA"/>
        </w:rPr>
        <w:t>组织性文件</w:t>
      </w:r>
      <w:r w:rsidR="005009E2" w:rsidRPr="005009E2">
        <w:rPr>
          <w:rFonts w:ascii="Times New Roman" w:hAnsi="Times New Roman"/>
          <w:spacing w:val="20"/>
          <w:sz w:val="24"/>
          <w:szCs w:val="24"/>
          <w:lang w:eastAsia="zh-CN" w:bidi="ar-SA"/>
        </w:rPr>
        <w:t>及其他公司</w:t>
      </w:r>
      <w:r w:rsidR="005009E2" w:rsidRPr="005009E2">
        <w:rPr>
          <w:rFonts w:ascii="Times New Roman" w:hAnsi="Times New Roman" w:hint="eastAsia"/>
          <w:spacing w:val="20"/>
          <w:sz w:val="24"/>
          <w:szCs w:val="24"/>
          <w:lang w:eastAsia="zh-CN" w:bidi="ar-SA"/>
        </w:rPr>
        <w:t>治理</w:t>
      </w:r>
      <w:r w:rsidR="005009E2" w:rsidRPr="005009E2">
        <w:rPr>
          <w:rFonts w:ascii="Times New Roman" w:hAnsi="Times New Roman"/>
          <w:spacing w:val="20"/>
          <w:sz w:val="24"/>
          <w:szCs w:val="24"/>
          <w:lang w:eastAsia="zh-CN" w:bidi="ar-SA"/>
        </w:rPr>
        <w:t>文件</w:t>
      </w:r>
      <w:r>
        <w:rPr>
          <w:rFonts w:ascii="Times New Roman" w:hAnsi="Times New Roman"/>
          <w:spacing w:val="20"/>
          <w:sz w:val="24"/>
          <w:szCs w:val="24"/>
          <w:lang w:eastAsia="zh-CN"/>
        </w:rPr>
        <w:t>；或者</w:t>
      </w:r>
    </w:p>
    <w:p w14:paraId="58EEABC4" w14:textId="77777777" w:rsidR="008443EB" w:rsidRPr="008443EB" w:rsidRDefault="008443EB" w:rsidP="00D61D2B">
      <w:pPr>
        <w:spacing w:after="0" w:line="360" w:lineRule="exact"/>
        <w:ind w:left="2210"/>
        <w:jc w:val="both"/>
        <w:rPr>
          <w:rFonts w:ascii="Times New Roman" w:hAnsi="Times New Roman"/>
          <w:spacing w:val="20"/>
          <w:sz w:val="24"/>
          <w:szCs w:val="24"/>
          <w:lang w:eastAsia="zh-CN" w:bidi="ar-SA"/>
        </w:rPr>
      </w:pPr>
    </w:p>
    <w:p w14:paraId="5740629B" w14:textId="77777777" w:rsidR="002C5939" w:rsidRDefault="002C5939" w:rsidP="009A5B9C">
      <w:pPr>
        <w:numPr>
          <w:ilvl w:val="0"/>
          <w:numId w:val="11"/>
        </w:numPr>
        <w:spacing w:after="0" w:line="360" w:lineRule="exact"/>
        <w:ind w:left="2694" w:hanging="484"/>
        <w:jc w:val="both"/>
        <w:rPr>
          <w:rFonts w:ascii="Times New Roman" w:hAnsi="Times New Roman"/>
          <w:spacing w:val="20"/>
          <w:sz w:val="24"/>
          <w:szCs w:val="24"/>
          <w:lang w:eastAsia="zh-CN"/>
        </w:rPr>
      </w:pPr>
      <w:r>
        <w:rPr>
          <w:rFonts w:ascii="Times New Roman" w:hAnsi="Times New Roman"/>
          <w:spacing w:val="20"/>
          <w:sz w:val="24"/>
          <w:szCs w:val="24"/>
          <w:lang w:eastAsia="zh-CN"/>
        </w:rPr>
        <w:t>任何对</w:t>
      </w:r>
      <w:r w:rsidRPr="00D61D2B">
        <w:rPr>
          <w:rFonts w:ascii="Times New Roman" w:hAnsi="Times New Roman"/>
          <w:b/>
          <w:spacing w:val="20"/>
          <w:sz w:val="24"/>
          <w:szCs w:val="24"/>
          <w:u w:val="single"/>
          <w:lang w:eastAsia="zh-CN"/>
        </w:rPr>
        <w:t>保证人</w:t>
      </w:r>
      <w:r w:rsidR="00E56EDA" w:rsidRPr="00C715EB">
        <w:rPr>
          <w:rFonts w:ascii="Times New Roman" w:hAnsi="Times New Roman" w:hint="eastAsia"/>
          <w:spacing w:val="20"/>
          <w:sz w:val="24"/>
          <w:szCs w:val="24"/>
          <w:lang w:eastAsia="zh-CN"/>
        </w:rPr>
        <w:t>或</w:t>
      </w:r>
      <w:r w:rsidR="005009E2">
        <w:rPr>
          <w:rFonts w:ascii="Times New Roman" w:hAnsi="Times New Roman" w:hint="eastAsia"/>
          <w:spacing w:val="20"/>
          <w:sz w:val="24"/>
          <w:szCs w:val="24"/>
          <w:lang w:eastAsia="zh-CN"/>
        </w:rPr>
        <w:t>对</w:t>
      </w:r>
      <w:r w:rsidR="00E56EDA" w:rsidRPr="00C715EB">
        <w:rPr>
          <w:rFonts w:ascii="Times New Roman" w:hAnsi="Times New Roman" w:hint="eastAsia"/>
          <w:spacing w:val="20"/>
          <w:sz w:val="24"/>
          <w:szCs w:val="24"/>
          <w:lang w:eastAsia="zh-CN"/>
        </w:rPr>
        <w:t>其任何</w:t>
      </w:r>
      <w:r>
        <w:rPr>
          <w:rFonts w:ascii="Times New Roman" w:hAnsi="Times New Roman"/>
          <w:spacing w:val="20"/>
          <w:sz w:val="24"/>
          <w:szCs w:val="24"/>
          <w:lang w:eastAsia="zh-CN"/>
        </w:rPr>
        <w:t>资产有任何约束力的任何</w:t>
      </w:r>
      <w:r w:rsidR="00A16C90">
        <w:rPr>
          <w:rFonts w:ascii="Times New Roman" w:hAnsi="Times New Roman" w:hint="eastAsia"/>
          <w:spacing w:val="20"/>
          <w:sz w:val="24"/>
          <w:szCs w:val="24"/>
          <w:lang w:eastAsia="zh-CN"/>
        </w:rPr>
        <w:t>文件或</w:t>
      </w:r>
      <w:r>
        <w:rPr>
          <w:rFonts w:ascii="Times New Roman" w:hAnsi="Times New Roman"/>
          <w:spacing w:val="20"/>
          <w:sz w:val="24"/>
          <w:szCs w:val="24"/>
          <w:lang w:eastAsia="zh-CN"/>
        </w:rPr>
        <w:t>协议。</w:t>
      </w:r>
    </w:p>
    <w:p w14:paraId="5C13BD6E" w14:textId="77777777" w:rsidR="002C5939" w:rsidRPr="00E56EDA" w:rsidRDefault="002C5939" w:rsidP="009A5B9C">
      <w:pPr>
        <w:spacing w:after="0" w:line="360" w:lineRule="exact"/>
        <w:ind w:left="2694"/>
        <w:jc w:val="both"/>
        <w:rPr>
          <w:rFonts w:ascii="Times New Roman" w:hAnsi="Times New Roman"/>
          <w:spacing w:val="20"/>
          <w:sz w:val="24"/>
          <w:szCs w:val="24"/>
          <w:lang w:eastAsia="zh-CN"/>
        </w:rPr>
      </w:pPr>
    </w:p>
    <w:p w14:paraId="7C571F17" w14:textId="77777777" w:rsidR="002C5939" w:rsidRDefault="002C5939" w:rsidP="009A5B9C">
      <w:pPr>
        <w:numPr>
          <w:ilvl w:val="1"/>
          <w:numId w:val="10"/>
        </w:numPr>
        <w:tabs>
          <w:tab w:val="left" w:pos="2210"/>
        </w:tabs>
        <w:spacing w:after="0" w:line="360" w:lineRule="exact"/>
        <w:ind w:left="2210" w:hanging="650"/>
        <w:jc w:val="both"/>
        <w:rPr>
          <w:rFonts w:ascii="Times New Roman" w:hAnsi="Times New Roman"/>
          <w:spacing w:val="20"/>
          <w:sz w:val="24"/>
          <w:szCs w:val="24"/>
          <w:lang w:eastAsia="zh-CN" w:bidi="ar-SA"/>
        </w:rPr>
      </w:pPr>
      <w:r>
        <w:rPr>
          <w:rFonts w:ascii="Times New Roman" w:hAnsi="Times New Roman"/>
          <w:spacing w:val="20"/>
          <w:sz w:val="24"/>
          <w:szCs w:val="24"/>
          <w:lang w:eastAsia="zh-CN" w:bidi="ar-SA"/>
        </w:rPr>
        <w:t>其</w:t>
      </w:r>
      <w:proofErr w:type="gramStart"/>
      <w:r>
        <w:rPr>
          <w:rFonts w:ascii="Times New Roman" w:hAnsi="Times New Roman"/>
          <w:spacing w:val="20"/>
          <w:sz w:val="24"/>
          <w:szCs w:val="24"/>
          <w:lang w:eastAsia="zh-CN" w:bidi="ar-SA"/>
        </w:rPr>
        <w:t>无正在</w:t>
      </w:r>
      <w:proofErr w:type="gramEnd"/>
      <w:r>
        <w:rPr>
          <w:rFonts w:ascii="Times New Roman" w:hAnsi="Times New Roman"/>
          <w:spacing w:val="20"/>
          <w:sz w:val="24"/>
          <w:szCs w:val="24"/>
          <w:lang w:eastAsia="zh-CN" w:bidi="ar-SA"/>
        </w:rPr>
        <w:t>法院、仲裁机构或其它部门进行的，</w:t>
      </w:r>
      <w:r w:rsidR="007E6333">
        <w:rPr>
          <w:rFonts w:ascii="Times New Roman" w:hAnsi="Times New Roman" w:hint="eastAsia"/>
          <w:spacing w:val="20"/>
          <w:sz w:val="24"/>
          <w:szCs w:val="24"/>
          <w:lang w:eastAsia="zh-CN" w:bidi="ar-SA"/>
        </w:rPr>
        <w:t>且并不知晓</w:t>
      </w:r>
      <w:r>
        <w:rPr>
          <w:rFonts w:ascii="Times New Roman" w:hAnsi="Times New Roman"/>
          <w:spacing w:val="20"/>
          <w:sz w:val="24"/>
          <w:szCs w:val="24"/>
          <w:lang w:eastAsia="zh-CN" w:bidi="ar-SA"/>
        </w:rPr>
        <w:t>将要向</w:t>
      </w:r>
      <w:r w:rsidRPr="00CB0308">
        <w:rPr>
          <w:rFonts w:ascii="Times New Roman" w:hAnsi="Times New Roman"/>
          <w:spacing w:val="20"/>
          <w:sz w:val="24"/>
          <w:szCs w:val="24"/>
          <w:lang w:eastAsia="zh-CN" w:bidi="ar-SA"/>
        </w:rPr>
        <w:t>该等机构</w:t>
      </w:r>
      <w:r>
        <w:rPr>
          <w:rFonts w:ascii="Times New Roman" w:hAnsi="Times New Roman"/>
          <w:spacing w:val="20"/>
          <w:sz w:val="24"/>
          <w:szCs w:val="24"/>
          <w:lang w:eastAsia="zh-CN" w:bidi="ar-SA"/>
        </w:rPr>
        <w:t>提出的</w:t>
      </w:r>
      <w:r w:rsidR="003368EB">
        <w:rPr>
          <w:rFonts w:ascii="Times New Roman" w:hAnsi="Times New Roman" w:hint="eastAsia"/>
          <w:spacing w:val="20"/>
          <w:sz w:val="24"/>
          <w:szCs w:val="24"/>
          <w:lang w:eastAsia="zh-CN" w:bidi="ar-SA"/>
        </w:rPr>
        <w:t>，</w:t>
      </w:r>
      <w:r w:rsidR="00FB03FD">
        <w:rPr>
          <w:rFonts w:ascii="Times New Roman" w:hAnsi="Times New Roman" w:hint="eastAsia"/>
          <w:spacing w:val="20"/>
          <w:sz w:val="24"/>
          <w:szCs w:val="24"/>
          <w:lang w:eastAsia="zh-CN" w:bidi="ar-SA"/>
        </w:rPr>
        <w:t>并且</w:t>
      </w:r>
      <w:proofErr w:type="gramStart"/>
      <w:r w:rsidR="003368EB">
        <w:rPr>
          <w:rFonts w:ascii="Times New Roman" w:hAnsi="Times New Roman" w:hint="eastAsia"/>
          <w:spacing w:val="20"/>
          <w:sz w:val="24"/>
          <w:szCs w:val="24"/>
          <w:lang w:eastAsia="zh-CN" w:bidi="ar-SA"/>
        </w:rPr>
        <w:t>若导致</w:t>
      </w:r>
      <w:proofErr w:type="gramEnd"/>
      <w:r w:rsidR="003368EB">
        <w:rPr>
          <w:rFonts w:ascii="Times New Roman" w:hAnsi="Times New Roman" w:hint="eastAsia"/>
          <w:spacing w:val="20"/>
          <w:sz w:val="24"/>
          <w:szCs w:val="24"/>
          <w:lang w:eastAsia="zh-CN" w:bidi="ar-SA"/>
        </w:rPr>
        <w:t>对其不利结果，可能会造成</w:t>
      </w:r>
      <w:r w:rsidR="003368EB" w:rsidRPr="005943E8">
        <w:rPr>
          <w:rFonts w:ascii="Times New Roman" w:hAnsi="Times New Roman" w:hint="eastAsia"/>
          <w:b/>
          <w:spacing w:val="20"/>
          <w:sz w:val="24"/>
          <w:szCs w:val="24"/>
          <w:u w:val="single"/>
          <w:lang w:eastAsia="zh-CN" w:bidi="ar-SA"/>
        </w:rPr>
        <w:t>重大不利影响</w:t>
      </w:r>
      <w:r w:rsidR="003368EB">
        <w:rPr>
          <w:rFonts w:ascii="Times New Roman" w:hAnsi="Times New Roman" w:hint="eastAsia"/>
          <w:spacing w:val="20"/>
          <w:sz w:val="24"/>
          <w:szCs w:val="24"/>
          <w:lang w:eastAsia="zh-CN" w:bidi="ar-SA"/>
        </w:rPr>
        <w:t>的</w:t>
      </w:r>
      <w:r>
        <w:rPr>
          <w:rFonts w:ascii="Times New Roman" w:hAnsi="Times New Roman"/>
          <w:spacing w:val="20"/>
          <w:sz w:val="24"/>
          <w:szCs w:val="24"/>
          <w:lang w:eastAsia="zh-CN" w:bidi="ar-SA"/>
        </w:rPr>
        <w:t>诉讼、仲裁或行政程序</w:t>
      </w:r>
      <w:r w:rsidR="007E6333">
        <w:rPr>
          <w:rFonts w:ascii="Times New Roman" w:hAnsi="Times New Roman" w:hint="eastAsia"/>
          <w:spacing w:val="20"/>
          <w:sz w:val="24"/>
          <w:szCs w:val="24"/>
          <w:lang w:eastAsia="zh-CN" w:bidi="ar-SA"/>
        </w:rPr>
        <w:t>、</w:t>
      </w:r>
      <w:r w:rsidR="00AA443D" w:rsidRPr="00AA443D">
        <w:rPr>
          <w:rFonts w:ascii="Times New Roman" w:hAnsi="Times New Roman"/>
          <w:spacing w:val="20"/>
          <w:sz w:val="24"/>
          <w:szCs w:val="24"/>
          <w:lang w:eastAsia="zh-CN"/>
        </w:rPr>
        <w:t>司法或行政机关的执行程序或类似性质的其他程序</w:t>
      </w:r>
      <w:r>
        <w:rPr>
          <w:rFonts w:ascii="Times New Roman" w:hAnsi="Times New Roman"/>
          <w:spacing w:val="20"/>
          <w:sz w:val="24"/>
          <w:szCs w:val="24"/>
          <w:lang w:eastAsia="zh-CN" w:bidi="ar-SA"/>
        </w:rPr>
        <w:t>；</w:t>
      </w:r>
    </w:p>
    <w:p w14:paraId="3550B868" w14:textId="77777777" w:rsidR="002C5939" w:rsidRDefault="002C5939" w:rsidP="009A5B9C">
      <w:pPr>
        <w:tabs>
          <w:tab w:val="left" w:pos="2210"/>
        </w:tabs>
        <w:spacing w:after="0" w:line="360" w:lineRule="exact"/>
        <w:ind w:left="2210"/>
        <w:jc w:val="both"/>
        <w:rPr>
          <w:rFonts w:ascii="Times New Roman" w:hAnsi="Times New Roman"/>
          <w:spacing w:val="20"/>
          <w:sz w:val="24"/>
          <w:szCs w:val="24"/>
          <w:lang w:eastAsia="zh-CN" w:bidi="ar-SA"/>
        </w:rPr>
      </w:pPr>
    </w:p>
    <w:p w14:paraId="74BF3BC7" w14:textId="77777777" w:rsidR="002C5939" w:rsidRDefault="002C5939" w:rsidP="009A5B9C">
      <w:pPr>
        <w:numPr>
          <w:ilvl w:val="1"/>
          <w:numId w:val="10"/>
        </w:numPr>
        <w:tabs>
          <w:tab w:val="left" w:pos="2210"/>
        </w:tabs>
        <w:spacing w:after="0" w:line="360" w:lineRule="exact"/>
        <w:ind w:left="2210" w:hanging="650"/>
        <w:jc w:val="both"/>
        <w:rPr>
          <w:rFonts w:ascii="Times New Roman" w:hAnsi="Times New Roman"/>
          <w:spacing w:val="20"/>
          <w:sz w:val="24"/>
          <w:szCs w:val="24"/>
          <w:lang w:eastAsia="zh-CN" w:bidi="ar-SA"/>
        </w:rPr>
      </w:pPr>
      <w:r w:rsidRPr="00D61D2B">
        <w:rPr>
          <w:rFonts w:ascii="Times New Roman" w:hAnsi="Times New Roman"/>
          <w:b/>
          <w:spacing w:val="20"/>
          <w:sz w:val="24"/>
          <w:szCs w:val="24"/>
          <w:u w:val="single"/>
          <w:lang w:eastAsia="zh-CN" w:bidi="ar-SA"/>
        </w:rPr>
        <w:t>保证人</w:t>
      </w:r>
      <w:r>
        <w:rPr>
          <w:rFonts w:ascii="Times New Roman" w:hAnsi="Times New Roman"/>
          <w:spacing w:val="20"/>
          <w:sz w:val="24"/>
          <w:szCs w:val="24"/>
          <w:lang w:eastAsia="zh-CN" w:bidi="ar-SA"/>
        </w:rPr>
        <w:t>将不可撤销地、无条件地放弃其</w:t>
      </w:r>
      <w:r w:rsidR="00A16C90" w:rsidRPr="00A16C90">
        <w:rPr>
          <w:rFonts w:ascii="Times New Roman" w:hAnsi="Times New Roman" w:hint="eastAsia"/>
          <w:spacing w:val="20"/>
          <w:sz w:val="24"/>
          <w:szCs w:val="24"/>
          <w:lang w:eastAsia="zh-CN" w:bidi="ar-SA"/>
        </w:rPr>
        <w:t>或</w:t>
      </w:r>
      <w:r w:rsidR="00A16C90" w:rsidRPr="00A16C90">
        <w:rPr>
          <w:rFonts w:ascii="Times New Roman" w:hAnsi="Times New Roman"/>
          <w:spacing w:val="20"/>
          <w:sz w:val="24"/>
          <w:szCs w:val="24"/>
          <w:lang w:eastAsia="zh-CN" w:bidi="ar-SA"/>
        </w:rPr>
        <w:t>其资产</w:t>
      </w:r>
      <w:r w:rsidR="00A16C90" w:rsidRPr="00A16C90">
        <w:rPr>
          <w:rFonts w:ascii="Times New Roman" w:hAnsi="Times New Roman" w:hint="eastAsia"/>
          <w:spacing w:val="20"/>
          <w:sz w:val="24"/>
          <w:szCs w:val="24"/>
          <w:lang w:eastAsia="zh-CN" w:bidi="ar-SA"/>
        </w:rPr>
        <w:t>在任何司法管辖地内享有</w:t>
      </w:r>
      <w:r w:rsidR="00A16C90" w:rsidRPr="00A16C90">
        <w:rPr>
          <w:rFonts w:ascii="Times New Roman" w:hAnsi="Times New Roman"/>
          <w:spacing w:val="20"/>
          <w:sz w:val="24"/>
          <w:szCs w:val="24"/>
          <w:lang w:eastAsia="zh-CN" w:bidi="ar-SA"/>
        </w:rPr>
        <w:t>的或</w:t>
      </w:r>
      <w:r>
        <w:rPr>
          <w:rFonts w:ascii="Times New Roman" w:hAnsi="Times New Roman"/>
          <w:spacing w:val="20"/>
          <w:sz w:val="24"/>
          <w:szCs w:val="24"/>
          <w:lang w:eastAsia="zh-CN" w:bidi="ar-SA"/>
        </w:rPr>
        <w:t>可能享有的任何豁免权；</w:t>
      </w:r>
    </w:p>
    <w:p w14:paraId="676544DD" w14:textId="77777777" w:rsidR="002C5939" w:rsidRDefault="002C5939" w:rsidP="009A5B9C">
      <w:pPr>
        <w:tabs>
          <w:tab w:val="left" w:pos="2210"/>
        </w:tabs>
        <w:spacing w:after="0" w:line="360" w:lineRule="exact"/>
        <w:ind w:left="2210"/>
        <w:jc w:val="both"/>
        <w:rPr>
          <w:rFonts w:ascii="Times New Roman" w:hAnsi="Times New Roman"/>
          <w:spacing w:val="20"/>
          <w:sz w:val="24"/>
          <w:szCs w:val="24"/>
          <w:lang w:eastAsia="zh-CN" w:bidi="ar-SA"/>
        </w:rPr>
      </w:pPr>
    </w:p>
    <w:p w14:paraId="330FD0FD" w14:textId="77777777" w:rsidR="002C5939" w:rsidRDefault="002C5939" w:rsidP="009A5B9C">
      <w:pPr>
        <w:numPr>
          <w:ilvl w:val="1"/>
          <w:numId w:val="10"/>
        </w:numPr>
        <w:tabs>
          <w:tab w:val="left" w:pos="2210"/>
        </w:tabs>
        <w:spacing w:after="0" w:line="360" w:lineRule="exact"/>
        <w:ind w:left="2210" w:hanging="650"/>
        <w:jc w:val="both"/>
        <w:rPr>
          <w:rFonts w:ascii="Times New Roman" w:hAnsi="Times New Roman"/>
          <w:spacing w:val="20"/>
          <w:sz w:val="24"/>
          <w:szCs w:val="24"/>
          <w:lang w:eastAsia="zh-CN" w:bidi="ar-SA"/>
        </w:rPr>
      </w:pPr>
      <w:r w:rsidRPr="00D61D2B">
        <w:rPr>
          <w:rFonts w:ascii="Times New Roman" w:hAnsi="Times New Roman"/>
          <w:b/>
          <w:spacing w:val="20"/>
          <w:sz w:val="24"/>
          <w:szCs w:val="24"/>
          <w:u w:val="single"/>
          <w:lang w:eastAsia="zh-CN" w:bidi="ar-SA"/>
        </w:rPr>
        <w:t>保证人</w:t>
      </w:r>
      <w:r>
        <w:rPr>
          <w:rFonts w:ascii="Times New Roman" w:hAnsi="Times New Roman"/>
          <w:spacing w:val="20"/>
          <w:sz w:val="24"/>
          <w:szCs w:val="24"/>
          <w:lang w:eastAsia="zh-CN" w:bidi="ar-SA"/>
        </w:rPr>
        <w:t>向</w:t>
      </w:r>
      <w:r w:rsidR="00113747">
        <w:rPr>
          <w:rFonts w:ascii="Times New Roman" w:hAnsi="Times New Roman" w:hint="eastAsia"/>
          <w:spacing w:val="20"/>
          <w:sz w:val="24"/>
          <w:szCs w:val="24"/>
          <w:lang w:eastAsia="zh-CN" w:bidi="ar-SA"/>
        </w:rPr>
        <w:t>[</w:t>
      </w:r>
      <w:r w:rsidRPr="00D61D2B">
        <w:rPr>
          <w:rFonts w:ascii="Times New Roman" w:hAnsi="Times New Roman"/>
          <w:b/>
          <w:spacing w:val="20"/>
          <w:sz w:val="24"/>
          <w:szCs w:val="24"/>
          <w:u w:val="single"/>
          <w:lang w:eastAsia="zh-CN" w:bidi="ar-SA"/>
        </w:rPr>
        <w:t>贷款人</w:t>
      </w:r>
      <w:r w:rsidR="00113747">
        <w:rPr>
          <w:rFonts w:ascii="Times New Roman" w:hAnsi="Times New Roman" w:hint="eastAsia"/>
          <w:b/>
          <w:spacing w:val="20"/>
          <w:sz w:val="24"/>
          <w:szCs w:val="24"/>
          <w:u w:val="single"/>
          <w:lang w:eastAsia="zh-CN" w:bidi="ar-SA"/>
        </w:rPr>
        <w:t>/</w:t>
      </w:r>
      <w:r w:rsidR="00113747">
        <w:rPr>
          <w:rFonts w:ascii="Times New Roman" w:hAnsi="Times New Roman" w:hint="eastAsia"/>
          <w:b/>
          <w:spacing w:val="20"/>
          <w:sz w:val="24"/>
          <w:szCs w:val="24"/>
          <w:u w:val="single"/>
          <w:lang w:eastAsia="zh-CN" w:bidi="ar-SA"/>
        </w:rPr>
        <w:t>银团成员行</w:t>
      </w:r>
      <w:r w:rsidR="00113747">
        <w:rPr>
          <w:rFonts w:ascii="Times New Roman" w:hAnsi="Times New Roman" w:hint="eastAsia"/>
          <w:b/>
          <w:spacing w:val="20"/>
          <w:sz w:val="24"/>
          <w:szCs w:val="24"/>
          <w:u w:val="single"/>
          <w:lang w:eastAsia="zh-CN" w:bidi="ar-SA"/>
        </w:rPr>
        <w:t>]</w:t>
      </w:r>
      <w:r>
        <w:rPr>
          <w:rFonts w:ascii="Times New Roman" w:hAnsi="Times New Roman"/>
          <w:spacing w:val="20"/>
          <w:sz w:val="24"/>
          <w:szCs w:val="24"/>
          <w:lang w:eastAsia="zh-CN" w:bidi="ar-SA"/>
        </w:rPr>
        <w:t>提供的一切文件、资料均为真实、准确和完整的</w:t>
      </w:r>
      <w:r w:rsidR="00847F59">
        <w:rPr>
          <w:rFonts w:ascii="Times New Roman" w:hAnsi="Times New Roman" w:hint="eastAsia"/>
          <w:spacing w:val="20"/>
          <w:sz w:val="24"/>
          <w:szCs w:val="24"/>
          <w:lang w:eastAsia="zh-CN" w:bidi="ar-SA"/>
        </w:rPr>
        <w:t>，</w:t>
      </w:r>
      <w:r w:rsidR="00847F59" w:rsidRPr="00847F59">
        <w:rPr>
          <w:rFonts w:ascii="Times New Roman" w:hAnsi="Times New Roman"/>
          <w:spacing w:val="20"/>
          <w:sz w:val="24"/>
          <w:szCs w:val="24"/>
          <w:lang w:eastAsia="zh-CN"/>
        </w:rPr>
        <w:t>并且没有遗漏具有或可能具有任何</w:t>
      </w:r>
      <w:r w:rsidR="00847F59" w:rsidRPr="00847F59">
        <w:rPr>
          <w:rFonts w:ascii="Times New Roman" w:hAnsi="Times New Roman"/>
          <w:b/>
          <w:spacing w:val="20"/>
          <w:sz w:val="24"/>
          <w:szCs w:val="24"/>
          <w:u w:val="single"/>
          <w:lang w:eastAsia="zh-CN"/>
        </w:rPr>
        <w:t>重大不利影响</w:t>
      </w:r>
      <w:r w:rsidR="00847F59" w:rsidRPr="00847F59">
        <w:rPr>
          <w:rFonts w:ascii="Times New Roman" w:hAnsi="Times New Roman"/>
          <w:spacing w:val="20"/>
          <w:sz w:val="24"/>
          <w:szCs w:val="24"/>
          <w:lang w:eastAsia="zh-CN"/>
        </w:rPr>
        <w:t>的任何信息</w:t>
      </w:r>
      <w:r>
        <w:rPr>
          <w:rFonts w:ascii="Times New Roman" w:hAnsi="Times New Roman"/>
          <w:spacing w:val="20"/>
          <w:sz w:val="24"/>
          <w:szCs w:val="24"/>
          <w:lang w:eastAsia="zh-CN" w:bidi="ar-SA"/>
        </w:rPr>
        <w:t>；</w:t>
      </w:r>
    </w:p>
    <w:p w14:paraId="00D159AC" w14:textId="77777777" w:rsidR="002C5939" w:rsidRDefault="002C5939" w:rsidP="009A5B9C">
      <w:pPr>
        <w:tabs>
          <w:tab w:val="left" w:pos="2210"/>
        </w:tabs>
        <w:spacing w:after="0" w:line="360" w:lineRule="exact"/>
        <w:ind w:left="2210"/>
        <w:jc w:val="both"/>
        <w:rPr>
          <w:rFonts w:ascii="Times New Roman" w:hAnsi="Times New Roman"/>
          <w:spacing w:val="20"/>
          <w:sz w:val="24"/>
          <w:szCs w:val="24"/>
          <w:lang w:eastAsia="zh-CN" w:bidi="ar-SA"/>
        </w:rPr>
      </w:pPr>
    </w:p>
    <w:p w14:paraId="7A69D434" w14:textId="77777777" w:rsidR="00847F59" w:rsidRDefault="00847F59" w:rsidP="00847F59">
      <w:pPr>
        <w:numPr>
          <w:ilvl w:val="1"/>
          <w:numId w:val="10"/>
        </w:numPr>
        <w:tabs>
          <w:tab w:val="left" w:pos="2210"/>
        </w:tabs>
        <w:spacing w:after="0" w:line="360" w:lineRule="exact"/>
        <w:ind w:left="2210" w:hanging="650"/>
        <w:jc w:val="both"/>
        <w:rPr>
          <w:rFonts w:ascii="Times New Roman" w:hAnsi="Times New Roman"/>
          <w:spacing w:val="20"/>
          <w:sz w:val="24"/>
          <w:szCs w:val="24"/>
          <w:lang w:eastAsia="zh-CN" w:bidi="ar-SA"/>
        </w:rPr>
      </w:pPr>
      <w:r>
        <w:rPr>
          <w:rFonts w:ascii="Times New Roman" w:hint="eastAsia"/>
          <w:b/>
          <w:spacing w:val="20"/>
          <w:sz w:val="24"/>
          <w:szCs w:val="24"/>
          <w:u w:val="single"/>
          <w:lang w:eastAsia="zh-CN"/>
        </w:rPr>
        <w:t>[</w:t>
      </w:r>
      <w:r>
        <w:rPr>
          <w:rFonts w:ascii="Times New Roman" w:hint="eastAsia"/>
          <w:b/>
          <w:spacing w:val="20"/>
          <w:sz w:val="24"/>
          <w:szCs w:val="24"/>
          <w:u w:val="single"/>
          <w:lang w:eastAsia="zh-CN"/>
        </w:rPr>
        <w:t>保证人</w:t>
      </w:r>
      <w:r>
        <w:rPr>
          <w:rFonts w:ascii="Times New Roman" w:hint="eastAsia"/>
          <w:spacing w:val="20"/>
          <w:sz w:val="24"/>
          <w:szCs w:val="24"/>
          <w:lang w:eastAsia="zh-CN"/>
        </w:rPr>
        <w:t>已经按照相关法律的要求报送年度报告，并且</w:t>
      </w:r>
      <w:r>
        <w:rPr>
          <w:rFonts w:ascii="Times New Roman" w:hint="eastAsia"/>
          <w:b/>
          <w:spacing w:val="20"/>
          <w:sz w:val="24"/>
          <w:szCs w:val="24"/>
          <w:u w:val="single"/>
          <w:lang w:eastAsia="zh-CN"/>
        </w:rPr>
        <w:t>保证人</w:t>
      </w:r>
      <w:r>
        <w:rPr>
          <w:rFonts w:ascii="Times New Roman" w:hint="eastAsia"/>
          <w:spacing w:val="20"/>
          <w:sz w:val="24"/>
          <w:szCs w:val="24"/>
          <w:lang w:eastAsia="zh-CN"/>
        </w:rPr>
        <w:t>并未被列入经营异常名录或者严重违法企业名单；</w:t>
      </w:r>
      <w:r>
        <w:rPr>
          <w:rFonts w:ascii="Times New Roman" w:hint="eastAsia"/>
          <w:b/>
          <w:spacing w:val="20"/>
          <w:sz w:val="24"/>
          <w:szCs w:val="24"/>
          <w:u w:val="single"/>
          <w:lang w:eastAsia="zh-CN"/>
        </w:rPr>
        <w:t>]</w:t>
      </w:r>
    </w:p>
    <w:p w14:paraId="48FEBBFD" w14:textId="77777777" w:rsidR="00847F59" w:rsidRPr="00847F59" w:rsidRDefault="00847F59" w:rsidP="00847F59">
      <w:pPr>
        <w:tabs>
          <w:tab w:val="left" w:pos="2210"/>
        </w:tabs>
        <w:spacing w:after="0" w:line="360" w:lineRule="exact"/>
        <w:jc w:val="both"/>
        <w:rPr>
          <w:rFonts w:ascii="Times New Roman" w:hAnsi="Times New Roman"/>
          <w:spacing w:val="20"/>
          <w:sz w:val="24"/>
          <w:szCs w:val="24"/>
          <w:lang w:eastAsia="zh-CN" w:bidi="ar-SA"/>
        </w:rPr>
      </w:pPr>
    </w:p>
    <w:p w14:paraId="6F7EA9E8" w14:textId="77777777" w:rsidR="002C5939" w:rsidRDefault="002C5939" w:rsidP="009A5B9C">
      <w:pPr>
        <w:numPr>
          <w:ilvl w:val="1"/>
          <w:numId w:val="10"/>
        </w:numPr>
        <w:tabs>
          <w:tab w:val="left" w:pos="2210"/>
        </w:tabs>
        <w:spacing w:after="0" w:line="360" w:lineRule="exact"/>
        <w:ind w:left="2210" w:hanging="650"/>
        <w:jc w:val="both"/>
        <w:rPr>
          <w:rFonts w:ascii="Times New Roman" w:hAnsi="Times New Roman"/>
          <w:spacing w:val="20"/>
          <w:sz w:val="24"/>
          <w:szCs w:val="24"/>
          <w:lang w:eastAsia="zh-CN" w:bidi="ar-SA"/>
        </w:rPr>
      </w:pPr>
      <w:proofErr w:type="gramStart"/>
      <w:r>
        <w:rPr>
          <w:rFonts w:ascii="Times New Roman" w:hAnsi="Times New Roman"/>
          <w:spacing w:val="20"/>
          <w:sz w:val="24"/>
          <w:szCs w:val="24"/>
          <w:lang w:eastAsia="zh-CN" w:bidi="ar-SA"/>
        </w:rPr>
        <w:t>除非已</w:t>
      </w:r>
      <w:proofErr w:type="gramEnd"/>
      <w:r>
        <w:rPr>
          <w:rFonts w:ascii="Times New Roman" w:hAnsi="Times New Roman"/>
          <w:spacing w:val="20"/>
          <w:sz w:val="24"/>
          <w:szCs w:val="24"/>
          <w:lang w:eastAsia="zh-CN" w:bidi="ar-SA"/>
        </w:rPr>
        <w:t>向</w:t>
      </w:r>
      <w:r w:rsidR="00113747">
        <w:rPr>
          <w:rFonts w:ascii="Times New Roman" w:hAnsi="Times New Roman" w:hint="eastAsia"/>
          <w:spacing w:val="20"/>
          <w:sz w:val="24"/>
          <w:szCs w:val="24"/>
          <w:lang w:eastAsia="zh-CN" w:bidi="ar-SA"/>
        </w:rPr>
        <w:t>[</w:t>
      </w:r>
      <w:r w:rsidRPr="00D61D2B">
        <w:rPr>
          <w:rFonts w:ascii="Times New Roman" w:hAnsi="Times New Roman"/>
          <w:b/>
          <w:spacing w:val="20"/>
          <w:sz w:val="24"/>
          <w:szCs w:val="24"/>
          <w:u w:val="single"/>
          <w:lang w:eastAsia="zh-CN" w:bidi="ar-SA"/>
        </w:rPr>
        <w:t>贷款人</w:t>
      </w:r>
      <w:r w:rsidR="00113747">
        <w:rPr>
          <w:rFonts w:ascii="Times New Roman" w:hAnsi="Times New Roman" w:hint="eastAsia"/>
          <w:b/>
          <w:spacing w:val="20"/>
          <w:sz w:val="24"/>
          <w:szCs w:val="24"/>
          <w:u w:val="single"/>
          <w:lang w:eastAsia="zh-CN" w:bidi="ar-SA"/>
        </w:rPr>
        <w:t>/</w:t>
      </w:r>
      <w:r w:rsidR="00A20234">
        <w:rPr>
          <w:rFonts w:ascii="Times New Roman" w:hAnsi="Times New Roman" w:hint="eastAsia"/>
          <w:b/>
          <w:spacing w:val="20"/>
          <w:sz w:val="24"/>
          <w:szCs w:val="24"/>
          <w:u w:val="single"/>
          <w:lang w:eastAsia="zh-CN" w:bidi="ar-SA"/>
        </w:rPr>
        <w:t>银团成员</w:t>
      </w:r>
      <w:r w:rsidR="00113747">
        <w:rPr>
          <w:rFonts w:ascii="Times New Roman" w:hAnsi="Times New Roman" w:hint="eastAsia"/>
          <w:b/>
          <w:spacing w:val="20"/>
          <w:sz w:val="24"/>
          <w:szCs w:val="24"/>
          <w:u w:val="single"/>
          <w:lang w:eastAsia="zh-CN" w:bidi="ar-SA"/>
        </w:rPr>
        <w:t>行</w:t>
      </w:r>
      <w:r w:rsidR="00113747">
        <w:rPr>
          <w:rFonts w:ascii="Times New Roman" w:hAnsi="Times New Roman" w:hint="eastAsia"/>
          <w:b/>
          <w:spacing w:val="20"/>
          <w:sz w:val="24"/>
          <w:szCs w:val="24"/>
          <w:u w:val="single"/>
          <w:lang w:eastAsia="zh-CN" w:bidi="ar-SA"/>
        </w:rPr>
        <w:t>]</w:t>
      </w:r>
      <w:r>
        <w:rPr>
          <w:rFonts w:ascii="Times New Roman" w:hAnsi="Times New Roman"/>
          <w:spacing w:val="20"/>
          <w:sz w:val="24"/>
          <w:szCs w:val="24"/>
          <w:lang w:eastAsia="zh-CN" w:bidi="ar-SA"/>
        </w:rPr>
        <w:t>披露并已经为</w:t>
      </w:r>
      <w:r w:rsidR="00113747">
        <w:rPr>
          <w:rFonts w:ascii="Times New Roman" w:hAnsi="Times New Roman" w:hint="eastAsia"/>
          <w:spacing w:val="20"/>
          <w:sz w:val="24"/>
          <w:szCs w:val="24"/>
          <w:lang w:eastAsia="zh-CN" w:bidi="ar-SA"/>
        </w:rPr>
        <w:t>[</w:t>
      </w:r>
      <w:r w:rsidRPr="00D61D2B">
        <w:rPr>
          <w:rFonts w:ascii="Times New Roman" w:hAnsi="Times New Roman"/>
          <w:b/>
          <w:spacing w:val="20"/>
          <w:sz w:val="24"/>
          <w:szCs w:val="24"/>
          <w:u w:val="single"/>
          <w:lang w:eastAsia="zh-CN" w:bidi="ar-SA"/>
        </w:rPr>
        <w:t>贷款人</w:t>
      </w:r>
      <w:r w:rsidR="00113747">
        <w:rPr>
          <w:rFonts w:ascii="Times New Roman" w:hAnsi="Times New Roman" w:hint="eastAsia"/>
          <w:b/>
          <w:spacing w:val="20"/>
          <w:sz w:val="24"/>
          <w:szCs w:val="24"/>
          <w:u w:val="single"/>
          <w:lang w:eastAsia="zh-CN" w:bidi="ar-SA"/>
        </w:rPr>
        <w:t>/</w:t>
      </w:r>
      <w:r w:rsidR="00113747">
        <w:rPr>
          <w:rFonts w:ascii="Times New Roman" w:hAnsi="Times New Roman" w:hint="eastAsia"/>
          <w:b/>
          <w:spacing w:val="20"/>
          <w:sz w:val="24"/>
          <w:szCs w:val="24"/>
          <w:u w:val="single"/>
          <w:lang w:eastAsia="zh-CN" w:bidi="ar-SA"/>
        </w:rPr>
        <w:t>银团成员行</w:t>
      </w:r>
      <w:r w:rsidR="00113747">
        <w:rPr>
          <w:rFonts w:ascii="Times New Roman" w:hAnsi="Times New Roman" w:hint="eastAsia"/>
          <w:b/>
          <w:spacing w:val="20"/>
          <w:sz w:val="24"/>
          <w:szCs w:val="24"/>
          <w:u w:val="single"/>
          <w:lang w:eastAsia="zh-CN" w:bidi="ar-SA"/>
        </w:rPr>
        <w:t>]</w:t>
      </w:r>
      <w:r>
        <w:rPr>
          <w:rFonts w:ascii="Times New Roman" w:hAnsi="Times New Roman"/>
          <w:spacing w:val="20"/>
          <w:sz w:val="24"/>
          <w:szCs w:val="24"/>
          <w:lang w:eastAsia="zh-CN" w:bidi="ar-SA"/>
        </w:rPr>
        <w:t>所接受，第五条（</w:t>
      </w:r>
      <w:r w:rsidRPr="003A1F06">
        <w:rPr>
          <w:rFonts w:ascii="Times New Roman" w:hAnsi="Times New Roman"/>
          <w:i/>
          <w:spacing w:val="20"/>
          <w:sz w:val="24"/>
          <w:szCs w:val="24"/>
          <w:lang w:eastAsia="zh-CN" w:bidi="ar-SA"/>
        </w:rPr>
        <w:t>保证人的陈述和保证</w:t>
      </w:r>
      <w:r>
        <w:rPr>
          <w:rFonts w:ascii="Times New Roman" w:hAnsi="Times New Roman"/>
          <w:spacing w:val="20"/>
          <w:sz w:val="24"/>
          <w:szCs w:val="24"/>
          <w:lang w:eastAsia="zh-CN" w:bidi="ar-SA"/>
        </w:rPr>
        <w:t>）中的陈述和保证在</w:t>
      </w:r>
      <w:r w:rsidR="00235B13" w:rsidRPr="00D61D2B">
        <w:rPr>
          <w:rFonts w:ascii="Times New Roman" w:hAnsi="Times New Roman"/>
          <w:spacing w:val="20"/>
          <w:sz w:val="24"/>
          <w:szCs w:val="24"/>
          <w:lang w:eastAsia="zh-CN" w:bidi="ar-SA"/>
        </w:rPr>
        <w:t>本合同</w:t>
      </w:r>
      <w:r>
        <w:rPr>
          <w:rFonts w:ascii="Times New Roman" w:hAnsi="Times New Roman"/>
          <w:spacing w:val="20"/>
          <w:sz w:val="24"/>
          <w:szCs w:val="24"/>
          <w:lang w:eastAsia="zh-CN" w:bidi="ar-SA"/>
        </w:rPr>
        <w:t>的签署日做出，并在</w:t>
      </w:r>
      <w:r w:rsidRPr="00D61D2B">
        <w:rPr>
          <w:rFonts w:ascii="Times New Roman" w:hAnsi="Times New Roman"/>
          <w:b/>
          <w:spacing w:val="20"/>
          <w:sz w:val="24"/>
          <w:szCs w:val="24"/>
          <w:u w:val="single"/>
          <w:lang w:eastAsia="zh-CN" w:bidi="ar-SA"/>
        </w:rPr>
        <w:t>保证人</w:t>
      </w:r>
      <w:r>
        <w:rPr>
          <w:rFonts w:ascii="Times New Roman" w:hAnsi="Times New Roman"/>
          <w:spacing w:val="20"/>
          <w:sz w:val="24"/>
          <w:szCs w:val="24"/>
          <w:lang w:eastAsia="zh-CN" w:bidi="ar-SA"/>
        </w:rPr>
        <w:t>承担</w:t>
      </w:r>
      <w:r w:rsidR="00235B13" w:rsidRPr="00D61D2B">
        <w:rPr>
          <w:rFonts w:ascii="Times New Roman" w:hAnsi="Times New Roman"/>
          <w:spacing w:val="20"/>
          <w:sz w:val="24"/>
          <w:szCs w:val="24"/>
          <w:lang w:eastAsia="zh-CN" w:bidi="ar-SA"/>
        </w:rPr>
        <w:t>本合同</w:t>
      </w:r>
      <w:r>
        <w:rPr>
          <w:rFonts w:ascii="Times New Roman" w:hAnsi="Times New Roman"/>
          <w:spacing w:val="20"/>
          <w:sz w:val="24"/>
          <w:szCs w:val="24"/>
          <w:lang w:eastAsia="zh-CN" w:bidi="ar-SA"/>
        </w:rPr>
        <w:t>下的义务</w:t>
      </w:r>
      <w:r>
        <w:rPr>
          <w:rFonts w:ascii="Times New Roman" w:hAnsi="Times New Roman" w:hint="eastAsia"/>
          <w:spacing w:val="20"/>
          <w:sz w:val="24"/>
          <w:szCs w:val="24"/>
          <w:lang w:eastAsia="zh-CN" w:bidi="ar-SA"/>
        </w:rPr>
        <w:t>存</w:t>
      </w:r>
      <w:r>
        <w:rPr>
          <w:rFonts w:ascii="Times New Roman" w:hAnsi="Times New Roman"/>
          <w:spacing w:val="20"/>
          <w:sz w:val="24"/>
          <w:szCs w:val="24"/>
          <w:lang w:eastAsia="zh-CN" w:bidi="ar-SA"/>
        </w:rPr>
        <w:t>续期间内</w:t>
      </w:r>
      <w:r>
        <w:rPr>
          <w:rFonts w:ascii="Times New Roman" w:hAnsi="Times New Roman" w:hint="eastAsia"/>
          <w:spacing w:val="20"/>
          <w:sz w:val="24"/>
          <w:szCs w:val="24"/>
          <w:lang w:eastAsia="zh-CN" w:bidi="ar-SA"/>
        </w:rPr>
        <w:t>持续</w:t>
      </w:r>
      <w:r>
        <w:rPr>
          <w:rFonts w:ascii="Times New Roman" w:hAnsi="Times New Roman"/>
          <w:spacing w:val="20"/>
          <w:sz w:val="24"/>
          <w:szCs w:val="24"/>
          <w:lang w:eastAsia="zh-CN" w:bidi="ar-SA"/>
        </w:rPr>
        <w:t>有效</w:t>
      </w:r>
      <w:r w:rsidR="00DC5FF7" w:rsidRPr="00DC5FF7">
        <w:rPr>
          <w:rFonts w:ascii="Times New Roman" w:hAnsi="Times New Roman" w:hint="eastAsia"/>
          <w:spacing w:val="20"/>
          <w:sz w:val="24"/>
          <w:szCs w:val="24"/>
          <w:lang w:eastAsia="zh-CN" w:bidi="ar-SA"/>
        </w:rPr>
        <w:t>，</w:t>
      </w:r>
      <w:r w:rsidR="00DC5FF7" w:rsidRPr="00DC5FF7">
        <w:rPr>
          <w:rFonts w:ascii="Times New Roman" w:hAnsi="Times New Roman"/>
          <w:spacing w:val="20"/>
          <w:sz w:val="24"/>
          <w:szCs w:val="24"/>
          <w:lang w:eastAsia="zh-CN" w:bidi="ar-SA"/>
        </w:rPr>
        <w:t>并就</w:t>
      </w:r>
      <w:r w:rsidR="00DC5FF7" w:rsidRPr="00DC5FF7">
        <w:rPr>
          <w:rFonts w:ascii="Times New Roman" w:hAnsi="Times New Roman" w:hint="eastAsia"/>
          <w:spacing w:val="20"/>
          <w:sz w:val="24"/>
          <w:szCs w:val="24"/>
          <w:lang w:eastAsia="zh-CN" w:bidi="ar-SA"/>
        </w:rPr>
        <w:t>届时存在的事实及情况由</w:t>
      </w:r>
      <w:r w:rsidR="00DC5FF7" w:rsidRPr="00DC5FF7">
        <w:rPr>
          <w:rFonts w:ascii="Times New Roman" w:hAnsi="Times New Roman" w:hint="eastAsia"/>
          <w:b/>
          <w:spacing w:val="20"/>
          <w:sz w:val="24"/>
          <w:szCs w:val="24"/>
          <w:u w:val="single"/>
          <w:lang w:eastAsia="zh-CN" w:bidi="ar-SA"/>
        </w:rPr>
        <w:t>保证人</w:t>
      </w:r>
      <w:r w:rsidR="00DC5FF7" w:rsidRPr="00DC5FF7">
        <w:rPr>
          <w:rFonts w:ascii="Times New Roman" w:hAnsi="Times New Roman" w:hint="eastAsia"/>
          <w:spacing w:val="20"/>
          <w:sz w:val="24"/>
          <w:szCs w:val="24"/>
          <w:lang w:eastAsia="zh-CN" w:bidi="ar-SA"/>
        </w:rPr>
        <w:t>在前述</w:t>
      </w:r>
      <w:r w:rsidR="00DC5FF7" w:rsidRPr="00DC5FF7">
        <w:rPr>
          <w:rFonts w:ascii="Times New Roman" w:hAnsi="Times New Roman"/>
          <w:spacing w:val="20"/>
          <w:sz w:val="24"/>
          <w:szCs w:val="24"/>
          <w:lang w:eastAsia="zh-CN" w:bidi="ar-SA"/>
        </w:rPr>
        <w:t>有效期间内每日</w:t>
      </w:r>
      <w:r w:rsidR="00DC5FF7" w:rsidRPr="00DC5FF7">
        <w:rPr>
          <w:rFonts w:ascii="Times New Roman" w:hAnsi="Times New Roman" w:hint="eastAsia"/>
          <w:spacing w:val="20"/>
          <w:sz w:val="24"/>
          <w:szCs w:val="24"/>
          <w:lang w:eastAsia="zh-CN" w:bidi="ar-SA"/>
        </w:rPr>
        <w:t>重复</w:t>
      </w:r>
      <w:r w:rsidR="00DC5FF7" w:rsidRPr="00DC5FF7">
        <w:rPr>
          <w:rFonts w:ascii="Times New Roman" w:hAnsi="Times New Roman"/>
          <w:spacing w:val="20"/>
          <w:sz w:val="24"/>
          <w:szCs w:val="24"/>
          <w:lang w:eastAsia="zh-CN" w:bidi="ar-SA"/>
        </w:rPr>
        <w:t>做</w:t>
      </w:r>
      <w:r w:rsidR="00DC5FF7" w:rsidRPr="00DC5FF7">
        <w:rPr>
          <w:rFonts w:ascii="Times New Roman" w:hAnsi="Times New Roman" w:hint="eastAsia"/>
          <w:spacing w:val="20"/>
          <w:sz w:val="24"/>
          <w:szCs w:val="24"/>
          <w:lang w:eastAsia="zh-CN" w:bidi="ar-SA"/>
        </w:rPr>
        <w:t>出</w:t>
      </w:r>
      <w:r>
        <w:rPr>
          <w:rFonts w:ascii="Times New Roman" w:hAnsi="Times New Roman"/>
          <w:spacing w:val="20"/>
          <w:sz w:val="24"/>
          <w:szCs w:val="24"/>
          <w:lang w:eastAsia="zh-CN" w:bidi="ar-SA"/>
        </w:rPr>
        <w:t>。</w:t>
      </w:r>
    </w:p>
    <w:p w14:paraId="694910AE" w14:textId="77777777" w:rsidR="002C5939" w:rsidRDefault="002C5939" w:rsidP="00113747">
      <w:pPr>
        <w:spacing w:after="0" w:line="360" w:lineRule="exact"/>
        <w:ind w:left="360" w:firstLineChars="157" w:firstLine="440"/>
        <w:jc w:val="both"/>
        <w:rPr>
          <w:rFonts w:ascii="Times New Roman" w:hAnsi="Times New Roman"/>
          <w:spacing w:val="20"/>
          <w:sz w:val="24"/>
          <w:szCs w:val="24"/>
          <w:lang w:eastAsia="zh-CN"/>
        </w:rPr>
      </w:pPr>
    </w:p>
    <w:p w14:paraId="3311D687" w14:textId="77777777" w:rsidR="002C5939" w:rsidRDefault="002C5939" w:rsidP="009A5B9C">
      <w:pPr>
        <w:pStyle w:val="1TimesNewRoman"/>
        <w:widowControl/>
        <w:numPr>
          <w:ilvl w:val="0"/>
          <w:numId w:val="4"/>
        </w:numPr>
        <w:spacing w:before="0"/>
        <w:jc w:val="both"/>
        <w:rPr>
          <w:rFonts w:ascii="Times New Roman"/>
          <w:b/>
          <w:bCs w:val="0"/>
          <w:sz w:val="24"/>
        </w:rPr>
      </w:pPr>
      <w:bookmarkStart w:id="56" w:name="_Toc328935586"/>
      <w:bookmarkStart w:id="57" w:name="_Toc328935983"/>
      <w:bookmarkStart w:id="58" w:name="_Toc329180242"/>
      <w:bookmarkStart w:id="59" w:name="_Toc329180283"/>
      <w:bookmarkStart w:id="60" w:name="_Toc355880169"/>
      <w:bookmarkStart w:id="61" w:name="_Toc208245734"/>
      <w:r>
        <w:rPr>
          <w:rFonts w:ascii="Times New Roman"/>
          <w:b/>
          <w:bCs w:val="0"/>
          <w:sz w:val="24"/>
        </w:rPr>
        <w:t>保证责任</w:t>
      </w:r>
      <w:bookmarkEnd w:id="56"/>
      <w:bookmarkEnd w:id="57"/>
      <w:bookmarkEnd w:id="58"/>
      <w:bookmarkEnd w:id="59"/>
      <w:bookmarkEnd w:id="60"/>
      <w:bookmarkEnd w:id="61"/>
    </w:p>
    <w:p w14:paraId="4E5FC16C" w14:textId="77777777" w:rsidR="002C5939" w:rsidRDefault="002C5939" w:rsidP="009A5B9C">
      <w:pPr>
        <w:pStyle w:val="1TimesNewRoman"/>
        <w:widowControl/>
        <w:spacing w:before="0"/>
        <w:ind w:left="720"/>
        <w:jc w:val="both"/>
        <w:rPr>
          <w:rFonts w:ascii="Times New Roman"/>
          <w:b/>
          <w:bCs w:val="0"/>
          <w:sz w:val="24"/>
        </w:rPr>
      </w:pPr>
    </w:p>
    <w:p w14:paraId="4A8C37E8" w14:textId="77777777" w:rsidR="002C5939" w:rsidRDefault="002C5939" w:rsidP="009A5B9C">
      <w:pPr>
        <w:numPr>
          <w:ilvl w:val="0"/>
          <w:numId w:val="12"/>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Pr>
          <w:rFonts w:ascii="Times New Roman" w:hAnsi="Times New Roman"/>
          <w:spacing w:val="20"/>
          <w:sz w:val="24"/>
          <w:szCs w:val="24"/>
          <w:lang w:eastAsia="zh-CN"/>
        </w:rPr>
        <w:t>如果</w:t>
      </w:r>
      <w:r w:rsidR="00A1441C" w:rsidRPr="00A1441C">
        <w:rPr>
          <w:rFonts w:ascii="Times New Roman" w:hAnsi="Times New Roman" w:hint="eastAsia"/>
          <w:b/>
          <w:spacing w:val="20"/>
          <w:sz w:val="24"/>
          <w:szCs w:val="24"/>
          <w:u w:val="single"/>
          <w:lang w:eastAsia="zh-CN"/>
        </w:rPr>
        <w:t>融资文件</w:t>
      </w:r>
      <w:r>
        <w:rPr>
          <w:rFonts w:ascii="Times New Roman" w:hAnsi="Times New Roman"/>
          <w:spacing w:val="20"/>
          <w:sz w:val="24"/>
          <w:szCs w:val="24"/>
          <w:lang w:eastAsia="zh-CN"/>
        </w:rPr>
        <w:t>项下债务到期或者</w:t>
      </w:r>
      <w:r w:rsidR="00D00A23">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sidR="00D00A23">
        <w:rPr>
          <w:rFonts w:ascii="Times New Roman" w:hAnsi="Times New Roman" w:hint="eastAsia"/>
          <w:b/>
          <w:spacing w:val="20"/>
          <w:sz w:val="24"/>
          <w:szCs w:val="24"/>
          <w:u w:val="single"/>
          <w:lang w:eastAsia="zh-CN"/>
        </w:rPr>
        <w:t>/</w:t>
      </w:r>
      <w:r w:rsidR="00A20234">
        <w:rPr>
          <w:rFonts w:ascii="Times New Roman" w:hAnsi="Times New Roman" w:hint="eastAsia"/>
          <w:b/>
          <w:spacing w:val="20"/>
          <w:sz w:val="24"/>
          <w:szCs w:val="24"/>
          <w:u w:val="single"/>
          <w:lang w:eastAsia="zh-CN"/>
        </w:rPr>
        <w:t>银团成员行</w:t>
      </w:r>
      <w:r w:rsidR="00D00A23">
        <w:rPr>
          <w:rFonts w:ascii="Times New Roman" w:hAnsi="Times New Roman" w:hint="eastAsia"/>
          <w:b/>
          <w:spacing w:val="20"/>
          <w:sz w:val="24"/>
          <w:szCs w:val="24"/>
          <w:u w:val="single"/>
          <w:lang w:eastAsia="zh-CN"/>
        </w:rPr>
        <w:t>]</w:t>
      </w:r>
      <w:r>
        <w:rPr>
          <w:rFonts w:ascii="Times New Roman" w:hAnsi="Times New Roman"/>
          <w:spacing w:val="20"/>
          <w:sz w:val="24"/>
          <w:szCs w:val="24"/>
          <w:lang w:eastAsia="zh-CN"/>
        </w:rPr>
        <w:t>根据</w:t>
      </w:r>
      <w:r w:rsidR="00676030" w:rsidRPr="00C715EB">
        <w:rPr>
          <w:rFonts w:ascii="Times New Roman" w:hAnsi="Times New Roman" w:hint="eastAsia"/>
          <w:b/>
          <w:spacing w:val="20"/>
          <w:sz w:val="24"/>
          <w:szCs w:val="24"/>
          <w:u w:val="single"/>
          <w:lang w:eastAsia="zh-CN"/>
        </w:rPr>
        <w:t>融资文件</w:t>
      </w:r>
      <w:r>
        <w:rPr>
          <w:rFonts w:ascii="Times New Roman" w:hAnsi="Times New Roman"/>
          <w:spacing w:val="20"/>
          <w:sz w:val="24"/>
          <w:szCs w:val="24"/>
          <w:lang w:eastAsia="zh-CN"/>
        </w:rPr>
        <w:t>的约定或法律规定宣布债务提前到期，</w:t>
      </w:r>
      <w:r w:rsidRPr="00D61D2B">
        <w:rPr>
          <w:rFonts w:ascii="Times New Roman" w:hAnsi="Times New Roman"/>
          <w:b/>
          <w:spacing w:val="20"/>
          <w:sz w:val="24"/>
          <w:szCs w:val="24"/>
          <w:u w:val="single"/>
          <w:lang w:eastAsia="zh-CN"/>
        </w:rPr>
        <w:t>借款人</w:t>
      </w:r>
      <w:r>
        <w:rPr>
          <w:rFonts w:ascii="Times New Roman" w:hAnsi="Times New Roman"/>
          <w:spacing w:val="20"/>
          <w:sz w:val="24"/>
          <w:szCs w:val="24"/>
          <w:lang w:eastAsia="zh-CN"/>
        </w:rPr>
        <w:t>未按时足额履行，或者</w:t>
      </w:r>
      <w:r w:rsidRPr="00D61D2B">
        <w:rPr>
          <w:rFonts w:ascii="Times New Roman" w:hAnsi="Times New Roman"/>
          <w:b/>
          <w:spacing w:val="20"/>
          <w:sz w:val="24"/>
          <w:szCs w:val="24"/>
          <w:u w:val="single"/>
          <w:lang w:eastAsia="zh-CN"/>
        </w:rPr>
        <w:t>借款人</w:t>
      </w:r>
      <w:r>
        <w:rPr>
          <w:rFonts w:ascii="Times New Roman" w:hAnsi="Times New Roman"/>
          <w:spacing w:val="20"/>
          <w:sz w:val="24"/>
          <w:szCs w:val="24"/>
          <w:lang w:eastAsia="zh-CN"/>
        </w:rPr>
        <w:t>违反</w:t>
      </w:r>
      <w:r w:rsidR="00676030">
        <w:rPr>
          <w:rFonts w:ascii="Times New Roman" w:hAnsi="Times New Roman" w:hint="eastAsia"/>
          <w:b/>
          <w:spacing w:val="20"/>
          <w:sz w:val="24"/>
          <w:szCs w:val="24"/>
          <w:u w:val="single"/>
          <w:lang w:eastAsia="zh-CN"/>
        </w:rPr>
        <w:t>融资文件</w:t>
      </w:r>
      <w:r>
        <w:rPr>
          <w:rFonts w:ascii="Times New Roman" w:hAnsi="Times New Roman"/>
          <w:spacing w:val="20"/>
          <w:sz w:val="24"/>
          <w:szCs w:val="24"/>
          <w:lang w:eastAsia="zh-CN"/>
        </w:rPr>
        <w:t>的其他约定的，</w:t>
      </w: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应在保证范围内立即承担保证责任。</w:t>
      </w:r>
    </w:p>
    <w:p w14:paraId="004999CD" w14:textId="77777777" w:rsidR="002C5939" w:rsidRDefault="002C5939" w:rsidP="009A5B9C">
      <w:pPr>
        <w:autoSpaceDE w:val="0"/>
        <w:autoSpaceDN w:val="0"/>
        <w:adjustRightInd w:val="0"/>
        <w:spacing w:after="0" w:line="360" w:lineRule="exact"/>
        <w:ind w:left="1530"/>
        <w:jc w:val="both"/>
        <w:textAlignment w:val="baseline"/>
        <w:rPr>
          <w:rFonts w:ascii="Times New Roman" w:hAnsi="Times New Roman"/>
          <w:spacing w:val="20"/>
          <w:sz w:val="24"/>
          <w:szCs w:val="24"/>
          <w:lang w:eastAsia="zh-CN"/>
        </w:rPr>
      </w:pPr>
    </w:p>
    <w:p w14:paraId="229DEAC6" w14:textId="77777777" w:rsidR="002C5939" w:rsidRDefault="00767C33" w:rsidP="009A5B9C">
      <w:pPr>
        <w:numPr>
          <w:ilvl w:val="0"/>
          <w:numId w:val="12"/>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Pr>
          <w:rFonts w:ascii="Times New Roman" w:hAnsi="Times New Roman" w:hint="eastAsia"/>
          <w:spacing w:val="20"/>
          <w:sz w:val="24"/>
          <w:szCs w:val="24"/>
          <w:lang w:eastAsia="zh-CN"/>
        </w:rPr>
        <w:t>不</w:t>
      </w:r>
      <w:r w:rsidR="002C5939">
        <w:rPr>
          <w:rFonts w:ascii="Times New Roman" w:hAnsi="Times New Roman"/>
          <w:spacing w:val="20"/>
          <w:sz w:val="24"/>
          <w:szCs w:val="24"/>
          <w:lang w:eastAsia="zh-CN"/>
        </w:rPr>
        <w:t>论</w:t>
      </w:r>
      <w:r w:rsidR="00D00A23">
        <w:rPr>
          <w:rFonts w:ascii="Times New Roman" w:hAnsi="Times New Roman" w:hint="eastAsia"/>
          <w:spacing w:val="20"/>
          <w:sz w:val="24"/>
          <w:szCs w:val="24"/>
          <w:lang w:eastAsia="zh-CN"/>
        </w:rPr>
        <w:t>[</w:t>
      </w:r>
      <w:r w:rsidR="002C5939" w:rsidRPr="00D61D2B">
        <w:rPr>
          <w:rFonts w:ascii="Times New Roman" w:hAnsi="Times New Roman"/>
          <w:b/>
          <w:spacing w:val="20"/>
          <w:sz w:val="24"/>
          <w:szCs w:val="24"/>
          <w:u w:val="single"/>
          <w:lang w:eastAsia="zh-CN"/>
        </w:rPr>
        <w:t>贷款人</w:t>
      </w:r>
      <w:r w:rsidR="00D00A23">
        <w:rPr>
          <w:rFonts w:ascii="Times New Roman" w:hAnsi="Times New Roman" w:hint="eastAsia"/>
          <w:b/>
          <w:spacing w:val="20"/>
          <w:sz w:val="24"/>
          <w:szCs w:val="24"/>
          <w:u w:val="single"/>
          <w:lang w:eastAsia="zh-CN"/>
        </w:rPr>
        <w:t>/</w:t>
      </w:r>
      <w:r w:rsidR="00676030">
        <w:rPr>
          <w:rFonts w:ascii="Times New Roman" w:hAnsi="Times New Roman" w:hint="eastAsia"/>
          <w:b/>
          <w:spacing w:val="20"/>
          <w:sz w:val="24"/>
          <w:szCs w:val="24"/>
          <w:u w:val="single"/>
          <w:lang w:eastAsia="zh-CN"/>
        </w:rPr>
        <w:t>银团成员行</w:t>
      </w:r>
      <w:r w:rsidR="00D00A23">
        <w:rPr>
          <w:rFonts w:ascii="Times New Roman" w:hAnsi="Times New Roman" w:hint="eastAsia"/>
          <w:b/>
          <w:spacing w:val="20"/>
          <w:sz w:val="24"/>
          <w:szCs w:val="24"/>
          <w:u w:val="single"/>
          <w:lang w:eastAsia="zh-CN"/>
        </w:rPr>
        <w:t>]</w:t>
      </w:r>
      <w:r w:rsidR="002C5939">
        <w:rPr>
          <w:rFonts w:ascii="Times New Roman" w:hAnsi="Times New Roman"/>
          <w:spacing w:val="20"/>
          <w:sz w:val="24"/>
          <w:szCs w:val="24"/>
          <w:lang w:eastAsia="zh-CN"/>
        </w:rPr>
        <w:t>对</w:t>
      </w:r>
      <w:r w:rsidR="00676030">
        <w:rPr>
          <w:rFonts w:ascii="Times New Roman" w:hAnsi="Times New Roman" w:hint="eastAsia"/>
          <w:b/>
          <w:spacing w:val="20"/>
          <w:sz w:val="24"/>
          <w:szCs w:val="24"/>
          <w:u w:val="single"/>
          <w:lang w:eastAsia="zh-CN"/>
        </w:rPr>
        <w:t>融资文件</w:t>
      </w:r>
      <w:r w:rsidR="002C5939">
        <w:rPr>
          <w:rFonts w:ascii="Times New Roman" w:hAnsi="Times New Roman"/>
          <w:spacing w:val="20"/>
          <w:sz w:val="24"/>
          <w:szCs w:val="24"/>
          <w:lang w:eastAsia="zh-CN"/>
        </w:rPr>
        <w:t>项下的债权是否拥有其他担保（包括但不限于保证、抵押、质押、保函、备用信用证等担保方式），不论上述其他担保何时成立、是否有效、</w:t>
      </w:r>
      <w:r w:rsidR="00D00A23">
        <w:rPr>
          <w:rFonts w:ascii="Times New Roman" w:hAnsi="Times New Roman" w:hint="eastAsia"/>
          <w:spacing w:val="20"/>
          <w:sz w:val="24"/>
          <w:szCs w:val="24"/>
          <w:lang w:eastAsia="zh-CN"/>
        </w:rPr>
        <w:t>[</w:t>
      </w:r>
      <w:r w:rsidR="002C5939" w:rsidRPr="00D61D2B">
        <w:rPr>
          <w:rFonts w:ascii="Times New Roman" w:hAnsi="Times New Roman"/>
          <w:b/>
          <w:spacing w:val="20"/>
          <w:sz w:val="24"/>
          <w:szCs w:val="24"/>
          <w:u w:val="single"/>
          <w:lang w:eastAsia="zh-CN"/>
        </w:rPr>
        <w:t>贷款人</w:t>
      </w:r>
      <w:r w:rsidR="00D00A23">
        <w:rPr>
          <w:rFonts w:ascii="Times New Roman" w:hAnsi="Times New Roman" w:hint="eastAsia"/>
          <w:b/>
          <w:spacing w:val="20"/>
          <w:sz w:val="24"/>
          <w:szCs w:val="24"/>
          <w:u w:val="single"/>
          <w:lang w:eastAsia="zh-CN"/>
        </w:rPr>
        <w:t>/</w:t>
      </w:r>
      <w:r w:rsidR="00676030">
        <w:rPr>
          <w:rFonts w:ascii="Times New Roman" w:hAnsi="Times New Roman" w:hint="eastAsia"/>
          <w:b/>
          <w:spacing w:val="20"/>
          <w:sz w:val="24"/>
          <w:szCs w:val="24"/>
          <w:u w:val="single"/>
          <w:lang w:eastAsia="zh-CN"/>
        </w:rPr>
        <w:t>银团成员行</w:t>
      </w:r>
      <w:r w:rsidR="00D00A23">
        <w:rPr>
          <w:rFonts w:ascii="Times New Roman" w:hAnsi="Times New Roman" w:hint="eastAsia"/>
          <w:b/>
          <w:spacing w:val="20"/>
          <w:sz w:val="24"/>
          <w:szCs w:val="24"/>
          <w:u w:val="single"/>
          <w:lang w:eastAsia="zh-CN"/>
        </w:rPr>
        <w:t>]</w:t>
      </w:r>
      <w:r w:rsidR="002C5939">
        <w:rPr>
          <w:rFonts w:ascii="Times New Roman" w:hAnsi="Times New Roman"/>
          <w:spacing w:val="20"/>
          <w:sz w:val="24"/>
          <w:szCs w:val="24"/>
          <w:lang w:eastAsia="zh-CN"/>
        </w:rPr>
        <w:t>是否向其他</w:t>
      </w:r>
      <w:r w:rsidR="002C5939" w:rsidRPr="00D61D2B">
        <w:rPr>
          <w:rFonts w:ascii="Times New Roman" w:hAnsi="Times New Roman"/>
          <w:b/>
          <w:spacing w:val="20"/>
          <w:sz w:val="24"/>
          <w:szCs w:val="24"/>
          <w:u w:val="single"/>
          <w:lang w:eastAsia="zh-CN"/>
        </w:rPr>
        <w:t>担保人</w:t>
      </w:r>
      <w:r w:rsidR="002C5939">
        <w:rPr>
          <w:rFonts w:ascii="Times New Roman" w:hAnsi="Times New Roman"/>
          <w:spacing w:val="20"/>
          <w:sz w:val="24"/>
          <w:szCs w:val="24"/>
          <w:lang w:eastAsia="zh-CN"/>
        </w:rPr>
        <w:t>提出权利主张，也不论是否有第三方同意承担</w:t>
      </w:r>
      <w:r w:rsidR="00676030">
        <w:rPr>
          <w:rFonts w:ascii="Times New Roman" w:hAnsi="Times New Roman" w:hint="eastAsia"/>
          <w:b/>
          <w:spacing w:val="20"/>
          <w:sz w:val="24"/>
          <w:szCs w:val="24"/>
          <w:u w:val="single"/>
          <w:lang w:eastAsia="zh-CN"/>
        </w:rPr>
        <w:t>融资文件</w:t>
      </w:r>
      <w:r w:rsidR="002C5939">
        <w:rPr>
          <w:rFonts w:ascii="Times New Roman" w:hAnsi="Times New Roman"/>
          <w:spacing w:val="20"/>
          <w:sz w:val="24"/>
          <w:szCs w:val="24"/>
          <w:lang w:eastAsia="zh-CN"/>
        </w:rPr>
        <w:t>项下的全部或部分债务，也不论其他担保是否由</w:t>
      </w:r>
      <w:r w:rsidR="002C5939" w:rsidRPr="00D61D2B">
        <w:rPr>
          <w:rFonts w:ascii="Times New Roman" w:hAnsi="Times New Roman"/>
          <w:b/>
          <w:spacing w:val="20"/>
          <w:sz w:val="24"/>
          <w:szCs w:val="24"/>
          <w:u w:val="single"/>
          <w:lang w:eastAsia="zh-CN"/>
        </w:rPr>
        <w:t>借款人</w:t>
      </w:r>
      <w:r w:rsidR="002C5939">
        <w:rPr>
          <w:rFonts w:ascii="Times New Roman" w:hAnsi="Times New Roman"/>
          <w:spacing w:val="20"/>
          <w:sz w:val="24"/>
          <w:szCs w:val="24"/>
          <w:lang w:eastAsia="zh-CN"/>
        </w:rPr>
        <w:t>自己所提供，</w:t>
      </w:r>
      <w:r w:rsidR="002C5939" w:rsidRPr="00D61D2B">
        <w:rPr>
          <w:rFonts w:ascii="Times New Roman" w:hAnsi="Times New Roman"/>
          <w:b/>
          <w:spacing w:val="20"/>
          <w:sz w:val="24"/>
          <w:szCs w:val="24"/>
          <w:u w:val="single"/>
          <w:lang w:eastAsia="zh-CN"/>
        </w:rPr>
        <w:t>保证人</w:t>
      </w:r>
      <w:r w:rsidR="002C5939">
        <w:rPr>
          <w:rFonts w:ascii="Times New Roman" w:hAnsi="Times New Roman"/>
          <w:spacing w:val="20"/>
          <w:sz w:val="24"/>
          <w:szCs w:val="24"/>
          <w:lang w:eastAsia="zh-CN"/>
        </w:rPr>
        <w:t>在</w:t>
      </w:r>
      <w:r w:rsidR="00235B13" w:rsidRPr="00D61D2B">
        <w:rPr>
          <w:rFonts w:ascii="Times New Roman" w:hAnsi="Times New Roman"/>
          <w:spacing w:val="20"/>
          <w:sz w:val="24"/>
          <w:szCs w:val="24"/>
          <w:lang w:eastAsia="zh-CN"/>
        </w:rPr>
        <w:t>本合同</w:t>
      </w:r>
      <w:r w:rsidR="002C5939">
        <w:rPr>
          <w:rFonts w:ascii="Times New Roman" w:hAnsi="Times New Roman"/>
          <w:spacing w:val="20"/>
          <w:sz w:val="24"/>
          <w:szCs w:val="24"/>
          <w:lang w:eastAsia="zh-CN"/>
        </w:rPr>
        <w:t>项下的保证责任均不因此减免，</w:t>
      </w:r>
      <w:r w:rsidR="00DD2974">
        <w:rPr>
          <w:rFonts w:ascii="Times New Roman" w:hAnsi="Times New Roman" w:hint="eastAsia"/>
          <w:spacing w:val="20"/>
          <w:sz w:val="24"/>
          <w:szCs w:val="24"/>
          <w:lang w:eastAsia="zh-CN"/>
        </w:rPr>
        <w:t>[</w:t>
      </w:r>
      <w:r w:rsidR="002C5939" w:rsidRPr="00D61D2B">
        <w:rPr>
          <w:rFonts w:ascii="Times New Roman" w:hAnsi="Times New Roman"/>
          <w:b/>
          <w:spacing w:val="20"/>
          <w:sz w:val="24"/>
          <w:szCs w:val="24"/>
          <w:u w:val="single"/>
          <w:lang w:eastAsia="zh-CN"/>
        </w:rPr>
        <w:t>贷款人</w:t>
      </w:r>
      <w:r w:rsidR="00DD2974">
        <w:rPr>
          <w:rFonts w:ascii="Times New Roman" w:hAnsi="Times New Roman" w:hint="eastAsia"/>
          <w:b/>
          <w:spacing w:val="20"/>
          <w:sz w:val="24"/>
          <w:szCs w:val="24"/>
          <w:u w:val="single"/>
          <w:lang w:eastAsia="zh-CN"/>
        </w:rPr>
        <w:t>/</w:t>
      </w:r>
      <w:r w:rsidR="00C56655">
        <w:rPr>
          <w:rFonts w:ascii="Times New Roman" w:hAnsi="Times New Roman" w:hint="eastAsia"/>
          <w:b/>
          <w:spacing w:val="20"/>
          <w:sz w:val="24"/>
          <w:szCs w:val="24"/>
          <w:u w:val="single"/>
          <w:lang w:eastAsia="zh-CN"/>
        </w:rPr>
        <w:t>银团成员行</w:t>
      </w:r>
      <w:r w:rsidR="00DD2974">
        <w:rPr>
          <w:rFonts w:ascii="Times New Roman" w:hAnsi="Times New Roman" w:hint="eastAsia"/>
          <w:b/>
          <w:spacing w:val="20"/>
          <w:sz w:val="24"/>
          <w:szCs w:val="24"/>
          <w:u w:val="single"/>
          <w:lang w:eastAsia="zh-CN"/>
        </w:rPr>
        <w:t>]</w:t>
      </w:r>
      <w:r w:rsidR="002C5939">
        <w:rPr>
          <w:rFonts w:ascii="Times New Roman" w:hAnsi="Times New Roman"/>
          <w:spacing w:val="20"/>
          <w:sz w:val="24"/>
          <w:szCs w:val="24"/>
          <w:lang w:eastAsia="zh-CN"/>
        </w:rPr>
        <w:t>均可直接要求</w:t>
      </w:r>
      <w:r w:rsidR="002C5939" w:rsidRPr="00D61D2B">
        <w:rPr>
          <w:rFonts w:ascii="Times New Roman" w:hAnsi="Times New Roman"/>
          <w:b/>
          <w:spacing w:val="20"/>
          <w:sz w:val="24"/>
          <w:szCs w:val="24"/>
          <w:u w:val="single"/>
          <w:lang w:eastAsia="zh-CN"/>
        </w:rPr>
        <w:t>保证人</w:t>
      </w:r>
      <w:r w:rsidR="002C5939">
        <w:rPr>
          <w:rFonts w:ascii="Times New Roman" w:hAnsi="Times New Roman"/>
          <w:spacing w:val="20"/>
          <w:sz w:val="24"/>
          <w:szCs w:val="24"/>
          <w:lang w:eastAsia="zh-CN"/>
        </w:rPr>
        <w:t>依照</w:t>
      </w:r>
      <w:r w:rsidR="00235B13" w:rsidRPr="00D61D2B">
        <w:rPr>
          <w:rFonts w:ascii="Times New Roman" w:hAnsi="Times New Roman"/>
          <w:spacing w:val="20"/>
          <w:sz w:val="24"/>
          <w:szCs w:val="24"/>
          <w:lang w:eastAsia="zh-CN"/>
        </w:rPr>
        <w:t>本合同</w:t>
      </w:r>
      <w:r w:rsidR="005B5EBD">
        <w:rPr>
          <w:rFonts w:ascii="Times New Roman" w:hAnsi="Times New Roman" w:hint="eastAsia"/>
          <w:spacing w:val="20"/>
          <w:sz w:val="24"/>
          <w:szCs w:val="24"/>
          <w:lang w:eastAsia="zh-CN"/>
        </w:rPr>
        <w:t>的</w:t>
      </w:r>
      <w:r w:rsidR="002C5939">
        <w:rPr>
          <w:rFonts w:ascii="Times New Roman" w:hAnsi="Times New Roman"/>
          <w:spacing w:val="20"/>
          <w:sz w:val="24"/>
          <w:szCs w:val="24"/>
          <w:lang w:eastAsia="zh-CN"/>
        </w:rPr>
        <w:t>约定在其保证范围内承担保证责任，</w:t>
      </w:r>
      <w:r w:rsidR="002C5939" w:rsidRPr="00D61D2B">
        <w:rPr>
          <w:rFonts w:ascii="Times New Roman" w:hAnsi="Times New Roman"/>
          <w:b/>
          <w:spacing w:val="20"/>
          <w:sz w:val="24"/>
          <w:szCs w:val="24"/>
          <w:u w:val="single"/>
          <w:lang w:eastAsia="zh-CN"/>
        </w:rPr>
        <w:t>保证人</w:t>
      </w:r>
      <w:r w:rsidR="002C5939">
        <w:rPr>
          <w:rFonts w:ascii="Times New Roman" w:hAnsi="Times New Roman"/>
          <w:spacing w:val="20"/>
          <w:sz w:val="24"/>
          <w:szCs w:val="24"/>
          <w:lang w:eastAsia="zh-CN"/>
        </w:rPr>
        <w:t>将不提出任何异议。</w:t>
      </w:r>
    </w:p>
    <w:p w14:paraId="1F44623C" w14:textId="77777777" w:rsidR="002C5939" w:rsidRDefault="002C5939" w:rsidP="009A5B9C">
      <w:pPr>
        <w:autoSpaceDE w:val="0"/>
        <w:autoSpaceDN w:val="0"/>
        <w:adjustRightInd w:val="0"/>
        <w:spacing w:after="0" w:line="360" w:lineRule="exact"/>
        <w:ind w:left="1530"/>
        <w:jc w:val="both"/>
        <w:textAlignment w:val="baseline"/>
        <w:rPr>
          <w:rFonts w:ascii="Times New Roman" w:hAnsi="Times New Roman"/>
          <w:spacing w:val="20"/>
          <w:sz w:val="24"/>
          <w:szCs w:val="24"/>
          <w:lang w:eastAsia="zh-CN"/>
        </w:rPr>
      </w:pPr>
    </w:p>
    <w:p w14:paraId="1D79516B" w14:textId="77777777" w:rsidR="002C5939" w:rsidRDefault="002C5939" w:rsidP="009A5B9C">
      <w:pPr>
        <w:numPr>
          <w:ilvl w:val="0"/>
          <w:numId w:val="12"/>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Pr>
          <w:rFonts w:ascii="Times New Roman" w:hAnsi="Times New Roman"/>
          <w:spacing w:val="20"/>
          <w:sz w:val="24"/>
          <w:szCs w:val="24"/>
          <w:lang w:eastAsia="zh-CN"/>
        </w:rPr>
        <w:t>如果</w:t>
      </w: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只对</w:t>
      </w:r>
      <w:r w:rsidR="00C56655">
        <w:rPr>
          <w:rFonts w:ascii="Times New Roman" w:hAnsi="Times New Roman" w:hint="eastAsia"/>
          <w:b/>
          <w:spacing w:val="20"/>
          <w:sz w:val="24"/>
          <w:szCs w:val="24"/>
          <w:u w:val="single"/>
          <w:lang w:eastAsia="zh-CN"/>
        </w:rPr>
        <w:t>融资文件</w:t>
      </w:r>
      <w:r>
        <w:rPr>
          <w:rFonts w:ascii="Times New Roman" w:hAnsi="Times New Roman"/>
          <w:spacing w:val="20"/>
          <w:sz w:val="24"/>
          <w:szCs w:val="24"/>
          <w:lang w:eastAsia="zh-CN"/>
        </w:rPr>
        <w:t>项下的部分债务</w:t>
      </w:r>
      <w:r w:rsidR="004F2908">
        <w:rPr>
          <w:rFonts w:ascii="Times New Roman" w:hAnsi="Times New Roman" w:hint="eastAsia"/>
          <w:spacing w:val="20"/>
          <w:sz w:val="24"/>
          <w:szCs w:val="24"/>
          <w:lang w:eastAsia="zh-CN"/>
        </w:rPr>
        <w:t>（</w:t>
      </w:r>
      <w:r w:rsidR="00497964">
        <w:rPr>
          <w:rFonts w:ascii="Times New Roman" w:hAnsi="Times New Roman" w:hint="eastAsia"/>
          <w:spacing w:val="20"/>
          <w:sz w:val="24"/>
          <w:szCs w:val="24"/>
          <w:lang w:eastAsia="zh-CN"/>
        </w:rPr>
        <w:t>无论系</w:t>
      </w:r>
      <w:proofErr w:type="gramStart"/>
      <w:r w:rsidR="00497964">
        <w:rPr>
          <w:rFonts w:ascii="Times New Roman" w:hAnsi="Times New Roman" w:hint="eastAsia"/>
          <w:spacing w:val="20"/>
          <w:sz w:val="24"/>
          <w:szCs w:val="24"/>
          <w:lang w:eastAsia="zh-CN"/>
        </w:rPr>
        <w:t>采确定</w:t>
      </w:r>
      <w:proofErr w:type="gramEnd"/>
      <w:r w:rsidR="00497964">
        <w:rPr>
          <w:rFonts w:ascii="Times New Roman" w:hAnsi="Times New Roman" w:hint="eastAsia"/>
          <w:spacing w:val="20"/>
          <w:sz w:val="24"/>
          <w:szCs w:val="24"/>
          <w:lang w:eastAsia="zh-CN"/>
        </w:rPr>
        <w:t>金额或</w:t>
      </w:r>
      <w:r w:rsidR="004F2908">
        <w:rPr>
          <w:rFonts w:ascii="Times New Roman" w:hAnsi="Times New Roman" w:hint="eastAsia"/>
          <w:spacing w:val="20"/>
          <w:sz w:val="24"/>
          <w:szCs w:val="24"/>
          <w:lang w:eastAsia="zh-CN"/>
        </w:rPr>
        <w:t>固定比例</w:t>
      </w:r>
      <w:r w:rsidR="00497964">
        <w:rPr>
          <w:rFonts w:ascii="Times New Roman" w:hAnsi="Times New Roman" w:hint="eastAsia"/>
          <w:spacing w:val="20"/>
          <w:sz w:val="24"/>
          <w:szCs w:val="24"/>
          <w:lang w:eastAsia="zh-CN"/>
        </w:rPr>
        <w:t>之方式</w:t>
      </w:r>
      <w:r w:rsidR="004F2908">
        <w:rPr>
          <w:rFonts w:ascii="Times New Roman" w:hAnsi="Times New Roman" w:hint="eastAsia"/>
          <w:spacing w:val="20"/>
          <w:sz w:val="24"/>
          <w:szCs w:val="24"/>
          <w:lang w:eastAsia="zh-CN"/>
        </w:rPr>
        <w:t>）</w:t>
      </w:r>
      <w:r>
        <w:rPr>
          <w:rFonts w:ascii="Times New Roman" w:hAnsi="Times New Roman"/>
          <w:spacing w:val="20"/>
          <w:sz w:val="24"/>
          <w:szCs w:val="24"/>
          <w:lang w:eastAsia="zh-CN"/>
        </w:rPr>
        <w:t>提供保证，则</w:t>
      </w: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同意，即使因</w:t>
      </w:r>
      <w:r w:rsidRPr="00D61D2B">
        <w:rPr>
          <w:rFonts w:ascii="Times New Roman" w:hAnsi="Times New Roman"/>
          <w:b/>
          <w:spacing w:val="20"/>
          <w:sz w:val="24"/>
          <w:szCs w:val="24"/>
          <w:u w:val="single"/>
          <w:lang w:eastAsia="zh-CN"/>
        </w:rPr>
        <w:t>借款人</w:t>
      </w:r>
      <w:r>
        <w:rPr>
          <w:rFonts w:ascii="Times New Roman" w:hAnsi="Times New Roman"/>
          <w:spacing w:val="20"/>
          <w:sz w:val="24"/>
          <w:szCs w:val="24"/>
          <w:lang w:eastAsia="zh-CN"/>
        </w:rPr>
        <w:t>清偿、</w:t>
      </w:r>
      <w:r w:rsidR="00DD2974">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sidR="00DD2974">
        <w:rPr>
          <w:rFonts w:ascii="Times New Roman" w:hAnsi="Times New Roman" w:hint="eastAsia"/>
          <w:b/>
          <w:spacing w:val="20"/>
          <w:sz w:val="24"/>
          <w:szCs w:val="24"/>
          <w:u w:val="single"/>
          <w:lang w:eastAsia="zh-CN"/>
        </w:rPr>
        <w:t>/</w:t>
      </w:r>
      <w:r w:rsidR="00C56655">
        <w:rPr>
          <w:rFonts w:ascii="Times New Roman" w:hAnsi="Times New Roman" w:hint="eastAsia"/>
          <w:b/>
          <w:spacing w:val="20"/>
          <w:sz w:val="24"/>
          <w:szCs w:val="24"/>
          <w:u w:val="single"/>
          <w:lang w:eastAsia="zh-CN"/>
        </w:rPr>
        <w:t>银团成员行</w:t>
      </w:r>
      <w:r w:rsidR="00DD2974">
        <w:rPr>
          <w:rFonts w:ascii="Times New Roman" w:hAnsi="Times New Roman" w:hint="eastAsia"/>
          <w:b/>
          <w:spacing w:val="20"/>
          <w:sz w:val="24"/>
          <w:szCs w:val="24"/>
          <w:u w:val="single"/>
          <w:lang w:eastAsia="zh-CN"/>
        </w:rPr>
        <w:t>]</w:t>
      </w:r>
      <w:r>
        <w:rPr>
          <w:rFonts w:ascii="Times New Roman" w:hAnsi="Times New Roman"/>
          <w:spacing w:val="20"/>
          <w:sz w:val="24"/>
          <w:szCs w:val="24"/>
          <w:lang w:eastAsia="zh-CN"/>
        </w:rPr>
        <w:t>实现其他担保权利或任何其他原因导致</w:t>
      </w:r>
      <w:r w:rsidR="00C56655">
        <w:rPr>
          <w:rFonts w:ascii="Times New Roman" w:hAnsi="Times New Roman" w:hint="eastAsia"/>
          <w:b/>
          <w:spacing w:val="20"/>
          <w:sz w:val="24"/>
          <w:szCs w:val="24"/>
          <w:u w:val="single"/>
          <w:lang w:eastAsia="zh-CN"/>
        </w:rPr>
        <w:t>融资文件</w:t>
      </w:r>
      <w:r>
        <w:rPr>
          <w:rFonts w:ascii="Times New Roman" w:hAnsi="Times New Roman"/>
          <w:spacing w:val="20"/>
          <w:sz w:val="24"/>
          <w:szCs w:val="24"/>
          <w:lang w:eastAsia="zh-CN"/>
        </w:rPr>
        <w:t>项下的债务部分消灭，</w:t>
      </w: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仍应按照</w:t>
      </w:r>
      <w:r w:rsidR="00235B13" w:rsidRPr="00D61D2B">
        <w:rPr>
          <w:rFonts w:ascii="Times New Roman" w:hAnsi="Times New Roman"/>
          <w:spacing w:val="20"/>
          <w:sz w:val="24"/>
          <w:szCs w:val="24"/>
          <w:lang w:eastAsia="zh-CN"/>
        </w:rPr>
        <w:t>本合同</w:t>
      </w:r>
      <w:r>
        <w:rPr>
          <w:rFonts w:ascii="Times New Roman" w:hAnsi="Times New Roman"/>
          <w:spacing w:val="20"/>
          <w:sz w:val="24"/>
          <w:szCs w:val="24"/>
          <w:lang w:eastAsia="zh-CN"/>
        </w:rPr>
        <w:t>的约定在</w:t>
      </w:r>
      <w:r w:rsidR="004F2908">
        <w:rPr>
          <w:rFonts w:ascii="Times New Roman" w:hAnsi="Times New Roman" w:hint="eastAsia"/>
          <w:spacing w:val="20"/>
          <w:sz w:val="24"/>
          <w:szCs w:val="24"/>
          <w:lang w:eastAsia="zh-CN"/>
        </w:rPr>
        <w:t>前述</w:t>
      </w:r>
      <w:r>
        <w:rPr>
          <w:rFonts w:ascii="Times New Roman" w:hAnsi="Times New Roman"/>
          <w:spacing w:val="20"/>
          <w:sz w:val="24"/>
          <w:szCs w:val="24"/>
          <w:lang w:eastAsia="zh-CN"/>
        </w:rPr>
        <w:t>保证范围内对尚未消灭的债务承担保证责任。</w:t>
      </w:r>
    </w:p>
    <w:p w14:paraId="5235437F" w14:textId="77777777" w:rsidR="002C5939" w:rsidRPr="00497964" w:rsidRDefault="002C5939" w:rsidP="009A5B9C">
      <w:pPr>
        <w:autoSpaceDE w:val="0"/>
        <w:autoSpaceDN w:val="0"/>
        <w:adjustRightInd w:val="0"/>
        <w:spacing w:after="0" w:line="360" w:lineRule="exact"/>
        <w:ind w:left="1530"/>
        <w:jc w:val="both"/>
        <w:textAlignment w:val="baseline"/>
        <w:rPr>
          <w:rFonts w:ascii="Times New Roman" w:hAnsi="Times New Roman"/>
          <w:spacing w:val="20"/>
          <w:sz w:val="24"/>
          <w:szCs w:val="24"/>
          <w:lang w:eastAsia="zh-CN"/>
        </w:rPr>
      </w:pPr>
    </w:p>
    <w:p w14:paraId="606B3FDE" w14:textId="77777777" w:rsidR="002C5939" w:rsidRDefault="002C5939" w:rsidP="009A5B9C">
      <w:pPr>
        <w:numPr>
          <w:ilvl w:val="0"/>
          <w:numId w:val="12"/>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Pr>
          <w:rFonts w:ascii="Times New Roman" w:hAnsi="Times New Roman"/>
          <w:spacing w:val="20"/>
          <w:sz w:val="24"/>
          <w:szCs w:val="24"/>
          <w:lang w:eastAsia="zh-CN"/>
        </w:rPr>
        <w:t>如果</w:t>
      </w: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只为</w:t>
      </w:r>
      <w:r w:rsidR="00C56655">
        <w:rPr>
          <w:rFonts w:ascii="Times New Roman" w:hAnsi="Times New Roman" w:hint="eastAsia"/>
          <w:b/>
          <w:spacing w:val="20"/>
          <w:sz w:val="24"/>
          <w:szCs w:val="24"/>
          <w:u w:val="single"/>
          <w:lang w:eastAsia="zh-CN"/>
        </w:rPr>
        <w:t>融资文件</w:t>
      </w:r>
      <w:r>
        <w:rPr>
          <w:rFonts w:ascii="Times New Roman" w:hAnsi="Times New Roman"/>
          <w:spacing w:val="20"/>
          <w:sz w:val="24"/>
          <w:szCs w:val="24"/>
          <w:lang w:eastAsia="zh-CN"/>
        </w:rPr>
        <w:t>项下的部分债务提供保证，在其承担保证责任后</w:t>
      </w:r>
      <w:r w:rsidR="00C56655">
        <w:rPr>
          <w:rFonts w:ascii="Times New Roman" w:hAnsi="Times New Roman" w:hint="eastAsia"/>
          <w:b/>
          <w:spacing w:val="20"/>
          <w:sz w:val="24"/>
          <w:szCs w:val="24"/>
          <w:u w:val="single"/>
          <w:lang w:eastAsia="zh-CN"/>
        </w:rPr>
        <w:t>融资文件</w:t>
      </w:r>
      <w:r>
        <w:rPr>
          <w:rFonts w:ascii="Times New Roman" w:hAnsi="Times New Roman"/>
          <w:spacing w:val="20"/>
          <w:sz w:val="24"/>
          <w:szCs w:val="24"/>
          <w:lang w:eastAsia="zh-CN"/>
        </w:rPr>
        <w:t>项下的债务仍未获完全清偿，则</w:t>
      </w: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承诺，其向</w:t>
      </w:r>
      <w:r w:rsidRPr="00D61D2B">
        <w:rPr>
          <w:rFonts w:ascii="Times New Roman" w:hAnsi="Times New Roman"/>
          <w:b/>
          <w:spacing w:val="20"/>
          <w:sz w:val="24"/>
          <w:szCs w:val="24"/>
          <w:u w:val="single"/>
          <w:lang w:eastAsia="zh-CN"/>
        </w:rPr>
        <w:t>借款人</w:t>
      </w:r>
      <w:r>
        <w:rPr>
          <w:rFonts w:ascii="Times New Roman" w:hAnsi="Times New Roman"/>
          <w:spacing w:val="20"/>
          <w:sz w:val="24"/>
          <w:szCs w:val="24"/>
          <w:lang w:eastAsia="zh-CN"/>
        </w:rPr>
        <w:t>或其他</w:t>
      </w:r>
      <w:r w:rsidRPr="00D61D2B">
        <w:rPr>
          <w:rFonts w:ascii="Times New Roman" w:hAnsi="Times New Roman"/>
          <w:b/>
          <w:spacing w:val="20"/>
          <w:sz w:val="24"/>
          <w:szCs w:val="24"/>
          <w:u w:val="single"/>
          <w:lang w:eastAsia="zh-CN"/>
        </w:rPr>
        <w:t>担保人</w:t>
      </w:r>
      <w:r>
        <w:rPr>
          <w:rFonts w:ascii="Times New Roman" w:hAnsi="Times New Roman"/>
          <w:spacing w:val="20"/>
          <w:sz w:val="24"/>
          <w:szCs w:val="24"/>
          <w:lang w:eastAsia="zh-CN"/>
        </w:rPr>
        <w:t>主张（包括预先行使）代位权或追偿权时，不应使</w:t>
      </w:r>
      <w:r w:rsidR="00DD2974">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sidR="00DD2974">
        <w:rPr>
          <w:rFonts w:ascii="Times New Roman" w:hAnsi="Times New Roman" w:hint="eastAsia"/>
          <w:b/>
          <w:spacing w:val="20"/>
          <w:sz w:val="24"/>
          <w:szCs w:val="24"/>
          <w:u w:val="single"/>
          <w:lang w:eastAsia="zh-CN"/>
        </w:rPr>
        <w:t>/</w:t>
      </w:r>
      <w:r w:rsidR="00EE01A9">
        <w:rPr>
          <w:rFonts w:ascii="Times New Roman" w:hAnsi="Times New Roman" w:hint="eastAsia"/>
          <w:b/>
          <w:spacing w:val="20"/>
          <w:sz w:val="24"/>
          <w:szCs w:val="24"/>
          <w:u w:val="single"/>
          <w:lang w:eastAsia="zh-CN"/>
        </w:rPr>
        <w:t>银团成员行</w:t>
      </w:r>
      <w:r w:rsidR="00DD2974">
        <w:rPr>
          <w:rFonts w:ascii="Times New Roman" w:hAnsi="Times New Roman" w:hint="eastAsia"/>
          <w:b/>
          <w:spacing w:val="20"/>
          <w:sz w:val="24"/>
          <w:szCs w:val="24"/>
          <w:u w:val="single"/>
          <w:lang w:eastAsia="zh-CN"/>
        </w:rPr>
        <w:t>]</w:t>
      </w:r>
      <w:r>
        <w:rPr>
          <w:rFonts w:ascii="Times New Roman" w:hAnsi="Times New Roman"/>
          <w:spacing w:val="20"/>
          <w:sz w:val="24"/>
          <w:szCs w:val="24"/>
          <w:lang w:eastAsia="zh-CN"/>
        </w:rPr>
        <w:t>利益受到任何损害，并同意</w:t>
      </w:r>
      <w:r w:rsidR="00EE01A9">
        <w:rPr>
          <w:rFonts w:ascii="Times New Roman" w:hAnsi="Times New Roman" w:hint="eastAsia"/>
          <w:b/>
          <w:spacing w:val="20"/>
          <w:sz w:val="24"/>
          <w:szCs w:val="24"/>
          <w:u w:val="single"/>
          <w:lang w:eastAsia="zh-CN"/>
        </w:rPr>
        <w:t>融资文件</w:t>
      </w:r>
      <w:r>
        <w:rPr>
          <w:rFonts w:ascii="Times New Roman" w:hAnsi="Times New Roman"/>
          <w:spacing w:val="20"/>
          <w:sz w:val="24"/>
          <w:szCs w:val="24"/>
          <w:lang w:eastAsia="zh-CN"/>
        </w:rPr>
        <w:t>项下债务的清偿优先于</w:t>
      </w: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代位权或追偿权的实现。具体而言，在</w:t>
      </w:r>
      <w:r w:rsidR="00DD2974">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sidR="00DD2974">
        <w:rPr>
          <w:rFonts w:ascii="Times New Roman" w:hAnsi="Times New Roman" w:hint="eastAsia"/>
          <w:b/>
          <w:spacing w:val="20"/>
          <w:sz w:val="24"/>
          <w:szCs w:val="24"/>
          <w:u w:val="single"/>
          <w:lang w:eastAsia="zh-CN"/>
        </w:rPr>
        <w:t>/</w:t>
      </w:r>
      <w:r w:rsidR="00EE01A9">
        <w:rPr>
          <w:rFonts w:ascii="Times New Roman" w:hAnsi="Times New Roman" w:hint="eastAsia"/>
          <w:b/>
          <w:spacing w:val="20"/>
          <w:sz w:val="24"/>
          <w:szCs w:val="24"/>
          <w:u w:val="single"/>
          <w:lang w:eastAsia="zh-CN"/>
        </w:rPr>
        <w:t>银团成员行</w:t>
      </w:r>
      <w:r w:rsidR="00DD2974">
        <w:rPr>
          <w:rFonts w:ascii="Times New Roman" w:hAnsi="Times New Roman" w:hint="eastAsia"/>
          <w:b/>
          <w:spacing w:val="20"/>
          <w:sz w:val="24"/>
          <w:szCs w:val="24"/>
          <w:u w:val="single"/>
          <w:lang w:eastAsia="zh-CN"/>
        </w:rPr>
        <w:t>]</w:t>
      </w:r>
      <w:r>
        <w:rPr>
          <w:rFonts w:ascii="Times New Roman" w:hAnsi="Times New Roman"/>
          <w:spacing w:val="20"/>
          <w:sz w:val="24"/>
          <w:szCs w:val="24"/>
          <w:lang w:eastAsia="zh-CN"/>
        </w:rPr>
        <w:t>债权未被全部清偿前，</w:t>
      </w:r>
    </w:p>
    <w:p w14:paraId="0D7E1499" w14:textId="77777777" w:rsidR="002C5939" w:rsidRPr="00EE01A9" w:rsidRDefault="002C5939" w:rsidP="009A5B9C">
      <w:pPr>
        <w:autoSpaceDE w:val="0"/>
        <w:autoSpaceDN w:val="0"/>
        <w:adjustRightInd w:val="0"/>
        <w:spacing w:after="0" w:line="360" w:lineRule="exact"/>
        <w:jc w:val="both"/>
        <w:textAlignment w:val="baseline"/>
        <w:rPr>
          <w:rFonts w:ascii="Times New Roman" w:hAnsi="Times New Roman"/>
          <w:spacing w:val="20"/>
          <w:sz w:val="24"/>
          <w:szCs w:val="24"/>
          <w:lang w:eastAsia="zh-CN"/>
        </w:rPr>
      </w:pPr>
    </w:p>
    <w:p w14:paraId="38E8E91B" w14:textId="77777777" w:rsidR="002C5939" w:rsidRDefault="002C5939" w:rsidP="009A5B9C">
      <w:pPr>
        <w:numPr>
          <w:ilvl w:val="0"/>
          <w:numId w:val="13"/>
        </w:numPr>
        <w:spacing w:after="0" w:line="360" w:lineRule="exact"/>
        <w:ind w:left="2127" w:hanging="567"/>
        <w:jc w:val="both"/>
        <w:rPr>
          <w:rFonts w:ascii="Times New Roman" w:hAnsi="Times New Roman"/>
          <w:spacing w:val="20"/>
          <w:sz w:val="24"/>
          <w:szCs w:val="24"/>
          <w:lang w:eastAsia="zh-CN" w:bidi="ar-SA"/>
        </w:rPr>
      </w:pPr>
      <w:r w:rsidRPr="00D61D2B">
        <w:rPr>
          <w:rFonts w:ascii="Times New Roman" w:hAnsi="Times New Roman"/>
          <w:b/>
          <w:spacing w:val="20"/>
          <w:sz w:val="24"/>
          <w:szCs w:val="24"/>
          <w:u w:val="single"/>
          <w:lang w:eastAsia="zh-CN" w:bidi="ar-SA"/>
        </w:rPr>
        <w:t>保证人</w:t>
      </w:r>
      <w:r>
        <w:rPr>
          <w:rFonts w:ascii="Times New Roman" w:hAnsi="Times New Roman"/>
          <w:spacing w:val="20"/>
          <w:sz w:val="24"/>
          <w:szCs w:val="24"/>
          <w:lang w:eastAsia="zh-CN" w:bidi="ar-SA"/>
        </w:rPr>
        <w:t>同意不向</w:t>
      </w:r>
      <w:r w:rsidRPr="00D61D2B">
        <w:rPr>
          <w:rFonts w:ascii="Times New Roman" w:hAnsi="Times New Roman"/>
          <w:b/>
          <w:spacing w:val="20"/>
          <w:sz w:val="24"/>
          <w:szCs w:val="24"/>
          <w:u w:val="single"/>
          <w:lang w:eastAsia="zh-CN" w:bidi="ar-SA"/>
        </w:rPr>
        <w:t>借款人</w:t>
      </w:r>
      <w:r>
        <w:rPr>
          <w:rFonts w:ascii="Times New Roman" w:hAnsi="Times New Roman"/>
          <w:spacing w:val="20"/>
          <w:sz w:val="24"/>
          <w:szCs w:val="24"/>
          <w:lang w:eastAsia="zh-CN" w:bidi="ar-SA"/>
        </w:rPr>
        <w:t>或其他</w:t>
      </w:r>
      <w:r w:rsidRPr="00D61D2B">
        <w:rPr>
          <w:rFonts w:ascii="Times New Roman" w:hAnsi="Times New Roman"/>
          <w:b/>
          <w:spacing w:val="20"/>
          <w:sz w:val="24"/>
          <w:szCs w:val="24"/>
          <w:u w:val="single"/>
          <w:lang w:eastAsia="zh-CN" w:bidi="ar-SA"/>
        </w:rPr>
        <w:t>担保人</w:t>
      </w:r>
      <w:r>
        <w:rPr>
          <w:rFonts w:ascii="Times New Roman" w:hAnsi="Times New Roman"/>
          <w:spacing w:val="20"/>
          <w:sz w:val="24"/>
          <w:szCs w:val="24"/>
          <w:lang w:eastAsia="zh-CN" w:bidi="ar-SA"/>
        </w:rPr>
        <w:t>或</w:t>
      </w:r>
      <w:r w:rsidRPr="00D61D2B">
        <w:rPr>
          <w:rFonts w:ascii="Times New Roman" w:hAnsi="Times New Roman"/>
          <w:b/>
          <w:spacing w:val="20"/>
          <w:sz w:val="24"/>
          <w:szCs w:val="24"/>
          <w:u w:val="single"/>
          <w:lang w:eastAsia="zh-CN" w:bidi="ar-SA"/>
        </w:rPr>
        <w:t>借款人</w:t>
      </w:r>
      <w:r>
        <w:rPr>
          <w:rFonts w:ascii="Times New Roman" w:hAnsi="Times New Roman"/>
          <w:spacing w:val="20"/>
          <w:sz w:val="24"/>
          <w:szCs w:val="24"/>
          <w:lang w:eastAsia="zh-CN" w:bidi="ar-SA"/>
        </w:rPr>
        <w:t>的其他债务人主张代位权或追偿权；如因任何原因，</w:t>
      </w:r>
      <w:r w:rsidRPr="00D61D2B">
        <w:rPr>
          <w:rFonts w:ascii="Times New Roman" w:hAnsi="Times New Roman"/>
          <w:b/>
          <w:spacing w:val="20"/>
          <w:sz w:val="24"/>
          <w:szCs w:val="24"/>
          <w:u w:val="single"/>
          <w:lang w:eastAsia="zh-CN" w:bidi="ar-SA"/>
        </w:rPr>
        <w:t>保证人</w:t>
      </w:r>
      <w:r>
        <w:rPr>
          <w:rFonts w:ascii="Times New Roman" w:hAnsi="Times New Roman"/>
          <w:spacing w:val="20"/>
          <w:sz w:val="24"/>
          <w:szCs w:val="24"/>
          <w:lang w:eastAsia="zh-CN" w:bidi="ar-SA"/>
        </w:rPr>
        <w:t>实现了上述权利，则应将所获款项</w:t>
      </w:r>
      <w:r w:rsidR="00E85E62">
        <w:rPr>
          <w:rFonts w:ascii="Times New Roman" w:hAnsi="Times New Roman" w:hint="eastAsia"/>
          <w:spacing w:val="20"/>
          <w:sz w:val="24"/>
          <w:szCs w:val="24"/>
          <w:lang w:eastAsia="zh-CN" w:bidi="ar-SA"/>
        </w:rPr>
        <w:t>转付给</w:t>
      </w:r>
      <w:r w:rsidR="00B35EC8" w:rsidRPr="00C715EB">
        <w:rPr>
          <w:rFonts w:ascii="Times New Roman" w:hAnsi="Times New Roman" w:hint="eastAsia"/>
          <w:b/>
          <w:spacing w:val="20"/>
          <w:sz w:val="24"/>
          <w:szCs w:val="24"/>
          <w:u w:val="single"/>
          <w:lang w:eastAsia="zh-CN" w:bidi="ar-SA"/>
        </w:rPr>
        <w:t>代理行</w:t>
      </w:r>
      <w:r w:rsidR="00B35EC8">
        <w:rPr>
          <w:rFonts w:ascii="Times New Roman" w:hAnsi="Times New Roman" w:hint="eastAsia"/>
          <w:spacing w:val="20"/>
          <w:sz w:val="24"/>
          <w:szCs w:val="24"/>
          <w:lang w:eastAsia="zh-CN" w:bidi="ar-SA"/>
        </w:rPr>
        <w:t>，</w:t>
      </w:r>
      <w:r>
        <w:rPr>
          <w:rFonts w:ascii="Times New Roman" w:hAnsi="Times New Roman"/>
          <w:spacing w:val="20"/>
          <w:sz w:val="24"/>
          <w:szCs w:val="24"/>
          <w:lang w:eastAsia="zh-CN" w:bidi="ar-SA"/>
        </w:rPr>
        <w:t>优先用于清偿</w:t>
      </w:r>
      <w:r w:rsidR="00E81037">
        <w:rPr>
          <w:rFonts w:ascii="Times New Roman" w:hAnsi="Times New Roman" w:hint="eastAsia"/>
          <w:spacing w:val="20"/>
          <w:sz w:val="24"/>
          <w:szCs w:val="24"/>
          <w:lang w:eastAsia="zh-CN" w:bidi="ar-SA"/>
        </w:rPr>
        <w:t>[</w:t>
      </w:r>
      <w:r w:rsidRPr="00D61D2B">
        <w:rPr>
          <w:rFonts w:ascii="Times New Roman" w:hAnsi="Times New Roman"/>
          <w:b/>
          <w:spacing w:val="20"/>
          <w:sz w:val="24"/>
          <w:szCs w:val="24"/>
          <w:u w:val="single"/>
          <w:lang w:eastAsia="zh-CN" w:bidi="ar-SA"/>
        </w:rPr>
        <w:t>贷款人</w:t>
      </w:r>
      <w:r w:rsidR="00E81037">
        <w:rPr>
          <w:rFonts w:ascii="Times New Roman" w:hAnsi="Times New Roman" w:hint="eastAsia"/>
          <w:b/>
          <w:spacing w:val="20"/>
          <w:sz w:val="24"/>
          <w:szCs w:val="24"/>
          <w:u w:val="single"/>
          <w:lang w:eastAsia="zh-CN" w:bidi="ar-SA"/>
        </w:rPr>
        <w:t>/</w:t>
      </w:r>
      <w:r w:rsidR="00EE01A9">
        <w:rPr>
          <w:rFonts w:ascii="Times New Roman" w:hAnsi="Times New Roman" w:hint="eastAsia"/>
          <w:b/>
          <w:spacing w:val="20"/>
          <w:sz w:val="24"/>
          <w:szCs w:val="24"/>
          <w:u w:val="single"/>
          <w:lang w:eastAsia="zh-CN" w:bidi="ar-SA"/>
        </w:rPr>
        <w:t>银团成员行</w:t>
      </w:r>
      <w:r w:rsidR="00E81037">
        <w:rPr>
          <w:rFonts w:ascii="Times New Roman" w:hAnsi="Times New Roman" w:hint="eastAsia"/>
          <w:b/>
          <w:spacing w:val="20"/>
          <w:sz w:val="24"/>
          <w:szCs w:val="24"/>
          <w:u w:val="single"/>
          <w:lang w:eastAsia="zh-CN" w:bidi="ar-SA"/>
        </w:rPr>
        <w:t>]</w:t>
      </w:r>
      <w:r>
        <w:rPr>
          <w:rFonts w:ascii="Times New Roman" w:hAnsi="Times New Roman"/>
          <w:spacing w:val="20"/>
          <w:sz w:val="24"/>
          <w:szCs w:val="24"/>
          <w:lang w:eastAsia="zh-CN" w:bidi="ar-SA"/>
        </w:rPr>
        <w:t>尚未获偿的债权；</w:t>
      </w:r>
    </w:p>
    <w:p w14:paraId="5A437B23" w14:textId="77777777" w:rsidR="002C5939" w:rsidRDefault="002C5939" w:rsidP="009A5B9C">
      <w:pPr>
        <w:spacing w:after="0" w:line="360" w:lineRule="exact"/>
        <w:ind w:left="2127"/>
        <w:jc w:val="both"/>
        <w:rPr>
          <w:rFonts w:ascii="Times New Roman" w:hAnsi="Times New Roman"/>
          <w:spacing w:val="20"/>
          <w:sz w:val="24"/>
          <w:szCs w:val="24"/>
          <w:lang w:eastAsia="zh-CN" w:bidi="ar-SA"/>
        </w:rPr>
      </w:pPr>
    </w:p>
    <w:p w14:paraId="69D7CEBF" w14:textId="77777777" w:rsidR="002C5939" w:rsidRDefault="00EE01A9" w:rsidP="009A5B9C">
      <w:pPr>
        <w:numPr>
          <w:ilvl w:val="0"/>
          <w:numId w:val="13"/>
        </w:numPr>
        <w:spacing w:after="0" w:line="360" w:lineRule="exact"/>
        <w:ind w:left="2127" w:hanging="567"/>
        <w:jc w:val="both"/>
        <w:rPr>
          <w:rFonts w:ascii="Times New Roman" w:hAnsi="Times New Roman"/>
          <w:spacing w:val="20"/>
          <w:sz w:val="24"/>
          <w:szCs w:val="24"/>
          <w:lang w:eastAsia="zh-CN" w:bidi="ar-SA"/>
        </w:rPr>
      </w:pPr>
      <w:r>
        <w:rPr>
          <w:rFonts w:ascii="Times New Roman" w:hAnsi="Times New Roman" w:hint="eastAsia"/>
          <w:b/>
          <w:spacing w:val="20"/>
          <w:sz w:val="24"/>
          <w:szCs w:val="24"/>
          <w:u w:val="single"/>
          <w:lang w:eastAsia="zh-CN" w:bidi="ar-SA"/>
        </w:rPr>
        <w:t>融资文件</w:t>
      </w:r>
      <w:r w:rsidR="002C5939">
        <w:rPr>
          <w:rFonts w:ascii="Times New Roman" w:hAnsi="Times New Roman"/>
          <w:spacing w:val="20"/>
          <w:sz w:val="24"/>
          <w:szCs w:val="24"/>
          <w:lang w:eastAsia="zh-CN" w:bidi="ar-SA"/>
        </w:rPr>
        <w:t>项下的债务如有物的担保，</w:t>
      </w:r>
      <w:r w:rsidR="002C5939" w:rsidRPr="00D61D2B">
        <w:rPr>
          <w:rFonts w:ascii="Times New Roman" w:hAnsi="Times New Roman"/>
          <w:b/>
          <w:spacing w:val="20"/>
          <w:sz w:val="24"/>
          <w:szCs w:val="24"/>
          <w:u w:val="single"/>
          <w:lang w:eastAsia="zh-CN" w:bidi="ar-SA"/>
        </w:rPr>
        <w:t>保证人</w:t>
      </w:r>
      <w:r w:rsidR="002C5939">
        <w:rPr>
          <w:rFonts w:ascii="Times New Roman" w:hAnsi="Times New Roman"/>
          <w:spacing w:val="20"/>
          <w:sz w:val="24"/>
          <w:szCs w:val="24"/>
          <w:lang w:eastAsia="zh-CN" w:bidi="ar-SA"/>
        </w:rPr>
        <w:t>同意不以行使代位权为由或任何其他原因对该担保物或其处分后所得价款提出权利主张，上述担保物</w:t>
      </w:r>
      <w:proofErr w:type="gramStart"/>
      <w:r w:rsidR="002C5939">
        <w:rPr>
          <w:rFonts w:ascii="Times New Roman" w:hAnsi="Times New Roman"/>
          <w:spacing w:val="20"/>
          <w:sz w:val="24"/>
          <w:szCs w:val="24"/>
          <w:lang w:eastAsia="zh-CN" w:bidi="ar-SA"/>
        </w:rPr>
        <w:t>及所得</w:t>
      </w:r>
      <w:proofErr w:type="gramEnd"/>
      <w:r w:rsidR="002C5939">
        <w:rPr>
          <w:rFonts w:ascii="Times New Roman" w:hAnsi="Times New Roman"/>
          <w:spacing w:val="20"/>
          <w:sz w:val="24"/>
          <w:szCs w:val="24"/>
          <w:lang w:eastAsia="zh-CN" w:bidi="ar-SA"/>
        </w:rPr>
        <w:t>价款应优先用于清偿</w:t>
      </w:r>
      <w:r w:rsidR="00A1441C" w:rsidRPr="00A1441C">
        <w:rPr>
          <w:rFonts w:ascii="Times New Roman" w:hAnsi="Times New Roman" w:hint="eastAsia"/>
          <w:spacing w:val="20"/>
          <w:sz w:val="24"/>
          <w:szCs w:val="24"/>
          <w:lang w:eastAsia="zh-CN" w:bidi="ar-SA"/>
        </w:rPr>
        <w:t>[</w:t>
      </w:r>
      <w:r w:rsidR="002C5939" w:rsidRPr="00D61D2B">
        <w:rPr>
          <w:rFonts w:ascii="Times New Roman" w:hAnsi="Times New Roman"/>
          <w:b/>
          <w:spacing w:val="20"/>
          <w:sz w:val="24"/>
          <w:szCs w:val="24"/>
          <w:u w:val="single"/>
          <w:lang w:eastAsia="zh-CN" w:bidi="ar-SA"/>
        </w:rPr>
        <w:t>贷款人</w:t>
      </w:r>
      <w:r w:rsidR="00A1441C" w:rsidRPr="00A1441C">
        <w:rPr>
          <w:rFonts w:ascii="Times New Roman" w:hAnsi="Times New Roman" w:hint="eastAsia"/>
          <w:b/>
          <w:spacing w:val="20"/>
          <w:sz w:val="24"/>
          <w:szCs w:val="24"/>
          <w:u w:val="single"/>
          <w:lang w:eastAsia="zh-CN" w:bidi="ar-SA"/>
        </w:rPr>
        <w:t>/</w:t>
      </w:r>
      <w:r w:rsidR="00A1441C" w:rsidRPr="00A1441C">
        <w:rPr>
          <w:rFonts w:ascii="Times New Roman" w:hAnsi="Times New Roman" w:hint="eastAsia"/>
          <w:b/>
          <w:spacing w:val="20"/>
          <w:sz w:val="24"/>
          <w:szCs w:val="24"/>
          <w:u w:val="single"/>
          <w:lang w:eastAsia="zh-CN" w:bidi="ar-SA"/>
        </w:rPr>
        <w:t>银团成员行</w:t>
      </w:r>
      <w:r w:rsidR="00A1441C" w:rsidRPr="00A1441C">
        <w:rPr>
          <w:rFonts w:ascii="Times New Roman" w:hAnsi="Times New Roman" w:hint="eastAsia"/>
          <w:b/>
          <w:spacing w:val="20"/>
          <w:sz w:val="24"/>
          <w:szCs w:val="24"/>
          <w:u w:val="single"/>
          <w:lang w:eastAsia="zh-CN" w:bidi="ar-SA"/>
        </w:rPr>
        <w:t>]</w:t>
      </w:r>
      <w:r w:rsidR="002C5939">
        <w:rPr>
          <w:rFonts w:ascii="Times New Roman" w:hAnsi="Times New Roman"/>
          <w:spacing w:val="20"/>
          <w:sz w:val="24"/>
          <w:szCs w:val="24"/>
          <w:lang w:eastAsia="zh-CN" w:bidi="ar-SA"/>
        </w:rPr>
        <w:t>尚未获偿的债权；</w:t>
      </w:r>
    </w:p>
    <w:p w14:paraId="172357D8" w14:textId="77777777" w:rsidR="002C5939" w:rsidRDefault="002C5939" w:rsidP="009A5B9C">
      <w:pPr>
        <w:spacing w:after="0" w:line="360" w:lineRule="exact"/>
        <w:jc w:val="both"/>
        <w:rPr>
          <w:rFonts w:ascii="Times New Roman" w:hAnsi="Times New Roman"/>
          <w:spacing w:val="20"/>
          <w:sz w:val="24"/>
          <w:szCs w:val="24"/>
          <w:lang w:eastAsia="zh-CN" w:bidi="ar-SA"/>
        </w:rPr>
      </w:pPr>
    </w:p>
    <w:p w14:paraId="41EDC6DF" w14:textId="77777777" w:rsidR="002C5939" w:rsidRDefault="002C5939" w:rsidP="009A5B9C">
      <w:pPr>
        <w:numPr>
          <w:ilvl w:val="0"/>
          <w:numId w:val="13"/>
        </w:numPr>
        <w:spacing w:after="0" w:line="360" w:lineRule="exact"/>
        <w:ind w:left="2127" w:hanging="567"/>
        <w:jc w:val="both"/>
        <w:rPr>
          <w:rFonts w:ascii="Times New Roman" w:hAnsi="Times New Roman"/>
          <w:spacing w:val="20"/>
          <w:sz w:val="24"/>
          <w:szCs w:val="24"/>
          <w:lang w:eastAsia="zh-CN" w:bidi="ar-SA"/>
        </w:rPr>
      </w:pPr>
      <w:r>
        <w:rPr>
          <w:rFonts w:ascii="Times New Roman" w:hAnsi="Times New Roman"/>
          <w:spacing w:val="20"/>
          <w:sz w:val="24"/>
          <w:szCs w:val="24"/>
          <w:lang w:eastAsia="zh-CN" w:bidi="ar-SA"/>
        </w:rPr>
        <w:t>若</w:t>
      </w:r>
      <w:r w:rsidRPr="00D61D2B">
        <w:rPr>
          <w:rFonts w:ascii="Times New Roman" w:hAnsi="Times New Roman"/>
          <w:b/>
          <w:spacing w:val="20"/>
          <w:sz w:val="24"/>
          <w:szCs w:val="24"/>
          <w:u w:val="single"/>
          <w:lang w:eastAsia="zh-CN" w:bidi="ar-SA"/>
        </w:rPr>
        <w:t>借款人</w:t>
      </w:r>
      <w:r>
        <w:rPr>
          <w:rFonts w:ascii="Times New Roman" w:hAnsi="Times New Roman"/>
          <w:spacing w:val="20"/>
          <w:sz w:val="24"/>
          <w:szCs w:val="24"/>
          <w:lang w:eastAsia="zh-CN" w:bidi="ar-SA"/>
        </w:rPr>
        <w:t>或其他</w:t>
      </w:r>
      <w:r w:rsidRPr="00D61D2B">
        <w:rPr>
          <w:rFonts w:ascii="Times New Roman" w:hAnsi="Times New Roman"/>
          <w:b/>
          <w:spacing w:val="20"/>
          <w:sz w:val="24"/>
          <w:szCs w:val="24"/>
          <w:u w:val="single"/>
          <w:lang w:eastAsia="zh-CN" w:bidi="ar-SA"/>
        </w:rPr>
        <w:t>担保人</w:t>
      </w:r>
      <w:r>
        <w:rPr>
          <w:rFonts w:ascii="Times New Roman" w:hAnsi="Times New Roman"/>
          <w:spacing w:val="20"/>
          <w:sz w:val="24"/>
          <w:szCs w:val="24"/>
          <w:lang w:eastAsia="zh-CN" w:bidi="ar-SA"/>
        </w:rPr>
        <w:t>为</w:t>
      </w:r>
      <w:r w:rsidRPr="00D61D2B">
        <w:rPr>
          <w:rFonts w:ascii="Times New Roman" w:hAnsi="Times New Roman"/>
          <w:b/>
          <w:spacing w:val="20"/>
          <w:sz w:val="24"/>
          <w:szCs w:val="24"/>
          <w:u w:val="single"/>
          <w:lang w:eastAsia="zh-CN" w:bidi="ar-SA"/>
        </w:rPr>
        <w:t>保证人</w:t>
      </w:r>
      <w:r>
        <w:rPr>
          <w:rFonts w:ascii="Times New Roman" w:hAnsi="Times New Roman"/>
          <w:spacing w:val="20"/>
          <w:sz w:val="24"/>
          <w:szCs w:val="24"/>
          <w:lang w:eastAsia="zh-CN" w:bidi="ar-SA"/>
        </w:rPr>
        <w:t>提供了</w:t>
      </w:r>
      <w:r w:rsidRPr="001D3753">
        <w:rPr>
          <w:rFonts w:ascii="Times New Roman" w:hAnsi="Times New Roman"/>
          <w:spacing w:val="20"/>
          <w:sz w:val="24"/>
          <w:szCs w:val="24"/>
          <w:lang w:eastAsia="zh-CN" w:bidi="ar-SA"/>
        </w:rPr>
        <w:t>反担保</w:t>
      </w:r>
      <w:r>
        <w:rPr>
          <w:rFonts w:ascii="Times New Roman" w:hAnsi="Times New Roman"/>
          <w:spacing w:val="20"/>
          <w:sz w:val="24"/>
          <w:szCs w:val="24"/>
          <w:lang w:eastAsia="zh-CN" w:bidi="ar-SA"/>
        </w:rPr>
        <w:t>，则</w:t>
      </w:r>
      <w:r w:rsidRPr="00D61D2B">
        <w:rPr>
          <w:rFonts w:ascii="Times New Roman" w:hAnsi="Times New Roman"/>
          <w:b/>
          <w:spacing w:val="20"/>
          <w:sz w:val="24"/>
          <w:szCs w:val="24"/>
          <w:u w:val="single"/>
          <w:lang w:eastAsia="zh-CN" w:bidi="ar-SA"/>
        </w:rPr>
        <w:t>保证人</w:t>
      </w:r>
      <w:r w:rsidR="00B35EC8" w:rsidRPr="00C715EB">
        <w:rPr>
          <w:rFonts w:ascii="Times New Roman" w:hAnsi="Times New Roman" w:hint="eastAsia"/>
          <w:spacing w:val="20"/>
          <w:sz w:val="24"/>
          <w:szCs w:val="24"/>
          <w:lang w:eastAsia="zh-CN" w:bidi="ar-SA"/>
        </w:rPr>
        <w:t>不得执行</w:t>
      </w:r>
      <w:r w:rsidR="00B35EC8">
        <w:rPr>
          <w:rFonts w:ascii="Times New Roman" w:hAnsi="Times New Roman" w:hint="eastAsia"/>
          <w:spacing w:val="20"/>
          <w:sz w:val="24"/>
          <w:szCs w:val="24"/>
          <w:lang w:eastAsia="zh-CN" w:bidi="ar-SA"/>
        </w:rPr>
        <w:t>其在</w:t>
      </w:r>
      <w:r w:rsidR="00B35EC8" w:rsidRPr="00C715EB">
        <w:rPr>
          <w:rFonts w:ascii="Times New Roman" w:hAnsi="Times New Roman" w:hint="eastAsia"/>
          <w:spacing w:val="20"/>
          <w:sz w:val="24"/>
          <w:szCs w:val="24"/>
          <w:lang w:eastAsia="zh-CN" w:bidi="ar-SA"/>
        </w:rPr>
        <w:t>反担保</w:t>
      </w:r>
      <w:r w:rsidR="00B35EC8">
        <w:rPr>
          <w:rFonts w:ascii="Times New Roman" w:hAnsi="Times New Roman" w:hint="eastAsia"/>
          <w:spacing w:val="20"/>
          <w:sz w:val="24"/>
          <w:szCs w:val="24"/>
          <w:lang w:eastAsia="zh-CN" w:bidi="ar-SA"/>
        </w:rPr>
        <w:t>项下权利</w:t>
      </w:r>
      <w:r w:rsidR="00B35EC8" w:rsidRPr="00C715EB">
        <w:rPr>
          <w:rFonts w:ascii="Times New Roman" w:hAnsi="Times New Roman" w:hint="eastAsia"/>
          <w:spacing w:val="20"/>
          <w:sz w:val="24"/>
          <w:szCs w:val="24"/>
          <w:lang w:eastAsia="zh-CN" w:bidi="ar-SA"/>
        </w:rPr>
        <w:t>，</w:t>
      </w:r>
      <w:r w:rsidR="003A1305">
        <w:rPr>
          <w:rFonts w:ascii="Times New Roman" w:hAnsi="Times New Roman" w:hint="eastAsia"/>
          <w:spacing w:val="20"/>
          <w:sz w:val="24"/>
          <w:szCs w:val="24"/>
          <w:lang w:eastAsia="zh-CN" w:bidi="ar-SA"/>
        </w:rPr>
        <w:t>若由于任何原因反担保得以执行，保证人</w:t>
      </w:r>
      <w:r>
        <w:rPr>
          <w:rFonts w:ascii="Times New Roman" w:hAnsi="Times New Roman"/>
          <w:spacing w:val="20"/>
          <w:sz w:val="24"/>
          <w:szCs w:val="24"/>
          <w:lang w:eastAsia="zh-CN" w:bidi="ar-SA"/>
        </w:rPr>
        <w:t>基于上述</w:t>
      </w:r>
      <w:r w:rsidRPr="001D3753">
        <w:rPr>
          <w:rFonts w:ascii="Times New Roman" w:hAnsi="Times New Roman"/>
          <w:spacing w:val="20"/>
          <w:sz w:val="24"/>
          <w:szCs w:val="24"/>
          <w:lang w:eastAsia="zh-CN" w:bidi="ar-SA"/>
        </w:rPr>
        <w:t>反担保</w:t>
      </w:r>
      <w:r w:rsidR="003A1305">
        <w:rPr>
          <w:rFonts w:ascii="Times New Roman" w:hAnsi="Times New Roman" w:hint="eastAsia"/>
          <w:spacing w:val="20"/>
          <w:sz w:val="24"/>
          <w:szCs w:val="24"/>
          <w:lang w:eastAsia="zh-CN" w:bidi="ar-SA"/>
        </w:rPr>
        <w:t>执行</w:t>
      </w:r>
      <w:r>
        <w:rPr>
          <w:rFonts w:ascii="Times New Roman" w:hAnsi="Times New Roman"/>
          <w:spacing w:val="20"/>
          <w:sz w:val="24"/>
          <w:szCs w:val="24"/>
          <w:lang w:eastAsia="zh-CN" w:bidi="ar-SA"/>
        </w:rPr>
        <w:t>而获得的款项应</w:t>
      </w:r>
      <w:r w:rsidR="00CE22D4">
        <w:rPr>
          <w:rFonts w:ascii="Times New Roman" w:hAnsi="Times New Roman" w:hint="eastAsia"/>
          <w:spacing w:val="20"/>
          <w:sz w:val="24"/>
          <w:szCs w:val="24"/>
          <w:lang w:eastAsia="zh-CN" w:bidi="ar-SA"/>
        </w:rPr>
        <w:t>转付给</w:t>
      </w:r>
      <w:r w:rsidR="00CE22D4" w:rsidRPr="00C715EB">
        <w:rPr>
          <w:rFonts w:ascii="Times New Roman" w:hAnsi="Times New Roman" w:hint="eastAsia"/>
          <w:b/>
          <w:spacing w:val="20"/>
          <w:sz w:val="24"/>
          <w:szCs w:val="24"/>
          <w:u w:val="single"/>
          <w:lang w:eastAsia="zh-CN" w:bidi="ar-SA"/>
        </w:rPr>
        <w:t>代理行</w:t>
      </w:r>
      <w:r w:rsidR="00CE22D4">
        <w:rPr>
          <w:rFonts w:ascii="Times New Roman" w:hAnsi="Times New Roman" w:hint="eastAsia"/>
          <w:spacing w:val="20"/>
          <w:sz w:val="24"/>
          <w:szCs w:val="24"/>
          <w:lang w:eastAsia="zh-CN" w:bidi="ar-SA"/>
        </w:rPr>
        <w:t>，</w:t>
      </w:r>
      <w:r>
        <w:rPr>
          <w:rFonts w:ascii="Times New Roman" w:hAnsi="Times New Roman"/>
          <w:spacing w:val="20"/>
          <w:sz w:val="24"/>
          <w:szCs w:val="24"/>
          <w:lang w:eastAsia="zh-CN" w:bidi="ar-SA"/>
        </w:rPr>
        <w:t>优先用于清偿</w:t>
      </w:r>
      <w:r w:rsidR="00A1441C" w:rsidRPr="00A1441C">
        <w:rPr>
          <w:rFonts w:ascii="Times New Roman" w:hAnsi="Times New Roman" w:hint="eastAsia"/>
          <w:spacing w:val="20"/>
          <w:sz w:val="24"/>
          <w:szCs w:val="24"/>
          <w:lang w:eastAsia="zh-CN" w:bidi="ar-SA"/>
        </w:rPr>
        <w:t>[</w:t>
      </w:r>
      <w:r w:rsidRPr="00D61D2B">
        <w:rPr>
          <w:rFonts w:ascii="Times New Roman" w:hAnsi="Times New Roman"/>
          <w:b/>
          <w:spacing w:val="20"/>
          <w:sz w:val="24"/>
          <w:szCs w:val="24"/>
          <w:u w:val="single"/>
          <w:lang w:eastAsia="zh-CN" w:bidi="ar-SA"/>
        </w:rPr>
        <w:t>贷款人</w:t>
      </w:r>
      <w:r w:rsidR="00A1441C" w:rsidRPr="00A1441C">
        <w:rPr>
          <w:rFonts w:ascii="Times New Roman" w:hAnsi="Times New Roman" w:hint="eastAsia"/>
          <w:b/>
          <w:spacing w:val="20"/>
          <w:sz w:val="24"/>
          <w:szCs w:val="24"/>
          <w:u w:val="single"/>
          <w:lang w:eastAsia="zh-CN" w:bidi="ar-SA"/>
        </w:rPr>
        <w:t>/</w:t>
      </w:r>
      <w:r w:rsidR="00A1441C" w:rsidRPr="00A1441C">
        <w:rPr>
          <w:rFonts w:ascii="Times New Roman" w:hAnsi="Times New Roman" w:hint="eastAsia"/>
          <w:b/>
          <w:spacing w:val="20"/>
          <w:sz w:val="24"/>
          <w:szCs w:val="24"/>
          <w:u w:val="single"/>
          <w:lang w:eastAsia="zh-CN" w:bidi="ar-SA"/>
        </w:rPr>
        <w:t>银团成员行</w:t>
      </w:r>
      <w:r w:rsidR="00A1441C" w:rsidRPr="00A1441C">
        <w:rPr>
          <w:rFonts w:ascii="Times New Roman" w:hAnsi="Times New Roman" w:hint="eastAsia"/>
          <w:b/>
          <w:spacing w:val="20"/>
          <w:sz w:val="24"/>
          <w:szCs w:val="24"/>
          <w:u w:val="single"/>
          <w:lang w:eastAsia="zh-CN" w:bidi="ar-SA"/>
        </w:rPr>
        <w:t>]</w:t>
      </w:r>
      <w:r>
        <w:rPr>
          <w:rFonts w:ascii="Times New Roman" w:hAnsi="Times New Roman"/>
          <w:spacing w:val="20"/>
          <w:sz w:val="24"/>
          <w:szCs w:val="24"/>
          <w:lang w:eastAsia="zh-CN" w:bidi="ar-SA"/>
        </w:rPr>
        <w:t>尚未获偿的债权；</w:t>
      </w:r>
    </w:p>
    <w:p w14:paraId="59F324D7" w14:textId="77777777" w:rsidR="002C5939" w:rsidRDefault="002C5939" w:rsidP="009A5B9C">
      <w:pPr>
        <w:spacing w:after="0" w:line="360" w:lineRule="exact"/>
        <w:jc w:val="both"/>
        <w:rPr>
          <w:rFonts w:ascii="Times New Roman" w:hAnsi="Times New Roman"/>
          <w:spacing w:val="20"/>
          <w:sz w:val="24"/>
          <w:szCs w:val="24"/>
          <w:lang w:eastAsia="zh-CN" w:bidi="ar-SA"/>
        </w:rPr>
      </w:pPr>
    </w:p>
    <w:p w14:paraId="5FD91F0D" w14:textId="77777777" w:rsidR="002C5939" w:rsidRDefault="002C5939" w:rsidP="009A5B9C">
      <w:pPr>
        <w:numPr>
          <w:ilvl w:val="0"/>
          <w:numId w:val="13"/>
        </w:numPr>
        <w:spacing w:after="0" w:line="360" w:lineRule="exact"/>
        <w:ind w:left="2127" w:hanging="567"/>
        <w:jc w:val="both"/>
        <w:rPr>
          <w:rFonts w:ascii="Times New Roman" w:hAnsi="Times New Roman"/>
          <w:spacing w:val="20"/>
          <w:sz w:val="24"/>
          <w:szCs w:val="24"/>
          <w:lang w:eastAsia="zh-CN" w:bidi="ar-SA"/>
        </w:rPr>
      </w:pPr>
      <w:r>
        <w:rPr>
          <w:rFonts w:ascii="Times New Roman" w:hAnsi="Times New Roman"/>
          <w:spacing w:val="20"/>
          <w:sz w:val="24"/>
          <w:szCs w:val="24"/>
          <w:lang w:eastAsia="zh-CN" w:bidi="ar-SA"/>
        </w:rPr>
        <w:t>在</w:t>
      </w:r>
      <w:r w:rsidRPr="00D61D2B">
        <w:rPr>
          <w:rFonts w:ascii="Times New Roman" w:hAnsi="Times New Roman"/>
          <w:b/>
          <w:spacing w:val="20"/>
          <w:sz w:val="24"/>
          <w:szCs w:val="24"/>
          <w:u w:val="single"/>
          <w:lang w:eastAsia="zh-CN" w:bidi="ar-SA"/>
        </w:rPr>
        <w:t>借款人</w:t>
      </w:r>
      <w:r>
        <w:rPr>
          <w:rFonts w:ascii="Times New Roman" w:hAnsi="Times New Roman"/>
          <w:spacing w:val="20"/>
          <w:sz w:val="24"/>
          <w:szCs w:val="24"/>
          <w:lang w:eastAsia="zh-CN" w:bidi="ar-SA"/>
        </w:rPr>
        <w:t>、其他</w:t>
      </w:r>
      <w:r w:rsidRPr="00D61D2B">
        <w:rPr>
          <w:rFonts w:ascii="Times New Roman" w:hAnsi="Times New Roman"/>
          <w:b/>
          <w:spacing w:val="20"/>
          <w:sz w:val="24"/>
          <w:szCs w:val="24"/>
          <w:u w:val="single"/>
          <w:lang w:eastAsia="zh-CN" w:bidi="ar-SA"/>
        </w:rPr>
        <w:t>担保人</w:t>
      </w:r>
      <w:r>
        <w:rPr>
          <w:rFonts w:ascii="Times New Roman" w:hAnsi="Times New Roman"/>
          <w:spacing w:val="20"/>
          <w:sz w:val="24"/>
          <w:szCs w:val="24"/>
          <w:lang w:eastAsia="zh-CN" w:bidi="ar-SA"/>
        </w:rPr>
        <w:t>或</w:t>
      </w:r>
      <w:r w:rsidRPr="00D61D2B">
        <w:rPr>
          <w:rFonts w:ascii="Times New Roman" w:hAnsi="Times New Roman"/>
          <w:b/>
          <w:spacing w:val="20"/>
          <w:sz w:val="24"/>
          <w:szCs w:val="24"/>
          <w:u w:val="single"/>
          <w:lang w:eastAsia="zh-CN" w:bidi="ar-SA"/>
        </w:rPr>
        <w:t>借款人</w:t>
      </w:r>
      <w:r>
        <w:rPr>
          <w:rFonts w:ascii="Times New Roman" w:hAnsi="Times New Roman"/>
          <w:spacing w:val="20"/>
          <w:sz w:val="24"/>
          <w:szCs w:val="24"/>
          <w:lang w:eastAsia="zh-CN" w:bidi="ar-SA"/>
        </w:rPr>
        <w:t>的其他债务人出现破产的情形下，</w:t>
      </w:r>
      <w:r w:rsidRPr="00D61D2B">
        <w:rPr>
          <w:rFonts w:ascii="Times New Roman" w:hAnsi="Times New Roman"/>
          <w:b/>
          <w:spacing w:val="20"/>
          <w:sz w:val="24"/>
          <w:szCs w:val="24"/>
          <w:u w:val="single"/>
          <w:lang w:eastAsia="zh-CN" w:bidi="ar-SA"/>
        </w:rPr>
        <w:t>保证人</w:t>
      </w:r>
      <w:r>
        <w:rPr>
          <w:rFonts w:ascii="Times New Roman" w:hAnsi="Times New Roman"/>
          <w:spacing w:val="20"/>
          <w:sz w:val="24"/>
          <w:szCs w:val="24"/>
          <w:lang w:eastAsia="zh-CN" w:bidi="ar-SA"/>
        </w:rPr>
        <w:t>同意不向</w:t>
      </w:r>
      <w:r w:rsidRPr="00D61D2B">
        <w:rPr>
          <w:rFonts w:ascii="Times New Roman" w:hAnsi="Times New Roman"/>
          <w:b/>
          <w:spacing w:val="20"/>
          <w:sz w:val="24"/>
          <w:szCs w:val="24"/>
          <w:u w:val="single"/>
          <w:lang w:eastAsia="zh-CN" w:bidi="ar-SA"/>
        </w:rPr>
        <w:t>借款人</w:t>
      </w:r>
      <w:r>
        <w:rPr>
          <w:rFonts w:ascii="Times New Roman" w:hAnsi="Times New Roman"/>
          <w:spacing w:val="20"/>
          <w:sz w:val="24"/>
          <w:szCs w:val="24"/>
          <w:lang w:eastAsia="zh-CN" w:bidi="ar-SA"/>
        </w:rPr>
        <w:t>、其他</w:t>
      </w:r>
      <w:r w:rsidRPr="00D61D2B">
        <w:rPr>
          <w:rFonts w:ascii="Times New Roman" w:hAnsi="Times New Roman"/>
          <w:b/>
          <w:spacing w:val="20"/>
          <w:sz w:val="24"/>
          <w:szCs w:val="24"/>
          <w:lang w:eastAsia="zh-CN" w:bidi="ar-SA"/>
        </w:rPr>
        <w:t>担保人</w:t>
      </w:r>
      <w:r>
        <w:rPr>
          <w:rFonts w:ascii="Times New Roman" w:hAnsi="Times New Roman"/>
          <w:spacing w:val="20"/>
          <w:sz w:val="24"/>
          <w:szCs w:val="24"/>
          <w:lang w:eastAsia="zh-CN" w:bidi="ar-SA"/>
        </w:rPr>
        <w:t>或</w:t>
      </w:r>
      <w:r w:rsidRPr="00D61D2B">
        <w:rPr>
          <w:rFonts w:ascii="Times New Roman" w:hAnsi="Times New Roman"/>
          <w:b/>
          <w:spacing w:val="20"/>
          <w:sz w:val="24"/>
          <w:szCs w:val="24"/>
          <w:u w:val="single"/>
          <w:lang w:eastAsia="zh-CN" w:bidi="ar-SA"/>
        </w:rPr>
        <w:t>借款人</w:t>
      </w:r>
      <w:r>
        <w:rPr>
          <w:rFonts w:ascii="Times New Roman" w:hAnsi="Times New Roman"/>
          <w:spacing w:val="20"/>
          <w:sz w:val="24"/>
          <w:szCs w:val="24"/>
          <w:lang w:eastAsia="zh-CN" w:bidi="ar-SA"/>
        </w:rPr>
        <w:t>的其他债务人</w:t>
      </w:r>
      <w:r w:rsidR="00CE22D4">
        <w:rPr>
          <w:rFonts w:ascii="Times New Roman" w:hAnsi="Times New Roman" w:hint="eastAsia"/>
          <w:spacing w:val="20"/>
          <w:sz w:val="24"/>
          <w:szCs w:val="24"/>
          <w:lang w:eastAsia="zh-CN" w:bidi="ar-SA"/>
        </w:rPr>
        <w:t>或破产管理人或清算人</w:t>
      </w:r>
      <w:r>
        <w:rPr>
          <w:rFonts w:ascii="Times New Roman" w:hAnsi="Times New Roman"/>
          <w:spacing w:val="20"/>
          <w:sz w:val="24"/>
          <w:szCs w:val="24"/>
          <w:lang w:eastAsia="zh-CN" w:bidi="ar-SA"/>
        </w:rPr>
        <w:t>提出任何可能导致</w:t>
      </w:r>
      <w:r w:rsidR="00A1441C" w:rsidRPr="00A1441C">
        <w:rPr>
          <w:rFonts w:ascii="Times New Roman" w:hAnsi="Times New Roman" w:hint="eastAsia"/>
          <w:spacing w:val="20"/>
          <w:sz w:val="24"/>
          <w:szCs w:val="24"/>
          <w:lang w:eastAsia="zh-CN" w:bidi="ar-SA"/>
        </w:rPr>
        <w:t>[</w:t>
      </w:r>
      <w:r w:rsidRPr="00D61D2B">
        <w:rPr>
          <w:rFonts w:ascii="Times New Roman" w:hAnsi="Times New Roman"/>
          <w:b/>
          <w:spacing w:val="20"/>
          <w:sz w:val="24"/>
          <w:szCs w:val="24"/>
          <w:u w:val="single"/>
          <w:lang w:eastAsia="zh-CN" w:bidi="ar-SA"/>
        </w:rPr>
        <w:t>贷款人</w:t>
      </w:r>
      <w:r w:rsidR="00A1441C" w:rsidRPr="00A1441C">
        <w:rPr>
          <w:rFonts w:ascii="Times New Roman" w:hAnsi="Times New Roman" w:hint="eastAsia"/>
          <w:b/>
          <w:spacing w:val="20"/>
          <w:sz w:val="24"/>
          <w:szCs w:val="24"/>
          <w:u w:val="single"/>
          <w:lang w:eastAsia="zh-CN" w:bidi="ar-SA"/>
        </w:rPr>
        <w:t>/</w:t>
      </w:r>
      <w:r w:rsidR="00A1441C" w:rsidRPr="00A1441C">
        <w:rPr>
          <w:rFonts w:ascii="Times New Roman" w:hAnsi="Times New Roman" w:hint="eastAsia"/>
          <w:b/>
          <w:spacing w:val="20"/>
          <w:sz w:val="24"/>
          <w:szCs w:val="24"/>
          <w:u w:val="single"/>
          <w:lang w:eastAsia="zh-CN" w:bidi="ar-SA"/>
        </w:rPr>
        <w:t>银团成员行</w:t>
      </w:r>
      <w:r>
        <w:rPr>
          <w:rFonts w:ascii="Times New Roman" w:hAnsi="Times New Roman"/>
          <w:spacing w:val="20"/>
          <w:sz w:val="24"/>
          <w:szCs w:val="24"/>
          <w:lang w:eastAsia="zh-CN" w:bidi="ar-SA"/>
        </w:rPr>
        <w:t>利益受到损害的主张，并不接受任何直接或间接的清偿；如因任何原因，</w:t>
      </w:r>
      <w:r w:rsidRPr="00B92313">
        <w:rPr>
          <w:rFonts w:ascii="Times New Roman" w:hAnsi="Times New Roman" w:hint="eastAsia"/>
          <w:b/>
          <w:spacing w:val="20"/>
          <w:sz w:val="24"/>
          <w:u w:val="single"/>
          <w:lang w:eastAsia="zh-CN"/>
        </w:rPr>
        <w:t>保证人</w:t>
      </w:r>
      <w:r>
        <w:rPr>
          <w:rFonts w:ascii="Times New Roman" w:hAnsi="Times New Roman"/>
          <w:spacing w:val="20"/>
          <w:sz w:val="24"/>
          <w:szCs w:val="24"/>
          <w:lang w:eastAsia="zh-CN" w:bidi="ar-SA"/>
        </w:rPr>
        <w:t>实现了上述权利，则应将所获款项</w:t>
      </w:r>
      <w:r w:rsidR="00CE22D4">
        <w:rPr>
          <w:rFonts w:ascii="Times New Roman" w:hAnsi="Times New Roman" w:hint="eastAsia"/>
          <w:spacing w:val="20"/>
          <w:sz w:val="24"/>
          <w:szCs w:val="24"/>
          <w:lang w:eastAsia="zh-CN" w:bidi="ar-SA"/>
        </w:rPr>
        <w:t>转付给</w:t>
      </w:r>
      <w:r w:rsidR="00CE22D4" w:rsidRPr="00C715EB">
        <w:rPr>
          <w:rFonts w:ascii="Times New Roman" w:hAnsi="Times New Roman" w:hint="eastAsia"/>
          <w:b/>
          <w:spacing w:val="20"/>
          <w:sz w:val="24"/>
          <w:szCs w:val="24"/>
          <w:u w:val="single"/>
          <w:lang w:eastAsia="zh-CN" w:bidi="ar-SA"/>
        </w:rPr>
        <w:t>代理行</w:t>
      </w:r>
      <w:r w:rsidR="00CE22D4">
        <w:rPr>
          <w:rFonts w:ascii="Times New Roman" w:hAnsi="Times New Roman" w:hint="eastAsia"/>
          <w:spacing w:val="20"/>
          <w:sz w:val="24"/>
          <w:szCs w:val="24"/>
          <w:lang w:eastAsia="zh-CN" w:bidi="ar-SA"/>
        </w:rPr>
        <w:t>，</w:t>
      </w:r>
      <w:r>
        <w:rPr>
          <w:rFonts w:ascii="Times New Roman" w:hAnsi="Times New Roman"/>
          <w:spacing w:val="20"/>
          <w:sz w:val="24"/>
          <w:szCs w:val="24"/>
          <w:lang w:eastAsia="zh-CN" w:bidi="ar-SA"/>
        </w:rPr>
        <w:t>优先用于清偿</w:t>
      </w:r>
      <w:r w:rsidR="00A1441C" w:rsidRPr="00A1441C">
        <w:rPr>
          <w:rFonts w:ascii="Times New Roman" w:hAnsi="Times New Roman" w:hint="eastAsia"/>
          <w:spacing w:val="20"/>
          <w:sz w:val="24"/>
          <w:szCs w:val="24"/>
          <w:lang w:eastAsia="zh-CN" w:bidi="ar-SA"/>
        </w:rPr>
        <w:t>[</w:t>
      </w:r>
      <w:r w:rsidRPr="00D61D2B">
        <w:rPr>
          <w:rFonts w:ascii="Times New Roman" w:hAnsi="Times New Roman"/>
          <w:b/>
          <w:spacing w:val="20"/>
          <w:sz w:val="24"/>
          <w:szCs w:val="24"/>
          <w:u w:val="single"/>
          <w:lang w:eastAsia="zh-CN" w:bidi="ar-SA"/>
        </w:rPr>
        <w:t>贷款人</w:t>
      </w:r>
      <w:r w:rsidR="00A1441C" w:rsidRPr="00A1441C">
        <w:rPr>
          <w:rFonts w:ascii="Times New Roman" w:hAnsi="Times New Roman" w:hint="eastAsia"/>
          <w:b/>
          <w:spacing w:val="20"/>
          <w:sz w:val="24"/>
          <w:szCs w:val="24"/>
          <w:u w:val="single"/>
          <w:lang w:eastAsia="zh-CN" w:bidi="ar-SA"/>
        </w:rPr>
        <w:t>/</w:t>
      </w:r>
      <w:r w:rsidR="00A1441C" w:rsidRPr="00A1441C">
        <w:rPr>
          <w:rFonts w:ascii="Times New Roman" w:hAnsi="Times New Roman" w:hint="eastAsia"/>
          <w:b/>
          <w:spacing w:val="20"/>
          <w:sz w:val="24"/>
          <w:szCs w:val="24"/>
          <w:u w:val="single"/>
          <w:lang w:eastAsia="zh-CN" w:bidi="ar-SA"/>
        </w:rPr>
        <w:t>银团成员行</w:t>
      </w:r>
      <w:r w:rsidR="00A1441C" w:rsidRPr="00A1441C">
        <w:rPr>
          <w:rFonts w:ascii="Times New Roman" w:hAnsi="Times New Roman" w:hint="eastAsia"/>
          <w:b/>
          <w:spacing w:val="20"/>
          <w:sz w:val="24"/>
          <w:szCs w:val="24"/>
          <w:u w:val="single"/>
          <w:lang w:eastAsia="zh-CN" w:bidi="ar-SA"/>
        </w:rPr>
        <w:t>]</w:t>
      </w:r>
      <w:r>
        <w:rPr>
          <w:rFonts w:ascii="Times New Roman" w:hAnsi="Times New Roman"/>
          <w:spacing w:val="20"/>
          <w:sz w:val="24"/>
          <w:szCs w:val="24"/>
          <w:lang w:eastAsia="zh-CN" w:bidi="ar-SA"/>
        </w:rPr>
        <w:t>尚未获偿的债权。</w:t>
      </w:r>
    </w:p>
    <w:p w14:paraId="2789127C" w14:textId="77777777" w:rsidR="002C5939" w:rsidRDefault="002C5939" w:rsidP="00CB5FA3">
      <w:pPr>
        <w:autoSpaceDE w:val="0"/>
        <w:autoSpaceDN w:val="0"/>
        <w:adjustRightInd w:val="0"/>
        <w:spacing w:after="0" w:line="360" w:lineRule="exact"/>
        <w:ind w:leftChars="257" w:left="848" w:hangingChars="101" w:hanging="283"/>
        <w:jc w:val="both"/>
        <w:textAlignment w:val="baseline"/>
        <w:rPr>
          <w:rFonts w:ascii="Times New Roman" w:hAnsi="Times New Roman"/>
          <w:spacing w:val="20"/>
          <w:sz w:val="24"/>
          <w:szCs w:val="24"/>
          <w:lang w:eastAsia="zh-CN"/>
        </w:rPr>
      </w:pPr>
    </w:p>
    <w:p w14:paraId="5096F3F1" w14:textId="5668C37C" w:rsidR="002C5939" w:rsidRDefault="002C5939" w:rsidP="00D35762">
      <w:pPr>
        <w:numPr>
          <w:ilvl w:val="0"/>
          <w:numId w:val="12"/>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已充分认识到利率风险。如果</w:t>
      </w:r>
      <w:r w:rsidR="00A1441C" w:rsidRPr="00A1441C">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sidR="00A1441C" w:rsidRPr="00A1441C">
        <w:rPr>
          <w:rFonts w:ascii="Times New Roman" w:hAnsi="Times New Roman" w:hint="eastAsia"/>
          <w:b/>
          <w:spacing w:val="20"/>
          <w:sz w:val="24"/>
          <w:szCs w:val="24"/>
          <w:u w:val="single"/>
          <w:lang w:eastAsia="zh-CN"/>
        </w:rPr>
        <w:t>/</w:t>
      </w:r>
      <w:r w:rsidR="00A1441C" w:rsidRPr="00A1441C">
        <w:rPr>
          <w:rFonts w:ascii="Times New Roman" w:hAnsi="Times New Roman" w:hint="eastAsia"/>
          <w:b/>
          <w:spacing w:val="20"/>
          <w:sz w:val="24"/>
          <w:szCs w:val="24"/>
          <w:u w:val="single"/>
          <w:lang w:eastAsia="zh-CN"/>
        </w:rPr>
        <w:t>银团成员行</w:t>
      </w:r>
      <w:r w:rsidR="00A1441C" w:rsidRPr="00A1441C">
        <w:rPr>
          <w:rFonts w:ascii="Times New Roman" w:hAnsi="Times New Roman" w:hint="eastAsia"/>
          <w:b/>
          <w:spacing w:val="20"/>
          <w:sz w:val="24"/>
          <w:szCs w:val="24"/>
          <w:u w:val="single"/>
          <w:lang w:eastAsia="zh-CN"/>
        </w:rPr>
        <w:t>]</w:t>
      </w:r>
      <w:r>
        <w:rPr>
          <w:rFonts w:ascii="Times New Roman" w:hAnsi="Times New Roman"/>
          <w:spacing w:val="20"/>
          <w:sz w:val="24"/>
          <w:szCs w:val="24"/>
          <w:lang w:eastAsia="zh-CN"/>
        </w:rPr>
        <w:t>根据国家的利率政策变化</w:t>
      </w:r>
      <w:r w:rsidR="00FD072A" w:rsidRPr="00FD072A">
        <w:rPr>
          <w:rFonts w:ascii="Times New Roman" w:hAnsi="Times New Roman" w:hint="eastAsia"/>
          <w:spacing w:val="20"/>
          <w:sz w:val="24"/>
          <w:szCs w:val="24"/>
          <w:lang w:eastAsia="zh-CN"/>
        </w:rPr>
        <w:t>或监管机构之规定</w:t>
      </w:r>
      <w:r>
        <w:rPr>
          <w:rFonts w:ascii="Times New Roman" w:hAnsi="Times New Roman"/>
          <w:spacing w:val="20"/>
          <w:sz w:val="24"/>
          <w:szCs w:val="24"/>
          <w:lang w:eastAsia="zh-CN"/>
        </w:rPr>
        <w:t>而调整利率水平、计息或结息方式，导致</w:t>
      </w:r>
      <w:r w:rsidRPr="00D61D2B">
        <w:rPr>
          <w:rFonts w:ascii="Times New Roman" w:hAnsi="Times New Roman"/>
          <w:b/>
          <w:spacing w:val="20"/>
          <w:sz w:val="24"/>
          <w:szCs w:val="24"/>
          <w:u w:val="single"/>
          <w:lang w:eastAsia="zh-CN"/>
        </w:rPr>
        <w:t>借款人</w:t>
      </w:r>
      <w:r>
        <w:rPr>
          <w:rFonts w:ascii="Times New Roman" w:hAnsi="Times New Roman"/>
          <w:spacing w:val="20"/>
          <w:sz w:val="24"/>
          <w:szCs w:val="24"/>
          <w:lang w:eastAsia="zh-CN"/>
        </w:rPr>
        <w:t>应偿还的利息、罚息、复利增加的，对增加部分，</w:t>
      </w: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也承担连带保证责任。</w:t>
      </w:r>
    </w:p>
    <w:p w14:paraId="4A1936AC" w14:textId="77777777" w:rsidR="002C5939" w:rsidRDefault="002C5939" w:rsidP="009A5B9C">
      <w:pPr>
        <w:autoSpaceDE w:val="0"/>
        <w:autoSpaceDN w:val="0"/>
        <w:adjustRightInd w:val="0"/>
        <w:spacing w:after="0" w:line="360" w:lineRule="exact"/>
        <w:ind w:left="1530"/>
        <w:jc w:val="both"/>
        <w:textAlignment w:val="baseline"/>
        <w:rPr>
          <w:rFonts w:ascii="Times New Roman" w:hAnsi="Times New Roman"/>
          <w:spacing w:val="20"/>
          <w:sz w:val="24"/>
          <w:szCs w:val="24"/>
          <w:lang w:eastAsia="zh-CN"/>
        </w:rPr>
      </w:pPr>
    </w:p>
    <w:p w14:paraId="44534152" w14:textId="77777777" w:rsidR="002C5939" w:rsidRDefault="002C5939" w:rsidP="009A5B9C">
      <w:pPr>
        <w:numPr>
          <w:ilvl w:val="0"/>
          <w:numId w:val="12"/>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Pr>
          <w:rFonts w:ascii="Times New Roman" w:hAnsi="Times New Roman"/>
          <w:spacing w:val="20"/>
          <w:sz w:val="24"/>
          <w:szCs w:val="24"/>
          <w:lang w:eastAsia="zh-CN"/>
        </w:rPr>
        <w:t>如果除</w:t>
      </w:r>
      <w:r w:rsidR="00216260">
        <w:rPr>
          <w:rFonts w:ascii="Times New Roman" w:hAnsi="Times New Roman" w:hint="eastAsia"/>
          <w:b/>
          <w:spacing w:val="20"/>
          <w:sz w:val="24"/>
          <w:szCs w:val="24"/>
          <w:u w:val="single"/>
          <w:lang w:eastAsia="zh-CN"/>
        </w:rPr>
        <w:t>融资文件</w:t>
      </w:r>
      <w:r>
        <w:rPr>
          <w:rFonts w:ascii="Times New Roman" w:hAnsi="Times New Roman"/>
          <w:spacing w:val="20"/>
          <w:sz w:val="24"/>
          <w:szCs w:val="24"/>
          <w:lang w:eastAsia="zh-CN"/>
        </w:rPr>
        <w:t>项下的债务外，</w:t>
      </w:r>
      <w:r w:rsidRPr="00D61D2B">
        <w:rPr>
          <w:rFonts w:ascii="Times New Roman" w:hAnsi="Times New Roman"/>
          <w:b/>
          <w:spacing w:val="20"/>
          <w:sz w:val="24"/>
          <w:szCs w:val="24"/>
          <w:u w:val="single"/>
          <w:lang w:eastAsia="zh-CN"/>
        </w:rPr>
        <w:t>借款人</w:t>
      </w:r>
      <w:r>
        <w:rPr>
          <w:rFonts w:ascii="Times New Roman" w:hAnsi="Times New Roman"/>
          <w:spacing w:val="20"/>
          <w:sz w:val="24"/>
          <w:szCs w:val="24"/>
          <w:lang w:eastAsia="zh-CN"/>
        </w:rPr>
        <w:t>对</w:t>
      </w:r>
      <w:r w:rsidR="00E81037">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sidR="00E81037">
        <w:rPr>
          <w:rFonts w:ascii="Times New Roman" w:hAnsi="Times New Roman" w:hint="eastAsia"/>
          <w:b/>
          <w:spacing w:val="20"/>
          <w:sz w:val="24"/>
          <w:szCs w:val="24"/>
          <w:u w:val="single"/>
          <w:lang w:eastAsia="zh-CN"/>
        </w:rPr>
        <w:t>/</w:t>
      </w:r>
      <w:r w:rsidR="00216260">
        <w:rPr>
          <w:rFonts w:ascii="Times New Roman" w:hAnsi="Times New Roman" w:hint="eastAsia"/>
          <w:b/>
          <w:spacing w:val="20"/>
          <w:sz w:val="24"/>
          <w:szCs w:val="24"/>
          <w:u w:val="single"/>
          <w:lang w:eastAsia="zh-CN"/>
        </w:rPr>
        <w:t>银团成员行</w:t>
      </w:r>
      <w:r w:rsidR="00E81037">
        <w:rPr>
          <w:rFonts w:ascii="Times New Roman" w:hAnsi="Times New Roman" w:hint="eastAsia"/>
          <w:b/>
          <w:spacing w:val="20"/>
          <w:sz w:val="24"/>
          <w:szCs w:val="24"/>
          <w:u w:val="single"/>
          <w:lang w:eastAsia="zh-CN"/>
        </w:rPr>
        <w:t>]</w:t>
      </w:r>
      <w:r>
        <w:rPr>
          <w:rFonts w:ascii="Times New Roman" w:hAnsi="Times New Roman"/>
          <w:spacing w:val="20"/>
          <w:sz w:val="24"/>
          <w:szCs w:val="24"/>
          <w:lang w:eastAsia="zh-CN"/>
        </w:rPr>
        <w:t>还负有其他到期债务，</w:t>
      </w:r>
      <w:r w:rsidR="00E81037">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sidR="00E81037">
        <w:rPr>
          <w:rFonts w:ascii="Times New Roman" w:hAnsi="Times New Roman" w:hint="eastAsia"/>
          <w:b/>
          <w:spacing w:val="20"/>
          <w:sz w:val="24"/>
          <w:szCs w:val="24"/>
          <w:u w:val="single"/>
          <w:lang w:eastAsia="zh-CN"/>
        </w:rPr>
        <w:t>/</w:t>
      </w:r>
      <w:r w:rsidR="007407FE">
        <w:rPr>
          <w:rFonts w:ascii="Times New Roman" w:hAnsi="Times New Roman" w:hint="eastAsia"/>
          <w:b/>
          <w:spacing w:val="20"/>
          <w:sz w:val="24"/>
          <w:szCs w:val="24"/>
          <w:u w:val="single"/>
          <w:lang w:eastAsia="zh-CN"/>
        </w:rPr>
        <w:t>银团成员行</w:t>
      </w:r>
      <w:r w:rsidR="00E81037">
        <w:rPr>
          <w:rFonts w:ascii="Times New Roman" w:hAnsi="Times New Roman" w:hint="eastAsia"/>
          <w:b/>
          <w:spacing w:val="20"/>
          <w:sz w:val="24"/>
          <w:szCs w:val="24"/>
          <w:u w:val="single"/>
          <w:lang w:eastAsia="zh-CN"/>
        </w:rPr>
        <w:t>]</w:t>
      </w:r>
      <w:proofErr w:type="gramStart"/>
      <w:r>
        <w:rPr>
          <w:rFonts w:ascii="Times New Roman" w:hAnsi="Times New Roman"/>
          <w:spacing w:val="20"/>
          <w:sz w:val="24"/>
          <w:szCs w:val="24"/>
          <w:lang w:eastAsia="zh-CN"/>
        </w:rPr>
        <w:t>有权划收</w:t>
      </w:r>
      <w:r w:rsidRPr="00D61D2B">
        <w:rPr>
          <w:rFonts w:ascii="Times New Roman" w:hAnsi="Times New Roman"/>
          <w:b/>
          <w:spacing w:val="20"/>
          <w:sz w:val="24"/>
          <w:szCs w:val="24"/>
          <w:u w:val="single"/>
          <w:lang w:eastAsia="zh-CN"/>
        </w:rPr>
        <w:t>借款</w:t>
      </w:r>
      <w:proofErr w:type="gramEnd"/>
      <w:r w:rsidRPr="00D61D2B">
        <w:rPr>
          <w:rFonts w:ascii="Times New Roman" w:hAnsi="Times New Roman"/>
          <w:b/>
          <w:spacing w:val="20"/>
          <w:sz w:val="24"/>
          <w:szCs w:val="24"/>
          <w:u w:val="single"/>
          <w:lang w:eastAsia="zh-CN"/>
        </w:rPr>
        <w:t>人</w:t>
      </w:r>
      <w:r>
        <w:rPr>
          <w:rFonts w:ascii="Times New Roman" w:hAnsi="Times New Roman"/>
          <w:spacing w:val="20"/>
          <w:sz w:val="24"/>
          <w:szCs w:val="24"/>
          <w:lang w:eastAsia="zh-CN"/>
        </w:rPr>
        <w:t>在</w:t>
      </w:r>
      <w:r>
        <w:rPr>
          <w:rFonts w:ascii="Times New Roman" w:hAnsi="Times New Roman"/>
          <w:spacing w:val="20"/>
          <w:sz w:val="24"/>
          <w:szCs w:val="24"/>
          <w:lang w:eastAsia="zh-CN"/>
        </w:rPr>
        <w:t>[</w:t>
      </w:r>
      <w:r>
        <w:rPr>
          <w:rFonts w:ascii="Times New Roman" w:hAnsi="Times New Roman"/>
          <w:spacing w:val="20"/>
          <w:sz w:val="24"/>
          <w:szCs w:val="24"/>
          <w:lang w:eastAsia="zh-CN"/>
        </w:rPr>
        <w:sym w:font="Symbol" w:char="F0B7"/>
      </w:r>
      <w:r>
        <w:rPr>
          <w:rFonts w:ascii="Times New Roman" w:hAnsi="Times New Roman"/>
          <w:spacing w:val="20"/>
          <w:sz w:val="24"/>
          <w:szCs w:val="24"/>
          <w:lang w:eastAsia="zh-CN"/>
        </w:rPr>
        <w:t>]</w:t>
      </w:r>
      <w:r>
        <w:rPr>
          <w:rFonts w:ascii="Times New Roman" w:hAnsi="Times New Roman"/>
          <w:spacing w:val="20"/>
          <w:sz w:val="24"/>
          <w:szCs w:val="24"/>
          <w:lang w:eastAsia="zh-CN"/>
        </w:rPr>
        <w:t>银行系统开立的账户中的人民币或其他币种的款项首先用于清偿任何一笔到期债务，</w:t>
      </w: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的保证责任不因</w:t>
      </w:r>
      <w:r w:rsidR="00A1441C" w:rsidRPr="00A1441C">
        <w:rPr>
          <w:rFonts w:ascii="Times New Roman" w:hAnsi="Times New Roman" w:hint="eastAsia"/>
          <w:spacing w:val="20"/>
          <w:sz w:val="24"/>
          <w:szCs w:val="24"/>
          <w:lang w:eastAsia="zh-CN"/>
        </w:rPr>
        <w:t>[</w:t>
      </w:r>
      <w:r w:rsidR="003443AC" w:rsidRPr="00B92313">
        <w:rPr>
          <w:rFonts w:ascii="Times New Roman" w:hAnsi="Times New Roman" w:hint="eastAsia"/>
          <w:b/>
          <w:spacing w:val="20"/>
          <w:sz w:val="24"/>
          <w:u w:val="single"/>
          <w:lang w:eastAsia="zh-CN"/>
        </w:rPr>
        <w:t>贷款人</w:t>
      </w:r>
      <w:r w:rsidR="00A1441C" w:rsidRPr="00A1441C">
        <w:rPr>
          <w:rFonts w:ascii="Times New Roman" w:hAnsi="Times New Roman" w:hint="eastAsia"/>
          <w:b/>
          <w:spacing w:val="20"/>
          <w:sz w:val="24"/>
          <w:szCs w:val="24"/>
          <w:u w:val="single"/>
          <w:lang w:eastAsia="zh-CN"/>
        </w:rPr>
        <w:t>/</w:t>
      </w:r>
      <w:r w:rsidR="00A1441C" w:rsidRPr="00A1441C">
        <w:rPr>
          <w:rFonts w:ascii="Times New Roman" w:hAnsi="Times New Roman" w:hint="eastAsia"/>
          <w:b/>
          <w:spacing w:val="20"/>
          <w:sz w:val="24"/>
          <w:szCs w:val="24"/>
          <w:u w:val="single"/>
          <w:lang w:eastAsia="zh-CN"/>
        </w:rPr>
        <w:t>银团成员行</w:t>
      </w:r>
      <w:r w:rsidR="00A1441C" w:rsidRPr="00A1441C">
        <w:rPr>
          <w:rFonts w:ascii="Times New Roman" w:hAnsi="Times New Roman" w:hint="eastAsia"/>
          <w:b/>
          <w:spacing w:val="20"/>
          <w:sz w:val="24"/>
          <w:szCs w:val="24"/>
          <w:u w:val="single"/>
          <w:lang w:eastAsia="zh-CN"/>
        </w:rPr>
        <w:t>]</w:t>
      </w:r>
      <w:r w:rsidR="003443AC">
        <w:rPr>
          <w:rFonts w:ascii="Times New Roman" w:hAnsi="Times New Roman" w:hint="eastAsia"/>
          <w:spacing w:val="20"/>
          <w:sz w:val="24"/>
          <w:szCs w:val="24"/>
          <w:lang w:eastAsia="zh-CN"/>
        </w:rPr>
        <w:t>的上述选择</w:t>
      </w:r>
      <w:r w:rsidR="00224D1C">
        <w:rPr>
          <w:rFonts w:ascii="Times New Roman" w:hAnsi="Times New Roman" w:hint="eastAsia"/>
          <w:spacing w:val="20"/>
          <w:sz w:val="24"/>
          <w:szCs w:val="24"/>
          <w:lang w:eastAsia="zh-CN"/>
        </w:rPr>
        <w:t>而受到</w:t>
      </w:r>
      <w:r w:rsidR="00497964">
        <w:rPr>
          <w:rFonts w:ascii="Times New Roman" w:hAnsi="Times New Roman" w:hint="eastAsia"/>
          <w:spacing w:val="20"/>
          <w:sz w:val="24"/>
          <w:szCs w:val="24"/>
          <w:lang w:eastAsia="zh-CN"/>
        </w:rPr>
        <w:t>任何</w:t>
      </w:r>
      <w:r w:rsidR="00224D1C">
        <w:rPr>
          <w:rFonts w:ascii="Times New Roman" w:hAnsi="Times New Roman" w:hint="eastAsia"/>
          <w:spacing w:val="20"/>
          <w:sz w:val="24"/>
          <w:szCs w:val="24"/>
          <w:lang w:eastAsia="zh-CN"/>
        </w:rPr>
        <w:t>影响</w:t>
      </w:r>
      <w:r>
        <w:rPr>
          <w:rFonts w:ascii="Times New Roman" w:hAnsi="Times New Roman"/>
          <w:spacing w:val="20"/>
          <w:sz w:val="24"/>
          <w:szCs w:val="24"/>
          <w:lang w:eastAsia="zh-CN"/>
        </w:rPr>
        <w:t>。</w:t>
      </w:r>
    </w:p>
    <w:p w14:paraId="48FDC2A7" w14:textId="77777777" w:rsidR="002C5939" w:rsidRDefault="002C5939" w:rsidP="009A5B9C">
      <w:pPr>
        <w:autoSpaceDE w:val="0"/>
        <w:autoSpaceDN w:val="0"/>
        <w:adjustRightInd w:val="0"/>
        <w:spacing w:after="0" w:line="360" w:lineRule="exact"/>
        <w:jc w:val="both"/>
        <w:textAlignment w:val="baseline"/>
        <w:rPr>
          <w:rFonts w:ascii="Times New Roman" w:hAnsi="Times New Roman"/>
          <w:spacing w:val="20"/>
          <w:sz w:val="24"/>
          <w:szCs w:val="24"/>
          <w:lang w:eastAsia="zh-CN"/>
        </w:rPr>
      </w:pPr>
    </w:p>
    <w:p w14:paraId="4A214EAB" w14:textId="77777777" w:rsidR="002C5939" w:rsidRDefault="002C5939" w:rsidP="009A5B9C">
      <w:pPr>
        <w:pStyle w:val="1TimesNewRoman"/>
        <w:widowControl/>
        <w:numPr>
          <w:ilvl w:val="0"/>
          <w:numId w:val="4"/>
        </w:numPr>
        <w:spacing w:before="0"/>
        <w:jc w:val="both"/>
        <w:rPr>
          <w:rFonts w:ascii="Times New Roman"/>
          <w:b/>
          <w:bCs w:val="0"/>
          <w:sz w:val="24"/>
        </w:rPr>
      </w:pPr>
      <w:bookmarkStart w:id="62" w:name="_Toc328935587"/>
      <w:bookmarkStart w:id="63" w:name="_Toc328935984"/>
      <w:bookmarkStart w:id="64" w:name="_Toc329180243"/>
      <w:bookmarkStart w:id="65" w:name="_Toc329180284"/>
      <w:bookmarkStart w:id="66" w:name="_Toc355880170"/>
      <w:bookmarkStart w:id="67" w:name="_Toc208245735"/>
      <w:r>
        <w:rPr>
          <w:rFonts w:ascii="Times New Roman"/>
          <w:b/>
          <w:bCs w:val="0"/>
          <w:sz w:val="24"/>
        </w:rPr>
        <w:t>保证人的其他义务</w:t>
      </w:r>
      <w:bookmarkEnd w:id="62"/>
      <w:bookmarkEnd w:id="63"/>
      <w:bookmarkEnd w:id="64"/>
      <w:bookmarkEnd w:id="65"/>
      <w:bookmarkEnd w:id="66"/>
      <w:bookmarkEnd w:id="67"/>
    </w:p>
    <w:p w14:paraId="7AD3D354" w14:textId="77777777" w:rsidR="002C5939" w:rsidRDefault="002C5939" w:rsidP="009A5B9C">
      <w:pPr>
        <w:pStyle w:val="1TimesNewRoman"/>
        <w:widowControl/>
        <w:spacing w:before="0"/>
        <w:ind w:left="720"/>
        <w:jc w:val="both"/>
        <w:rPr>
          <w:rFonts w:ascii="Times New Roman"/>
          <w:b/>
          <w:bCs w:val="0"/>
          <w:sz w:val="24"/>
        </w:rPr>
      </w:pPr>
    </w:p>
    <w:p w14:paraId="2B5F3C39" w14:textId="61ADBC1C" w:rsidR="002C5939" w:rsidRDefault="002C5939" w:rsidP="009A5B9C">
      <w:pPr>
        <w:numPr>
          <w:ilvl w:val="0"/>
          <w:numId w:val="14"/>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应对</w:t>
      </w:r>
      <w:r w:rsidRPr="00D61D2B">
        <w:rPr>
          <w:rFonts w:ascii="Times New Roman" w:hAnsi="Times New Roman"/>
          <w:b/>
          <w:spacing w:val="20"/>
          <w:sz w:val="24"/>
          <w:szCs w:val="24"/>
          <w:u w:val="single"/>
          <w:lang w:eastAsia="zh-CN"/>
        </w:rPr>
        <w:t>借款人</w:t>
      </w:r>
      <w:r>
        <w:rPr>
          <w:rFonts w:ascii="Times New Roman" w:hAnsi="Times New Roman"/>
          <w:spacing w:val="20"/>
          <w:sz w:val="24"/>
          <w:szCs w:val="24"/>
          <w:lang w:eastAsia="zh-CN"/>
        </w:rPr>
        <w:t>借款使用情况（包括用途）进行监督，并接受</w:t>
      </w:r>
      <w:r w:rsidR="00E81037">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sidR="00E81037">
        <w:rPr>
          <w:rFonts w:ascii="Times New Roman" w:hAnsi="Times New Roman" w:hint="eastAsia"/>
          <w:b/>
          <w:spacing w:val="20"/>
          <w:sz w:val="24"/>
          <w:szCs w:val="24"/>
          <w:u w:val="single"/>
          <w:lang w:eastAsia="zh-CN"/>
        </w:rPr>
        <w:t>/</w:t>
      </w:r>
      <w:r w:rsidR="007407FE">
        <w:rPr>
          <w:rFonts w:ascii="Times New Roman" w:hAnsi="Times New Roman" w:hint="eastAsia"/>
          <w:b/>
          <w:spacing w:val="20"/>
          <w:sz w:val="24"/>
          <w:szCs w:val="24"/>
          <w:u w:val="single"/>
          <w:lang w:eastAsia="zh-CN"/>
        </w:rPr>
        <w:t>银团成员行</w:t>
      </w:r>
      <w:r w:rsidR="00E81037">
        <w:rPr>
          <w:rFonts w:ascii="Times New Roman" w:hAnsi="Times New Roman" w:hint="eastAsia"/>
          <w:b/>
          <w:spacing w:val="20"/>
          <w:sz w:val="24"/>
          <w:szCs w:val="24"/>
          <w:u w:val="single"/>
          <w:lang w:eastAsia="zh-CN"/>
        </w:rPr>
        <w:t>]</w:t>
      </w:r>
      <w:r>
        <w:rPr>
          <w:rFonts w:ascii="Times New Roman" w:hAnsi="Times New Roman"/>
          <w:spacing w:val="20"/>
          <w:sz w:val="24"/>
          <w:szCs w:val="24"/>
          <w:lang w:eastAsia="zh-CN"/>
        </w:rPr>
        <w:t>对</w:t>
      </w: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资金、财产和经营状况的监督；</w:t>
      </w:r>
      <w:r w:rsidRPr="003B627F">
        <w:rPr>
          <w:rFonts w:ascii="Times New Roman" w:hAnsi="Times New Roman"/>
          <w:spacing w:val="20"/>
          <w:sz w:val="24"/>
          <w:szCs w:val="24"/>
          <w:lang w:eastAsia="zh-CN"/>
        </w:rPr>
        <w:t>未经</w:t>
      </w:r>
      <w:r w:rsidR="00A1441C" w:rsidRPr="00A1441C">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sidR="00A1441C" w:rsidRPr="00A1441C">
        <w:rPr>
          <w:rFonts w:ascii="Times New Roman" w:hAnsi="Times New Roman" w:hint="eastAsia"/>
          <w:b/>
          <w:spacing w:val="20"/>
          <w:sz w:val="24"/>
          <w:szCs w:val="24"/>
          <w:u w:val="single"/>
          <w:lang w:eastAsia="zh-CN"/>
        </w:rPr>
        <w:t>/</w:t>
      </w:r>
      <w:r w:rsidR="00A1441C" w:rsidRPr="00A1441C">
        <w:rPr>
          <w:rFonts w:ascii="Times New Roman" w:hAnsi="Times New Roman" w:hint="eastAsia"/>
          <w:b/>
          <w:spacing w:val="20"/>
          <w:sz w:val="24"/>
          <w:szCs w:val="24"/>
          <w:u w:val="single"/>
          <w:lang w:eastAsia="zh-CN"/>
        </w:rPr>
        <w:t>银团成员行</w:t>
      </w:r>
      <w:r w:rsidR="00A1441C" w:rsidRPr="00A1441C">
        <w:rPr>
          <w:rFonts w:ascii="Times New Roman" w:hAnsi="Times New Roman" w:hint="eastAsia"/>
          <w:b/>
          <w:spacing w:val="20"/>
          <w:sz w:val="24"/>
          <w:szCs w:val="24"/>
          <w:u w:val="single"/>
          <w:lang w:eastAsia="zh-CN"/>
        </w:rPr>
        <w:t>]</w:t>
      </w:r>
      <w:r w:rsidRPr="003B627F">
        <w:rPr>
          <w:rFonts w:ascii="Times New Roman" w:hAnsi="Times New Roman"/>
          <w:spacing w:val="20"/>
          <w:sz w:val="24"/>
          <w:szCs w:val="24"/>
          <w:lang w:eastAsia="zh-CN"/>
        </w:rPr>
        <w:t>书面同意，</w:t>
      </w:r>
      <w:r w:rsidRPr="00D61D2B">
        <w:rPr>
          <w:rFonts w:ascii="Times New Roman" w:hAnsi="Times New Roman"/>
          <w:b/>
          <w:spacing w:val="20"/>
          <w:sz w:val="24"/>
          <w:szCs w:val="24"/>
          <w:u w:val="single"/>
          <w:lang w:eastAsia="zh-CN"/>
        </w:rPr>
        <w:t>保证人</w:t>
      </w:r>
      <w:r w:rsidRPr="003B627F">
        <w:rPr>
          <w:rFonts w:ascii="Times New Roman" w:hAnsi="Times New Roman"/>
          <w:spacing w:val="20"/>
          <w:sz w:val="24"/>
          <w:szCs w:val="24"/>
          <w:lang w:eastAsia="zh-CN"/>
        </w:rPr>
        <w:t>不得向第三方提供</w:t>
      </w:r>
      <w:r>
        <w:rPr>
          <w:rFonts w:ascii="Times New Roman" w:hAnsi="Times New Roman" w:hint="eastAsia"/>
          <w:spacing w:val="20"/>
          <w:sz w:val="24"/>
          <w:szCs w:val="24"/>
          <w:lang w:eastAsia="zh-CN"/>
        </w:rPr>
        <w:t>所涉金额</w:t>
      </w:r>
      <w:r w:rsidRPr="003B627F">
        <w:rPr>
          <w:rFonts w:ascii="Times New Roman" w:hAnsi="Times New Roman"/>
          <w:spacing w:val="20"/>
          <w:sz w:val="24"/>
          <w:szCs w:val="24"/>
          <w:lang w:eastAsia="zh-CN"/>
        </w:rPr>
        <w:t>超出</w:t>
      </w:r>
      <w:r w:rsidR="004901C5">
        <w:rPr>
          <w:rFonts w:ascii="Times New Roman" w:hAnsi="Times New Roman" w:hint="eastAsia"/>
          <w:spacing w:val="20"/>
          <w:sz w:val="24"/>
          <w:szCs w:val="24"/>
          <w:lang w:eastAsia="zh-CN"/>
        </w:rPr>
        <w:t>【】</w:t>
      </w:r>
      <w:r>
        <w:rPr>
          <w:rFonts w:ascii="Times New Roman" w:hAnsi="Times New Roman" w:hint="eastAsia"/>
          <w:spacing w:val="20"/>
          <w:sz w:val="24"/>
          <w:szCs w:val="24"/>
          <w:lang w:eastAsia="zh-CN"/>
        </w:rPr>
        <w:t>万元</w:t>
      </w:r>
      <w:r w:rsidRPr="003B627F">
        <w:rPr>
          <w:rFonts w:ascii="Times New Roman" w:hAnsi="Times New Roman"/>
          <w:spacing w:val="20"/>
          <w:sz w:val="24"/>
          <w:szCs w:val="24"/>
          <w:lang w:eastAsia="zh-CN"/>
        </w:rPr>
        <w:t>的担保</w:t>
      </w:r>
      <w:r>
        <w:rPr>
          <w:rFonts w:ascii="Times New Roman" w:hAnsi="Times New Roman" w:hint="eastAsia"/>
          <w:spacing w:val="20"/>
          <w:sz w:val="24"/>
          <w:szCs w:val="24"/>
          <w:lang w:eastAsia="zh-CN"/>
        </w:rPr>
        <w:t>（包括抵押、质押、保证或其他方式）。</w:t>
      </w:r>
    </w:p>
    <w:p w14:paraId="7F96102C" w14:textId="77777777" w:rsidR="002C5939" w:rsidRDefault="002C5939" w:rsidP="009A5B9C">
      <w:pPr>
        <w:autoSpaceDE w:val="0"/>
        <w:autoSpaceDN w:val="0"/>
        <w:adjustRightInd w:val="0"/>
        <w:spacing w:after="0" w:line="360" w:lineRule="exact"/>
        <w:ind w:left="1530"/>
        <w:jc w:val="both"/>
        <w:textAlignment w:val="baseline"/>
        <w:rPr>
          <w:rFonts w:ascii="Times New Roman" w:hAnsi="Times New Roman"/>
          <w:spacing w:val="20"/>
          <w:sz w:val="24"/>
          <w:szCs w:val="24"/>
          <w:lang w:eastAsia="zh-CN"/>
        </w:rPr>
      </w:pPr>
    </w:p>
    <w:p w14:paraId="3AF77467" w14:textId="77777777" w:rsidR="002C5939" w:rsidRDefault="002C5939" w:rsidP="009A5B9C">
      <w:pPr>
        <w:numPr>
          <w:ilvl w:val="0"/>
          <w:numId w:val="14"/>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sidRPr="00D61D2B">
        <w:rPr>
          <w:rFonts w:ascii="Times New Roman" w:hAnsi="Times New Roman" w:hint="eastAsia"/>
          <w:b/>
          <w:spacing w:val="20"/>
          <w:sz w:val="24"/>
          <w:szCs w:val="24"/>
          <w:u w:val="single"/>
          <w:lang w:eastAsia="zh-CN"/>
        </w:rPr>
        <w:t>保证人</w:t>
      </w:r>
      <w:r>
        <w:rPr>
          <w:rFonts w:ascii="Times New Roman" w:hAnsi="Times New Roman"/>
          <w:spacing w:val="20"/>
          <w:sz w:val="24"/>
          <w:szCs w:val="24"/>
          <w:lang w:eastAsia="zh-CN"/>
        </w:rPr>
        <w:t>发生承包、托管（接管）、租赁、股份制改造、减少注册资本金、投资、联营、合并、兼并、收购重组、分立、合资、（被）申请停业整顿、申请解散、被撤销、（被）申请破产、控股股东</w:t>
      </w:r>
      <w:r>
        <w:rPr>
          <w:rFonts w:ascii="Times New Roman" w:hAnsi="Times New Roman"/>
          <w:spacing w:val="20"/>
          <w:sz w:val="24"/>
          <w:szCs w:val="24"/>
          <w:lang w:eastAsia="zh-CN"/>
        </w:rPr>
        <w:t>/</w:t>
      </w:r>
      <w:r>
        <w:rPr>
          <w:rFonts w:ascii="Times New Roman" w:hAnsi="Times New Roman"/>
          <w:spacing w:val="20"/>
          <w:sz w:val="24"/>
          <w:szCs w:val="24"/>
          <w:lang w:eastAsia="zh-CN"/>
        </w:rPr>
        <w:t>实际控制人变更或重大资产转让、停产、歇业、被有权机关施以高额罚款、被注销登记、被吊销营业执照、涉及重大法律纠纷、生产经营出现严重困难或财务状况恶化、法定代表人或主要负责人无法正常履行职责，或者因任何原因丧失或可能丧失担保能力，</w:t>
      </w: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应立即书面通知</w:t>
      </w:r>
      <w:r w:rsidR="00E81037">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sidR="00E81037">
        <w:rPr>
          <w:rFonts w:ascii="Times New Roman" w:hAnsi="Times New Roman" w:hint="eastAsia"/>
          <w:b/>
          <w:spacing w:val="20"/>
          <w:sz w:val="24"/>
          <w:szCs w:val="24"/>
          <w:u w:val="single"/>
          <w:lang w:eastAsia="zh-CN"/>
        </w:rPr>
        <w:t>/</w:t>
      </w:r>
      <w:r w:rsidR="00A55C39">
        <w:rPr>
          <w:rFonts w:ascii="Times New Roman" w:hAnsi="Times New Roman" w:hint="eastAsia"/>
          <w:b/>
          <w:spacing w:val="20"/>
          <w:sz w:val="24"/>
          <w:szCs w:val="24"/>
          <w:u w:val="single"/>
          <w:lang w:eastAsia="zh-CN"/>
        </w:rPr>
        <w:t>银团成员行</w:t>
      </w:r>
      <w:r w:rsidR="00E81037">
        <w:rPr>
          <w:rFonts w:ascii="Times New Roman" w:hAnsi="Times New Roman" w:hint="eastAsia"/>
          <w:b/>
          <w:spacing w:val="20"/>
          <w:sz w:val="24"/>
          <w:szCs w:val="24"/>
          <w:u w:val="single"/>
          <w:lang w:eastAsia="zh-CN"/>
        </w:rPr>
        <w:t>]</w:t>
      </w:r>
      <w:r>
        <w:rPr>
          <w:rFonts w:ascii="Times New Roman" w:hAnsi="Times New Roman"/>
          <w:spacing w:val="20"/>
          <w:sz w:val="24"/>
          <w:szCs w:val="24"/>
          <w:lang w:eastAsia="zh-CN"/>
        </w:rPr>
        <w:t>，并按照</w:t>
      </w:r>
      <w:r w:rsidR="00E81037">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sidR="00E81037">
        <w:rPr>
          <w:rFonts w:ascii="Times New Roman" w:hAnsi="Times New Roman" w:hint="eastAsia"/>
          <w:b/>
          <w:spacing w:val="20"/>
          <w:sz w:val="24"/>
          <w:szCs w:val="24"/>
          <w:u w:val="single"/>
          <w:lang w:eastAsia="zh-CN"/>
        </w:rPr>
        <w:t>/</w:t>
      </w:r>
      <w:r w:rsidR="00A55C39">
        <w:rPr>
          <w:rFonts w:ascii="Times New Roman" w:hAnsi="Times New Roman" w:hint="eastAsia"/>
          <w:b/>
          <w:spacing w:val="20"/>
          <w:sz w:val="24"/>
          <w:szCs w:val="24"/>
          <w:u w:val="single"/>
          <w:lang w:eastAsia="zh-CN"/>
        </w:rPr>
        <w:t>银团成员行</w:t>
      </w:r>
      <w:r w:rsidR="00E81037">
        <w:rPr>
          <w:rFonts w:ascii="Times New Roman" w:hAnsi="Times New Roman" w:hint="eastAsia"/>
          <w:b/>
          <w:spacing w:val="20"/>
          <w:sz w:val="24"/>
          <w:szCs w:val="24"/>
          <w:u w:val="single"/>
          <w:lang w:eastAsia="zh-CN"/>
        </w:rPr>
        <w:t>]</w:t>
      </w:r>
      <w:r>
        <w:rPr>
          <w:rFonts w:ascii="Times New Roman" w:hAnsi="Times New Roman"/>
          <w:spacing w:val="20"/>
          <w:sz w:val="24"/>
          <w:szCs w:val="24"/>
          <w:lang w:eastAsia="zh-CN"/>
        </w:rPr>
        <w:t>要求落实</w:t>
      </w:r>
      <w:r w:rsidR="00235B13" w:rsidRPr="00D61D2B">
        <w:rPr>
          <w:rFonts w:ascii="Times New Roman" w:hAnsi="Times New Roman"/>
          <w:spacing w:val="20"/>
          <w:sz w:val="24"/>
          <w:szCs w:val="24"/>
          <w:lang w:eastAsia="zh-CN"/>
        </w:rPr>
        <w:t>本合同</w:t>
      </w:r>
      <w:r>
        <w:rPr>
          <w:rFonts w:ascii="Times New Roman" w:hAnsi="Times New Roman"/>
          <w:spacing w:val="20"/>
          <w:sz w:val="24"/>
          <w:szCs w:val="24"/>
          <w:lang w:eastAsia="zh-CN"/>
        </w:rPr>
        <w:t>项下保证责任的承担、转移或承继，或者为</w:t>
      </w:r>
      <w:r w:rsidR="00A55C39">
        <w:rPr>
          <w:rFonts w:ascii="Times New Roman" w:hAnsi="Times New Roman" w:hint="eastAsia"/>
          <w:b/>
          <w:spacing w:val="20"/>
          <w:sz w:val="24"/>
          <w:szCs w:val="24"/>
          <w:u w:val="single"/>
          <w:lang w:eastAsia="zh-CN"/>
        </w:rPr>
        <w:t>融资文件</w:t>
      </w:r>
      <w:r>
        <w:rPr>
          <w:rFonts w:ascii="Times New Roman" w:hAnsi="Times New Roman"/>
          <w:spacing w:val="20"/>
          <w:sz w:val="24"/>
          <w:szCs w:val="24"/>
          <w:lang w:eastAsia="zh-CN"/>
        </w:rPr>
        <w:t>的履行提供</w:t>
      </w:r>
      <w:r w:rsidR="00E81037">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sidR="00E81037">
        <w:rPr>
          <w:rFonts w:ascii="Times New Roman" w:hAnsi="Times New Roman" w:hint="eastAsia"/>
          <w:b/>
          <w:spacing w:val="20"/>
          <w:sz w:val="24"/>
          <w:szCs w:val="24"/>
          <w:u w:val="single"/>
          <w:lang w:eastAsia="zh-CN"/>
        </w:rPr>
        <w:t>/</w:t>
      </w:r>
      <w:r w:rsidR="00A55C39">
        <w:rPr>
          <w:rFonts w:ascii="Times New Roman" w:hAnsi="Times New Roman" w:hint="eastAsia"/>
          <w:b/>
          <w:spacing w:val="20"/>
          <w:sz w:val="24"/>
          <w:szCs w:val="24"/>
          <w:u w:val="single"/>
          <w:lang w:eastAsia="zh-CN"/>
        </w:rPr>
        <w:t>银团成员行</w:t>
      </w:r>
      <w:r w:rsidR="00E81037">
        <w:rPr>
          <w:rFonts w:ascii="Times New Roman" w:hAnsi="Times New Roman" w:hint="eastAsia"/>
          <w:b/>
          <w:spacing w:val="20"/>
          <w:sz w:val="24"/>
          <w:szCs w:val="24"/>
          <w:u w:val="single"/>
          <w:lang w:eastAsia="zh-CN"/>
        </w:rPr>
        <w:t>]</w:t>
      </w:r>
      <w:r>
        <w:rPr>
          <w:rFonts w:ascii="Times New Roman" w:hAnsi="Times New Roman"/>
          <w:spacing w:val="20"/>
          <w:sz w:val="24"/>
          <w:szCs w:val="24"/>
          <w:lang w:eastAsia="zh-CN"/>
        </w:rPr>
        <w:t>认可的新担保</w:t>
      </w:r>
      <w:r>
        <w:rPr>
          <w:rFonts w:ascii="Times New Roman" w:hAnsi="Times New Roman" w:hint="eastAsia"/>
          <w:spacing w:val="20"/>
          <w:sz w:val="24"/>
          <w:szCs w:val="24"/>
          <w:lang w:eastAsia="zh-CN"/>
        </w:rPr>
        <w:t>。</w:t>
      </w:r>
    </w:p>
    <w:p w14:paraId="4239562E" w14:textId="77777777" w:rsidR="002C5939" w:rsidRDefault="002C5939" w:rsidP="009A5B9C">
      <w:pPr>
        <w:autoSpaceDE w:val="0"/>
        <w:autoSpaceDN w:val="0"/>
        <w:adjustRightInd w:val="0"/>
        <w:spacing w:after="0" w:line="360" w:lineRule="exact"/>
        <w:ind w:left="1530"/>
        <w:jc w:val="both"/>
        <w:textAlignment w:val="baseline"/>
        <w:rPr>
          <w:rFonts w:ascii="Times New Roman" w:hAnsi="Times New Roman"/>
          <w:spacing w:val="20"/>
          <w:sz w:val="24"/>
          <w:szCs w:val="24"/>
          <w:lang w:eastAsia="zh-CN"/>
        </w:rPr>
      </w:pPr>
    </w:p>
    <w:p w14:paraId="2CABF67B" w14:textId="77777777" w:rsidR="002C5939" w:rsidRDefault="002C5939" w:rsidP="009A5B9C">
      <w:pPr>
        <w:numPr>
          <w:ilvl w:val="0"/>
          <w:numId w:val="14"/>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Pr>
          <w:rFonts w:ascii="Times New Roman" w:hAnsi="Times New Roman"/>
          <w:spacing w:val="20"/>
          <w:sz w:val="24"/>
          <w:szCs w:val="24"/>
          <w:lang w:eastAsia="zh-CN"/>
        </w:rPr>
        <w:t>出现下列情况之一的，</w:t>
      </w:r>
      <w:r w:rsidR="00E81037">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sidR="00E81037">
        <w:rPr>
          <w:rFonts w:ascii="Times New Roman" w:hAnsi="Times New Roman" w:hint="eastAsia"/>
          <w:b/>
          <w:spacing w:val="20"/>
          <w:sz w:val="24"/>
          <w:szCs w:val="24"/>
          <w:u w:val="single"/>
          <w:lang w:eastAsia="zh-CN"/>
        </w:rPr>
        <w:t>/</w:t>
      </w:r>
      <w:r w:rsidR="00A55C39">
        <w:rPr>
          <w:rFonts w:ascii="Times New Roman" w:hAnsi="Times New Roman" w:hint="eastAsia"/>
          <w:b/>
          <w:spacing w:val="20"/>
          <w:sz w:val="24"/>
          <w:szCs w:val="24"/>
          <w:u w:val="single"/>
          <w:lang w:eastAsia="zh-CN"/>
        </w:rPr>
        <w:t>银团成员行</w:t>
      </w:r>
      <w:r w:rsidR="00E81037">
        <w:rPr>
          <w:rFonts w:ascii="Times New Roman" w:hAnsi="Times New Roman" w:hint="eastAsia"/>
          <w:b/>
          <w:spacing w:val="20"/>
          <w:sz w:val="24"/>
          <w:szCs w:val="24"/>
          <w:u w:val="single"/>
          <w:lang w:eastAsia="zh-CN"/>
        </w:rPr>
        <w:t>]</w:t>
      </w:r>
      <w:r>
        <w:rPr>
          <w:rFonts w:ascii="Times New Roman" w:hAnsi="Times New Roman"/>
          <w:spacing w:val="20"/>
          <w:sz w:val="24"/>
          <w:szCs w:val="24"/>
          <w:lang w:eastAsia="zh-CN"/>
        </w:rPr>
        <w:t>有权宣布</w:t>
      </w:r>
      <w:r w:rsidR="00A55C39">
        <w:rPr>
          <w:rFonts w:ascii="Times New Roman" w:hAnsi="Times New Roman" w:hint="eastAsia"/>
          <w:b/>
          <w:spacing w:val="20"/>
          <w:sz w:val="24"/>
          <w:szCs w:val="24"/>
          <w:u w:val="single"/>
          <w:lang w:eastAsia="zh-CN"/>
        </w:rPr>
        <w:t>融资文件</w:t>
      </w:r>
      <w:r w:rsidR="00D17C0D" w:rsidRPr="00767BD7">
        <w:rPr>
          <w:rFonts w:ascii="Times New Roman" w:hAnsi="Times New Roman" w:hint="eastAsia"/>
          <w:spacing w:val="20"/>
          <w:sz w:val="24"/>
          <w:szCs w:val="24"/>
          <w:lang w:eastAsia="zh-CN"/>
        </w:rPr>
        <w:t>项下债务</w:t>
      </w:r>
      <w:r>
        <w:rPr>
          <w:rFonts w:ascii="Times New Roman" w:hAnsi="Times New Roman"/>
          <w:spacing w:val="20"/>
          <w:sz w:val="24"/>
          <w:szCs w:val="24"/>
          <w:lang w:eastAsia="zh-CN"/>
        </w:rPr>
        <w:t>提前</w:t>
      </w:r>
      <w:r w:rsidR="001030CB">
        <w:rPr>
          <w:rFonts w:ascii="Times New Roman" w:hAnsi="Times New Roman" w:hint="eastAsia"/>
          <w:spacing w:val="20"/>
          <w:sz w:val="24"/>
          <w:szCs w:val="24"/>
          <w:lang w:eastAsia="zh-CN"/>
        </w:rPr>
        <w:t>到期</w:t>
      </w:r>
      <w:r>
        <w:rPr>
          <w:rFonts w:ascii="Times New Roman" w:hAnsi="Times New Roman"/>
          <w:spacing w:val="20"/>
          <w:sz w:val="24"/>
          <w:szCs w:val="24"/>
          <w:lang w:eastAsia="zh-CN"/>
        </w:rPr>
        <w:t>并有权要求</w:t>
      </w:r>
      <w:r w:rsidRPr="00D61D2B">
        <w:rPr>
          <w:rFonts w:ascii="Times New Roman" w:hAnsi="Times New Roman"/>
          <w:b/>
          <w:spacing w:val="20"/>
          <w:sz w:val="24"/>
          <w:szCs w:val="24"/>
          <w:u w:val="single"/>
          <w:lang w:eastAsia="zh-CN"/>
        </w:rPr>
        <w:t>借款人</w:t>
      </w:r>
      <w:r>
        <w:rPr>
          <w:rFonts w:ascii="Times New Roman" w:hAnsi="Times New Roman"/>
          <w:spacing w:val="20"/>
          <w:sz w:val="24"/>
          <w:szCs w:val="24"/>
          <w:lang w:eastAsia="zh-CN"/>
        </w:rPr>
        <w:t>还款或</w:t>
      </w: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承担保证责任：</w:t>
      </w:r>
    </w:p>
    <w:p w14:paraId="5C1BA95E" w14:textId="77777777" w:rsidR="002C5939" w:rsidRDefault="002C5939" w:rsidP="009A5B9C">
      <w:pPr>
        <w:autoSpaceDE w:val="0"/>
        <w:autoSpaceDN w:val="0"/>
        <w:adjustRightInd w:val="0"/>
        <w:spacing w:after="0" w:line="360" w:lineRule="exact"/>
        <w:jc w:val="both"/>
        <w:textAlignment w:val="baseline"/>
        <w:rPr>
          <w:rFonts w:ascii="Times New Roman" w:hAnsi="Times New Roman"/>
          <w:spacing w:val="20"/>
          <w:sz w:val="24"/>
          <w:szCs w:val="24"/>
          <w:lang w:eastAsia="zh-CN"/>
        </w:rPr>
      </w:pPr>
    </w:p>
    <w:p w14:paraId="2C3D6F70" w14:textId="77777777" w:rsidR="002C5939" w:rsidRDefault="002C5939" w:rsidP="009A5B9C">
      <w:pPr>
        <w:numPr>
          <w:ilvl w:val="0"/>
          <w:numId w:val="15"/>
        </w:numPr>
        <w:spacing w:after="0" w:line="360" w:lineRule="exact"/>
        <w:ind w:left="2127" w:hanging="567"/>
        <w:jc w:val="both"/>
        <w:rPr>
          <w:rFonts w:ascii="Times New Roman" w:hAnsi="Times New Roman"/>
          <w:spacing w:val="20"/>
          <w:sz w:val="24"/>
          <w:szCs w:val="24"/>
          <w:lang w:eastAsia="zh-CN" w:bidi="ar-SA"/>
        </w:rPr>
      </w:pPr>
      <w:r w:rsidRPr="00D61D2B">
        <w:rPr>
          <w:rFonts w:ascii="Times New Roman" w:hAnsi="Times New Roman"/>
          <w:b/>
          <w:spacing w:val="20"/>
          <w:sz w:val="24"/>
          <w:szCs w:val="24"/>
          <w:u w:val="single"/>
          <w:lang w:eastAsia="zh-CN" w:bidi="ar-SA"/>
        </w:rPr>
        <w:t>借款人</w:t>
      </w:r>
      <w:r>
        <w:rPr>
          <w:rFonts w:ascii="Times New Roman" w:hAnsi="Times New Roman"/>
          <w:spacing w:val="20"/>
          <w:sz w:val="24"/>
          <w:szCs w:val="24"/>
          <w:lang w:eastAsia="zh-CN" w:bidi="ar-SA"/>
        </w:rPr>
        <w:t>未按</w:t>
      </w:r>
      <w:r w:rsidR="00933AAE">
        <w:rPr>
          <w:rFonts w:ascii="Times New Roman" w:hAnsi="Times New Roman" w:hint="eastAsia"/>
          <w:b/>
          <w:spacing w:val="20"/>
          <w:sz w:val="24"/>
          <w:szCs w:val="24"/>
          <w:u w:val="single"/>
          <w:lang w:eastAsia="zh-CN" w:bidi="ar-SA"/>
        </w:rPr>
        <w:t>融资文件</w:t>
      </w:r>
      <w:r>
        <w:rPr>
          <w:rFonts w:ascii="Times New Roman" w:hAnsi="Times New Roman"/>
          <w:spacing w:val="20"/>
          <w:sz w:val="24"/>
          <w:szCs w:val="24"/>
          <w:lang w:eastAsia="zh-CN" w:bidi="ar-SA"/>
        </w:rPr>
        <w:t>履行到期义务或履行</w:t>
      </w:r>
      <w:r w:rsidR="00933AAE">
        <w:rPr>
          <w:rFonts w:ascii="Times New Roman" w:hAnsi="Times New Roman" w:hint="eastAsia"/>
          <w:b/>
          <w:spacing w:val="20"/>
          <w:sz w:val="24"/>
          <w:szCs w:val="24"/>
          <w:u w:val="single"/>
          <w:lang w:eastAsia="zh-CN" w:bidi="ar-SA"/>
        </w:rPr>
        <w:t>融资文件</w:t>
      </w:r>
      <w:r>
        <w:rPr>
          <w:rFonts w:ascii="Times New Roman" w:hAnsi="Times New Roman"/>
          <w:spacing w:val="20"/>
          <w:sz w:val="24"/>
          <w:szCs w:val="24"/>
          <w:lang w:eastAsia="zh-CN" w:bidi="ar-SA"/>
        </w:rPr>
        <w:t>项下的任何义务的；</w:t>
      </w:r>
    </w:p>
    <w:p w14:paraId="4BE8F1EE" w14:textId="77777777" w:rsidR="002C5939" w:rsidRDefault="002C5939" w:rsidP="009A5B9C">
      <w:pPr>
        <w:spacing w:after="0" w:line="360" w:lineRule="exact"/>
        <w:ind w:left="2127"/>
        <w:jc w:val="both"/>
        <w:rPr>
          <w:rFonts w:ascii="Times New Roman" w:hAnsi="Times New Roman"/>
          <w:spacing w:val="20"/>
          <w:sz w:val="24"/>
          <w:szCs w:val="24"/>
          <w:lang w:eastAsia="zh-CN" w:bidi="ar-SA"/>
        </w:rPr>
      </w:pPr>
    </w:p>
    <w:p w14:paraId="429613EC" w14:textId="77777777" w:rsidR="002C5939" w:rsidRDefault="002C5939" w:rsidP="009A5B9C">
      <w:pPr>
        <w:numPr>
          <w:ilvl w:val="0"/>
          <w:numId w:val="15"/>
        </w:numPr>
        <w:spacing w:after="0" w:line="360" w:lineRule="exact"/>
        <w:ind w:left="2127" w:hanging="567"/>
        <w:jc w:val="both"/>
        <w:rPr>
          <w:rFonts w:ascii="Times New Roman" w:hAnsi="Times New Roman"/>
          <w:spacing w:val="20"/>
          <w:sz w:val="24"/>
          <w:szCs w:val="24"/>
          <w:lang w:eastAsia="zh-CN" w:bidi="ar-SA"/>
        </w:rPr>
      </w:pPr>
      <w:r w:rsidRPr="00D61D2B">
        <w:rPr>
          <w:rFonts w:ascii="Times New Roman" w:hAnsi="Times New Roman"/>
          <w:b/>
          <w:spacing w:val="20"/>
          <w:sz w:val="24"/>
          <w:szCs w:val="24"/>
          <w:u w:val="single"/>
          <w:lang w:eastAsia="zh-CN" w:bidi="ar-SA"/>
        </w:rPr>
        <w:t>借款人</w:t>
      </w:r>
      <w:r>
        <w:rPr>
          <w:rFonts w:ascii="Times New Roman" w:hAnsi="Times New Roman"/>
          <w:spacing w:val="20"/>
          <w:sz w:val="24"/>
          <w:szCs w:val="24"/>
          <w:lang w:eastAsia="zh-CN" w:bidi="ar-SA"/>
        </w:rPr>
        <w:t>或</w:t>
      </w:r>
      <w:r w:rsidRPr="00D61D2B">
        <w:rPr>
          <w:rFonts w:ascii="Times New Roman" w:hAnsi="Times New Roman"/>
          <w:b/>
          <w:spacing w:val="20"/>
          <w:sz w:val="24"/>
          <w:szCs w:val="24"/>
          <w:u w:val="single"/>
          <w:lang w:eastAsia="zh-CN" w:bidi="ar-SA"/>
        </w:rPr>
        <w:t>保证人</w:t>
      </w:r>
      <w:r>
        <w:rPr>
          <w:rFonts w:ascii="Times New Roman" w:hAnsi="Times New Roman"/>
          <w:spacing w:val="20"/>
          <w:sz w:val="24"/>
          <w:szCs w:val="24"/>
          <w:lang w:eastAsia="zh-CN" w:bidi="ar-SA"/>
        </w:rPr>
        <w:t>依法被宣告解散、撤销、破产、兼并、涉诉或自行解散的；</w:t>
      </w:r>
    </w:p>
    <w:p w14:paraId="1287241F" w14:textId="77777777" w:rsidR="002C5939" w:rsidRDefault="002C5939" w:rsidP="009A5B9C">
      <w:pPr>
        <w:spacing w:after="0" w:line="360" w:lineRule="exact"/>
        <w:jc w:val="both"/>
        <w:rPr>
          <w:rFonts w:ascii="Times New Roman" w:hAnsi="Times New Roman"/>
          <w:spacing w:val="20"/>
          <w:sz w:val="24"/>
          <w:szCs w:val="24"/>
          <w:lang w:eastAsia="zh-CN" w:bidi="ar-SA"/>
        </w:rPr>
      </w:pPr>
    </w:p>
    <w:p w14:paraId="65817581" w14:textId="77777777" w:rsidR="002C5939" w:rsidRDefault="002C5939" w:rsidP="009A5B9C">
      <w:pPr>
        <w:numPr>
          <w:ilvl w:val="0"/>
          <w:numId w:val="15"/>
        </w:numPr>
        <w:spacing w:after="0" w:line="360" w:lineRule="exact"/>
        <w:ind w:left="2127" w:hanging="567"/>
        <w:jc w:val="both"/>
        <w:rPr>
          <w:rFonts w:ascii="Times New Roman" w:hAnsi="Times New Roman"/>
          <w:spacing w:val="20"/>
          <w:sz w:val="24"/>
          <w:szCs w:val="24"/>
          <w:lang w:eastAsia="zh-CN" w:bidi="ar-SA"/>
        </w:rPr>
      </w:pPr>
      <w:r w:rsidRPr="00D61D2B">
        <w:rPr>
          <w:rFonts w:ascii="Times New Roman" w:hAnsi="Times New Roman"/>
          <w:b/>
          <w:spacing w:val="20"/>
          <w:sz w:val="24"/>
          <w:szCs w:val="24"/>
          <w:u w:val="single"/>
          <w:lang w:eastAsia="zh-CN" w:bidi="ar-SA"/>
        </w:rPr>
        <w:t>借款人</w:t>
      </w:r>
      <w:r>
        <w:rPr>
          <w:rFonts w:ascii="Times New Roman" w:hAnsi="Times New Roman"/>
          <w:spacing w:val="20"/>
          <w:sz w:val="24"/>
          <w:szCs w:val="24"/>
          <w:lang w:eastAsia="zh-CN" w:bidi="ar-SA"/>
        </w:rPr>
        <w:t>或</w:t>
      </w:r>
      <w:r w:rsidRPr="00D61D2B">
        <w:rPr>
          <w:rFonts w:ascii="Times New Roman" w:hAnsi="Times New Roman"/>
          <w:b/>
          <w:spacing w:val="20"/>
          <w:sz w:val="24"/>
          <w:szCs w:val="24"/>
          <w:u w:val="single"/>
          <w:lang w:eastAsia="zh-CN" w:bidi="ar-SA"/>
        </w:rPr>
        <w:t>保证人</w:t>
      </w:r>
      <w:r>
        <w:rPr>
          <w:rFonts w:ascii="Times New Roman" w:hAnsi="Times New Roman"/>
          <w:spacing w:val="20"/>
          <w:sz w:val="24"/>
          <w:szCs w:val="24"/>
          <w:lang w:eastAsia="zh-CN" w:bidi="ar-SA"/>
        </w:rPr>
        <w:t>的重要财产被施以强制措施的；</w:t>
      </w:r>
    </w:p>
    <w:p w14:paraId="3285B134" w14:textId="77777777" w:rsidR="002C5939" w:rsidRDefault="002C5939" w:rsidP="009A5B9C">
      <w:pPr>
        <w:spacing w:after="0" w:line="360" w:lineRule="exact"/>
        <w:jc w:val="both"/>
        <w:rPr>
          <w:rFonts w:ascii="Times New Roman" w:hAnsi="Times New Roman"/>
          <w:spacing w:val="20"/>
          <w:sz w:val="24"/>
          <w:szCs w:val="24"/>
          <w:lang w:eastAsia="zh-CN" w:bidi="ar-SA"/>
        </w:rPr>
      </w:pPr>
    </w:p>
    <w:p w14:paraId="4DEBDB7A" w14:textId="77777777" w:rsidR="002C5939" w:rsidRDefault="002C5939" w:rsidP="009A5B9C">
      <w:pPr>
        <w:numPr>
          <w:ilvl w:val="0"/>
          <w:numId w:val="15"/>
        </w:numPr>
        <w:spacing w:after="0" w:line="360" w:lineRule="exact"/>
        <w:ind w:left="2127" w:hanging="567"/>
        <w:jc w:val="both"/>
        <w:rPr>
          <w:rFonts w:ascii="Times New Roman" w:hAnsi="Times New Roman"/>
          <w:spacing w:val="20"/>
          <w:sz w:val="24"/>
          <w:szCs w:val="24"/>
          <w:lang w:eastAsia="zh-CN" w:bidi="ar-SA"/>
        </w:rPr>
      </w:pPr>
      <w:r w:rsidRPr="00D61D2B">
        <w:rPr>
          <w:rFonts w:ascii="Times New Roman" w:hAnsi="Times New Roman"/>
          <w:b/>
          <w:spacing w:val="20"/>
          <w:sz w:val="24"/>
          <w:szCs w:val="24"/>
          <w:u w:val="single"/>
          <w:lang w:eastAsia="zh-CN" w:bidi="ar-SA"/>
        </w:rPr>
        <w:t>借款人</w:t>
      </w:r>
      <w:r>
        <w:rPr>
          <w:rFonts w:ascii="Times New Roman" w:hAnsi="Times New Roman"/>
          <w:spacing w:val="20"/>
          <w:sz w:val="24"/>
          <w:szCs w:val="24"/>
          <w:lang w:eastAsia="zh-CN" w:bidi="ar-SA"/>
        </w:rPr>
        <w:t>或</w:t>
      </w:r>
      <w:r w:rsidRPr="00D61D2B">
        <w:rPr>
          <w:rFonts w:ascii="Times New Roman" w:hAnsi="Times New Roman"/>
          <w:b/>
          <w:spacing w:val="20"/>
          <w:sz w:val="24"/>
          <w:szCs w:val="24"/>
          <w:u w:val="single"/>
          <w:lang w:eastAsia="zh-CN" w:bidi="ar-SA"/>
        </w:rPr>
        <w:t>保证人</w:t>
      </w:r>
      <w:r>
        <w:rPr>
          <w:rFonts w:ascii="Times New Roman" w:hAnsi="Times New Roman"/>
          <w:spacing w:val="20"/>
          <w:sz w:val="24"/>
          <w:szCs w:val="24"/>
          <w:lang w:eastAsia="zh-CN" w:bidi="ar-SA"/>
        </w:rPr>
        <w:t>违背所</w:t>
      </w:r>
      <w:proofErr w:type="gramStart"/>
      <w:r>
        <w:rPr>
          <w:rFonts w:ascii="Times New Roman" w:hAnsi="Times New Roman"/>
          <w:spacing w:val="20"/>
          <w:sz w:val="24"/>
          <w:szCs w:val="24"/>
          <w:lang w:eastAsia="zh-CN" w:bidi="ar-SA"/>
        </w:rPr>
        <w:t>作声</w:t>
      </w:r>
      <w:proofErr w:type="gramEnd"/>
      <w:r>
        <w:rPr>
          <w:rFonts w:ascii="Times New Roman" w:hAnsi="Times New Roman"/>
          <w:spacing w:val="20"/>
          <w:sz w:val="24"/>
          <w:szCs w:val="24"/>
          <w:lang w:eastAsia="zh-CN" w:bidi="ar-SA"/>
        </w:rPr>
        <w:t>明与承诺，或不履行</w:t>
      </w:r>
      <w:r w:rsidR="00235B13" w:rsidRPr="00D61D2B">
        <w:rPr>
          <w:rFonts w:ascii="Times New Roman" w:hAnsi="Times New Roman"/>
          <w:spacing w:val="20"/>
          <w:sz w:val="24"/>
          <w:szCs w:val="24"/>
          <w:lang w:eastAsia="zh-CN" w:bidi="ar-SA"/>
        </w:rPr>
        <w:t>本合同</w:t>
      </w:r>
      <w:r>
        <w:rPr>
          <w:rFonts w:ascii="Times New Roman" w:hAnsi="Times New Roman"/>
          <w:spacing w:val="20"/>
          <w:sz w:val="24"/>
          <w:szCs w:val="24"/>
          <w:lang w:eastAsia="zh-CN" w:bidi="ar-SA"/>
        </w:rPr>
        <w:t>约定其他义务的；</w:t>
      </w:r>
    </w:p>
    <w:p w14:paraId="6C4FAB03" w14:textId="77777777" w:rsidR="002C5939" w:rsidRDefault="002C5939" w:rsidP="009A5B9C">
      <w:pPr>
        <w:spacing w:after="0" w:line="360" w:lineRule="exact"/>
        <w:jc w:val="both"/>
        <w:rPr>
          <w:rFonts w:ascii="Times New Roman" w:hAnsi="Times New Roman"/>
          <w:spacing w:val="20"/>
          <w:sz w:val="24"/>
          <w:szCs w:val="24"/>
          <w:lang w:eastAsia="zh-CN" w:bidi="ar-SA"/>
        </w:rPr>
      </w:pPr>
    </w:p>
    <w:p w14:paraId="47608E2C" w14:textId="77777777" w:rsidR="002C5939" w:rsidRDefault="002C5939" w:rsidP="009A5B9C">
      <w:pPr>
        <w:numPr>
          <w:ilvl w:val="0"/>
          <w:numId w:val="15"/>
        </w:numPr>
        <w:spacing w:after="0" w:line="360" w:lineRule="exact"/>
        <w:ind w:left="2127" w:hanging="567"/>
        <w:jc w:val="both"/>
        <w:rPr>
          <w:rFonts w:ascii="Times New Roman" w:hAnsi="Times New Roman"/>
          <w:spacing w:val="20"/>
          <w:sz w:val="24"/>
          <w:szCs w:val="24"/>
          <w:lang w:eastAsia="zh-CN" w:bidi="ar-SA"/>
        </w:rPr>
      </w:pPr>
      <w:r w:rsidRPr="00D61D2B">
        <w:rPr>
          <w:rFonts w:ascii="Times New Roman" w:hAnsi="Times New Roman"/>
          <w:b/>
          <w:spacing w:val="20"/>
          <w:sz w:val="24"/>
          <w:szCs w:val="24"/>
          <w:u w:val="single"/>
          <w:lang w:eastAsia="zh-CN" w:bidi="ar-SA"/>
        </w:rPr>
        <w:t>借款人</w:t>
      </w:r>
      <w:r>
        <w:rPr>
          <w:rFonts w:ascii="Times New Roman" w:hAnsi="Times New Roman"/>
          <w:spacing w:val="20"/>
          <w:sz w:val="24"/>
          <w:szCs w:val="24"/>
          <w:lang w:eastAsia="zh-CN" w:bidi="ar-SA"/>
        </w:rPr>
        <w:t>或</w:t>
      </w:r>
      <w:r w:rsidRPr="00D61D2B">
        <w:rPr>
          <w:rFonts w:ascii="Times New Roman" w:hAnsi="Times New Roman"/>
          <w:b/>
          <w:spacing w:val="20"/>
          <w:sz w:val="24"/>
          <w:szCs w:val="24"/>
          <w:u w:val="single"/>
          <w:lang w:eastAsia="zh-CN" w:bidi="ar-SA"/>
        </w:rPr>
        <w:t>保证人</w:t>
      </w:r>
      <w:proofErr w:type="gramStart"/>
      <w:r>
        <w:rPr>
          <w:rFonts w:ascii="Times New Roman" w:hAnsi="Times New Roman"/>
          <w:spacing w:val="20"/>
          <w:sz w:val="24"/>
          <w:szCs w:val="24"/>
          <w:lang w:eastAsia="zh-CN" w:bidi="ar-SA"/>
        </w:rPr>
        <w:t>作出</w:t>
      </w:r>
      <w:proofErr w:type="gramEnd"/>
      <w:r>
        <w:rPr>
          <w:rFonts w:ascii="Times New Roman" w:hAnsi="Times New Roman"/>
          <w:spacing w:val="20"/>
          <w:sz w:val="24"/>
          <w:szCs w:val="24"/>
          <w:lang w:eastAsia="zh-CN" w:bidi="ar-SA"/>
        </w:rPr>
        <w:t>其他侵犯债权人合法权益的行为，影响</w:t>
      </w:r>
      <w:r w:rsidR="00A1441C" w:rsidRPr="00A1441C">
        <w:rPr>
          <w:rFonts w:ascii="Times New Roman" w:hAnsi="Times New Roman" w:hint="eastAsia"/>
          <w:spacing w:val="20"/>
          <w:sz w:val="24"/>
          <w:szCs w:val="24"/>
          <w:lang w:eastAsia="zh-CN" w:bidi="ar-SA"/>
        </w:rPr>
        <w:t>[</w:t>
      </w:r>
      <w:r w:rsidRPr="00D61D2B">
        <w:rPr>
          <w:rFonts w:ascii="Times New Roman" w:hAnsi="Times New Roman"/>
          <w:b/>
          <w:spacing w:val="20"/>
          <w:sz w:val="24"/>
          <w:szCs w:val="24"/>
          <w:u w:val="single"/>
          <w:lang w:eastAsia="zh-CN" w:bidi="ar-SA"/>
        </w:rPr>
        <w:t>贷款人</w:t>
      </w:r>
      <w:r w:rsidR="00A1441C" w:rsidRPr="00A1441C">
        <w:rPr>
          <w:rFonts w:ascii="Times New Roman" w:hAnsi="Times New Roman" w:hint="eastAsia"/>
          <w:b/>
          <w:spacing w:val="20"/>
          <w:sz w:val="24"/>
          <w:szCs w:val="24"/>
          <w:u w:val="single"/>
          <w:lang w:eastAsia="zh-CN"/>
        </w:rPr>
        <w:t>/</w:t>
      </w:r>
      <w:r w:rsidR="00A1441C" w:rsidRPr="00A1441C">
        <w:rPr>
          <w:rFonts w:ascii="Times New Roman" w:hAnsi="Times New Roman" w:hint="eastAsia"/>
          <w:b/>
          <w:spacing w:val="20"/>
          <w:sz w:val="24"/>
          <w:szCs w:val="24"/>
          <w:u w:val="single"/>
          <w:lang w:eastAsia="zh-CN"/>
        </w:rPr>
        <w:t>银团成员行</w:t>
      </w:r>
      <w:r w:rsidR="00A1441C" w:rsidRPr="00A1441C">
        <w:rPr>
          <w:rFonts w:ascii="Times New Roman" w:hAnsi="Times New Roman" w:hint="eastAsia"/>
          <w:b/>
          <w:spacing w:val="20"/>
          <w:sz w:val="24"/>
          <w:szCs w:val="24"/>
          <w:u w:val="single"/>
          <w:lang w:eastAsia="zh-CN"/>
        </w:rPr>
        <w:t>]</w:t>
      </w:r>
      <w:r>
        <w:rPr>
          <w:rFonts w:ascii="Times New Roman" w:hAnsi="Times New Roman"/>
          <w:spacing w:val="20"/>
          <w:sz w:val="24"/>
          <w:szCs w:val="24"/>
          <w:lang w:eastAsia="zh-CN" w:bidi="ar-SA"/>
        </w:rPr>
        <w:t>按期足额收回债权的；</w:t>
      </w:r>
    </w:p>
    <w:p w14:paraId="5E3B0008" w14:textId="77777777" w:rsidR="002C5939" w:rsidRDefault="002C5939" w:rsidP="009A5B9C">
      <w:pPr>
        <w:spacing w:after="0" w:line="360" w:lineRule="exact"/>
        <w:jc w:val="both"/>
        <w:rPr>
          <w:rFonts w:ascii="Times New Roman" w:hAnsi="Times New Roman"/>
          <w:spacing w:val="20"/>
          <w:sz w:val="24"/>
          <w:szCs w:val="24"/>
          <w:lang w:eastAsia="zh-CN" w:bidi="ar-SA"/>
        </w:rPr>
      </w:pPr>
    </w:p>
    <w:p w14:paraId="187D08C7" w14:textId="77777777" w:rsidR="002C5939" w:rsidRDefault="002C5939" w:rsidP="009A5B9C">
      <w:pPr>
        <w:numPr>
          <w:ilvl w:val="0"/>
          <w:numId w:val="15"/>
        </w:numPr>
        <w:spacing w:after="0" w:line="360" w:lineRule="exact"/>
        <w:ind w:left="2127" w:hanging="567"/>
        <w:jc w:val="both"/>
        <w:rPr>
          <w:rFonts w:ascii="Times New Roman" w:hAnsi="Times New Roman"/>
          <w:spacing w:val="20"/>
          <w:sz w:val="24"/>
          <w:szCs w:val="24"/>
          <w:lang w:eastAsia="zh-CN" w:bidi="ar-SA"/>
        </w:rPr>
      </w:pPr>
      <w:r>
        <w:rPr>
          <w:rFonts w:ascii="Times New Roman" w:hAnsi="Times New Roman"/>
          <w:spacing w:val="20"/>
          <w:sz w:val="24"/>
          <w:szCs w:val="24"/>
          <w:lang w:eastAsia="zh-CN" w:bidi="ar-SA"/>
        </w:rPr>
        <w:t>出现使</w:t>
      </w:r>
      <w:r w:rsidR="00A1441C" w:rsidRPr="00A1441C">
        <w:rPr>
          <w:rFonts w:ascii="Times New Roman" w:hAnsi="Times New Roman" w:hint="eastAsia"/>
          <w:spacing w:val="20"/>
          <w:sz w:val="24"/>
          <w:szCs w:val="24"/>
          <w:lang w:eastAsia="zh-CN" w:bidi="ar-SA"/>
        </w:rPr>
        <w:t>[</w:t>
      </w:r>
      <w:r w:rsidRPr="00D61D2B">
        <w:rPr>
          <w:rFonts w:ascii="Times New Roman" w:hAnsi="Times New Roman"/>
          <w:b/>
          <w:spacing w:val="20"/>
          <w:sz w:val="24"/>
          <w:szCs w:val="24"/>
          <w:u w:val="single"/>
          <w:lang w:eastAsia="zh-CN" w:bidi="ar-SA"/>
        </w:rPr>
        <w:t>贷款人</w:t>
      </w:r>
      <w:r w:rsidR="00A1441C" w:rsidRPr="00A1441C">
        <w:rPr>
          <w:rFonts w:ascii="Times New Roman" w:hAnsi="Times New Roman" w:hint="eastAsia"/>
          <w:b/>
          <w:spacing w:val="20"/>
          <w:sz w:val="24"/>
          <w:szCs w:val="24"/>
          <w:u w:val="single"/>
          <w:lang w:eastAsia="zh-CN"/>
        </w:rPr>
        <w:t>/</w:t>
      </w:r>
      <w:r w:rsidR="00A1441C" w:rsidRPr="00A1441C">
        <w:rPr>
          <w:rFonts w:ascii="Times New Roman" w:hAnsi="Times New Roman" w:hint="eastAsia"/>
          <w:b/>
          <w:spacing w:val="20"/>
          <w:sz w:val="24"/>
          <w:szCs w:val="24"/>
          <w:u w:val="single"/>
          <w:lang w:eastAsia="zh-CN"/>
        </w:rPr>
        <w:t>银团成员行</w:t>
      </w:r>
      <w:r w:rsidR="00A1441C" w:rsidRPr="00A1441C">
        <w:rPr>
          <w:rFonts w:ascii="Times New Roman" w:hAnsi="Times New Roman" w:hint="eastAsia"/>
          <w:b/>
          <w:spacing w:val="20"/>
          <w:sz w:val="24"/>
          <w:szCs w:val="24"/>
          <w:u w:val="single"/>
          <w:lang w:eastAsia="zh-CN"/>
        </w:rPr>
        <w:t>]</w:t>
      </w:r>
      <w:r>
        <w:rPr>
          <w:rFonts w:ascii="Times New Roman" w:hAnsi="Times New Roman"/>
          <w:spacing w:val="20"/>
          <w:sz w:val="24"/>
          <w:szCs w:val="24"/>
          <w:lang w:eastAsia="zh-CN" w:bidi="ar-SA"/>
        </w:rPr>
        <w:t>债权难以实现或无法实现的其他情况。</w:t>
      </w:r>
    </w:p>
    <w:p w14:paraId="0FC673EB" w14:textId="77777777" w:rsidR="002C5939" w:rsidRDefault="002C5939" w:rsidP="00D61D2B">
      <w:pPr>
        <w:autoSpaceDE w:val="0"/>
        <w:autoSpaceDN w:val="0"/>
        <w:adjustRightInd w:val="0"/>
        <w:spacing w:after="0" w:line="360" w:lineRule="exact"/>
        <w:jc w:val="both"/>
        <w:textAlignment w:val="baseline"/>
        <w:rPr>
          <w:rFonts w:ascii="Times New Roman" w:hAnsi="Times New Roman"/>
          <w:spacing w:val="20"/>
          <w:sz w:val="24"/>
          <w:szCs w:val="24"/>
          <w:lang w:eastAsia="zh-CN"/>
        </w:rPr>
      </w:pPr>
    </w:p>
    <w:p w14:paraId="4B59A5A2" w14:textId="6A040946" w:rsidR="002C5939" w:rsidRDefault="002C5939" w:rsidP="009A5B9C">
      <w:pPr>
        <w:numPr>
          <w:ilvl w:val="0"/>
          <w:numId w:val="14"/>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sidRPr="00D61D2B">
        <w:rPr>
          <w:rFonts w:ascii="Times New Roman" w:hAnsi="Times New Roman"/>
          <w:b/>
          <w:spacing w:val="20"/>
          <w:sz w:val="24"/>
          <w:szCs w:val="24"/>
          <w:u w:val="single"/>
          <w:lang w:eastAsia="zh-CN" w:bidi="ar-SA"/>
        </w:rPr>
        <w:t>保证人</w:t>
      </w:r>
      <w:r>
        <w:rPr>
          <w:rFonts w:ascii="Times New Roman" w:hAnsi="Times New Roman"/>
          <w:spacing w:val="20"/>
          <w:sz w:val="24"/>
          <w:szCs w:val="24"/>
          <w:lang w:eastAsia="zh-CN"/>
        </w:rPr>
        <w:t>发生名称、法定代表人（负责人）、住所、经营范围、注册资本金或公司（企业）章程等工商登记事项变更的，或在财务、人事方面发生重大变化的，应提前</w:t>
      </w:r>
      <w:r w:rsidR="004901C5">
        <w:rPr>
          <w:rFonts w:ascii="Times New Roman" w:hAnsi="Times New Roman" w:hint="eastAsia"/>
          <w:spacing w:val="20"/>
          <w:sz w:val="24"/>
          <w:szCs w:val="24"/>
          <w:lang w:eastAsia="zh-CN"/>
        </w:rPr>
        <w:t>【】</w:t>
      </w:r>
      <w:proofErr w:type="gramStart"/>
      <w:r>
        <w:rPr>
          <w:rFonts w:ascii="Times New Roman" w:hAnsi="Times New Roman"/>
          <w:spacing w:val="20"/>
          <w:sz w:val="24"/>
          <w:szCs w:val="24"/>
          <w:lang w:eastAsia="zh-CN"/>
        </w:rPr>
        <w:t>个</w:t>
      </w:r>
      <w:proofErr w:type="gramEnd"/>
      <w:r>
        <w:rPr>
          <w:rFonts w:ascii="Times New Roman" w:hAnsi="Times New Roman"/>
          <w:spacing w:val="20"/>
          <w:sz w:val="24"/>
          <w:szCs w:val="24"/>
          <w:lang w:eastAsia="zh-CN"/>
        </w:rPr>
        <w:t>工作日内书面通知</w:t>
      </w:r>
      <w:r w:rsidR="00A1441C" w:rsidRPr="00A1441C">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sidR="00A1441C" w:rsidRPr="00A1441C">
        <w:rPr>
          <w:rFonts w:ascii="Times New Roman" w:hAnsi="Times New Roman" w:hint="eastAsia"/>
          <w:b/>
          <w:spacing w:val="20"/>
          <w:sz w:val="24"/>
          <w:szCs w:val="24"/>
          <w:u w:val="single"/>
          <w:lang w:eastAsia="zh-CN"/>
        </w:rPr>
        <w:t>/</w:t>
      </w:r>
      <w:r w:rsidR="00A1441C" w:rsidRPr="00A1441C">
        <w:rPr>
          <w:rFonts w:ascii="Times New Roman" w:hAnsi="Times New Roman" w:hint="eastAsia"/>
          <w:b/>
          <w:spacing w:val="20"/>
          <w:sz w:val="24"/>
          <w:szCs w:val="24"/>
          <w:u w:val="single"/>
          <w:lang w:eastAsia="zh-CN"/>
        </w:rPr>
        <w:t>银团成员行</w:t>
      </w:r>
      <w:r w:rsidR="00A1441C" w:rsidRPr="00A1441C">
        <w:rPr>
          <w:rFonts w:ascii="Times New Roman" w:hAnsi="Times New Roman" w:hint="eastAsia"/>
          <w:b/>
          <w:spacing w:val="20"/>
          <w:sz w:val="24"/>
          <w:szCs w:val="24"/>
          <w:u w:val="single"/>
          <w:lang w:eastAsia="zh-CN"/>
        </w:rPr>
        <w:t>]</w:t>
      </w:r>
      <w:r>
        <w:rPr>
          <w:rFonts w:ascii="Times New Roman" w:hAnsi="Times New Roman"/>
          <w:spacing w:val="20"/>
          <w:sz w:val="24"/>
          <w:szCs w:val="24"/>
          <w:lang w:eastAsia="zh-CN"/>
        </w:rPr>
        <w:t>，并将有关资料报</w:t>
      </w:r>
      <w:r w:rsidR="00A1441C" w:rsidRPr="00A1441C">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sidR="00A1441C" w:rsidRPr="00A1441C">
        <w:rPr>
          <w:rFonts w:ascii="Times New Roman" w:hAnsi="Times New Roman" w:hint="eastAsia"/>
          <w:b/>
          <w:spacing w:val="20"/>
          <w:sz w:val="24"/>
          <w:szCs w:val="24"/>
          <w:u w:val="single"/>
          <w:lang w:eastAsia="zh-CN"/>
        </w:rPr>
        <w:t>/</w:t>
      </w:r>
      <w:r w:rsidR="00A1441C" w:rsidRPr="00A1441C">
        <w:rPr>
          <w:rFonts w:ascii="Times New Roman" w:hAnsi="Times New Roman" w:hint="eastAsia"/>
          <w:b/>
          <w:spacing w:val="20"/>
          <w:sz w:val="24"/>
          <w:szCs w:val="24"/>
          <w:u w:val="single"/>
          <w:lang w:eastAsia="zh-CN"/>
        </w:rPr>
        <w:t>银团成员行</w:t>
      </w:r>
      <w:r w:rsidR="00A1441C" w:rsidRPr="00A1441C">
        <w:rPr>
          <w:rFonts w:ascii="Times New Roman" w:hAnsi="Times New Roman" w:hint="eastAsia"/>
          <w:b/>
          <w:spacing w:val="20"/>
          <w:sz w:val="24"/>
          <w:szCs w:val="24"/>
          <w:u w:val="single"/>
          <w:lang w:eastAsia="zh-CN"/>
        </w:rPr>
        <w:t>]</w:t>
      </w:r>
      <w:r>
        <w:rPr>
          <w:rFonts w:ascii="Times New Roman" w:hAnsi="Times New Roman"/>
          <w:spacing w:val="20"/>
          <w:sz w:val="24"/>
          <w:szCs w:val="24"/>
          <w:lang w:eastAsia="zh-CN"/>
        </w:rPr>
        <w:t>备案</w:t>
      </w:r>
      <w:r>
        <w:rPr>
          <w:rFonts w:ascii="Times New Roman" w:hAnsi="Times New Roman" w:hint="eastAsia"/>
          <w:spacing w:val="20"/>
          <w:sz w:val="24"/>
          <w:szCs w:val="24"/>
          <w:lang w:eastAsia="zh-CN"/>
        </w:rPr>
        <w:t>。</w:t>
      </w:r>
    </w:p>
    <w:p w14:paraId="49341895" w14:textId="77777777" w:rsidR="002C5939" w:rsidRDefault="002C5939" w:rsidP="009A5B9C">
      <w:pPr>
        <w:autoSpaceDE w:val="0"/>
        <w:autoSpaceDN w:val="0"/>
        <w:adjustRightInd w:val="0"/>
        <w:spacing w:after="0" w:line="360" w:lineRule="exact"/>
        <w:ind w:left="1530"/>
        <w:jc w:val="both"/>
        <w:textAlignment w:val="baseline"/>
        <w:rPr>
          <w:rFonts w:ascii="Times New Roman" w:hAnsi="Times New Roman"/>
          <w:spacing w:val="20"/>
          <w:sz w:val="24"/>
          <w:szCs w:val="24"/>
          <w:lang w:eastAsia="zh-CN"/>
        </w:rPr>
      </w:pPr>
    </w:p>
    <w:p w14:paraId="6E9FF912" w14:textId="77777777" w:rsidR="002C5939" w:rsidRDefault="002C5939" w:rsidP="009A5B9C">
      <w:pPr>
        <w:numPr>
          <w:ilvl w:val="0"/>
          <w:numId w:val="14"/>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Pr>
          <w:rFonts w:ascii="Times New Roman" w:hAnsi="Times New Roman" w:hint="eastAsia"/>
          <w:spacing w:val="20"/>
          <w:sz w:val="24"/>
          <w:szCs w:val="24"/>
          <w:lang w:eastAsia="zh-CN"/>
        </w:rPr>
        <w:t>除非相关法律法规另有规定或各方另行约定，</w:t>
      </w:r>
      <w:r>
        <w:rPr>
          <w:rFonts w:ascii="Times New Roman" w:hAnsi="Times New Roman"/>
          <w:spacing w:val="20"/>
          <w:sz w:val="24"/>
          <w:szCs w:val="24"/>
          <w:lang w:eastAsia="zh-CN"/>
        </w:rPr>
        <w:t>因签订和履行</w:t>
      </w:r>
      <w:r w:rsidR="00235B13" w:rsidRPr="00D61D2B">
        <w:rPr>
          <w:rFonts w:ascii="Times New Roman" w:hAnsi="Times New Roman"/>
          <w:spacing w:val="20"/>
          <w:sz w:val="24"/>
          <w:szCs w:val="24"/>
          <w:lang w:eastAsia="zh-CN"/>
        </w:rPr>
        <w:t>本合同</w:t>
      </w:r>
      <w:r>
        <w:rPr>
          <w:rFonts w:ascii="Times New Roman" w:hAnsi="Times New Roman"/>
          <w:spacing w:val="20"/>
          <w:sz w:val="24"/>
          <w:szCs w:val="24"/>
          <w:lang w:eastAsia="zh-CN"/>
        </w:rPr>
        <w:t>发生的一切费用由</w:t>
      </w: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承担。</w:t>
      </w:r>
    </w:p>
    <w:p w14:paraId="0A232BCB" w14:textId="77777777" w:rsidR="002C5939" w:rsidRPr="00AB1FEE" w:rsidRDefault="002C5939" w:rsidP="009A5B9C">
      <w:pPr>
        <w:autoSpaceDE w:val="0"/>
        <w:autoSpaceDN w:val="0"/>
        <w:adjustRightInd w:val="0"/>
        <w:spacing w:after="0" w:line="360" w:lineRule="exact"/>
        <w:ind w:left="1530"/>
        <w:jc w:val="both"/>
        <w:textAlignment w:val="baseline"/>
        <w:rPr>
          <w:rFonts w:ascii="Times New Roman" w:hAnsi="Times New Roman"/>
          <w:spacing w:val="20"/>
          <w:sz w:val="24"/>
          <w:szCs w:val="24"/>
          <w:lang w:eastAsia="zh-CN"/>
        </w:rPr>
      </w:pPr>
    </w:p>
    <w:p w14:paraId="0253AECA" w14:textId="77777777" w:rsidR="002C5939" w:rsidRDefault="002C5939" w:rsidP="009A5B9C">
      <w:pPr>
        <w:numPr>
          <w:ilvl w:val="0"/>
          <w:numId w:val="14"/>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应根据各</w:t>
      </w:r>
      <w:r w:rsidR="00A1441C" w:rsidRPr="00A1441C">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sidR="00A1441C" w:rsidRPr="00A1441C">
        <w:rPr>
          <w:rFonts w:ascii="Times New Roman" w:hAnsi="Times New Roman" w:hint="eastAsia"/>
          <w:b/>
          <w:spacing w:val="20"/>
          <w:sz w:val="24"/>
          <w:szCs w:val="24"/>
          <w:u w:val="single"/>
          <w:lang w:eastAsia="zh-CN"/>
        </w:rPr>
        <w:t>/</w:t>
      </w:r>
      <w:r w:rsidR="00A1441C" w:rsidRPr="00A1441C">
        <w:rPr>
          <w:rFonts w:ascii="Times New Roman" w:hAnsi="Times New Roman" w:hint="eastAsia"/>
          <w:b/>
          <w:spacing w:val="20"/>
          <w:sz w:val="24"/>
          <w:szCs w:val="24"/>
          <w:u w:val="single"/>
          <w:lang w:eastAsia="zh-CN"/>
        </w:rPr>
        <w:t>银团成员行</w:t>
      </w:r>
      <w:r w:rsidR="00A1441C" w:rsidRPr="00A1441C">
        <w:rPr>
          <w:rFonts w:ascii="Times New Roman" w:hAnsi="Times New Roman" w:hint="eastAsia"/>
          <w:b/>
          <w:spacing w:val="20"/>
          <w:sz w:val="24"/>
          <w:szCs w:val="24"/>
          <w:u w:val="single"/>
          <w:lang w:eastAsia="zh-CN"/>
        </w:rPr>
        <w:t>]</w:t>
      </w:r>
      <w:r>
        <w:rPr>
          <w:rFonts w:ascii="Times New Roman" w:hAnsi="Times New Roman"/>
          <w:spacing w:val="20"/>
          <w:sz w:val="24"/>
          <w:szCs w:val="24"/>
          <w:lang w:eastAsia="zh-CN"/>
        </w:rPr>
        <w:t>要求提供相关资料，并保证所提供资料的真实性、完整性、合法性及有效性。</w:t>
      </w:r>
    </w:p>
    <w:p w14:paraId="5F653D05" w14:textId="77777777" w:rsidR="002C5939" w:rsidRDefault="002C5939" w:rsidP="009A5B9C">
      <w:pPr>
        <w:autoSpaceDE w:val="0"/>
        <w:autoSpaceDN w:val="0"/>
        <w:adjustRightInd w:val="0"/>
        <w:spacing w:after="0" w:line="360" w:lineRule="exact"/>
        <w:ind w:left="1530"/>
        <w:jc w:val="both"/>
        <w:textAlignment w:val="baseline"/>
        <w:rPr>
          <w:rFonts w:ascii="Times New Roman" w:hAnsi="Times New Roman"/>
          <w:spacing w:val="20"/>
          <w:sz w:val="24"/>
          <w:szCs w:val="24"/>
          <w:lang w:eastAsia="zh-CN"/>
        </w:rPr>
      </w:pPr>
    </w:p>
    <w:p w14:paraId="49E2C727" w14:textId="5F80B241" w:rsidR="002C5939" w:rsidRDefault="002C5939" w:rsidP="009A5B9C">
      <w:pPr>
        <w:numPr>
          <w:ilvl w:val="0"/>
          <w:numId w:val="14"/>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Pr>
          <w:rFonts w:ascii="Times New Roman" w:hAnsi="Times New Roman"/>
          <w:spacing w:val="20"/>
          <w:sz w:val="24"/>
          <w:szCs w:val="24"/>
          <w:lang w:eastAsia="zh-CN"/>
        </w:rPr>
        <w:t>对各</w:t>
      </w:r>
      <w:r w:rsidR="00A1441C" w:rsidRPr="00A1441C">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sidR="00A1441C" w:rsidRPr="00A1441C">
        <w:rPr>
          <w:rFonts w:ascii="Times New Roman" w:hAnsi="Times New Roman" w:hint="eastAsia"/>
          <w:b/>
          <w:spacing w:val="20"/>
          <w:sz w:val="24"/>
          <w:szCs w:val="24"/>
          <w:u w:val="single"/>
          <w:lang w:eastAsia="zh-CN"/>
        </w:rPr>
        <w:t>/</w:t>
      </w:r>
      <w:r w:rsidR="00A1441C" w:rsidRPr="00A1441C">
        <w:rPr>
          <w:rFonts w:ascii="Times New Roman" w:hAnsi="Times New Roman" w:hint="eastAsia"/>
          <w:b/>
          <w:spacing w:val="20"/>
          <w:sz w:val="24"/>
          <w:szCs w:val="24"/>
          <w:u w:val="single"/>
          <w:lang w:eastAsia="zh-CN"/>
        </w:rPr>
        <w:t>银团成员行</w:t>
      </w:r>
      <w:r w:rsidR="00A1441C" w:rsidRPr="00A1441C">
        <w:rPr>
          <w:rFonts w:ascii="Times New Roman" w:hAnsi="Times New Roman" w:hint="eastAsia"/>
          <w:b/>
          <w:spacing w:val="20"/>
          <w:sz w:val="24"/>
          <w:szCs w:val="24"/>
          <w:u w:val="single"/>
          <w:lang w:eastAsia="zh-CN"/>
        </w:rPr>
        <w:t>]</w:t>
      </w:r>
      <w:r>
        <w:rPr>
          <w:rFonts w:ascii="Times New Roman" w:hAnsi="Times New Roman"/>
          <w:spacing w:val="20"/>
          <w:sz w:val="24"/>
          <w:szCs w:val="24"/>
          <w:lang w:eastAsia="zh-CN"/>
        </w:rPr>
        <w:t>发出的催收函或其它任何形式的催收文件，</w:t>
      </w: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有义务签收并在签收后立即寄出回执。并在各</w:t>
      </w:r>
      <w:r w:rsidR="00A1441C" w:rsidRPr="00A1441C">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sidR="00A1441C" w:rsidRPr="00A1441C">
        <w:rPr>
          <w:rFonts w:ascii="Times New Roman" w:hAnsi="Times New Roman" w:hint="eastAsia"/>
          <w:b/>
          <w:spacing w:val="20"/>
          <w:sz w:val="24"/>
          <w:szCs w:val="24"/>
          <w:u w:val="single"/>
          <w:lang w:eastAsia="zh-CN"/>
        </w:rPr>
        <w:t>/</w:t>
      </w:r>
      <w:r w:rsidR="00A1441C" w:rsidRPr="00A1441C">
        <w:rPr>
          <w:rFonts w:ascii="Times New Roman" w:hAnsi="Times New Roman" w:hint="eastAsia"/>
          <w:b/>
          <w:spacing w:val="20"/>
          <w:sz w:val="24"/>
          <w:szCs w:val="24"/>
          <w:u w:val="single"/>
          <w:lang w:eastAsia="zh-CN"/>
        </w:rPr>
        <w:t>银团成员行</w:t>
      </w:r>
      <w:r w:rsidR="00A1441C" w:rsidRPr="00A1441C">
        <w:rPr>
          <w:rFonts w:ascii="Times New Roman" w:hAnsi="Times New Roman" w:hint="eastAsia"/>
          <w:b/>
          <w:spacing w:val="20"/>
          <w:sz w:val="24"/>
          <w:szCs w:val="24"/>
          <w:u w:val="single"/>
          <w:lang w:eastAsia="zh-CN"/>
        </w:rPr>
        <w:t>]</w:t>
      </w:r>
      <w:r>
        <w:rPr>
          <w:rFonts w:ascii="Times New Roman" w:hAnsi="Times New Roman"/>
          <w:spacing w:val="20"/>
          <w:sz w:val="24"/>
          <w:szCs w:val="24"/>
          <w:lang w:eastAsia="zh-CN"/>
        </w:rPr>
        <w:t>向其发出要求其承担保证责任的通知后</w:t>
      </w:r>
      <w:r w:rsidR="00862DA6">
        <w:rPr>
          <w:rFonts w:ascii="Times New Roman" w:hAnsi="Times New Roman" w:hint="eastAsia"/>
          <w:spacing w:val="20"/>
          <w:sz w:val="24"/>
          <w:szCs w:val="24"/>
          <w:lang w:eastAsia="zh-CN"/>
        </w:rPr>
        <w:t>【】</w:t>
      </w:r>
      <w:proofErr w:type="gramStart"/>
      <w:r>
        <w:rPr>
          <w:rFonts w:ascii="Times New Roman" w:hAnsi="Times New Roman"/>
          <w:spacing w:val="20"/>
          <w:sz w:val="24"/>
          <w:szCs w:val="24"/>
          <w:lang w:eastAsia="zh-CN"/>
        </w:rPr>
        <w:t>个</w:t>
      </w:r>
      <w:proofErr w:type="gramEnd"/>
      <w:r w:rsidR="001030CB" w:rsidRPr="00767BD7">
        <w:rPr>
          <w:rFonts w:ascii="Times New Roman" w:hAnsi="Times New Roman" w:hint="eastAsia"/>
          <w:b/>
          <w:spacing w:val="20"/>
          <w:sz w:val="24"/>
          <w:szCs w:val="24"/>
          <w:u w:val="single"/>
          <w:lang w:eastAsia="zh-CN"/>
        </w:rPr>
        <w:t>营业日</w:t>
      </w:r>
      <w:r>
        <w:rPr>
          <w:rFonts w:ascii="Times New Roman" w:hAnsi="Times New Roman"/>
          <w:spacing w:val="20"/>
          <w:sz w:val="24"/>
          <w:szCs w:val="24"/>
          <w:lang w:eastAsia="zh-CN"/>
        </w:rPr>
        <w:t>内，将通知中所要求支付的金额付到</w:t>
      </w:r>
      <w:r>
        <w:rPr>
          <w:rFonts w:ascii="Times New Roman" w:hAnsi="Times New Roman" w:hint="eastAsia"/>
          <w:spacing w:val="20"/>
          <w:sz w:val="24"/>
          <w:szCs w:val="24"/>
          <w:lang w:eastAsia="zh-CN"/>
        </w:rPr>
        <w:t>[</w:t>
      </w:r>
      <w:r w:rsidRPr="00D61D2B">
        <w:rPr>
          <w:rFonts w:ascii="Times New Roman" w:hAnsi="Times New Roman" w:hint="eastAsia"/>
          <w:b/>
          <w:spacing w:val="20"/>
          <w:sz w:val="24"/>
          <w:szCs w:val="24"/>
          <w:u w:val="single"/>
          <w:lang w:eastAsia="zh-CN"/>
        </w:rPr>
        <w:t>代理行</w:t>
      </w:r>
      <w:r>
        <w:rPr>
          <w:rFonts w:ascii="Times New Roman" w:hAnsi="Times New Roman" w:hint="eastAsia"/>
          <w:spacing w:val="20"/>
          <w:sz w:val="24"/>
          <w:szCs w:val="24"/>
          <w:lang w:eastAsia="zh-CN"/>
        </w:rPr>
        <w:t>]</w:t>
      </w:r>
      <w:r>
        <w:rPr>
          <w:rFonts w:ascii="Times New Roman" w:hAnsi="Times New Roman"/>
          <w:spacing w:val="20"/>
          <w:sz w:val="24"/>
          <w:szCs w:val="24"/>
          <w:lang w:eastAsia="zh-CN"/>
        </w:rPr>
        <w:t>指定的账户中。</w:t>
      </w:r>
    </w:p>
    <w:p w14:paraId="1BFF07F3" w14:textId="77777777" w:rsidR="002C5939" w:rsidRDefault="002C5939" w:rsidP="009A5B9C">
      <w:pPr>
        <w:autoSpaceDE w:val="0"/>
        <w:autoSpaceDN w:val="0"/>
        <w:adjustRightInd w:val="0"/>
        <w:spacing w:after="0" w:line="360" w:lineRule="exact"/>
        <w:ind w:left="1530"/>
        <w:jc w:val="both"/>
        <w:textAlignment w:val="baseline"/>
        <w:rPr>
          <w:rFonts w:ascii="Times New Roman" w:hAnsi="Times New Roman"/>
          <w:spacing w:val="20"/>
          <w:sz w:val="24"/>
          <w:szCs w:val="24"/>
          <w:lang w:eastAsia="zh-CN"/>
        </w:rPr>
      </w:pPr>
    </w:p>
    <w:p w14:paraId="21E0B485" w14:textId="77777777" w:rsidR="002C5939" w:rsidRDefault="002C5939">
      <w:pPr>
        <w:numPr>
          <w:ilvl w:val="0"/>
          <w:numId w:val="14"/>
        </w:numPr>
        <w:tabs>
          <w:tab w:val="left" w:pos="1530"/>
        </w:tabs>
        <w:autoSpaceDE w:val="0"/>
        <w:autoSpaceDN w:val="0"/>
        <w:adjustRightInd w:val="0"/>
        <w:spacing w:after="0" w:line="360" w:lineRule="exact"/>
        <w:jc w:val="both"/>
        <w:textAlignment w:val="baseline"/>
        <w:rPr>
          <w:rFonts w:ascii="Times New Roman" w:hAnsi="Times New Roman"/>
          <w:spacing w:val="20"/>
          <w:sz w:val="24"/>
          <w:szCs w:val="24"/>
          <w:lang w:eastAsia="zh-CN"/>
        </w:rPr>
      </w:pPr>
      <w:r>
        <w:rPr>
          <w:rFonts w:ascii="Times New Roman" w:hAnsi="Times New Roman"/>
          <w:spacing w:val="20"/>
          <w:sz w:val="24"/>
          <w:szCs w:val="24"/>
          <w:lang w:eastAsia="zh-CN"/>
        </w:rPr>
        <w:t>在</w:t>
      </w:r>
      <w:r w:rsidR="00235B13" w:rsidRPr="00D61D2B">
        <w:rPr>
          <w:rFonts w:ascii="Times New Roman" w:hAnsi="Times New Roman"/>
          <w:spacing w:val="20"/>
          <w:sz w:val="24"/>
          <w:szCs w:val="24"/>
          <w:lang w:eastAsia="zh-CN"/>
        </w:rPr>
        <w:t>本合同</w:t>
      </w:r>
      <w:r>
        <w:rPr>
          <w:rFonts w:ascii="Times New Roman" w:hAnsi="Times New Roman"/>
          <w:spacing w:val="20"/>
          <w:sz w:val="24"/>
          <w:szCs w:val="24"/>
          <w:lang w:eastAsia="zh-CN"/>
        </w:rPr>
        <w:t>项下，</w:t>
      </w: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应当全额支付保证范围内所有债务，不得提出</w:t>
      </w:r>
      <w:proofErr w:type="gramStart"/>
      <w:r>
        <w:rPr>
          <w:rFonts w:ascii="Times New Roman" w:hAnsi="Times New Roman"/>
          <w:spacing w:val="20"/>
          <w:sz w:val="24"/>
          <w:szCs w:val="24"/>
          <w:lang w:eastAsia="zh-CN"/>
        </w:rPr>
        <w:t>抵销</w:t>
      </w:r>
      <w:proofErr w:type="gramEnd"/>
      <w:r>
        <w:rPr>
          <w:rFonts w:ascii="Times New Roman" w:hAnsi="Times New Roman"/>
          <w:spacing w:val="20"/>
          <w:sz w:val="24"/>
          <w:szCs w:val="24"/>
          <w:lang w:eastAsia="zh-CN"/>
        </w:rPr>
        <w:t>的主张，但事先经过</w:t>
      </w:r>
      <w:r w:rsidR="00A1441C" w:rsidRPr="00A1441C">
        <w:rPr>
          <w:rFonts w:ascii="Times New Roman" w:hAnsi="Times New Roman"/>
          <w:spacing w:val="20"/>
          <w:sz w:val="24"/>
          <w:szCs w:val="24"/>
          <w:lang w:eastAsia="zh-CN"/>
        </w:rPr>
        <w:t>[</w:t>
      </w:r>
      <w:r w:rsidRPr="00D61D2B">
        <w:rPr>
          <w:rFonts w:ascii="Times New Roman" w:hAnsi="Times New Roman"/>
          <w:b/>
          <w:spacing w:val="20"/>
          <w:sz w:val="24"/>
          <w:szCs w:val="24"/>
          <w:u w:val="single"/>
          <w:lang w:eastAsia="zh-CN"/>
        </w:rPr>
        <w:t>贷款人</w:t>
      </w:r>
      <w:r w:rsidR="00A1441C" w:rsidRPr="00A1441C">
        <w:rPr>
          <w:rFonts w:ascii="Times New Roman" w:hAnsi="Times New Roman" w:hint="eastAsia"/>
          <w:b/>
          <w:spacing w:val="20"/>
          <w:sz w:val="24"/>
          <w:szCs w:val="24"/>
          <w:u w:val="single"/>
          <w:lang w:eastAsia="zh-CN"/>
        </w:rPr>
        <w:t>/</w:t>
      </w:r>
      <w:r w:rsidR="00A1441C" w:rsidRPr="00A1441C">
        <w:rPr>
          <w:rFonts w:ascii="Times New Roman" w:hAnsi="Times New Roman" w:hint="eastAsia"/>
          <w:b/>
          <w:spacing w:val="20"/>
          <w:sz w:val="24"/>
          <w:szCs w:val="24"/>
          <w:u w:val="single"/>
          <w:lang w:eastAsia="zh-CN"/>
        </w:rPr>
        <w:t>银团成员行</w:t>
      </w:r>
      <w:r w:rsidR="00A1441C" w:rsidRPr="00A1441C">
        <w:rPr>
          <w:rFonts w:ascii="Times New Roman" w:hAnsi="Times New Roman" w:hint="eastAsia"/>
          <w:b/>
          <w:spacing w:val="20"/>
          <w:sz w:val="24"/>
          <w:szCs w:val="24"/>
          <w:u w:val="single"/>
          <w:lang w:eastAsia="zh-CN"/>
        </w:rPr>
        <w:t>]</w:t>
      </w:r>
      <w:r>
        <w:rPr>
          <w:rFonts w:ascii="Times New Roman" w:hAnsi="Times New Roman"/>
          <w:spacing w:val="20"/>
          <w:sz w:val="24"/>
          <w:szCs w:val="24"/>
          <w:lang w:eastAsia="zh-CN"/>
        </w:rPr>
        <w:t>书面同意的除外。</w:t>
      </w:r>
    </w:p>
    <w:p w14:paraId="447A117B" w14:textId="77777777" w:rsidR="002C5939" w:rsidRDefault="002C5939" w:rsidP="009A5B9C">
      <w:pPr>
        <w:autoSpaceDE w:val="0"/>
        <w:autoSpaceDN w:val="0"/>
        <w:adjustRightInd w:val="0"/>
        <w:spacing w:after="0" w:line="360" w:lineRule="exact"/>
        <w:jc w:val="both"/>
        <w:textAlignment w:val="baseline"/>
        <w:rPr>
          <w:rFonts w:ascii="Times New Roman" w:hAnsi="Times New Roman"/>
          <w:spacing w:val="20"/>
          <w:sz w:val="24"/>
          <w:szCs w:val="24"/>
          <w:lang w:eastAsia="zh-CN"/>
        </w:rPr>
      </w:pPr>
    </w:p>
    <w:p w14:paraId="19FD7A3F" w14:textId="77777777" w:rsidR="002C5939" w:rsidRDefault="002C5939" w:rsidP="009A5B9C">
      <w:pPr>
        <w:pStyle w:val="1TimesNewRoman"/>
        <w:widowControl/>
        <w:numPr>
          <w:ilvl w:val="0"/>
          <w:numId w:val="4"/>
        </w:numPr>
        <w:spacing w:before="0"/>
        <w:jc w:val="both"/>
        <w:rPr>
          <w:rFonts w:ascii="Times New Roman"/>
          <w:b/>
          <w:bCs w:val="0"/>
          <w:sz w:val="24"/>
        </w:rPr>
      </w:pPr>
      <w:bookmarkStart w:id="68" w:name="_Toc328935588"/>
      <w:bookmarkStart w:id="69" w:name="_Toc328935985"/>
      <w:bookmarkStart w:id="70" w:name="_Toc329180244"/>
      <w:bookmarkStart w:id="71" w:name="_Toc329180285"/>
      <w:bookmarkStart w:id="72" w:name="_Toc355880171"/>
      <w:bookmarkStart w:id="73" w:name="_Toc208245736"/>
      <w:r>
        <w:rPr>
          <w:rFonts w:ascii="Times New Roman"/>
          <w:b/>
          <w:bCs w:val="0"/>
          <w:sz w:val="24"/>
        </w:rPr>
        <w:t>合同条款</w:t>
      </w:r>
      <w:r>
        <w:rPr>
          <w:rFonts w:ascii="Times New Roman" w:hint="eastAsia"/>
          <w:b/>
          <w:bCs w:val="0"/>
          <w:sz w:val="24"/>
        </w:rPr>
        <w:t>的</w:t>
      </w:r>
      <w:r>
        <w:rPr>
          <w:rFonts w:ascii="Times New Roman"/>
          <w:b/>
          <w:bCs w:val="0"/>
          <w:sz w:val="24"/>
        </w:rPr>
        <w:t>独立性</w:t>
      </w:r>
      <w:bookmarkEnd w:id="68"/>
      <w:bookmarkEnd w:id="69"/>
      <w:bookmarkEnd w:id="70"/>
      <w:bookmarkEnd w:id="71"/>
      <w:bookmarkEnd w:id="72"/>
      <w:bookmarkEnd w:id="73"/>
    </w:p>
    <w:p w14:paraId="2C477F35" w14:textId="77777777" w:rsidR="002C5939" w:rsidRPr="00502F95" w:rsidRDefault="002C5939" w:rsidP="009A5B9C">
      <w:pPr>
        <w:pStyle w:val="1TimesNewRoman"/>
        <w:widowControl/>
        <w:spacing w:before="0"/>
        <w:ind w:left="720"/>
        <w:jc w:val="both"/>
        <w:rPr>
          <w:rFonts w:ascii="Times New Roman"/>
          <w:b/>
          <w:bCs w:val="0"/>
          <w:sz w:val="24"/>
        </w:rPr>
      </w:pPr>
    </w:p>
    <w:p w14:paraId="4DE7D032" w14:textId="77777777" w:rsidR="002C5939" w:rsidRDefault="00235B13" w:rsidP="00D61D2B">
      <w:pPr>
        <w:spacing w:after="0" w:line="360" w:lineRule="exact"/>
        <w:ind w:leftChars="386" w:left="849"/>
        <w:jc w:val="both"/>
        <w:rPr>
          <w:rFonts w:ascii="Times New Roman" w:hAnsi="Times New Roman"/>
          <w:spacing w:val="20"/>
          <w:sz w:val="24"/>
          <w:szCs w:val="24"/>
          <w:lang w:eastAsia="zh-CN"/>
        </w:rPr>
      </w:pPr>
      <w:r w:rsidRPr="00D61D2B">
        <w:rPr>
          <w:rFonts w:ascii="Times New Roman" w:hAnsi="Times New Roman"/>
          <w:spacing w:val="20"/>
          <w:sz w:val="24"/>
          <w:szCs w:val="24"/>
          <w:lang w:eastAsia="zh-CN"/>
        </w:rPr>
        <w:t>本合同</w:t>
      </w:r>
      <w:r w:rsidR="002C5939">
        <w:rPr>
          <w:rFonts w:ascii="Times New Roman" w:hAnsi="Times New Roman"/>
          <w:spacing w:val="20"/>
          <w:sz w:val="24"/>
          <w:szCs w:val="24"/>
          <w:lang w:eastAsia="zh-CN"/>
        </w:rPr>
        <w:t>中的各条款在效力上相互独立。</w:t>
      </w:r>
      <w:r w:rsidRPr="00D61D2B">
        <w:rPr>
          <w:rFonts w:ascii="Times New Roman" w:hAnsi="Times New Roman"/>
          <w:spacing w:val="20"/>
          <w:sz w:val="24"/>
          <w:szCs w:val="24"/>
          <w:lang w:eastAsia="zh-CN"/>
        </w:rPr>
        <w:t>本合同</w:t>
      </w:r>
      <w:r w:rsidR="002C5939">
        <w:rPr>
          <w:rFonts w:ascii="Times New Roman" w:hAnsi="Times New Roman"/>
          <w:spacing w:val="20"/>
          <w:sz w:val="24"/>
          <w:szCs w:val="24"/>
          <w:lang w:eastAsia="zh-CN"/>
        </w:rPr>
        <w:t>的任何条款的全部或部分无效、非法或不可执行不影响或损害</w:t>
      </w:r>
      <w:r w:rsidRPr="00D61D2B">
        <w:rPr>
          <w:rFonts w:ascii="Times New Roman" w:hAnsi="Times New Roman"/>
          <w:spacing w:val="20"/>
          <w:sz w:val="24"/>
          <w:szCs w:val="24"/>
          <w:lang w:eastAsia="zh-CN"/>
        </w:rPr>
        <w:t>本合同</w:t>
      </w:r>
      <w:r w:rsidR="002C5939">
        <w:rPr>
          <w:rFonts w:ascii="Times New Roman" w:hAnsi="Times New Roman"/>
          <w:spacing w:val="20"/>
          <w:sz w:val="24"/>
          <w:szCs w:val="24"/>
          <w:lang w:eastAsia="zh-CN"/>
        </w:rPr>
        <w:t>其余各条款的有效性、合法性或可执行性。</w:t>
      </w:r>
      <w:r w:rsidRPr="00D61D2B">
        <w:rPr>
          <w:rFonts w:ascii="Times New Roman" w:hAnsi="Times New Roman"/>
          <w:spacing w:val="20"/>
          <w:sz w:val="24"/>
          <w:szCs w:val="24"/>
          <w:lang w:eastAsia="zh-CN"/>
        </w:rPr>
        <w:t>本合同</w:t>
      </w:r>
      <w:r w:rsidR="002C5939">
        <w:rPr>
          <w:rFonts w:ascii="Times New Roman" w:hAnsi="Times New Roman"/>
          <w:spacing w:val="20"/>
          <w:sz w:val="24"/>
          <w:szCs w:val="24"/>
          <w:lang w:eastAsia="zh-CN"/>
        </w:rPr>
        <w:t>的条款在任何适用法律下无效、不合法或不可执行不影响或损害该条款在任何其他适用的法律下的有效性、合法性或可执行性。</w:t>
      </w:r>
    </w:p>
    <w:p w14:paraId="512AF3FE" w14:textId="77777777" w:rsidR="002C5939" w:rsidRDefault="002C5939" w:rsidP="009A5B9C">
      <w:pPr>
        <w:autoSpaceDE w:val="0"/>
        <w:autoSpaceDN w:val="0"/>
        <w:adjustRightInd w:val="0"/>
        <w:spacing w:after="0" w:line="360" w:lineRule="exact"/>
        <w:jc w:val="both"/>
        <w:textAlignment w:val="baseline"/>
        <w:rPr>
          <w:rFonts w:ascii="Times New Roman" w:hAnsi="Times New Roman"/>
          <w:spacing w:val="20"/>
          <w:sz w:val="24"/>
          <w:szCs w:val="24"/>
          <w:lang w:eastAsia="zh-CN"/>
        </w:rPr>
      </w:pPr>
    </w:p>
    <w:p w14:paraId="77DF2B57" w14:textId="77777777" w:rsidR="002C5939" w:rsidRDefault="00ED4FCE" w:rsidP="009A5B9C">
      <w:pPr>
        <w:pStyle w:val="1TimesNewRoman"/>
        <w:widowControl/>
        <w:numPr>
          <w:ilvl w:val="0"/>
          <w:numId w:val="4"/>
        </w:numPr>
        <w:spacing w:before="0"/>
        <w:jc w:val="both"/>
        <w:rPr>
          <w:rFonts w:ascii="Times New Roman"/>
          <w:b/>
          <w:bCs w:val="0"/>
          <w:sz w:val="24"/>
        </w:rPr>
      </w:pPr>
      <w:bookmarkStart w:id="74" w:name="_Toc328935589"/>
      <w:bookmarkStart w:id="75" w:name="_Toc328935986"/>
      <w:bookmarkStart w:id="76" w:name="_Toc329180245"/>
      <w:bookmarkStart w:id="77" w:name="_Toc329180286"/>
      <w:bookmarkStart w:id="78" w:name="_Toc355880172"/>
      <w:bookmarkStart w:id="79" w:name="_Toc208245737"/>
      <w:r w:rsidRPr="00ED4FCE">
        <w:rPr>
          <w:rFonts w:ascii="Times New Roman" w:hint="eastAsia"/>
          <w:b/>
          <w:bCs w:val="0"/>
          <w:sz w:val="24"/>
          <w:lang w:bidi="en-US"/>
        </w:rPr>
        <w:t>融资文件</w:t>
      </w:r>
      <w:r w:rsidR="002C5939">
        <w:rPr>
          <w:rFonts w:ascii="Times New Roman"/>
          <w:b/>
          <w:bCs w:val="0"/>
          <w:sz w:val="24"/>
        </w:rPr>
        <w:t>变更</w:t>
      </w:r>
      <w:bookmarkEnd w:id="74"/>
      <w:bookmarkEnd w:id="75"/>
      <w:bookmarkEnd w:id="76"/>
      <w:bookmarkEnd w:id="77"/>
      <w:bookmarkEnd w:id="78"/>
      <w:bookmarkEnd w:id="79"/>
    </w:p>
    <w:p w14:paraId="478EA12A" w14:textId="77777777" w:rsidR="002C5939" w:rsidRDefault="002C5939" w:rsidP="009A5B9C">
      <w:pPr>
        <w:pStyle w:val="1TimesNewRoman"/>
        <w:widowControl/>
        <w:spacing w:before="0"/>
        <w:ind w:left="720"/>
        <w:jc w:val="both"/>
        <w:rPr>
          <w:rFonts w:ascii="Times New Roman"/>
          <w:b/>
          <w:bCs w:val="0"/>
          <w:sz w:val="24"/>
        </w:rPr>
      </w:pPr>
    </w:p>
    <w:p w14:paraId="45C9AC23" w14:textId="77777777" w:rsidR="002C5939" w:rsidRDefault="002C5939" w:rsidP="009A5B9C">
      <w:pPr>
        <w:numPr>
          <w:ilvl w:val="0"/>
          <w:numId w:val="17"/>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Pr>
          <w:rFonts w:ascii="Times New Roman" w:hAnsi="Times New Roman"/>
          <w:spacing w:val="20"/>
          <w:sz w:val="24"/>
          <w:szCs w:val="24"/>
          <w:lang w:eastAsia="zh-CN"/>
        </w:rPr>
        <w:t>如果</w:t>
      </w:r>
      <w:r w:rsidR="00ED4FCE" w:rsidRPr="00ED4FCE">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sidR="00ED4FCE" w:rsidRPr="00ED4FCE">
        <w:rPr>
          <w:rFonts w:ascii="Times New Roman" w:hAnsi="Times New Roman" w:hint="eastAsia"/>
          <w:b/>
          <w:spacing w:val="20"/>
          <w:sz w:val="24"/>
          <w:szCs w:val="24"/>
          <w:u w:val="single"/>
          <w:lang w:eastAsia="zh-CN"/>
        </w:rPr>
        <w:t>/</w:t>
      </w:r>
      <w:r w:rsidR="00ED4FCE" w:rsidRPr="00ED4FCE">
        <w:rPr>
          <w:rFonts w:ascii="Times New Roman" w:hAnsi="Times New Roman" w:hint="eastAsia"/>
          <w:b/>
          <w:spacing w:val="20"/>
          <w:sz w:val="24"/>
          <w:szCs w:val="24"/>
          <w:u w:val="single"/>
          <w:lang w:eastAsia="zh-CN"/>
        </w:rPr>
        <w:t>银团成员行</w:t>
      </w:r>
      <w:r w:rsidR="00ED4FCE" w:rsidRPr="00ED4FCE">
        <w:rPr>
          <w:rFonts w:ascii="Times New Roman" w:hAnsi="Times New Roman" w:hint="eastAsia"/>
          <w:b/>
          <w:spacing w:val="20"/>
          <w:sz w:val="24"/>
          <w:szCs w:val="24"/>
          <w:u w:val="single"/>
          <w:lang w:eastAsia="zh-CN"/>
        </w:rPr>
        <w:t>]</w:t>
      </w:r>
      <w:r>
        <w:rPr>
          <w:rFonts w:ascii="Times New Roman" w:hAnsi="Times New Roman"/>
          <w:spacing w:val="20"/>
          <w:sz w:val="24"/>
          <w:szCs w:val="24"/>
          <w:lang w:eastAsia="zh-CN"/>
        </w:rPr>
        <w:t>与</w:t>
      </w:r>
      <w:r w:rsidRPr="00D61D2B">
        <w:rPr>
          <w:rFonts w:ascii="Times New Roman" w:hAnsi="Times New Roman"/>
          <w:b/>
          <w:spacing w:val="20"/>
          <w:sz w:val="24"/>
          <w:szCs w:val="24"/>
          <w:u w:val="single"/>
          <w:lang w:eastAsia="zh-CN"/>
        </w:rPr>
        <w:t>借款人</w:t>
      </w:r>
      <w:r>
        <w:rPr>
          <w:rFonts w:ascii="Times New Roman" w:hAnsi="Times New Roman"/>
          <w:spacing w:val="20"/>
          <w:sz w:val="24"/>
          <w:szCs w:val="24"/>
          <w:lang w:eastAsia="zh-CN"/>
        </w:rPr>
        <w:t>协议变更</w:t>
      </w:r>
      <w:r w:rsidR="00ED4FCE" w:rsidRPr="00ED4FCE">
        <w:rPr>
          <w:rFonts w:ascii="Times New Roman" w:hAnsi="Times New Roman" w:hint="eastAsia"/>
          <w:b/>
          <w:spacing w:val="20"/>
          <w:sz w:val="24"/>
          <w:szCs w:val="24"/>
          <w:u w:val="single"/>
          <w:lang w:eastAsia="zh-CN"/>
        </w:rPr>
        <w:t>融资文件</w:t>
      </w:r>
      <w:r>
        <w:rPr>
          <w:rFonts w:ascii="Times New Roman" w:hAnsi="Times New Roman"/>
          <w:spacing w:val="20"/>
          <w:sz w:val="24"/>
          <w:szCs w:val="24"/>
          <w:lang w:eastAsia="zh-CN"/>
        </w:rPr>
        <w:t>条款（包括但不限于变更偿还币种、还款方式、贷款账号、还款账号、用款计划、还款计划、起息日、结息日、在债务履行期限不延长的情况下债务履行期限的起始日或截止日变更），除展期、提高</w:t>
      </w:r>
      <w:r w:rsidRPr="00D61D2B">
        <w:rPr>
          <w:rFonts w:ascii="Times New Roman" w:hAnsi="Times New Roman"/>
          <w:b/>
          <w:spacing w:val="20"/>
          <w:sz w:val="24"/>
          <w:szCs w:val="24"/>
          <w:u w:val="single"/>
          <w:lang w:eastAsia="zh-CN"/>
        </w:rPr>
        <w:t>贷款利率</w:t>
      </w:r>
      <w:r>
        <w:rPr>
          <w:rFonts w:ascii="Times New Roman" w:hAnsi="Times New Roman"/>
          <w:spacing w:val="20"/>
          <w:sz w:val="24"/>
          <w:szCs w:val="24"/>
          <w:lang w:eastAsia="zh-CN"/>
        </w:rPr>
        <w:t>（根据中国人民银行之规定调整的除外</w:t>
      </w:r>
      <w:r>
        <w:rPr>
          <w:rFonts w:ascii="Times New Roman" w:hAnsi="Times New Roman" w:hint="eastAsia"/>
          <w:spacing w:val="20"/>
          <w:sz w:val="24"/>
          <w:szCs w:val="24"/>
          <w:lang w:eastAsia="zh-CN"/>
        </w:rPr>
        <w:t>）</w:t>
      </w:r>
      <w:r>
        <w:rPr>
          <w:rFonts w:ascii="Times New Roman" w:hAnsi="Times New Roman"/>
          <w:spacing w:val="20"/>
          <w:sz w:val="24"/>
          <w:szCs w:val="24"/>
          <w:lang w:eastAsia="zh-CN"/>
        </w:rPr>
        <w:t>或增加</w:t>
      </w:r>
      <w:r w:rsidRPr="00D61D2B">
        <w:rPr>
          <w:rFonts w:ascii="Times New Roman" w:hAnsi="Times New Roman"/>
          <w:b/>
          <w:spacing w:val="20"/>
          <w:sz w:val="24"/>
          <w:szCs w:val="24"/>
          <w:u w:val="single"/>
          <w:lang w:eastAsia="zh-CN"/>
        </w:rPr>
        <w:t>贷款金额</w:t>
      </w:r>
      <w:r>
        <w:rPr>
          <w:rFonts w:ascii="Times New Roman" w:hAnsi="Times New Roman"/>
          <w:spacing w:val="20"/>
          <w:sz w:val="24"/>
          <w:szCs w:val="24"/>
          <w:lang w:eastAsia="zh-CN"/>
        </w:rPr>
        <w:t>外，</w:t>
      </w: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同意对变更后的</w:t>
      </w:r>
      <w:r w:rsidR="00ED4FCE" w:rsidRPr="00ED4FCE">
        <w:rPr>
          <w:rFonts w:ascii="Times New Roman" w:hAnsi="Times New Roman" w:hint="eastAsia"/>
          <w:b/>
          <w:spacing w:val="20"/>
          <w:sz w:val="24"/>
          <w:szCs w:val="24"/>
          <w:u w:val="single"/>
          <w:lang w:eastAsia="zh-CN"/>
        </w:rPr>
        <w:t>融资文件</w:t>
      </w:r>
      <w:r>
        <w:rPr>
          <w:rFonts w:ascii="Times New Roman" w:hAnsi="Times New Roman"/>
          <w:spacing w:val="20"/>
          <w:sz w:val="24"/>
          <w:szCs w:val="24"/>
          <w:lang w:eastAsia="zh-CN"/>
        </w:rPr>
        <w:t>项下债务承担连带保证责任。</w:t>
      </w:r>
    </w:p>
    <w:p w14:paraId="64DD996C" w14:textId="77777777" w:rsidR="002C5939" w:rsidRDefault="002C5939" w:rsidP="009A5B9C">
      <w:pPr>
        <w:autoSpaceDE w:val="0"/>
        <w:autoSpaceDN w:val="0"/>
        <w:adjustRightInd w:val="0"/>
        <w:spacing w:after="0" w:line="360" w:lineRule="exact"/>
        <w:ind w:left="1530"/>
        <w:jc w:val="both"/>
        <w:textAlignment w:val="baseline"/>
        <w:rPr>
          <w:rFonts w:ascii="Times New Roman" w:hAnsi="Times New Roman"/>
          <w:spacing w:val="20"/>
          <w:sz w:val="24"/>
          <w:szCs w:val="24"/>
          <w:lang w:eastAsia="zh-CN"/>
        </w:rPr>
      </w:pPr>
    </w:p>
    <w:p w14:paraId="2453B4DB" w14:textId="77777777" w:rsidR="002C5939" w:rsidRDefault="00ED4FCE" w:rsidP="009A5B9C">
      <w:pPr>
        <w:numPr>
          <w:ilvl w:val="0"/>
          <w:numId w:val="17"/>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sidRPr="00ED4FCE">
        <w:rPr>
          <w:rFonts w:ascii="Times New Roman" w:hAnsi="Times New Roman" w:hint="eastAsia"/>
          <w:spacing w:val="20"/>
          <w:sz w:val="24"/>
          <w:szCs w:val="24"/>
          <w:lang w:eastAsia="zh-CN"/>
        </w:rPr>
        <w:t>[</w:t>
      </w:r>
      <w:r w:rsidR="002C5939" w:rsidRPr="00D61D2B">
        <w:rPr>
          <w:rFonts w:ascii="Times New Roman" w:hAnsi="Times New Roman"/>
          <w:b/>
          <w:spacing w:val="20"/>
          <w:sz w:val="24"/>
          <w:szCs w:val="24"/>
          <w:u w:val="single"/>
          <w:lang w:eastAsia="zh-CN"/>
        </w:rPr>
        <w:t>贷款人</w:t>
      </w:r>
      <w:r w:rsidRPr="00ED4FCE">
        <w:rPr>
          <w:rFonts w:ascii="Times New Roman" w:hAnsi="Times New Roman" w:hint="eastAsia"/>
          <w:b/>
          <w:spacing w:val="20"/>
          <w:sz w:val="24"/>
          <w:szCs w:val="24"/>
          <w:u w:val="single"/>
          <w:lang w:eastAsia="zh-CN"/>
        </w:rPr>
        <w:t>/</w:t>
      </w:r>
      <w:r w:rsidRPr="00ED4FCE">
        <w:rPr>
          <w:rFonts w:ascii="Times New Roman" w:hAnsi="Times New Roman" w:hint="eastAsia"/>
          <w:b/>
          <w:spacing w:val="20"/>
          <w:sz w:val="24"/>
          <w:szCs w:val="24"/>
          <w:u w:val="single"/>
          <w:lang w:eastAsia="zh-CN"/>
        </w:rPr>
        <w:t>银团成员行</w:t>
      </w:r>
      <w:r w:rsidRPr="00ED4FCE">
        <w:rPr>
          <w:rFonts w:ascii="Times New Roman" w:hAnsi="Times New Roman" w:hint="eastAsia"/>
          <w:b/>
          <w:spacing w:val="20"/>
          <w:sz w:val="24"/>
          <w:szCs w:val="24"/>
          <w:u w:val="single"/>
          <w:lang w:eastAsia="zh-CN"/>
        </w:rPr>
        <w:t>]</w:t>
      </w:r>
      <w:r w:rsidR="002C5939">
        <w:rPr>
          <w:rFonts w:ascii="Times New Roman" w:hAnsi="Times New Roman"/>
          <w:spacing w:val="20"/>
          <w:sz w:val="24"/>
          <w:szCs w:val="24"/>
          <w:lang w:eastAsia="zh-CN"/>
        </w:rPr>
        <w:t>与</w:t>
      </w:r>
      <w:r w:rsidR="002C5939" w:rsidRPr="00D61D2B">
        <w:rPr>
          <w:rFonts w:ascii="Times New Roman" w:hAnsi="Times New Roman"/>
          <w:b/>
          <w:spacing w:val="20"/>
          <w:sz w:val="24"/>
          <w:szCs w:val="24"/>
          <w:u w:val="single"/>
          <w:lang w:eastAsia="zh-CN"/>
        </w:rPr>
        <w:t>借款人</w:t>
      </w:r>
      <w:r w:rsidR="002C5939">
        <w:rPr>
          <w:rFonts w:ascii="Times New Roman" w:hAnsi="Times New Roman"/>
          <w:spacing w:val="20"/>
          <w:sz w:val="24"/>
          <w:szCs w:val="24"/>
          <w:lang w:eastAsia="zh-CN"/>
        </w:rPr>
        <w:t>协议延长债务履行期限</w:t>
      </w:r>
      <w:r w:rsidR="002B693D">
        <w:rPr>
          <w:rFonts w:ascii="Times New Roman" w:hAnsi="Times New Roman" w:hint="eastAsia"/>
          <w:spacing w:val="20"/>
          <w:sz w:val="24"/>
          <w:szCs w:val="24"/>
          <w:lang w:eastAsia="zh-CN"/>
        </w:rPr>
        <w:t>、提高</w:t>
      </w:r>
      <w:r w:rsidR="002B693D" w:rsidRPr="00911E8F">
        <w:rPr>
          <w:rFonts w:ascii="Times New Roman" w:hAnsi="Times New Roman" w:hint="eastAsia"/>
          <w:b/>
          <w:spacing w:val="20"/>
          <w:sz w:val="24"/>
          <w:szCs w:val="24"/>
          <w:u w:val="single"/>
          <w:lang w:eastAsia="zh-CN"/>
        </w:rPr>
        <w:t>贷款利率</w:t>
      </w:r>
      <w:r w:rsidR="00881FD9">
        <w:rPr>
          <w:rFonts w:ascii="Times New Roman" w:hAnsi="Times New Roman"/>
          <w:spacing w:val="20"/>
          <w:sz w:val="24"/>
          <w:szCs w:val="24"/>
          <w:lang w:eastAsia="zh-CN"/>
        </w:rPr>
        <w:t>（根据中国人民银行之规定调整的除外</w:t>
      </w:r>
      <w:r w:rsidR="00881FD9">
        <w:rPr>
          <w:rFonts w:ascii="Times New Roman" w:hAnsi="Times New Roman" w:hint="eastAsia"/>
          <w:spacing w:val="20"/>
          <w:sz w:val="24"/>
          <w:szCs w:val="24"/>
          <w:lang w:eastAsia="zh-CN"/>
        </w:rPr>
        <w:t>）</w:t>
      </w:r>
      <w:r w:rsidR="002C5939">
        <w:rPr>
          <w:rFonts w:ascii="Times New Roman" w:hAnsi="Times New Roman"/>
          <w:spacing w:val="20"/>
          <w:sz w:val="24"/>
          <w:szCs w:val="24"/>
          <w:lang w:eastAsia="zh-CN"/>
        </w:rPr>
        <w:t>或增加债权本金金额的，</w:t>
      </w:r>
      <w:r w:rsidR="00C86633">
        <w:rPr>
          <w:rFonts w:ascii="Times New Roman" w:hAnsi="Times New Roman" w:hint="eastAsia"/>
          <w:spacing w:val="20"/>
          <w:sz w:val="24"/>
          <w:szCs w:val="24"/>
          <w:lang w:eastAsia="zh-CN"/>
        </w:rPr>
        <w:t>则除非</w:t>
      </w:r>
      <w:r w:rsidR="00AC2D4B" w:rsidRPr="00C715EB">
        <w:rPr>
          <w:rFonts w:ascii="Times New Roman" w:hAnsi="Times New Roman" w:hint="eastAsia"/>
          <w:b/>
          <w:spacing w:val="20"/>
          <w:sz w:val="24"/>
          <w:szCs w:val="24"/>
          <w:u w:val="single"/>
          <w:lang w:eastAsia="zh-CN"/>
        </w:rPr>
        <w:t>保证人</w:t>
      </w:r>
      <w:r w:rsidR="00AC2D4B">
        <w:rPr>
          <w:rFonts w:ascii="Times New Roman" w:hAnsi="Times New Roman" w:hint="eastAsia"/>
          <w:spacing w:val="20"/>
          <w:sz w:val="24"/>
          <w:szCs w:val="24"/>
          <w:lang w:eastAsia="zh-CN"/>
        </w:rPr>
        <w:t>表示同意，</w:t>
      </w:r>
      <w:r w:rsidR="002C5939" w:rsidRPr="00D61D2B">
        <w:rPr>
          <w:rFonts w:ascii="Times New Roman" w:hAnsi="Times New Roman"/>
          <w:b/>
          <w:spacing w:val="20"/>
          <w:sz w:val="24"/>
          <w:szCs w:val="24"/>
          <w:u w:val="single"/>
          <w:lang w:eastAsia="zh-CN"/>
        </w:rPr>
        <w:t>保证人</w:t>
      </w:r>
      <w:r w:rsidR="00C72CEC">
        <w:rPr>
          <w:rFonts w:ascii="Times New Roman" w:hAnsi="Times New Roman" w:hint="eastAsia"/>
          <w:spacing w:val="20"/>
          <w:sz w:val="24"/>
          <w:szCs w:val="24"/>
          <w:lang w:eastAsia="zh-CN"/>
        </w:rPr>
        <w:t>仅</w:t>
      </w:r>
      <w:r w:rsidR="006431CF">
        <w:rPr>
          <w:rFonts w:ascii="Times New Roman" w:hAnsi="Times New Roman" w:hint="eastAsia"/>
          <w:spacing w:val="20"/>
          <w:sz w:val="24"/>
          <w:szCs w:val="24"/>
          <w:lang w:eastAsia="zh-CN"/>
        </w:rPr>
        <w:t>按照</w:t>
      </w:r>
      <w:r w:rsidR="00B31C89">
        <w:rPr>
          <w:rFonts w:ascii="Times New Roman" w:hAnsi="Times New Roman" w:hint="eastAsia"/>
          <w:spacing w:val="20"/>
          <w:sz w:val="24"/>
          <w:szCs w:val="24"/>
          <w:lang w:eastAsia="zh-CN"/>
        </w:rPr>
        <w:t>原</w:t>
      </w:r>
      <w:r w:rsidRPr="00ED4FCE">
        <w:rPr>
          <w:rFonts w:ascii="Times New Roman" w:hAnsi="Times New Roman" w:hint="eastAsia"/>
          <w:b/>
          <w:spacing w:val="20"/>
          <w:sz w:val="24"/>
          <w:szCs w:val="24"/>
          <w:u w:val="single"/>
          <w:lang w:eastAsia="zh-CN"/>
        </w:rPr>
        <w:t>融资文件</w:t>
      </w:r>
      <w:r w:rsidR="002C5939">
        <w:rPr>
          <w:rFonts w:ascii="Times New Roman" w:hAnsi="Times New Roman"/>
          <w:spacing w:val="20"/>
          <w:sz w:val="24"/>
          <w:szCs w:val="24"/>
          <w:lang w:eastAsia="zh-CN"/>
        </w:rPr>
        <w:t>项下</w:t>
      </w:r>
      <w:r w:rsidR="00C72CEC">
        <w:rPr>
          <w:rFonts w:ascii="Times New Roman" w:hAnsi="Times New Roman" w:hint="eastAsia"/>
          <w:spacing w:val="20"/>
          <w:sz w:val="24"/>
          <w:szCs w:val="24"/>
          <w:lang w:eastAsia="zh-CN"/>
        </w:rPr>
        <w:t>的</w:t>
      </w:r>
      <w:r w:rsidR="002C5939">
        <w:rPr>
          <w:rFonts w:ascii="Times New Roman" w:hAnsi="Times New Roman"/>
          <w:spacing w:val="20"/>
          <w:sz w:val="24"/>
          <w:szCs w:val="24"/>
          <w:lang w:eastAsia="zh-CN"/>
        </w:rPr>
        <w:t>债务承担连带保证责任。</w:t>
      </w:r>
    </w:p>
    <w:p w14:paraId="3A4DE943" w14:textId="77777777" w:rsidR="002C5939" w:rsidRDefault="002C5939" w:rsidP="00D61D2B">
      <w:pPr>
        <w:autoSpaceDE w:val="0"/>
        <w:autoSpaceDN w:val="0"/>
        <w:adjustRightInd w:val="0"/>
        <w:spacing w:after="0" w:line="360" w:lineRule="exact"/>
        <w:jc w:val="both"/>
        <w:textAlignment w:val="baseline"/>
        <w:rPr>
          <w:rFonts w:ascii="Times New Roman" w:hAnsi="Times New Roman"/>
          <w:spacing w:val="20"/>
          <w:sz w:val="24"/>
          <w:szCs w:val="24"/>
          <w:lang w:eastAsia="zh-CN"/>
        </w:rPr>
      </w:pPr>
    </w:p>
    <w:p w14:paraId="59FA6F8D" w14:textId="77777777" w:rsidR="002C5939" w:rsidRDefault="002C5939" w:rsidP="009A5B9C">
      <w:pPr>
        <w:numPr>
          <w:ilvl w:val="0"/>
          <w:numId w:val="17"/>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的保证责任不因出现下列任一情况而减免：</w:t>
      </w:r>
    </w:p>
    <w:p w14:paraId="7796679C" w14:textId="77777777" w:rsidR="008443EB" w:rsidRDefault="008443EB" w:rsidP="00D61D2B">
      <w:pPr>
        <w:tabs>
          <w:tab w:val="left" w:pos="1530"/>
        </w:tabs>
        <w:autoSpaceDE w:val="0"/>
        <w:autoSpaceDN w:val="0"/>
        <w:adjustRightInd w:val="0"/>
        <w:spacing w:after="0" w:line="360" w:lineRule="exact"/>
        <w:ind w:left="1530"/>
        <w:jc w:val="both"/>
        <w:textAlignment w:val="baseline"/>
        <w:rPr>
          <w:rFonts w:ascii="Times New Roman" w:hAnsi="Times New Roman"/>
          <w:spacing w:val="20"/>
          <w:sz w:val="24"/>
          <w:szCs w:val="24"/>
          <w:lang w:eastAsia="zh-CN"/>
        </w:rPr>
      </w:pPr>
    </w:p>
    <w:p w14:paraId="6011C162" w14:textId="77777777" w:rsidR="002C5939" w:rsidRDefault="00ED4FCE" w:rsidP="009A5B9C">
      <w:pPr>
        <w:numPr>
          <w:ilvl w:val="0"/>
          <w:numId w:val="18"/>
        </w:numPr>
        <w:spacing w:after="0" w:line="360" w:lineRule="exact"/>
        <w:ind w:left="2127" w:hanging="567"/>
        <w:jc w:val="both"/>
        <w:rPr>
          <w:rFonts w:ascii="Times New Roman" w:hAnsi="Times New Roman"/>
          <w:spacing w:val="20"/>
          <w:sz w:val="24"/>
          <w:szCs w:val="24"/>
          <w:lang w:eastAsia="zh-CN" w:bidi="ar-SA"/>
        </w:rPr>
      </w:pPr>
      <w:r w:rsidRPr="00ED4FCE">
        <w:rPr>
          <w:rFonts w:ascii="Times New Roman" w:hAnsi="Times New Roman" w:hint="eastAsia"/>
          <w:b/>
          <w:spacing w:val="20"/>
          <w:sz w:val="24"/>
          <w:szCs w:val="24"/>
          <w:u w:val="single"/>
          <w:lang w:eastAsia="zh-CN"/>
        </w:rPr>
        <w:t>[</w:t>
      </w:r>
      <w:r w:rsidR="002C5939" w:rsidRPr="00D61D2B">
        <w:rPr>
          <w:rFonts w:ascii="Times New Roman" w:hAnsi="Times New Roman"/>
          <w:b/>
          <w:spacing w:val="20"/>
          <w:sz w:val="24"/>
          <w:szCs w:val="24"/>
          <w:u w:val="single"/>
          <w:lang w:eastAsia="zh-CN" w:bidi="ar-SA"/>
        </w:rPr>
        <w:t>贷款人</w:t>
      </w:r>
      <w:r w:rsidRPr="00ED4FCE">
        <w:rPr>
          <w:rFonts w:ascii="Times New Roman" w:hAnsi="Times New Roman" w:hint="eastAsia"/>
          <w:b/>
          <w:spacing w:val="20"/>
          <w:sz w:val="24"/>
          <w:szCs w:val="24"/>
          <w:u w:val="single"/>
          <w:lang w:eastAsia="zh-CN"/>
        </w:rPr>
        <w:t>/</w:t>
      </w:r>
      <w:r w:rsidRPr="00ED4FCE">
        <w:rPr>
          <w:rFonts w:ascii="Times New Roman" w:hAnsi="Times New Roman" w:hint="eastAsia"/>
          <w:b/>
          <w:spacing w:val="20"/>
          <w:sz w:val="24"/>
          <w:szCs w:val="24"/>
          <w:u w:val="single"/>
          <w:lang w:eastAsia="zh-CN"/>
        </w:rPr>
        <w:t>银团成员行</w:t>
      </w:r>
      <w:r w:rsidRPr="00ED4FCE">
        <w:rPr>
          <w:rFonts w:ascii="Times New Roman" w:hAnsi="Times New Roman" w:hint="eastAsia"/>
          <w:b/>
          <w:spacing w:val="20"/>
          <w:sz w:val="24"/>
          <w:szCs w:val="24"/>
          <w:u w:val="single"/>
          <w:lang w:eastAsia="zh-CN"/>
        </w:rPr>
        <w:t>]</w:t>
      </w:r>
      <w:r w:rsidR="002C5939">
        <w:rPr>
          <w:rFonts w:ascii="Times New Roman" w:hAnsi="Times New Roman"/>
          <w:spacing w:val="20"/>
          <w:sz w:val="24"/>
          <w:szCs w:val="24"/>
          <w:lang w:eastAsia="zh-CN" w:bidi="ar-SA"/>
        </w:rPr>
        <w:t>或</w:t>
      </w:r>
      <w:r w:rsidR="002C5939" w:rsidRPr="00D61D2B">
        <w:rPr>
          <w:rFonts w:ascii="Times New Roman" w:hAnsi="Times New Roman"/>
          <w:b/>
          <w:spacing w:val="20"/>
          <w:sz w:val="24"/>
          <w:szCs w:val="24"/>
          <w:u w:val="single"/>
          <w:lang w:eastAsia="zh-CN" w:bidi="ar-SA"/>
        </w:rPr>
        <w:t>借款人</w:t>
      </w:r>
      <w:r w:rsidR="002C5939">
        <w:rPr>
          <w:rFonts w:ascii="Times New Roman" w:hAnsi="Times New Roman"/>
          <w:spacing w:val="20"/>
          <w:sz w:val="24"/>
          <w:szCs w:val="24"/>
          <w:lang w:eastAsia="zh-CN" w:bidi="ar-SA"/>
        </w:rPr>
        <w:t>发生改制、合并、兼并、分立、增减资本、合资、联营、更名等情形；</w:t>
      </w:r>
    </w:p>
    <w:p w14:paraId="2434B43B" w14:textId="77777777" w:rsidR="008443EB" w:rsidRPr="00795177" w:rsidRDefault="008443EB" w:rsidP="00D61D2B">
      <w:pPr>
        <w:spacing w:after="0" w:line="360" w:lineRule="exact"/>
        <w:ind w:left="1560"/>
        <w:jc w:val="both"/>
        <w:rPr>
          <w:rFonts w:ascii="Times New Roman" w:hAnsi="Times New Roman"/>
          <w:spacing w:val="20"/>
          <w:sz w:val="24"/>
          <w:szCs w:val="24"/>
          <w:lang w:eastAsia="zh-CN" w:bidi="ar-SA"/>
        </w:rPr>
      </w:pPr>
    </w:p>
    <w:p w14:paraId="0C24E9EC" w14:textId="09A04EEE" w:rsidR="00E274C9" w:rsidRDefault="00ED4FCE" w:rsidP="009A5B9C">
      <w:pPr>
        <w:numPr>
          <w:ilvl w:val="0"/>
          <w:numId w:val="18"/>
        </w:numPr>
        <w:spacing w:after="0" w:line="360" w:lineRule="exact"/>
        <w:ind w:left="2127" w:hanging="567"/>
        <w:jc w:val="both"/>
        <w:rPr>
          <w:rFonts w:ascii="Times New Roman" w:hAnsi="Times New Roman"/>
          <w:spacing w:val="20"/>
          <w:sz w:val="24"/>
          <w:szCs w:val="24"/>
          <w:lang w:eastAsia="zh-CN" w:bidi="ar-SA"/>
        </w:rPr>
      </w:pPr>
      <w:r w:rsidRPr="00ED4FCE">
        <w:rPr>
          <w:rFonts w:ascii="Times New Roman" w:hAnsi="Times New Roman" w:hint="eastAsia"/>
          <w:b/>
          <w:spacing w:val="20"/>
          <w:sz w:val="24"/>
          <w:szCs w:val="24"/>
          <w:u w:val="single"/>
          <w:lang w:eastAsia="zh-CN"/>
        </w:rPr>
        <w:t>[</w:t>
      </w:r>
      <w:r w:rsidR="002C5939" w:rsidRPr="00D61D2B">
        <w:rPr>
          <w:rFonts w:ascii="Times New Roman" w:hAnsi="Times New Roman"/>
          <w:b/>
          <w:spacing w:val="20"/>
          <w:sz w:val="24"/>
          <w:szCs w:val="24"/>
          <w:u w:val="single"/>
          <w:lang w:eastAsia="zh-CN" w:bidi="ar-SA"/>
        </w:rPr>
        <w:t>贷款人</w:t>
      </w:r>
      <w:r w:rsidRPr="00ED4FCE">
        <w:rPr>
          <w:rFonts w:ascii="Times New Roman" w:hAnsi="Times New Roman" w:hint="eastAsia"/>
          <w:b/>
          <w:spacing w:val="20"/>
          <w:sz w:val="24"/>
          <w:szCs w:val="24"/>
          <w:u w:val="single"/>
          <w:lang w:eastAsia="zh-CN"/>
        </w:rPr>
        <w:t>/</w:t>
      </w:r>
      <w:r w:rsidRPr="00ED4FCE">
        <w:rPr>
          <w:rFonts w:ascii="Times New Roman" w:hAnsi="Times New Roman" w:hint="eastAsia"/>
          <w:b/>
          <w:spacing w:val="20"/>
          <w:sz w:val="24"/>
          <w:szCs w:val="24"/>
          <w:u w:val="single"/>
          <w:lang w:eastAsia="zh-CN"/>
        </w:rPr>
        <w:t>银团成员行</w:t>
      </w:r>
      <w:r w:rsidRPr="00ED4FCE">
        <w:rPr>
          <w:rFonts w:ascii="Times New Roman" w:hAnsi="Times New Roman" w:hint="eastAsia"/>
          <w:b/>
          <w:spacing w:val="20"/>
          <w:sz w:val="24"/>
          <w:szCs w:val="24"/>
          <w:u w:val="single"/>
          <w:lang w:eastAsia="zh-CN"/>
        </w:rPr>
        <w:t>]</w:t>
      </w:r>
      <w:r w:rsidR="002C5939">
        <w:rPr>
          <w:rFonts w:ascii="Times New Roman" w:hAnsi="Times New Roman"/>
          <w:spacing w:val="20"/>
          <w:sz w:val="24"/>
          <w:szCs w:val="24"/>
          <w:lang w:eastAsia="zh-CN" w:bidi="ar-SA"/>
        </w:rPr>
        <w:t>委托第三方履行其在</w:t>
      </w:r>
      <w:r w:rsidRPr="00ED4FCE">
        <w:rPr>
          <w:rFonts w:ascii="Times New Roman" w:hAnsi="Times New Roman" w:hint="eastAsia"/>
          <w:b/>
          <w:spacing w:val="20"/>
          <w:sz w:val="24"/>
          <w:szCs w:val="24"/>
          <w:u w:val="single"/>
          <w:lang w:eastAsia="zh-CN"/>
        </w:rPr>
        <w:t>融资文件</w:t>
      </w:r>
      <w:r w:rsidR="002C5939">
        <w:rPr>
          <w:rFonts w:ascii="Times New Roman" w:hAnsi="Times New Roman"/>
          <w:spacing w:val="20"/>
          <w:sz w:val="24"/>
          <w:szCs w:val="24"/>
          <w:lang w:eastAsia="zh-CN" w:bidi="ar-SA"/>
        </w:rPr>
        <w:t>项下的义务</w:t>
      </w:r>
      <w:r w:rsidR="00E274C9">
        <w:rPr>
          <w:rFonts w:ascii="Times New Roman" w:hAnsi="Times New Roman" w:hint="eastAsia"/>
          <w:spacing w:val="20"/>
          <w:sz w:val="24"/>
          <w:szCs w:val="24"/>
          <w:lang w:eastAsia="zh-CN" w:bidi="ar-SA"/>
        </w:rPr>
        <w:t>；</w:t>
      </w:r>
    </w:p>
    <w:p w14:paraId="6C7DC8C2" w14:textId="77777777" w:rsidR="00E274C9" w:rsidRDefault="00E274C9" w:rsidP="00D35762">
      <w:pPr>
        <w:pStyle w:val="afe"/>
        <w:rPr>
          <w:rFonts w:ascii="Times New Roman" w:hAnsi="Times New Roman"/>
          <w:spacing w:val="20"/>
          <w:sz w:val="24"/>
          <w:szCs w:val="24"/>
          <w:lang w:eastAsia="zh-CN" w:bidi="ar-SA"/>
        </w:rPr>
      </w:pPr>
    </w:p>
    <w:p w14:paraId="5D97E44A" w14:textId="77777777" w:rsidR="00E274C9" w:rsidRDefault="00E274C9" w:rsidP="009A5B9C">
      <w:pPr>
        <w:numPr>
          <w:ilvl w:val="0"/>
          <w:numId w:val="18"/>
        </w:numPr>
        <w:spacing w:after="0" w:line="360" w:lineRule="exact"/>
        <w:ind w:left="2127" w:hanging="567"/>
        <w:jc w:val="both"/>
        <w:rPr>
          <w:rFonts w:ascii="Times New Roman" w:hAnsi="Times New Roman"/>
          <w:spacing w:val="20"/>
          <w:sz w:val="24"/>
          <w:szCs w:val="24"/>
          <w:lang w:eastAsia="zh-CN" w:bidi="ar-SA"/>
        </w:rPr>
      </w:pPr>
      <w:r w:rsidRPr="00D35762">
        <w:rPr>
          <w:rFonts w:ascii="Times New Roman" w:hAnsi="Times New Roman"/>
          <w:b/>
          <w:spacing w:val="20"/>
          <w:sz w:val="24"/>
          <w:szCs w:val="24"/>
          <w:u w:val="single"/>
          <w:lang w:eastAsia="zh-CN" w:bidi="ar-SA"/>
        </w:rPr>
        <w:t>[</w:t>
      </w:r>
      <w:r w:rsidRPr="00D35762">
        <w:rPr>
          <w:rFonts w:ascii="Times New Roman" w:hAnsi="Times New Roman" w:hint="eastAsia"/>
          <w:b/>
          <w:spacing w:val="20"/>
          <w:sz w:val="24"/>
          <w:szCs w:val="24"/>
          <w:u w:val="single"/>
          <w:lang w:eastAsia="zh-CN" w:bidi="ar-SA"/>
        </w:rPr>
        <w:t>贷款人</w:t>
      </w:r>
      <w:r w:rsidRPr="00D35762">
        <w:rPr>
          <w:rFonts w:ascii="Times New Roman" w:hAnsi="Times New Roman"/>
          <w:b/>
          <w:spacing w:val="20"/>
          <w:sz w:val="24"/>
          <w:szCs w:val="24"/>
          <w:u w:val="single"/>
          <w:lang w:eastAsia="zh-CN" w:bidi="ar-SA"/>
        </w:rPr>
        <w:t>/</w:t>
      </w:r>
      <w:r w:rsidRPr="00D35762">
        <w:rPr>
          <w:rFonts w:ascii="Times New Roman" w:hAnsi="Times New Roman" w:hint="eastAsia"/>
          <w:b/>
          <w:spacing w:val="20"/>
          <w:sz w:val="24"/>
          <w:szCs w:val="24"/>
          <w:u w:val="single"/>
          <w:lang w:eastAsia="zh-CN" w:bidi="ar-SA"/>
        </w:rPr>
        <w:t>银团成员行</w:t>
      </w:r>
      <w:r w:rsidRPr="00D35762">
        <w:rPr>
          <w:rFonts w:ascii="Times New Roman" w:hAnsi="Times New Roman"/>
          <w:b/>
          <w:spacing w:val="20"/>
          <w:sz w:val="24"/>
          <w:szCs w:val="24"/>
          <w:u w:val="single"/>
          <w:lang w:eastAsia="zh-CN" w:bidi="ar-SA"/>
        </w:rPr>
        <w:t>]</w:t>
      </w:r>
      <w:r w:rsidRPr="00E274C9">
        <w:rPr>
          <w:rFonts w:ascii="Times New Roman" w:hAnsi="Times New Roman" w:hint="eastAsia"/>
          <w:spacing w:val="20"/>
          <w:sz w:val="24"/>
          <w:szCs w:val="24"/>
          <w:lang w:eastAsia="zh-CN" w:bidi="ar-SA"/>
        </w:rPr>
        <w:t>对</w:t>
      </w:r>
      <w:r w:rsidRPr="00D35762">
        <w:rPr>
          <w:rFonts w:ascii="Times New Roman" w:hAnsi="Times New Roman" w:hint="eastAsia"/>
          <w:b/>
          <w:spacing w:val="20"/>
          <w:sz w:val="24"/>
          <w:szCs w:val="24"/>
          <w:u w:val="single"/>
          <w:lang w:eastAsia="zh-CN" w:bidi="ar-SA"/>
        </w:rPr>
        <w:t>借款人</w:t>
      </w:r>
      <w:r w:rsidRPr="00E274C9">
        <w:rPr>
          <w:rFonts w:ascii="Times New Roman" w:hAnsi="Times New Roman" w:hint="eastAsia"/>
          <w:spacing w:val="20"/>
          <w:sz w:val="24"/>
          <w:szCs w:val="24"/>
          <w:lang w:eastAsia="zh-CN" w:bidi="ar-SA"/>
        </w:rPr>
        <w:t>或其他担保人或其他人士的财产上的任何权利或担保的取得、变更、妥协、交换、更新、放弃、解除、拒绝或疏于完善、行使或执行</w:t>
      </w:r>
      <w:r>
        <w:rPr>
          <w:rFonts w:ascii="Times New Roman" w:hAnsi="Times New Roman" w:hint="eastAsia"/>
          <w:spacing w:val="20"/>
          <w:sz w:val="24"/>
          <w:szCs w:val="24"/>
          <w:lang w:eastAsia="zh-CN" w:bidi="ar-SA"/>
        </w:rPr>
        <w:t>；</w:t>
      </w:r>
    </w:p>
    <w:p w14:paraId="63562653" w14:textId="77777777" w:rsidR="00E274C9" w:rsidRDefault="00E274C9" w:rsidP="00D35762">
      <w:pPr>
        <w:pStyle w:val="afe"/>
        <w:rPr>
          <w:rFonts w:ascii="Times New Roman" w:hAnsi="Times New Roman"/>
          <w:spacing w:val="20"/>
          <w:sz w:val="24"/>
          <w:szCs w:val="24"/>
          <w:lang w:eastAsia="zh-CN" w:bidi="ar-SA"/>
        </w:rPr>
      </w:pPr>
    </w:p>
    <w:p w14:paraId="14F2F6EE" w14:textId="674354B5" w:rsidR="002C5939" w:rsidRDefault="00E274C9" w:rsidP="009A5B9C">
      <w:pPr>
        <w:numPr>
          <w:ilvl w:val="0"/>
          <w:numId w:val="18"/>
        </w:numPr>
        <w:spacing w:after="0" w:line="360" w:lineRule="exact"/>
        <w:ind w:left="2127" w:hanging="567"/>
        <w:jc w:val="both"/>
        <w:rPr>
          <w:rFonts w:ascii="Times New Roman" w:hAnsi="Times New Roman"/>
          <w:spacing w:val="20"/>
          <w:sz w:val="24"/>
          <w:szCs w:val="24"/>
          <w:lang w:eastAsia="zh-CN" w:bidi="ar-SA"/>
        </w:rPr>
      </w:pPr>
      <w:r w:rsidRPr="00E274C9">
        <w:rPr>
          <w:rFonts w:ascii="Times New Roman" w:hAnsi="Times New Roman" w:hint="eastAsia"/>
          <w:spacing w:val="20"/>
          <w:sz w:val="24"/>
          <w:szCs w:val="24"/>
          <w:lang w:eastAsia="zh-CN" w:bidi="ar-SA"/>
        </w:rPr>
        <w:t>主债权被用于偿还</w:t>
      </w:r>
      <w:r w:rsidRPr="00D35762">
        <w:rPr>
          <w:rFonts w:ascii="Times New Roman" w:hAnsi="Times New Roman" w:hint="eastAsia"/>
          <w:b/>
          <w:spacing w:val="20"/>
          <w:sz w:val="24"/>
          <w:szCs w:val="24"/>
          <w:u w:val="single"/>
          <w:lang w:eastAsia="zh-CN" w:bidi="ar-SA"/>
        </w:rPr>
        <w:t>借款人</w:t>
      </w:r>
      <w:r w:rsidRPr="00E274C9">
        <w:rPr>
          <w:rFonts w:ascii="Times New Roman" w:hAnsi="Times New Roman" w:hint="eastAsia"/>
          <w:spacing w:val="20"/>
          <w:sz w:val="24"/>
          <w:szCs w:val="24"/>
          <w:lang w:eastAsia="zh-CN" w:bidi="ar-SA"/>
        </w:rPr>
        <w:t>的现有债务，而不论</w:t>
      </w:r>
      <w:r w:rsidRPr="00D35762">
        <w:rPr>
          <w:rFonts w:ascii="Times New Roman" w:hAnsi="Times New Roman" w:hint="eastAsia"/>
          <w:b/>
          <w:spacing w:val="20"/>
          <w:sz w:val="24"/>
          <w:szCs w:val="24"/>
          <w:u w:val="single"/>
          <w:lang w:eastAsia="zh-CN" w:bidi="ar-SA"/>
        </w:rPr>
        <w:t>保证人</w:t>
      </w:r>
      <w:r w:rsidRPr="00E274C9">
        <w:rPr>
          <w:rFonts w:ascii="Times New Roman" w:hAnsi="Times New Roman" w:hint="eastAsia"/>
          <w:spacing w:val="20"/>
          <w:sz w:val="24"/>
          <w:szCs w:val="24"/>
          <w:lang w:eastAsia="zh-CN" w:bidi="ar-SA"/>
        </w:rPr>
        <w:t>是否为</w:t>
      </w:r>
      <w:proofErr w:type="gramStart"/>
      <w:r w:rsidRPr="00E274C9">
        <w:rPr>
          <w:rFonts w:ascii="Times New Roman" w:hAnsi="Times New Roman" w:hint="eastAsia"/>
          <w:spacing w:val="20"/>
          <w:sz w:val="24"/>
          <w:szCs w:val="24"/>
          <w:lang w:eastAsia="zh-CN" w:bidi="ar-SA"/>
        </w:rPr>
        <w:t>该现有</w:t>
      </w:r>
      <w:proofErr w:type="gramEnd"/>
      <w:r w:rsidRPr="00E274C9">
        <w:rPr>
          <w:rFonts w:ascii="Times New Roman" w:hAnsi="Times New Roman" w:hint="eastAsia"/>
          <w:spacing w:val="20"/>
          <w:sz w:val="24"/>
          <w:szCs w:val="24"/>
          <w:lang w:eastAsia="zh-CN" w:bidi="ar-SA"/>
        </w:rPr>
        <w:t>债务提供任何保证、抵押、质押或其他担保</w:t>
      </w:r>
    </w:p>
    <w:p w14:paraId="47F7C47A" w14:textId="77777777" w:rsidR="002C5939" w:rsidRDefault="002C5939" w:rsidP="00D61D2B">
      <w:pPr>
        <w:spacing w:after="0" w:line="360" w:lineRule="exact"/>
        <w:jc w:val="both"/>
        <w:rPr>
          <w:rFonts w:ascii="Times New Roman" w:hAnsi="Times New Roman"/>
          <w:spacing w:val="20"/>
          <w:sz w:val="24"/>
          <w:szCs w:val="24"/>
          <w:lang w:eastAsia="zh-CN"/>
        </w:rPr>
      </w:pPr>
    </w:p>
    <w:p w14:paraId="0739691F" w14:textId="77777777" w:rsidR="002C5939" w:rsidRDefault="00ED4FCE" w:rsidP="009A5B9C">
      <w:pPr>
        <w:numPr>
          <w:ilvl w:val="0"/>
          <w:numId w:val="17"/>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sidRPr="00ED4FCE">
        <w:rPr>
          <w:rFonts w:ascii="Times New Roman" w:hAnsi="Times New Roman" w:hint="eastAsia"/>
          <w:b/>
          <w:spacing w:val="20"/>
          <w:sz w:val="24"/>
          <w:szCs w:val="24"/>
          <w:u w:val="single"/>
          <w:lang w:eastAsia="zh-CN"/>
        </w:rPr>
        <w:t>融资文件</w:t>
      </w:r>
      <w:r w:rsidR="002C5939">
        <w:rPr>
          <w:rFonts w:ascii="Times New Roman" w:hAnsi="Times New Roman"/>
          <w:spacing w:val="20"/>
          <w:sz w:val="24"/>
          <w:szCs w:val="24"/>
          <w:lang w:eastAsia="zh-CN"/>
        </w:rPr>
        <w:t>项下债权或债务的转移行为未生效、无效、被撤销、被解除，</w:t>
      </w:r>
      <w:r w:rsidR="002C5939" w:rsidRPr="00D61D2B">
        <w:rPr>
          <w:rFonts w:ascii="Times New Roman" w:hAnsi="Times New Roman"/>
          <w:b/>
          <w:spacing w:val="20"/>
          <w:sz w:val="24"/>
          <w:szCs w:val="24"/>
          <w:u w:val="single"/>
          <w:lang w:eastAsia="zh-CN"/>
        </w:rPr>
        <w:t>保证人</w:t>
      </w:r>
      <w:r w:rsidR="002C5939">
        <w:rPr>
          <w:rFonts w:ascii="Times New Roman" w:hAnsi="Times New Roman"/>
          <w:spacing w:val="20"/>
          <w:sz w:val="24"/>
          <w:szCs w:val="24"/>
          <w:lang w:eastAsia="zh-CN"/>
        </w:rPr>
        <w:t>仍按照</w:t>
      </w:r>
      <w:r w:rsidR="00235B13" w:rsidRPr="00D61D2B">
        <w:rPr>
          <w:rFonts w:ascii="Times New Roman" w:hAnsi="Times New Roman"/>
          <w:spacing w:val="20"/>
          <w:sz w:val="24"/>
          <w:szCs w:val="24"/>
          <w:lang w:eastAsia="zh-CN"/>
        </w:rPr>
        <w:t>本合同</w:t>
      </w:r>
      <w:r w:rsidR="002C5939">
        <w:rPr>
          <w:rFonts w:ascii="Times New Roman" w:hAnsi="Times New Roman"/>
          <w:spacing w:val="20"/>
          <w:sz w:val="24"/>
          <w:szCs w:val="24"/>
          <w:lang w:eastAsia="zh-CN"/>
        </w:rPr>
        <w:t>对</w:t>
      </w:r>
      <w:r w:rsidRPr="00ED4FCE">
        <w:rPr>
          <w:rFonts w:ascii="Times New Roman" w:hAnsi="Times New Roman" w:hint="eastAsia"/>
          <w:spacing w:val="20"/>
          <w:sz w:val="24"/>
          <w:szCs w:val="24"/>
          <w:lang w:eastAsia="zh-CN"/>
        </w:rPr>
        <w:t>[</w:t>
      </w:r>
      <w:r w:rsidR="002C5939" w:rsidRPr="00D61D2B">
        <w:rPr>
          <w:rFonts w:ascii="Times New Roman" w:hAnsi="Times New Roman"/>
          <w:b/>
          <w:spacing w:val="20"/>
          <w:sz w:val="24"/>
          <w:szCs w:val="24"/>
          <w:u w:val="single"/>
          <w:lang w:eastAsia="zh-CN"/>
        </w:rPr>
        <w:t>贷款人</w:t>
      </w:r>
      <w:r w:rsidRPr="00ED4FCE">
        <w:rPr>
          <w:rFonts w:ascii="Times New Roman" w:hAnsi="Times New Roman" w:hint="eastAsia"/>
          <w:b/>
          <w:spacing w:val="20"/>
          <w:sz w:val="24"/>
          <w:szCs w:val="24"/>
          <w:u w:val="single"/>
          <w:lang w:eastAsia="zh-CN"/>
        </w:rPr>
        <w:t>/</w:t>
      </w:r>
      <w:r w:rsidRPr="00ED4FCE">
        <w:rPr>
          <w:rFonts w:ascii="Times New Roman" w:hAnsi="Times New Roman" w:hint="eastAsia"/>
          <w:b/>
          <w:spacing w:val="20"/>
          <w:sz w:val="24"/>
          <w:szCs w:val="24"/>
          <w:u w:val="single"/>
          <w:lang w:eastAsia="zh-CN"/>
        </w:rPr>
        <w:t>银团成员行</w:t>
      </w:r>
      <w:r w:rsidRPr="00ED4FCE">
        <w:rPr>
          <w:rFonts w:ascii="Times New Roman" w:hAnsi="Times New Roman" w:hint="eastAsia"/>
          <w:b/>
          <w:spacing w:val="20"/>
          <w:sz w:val="24"/>
          <w:szCs w:val="24"/>
          <w:u w:val="single"/>
          <w:lang w:eastAsia="zh-CN"/>
        </w:rPr>
        <w:t>]</w:t>
      </w:r>
      <w:r w:rsidR="002C5939">
        <w:rPr>
          <w:rFonts w:ascii="Times New Roman" w:hAnsi="Times New Roman"/>
          <w:spacing w:val="20"/>
          <w:sz w:val="24"/>
          <w:szCs w:val="24"/>
          <w:lang w:eastAsia="zh-CN"/>
        </w:rPr>
        <w:t>承担连带保证责任。</w:t>
      </w:r>
    </w:p>
    <w:p w14:paraId="408273D9" w14:textId="77777777" w:rsidR="002C5939" w:rsidRDefault="002C5939" w:rsidP="00D61D2B">
      <w:pPr>
        <w:pStyle w:val="a8"/>
        <w:spacing w:after="0" w:line="360" w:lineRule="exact"/>
        <w:jc w:val="both"/>
        <w:rPr>
          <w:spacing w:val="20"/>
          <w:sz w:val="28"/>
          <w:szCs w:val="28"/>
          <w:lang w:eastAsia="zh-CN"/>
        </w:rPr>
      </w:pPr>
    </w:p>
    <w:p w14:paraId="67A31E67" w14:textId="77777777" w:rsidR="002C5939" w:rsidRDefault="002C5939" w:rsidP="009A5B9C">
      <w:pPr>
        <w:pStyle w:val="1TimesNewRoman"/>
        <w:widowControl/>
        <w:numPr>
          <w:ilvl w:val="0"/>
          <w:numId w:val="4"/>
        </w:numPr>
        <w:spacing w:before="0"/>
        <w:jc w:val="both"/>
        <w:rPr>
          <w:rFonts w:ascii="Times New Roman"/>
          <w:b/>
          <w:bCs w:val="0"/>
          <w:sz w:val="24"/>
        </w:rPr>
      </w:pPr>
      <w:bookmarkStart w:id="80" w:name="_Toc328935590"/>
      <w:bookmarkStart w:id="81" w:name="_Toc328935987"/>
      <w:bookmarkStart w:id="82" w:name="_Toc329180246"/>
      <w:bookmarkStart w:id="83" w:name="_Toc329180287"/>
      <w:bookmarkStart w:id="84" w:name="_Toc355880173"/>
      <w:bookmarkStart w:id="85" w:name="_Toc208245738"/>
      <w:r>
        <w:rPr>
          <w:rFonts w:ascii="Times New Roman"/>
          <w:b/>
          <w:bCs w:val="0"/>
          <w:sz w:val="24"/>
        </w:rPr>
        <w:t>违约责任</w:t>
      </w:r>
      <w:bookmarkEnd w:id="80"/>
      <w:bookmarkEnd w:id="81"/>
      <w:bookmarkEnd w:id="82"/>
      <w:bookmarkEnd w:id="83"/>
      <w:bookmarkEnd w:id="84"/>
      <w:bookmarkEnd w:id="85"/>
    </w:p>
    <w:p w14:paraId="77D235B3" w14:textId="77777777" w:rsidR="002C5939" w:rsidRDefault="002C5939" w:rsidP="009A5B9C">
      <w:pPr>
        <w:pStyle w:val="1TimesNewRoman"/>
        <w:widowControl/>
        <w:spacing w:before="0"/>
        <w:ind w:left="720"/>
        <w:jc w:val="both"/>
        <w:rPr>
          <w:rFonts w:ascii="Times New Roman"/>
          <w:b/>
          <w:bCs w:val="0"/>
          <w:sz w:val="24"/>
        </w:rPr>
      </w:pPr>
    </w:p>
    <w:p w14:paraId="5662FD86" w14:textId="77777777" w:rsidR="002C5939" w:rsidRDefault="002C5939" w:rsidP="009A5B9C">
      <w:pPr>
        <w:numPr>
          <w:ilvl w:val="0"/>
          <w:numId w:val="19"/>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违反</w:t>
      </w:r>
      <w:r w:rsidR="00235B13" w:rsidRPr="00D61D2B">
        <w:rPr>
          <w:rFonts w:ascii="Times New Roman" w:hAnsi="Times New Roman"/>
          <w:spacing w:val="20"/>
          <w:sz w:val="24"/>
          <w:szCs w:val="24"/>
          <w:lang w:eastAsia="zh-CN"/>
        </w:rPr>
        <w:t>本合同</w:t>
      </w:r>
      <w:r>
        <w:rPr>
          <w:rFonts w:ascii="Times New Roman" w:hAnsi="Times New Roman"/>
          <w:spacing w:val="20"/>
          <w:sz w:val="24"/>
          <w:szCs w:val="24"/>
          <w:lang w:eastAsia="zh-CN"/>
        </w:rPr>
        <w:t>约定或其在</w:t>
      </w:r>
      <w:r w:rsidR="00235B13" w:rsidRPr="00D61D2B">
        <w:rPr>
          <w:rFonts w:ascii="Times New Roman" w:hAnsi="Times New Roman"/>
          <w:spacing w:val="20"/>
          <w:sz w:val="24"/>
          <w:szCs w:val="24"/>
          <w:lang w:eastAsia="zh-CN"/>
        </w:rPr>
        <w:t>本合同</w:t>
      </w:r>
      <w:r>
        <w:rPr>
          <w:rFonts w:ascii="Times New Roman" w:hAnsi="Times New Roman"/>
          <w:spacing w:val="20"/>
          <w:sz w:val="24"/>
          <w:szCs w:val="24"/>
          <w:lang w:eastAsia="zh-CN"/>
        </w:rPr>
        <w:t>第五条（</w:t>
      </w:r>
      <w:r w:rsidRPr="00D61D2B">
        <w:rPr>
          <w:rFonts w:ascii="Times New Roman" w:hAnsi="Times New Roman"/>
          <w:b/>
          <w:i/>
          <w:spacing w:val="20"/>
          <w:sz w:val="24"/>
          <w:szCs w:val="24"/>
          <w:u w:val="single"/>
          <w:lang w:eastAsia="zh-CN"/>
        </w:rPr>
        <w:t>保证人</w:t>
      </w:r>
      <w:r>
        <w:rPr>
          <w:rFonts w:ascii="Times New Roman" w:hAnsi="Times New Roman"/>
          <w:i/>
          <w:spacing w:val="20"/>
          <w:sz w:val="24"/>
          <w:szCs w:val="24"/>
          <w:lang w:eastAsia="zh-CN"/>
        </w:rPr>
        <w:t>的陈述和保证</w:t>
      </w:r>
      <w:r>
        <w:rPr>
          <w:rFonts w:ascii="Times New Roman" w:hAnsi="Times New Roman"/>
          <w:spacing w:val="20"/>
          <w:sz w:val="24"/>
          <w:szCs w:val="24"/>
          <w:lang w:eastAsia="zh-CN"/>
        </w:rPr>
        <w:t>）中的任何陈述和保证被证明是不正确或具有误导性，并因此给</w:t>
      </w:r>
      <w:r w:rsidR="00ED4FCE" w:rsidRPr="00ED4FCE">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sidR="00ED4FCE" w:rsidRPr="00ED4FCE">
        <w:rPr>
          <w:rFonts w:ascii="Times New Roman" w:hAnsi="Times New Roman" w:hint="eastAsia"/>
          <w:b/>
          <w:spacing w:val="20"/>
          <w:sz w:val="24"/>
          <w:szCs w:val="24"/>
          <w:u w:val="single"/>
          <w:lang w:eastAsia="zh-CN"/>
        </w:rPr>
        <w:t>/</w:t>
      </w:r>
      <w:r w:rsidR="00ED4FCE" w:rsidRPr="00ED4FCE">
        <w:rPr>
          <w:rFonts w:ascii="Times New Roman" w:hAnsi="Times New Roman" w:hint="eastAsia"/>
          <w:b/>
          <w:spacing w:val="20"/>
          <w:sz w:val="24"/>
          <w:szCs w:val="24"/>
          <w:u w:val="single"/>
          <w:lang w:eastAsia="zh-CN"/>
        </w:rPr>
        <w:t>银团成员行</w:t>
      </w:r>
      <w:r w:rsidR="00ED4FCE" w:rsidRPr="00ED4FCE">
        <w:rPr>
          <w:rFonts w:ascii="Times New Roman" w:hAnsi="Times New Roman" w:hint="eastAsia"/>
          <w:b/>
          <w:spacing w:val="20"/>
          <w:sz w:val="24"/>
          <w:szCs w:val="24"/>
          <w:u w:val="single"/>
          <w:lang w:eastAsia="zh-CN"/>
        </w:rPr>
        <w:t>]</w:t>
      </w:r>
      <w:r>
        <w:rPr>
          <w:rFonts w:ascii="Times New Roman" w:hAnsi="Times New Roman"/>
          <w:spacing w:val="20"/>
          <w:sz w:val="24"/>
          <w:szCs w:val="24"/>
          <w:lang w:eastAsia="zh-CN"/>
        </w:rPr>
        <w:t>造成经济损失的，</w:t>
      </w: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应予赔偿。</w:t>
      </w:r>
    </w:p>
    <w:p w14:paraId="2EA4F44B" w14:textId="77777777" w:rsidR="002C5939" w:rsidRDefault="002C5939" w:rsidP="009A5B9C">
      <w:pPr>
        <w:autoSpaceDE w:val="0"/>
        <w:autoSpaceDN w:val="0"/>
        <w:adjustRightInd w:val="0"/>
        <w:spacing w:after="0" w:line="360" w:lineRule="exact"/>
        <w:ind w:left="1530"/>
        <w:jc w:val="both"/>
        <w:textAlignment w:val="baseline"/>
        <w:rPr>
          <w:rFonts w:ascii="Times New Roman" w:hAnsi="Times New Roman"/>
          <w:spacing w:val="20"/>
          <w:sz w:val="24"/>
          <w:szCs w:val="24"/>
          <w:lang w:eastAsia="zh-CN"/>
        </w:rPr>
      </w:pPr>
    </w:p>
    <w:p w14:paraId="093CA955" w14:textId="77777777" w:rsidR="002C5939" w:rsidRDefault="002C5939" w:rsidP="009A5B9C">
      <w:pPr>
        <w:numPr>
          <w:ilvl w:val="0"/>
          <w:numId w:val="19"/>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Pr>
          <w:rFonts w:ascii="Times New Roman" w:hAnsi="Times New Roman"/>
          <w:spacing w:val="20"/>
          <w:sz w:val="24"/>
          <w:szCs w:val="24"/>
          <w:lang w:eastAsia="zh-CN"/>
        </w:rPr>
        <w:t>因</w:t>
      </w: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造成</w:t>
      </w:r>
      <w:r w:rsidR="00235B13" w:rsidRPr="00D61D2B">
        <w:rPr>
          <w:rFonts w:ascii="Times New Roman" w:hAnsi="Times New Roman"/>
          <w:spacing w:val="20"/>
          <w:sz w:val="24"/>
          <w:szCs w:val="24"/>
          <w:lang w:eastAsia="zh-CN"/>
        </w:rPr>
        <w:t>本合同</w:t>
      </w:r>
      <w:r>
        <w:rPr>
          <w:rFonts w:ascii="Times New Roman" w:hAnsi="Times New Roman"/>
          <w:spacing w:val="20"/>
          <w:sz w:val="24"/>
          <w:szCs w:val="24"/>
          <w:lang w:eastAsia="zh-CN"/>
        </w:rPr>
        <w:t>全部或部分无效的，该</w:t>
      </w: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应在保证范围</w:t>
      </w:r>
      <w:proofErr w:type="gramStart"/>
      <w:r>
        <w:rPr>
          <w:rFonts w:ascii="Times New Roman" w:hAnsi="Times New Roman"/>
          <w:spacing w:val="20"/>
          <w:sz w:val="24"/>
          <w:szCs w:val="24"/>
          <w:lang w:eastAsia="zh-CN"/>
        </w:rPr>
        <w:t>内赔偿</w:t>
      </w:r>
      <w:proofErr w:type="gramEnd"/>
      <w:r>
        <w:rPr>
          <w:rFonts w:ascii="Times New Roman" w:hAnsi="Times New Roman"/>
          <w:spacing w:val="20"/>
          <w:sz w:val="24"/>
          <w:szCs w:val="24"/>
          <w:lang w:eastAsia="zh-CN"/>
        </w:rPr>
        <w:t>各</w:t>
      </w:r>
      <w:r w:rsidR="00ED4FCE" w:rsidRPr="00ED4FCE">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sidR="00ED4FCE" w:rsidRPr="00ED4FCE">
        <w:rPr>
          <w:rFonts w:ascii="Times New Roman" w:hAnsi="Times New Roman" w:hint="eastAsia"/>
          <w:b/>
          <w:spacing w:val="20"/>
          <w:sz w:val="24"/>
          <w:szCs w:val="24"/>
          <w:u w:val="single"/>
          <w:lang w:eastAsia="zh-CN"/>
        </w:rPr>
        <w:t>/</w:t>
      </w:r>
      <w:r w:rsidR="00ED4FCE" w:rsidRPr="00ED4FCE">
        <w:rPr>
          <w:rFonts w:ascii="Times New Roman" w:hAnsi="Times New Roman" w:hint="eastAsia"/>
          <w:b/>
          <w:spacing w:val="20"/>
          <w:sz w:val="24"/>
          <w:szCs w:val="24"/>
          <w:u w:val="single"/>
          <w:lang w:eastAsia="zh-CN"/>
        </w:rPr>
        <w:t>银团成员行</w:t>
      </w:r>
      <w:r w:rsidR="00ED4FCE" w:rsidRPr="00ED4FCE">
        <w:rPr>
          <w:rFonts w:ascii="Times New Roman" w:hAnsi="Times New Roman" w:hint="eastAsia"/>
          <w:b/>
          <w:spacing w:val="20"/>
          <w:sz w:val="24"/>
          <w:szCs w:val="24"/>
          <w:u w:val="single"/>
          <w:lang w:eastAsia="zh-CN"/>
        </w:rPr>
        <w:t>]</w:t>
      </w:r>
      <w:r>
        <w:rPr>
          <w:rFonts w:ascii="Times New Roman" w:hAnsi="Times New Roman"/>
          <w:spacing w:val="20"/>
          <w:sz w:val="24"/>
          <w:szCs w:val="24"/>
          <w:lang w:eastAsia="zh-CN"/>
        </w:rPr>
        <w:t>的损失。</w:t>
      </w:r>
    </w:p>
    <w:p w14:paraId="7738CB50" w14:textId="77777777" w:rsidR="002C5939" w:rsidRDefault="002C5939" w:rsidP="009A5B9C">
      <w:pPr>
        <w:autoSpaceDE w:val="0"/>
        <w:autoSpaceDN w:val="0"/>
        <w:adjustRightInd w:val="0"/>
        <w:spacing w:after="0" w:line="360" w:lineRule="exact"/>
        <w:ind w:left="1530"/>
        <w:jc w:val="both"/>
        <w:textAlignment w:val="baseline"/>
        <w:rPr>
          <w:rFonts w:ascii="Times New Roman" w:hAnsi="Times New Roman"/>
          <w:spacing w:val="20"/>
          <w:sz w:val="24"/>
          <w:szCs w:val="24"/>
          <w:lang w:eastAsia="zh-CN"/>
        </w:rPr>
      </w:pPr>
    </w:p>
    <w:p w14:paraId="58DCA70F" w14:textId="77777777" w:rsidR="002C5939" w:rsidRDefault="002C5939" w:rsidP="009A5B9C">
      <w:pPr>
        <w:numPr>
          <w:ilvl w:val="0"/>
          <w:numId w:val="19"/>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根据本条承担违约责任的并不排除其根据</w:t>
      </w:r>
      <w:r w:rsidR="00235B13" w:rsidRPr="00D61D2B">
        <w:rPr>
          <w:rFonts w:ascii="Times New Roman" w:hAnsi="Times New Roman"/>
          <w:spacing w:val="20"/>
          <w:sz w:val="24"/>
          <w:szCs w:val="24"/>
          <w:lang w:eastAsia="zh-CN"/>
        </w:rPr>
        <w:t>本合同</w:t>
      </w:r>
      <w:r>
        <w:rPr>
          <w:rFonts w:ascii="Times New Roman" w:hAnsi="Times New Roman"/>
          <w:spacing w:val="20"/>
          <w:sz w:val="24"/>
          <w:szCs w:val="24"/>
          <w:lang w:eastAsia="zh-CN"/>
        </w:rPr>
        <w:t>承担担保责任。</w:t>
      </w:r>
    </w:p>
    <w:p w14:paraId="2401D2FA" w14:textId="77777777" w:rsidR="002C5939" w:rsidRDefault="002C5939" w:rsidP="009A5B9C">
      <w:pPr>
        <w:autoSpaceDE w:val="0"/>
        <w:autoSpaceDN w:val="0"/>
        <w:adjustRightInd w:val="0"/>
        <w:spacing w:after="0" w:line="360" w:lineRule="exact"/>
        <w:ind w:left="1530"/>
        <w:jc w:val="both"/>
        <w:textAlignment w:val="baseline"/>
        <w:rPr>
          <w:rFonts w:ascii="Times New Roman" w:hAnsi="Times New Roman"/>
          <w:spacing w:val="20"/>
          <w:sz w:val="24"/>
          <w:szCs w:val="24"/>
          <w:lang w:eastAsia="zh-CN"/>
        </w:rPr>
      </w:pPr>
    </w:p>
    <w:p w14:paraId="75078334" w14:textId="77777777" w:rsidR="002C5939" w:rsidRDefault="002C5939" w:rsidP="009A5B9C">
      <w:pPr>
        <w:numPr>
          <w:ilvl w:val="0"/>
          <w:numId w:val="19"/>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确认，一旦</w:t>
      </w: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违反</w:t>
      </w:r>
      <w:r w:rsidR="00235B13" w:rsidRPr="00D61D2B">
        <w:rPr>
          <w:rFonts w:ascii="Times New Roman" w:hAnsi="Times New Roman"/>
          <w:spacing w:val="20"/>
          <w:sz w:val="24"/>
          <w:szCs w:val="24"/>
          <w:lang w:eastAsia="zh-CN"/>
        </w:rPr>
        <w:t>本合同</w:t>
      </w:r>
      <w:r>
        <w:rPr>
          <w:rFonts w:ascii="Times New Roman" w:hAnsi="Times New Roman"/>
          <w:spacing w:val="20"/>
          <w:sz w:val="24"/>
          <w:szCs w:val="24"/>
          <w:lang w:eastAsia="zh-CN"/>
        </w:rPr>
        <w:t>项下的任何事项，</w:t>
      </w: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将向各</w:t>
      </w:r>
      <w:r w:rsidR="00ED4FCE" w:rsidRPr="00ED4FCE">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sidR="00ED4FCE" w:rsidRPr="00ED4FCE">
        <w:rPr>
          <w:rFonts w:ascii="Times New Roman" w:hAnsi="Times New Roman" w:hint="eastAsia"/>
          <w:b/>
          <w:spacing w:val="20"/>
          <w:sz w:val="24"/>
          <w:szCs w:val="24"/>
          <w:u w:val="single"/>
          <w:lang w:eastAsia="zh-CN"/>
        </w:rPr>
        <w:t>/</w:t>
      </w:r>
      <w:r w:rsidR="00ED4FCE" w:rsidRPr="00ED4FCE">
        <w:rPr>
          <w:rFonts w:ascii="Times New Roman" w:hAnsi="Times New Roman" w:hint="eastAsia"/>
          <w:b/>
          <w:spacing w:val="20"/>
          <w:sz w:val="24"/>
          <w:szCs w:val="24"/>
          <w:u w:val="single"/>
          <w:lang w:eastAsia="zh-CN"/>
        </w:rPr>
        <w:t>银团成员行</w:t>
      </w:r>
      <w:r w:rsidR="00ED4FCE" w:rsidRPr="00ED4FCE">
        <w:rPr>
          <w:rFonts w:ascii="Times New Roman" w:hAnsi="Times New Roman" w:hint="eastAsia"/>
          <w:b/>
          <w:spacing w:val="20"/>
          <w:sz w:val="24"/>
          <w:szCs w:val="24"/>
          <w:u w:val="single"/>
          <w:lang w:eastAsia="zh-CN"/>
        </w:rPr>
        <w:t>]</w:t>
      </w:r>
      <w:r>
        <w:rPr>
          <w:rFonts w:ascii="Times New Roman" w:hAnsi="Times New Roman"/>
          <w:spacing w:val="20"/>
          <w:sz w:val="24"/>
          <w:szCs w:val="24"/>
          <w:lang w:eastAsia="zh-CN"/>
        </w:rPr>
        <w:t>承担因此而造成的各</w:t>
      </w:r>
      <w:r w:rsidR="00ED4FCE" w:rsidRPr="00ED4FCE">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sidR="00ED4FCE" w:rsidRPr="00ED4FCE">
        <w:rPr>
          <w:rFonts w:ascii="Times New Roman" w:hAnsi="Times New Roman" w:hint="eastAsia"/>
          <w:b/>
          <w:spacing w:val="20"/>
          <w:sz w:val="24"/>
          <w:szCs w:val="24"/>
          <w:u w:val="single"/>
          <w:lang w:eastAsia="zh-CN"/>
        </w:rPr>
        <w:t>/</w:t>
      </w:r>
      <w:r w:rsidR="00ED4FCE" w:rsidRPr="00ED4FCE">
        <w:rPr>
          <w:rFonts w:ascii="Times New Roman" w:hAnsi="Times New Roman" w:hint="eastAsia"/>
          <w:b/>
          <w:spacing w:val="20"/>
          <w:sz w:val="24"/>
          <w:szCs w:val="24"/>
          <w:u w:val="single"/>
          <w:lang w:eastAsia="zh-CN"/>
        </w:rPr>
        <w:t>银团成员行</w:t>
      </w:r>
      <w:r w:rsidR="00ED4FCE" w:rsidRPr="00ED4FCE">
        <w:rPr>
          <w:rFonts w:ascii="Times New Roman" w:hAnsi="Times New Roman" w:hint="eastAsia"/>
          <w:b/>
          <w:spacing w:val="20"/>
          <w:sz w:val="24"/>
          <w:szCs w:val="24"/>
          <w:u w:val="single"/>
          <w:lang w:eastAsia="zh-CN"/>
        </w:rPr>
        <w:t>]</w:t>
      </w:r>
      <w:r>
        <w:rPr>
          <w:rFonts w:ascii="Times New Roman" w:hAnsi="Times New Roman"/>
          <w:spacing w:val="20"/>
          <w:sz w:val="24"/>
          <w:szCs w:val="24"/>
          <w:lang w:eastAsia="zh-CN"/>
        </w:rPr>
        <w:t>的全部损失</w:t>
      </w:r>
      <w:r>
        <w:rPr>
          <w:rFonts w:ascii="Times New Roman" w:hAnsi="Times New Roman" w:hint="eastAsia"/>
          <w:spacing w:val="20"/>
          <w:sz w:val="24"/>
          <w:szCs w:val="24"/>
          <w:lang w:eastAsia="zh-CN"/>
        </w:rPr>
        <w:t>，包括各</w:t>
      </w:r>
      <w:r w:rsidR="00ED4FCE" w:rsidRPr="00ED4FCE">
        <w:rPr>
          <w:rFonts w:ascii="Times New Roman" w:hAnsi="Times New Roman" w:hint="eastAsia"/>
          <w:spacing w:val="20"/>
          <w:sz w:val="24"/>
          <w:szCs w:val="24"/>
          <w:lang w:eastAsia="zh-CN"/>
        </w:rPr>
        <w:t>[</w:t>
      </w:r>
      <w:r w:rsidRPr="00D61D2B">
        <w:rPr>
          <w:rFonts w:ascii="Times New Roman" w:hAnsi="Times New Roman" w:hint="eastAsia"/>
          <w:b/>
          <w:spacing w:val="20"/>
          <w:sz w:val="24"/>
          <w:szCs w:val="24"/>
          <w:u w:val="single"/>
          <w:lang w:eastAsia="zh-CN"/>
        </w:rPr>
        <w:t>贷款人</w:t>
      </w:r>
      <w:r w:rsidR="00ED4FCE" w:rsidRPr="00ED4FCE">
        <w:rPr>
          <w:rFonts w:ascii="Times New Roman" w:hAnsi="Times New Roman" w:hint="eastAsia"/>
          <w:b/>
          <w:spacing w:val="20"/>
          <w:sz w:val="24"/>
          <w:szCs w:val="24"/>
          <w:u w:val="single"/>
          <w:lang w:eastAsia="zh-CN"/>
        </w:rPr>
        <w:t>/</w:t>
      </w:r>
      <w:r w:rsidR="00ED4FCE" w:rsidRPr="00ED4FCE">
        <w:rPr>
          <w:rFonts w:ascii="Times New Roman" w:hAnsi="Times New Roman" w:hint="eastAsia"/>
          <w:b/>
          <w:spacing w:val="20"/>
          <w:sz w:val="24"/>
          <w:szCs w:val="24"/>
          <w:u w:val="single"/>
          <w:lang w:eastAsia="zh-CN"/>
        </w:rPr>
        <w:t>银团成员行</w:t>
      </w:r>
      <w:r w:rsidR="00ED4FCE" w:rsidRPr="00ED4FCE">
        <w:rPr>
          <w:rFonts w:ascii="Times New Roman" w:hAnsi="Times New Roman" w:hint="eastAsia"/>
          <w:b/>
          <w:spacing w:val="20"/>
          <w:sz w:val="24"/>
          <w:szCs w:val="24"/>
          <w:u w:val="single"/>
          <w:lang w:eastAsia="zh-CN"/>
        </w:rPr>
        <w:t>]</w:t>
      </w:r>
      <w:r>
        <w:rPr>
          <w:rFonts w:ascii="Times New Roman" w:hAnsi="Times New Roman" w:hint="eastAsia"/>
          <w:spacing w:val="20"/>
          <w:sz w:val="24"/>
          <w:szCs w:val="24"/>
          <w:lang w:eastAsia="zh-CN"/>
        </w:rPr>
        <w:t>在有关</w:t>
      </w:r>
      <w:r w:rsidRPr="00D61D2B">
        <w:rPr>
          <w:rFonts w:ascii="Times New Roman" w:hAnsi="Times New Roman" w:hint="eastAsia"/>
          <w:b/>
          <w:spacing w:val="20"/>
          <w:sz w:val="24"/>
          <w:szCs w:val="24"/>
          <w:u w:val="single"/>
          <w:lang w:eastAsia="zh-CN"/>
        </w:rPr>
        <w:t>融资文件</w:t>
      </w:r>
      <w:r>
        <w:rPr>
          <w:rFonts w:ascii="Times New Roman" w:hAnsi="Times New Roman" w:hint="eastAsia"/>
          <w:spacing w:val="20"/>
          <w:sz w:val="24"/>
          <w:szCs w:val="24"/>
          <w:lang w:eastAsia="zh-CN"/>
        </w:rPr>
        <w:t>项下产生的损失</w:t>
      </w:r>
      <w:r>
        <w:rPr>
          <w:rFonts w:ascii="Times New Roman" w:hAnsi="Times New Roman"/>
          <w:spacing w:val="20"/>
          <w:sz w:val="24"/>
          <w:szCs w:val="24"/>
          <w:lang w:eastAsia="zh-CN"/>
        </w:rPr>
        <w:t>。</w:t>
      </w:r>
    </w:p>
    <w:p w14:paraId="3C415F8C" w14:textId="77777777" w:rsidR="002C5939" w:rsidRDefault="002C5939" w:rsidP="009A5B9C">
      <w:pPr>
        <w:tabs>
          <w:tab w:val="left" w:pos="1530"/>
        </w:tabs>
        <w:autoSpaceDE w:val="0"/>
        <w:autoSpaceDN w:val="0"/>
        <w:adjustRightInd w:val="0"/>
        <w:spacing w:after="0" w:line="360" w:lineRule="exact"/>
        <w:ind w:left="1530"/>
        <w:jc w:val="both"/>
        <w:textAlignment w:val="baseline"/>
        <w:rPr>
          <w:rFonts w:ascii="Times New Roman" w:hAnsi="Times New Roman"/>
          <w:spacing w:val="20"/>
          <w:sz w:val="24"/>
          <w:szCs w:val="24"/>
          <w:lang w:eastAsia="zh-CN"/>
        </w:rPr>
      </w:pPr>
    </w:p>
    <w:p w14:paraId="32FB48DD" w14:textId="77777777" w:rsidR="002C5939" w:rsidRDefault="002C5939" w:rsidP="009A5B9C">
      <w:pPr>
        <w:pStyle w:val="1TimesNewRoman"/>
        <w:widowControl/>
        <w:numPr>
          <w:ilvl w:val="0"/>
          <w:numId w:val="4"/>
        </w:numPr>
        <w:spacing w:before="0"/>
        <w:jc w:val="both"/>
        <w:rPr>
          <w:rFonts w:ascii="Times New Roman"/>
          <w:b/>
          <w:bCs w:val="0"/>
          <w:sz w:val="24"/>
        </w:rPr>
      </w:pPr>
      <w:bookmarkStart w:id="86" w:name="_Toc293060225"/>
      <w:bookmarkStart w:id="87" w:name="_Toc293347415"/>
      <w:bookmarkStart w:id="88" w:name="_Toc328935591"/>
      <w:bookmarkStart w:id="89" w:name="_Toc328935988"/>
      <w:bookmarkStart w:id="90" w:name="_Toc329180247"/>
      <w:bookmarkStart w:id="91" w:name="_Toc329180288"/>
      <w:bookmarkStart w:id="92" w:name="_Toc355880174"/>
      <w:bookmarkStart w:id="93" w:name="_Toc208245739"/>
      <w:r>
        <w:rPr>
          <w:rFonts w:ascii="Times New Roman"/>
          <w:b/>
          <w:bCs w:val="0"/>
          <w:sz w:val="24"/>
        </w:rPr>
        <w:t>通知</w:t>
      </w:r>
      <w:bookmarkEnd w:id="86"/>
      <w:bookmarkEnd w:id="87"/>
      <w:bookmarkEnd w:id="88"/>
      <w:bookmarkEnd w:id="89"/>
      <w:bookmarkEnd w:id="90"/>
      <w:bookmarkEnd w:id="91"/>
      <w:bookmarkEnd w:id="92"/>
      <w:bookmarkEnd w:id="93"/>
    </w:p>
    <w:p w14:paraId="6D27194E" w14:textId="77777777" w:rsidR="002C5939" w:rsidRDefault="002C5939" w:rsidP="009A5B9C">
      <w:pPr>
        <w:pStyle w:val="1TimesNewRoman"/>
        <w:widowControl/>
        <w:spacing w:before="0"/>
        <w:ind w:left="720"/>
        <w:jc w:val="both"/>
        <w:rPr>
          <w:rFonts w:ascii="Times New Roman"/>
          <w:b/>
          <w:bCs w:val="0"/>
          <w:sz w:val="24"/>
        </w:rPr>
      </w:pPr>
    </w:p>
    <w:p w14:paraId="1002A912" w14:textId="77777777" w:rsidR="002C5939" w:rsidRDefault="002C5939" w:rsidP="009A5B9C">
      <w:pPr>
        <w:pStyle w:val="1TimesNewRoman"/>
        <w:widowControl/>
        <w:numPr>
          <w:ilvl w:val="0"/>
          <w:numId w:val="20"/>
        </w:numPr>
        <w:spacing w:before="0"/>
        <w:jc w:val="both"/>
        <w:rPr>
          <w:rFonts w:ascii="Times New Roman" w:hAnsi="Times New Roman"/>
          <w:b/>
          <w:sz w:val="24"/>
        </w:rPr>
      </w:pPr>
      <w:bookmarkStart w:id="94" w:name="_Toc328935592"/>
      <w:bookmarkStart w:id="95" w:name="_Toc328935989"/>
      <w:bookmarkStart w:id="96" w:name="_Toc329180248"/>
      <w:bookmarkStart w:id="97" w:name="_Toc329180289"/>
      <w:bookmarkStart w:id="98" w:name="_Toc355880175"/>
      <w:bookmarkStart w:id="99" w:name="_Toc208245740"/>
      <w:r>
        <w:rPr>
          <w:rFonts w:ascii="Times New Roman" w:hAnsi="Times New Roman"/>
          <w:b/>
          <w:sz w:val="24"/>
        </w:rPr>
        <w:t>书面通知</w:t>
      </w:r>
      <w:bookmarkEnd w:id="94"/>
      <w:bookmarkEnd w:id="95"/>
      <w:bookmarkEnd w:id="96"/>
      <w:bookmarkEnd w:id="97"/>
      <w:bookmarkEnd w:id="98"/>
      <w:bookmarkEnd w:id="99"/>
    </w:p>
    <w:p w14:paraId="511CC206" w14:textId="77777777" w:rsidR="002C5939" w:rsidRDefault="002C5939" w:rsidP="009A5B9C">
      <w:pPr>
        <w:pStyle w:val="1TimesNewRoman"/>
        <w:widowControl/>
        <w:spacing w:before="0"/>
        <w:ind w:left="420"/>
        <w:jc w:val="both"/>
        <w:rPr>
          <w:rFonts w:ascii="Times New Roman" w:hAnsi="Times New Roman"/>
          <w:b/>
          <w:sz w:val="24"/>
        </w:rPr>
      </w:pPr>
    </w:p>
    <w:p w14:paraId="574C39A5" w14:textId="77777777" w:rsidR="002C5939" w:rsidRDefault="002C5939" w:rsidP="00D61D2B">
      <w:pPr>
        <w:spacing w:after="0" w:line="360" w:lineRule="exact"/>
        <w:ind w:leftChars="386" w:left="849"/>
        <w:jc w:val="both"/>
        <w:rPr>
          <w:rFonts w:ascii="Times New Roman" w:hAnsi="Times New Roman"/>
          <w:spacing w:val="20"/>
          <w:sz w:val="24"/>
          <w:szCs w:val="24"/>
          <w:lang w:eastAsia="zh-CN"/>
        </w:rPr>
      </w:pPr>
      <w:r>
        <w:rPr>
          <w:rFonts w:ascii="Times New Roman" w:hAnsi="Times New Roman"/>
          <w:spacing w:val="20"/>
          <w:sz w:val="24"/>
          <w:szCs w:val="24"/>
          <w:lang w:eastAsia="zh-CN"/>
        </w:rPr>
        <w:t>除非另有明确说明，任何与</w:t>
      </w:r>
      <w:r w:rsidR="00235B13" w:rsidRPr="00D61D2B">
        <w:rPr>
          <w:rFonts w:ascii="Times New Roman" w:hAnsi="Times New Roman"/>
          <w:spacing w:val="20"/>
          <w:sz w:val="24"/>
          <w:szCs w:val="24"/>
          <w:lang w:eastAsia="zh-CN"/>
        </w:rPr>
        <w:t>本合同</w:t>
      </w:r>
      <w:r>
        <w:rPr>
          <w:rFonts w:ascii="Times New Roman" w:hAnsi="Times New Roman"/>
          <w:spacing w:val="20"/>
          <w:sz w:val="24"/>
          <w:szCs w:val="24"/>
          <w:lang w:eastAsia="zh-CN"/>
        </w:rPr>
        <w:t>相关的通知应以书面方式</w:t>
      </w:r>
      <w:proofErr w:type="gramStart"/>
      <w:r w:rsidR="00AB2F74">
        <w:rPr>
          <w:rFonts w:ascii="Times New Roman" w:hAnsi="Times New Roman" w:hint="eastAsia"/>
          <w:spacing w:val="20"/>
          <w:sz w:val="24"/>
          <w:szCs w:val="24"/>
          <w:lang w:eastAsia="zh-CN"/>
        </w:rPr>
        <w:t>作出</w:t>
      </w:r>
      <w:proofErr w:type="gramEnd"/>
      <w:r w:rsidR="00AB2F74">
        <w:rPr>
          <w:rFonts w:ascii="Times New Roman" w:hAnsi="Times New Roman" w:hint="eastAsia"/>
          <w:spacing w:val="20"/>
          <w:sz w:val="24"/>
          <w:szCs w:val="24"/>
          <w:lang w:eastAsia="zh-CN"/>
        </w:rPr>
        <w:t>并</w:t>
      </w:r>
      <w:r>
        <w:rPr>
          <w:rFonts w:ascii="Times New Roman" w:hAnsi="Times New Roman"/>
          <w:spacing w:val="20"/>
          <w:sz w:val="24"/>
          <w:szCs w:val="24"/>
          <w:lang w:eastAsia="zh-CN"/>
        </w:rPr>
        <w:t>通过传真、信件</w:t>
      </w:r>
      <w:r w:rsidR="00AB2F74">
        <w:rPr>
          <w:rFonts w:ascii="Times New Roman" w:hAnsi="Times New Roman" w:hint="eastAsia"/>
          <w:spacing w:val="20"/>
          <w:sz w:val="24"/>
          <w:szCs w:val="24"/>
          <w:lang w:eastAsia="zh-CN"/>
        </w:rPr>
        <w:t>、电子邮件等方式发</w:t>
      </w:r>
      <w:r>
        <w:rPr>
          <w:rFonts w:ascii="Times New Roman" w:hAnsi="Times New Roman"/>
          <w:spacing w:val="20"/>
          <w:sz w:val="24"/>
          <w:szCs w:val="24"/>
          <w:lang w:eastAsia="zh-CN"/>
        </w:rPr>
        <w:t>送</w:t>
      </w:r>
      <w:r w:rsidR="00AB2F74">
        <w:rPr>
          <w:rFonts w:ascii="Times New Roman" w:hAnsi="Times New Roman" w:hint="eastAsia"/>
          <w:spacing w:val="20"/>
          <w:sz w:val="24"/>
          <w:szCs w:val="24"/>
          <w:lang w:eastAsia="zh-CN"/>
        </w:rPr>
        <w:t>至收件方，同时注明</w:t>
      </w:r>
      <w:r w:rsidR="00AB2F74" w:rsidRPr="00AB2F74">
        <w:rPr>
          <w:rFonts w:ascii="Times New Roman" w:hAnsi="Times New Roman" w:hint="eastAsia"/>
          <w:spacing w:val="20"/>
          <w:sz w:val="24"/>
          <w:szCs w:val="24"/>
          <w:lang w:eastAsia="zh-CN"/>
        </w:rPr>
        <w:t>通知应当送达的部门或工作人员</w:t>
      </w:r>
      <w:r>
        <w:rPr>
          <w:rFonts w:ascii="Times New Roman" w:hAnsi="Times New Roman"/>
          <w:spacing w:val="20"/>
          <w:sz w:val="24"/>
          <w:szCs w:val="24"/>
          <w:lang w:eastAsia="zh-CN"/>
        </w:rPr>
        <w:t>。</w:t>
      </w:r>
    </w:p>
    <w:p w14:paraId="224C4423" w14:textId="77777777" w:rsidR="002C5939" w:rsidRDefault="002C5939" w:rsidP="009A5B9C">
      <w:pPr>
        <w:autoSpaceDE w:val="0"/>
        <w:autoSpaceDN w:val="0"/>
        <w:adjustRightInd w:val="0"/>
        <w:spacing w:after="0" w:line="360" w:lineRule="exact"/>
        <w:ind w:left="1530"/>
        <w:jc w:val="both"/>
        <w:textAlignment w:val="baseline"/>
        <w:rPr>
          <w:rFonts w:ascii="Times New Roman" w:hAnsi="Times New Roman"/>
          <w:spacing w:val="20"/>
          <w:sz w:val="24"/>
          <w:szCs w:val="24"/>
          <w:lang w:eastAsia="zh-CN"/>
        </w:rPr>
      </w:pPr>
    </w:p>
    <w:p w14:paraId="62DEBA58" w14:textId="77777777" w:rsidR="002C5939" w:rsidRDefault="002C5939" w:rsidP="009A5B9C">
      <w:pPr>
        <w:pStyle w:val="1TimesNewRoman"/>
        <w:widowControl/>
        <w:numPr>
          <w:ilvl w:val="0"/>
          <w:numId w:val="20"/>
        </w:numPr>
        <w:spacing w:before="0"/>
        <w:jc w:val="both"/>
        <w:rPr>
          <w:rFonts w:ascii="Times New Roman" w:hAnsi="Times New Roman"/>
          <w:b/>
          <w:sz w:val="24"/>
        </w:rPr>
      </w:pPr>
      <w:bookmarkStart w:id="100" w:name="_Toc328935593"/>
      <w:bookmarkStart w:id="101" w:name="_Toc328935990"/>
      <w:bookmarkStart w:id="102" w:name="_Toc329180249"/>
      <w:bookmarkStart w:id="103" w:name="_Toc329180290"/>
      <w:bookmarkStart w:id="104" w:name="_Toc355880176"/>
      <w:bookmarkStart w:id="105" w:name="_Toc208245741"/>
      <w:r>
        <w:rPr>
          <w:rFonts w:ascii="Times New Roman" w:hAnsi="Times New Roman"/>
          <w:b/>
          <w:sz w:val="24"/>
        </w:rPr>
        <w:t>地址</w:t>
      </w:r>
      <w:bookmarkEnd w:id="100"/>
      <w:bookmarkEnd w:id="101"/>
      <w:bookmarkEnd w:id="102"/>
      <w:bookmarkEnd w:id="103"/>
      <w:bookmarkEnd w:id="104"/>
      <w:bookmarkEnd w:id="105"/>
    </w:p>
    <w:p w14:paraId="159FB4B0" w14:textId="77777777" w:rsidR="002C5939" w:rsidRDefault="002C5939" w:rsidP="009A5B9C">
      <w:pPr>
        <w:pStyle w:val="1TimesNewRoman"/>
        <w:widowControl/>
        <w:spacing w:before="0"/>
        <w:ind w:left="420"/>
        <w:jc w:val="both"/>
        <w:rPr>
          <w:rFonts w:ascii="Times New Roman" w:hAnsi="Times New Roman"/>
          <w:b/>
          <w:sz w:val="24"/>
        </w:rPr>
      </w:pPr>
    </w:p>
    <w:p w14:paraId="2AE37AF0" w14:textId="17D8A6FB" w:rsidR="002C5939" w:rsidRDefault="002C5939" w:rsidP="00D61D2B">
      <w:pPr>
        <w:spacing w:after="0" w:line="360" w:lineRule="exact"/>
        <w:ind w:leftChars="386" w:left="849"/>
        <w:jc w:val="both"/>
        <w:rPr>
          <w:rFonts w:ascii="Times New Roman" w:hAnsi="Times New Roman"/>
          <w:spacing w:val="20"/>
          <w:sz w:val="24"/>
          <w:szCs w:val="24"/>
          <w:lang w:eastAsia="zh-CN"/>
        </w:rPr>
      </w:pPr>
      <w:r>
        <w:rPr>
          <w:rFonts w:ascii="Times New Roman" w:hAnsi="Times New Roman"/>
          <w:spacing w:val="20"/>
          <w:sz w:val="24"/>
          <w:szCs w:val="24"/>
          <w:lang w:eastAsia="zh-CN"/>
        </w:rPr>
        <w:t>任何一方为</w:t>
      </w:r>
      <w:r w:rsidR="00235B13" w:rsidRPr="00D61D2B">
        <w:rPr>
          <w:rFonts w:ascii="Times New Roman" w:hAnsi="Times New Roman"/>
          <w:spacing w:val="20"/>
          <w:sz w:val="24"/>
          <w:szCs w:val="24"/>
          <w:lang w:eastAsia="zh-CN"/>
        </w:rPr>
        <w:t>本合同</w:t>
      </w:r>
      <w:r>
        <w:rPr>
          <w:rFonts w:ascii="Times New Roman" w:hAnsi="Times New Roman"/>
          <w:spacing w:val="20"/>
          <w:sz w:val="24"/>
          <w:szCs w:val="24"/>
          <w:lang w:eastAsia="zh-CN"/>
        </w:rPr>
        <w:t>所发出的通知，或依据</w:t>
      </w:r>
      <w:r w:rsidR="00235B13" w:rsidRPr="00D61D2B">
        <w:rPr>
          <w:rFonts w:ascii="Times New Roman" w:hAnsi="Times New Roman"/>
          <w:spacing w:val="20"/>
          <w:sz w:val="24"/>
          <w:szCs w:val="24"/>
          <w:lang w:eastAsia="zh-CN"/>
        </w:rPr>
        <w:t>本合同</w:t>
      </w:r>
      <w:r>
        <w:rPr>
          <w:rFonts w:ascii="Times New Roman" w:hAnsi="Times New Roman"/>
          <w:spacing w:val="20"/>
          <w:sz w:val="24"/>
          <w:szCs w:val="24"/>
          <w:lang w:eastAsia="zh-CN"/>
        </w:rPr>
        <w:t>所递交的任何文件的送达地址</w:t>
      </w:r>
      <w:r w:rsidR="00AB2F74">
        <w:rPr>
          <w:rFonts w:ascii="Times New Roman" w:hAnsi="Times New Roman" w:hint="eastAsia"/>
          <w:spacing w:val="20"/>
          <w:sz w:val="24"/>
          <w:szCs w:val="24"/>
          <w:lang w:eastAsia="zh-CN"/>
        </w:rPr>
        <w:t>、</w:t>
      </w:r>
      <w:r>
        <w:rPr>
          <w:rFonts w:ascii="Times New Roman" w:hAnsi="Times New Roman"/>
          <w:spacing w:val="20"/>
          <w:sz w:val="24"/>
          <w:szCs w:val="24"/>
          <w:lang w:eastAsia="zh-CN"/>
        </w:rPr>
        <w:t>传真号码</w:t>
      </w:r>
      <w:r w:rsidR="00AB2F74">
        <w:rPr>
          <w:rFonts w:ascii="Times New Roman" w:hAnsi="Times New Roman" w:hint="eastAsia"/>
          <w:spacing w:val="20"/>
          <w:sz w:val="24"/>
          <w:szCs w:val="24"/>
          <w:lang w:eastAsia="zh-CN"/>
        </w:rPr>
        <w:t>及电子邮件地址</w:t>
      </w:r>
      <w:r>
        <w:rPr>
          <w:rFonts w:ascii="Times New Roman" w:hAnsi="Times New Roman"/>
          <w:spacing w:val="20"/>
          <w:sz w:val="24"/>
          <w:szCs w:val="24"/>
          <w:lang w:eastAsia="zh-CN"/>
        </w:rPr>
        <w:t>（和通知应当送达的部门或工作人员）应与下述名称一致，或在不少于</w:t>
      </w:r>
      <w:r w:rsidR="004901C5">
        <w:rPr>
          <w:rFonts w:ascii="Times New Roman" w:hAnsi="Times New Roman" w:hint="eastAsia"/>
          <w:spacing w:val="20"/>
          <w:sz w:val="24"/>
          <w:szCs w:val="24"/>
          <w:lang w:eastAsia="zh-CN"/>
        </w:rPr>
        <w:t>【】</w:t>
      </w:r>
      <w:proofErr w:type="gramStart"/>
      <w:r>
        <w:rPr>
          <w:rFonts w:ascii="Times New Roman" w:hAnsi="Times New Roman"/>
          <w:spacing w:val="20"/>
          <w:sz w:val="24"/>
          <w:szCs w:val="24"/>
          <w:lang w:eastAsia="zh-CN"/>
        </w:rPr>
        <w:t>个</w:t>
      </w:r>
      <w:proofErr w:type="gramEnd"/>
      <w:r w:rsidR="001030CB" w:rsidRPr="00767BD7">
        <w:rPr>
          <w:rFonts w:ascii="Times New Roman" w:hAnsi="Times New Roman" w:hint="eastAsia"/>
          <w:b/>
          <w:spacing w:val="20"/>
          <w:sz w:val="24"/>
          <w:szCs w:val="24"/>
          <w:u w:val="single"/>
          <w:lang w:eastAsia="zh-CN"/>
        </w:rPr>
        <w:t>营业</w:t>
      </w:r>
      <w:r w:rsidR="001030CB" w:rsidRPr="00B92313">
        <w:rPr>
          <w:rFonts w:ascii="Times New Roman" w:hAnsi="Times New Roman" w:hint="eastAsia"/>
          <w:b/>
          <w:spacing w:val="20"/>
          <w:sz w:val="24"/>
          <w:u w:val="single"/>
          <w:lang w:eastAsia="zh-CN"/>
        </w:rPr>
        <w:t>日</w:t>
      </w:r>
      <w:r>
        <w:rPr>
          <w:rFonts w:ascii="Times New Roman" w:hAnsi="Times New Roman"/>
          <w:spacing w:val="20"/>
          <w:sz w:val="24"/>
          <w:szCs w:val="24"/>
          <w:lang w:eastAsia="zh-CN"/>
        </w:rPr>
        <w:t>前通知他方的其他地址等相关信息。</w:t>
      </w:r>
    </w:p>
    <w:p w14:paraId="73F00919" w14:textId="77777777" w:rsidR="002C5939" w:rsidRDefault="002C5939" w:rsidP="00D61D2B">
      <w:pPr>
        <w:spacing w:after="0" w:line="360" w:lineRule="exact"/>
        <w:ind w:firstLineChars="200" w:firstLine="440"/>
        <w:jc w:val="both"/>
        <w:rPr>
          <w:rFonts w:ascii="Times New Roman" w:hAnsi="Times New Roman"/>
          <w:lang w:eastAsia="zh-CN"/>
        </w:rPr>
      </w:pPr>
    </w:p>
    <w:p w14:paraId="5A9A01F6" w14:textId="67AB9458" w:rsidR="002C5939" w:rsidRDefault="002C5939" w:rsidP="00D61D2B">
      <w:pPr>
        <w:spacing w:after="0" w:line="360" w:lineRule="exact"/>
        <w:ind w:left="425" w:firstLineChars="157" w:firstLine="440"/>
        <w:jc w:val="both"/>
        <w:rPr>
          <w:rFonts w:ascii="Times New Roman" w:hAnsi="Times New Roman"/>
          <w:spacing w:val="20"/>
          <w:sz w:val="24"/>
          <w:szCs w:val="24"/>
          <w:lang w:eastAsia="zh-CN"/>
        </w:rPr>
      </w:pPr>
      <w:r>
        <w:rPr>
          <w:rFonts w:ascii="Times New Roman" w:hAnsi="Times New Roman"/>
          <w:spacing w:val="20"/>
          <w:sz w:val="24"/>
          <w:szCs w:val="24"/>
          <w:lang w:eastAsia="zh-CN"/>
        </w:rPr>
        <w:t>对于</w:t>
      </w: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w:t>
      </w:r>
      <w:r w:rsidR="004901C5">
        <w:rPr>
          <w:rFonts w:ascii="Times New Roman" w:hAnsi="Times New Roman" w:hint="eastAsia"/>
          <w:spacing w:val="20"/>
          <w:sz w:val="24"/>
          <w:szCs w:val="24"/>
          <w:lang w:eastAsia="zh-CN"/>
        </w:rPr>
        <w:t>【】</w:t>
      </w:r>
      <w:r>
        <w:rPr>
          <w:rFonts w:ascii="Times New Roman" w:hAnsi="Times New Roman"/>
          <w:spacing w:val="20"/>
          <w:sz w:val="24"/>
          <w:szCs w:val="24"/>
          <w:lang w:eastAsia="zh-CN"/>
        </w:rPr>
        <w:t>：</w:t>
      </w:r>
    </w:p>
    <w:p w14:paraId="614A1A33" w14:textId="35092A97" w:rsidR="002C5939" w:rsidRDefault="002C5939" w:rsidP="00D61D2B">
      <w:pPr>
        <w:spacing w:after="0" w:line="360" w:lineRule="exact"/>
        <w:ind w:left="425" w:firstLineChars="157" w:firstLine="440"/>
        <w:jc w:val="both"/>
        <w:rPr>
          <w:rFonts w:ascii="Times New Roman" w:hAnsi="Times New Roman"/>
          <w:spacing w:val="20"/>
          <w:sz w:val="24"/>
          <w:szCs w:val="24"/>
          <w:lang w:eastAsia="zh-CN"/>
        </w:rPr>
      </w:pPr>
      <w:r>
        <w:rPr>
          <w:rFonts w:ascii="Times New Roman" w:hAnsi="Times New Roman"/>
          <w:spacing w:val="20"/>
          <w:sz w:val="24"/>
          <w:szCs w:val="24"/>
          <w:lang w:eastAsia="zh-CN"/>
        </w:rPr>
        <w:t>姓名：</w:t>
      </w:r>
      <w:r w:rsidR="004901C5">
        <w:rPr>
          <w:rFonts w:ascii="Times New Roman" w:hAnsi="Times New Roman" w:hint="eastAsia"/>
          <w:spacing w:val="20"/>
          <w:sz w:val="24"/>
          <w:szCs w:val="24"/>
          <w:lang w:eastAsia="zh-CN"/>
        </w:rPr>
        <w:t>【】</w:t>
      </w:r>
    </w:p>
    <w:p w14:paraId="72DBFC94" w14:textId="2AF20187" w:rsidR="002C5939" w:rsidRDefault="002C5939" w:rsidP="00D61D2B">
      <w:pPr>
        <w:spacing w:after="0" w:line="360" w:lineRule="exact"/>
        <w:ind w:leftChars="202" w:left="444" w:firstLineChars="157" w:firstLine="440"/>
        <w:jc w:val="both"/>
        <w:rPr>
          <w:rFonts w:ascii="Times New Roman" w:hAnsi="Times New Roman"/>
          <w:spacing w:val="20"/>
          <w:sz w:val="24"/>
          <w:szCs w:val="24"/>
          <w:lang w:eastAsia="zh-CN"/>
        </w:rPr>
      </w:pPr>
      <w:r>
        <w:rPr>
          <w:rFonts w:ascii="Times New Roman" w:hAnsi="Times New Roman"/>
          <w:spacing w:val="20"/>
          <w:sz w:val="24"/>
          <w:szCs w:val="24"/>
          <w:lang w:eastAsia="zh-CN"/>
        </w:rPr>
        <w:t>职位：</w:t>
      </w:r>
      <w:r w:rsidR="004901C5">
        <w:rPr>
          <w:rFonts w:ascii="Times New Roman" w:hAnsi="Times New Roman" w:hint="eastAsia"/>
          <w:spacing w:val="20"/>
          <w:sz w:val="24"/>
          <w:szCs w:val="24"/>
          <w:lang w:eastAsia="zh-CN"/>
        </w:rPr>
        <w:t>【】</w:t>
      </w:r>
    </w:p>
    <w:p w14:paraId="7C75A2BD" w14:textId="52D42E7E" w:rsidR="002C5939" w:rsidRDefault="002C5939" w:rsidP="00D61D2B">
      <w:pPr>
        <w:spacing w:after="0" w:line="360" w:lineRule="exact"/>
        <w:ind w:leftChars="202" w:left="444" w:firstLineChars="157" w:firstLine="440"/>
        <w:jc w:val="both"/>
        <w:rPr>
          <w:rFonts w:ascii="Times New Roman" w:hAnsi="Times New Roman"/>
          <w:spacing w:val="20"/>
          <w:sz w:val="24"/>
          <w:szCs w:val="24"/>
          <w:lang w:eastAsia="zh-CN"/>
        </w:rPr>
      </w:pPr>
      <w:r>
        <w:rPr>
          <w:rFonts w:ascii="Times New Roman" w:hAnsi="Times New Roman"/>
          <w:spacing w:val="20"/>
          <w:sz w:val="24"/>
          <w:szCs w:val="24"/>
          <w:lang w:eastAsia="zh-CN"/>
        </w:rPr>
        <w:t>部门：</w:t>
      </w:r>
      <w:r w:rsidR="004901C5">
        <w:rPr>
          <w:rFonts w:ascii="Times New Roman" w:hAnsi="Times New Roman" w:hint="eastAsia"/>
          <w:spacing w:val="20"/>
          <w:sz w:val="24"/>
          <w:szCs w:val="24"/>
          <w:lang w:eastAsia="zh-CN"/>
        </w:rPr>
        <w:t>【】</w:t>
      </w:r>
    </w:p>
    <w:p w14:paraId="47F118EE" w14:textId="77D5E8EE" w:rsidR="002C5939" w:rsidRDefault="002C5939" w:rsidP="00D61D2B">
      <w:pPr>
        <w:spacing w:after="0" w:line="360" w:lineRule="exact"/>
        <w:ind w:leftChars="202" w:left="444" w:firstLineChars="157" w:firstLine="440"/>
        <w:jc w:val="both"/>
        <w:rPr>
          <w:rFonts w:ascii="Times New Roman" w:hAnsi="Times New Roman"/>
          <w:spacing w:val="20"/>
          <w:sz w:val="24"/>
          <w:szCs w:val="24"/>
          <w:lang w:eastAsia="zh-CN"/>
        </w:rPr>
      </w:pPr>
      <w:r>
        <w:rPr>
          <w:rFonts w:ascii="Times New Roman" w:hAnsi="Times New Roman"/>
          <w:spacing w:val="20"/>
          <w:sz w:val="24"/>
          <w:szCs w:val="24"/>
          <w:lang w:eastAsia="zh-CN"/>
        </w:rPr>
        <w:t>地址：</w:t>
      </w:r>
      <w:r w:rsidR="004901C5">
        <w:rPr>
          <w:rFonts w:ascii="Times New Roman" w:hAnsi="Times New Roman" w:hint="eastAsia"/>
          <w:spacing w:val="20"/>
          <w:sz w:val="24"/>
          <w:szCs w:val="24"/>
          <w:lang w:eastAsia="zh-CN"/>
        </w:rPr>
        <w:t>【】</w:t>
      </w:r>
    </w:p>
    <w:p w14:paraId="07564E70" w14:textId="68D6E2F1" w:rsidR="002C5939" w:rsidRDefault="002C5939" w:rsidP="00D61D2B">
      <w:pPr>
        <w:spacing w:after="0" w:line="360" w:lineRule="exact"/>
        <w:ind w:leftChars="202" w:left="444" w:firstLineChars="157" w:firstLine="440"/>
        <w:jc w:val="both"/>
        <w:rPr>
          <w:rFonts w:ascii="Times New Roman" w:hAnsi="Times New Roman"/>
          <w:spacing w:val="20"/>
          <w:sz w:val="24"/>
          <w:szCs w:val="24"/>
          <w:lang w:eastAsia="zh-CN"/>
        </w:rPr>
      </w:pPr>
      <w:r>
        <w:rPr>
          <w:rFonts w:ascii="Times New Roman" w:hAnsi="Times New Roman"/>
          <w:spacing w:val="20"/>
          <w:sz w:val="24"/>
          <w:szCs w:val="24"/>
          <w:lang w:eastAsia="zh-CN"/>
        </w:rPr>
        <w:t>电话：</w:t>
      </w:r>
      <w:r w:rsidR="004901C5">
        <w:rPr>
          <w:rFonts w:ascii="Times New Roman" w:hAnsi="Times New Roman" w:hint="eastAsia"/>
          <w:spacing w:val="20"/>
          <w:sz w:val="24"/>
          <w:szCs w:val="24"/>
          <w:lang w:eastAsia="zh-CN"/>
        </w:rPr>
        <w:t>【】</w:t>
      </w:r>
    </w:p>
    <w:p w14:paraId="150BC85A" w14:textId="6A7383AD" w:rsidR="002C5939" w:rsidRDefault="002C5939" w:rsidP="00D61D2B">
      <w:pPr>
        <w:spacing w:after="0" w:line="360" w:lineRule="exact"/>
        <w:ind w:leftChars="202" w:left="444" w:firstLineChars="157" w:firstLine="440"/>
        <w:jc w:val="both"/>
        <w:rPr>
          <w:rFonts w:ascii="Times New Roman" w:hAnsi="Times New Roman"/>
          <w:spacing w:val="20"/>
          <w:sz w:val="24"/>
          <w:szCs w:val="24"/>
          <w:lang w:eastAsia="zh-CN"/>
        </w:rPr>
      </w:pPr>
      <w:r>
        <w:rPr>
          <w:rFonts w:ascii="Times New Roman" w:hAnsi="Times New Roman"/>
          <w:spacing w:val="20"/>
          <w:sz w:val="24"/>
          <w:szCs w:val="24"/>
          <w:lang w:eastAsia="zh-CN"/>
        </w:rPr>
        <w:t>传真：</w:t>
      </w:r>
      <w:r w:rsidR="004901C5">
        <w:rPr>
          <w:rFonts w:ascii="Times New Roman" w:hAnsi="Times New Roman" w:hint="eastAsia"/>
          <w:spacing w:val="20"/>
          <w:sz w:val="24"/>
          <w:szCs w:val="24"/>
          <w:lang w:eastAsia="zh-CN"/>
        </w:rPr>
        <w:t>【】</w:t>
      </w:r>
    </w:p>
    <w:p w14:paraId="0011D7E0" w14:textId="32398F84" w:rsidR="00AB2F74" w:rsidRDefault="00AB2F74" w:rsidP="00D61D2B">
      <w:pPr>
        <w:spacing w:after="0" w:line="360" w:lineRule="exact"/>
        <w:ind w:leftChars="202" w:left="444" w:firstLineChars="157" w:firstLine="440"/>
        <w:jc w:val="both"/>
        <w:rPr>
          <w:rFonts w:ascii="Times New Roman" w:hAnsi="Times New Roman"/>
          <w:spacing w:val="20"/>
          <w:sz w:val="24"/>
          <w:szCs w:val="24"/>
          <w:lang w:eastAsia="zh-CN"/>
        </w:rPr>
      </w:pPr>
      <w:r>
        <w:rPr>
          <w:rFonts w:ascii="Times New Roman" w:hAnsi="Times New Roman" w:hint="eastAsia"/>
          <w:spacing w:val="20"/>
          <w:sz w:val="24"/>
          <w:szCs w:val="24"/>
          <w:lang w:eastAsia="zh-CN"/>
        </w:rPr>
        <w:t>电子邮件：</w:t>
      </w:r>
      <w:r w:rsidR="004901C5">
        <w:rPr>
          <w:rFonts w:ascii="Times New Roman" w:hAnsi="Times New Roman" w:hint="eastAsia"/>
          <w:spacing w:val="20"/>
          <w:sz w:val="24"/>
          <w:szCs w:val="24"/>
          <w:lang w:eastAsia="zh-CN"/>
        </w:rPr>
        <w:t>【】</w:t>
      </w:r>
    </w:p>
    <w:p w14:paraId="4793622C" w14:textId="77777777" w:rsidR="002C5939" w:rsidRDefault="002C5939" w:rsidP="00D61D2B">
      <w:pPr>
        <w:spacing w:after="0" w:line="360" w:lineRule="exact"/>
        <w:ind w:leftChars="202" w:left="444" w:firstLineChars="157" w:firstLine="440"/>
        <w:jc w:val="both"/>
        <w:rPr>
          <w:rFonts w:ascii="Times New Roman" w:hAnsi="Times New Roman"/>
          <w:spacing w:val="20"/>
          <w:sz w:val="24"/>
          <w:szCs w:val="24"/>
          <w:lang w:eastAsia="zh-CN"/>
        </w:rPr>
      </w:pPr>
    </w:p>
    <w:p w14:paraId="7C2A1BDB" w14:textId="78C242D3" w:rsidR="002C5939" w:rsidRDefault="002C5939" w:rsidP="00D61D2B">
      <w:pPr>
        <w:spacing w:after="0" w:line="360" w:lineRule="exact"/>
        <w:ind w:left="425" w:firstLineChars="157" w:firstLine="440"/>
        <w:jc w:val="both"/>
        <w:rPr>
          <w:rFonts w:ascii="Times New Roman" w:hAnsi="Times New Roman"/>
          <w:spacing w:val="20"/>
          <w:sz w:val="24"/>
          <w:szCs w:val="24"/>
          <w:lang w:eastAsia="zh-CN"/>
        </w:rPr>
      </w:pPr>
      <w:r>
        <w:rPr>
          <w:rFonts w:ascii="Times New Roman" w:hAnsi="Times New Roman"/>
          <w:spacing w:val="20"/>
          <w:sz w:val="24"/>
          <w:szCs w:val="24"/>
          <w:lang w:eastAsia="zh-CN"/>
        </w:rPr>
        <w:t>对于</w:t>
      </w:r>
      <w:r w:rsidRPr="00D61D2B">
        <w:rPr>
          <w:rFonts w:ascii="Times New Roman" w:hAnsi="Times New Roman"/>
          <w:b/>
          <w:spacing w:val="20"/>
          <w:sz w:val="24"/>
          <w:szCs w:val="24"/>
          <w:u w:val="single"/>
          <w:lang w:eastAsia="zh-CN"/>
        </w:rPr>
        <w:t>牵头行</w:t>
      </w:r>
      <w:r>
        <w:rPr>
          <w:rFonts w:ascii="Times New Roman" w:hAnsi="Times New Roman"/>
          <w:spacing w:val="20"/>
          <w:sz w:val="24"/>
          <w:szCs w:val="24"/>
          <w:lang w:eastAsia="zh-CN"/>
        </w:rPr>
        <w:t>-</w:t>
      </w:r>
      <w:r w:rsidR="004901C5">
        <w:rPr>
          <w:rFonts w:ascii="Times New Roman" w:hAnsi="Times New Roman" w:hint="eastAsia"/>
          <w:spacing w:val="20"/>
          <w:sz w:val="24"/>
          <w:szCs w:val="24"/>
          <w:lang w:eastAsia="zh-CN"/>
        </w:rPr>
        <w:t>【】</w:t>
      </w:r>
      <w:r>
        <w:rPr>
          <w:rFonts w:ascii="Times New Roman" w:hAnsi="Times New Roman"/>
          <w:spacing w:val="20"/>
          <w:sz w:val="24"/>
          <w:szCs w:val="24"/>
          <w:lang w:eastAsia="zh-CN"/>
        </w:rPr>
        <w:t>：</w:t>
      </w:r>
    </w:p>
    <w:p w14:paraId="767BA148" w14:textId="188C6C89" w:rsidR="002C5939" w:rsidRDefault="002C5939" w:rsidP="00D61D2B">
      <w:pPr>
        <w:spacing w:after="0" w:line="360" w:lineRule="exact"/>
        <w:ind w:left="425" w:firstLineChars="157" w:firstLine="440"/>
        <w:jc w:val="both"/>
        <w:rPr>
          <w:rFonts w:ascii="Times New Roman" w:hAnsi="Times New Roman"/>
          <w:spacing w:val="20"/>
          <w:sz w:val="24"/>
          <w:szCs w:val="24"/>
          <w:lang w:eastAsia="zh-CN"/>
        </w:rPr>
      </w:pPr>
      <w:r>
        <w:rPr>
          <w:rFonts w:ascii="Times New Roman" w:hAnsi="Times New Roman"/>
          <w:spacing w:val="20"/>
          <w:sz w:val="24"/>
          <w:szCs w:val="24"/>
          <w:lang w:eastAsia="zh-CN"/>
        </w:rPr>
        <w:t>姓名：</w:t>
      </w:r>
      <w:r w:rsidR="004901C5">
        <w:rPr>
          <w:rFonts w:ascii="Times New Roman" w:hAnsi="Times New Roman" w:hint="eastAsia"/>
          <w:spacing w:val="20"/>
          <w:sz w:val="24"/>
          <w:szCs w:val="24"/>
          <w:lang w:eastAsia="zh-CN"/>
        </w:rPr>
        <w:t>【】</w:t>
      </w:r>
    </w:p>
    <w:p w14:paraId="7FE749C1" w14:textId="41E2E387" w:rsidR="002C5939" w:rsidRDefault="002C5939" w:rsidP="00D61D2B">
      <w:pPr>
        <w:spacing w:after="0" w:line="360" w:lineRule="exact"/>
        <w:ind w:leftChars="202" w:left="444" w:firstLineChars="157" w:firstLine="440"/>
        <w:jc w:val="both"/>
        <w:rPr>
          <w:rFonts w:ascii="Times New Roman" w:hAnsi="Times New Roman"/>
          <w:spacing w:val="20"/>
          <w:sz w:val="24"/>
          <w:szCs w:val="24"/>
          <w:lang w:eastAsia="zh-CN"/>
        </w:rPr>
      </w:pPr>
      <w:r>
        <w:rPr>
          <w:rFonts w:ascii="Times New Roman" w:hAnsi="Times New Roman"/>
          <w:spacing w:val="20"/>
          <w:sz w:val="24"/>
          <w:szCs w:val="24"/>
          <w:lang w:eastAsia="zh-CN"/>
        </w:rPr>
        <w:t>职位：</w:t>
      </w:r>
      <w:r w:rsidR="004901C5">
        <w:rPr>
          <w:rFonts w:ascii="Times New Roman" w:hAnsi="Times New Roman" w:hint="eastAsia"/>
          <w:spacing w:val="20"/>
          <w:sz w:val="24"/>
          <w:szCs w:val="24"/>
          <w:lang w:eastAsia="zh-CN"/>
        </w:rPr>
        <w:t>【】</w:t>
      </w:r>
    </w:p>
    <w:p w14:paraId="67056207" w14:textId="1FC4881B" w:rsidR="002C5939" w:rsidRDefault="002C5939" w:rsidP="00D61D2B">
      <w:pPr>
        <w:spacing w:after="0" w:line="360" w:lineRule="exact"/>
        <w:ind w:leftChars="202" w:left="444" w:firstLineChars="157" w:firstLine="440"/>
        <w:jc w:val="both"/>
        <w:rPr>
          <w:rFonts w:ascii="Times New Roman" w:hAnsi="Times New Roman"/>
          <w:spacing w:val="20"/>
          <w:sz w:val="24"/>
          <w:szCs w:val="24"/>
          <w:lang w:eastAsia="zh-CN"/>
        </w:rPr>
      </w:pPr>
      <w:r>
        <w:rPr>
          <w:rFonts w:ascii="Times New Roman" w:hAnsi="Times New Roman"/>
          <w:spacing w:val="20"/>
          <w:sz w:val="24"/>
          <w:szCs w:val="24"/>
          <w:lang w:eastAsia="zh-CN"/>
        </w:rPr>
        <w:t>部门：</w:t>
      </w:r>
      <w:r w:rsidR="004901C5">
        <w:rPr>
          <w:rFonts w:ascii="Times New Roman" w:hAnsi="Times New Roman" w:hint="eastAsia"/>
          <w:spacing w:val="20"/>
          <w:sz w:val="24"/>
          <w:szCs w:val="24"/>
          <w:lang w:eastAsia="zh-CN"/>
        </w:rPr>
        <w:t>【】</w:t>
      </w:r>
    </w:p>
    <w:p w14:paraId="548E9C8E" w14:textId="292A16F3" w:rsidR="002C5939" w:rsidRDefault="002C5939" w:rsidP="00D61D2B">
      <w:pPr>
        <w:spacing w:after="0" w:line="360" w:lineRule="exact"/>
        <w:ind w:leftChars="202" w:left="444" w:firstLineChars="157" w:firstLine="440"/>
        <w:jc w:val="both"/>
        <w:rPr>
          <w:rFonts w:ascii="Times New Roman" w:hAnsi="Times New Roman"/>
          <w:spacing w:val="20"/>
          <w:sz w:val="24"/>
          <w:szCs w:val="24"/>
          <w:lang w:eastAsia="zh-CN"/>
        </w:rPr>
      </w:pPr>
      <w:r>
        <w:rPr>
          <w:rFonts w:ascii="Times New Roman" w:hAnsi="Times New Roman"/>
          <w:spacing w:val="20"/>
          <w:sz w:val="24"/>
          <w:szCs w:val="24"/>
          <w:lang w:eastAsia="zh-CN"/>
        </w:rPr>
        <w:t>地址：</w:t>
      </w:r>
      <w:r w:rsidR="004901C5">
        <w:rPr>
          <w:rFonts w:ascii="Times New Roman" w:hAnsi="Times New Roman" w:hint="eastAsia"/>
          <w:spacing w:val="20"/>
          <w:sz w:val="24"/>
          <w:szCs w:val="24"/>
          <w:lang w:eastAsia="zh-CN"/>
        </w:rPr>
        <w:t>【】</w:t>
      </w:r>
    </w:p>
    <w:p w14:paraId="7E18D0A5" w14:textId="6A3A5902" w:rsidR="002C5939" w:rsidRDefault="002C5939" w:rsidP="00D61D2B">
      <w:pPr>
        <w:spacing w:after="0" w:line="360" w:lineRule="exact"/>
        <w:ind w:leftChars="202" w:left="444" w:firstLineChars="157" w:firstLine="440"/>
        <w:jc w:val="both"/>
        <w:rPr>
          <w:rFonts w:ascii="Times New Roman" w:hAnsi="Times New Roman"/>
          <w:spacing w:val="20"/>
          <w:sz w:val="24"/>
          <w:szCs w:val="24"/>
          <w:lang w:eastAsia="zh-CN"/>
        </w:rPr>
      </w:pPr>
      <w:r>
        <w:rPr>
          <w:rFonts w:ascii="Times New Roman" w:hAnsi="Times New Roman"/>
          <w:spacing w:val="20"/>
          <w:sz w:val="24"/>
          <w:szCs w:val="24"/>
          <w:lang w:eastAsia="zh-CN"/>
        </w:rPr>
        <w:t>电话：</w:t>
      </w:r>
      <w:r w:rsidR="004901C5">
        <w:rPr>
          <w:rFonts w:ascii="Times New Roman" w:hAnsi="Times New Roman" w:hint="eastAsia"/>
          <w:spacing w:val="20"/>
          <w:sz w:val="24"/>
          <w:szCs w:val="24"/>
          <w:lang w:eastAsia="zh-CN"/>
        </w:rPr>
        <w:t>【】</w:t>
      </w:r>
    </w:p>
    <w:p w14:paraId="19093AB6" w14:textId="005450AA" w:rsidR="002C5939" w:rsidRDefault="002C5939" w:rsidP="00D61D2B">
      <w:pPr>
        <w:spacing w:after="0" w:line="360" w:lineRule="exact"/>
        <w:ind w:leftChars="202" w:left="444" w:firstLineChars="157" w:firstLine="440"/>
        <w:jc w:val="both"/>
        <w:rPr>
          <w:rFonts w:ascii="Times New Roman" w:hAnsi="Times New Roman"/>
          <w:spacing w:val="20"/>
          <w:sz w:val="24"/>
          <w:szCs w:val="24"/>
          <w:lang w:eastAsia="zh-CN"/>
        </w:rPr>
      </w:pPr>
      <w:r>
        <w:rPr>
          <w:rFonts w:ascii="Times New Roman" w:hAnsi="Times New Roman"/>
          <w:spacing w:val="20"/>
          <w:sz w:val="24"/>
          <w:szCs w:val="24"/>
          <w:lang w:eastAsia="zh-CN"/>
        </w:rPr>
        <w:t>传真：</w:t>
      </w:r>
      <w:r w:rsidR="004901C5">
        <w:rPr>
          <w:rFonts w:ascii="Times New Roman" w:hAnsi="Times New Roman" w:hint="eastAsia"/>
          <w:spacing w:val="20"/>
          <w:sz w:val="24"/>
          <w:szCs w:val="24"/>
          <w:lang w:eastAsia="zh-CN"/>
        </w:rPr>
        <w:t>【】</w:t>
      </w:r>
    </w:p>
    <w:p w14:paraId="121E19D5" w14:textId="166737ED" w:rsidR="00AB2F74" w:rsidRDefault="00AB2F74" w:rsidP="00AB2F74">
      <w:pPr>
        <w:spacing w:after="0" w:line="360" w:lineRule="exact"/>
        <w:ind w:leftChars="202" w:left="444" w:firstLineChars="157" w:firstLine="440"/>
        <w:jc w:val="both"/>
        <w:rPr>
          <w:rFonts w:ascii="Times New Roman" w:hAnsi="Times New Roman"/>
          <w:spacing w:val="20"/>
          <w:sz w:val="24"/>
          <w:szCs w:val="24"/>
          <w:lang w:eastAsia="zh-CN"/>
        </w:rPr>
      </w:pPr>
      <w:r>
        <w:rPr>
          <w:rFonts w:ascii="Times New Roman" w:hAnsi="Times New Roman" w:hint="eastAsia"/>
          <w:spacing w:val="20"/>
          <w:sz w:val="24"/>
          <w:szCs w:val="24"/>
          <w:lang w:eastAsia="zh-CN"/>
        </w:rPr>
        <w:t>电子邮件：</w:t>
      </w:r>
      <w:r w:rsidR="004901C5">
        <w:rPr>
          <w:rFonts w:ascii="Times New Roman" w:hAnsi="Times New Roman" w:hint="eastAsia"/>
          <w:spacing w:val="20"/>
          <w:sz w:val="24"/>
          <w:szCs w:val="24"/>
          <w:lang w:eastAsia="zh-CN"/>
        </w:rPr>
        <w:t>【】</w:t>
      </w:r>
    </w:p>
    <w:p w14:paraId="27D1BF52" w14:textId="77777777" w:rsidR="002C5939" w:rsidRDefault="002C5939" w:rsidP="00D61D2B">
      <w:pPr>
        <w:spacing w:after="0" w:line="360" w:lineRule="exact"/>
        <w:ind w:firstLineChars="157" w:firstLine="440"/>
        <w:jc w:val="both"/>
        <w:rPr>
          <w:rFonts w:ascii="Times New Roman" w:hAnsi="Times New Roman"/>
          <w:spacing w:val="20"/>
          <w:sz w:val="24"/>
          <w:szCs w:val="24"/>
          <w:lang w:eastAsia="zh-CN"/>
        </w:rPr>
      </w:pPr>
    </w:p>
    <w:p w14:paraId="34A57672" w14:textId="6B12BA12" w:rsidR="002C5939" w:rsidRDefault="002C5939" w:rsidP="00D61D2B">
      <w:pPr>
        <w:spacing w:after="0" w:line="360" w:lineRule="exact"/>
        <w:ind w:leftChars="202" w:left="444" w:firstLineChars="157" w:firstLine="440"/>
        <w:jc w:val="both"/>
        <w:rPr>
          <w:rFonts w:ascii="Times New Roman" w:hAnsi="Times New Roman"/>
          <w:spacing w:val="20"/>
          <w:sz w:val="24"/>
          <w:szCs w:val="24"/>
          <w:lang w:eastAsia="zh-CN"/>
        </w:rPr>
      </w:pPr>
      <w:r>
        <w:rPr>
          <w:rFonts w:ascii="Times New Roman" w:hAnsi="Times New Roman"/>
          <w:spacing w:val="20"/>
          <w:sz w:val="24"/>
          <w:szCs w:val="24"/>
          <w:lang w:eastAsia="zh-CN"/>
        </w:rPr>
        <w:t>对于</w:t>
      </w:r>
      <w:r w:rsidRPr="00D61D2B">
        <w:rPr>
          <w:rFonts w:ascii="Times New Roman" w:hAnsi="Times New Roman"/>
          <w:b/>
          <w:spacing w:val="20"/>
          <w:sz w:val="24"/>
          <w:szCs w:val="24"/>
          <w:u w:val="single"/>
          <w:lang w:eastAsia="zh-CN"/>
        </w:rPr>
        <w:t>代理行</w:t>
      </w:r>
      <w:r>
        <w:rPr>
          <w:rFonts w:ascii="Times New Roman" w:hAnsi="Times New Roman"/>
          <w:spacing w:val="20"/>
          <w:sz w:val="24"/>
          <w:szCs w:val="24"/>
          <w:lang w:eastAsia="zh-CN"/>
        </w:rPr>
        <w:t>-</w:t>
      </w:r>
      <w:r w:rsidR="004901C5">
        <w:rPr>
          <w:rFonts w:ascii="Times New Roman" w:hAnsi="Times New Roman" w:hint="eastAsia"/>
          <w:spacing w:val="20"/>
          <w:sz w:val="24"/>
          <w:szCs w:val="24"/>
          <w:lang w:eastAsia="zh-CN"/>
        </w:rPr>
        <w:t>【】</w:t>
      </w:r>
      <w:r>
        <w:rPr>
          <w:rFonts w:ascii="Times New Roman" w:hAnsi="Times New Roman"/>
          <w:spacing w:val="20"/>
          <w:sz w:val="24"/>
          <w:szCs w:val="24"/>
          <w:lang w:eastAsia="zh-CN"/>
        </w:rPr>
        <w:t>:</w:t>
      </w:r>
    </w:p>
    <w:p w14:paraId="4ABDBC18" w14:textId="25A5F67A" w:rsidR="002C5939" w:rsidRDefault="002C5939" w:rsidP="00D61D2B">
      <w:pPr>
        <w:spacing w:after="0" w:line="360" w:lineRule="exact"/>
        <w:ind w:leftChars="202" w:left="444" w:firstLineChars="157" w:firstLine="440"/>
        <w:jc w:val="both"/>
        <w:rPr>
          <w:rFonts w:ascii="Times New Roman" w:hAnsi="Times New Roman"/>
          <w:spacing w:val="20"/>
          <w:sz w:val="24"/>
          <w:szCs w:val="24"/>
          <w:lang w:eastAsia="zh-CN"/>
        </w:rPr>
      </w:pPr>
      <w:r>
        <w:rPr>
          <w:rFonts w:ascii="Times New Roman" w:hAnsi="Times New Roman"/>
          <w:spacing w:val="20"/>
          <w:sz w:val="24"/>
          <w:szCs w:val="24"/>
          <w:lang w:eastAsia="zh-CN"/>
        </w:rPr>
        <w:t>姓名：</w:t>
      </w:r>
      <w:r w:rsidR="004901C5">
        <w:rPr>
          <w:rFonts w:ascii="Times New Roman" w:hAnsi="Times New Roman" w:hint="eastAsia"/>
          <w:spacing w:val="20"/>
          <w:sz w:val="24"/>
          <w:szCs w:val="24"/>
          <w:lang w:eastAsia="zh-CN"/>
        </w:rPr>
        <w:t>【】</w:t>
      </w:r>
    </w:p>
    <w:p w14:paraId="6BE5C5E6" w14:textId="003335C6" w:rsidR="002C5939" w:rsidRDefault="002C5939" w:rsidP="00D61D2B">
      <w:pPr>
        <w:spacing w:after="0" w:line="360" w:lineRule="exact"/>
        <w:ind w:leftChars="202" w:left="444" w:firstLineChars="157" w:firstLine="440"/>
        <w:jc w:val="both"/>
        <w:rPr>
          <w:rFonts w:ascii="Times New Roman" w:hAnsi="Times New Roman"/>
          <w:spacing w:val="20"/>
          <w:sz w:val="24"/>
          <w:szCs w:val="24"/>
          <w:lang w:eastAsia="zh-CN"/>
        </w:rPr>
      </w:pPr>
      <w:r>
        <w:rPr>
          <w:rFonts w:ascii="Times New Roman" w:hAnsi="Times New Roman"/>
          <w:spacing w:val="20"/>
          <w:sz w:val="24"/>
          <w:szCs w:val="24"/>
          <w:lang w:eastAsia="zh-CN"/>
        </w:rPr>
        <w:t>职位：</w:t>
      </w:r>
      <w:r w:rsidR="004901C5">
        <w:rPr>
          <w:rFonts w:ascii="Times New Roman" w:hAnsi="Times New Roman" w:hint="eastAsia"/>
          <w:spacing w:val="20"/>
          <w:sz w:val="24"/>
          <w:szCs w:val="24"/>
          <w:lang w:eastAsia="zh-CN"/>
        </w:rPr>
        <w:t>【】</w:t>
      </w:r>
    </w:p>
    <w:p w14:paraId="68E5F8F2" w14:textId="0C268955" w:rsidR="002C5939" w:rsidRDefault="002C5939" w:rsidP="00D61D2B">
      <w:pPr>
        <w:spacing w:after="0" w:line="360" w:lineRule="exact"/>
        <w:ind w:leftChars="202" w:left="444" w:firstLineChars="157" w:firstLine="440"/>
        <w:jc w:val="both"/>
        <w:rPr>
          <w:rFonts w:ascii="Times New Roman" w:hAnsi="Times New Roman"/>
          <w:spacing w:val="20"/>
          <w:sz w:val="24"/>
          <w:szCs w:val="24"/>
          <w:lang w:eastAsia="zh-CN"/>
        </w:rPr>
      </w:pPr>
      <w:r>
        <w:rPr>
          <w:rFonts w:ascii="Times New Roman" w:hAnsi="Times New Roman"/>
          <w:spacing w:val="20"/>
          <w:sz w:val="24"/>
          <w:szCs w:val="24"/>
          <w:lang w:eastAsia="zh-CN"/>
        </w:rPr>
        <w:t>经办分行：</w:t>
      </w:r>
      <w:r w:rsidR="004901C5">
        <w:rPr>
          <w:rFonts w:ascii="Times New Roman" w:hAnsi="Times New Roman" w:hint="eastAsia"/>
          <w:spacing w:val="20"/>
          <w:sz w:val="24"/>
          <w:szCs w:val="24"/>
          <w:lang w:eastAsia="zh-CN"/>
        </w:rPr>
        <w:t>【】</w:t>
      </w:r>
    </w:p>
    <w:p w14:paraId="598C476F" w14:textId="0ABF6866" w:rsidR="002C5939" w:rsidRDefault="002C5939" w:rsidP="00D61D2B">
      <w:pPr>
        <w:spacing w:after="0" w:line="360" w:lineRule="exact"/>
        <w:ind w:leftChars="202" w:left="444" w:firstLineChars="157" w:firstLine="440"/>
        <w:jc w:val="both"/>
        <w:rPr>
          <w:rFonts w:ascii="Times New Roman" w:hAnsi="Times New Roman"/>
          <w:spacing w:val="20"/>
          <w:sz w:val="24"/>
          <w:szCs w:val="24"/>
          <w:lang w:eastAsia="zh-CN"/>
        </w:rPr>
      </w:pPr>
      <w:r>
        <w:rPr>
          <w:rFonts w:ascii="Times New Roman" w:hAnsi="Times New Roman"/>
          <w:spacing w:val="20"/>
          <w:sz w:val="24"/>
          <w:szCs w:val="24"/>
          <w:lang w:eastAsia="zh-CN"/>
        </w:rPr>
        <w:t>地址：</w:t>
      </w:r>
      <w:r w:rsidR="004901C5">
        <w:rPr>
          <w:rFonts w:ascii="Times New Roman" w:hAnsi="Times New Roman" w:hint="eastAsia"/>
          <w:spacing w:val="20"/>
          <w:sz w:val="24"/>
          <w:szCs w:val="24"/>
          <w:lang w:eastAsia="zh-CN"/>
        </w:rPr>
        <w:t>【】</w:t>
      </w:r>
    </w:p>
    <w:p w14:paraId="759D6043" w14:textId="4A43E8D2" w:rsidR="002C5939" w:rsidRDefault="002C5939" w:rsidP="00D61D2B">
      <w:pPr>
        <w:spacing w:after="0" w:line="360" w:lineRule="exact"/>
        <w:ind w:leftChars="202" w:left="444" w:firstLineChars="157" w:firstLine="440"/>
        <w:jc w:val="both"/>
        <w:rPr>
          <w:rFonts w:ascii="Times New Roman" w:hAnsi="Times New Roman"/>
          <w:spacing w:val="20"/>
          <w:sz w:val="24"/>
          <w:szCs w:val="24"/>
          <w:lang w:eastAsia="zh-CN"/>
        </w:rPr>
      </w:pPr>
      <w:r>
        <w:rPr>
          <w:rFonts w:ascii="Times New Roman" w:hAnsi="Times New Roman"/>
          <w:spacing w:val="20"/>
          <w:sz w:val="24"/>
          <w:szCs w:val="24"/>
          <w:lang w:eastAsia="zh-CN"/>
        </w:rPr>
        <w:t>电话：</w:t>
      </w:r>
      <w:r w:rsidR="004901C5">
        <w:rPr>
          <w:rFonts w:ascii="Times New Roman" w:hAnsi="Times New Roman" w:hint="eastAsia"/>
          <w:spacing w:val="20"/>
          <w:sz w:val="24"/>
          <w:szCs w:val="24"/>
          <w:lang w:eastAsia="zh-CN"/>
        </w:rPr>
        <w:t>【】</w:t>
      </w:r>
    </w:p>
    <w:p w14:paraId="3182DC9B" w14:textId="7845E46A" w:rsidR="002C5939" w:rsidRDefault="002C5939" w:rsidP="00D61D2B">
      <w:pPr>
        <w:spacing w:after="0" w:line="360" w:lineRule="exact"/>
        <w:ind w:leftChars="202" w:left="444" w:firstLineChars="157" w:firstLine="440"/>
        <w:jc w:val="both"/>
        <w:rPr>
          <w:rFonts w:ascii="Times New Roman" w:hAnsi="Times New Roman"/>
          <w:spacing w:val="20"/>
          <w:sz w:val="24"/>
          <w:szCs w:val="24"/>
          <w:lang w:eastAsia="zh-CN"/>
        </w:rPr>
      </w:pPr>
      <w:r>
        <w:rPr>
          <w:rFonts w:ascii="Times New Roman" w:hAnsi="Times New Roman"/>
          <w:spacing w:val="20"/>
          <w:sz w:val="24"/>
          <w:szCs w:val="24"/>
          <w:lang w:eastAsia="zh-CN"/>
        </w:rPr>
        <w:t>传真：</w:t>
      </w:r>
      <w:r w:rsidR="004901C5">
        <w:rPr>
          <w:rFonts w:ascii="Times New Roman" w:hAnsi="Times New Roman" w:hint="eastAsia"/>
          <w:spacing w:val="20"/>
          <w:sz w:val="24"/>
          <w:szCs w:val="24"/>
          <w:lang w:eastAsia="zh-CN"/>
        </w:rPr>
        <w:t>【】</w:t>
      </w:r>
    </w:p>
    <w:p w14:paraId="0456004D" w14:textId="56F083D9" w:rsidR="00AB2F74" w:rsidRDefault="00AB2F74" w:rsidP="00AB2F74">
      <w:pPr>
        <w:spacing w:after="0" w:line="360" w:lineRule="exact"/>
        <w:ind w:leftChars="202" w:left="444" w:firstLineChars="157" w:firstLine="440"/>
        <w:jc w:val="both"/>
        <w:rPr>
          <w:rFonts w:ascii="Times New Roman" w:hAnsi="Times New Roman"/>
          <w:spacing w:val="20"/>
          <w:sz w:val="24"/>
          <w:szCs w:val="24"/>
          <w:lang w:eastAsia="zh-CN"/>
        </w:rPr>
      </w:pPr>
      <w:r>
        <w:rPr>
          <w:rFonts w:ascii="Times New Roman" w:hAnsi="Times New Roman" w:hint="eastAsia"/>
          <w:spacing w:val="20"/>
          <w:sz w:val="24"/>
          <w:szCs w:val="24"/>
          <w:lang w:eastAsia="zh-CN"/>
        </w:rPr>
        <w:t>电子邮件：</w:t>
      </w:r>
      <w:r w:rsidR="00F86946">
        <w:rPr>
          <w:rFonts w:ascii="Times New Roman" w:hAnsi="Times New Roman" w:hint="eastAsia"/>
          <w:spacing w:val="20"/>
          <w:sz w:val="24"/>
          <w:szCs w:val="24"/>
          <w:lang w:eastAsia="zh-CN"/>
        </w:rPr>
        <w:t>【】</w:t>
      </w:r>
    </w:p>
    <w:p w14:paraId="72564337" w14:textId="77777777" w:rsidR="002C5939" w:rsidRDefault="002C5939" w:rsidP="00D61D2B">
      <w:pPr>
        <w:spacing w:after="0" w:line="360" w:lineRule="exact"/>
        <w:ind w:left="424" w:firstLineChars="157" w:firstLine="440"/>
        <w:jc w:val="both"/>
        <w:rPr>
          <w:rFonts w:ascii="Times New Roman" w:hAnsi="Times New Roman"/>
          <w:spacing w:val="20"/>
          <w:sz w:val="24"/>
          <w:szCs w:val="24"/>
          <w:lang w:eastAsia="zh-CN"/>
        </w:rPr>
      </w:pPr>
    </w:p>
    <w:p w14:paraId="725D8C7D" w14:textId="17C7CC47" w:rsidR="002C5939" w:rsidRDefault="002C5939" w:rsidP="00D61D2B">
      <w:pPr>
        <w:spacing w:after="0" w:line="360" w:lineRule="exact"/>
        <w:ind w:leftChars="202" w:left="444" w:firstLineChars="157" w:firstLine="440"/>
        <w:jc w:val="both"/>
        <w:rPr>
          <w:rFonts w:ascii="Times New Roman" w:hAnsi="Times New Roman"/>
          <w:spacing w:val="20"/>
          <w:sz w:val="24"/>
          <w:szCs w:val="24"/>
          <w:lang w:eastAsia="zh-CN"/>
        </w:rPr>
      </w:pPr>
      <w:r>
        <w:rPr>
          <w:rFonts w:ascii="Times New Roman" w:hAnsi="Times New Roman"/>
          <w:spacing w:val="20"/>
          <w:sz w:val="24"/>
          <w:szCs w:val="24"/>
          <w:lang w:eastAsia="zh-CN"/>
        </w:rPr>
        <w:t>对于</w:t>
      </w:r>
      <w:r w:rsidRPr="00D61D2B">
        <w:rPr>
          <w:rFonts w:ascii="Times New Roman" w:hAnsi="Times New Roman"/>
          <w:b/>
          <w:spacing w:val="20"/>
          <w:sz w:val="24"/>
          <w:szCs w:val="24"/>
          <w:u w:val="single"/>
          <w:lang w:eastAsia="zh-CN"/>
        </w:rPr>
        <w:t>贷款人</w:t>
      </w:r>
      <w:r>
        <w:rPr>
          <w:rFonts w:ascii="Times New Roman" w:hAnsi="Times New Roman"/>
          <w:spacing w:val="20"/>
          <w:sz w:val="24"/>
          <w:szCs w:val="24"/>
          <w:lang w:eastAsia="zh-CN"/>
        </w:rPr>
        <w:t>-</w:t>
      </w:r>
      <w:r w:rsidR="00F86946">
        <w:rPr>
          <w:rFonts w:ascii="Times New Roman" w:hAnsi="Times New Roman" w:hint="eastAsia"/>
          <w:spacing w:val="20"/>
          <w:sz w:val="24"/>
          <w:szCs w:val="24"/>
          <w:lang w:eastAsia="zh-CN"/>
        </w:rPr>
        <w:t>【】</w:t>
      </w:r>
      <w:r>
        <w:rPr>
          <w:rFonts w:ascii="Times New Roman" w:hAnsi="Times New Roman"/>
          <w:spacing w:val="20"/>
          <w:sz w:val="24"/>
          <w:szCs w:val="24"/>
          <w:lang w:eastAsia="zh-CN"/>
        </w:rPr>
        <w:t>：</w:t>
      </w:r>
    </w:p>
    <w:p w14:paraId="09E38CD4" w14:textId="6C602EB9" w:rsidR="002C5939" w:rsidRDefault="002C5939" w:rsidP="00D61D2B">
      <w:pPr>
        <w:spacing w:after="0" w:line="360" w:lineRule="exact"/>
        <w:ind w:leftChars="202" w:left="444" w:firstLineChars="157" w:firstLine="440"/>
        <w:jc w:val="both"/>
        <w:rPr>
          <w:rFonts w:ascii="Times New Roman" w:hAnsi="Times New Roman"/>
          <w:spacing w:val="20"/>
          <w:sz w:val="24"/>
          <w:szCs w:val="24"/>
          <w:lang w:eastAsia="zh-CN"/>
        </w:rPr>
      </w:pPr>
      <w:r>
        <w:rPr>
          <w:rFonts w:ascii="Times New Roman" w:hAnsi="Times New Roman"/>
          <w:spacing w:val="20"/>
          <w:sz w:val="24"/>
          <w:szCs w:val="24"/>
          <w:lang w:eastAsia="zh-CN"/>
        </w:rPr>
        <w:t>姓名：</w:t>
      </w:r>
      <w:r w:rsidR="00F86946">
        <w:rPr>
          <w:rFonts w:ascii="Times New Roman" w:hAnsi="Times New Roman" w:hint="eastAsia"/>
          <w:spacing w:val="20"/>
          <w:sz w:val="24"/>
          <w:szCs w:val="24"/>
          <w:lang w:eastAsia="zh-CN"/>
        </w:rPr>
        <w:t>【】</w:t>
      </w:r>
    </w:p>
    <w:p w14:paraId="799E4667" w14:textId="1C8E7480" w:rsidR="002C5939" w:rsidRDefault="002C5939" w:rsidP="00D61D2B">
      <w:pPr>
        <w:spacing w:after="0" w:line="360" w:lineRule="exact"/>
        <w:ind w:leftChars="202" w:left="444" w:firstLineChars="157" w:firstLine="440"/>
        <w:jc w:val="both"/>
        <w:rPr>
          <w:rFonts w:ascii="Times New Roman" w:hAnsi="Times New Roman"/>
          <w:spacing w:val="20"/>
          <w:sz w:val="24"/>
          <w:szCs w:val="24"/>
          <w:lang w:eastAsia="zh-CN"/>
        </w:rPr>
      </w:pPr>
      <w:r>
        <w:rPr>
          <w:rFonts w:ascii="Times New Roman" w:hAnsi="Times New Roman"/>
          <w:spacing w:val="20"/>
          <w:sz w:val="24"/>
          <w:szCs w:val="24"/>
          <w:lang w:eastAsia="zh-CN"/>
        </w:rPr>
        <w:t>职位：</w:t>
      </w:r>
      <w:r w:rsidR="00F86946">
        <w:rPr>
          <w:rFonts w:ascii="Times New Roman" w:hAnsi="Times New Roman" w:hint="eastAsia"/>
          <w:spacing w:val="20"/>
          <w:sz w:val="24"/>
          <w:szCs w:val="24"/>
          <w:lang w:eastAsia="zh-CN"/>
        </w:rPr>
        <w:t>【】</w:t>
      </w:r>
    </w:p>
    <w:p w14:paraId="47FFCFC2" w14:textId="37BDBD7C" w:rsidR="002C5939" w:rsidRDefault="002C5939" w:rsidP="00D61D2B">
      <w:pPr>
        <w:spacing w:after="0" w:line="360" w:lineRule="exact"/>
        <w:ind w:leftChars="202" w:left="444" w:firstLineChars="157" w:firstLine="440"/>
        <w:jc w:val="both"/>
        <w:rPr>
          <w:rFonts w:ascii="Times New Roman" w:hAnsi="Times New Roman"/>
          <w:spacing w:val="20"/>
          <w:sz w:val="24"/>
          <w:szCs w:val="24"/>
          <w:lang w:eastAsia="zh-CN"/>
        </w:rPr>
      </w:pPr>
      <w:r>
        <w:rPr>
          <w:rFonts w:ascii="Times New Roman" w:hAnsi="Times New Roman"/>
          <w:spacing w:val="20"/>
          <w:sz w:val="24"/>
          <w:szCs w:val="24"/>
          <w:lang w:eastAsia="zh-CN"/>
        </w:rPr>
        <w:t>部门：</w:t>
      </w:r>
      <w:r w:rsidR="00F86946">
        <w:rPr>
          <w:rFonts w:ascii="Times New Roman" w:hAnsi="Times New Roman" w:hint="eastAsia"/>
          <w:spacing w:val="20"/>
          <w:sz w:val="24"/>
          <w:szCs w:val="24"/>
          <w:lang w:eastAsia="zh-CN"/>
        </w:rPr>
        <w:t>【】</w:t>
      </w:r>
    </w:p>
    <w:p w14:paraId="3BD22682" w14:textId="4360DA9F" w:rsidR="002C5939" w:rsidRDefault="002C5939" w:rsidP="00D61D2B">
      <w:pPr>
        <w:spacing w:after="0" w:line="360" w:lineRule="exact"/>
        <w:ind w:leftChars="202" w:left="444" w:firstLineChars="157" w:firstLine="440"/>
        <w:jc w:val="both"/>
        <w:rPr>
          <w:rFonts w:ascii="Times New Roman" w:hAnsi="Times New Roman"/>
          <w:spacing w:val="20"/>
          <w:sz w:val="24"/>
          <w:szCs w:val="24"/>
          <w:lang w:eastAsia="zh-CN"/>
        </w:rPr>
      </w:pPr>
      <w:r>
        <w:rPr>
          <w:rFonts w:ascii="Times New Roman" w:hAnsi="Times New Roman"/>
          <w:spacing w:val="20"/>
          <w:sz w:val="24"/>
          <w:szCs w:val="24"/>
          <w:lang w:eastAsia="zh-CN"/>
        </w:rPr>
        <w:t>地址：</w:t>
      </w:r>
      <w:r w:rsidR="00F86946">
        <w:rPr>
          <w:rFonts w:ascii="Times New Roman" w:hAnsi="Times New Roman" w:hint="eastAsia"/>
          <w:spacing w:val="20"/>
          <w:sz w:val="24"/>
          <w:szCs w:val="24"/>
          <w:lang w:eastAsia="zh-CN"/>
        </w:rPr>
        <w:t>【】</w:t>
      </w:r>
    </w:p>
    <w:p w14:paraId="081C2BB0" w14:textId="51335140" w:rsidR="002C5939" w:rsidRDefault="002C5939" w:rsidP="00D61D2B">
      <w:pPr>
        <w:spacing w:after="0" w:line="360" w:lineRule="exact"/>
        <w:ind w:leftChars="202" w:left="444" w:firstLineChars="157" w:firstLine="440"/>
        <w:jc w:val="both"/>
        <w:rPr>
          <w:rFonts w:ascii="Times New Roman" w:hAnsi="Times New Roman"/>
          <w:spacing w:val="20"/>
          <w:sz w:val="24"/>
          <w:szCs w:val="24"/>
          <w:lang w:eastAsia="zh-CN"/>
        </w:rPr>
      </w:pPr>
      <w:r>
        <w:rPr>
          <w:rFonts w:ascii="Times New Roman" w:hAnsi="Times New Roman"/>
          <w:spacing w:val="20"/>
          <w:sz w:val="24"/>
          <w:szCs w:val="24"/>
          <w:lang w:eastAsia="zh-CN"/>
        </w:rPr>
        <w:t>电话：</w:t>
      </w:r>
      <w:r w:rsidR="00F86946">
        <w:rPr>
          <w:rFonts w:ascii="Times New Roman" w:hAnsi="Times New Roman" w:hint="eastAsia"/>
          <w:spacing w:val="20"/>
          <w:sz w:val="24"/>
          <w:szCs w:val="24"/>
          <w:lang w:eastAsia="zh-CN"/>
        </w:rPr>
        <w:t>【】</w:t>
      </w:r>
    </w:p>
    <w:p w14:paraId="3BC4A5FA" w14:textId="37B3B002" w:rsidR="002C5939" w:rsidRDefault="002C5939" w:rsidP="00D61D2B">
      <w:pPr>
        <w:spacing w:after="0" w:line="360" w:lineRule="exact"/>
        <w:ind w:leftChars="202" w:left="444" w:firstLineChars="157" w:firstLine="440"/>
        <w:jc w:val="both"/>
        <w:rPr>
          <w:rFonts w:ascii="Times New Roman" w:hAnsi="Times New Roman"/>
          <w:spacing w:val="20"/>
          <w:sz w:val="24"/>
          <w:szCs w:val="24"/>
          <w:lang w:eastAsia="zh-CN"/>
        </w:rPr>
      </w:pPr>
      <w:r>
        <w:rPr>
          <w:rFonts w:ascii="Times New Roman" w:hAnsi="Times New Roman"/>
          <w:spacing w:val="20"/>
          <w:sz w:val="24"/>
          <w:szCs w:val="24"/>
          <w:lang w:eastAsia="zh-CN"/>
        </w:rPr>
        <w:t>传真：</w:t>
      </w:r>
      <w:r w:rsidR="00F86946">
        <w:rPr>
          <w:rFonts w:ascii="Times New Roman" w:hAnsi="Times New Roman" w:hint="eastAsia"/>
          <w:spacing w:val="20"/>
          <w:sz w:val="24"/>
          <w:szCs w:val="24"/>
          <w:lang w:eastAsia="zh-CN"/>
        </w:rPr>
        <w:t>【】</w:t>
      </w:r>
    </w:p>
    <w:p w14:paraId="022033A7" w14:textId="6A48C4FA" w:rsidR="00AB2F74" w:rsidRDefault="00AB2F74" w:rsidP="00AB2F74">
      <w:pPr>
        <w:spacing w:after="0" w:line="360" w:lineRule="exact"/>
        <w:ind w:leftChars="202" w:left="444" w:firstLineChars="157" w:firstLine="440"/>
        <w:jc w:val="both"/>
        <w:rPr>
          <w:rFonts w:ascii="Times New Roman" w:hAnsi="Times New Roman"/>
          <w:spacing w:val="20"/>
          <w:sz w:val="24"/>
          <w:szCs w:val="24"/>
          <w:lang w:eastAsia="zh-CN"/>
        </w:rPr>
      </w:pPr>
      <w:r>
        <w:rPr>
          <w:rFonts w:ascii="Times New Roman" w:hAnsi="Times New Roman" w:hint="eastAsia"/>
          <w:spacing w:val="20"/>
          <w:sz w:val="24"/>
          <w:szCs w:val="24"/>
          <w:lang w:eastAsia="zh-CN"/>
        </w:rPr>
        <w:t>电子邮件：</w:t>
      </w:r>
      <w:r w:rsidR="00F86946">
        <w:rPr>
          <w:rFonts w:ascii="Times New Roman" w:hAnsi="Times New Roman" w:hint="eastAsia"/>
          <w:spacing w:val="20"/>
          <w:sz w:val="24"/>
          <w:szCs w:val="24"/>
          <w:lang w:eastAsia="zh-CN"/>
        </w:rPr>
        <w:t>【】</w:t>
      </w:r>
    </w:p>
    <w:p w14:paraId="286A3A41" w14:textId="77777777" w:rsidR="002C5939" w:rsidRDefault="002C5939" w:rsidP="00D61D2B">
      <w:pPr>
        <w:spacing w:after="0" w:line="360" w:lineRule="exact"/>
        <w:ind w:leftChars="202" w:left="444" w:firstLineChars="157" w:firstLine="440"/>
        <w:jc w:val="both"/>
        <w:rPr>
          <w:rFonts w:ascii="Times New Roman" w:hAnsi="Times New Roman"/>
          <w:spacing w:val="20"/>
          <w:sz w:val="24"/>
          <w:szCs w:val="24"/>
          <w:lang w:eastAsia="zh-CN"/>
        </w:rPr>
      </w:pPr>
    </w:p>
    <w:p w14:paraId="0E498604" w14:textId="77777777" w:rsidR="002C5939" w:rsidRDefault="002C5939" w:rsidP="009A5B9C">
      <w:pPr>
        <w:pStyle w:val="1TimesNewRoman"/>
        <w:widowControl/>
        <w:numPr>
          <w:ilvl w:val="0"/>
          <w:numId w:val="20"/>
        </w:numPr>
        <w:spacing w:before="0"/>
        <w:jc w:val="both"/>
        <w:rPr>
          <w:rFonts w:ascii="Times New Roman" w:hAnsi="Times New Roman"/>
          <w:b/>
          <w:sz w:val="24"/>
        </w:rPr>
      </w:pPr>
      <w:bookmarkStart w:id="106" w:name="_Toc328935594"/>
      <w:bookmarkStart w:id="107" w:name="_Toc328935991"/>
      <w:bookmarkStart w:id="108" w:name="_Toc329180250"/>
      <w:bookmarkStart w:id="109" w:name="_Toc329180291"/>
      <w:bookmarkStart w:id="110" w:name="_Toc355880177"/>
      <w:bookmarkStart w:id="111" w:name="_Toc208245742"/>
      <w:r>
        <w:rPr>
          <w:rFonts w:ascii="Times New Roman" w:hAnsi="Times New Roman"/>
          <w:b/>
          <w:sz w:val="24"/>
        </w:rPr>
        <w:t>送达</w:t>
      </w:r>
      <w:bookmarkEnd w:id="106"/>
      <w:bookmarkEnd w:id="107"/>
      <w:bookmarkEnd w:id="108"/>
      <w:bookmarkEnd w:id="109"/>
      <w:bookmarkEnd w:id="110"/>
      <w:bookmarkEnd w:id="111"/>
    </w:p>
    <w:p w14:paraId="35A70CFD" w14:textId="77777777" w:rsidR="002C5939" w:rsidRDefault="002C5939" w:rsidP="009A5B9C">
      <w:pPr>
        <w:pStyle w:val="1TimesNewRoman"/>
        <w:widowControl/>
        <w:spacing w:before="0"/>
        <w:ind w:left="420"/>
        <w:jc w:val="both"/>
        <w:rPr>
          <w:rFonts w:ascii="Times New Roman" w:hAnsi="Times New Roman"/>
          <w:b/>
          <w:sz w:val="24"/>
        </w:rPr>
      </w:pPr>
    </w:p>
    <w:p w14:paraId="64AA0EF7" w14:textId="77777777" w:rsidR="002C5939" w:rsidRDefault="002C5939" w:rsidP="009A5B9C">
      <w:pPr>
        <w:numPr>
          <w:ilvl w:val="0"/>
          <w:numId w:val="21"/>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Pr>
          <w:rFonts w:ascii="Times New Roman" w:hAnsi="Times New Roman"/>
          <w:spacing w:val="20"/>
          <w:sz w:val="24"/>
          <w:szCs w:val="24"/>
          <w:lang w:eastAsia="zh-CN"/>
        </w:rPr>
        <w:t>任何通知或依据</w:t>
      </w:r>
      <w:r w:rsidR="00235B13" w:rsidRPr="00D61D2B">
        <w:rPr>
          <w:rFonts w:ascii="Times New Roman" w:hAnsi="Times New Roman"/>
          <w:spacing w:val="20"/>
          <w:sz w:val="24"/>
          <w:szCs w:val="24"/>
          <w:lang w:eastAsia="zh-CN"/>
        </w:rPr>
        <w:t>本合同</w:t>
      </w:r>
      <w:r>
        <w:rPr>
          <w:rFonts w:ascii="Times New Roman" w:hAnsi="Times New Roman"/>
          <w:spacing w:val="20"/>
          <w:sz w:val="24"/>
          <w:szCs w:val="24"/>
          <w:lang w:eastAsia="zh-CN"/>
        </w:rPr>
        <w:t>或与</w:t>
      </w:r>
      <w:r w:rsidR="00235B13" w:rsidRPr="00D61D2B">
        <w:rPr>
          <w:rFonts w:ascii="Times New Roman" w:hAnsi="Times New Roman"/>
          <w:spacing w:val="20"/>
          <w:sz w:val="24"/>
          <w:szCs w:val="24"/>
          <w:lang w:eastAsia="zh-CN"/>
        </w:rPr>
        <w:t>本合同</w:t>
      </w:r>
      <w:r>
        <w:rPr>
          <w:rFonts w:ascii="Times New Roman" w:hAnsi="Times New Roman"/>
          <w:spacing w:val="20"/>
          <w:sz w:val="24"/>
          <w:szCs w:val="24"/>
          <w:lang w:eastAsia="zh-CN"/>
        </w:rPr>
        <w:t>有关的由一方向其他方发出的文件在下述情形下有效：</w:t>
      </w:r>
    </w:p>
    <w:p w14:paraId="6B0CF763" w14:textId="77777777" w:rsidR="002C5939" w:rsidRDefault="002C5939" w:rsidP="009A5B9C">
      <w:pPr>
        <w:autoSpaceDE w:val="0"/>
        <w:autoSpaceDN w:val="0"/>
        <w:adjustRightInd w:val="0"/>
        <w:spacing w:after="0" w:line="360" w:lineRule="exact"/>
        <w:ind w:left="1530"/>
        <w:jc w:val="both"/>
        <w:textAlignment w:val="baseline"/>
        <w:rPr>
          <w:rFonts w:ascii="Times New Roman" w:hAnsi="Times New Roman"/>
          <w:spacing w:val="20"/>
          <w:sz w:val="24"/>
          <w:szCs w:val="24"/>
          <w:lang w:eastAsia="zh-CN"/>
        </w:rPr>
      </w:pPr>
    </w:p>
    <w:p w14:paraId="6B7B931D" w14:textId="77777777" w:rsidR="002C5939" w:rsidRDefault="002C5939" w:rsidP="009A5B9C">
      <w:pPr>
        <w:numPr>
          <w:ilvl w:val="0"/>
          <w:numId w:val="22"/>
        </w:numPr>
        <w:spacing w:after="0" w:line="360" w:lineRule="exact"/>
        <w:ind w:left="2127" w:hanging="567"/>
        <w:jc w:val="both"/>
        <w:rPr>
          <w:rFonts w:ascii="Times New Roman" w:hAnsi="Times New Roman"/>
          <w:spacing w:val="20"/>
          <w:sz w:val="24"/>
          <w:szCs w:val="24"/>
          <w:lang w:eastAsia="zh-CN" w:bidi="ar-SA"/>
        </w:rPr>
      </w:pPr>
      <w:r>
        <w:rPr>
          <w:rFonts w:ascii="Times New Roman" w:hAnsi="Times New Roman"/>
          <w:spacing w:val="20"/>
          <w:sz w:val="24"/>
          <w:szCs w:val="24"/>
          <w:lang w:eastAsia="zh-CN" w:bidi="ar-SA"/>
        </w:rPr>
        <w:t>如果系以传真方式发出，需以可阅读的形式</w:t>
      </w:r>
      <w:r w:rsidR="00597965">
        <w:rPr>
          <w:rFonts w:ascii="Times New Roman" w:hAnsi="Times New Roman" w:hint="eastAsia"/>
          <w:spacing w:val="20"/>
          <w:sz w:val="24"/>
          <w:szCs w:val="24"/>
          <w:lang w:eastAsia="zh-CN" w:bidi="ar-SA"/>
        </w:rPr>
        <w:t>被</w:t>
      </w:r>
      <w:r>
        <w:rPr>
          <w:rFonts w:ascii="Times New Roman" w:hAnsi="Times New Roman"/>
          <w:spacing w:val="20"/>
          <w:sz w:val="24"/>
          <w:szCs w:val="24"/>
          <w:lang w:eastAsia="zh-CN" w:bidi="ar-SA"/>
        </w:rPr>
        <w:t>收悉；</w:t>
      </w:r>
    </w:p>
    <w:p w14:paraId="7EC7AD00" w14:textId="77777777" w:rsidR="002C5939" w:rsidRDefault="002C5939" w:rsidP="009A5B9C">
      <w:pPr>
        <w:spacing w:after="0" w:line="360" w:lineRule="exact"/>
        <w:ind w:left="2127"/>
        <w:jc w:val="both"/>
        <w:rPr>
          <w:rFonts w:ascii="Times New Roman" w:hAnsi="Times New Roman"/>
          <w:spacing w:val="20"/>
          <w:sz w:val="24"/>
          <w:szCs w:val="24"/>
          <w:lang w:eastAsia="zh-CN" w:bidi="ar-SA"/>
        </w:rPr>
      </w:pPr>
    </w:p>
    <w:p w14:paraId="4D44E7BD" w14:textId="23AEF5DB" w:rsidR="002C5939" w:rsidRDefault="002C5939" w:rsidP="009A5B9C">
      <w:pPr>
        <w:numPr>
          <w:ilvl w:val="0"/>
          <w:numId w:val="22"/>
        </w:numPr>
        <w:spacing w:after="0" w:line="360" w:lineRule="exact"/>
        <w:ind w:left="2127" w:hanging="567"/>
        <w:jc w:val="both"/>
        <w:rPr>
          <w:rFonts w:ascii="Times New Roman" w:hAnsi="Times New Roman"/>
          <w:spacing w:val="20"/>
          <w:sz w:val="24"/>
          <w:szCs w:val="24"/>
          <w:lang w:eastAsia="zh-CN" w:bidi="ar-SA"/>
        </w:rPr>
      </w:pPr>
      <w:r>
        <w:rPr>
          <w:rFonts w:ascii="Times New Roman" w:hAnsi="Times New Roman"/>
          <w:spacing w:val="20"/>
          <w:sz w:val="24"/>
          <w:szCs w:val="24"/>
          <w:lang w:eastAsia="zh-CN" w:bidi="ar-SA"/>
        </w:rPr>
        <w:t>如果采用信函方式，则为将该信函</w:t>
      </w:r>
      <w:r>
        <w:rPr>
          <w:rFonts w:ascii="Times New Roman" w:hAnsi="Times New Roman" w:hint="eastAsia"/>
          <w:spacing w:val="20"/>
          <w:sz w:val="24"/>
          <w:szCs w:val="24"/>
          <w:lang w:eastAsia="zh-CN" w:bidi="ar-SA"/>
        </w:rPr>
        <w:t>寄送</w:t>
      </w:r>
      <w:r>
        <w:rPr>
          <w:rFonts w:ascii="Times New Roman" w:hAnsi="Times New Roman"/>
          <w:spacing w:val="20"/>
          <w:sz w:val="24"/>
          <w:szCs w:val="24"/>
          <w:lang w:eastAsia="zh-CN" w:bidi="ar-SA"/>
        </w:rPr>
        <w:t>至</w:t>
      </w:r>
      <w:r>
        <w:rPr>
          <w:rFonts w:ascii="Times New Roman" w:hAnsi="Times New Roman" w:hint="eastAsia"/>
          <w:spacing w:val="20"/>
          <w:sz w:val="24"/>
          <w:szCs w:val="24"/>
          <w:lang w:eastAsia="zh-CN" w:bidi="ar-SA"/>
        </w:rPr>
        <w:t>上述通知</w:t>
      </w:r>
      <w:r>
        <w:rPr>
          <w:rFonts w:ascii="Times New Roman" w:hAnsi="Times New Roman"/>
          <w:spacing w:val="20"/>
          <w:sz w:val="24"/>
          <w:szCs w:val="24"/>
          <w:lang w:eastAsia="zh-CN" w:bidi="ar-SA"/>
        </w:rPr>
        <w:t>地址或在装入写有上述通知地址的已付足额邮资的信封中投递到邮局</w:t>
      </w:r>
      <w:r w:rsidR="00F86946">
        <w:rPr>
          <w:rFonts w:ascii="Times New Roman" w:hAnsi="Times New Roman" w:hint="eastAsia"/>
          <w:spacing w:val="20"/>
          <w:sz w:val="24"/>
          <w:szCs w:val="24"/>
          <w:lang w:eastAsia="zh-CN"/>
        </w:rPr>
        <w:t>【】</w:t>
      </w:r>
      <w:proofErr w:type="gramStart"/>
      <w:r w:rsidRPr="00365215">
        <w:rPr>
          <w:rFonts w:ascii="Times New Roman" w:hAnsi="Times New Roman"/>
          <w:spacing w:val="20"/>
          <w:sz w:val="24"/>
          <w:szCs w:val="24"/>
          <w:lang w:eastAsia="zh-CN" w:bidi="ar-SA"/>
        </w:rPr>
        <w:t>个</w:t>
      </w:r>
      <w:proofErr w:type="gramEnd"/>
      <w:r w:rsidR="001030CB" w:rsidRPr="00767BD7">
        <w:rPr>
          <w:rFonts w:ascii="Times New Roman" w:hAnsi="Times New Roman" w:hint="eastAsia"/>
          <w:b/>
          <w:spacing w:val="20"/>
          <w:sz w:val="24"/>
          <w:szCs w:val="24"/>
          <w:u w:val="single"/>
          <w:lang w:eastAsia="zh-CN"/>
        </w:rPr>
        <w:t>营业日</w:t>
      </w:r>
      <w:r w:rsidRPr="00365215">
        <w:rPr>
          <w:rFonts w:ascii="Times New Roman" w:hAnsi="Times New Roman"/>
          <w:spacing w:val="20"/>
          <w:sz w:val="24"/>
          <w:szCs w:val="24"/>
          <w:lang w:eastAsia="zh-CN" w:bidi="ar-SA"/>
        </w:rPr>
        <w:t>之后</w:t>
      </w:r>
      <w:r>
        <w:rPr>
          <w:rFonts w:ascii="Times New Roman" w:hAnsi="Times New Roman"/>
          <w:spacing w:val="20"/>
          <w:sz w:val="24"/>
          <w:szCs w:val="24"/>
          <w:lang w:eastAsia="zh-CN" w:bidi="ar-SA"/>
        </w:rPr>
        <w:t>；</w:t>
      </w:r>
    </w:p>
    <w:p w14:paraId="677B188C" w14:textId="77777777" w:rsidR="002C5939" w:rsidRDefault="002C5939" w:rsidP="009A5B9C">
      <w:pPr>
        <w:spacing w:after="0" w:line="360" w:lineRule="exact"/>
        <w:jc w:val="both"/>
        <w:rPr>
          <w:rFonts w:ascii="Times New Roman" w:hAnsi="Times New Roman"/>
          <w:spacing w:val="20"/>
          <w:sz w:val="24"/>
          <w:szCs w:val="24"/>
          <w:lang w:eastAsia="zh-CN" w:bidi="ar-SA"/>
        </w:rPr>
      </w:pPr>
    </w:p>
    <w:p w14:paraId="7869995C" w14:textId="77777777" w:rsidR="005A3E59" w:rsidRDefault="002C5939" w:rsidP="009A5B9C">
      <w:pPr>
        <w:numPr>
          <w:ilvl w:val="0"/>
          <w:numId w:val="22"/>
        </w:numPr>
        <w:spacing w:after="0" w:line="360" w:lineRule="exact"/>
        <w:ind w:left="2127" w:hanging="567"/>
        <w:jc w:val="both"/>
        <w:rPr>
          <w:rFonts w:ascii="Times New Roman" w:hAnsi="Times New Roman"/>
          <w:spacing w:val="20"/>
          <w:sz w:val="24"/>
          <w:szCs w:val="24"/>
          <w:lang w:eastAsia="zh-CN" w:bidi="ar-SA"/>
        </w:rPr>
      </w:pPr>
      <w:r>
        <w:rPr>
          <w:rFonts w:ascii="Times New Roman" w:hAnsi="Times New Roman"/>
          <w:spacing w:val="20"/>
          <w:sz w:val="24"/>
          <w:szCs w:val="24"/>
          <w:lang w:eastAsia="zh-CN" w:bidi="ar-SA"/>
        </w:rPr>
        <w:t>如果上述地址明确指示应送达至该部门或工作人员的，则应送达至该部门或工作人员</w:t>
      </w:r>
      <w:r w:rsidR="005A3E59">
        <w:rPr>
          <w:rFonts w:ascii="Times New Roman" w:hAnsi="Times New Roman" w:hint="eastAsia"/>
          <w:spacing w:val="20"/>
          <w:sz w:val="24"/>
          <w:szCs w:val="24"/>
          <w:lang w:eastAsia="zh-CN" w:bidi="ar-SA"/>
        </w:rPr>
        <w:t>；</w:t>
      </w:r>
    </w:p>
    <w:p w14:paraId="062D4AD9" w14:textId="77777777" w:rsidR="005A3E59" w:rsidRDefault="005A3E59" w:rsidP="00C715EB">
      <w:pPr>
        <w:spacing w:after="0" w:line="360" w:lineRule="exact"/>
        <w:ind w:left="2127"/>
        <w:jc w:val="both"/>
        <w:rPr>
          <w:rFonts w:ascii="Times New Roman" w:hAnsi="Times New Roman"/>
          <w:spacing w:val="20"/>
          <w:sz w:val="24"/>
          <w:szCs w:val="24"/>
          <w:lang w:eastAsia="zh-CN" w:bidi="ar-SA"/>
        </w:rPr>
      </w:pPr>
    </w:p>
    <w:p w14:paraId="129D1404" w14:textId="066C88E5" w:rsidR="002C5939" w:rsidRDefault="005A3E59" w:rsidP="009A5B9C">
      <w:pPr>
        <w:numPr>
          <w:ilvl w:val="0"/>
          <w:numId w:val="22"/>
        </w:numPr>
        <w:spacing w:after="0" w:line="360" w:lineRule="exact"/>
        <w:ind w:left="2127" w:hanging="567"/>
        <w:jc w:val="both"/>
        <w:rPr>
          <w:rFonts w:ascii="Times New Roman" w:hAnsi="Times New Roman"/>
          <w:spacing w:val="20"/>
          <w:sz w:val="24"/>
          <w:szCs w:val="24"/>
          <w:lang w:eastAsia="zh-CN" w:bidi="ar-SA"/>
        </w:rPr>
      </w:pPr>
      <w:r>
        <w:rPr>
          <w:rFonts w:ascii="Times New Roman" w:hAnsi="Times New Roman" w:hint="eastAsia"/>
          <w:spacing w:val="20"/>
          <w:sz w:val="24"/>
          <w:szCs w:val="24"/>
          <w:lang w:eastAsia="zh-CN" w:bidi="ar-SA"/>
        </w:rPr>
        <w:t>如果</w:t>
      </w:r>
      <w:r w:rsidR="0053184D" w:rsidRPr="0053184D">
        <w:rPr>
          <w:rFonts w:ascii="Times New Roman" w:hAnsi="Times New Roman"/>
          <w:spacing w:val="20"/>
          <w:sz w:val="24"/>
          <w:szCs w:val="24"/>
          <w:lang w:eastAsia="zh-CN" w:bidi="ar-SA"/>
        </w:rPr>
        <w:t>系</w:t>
      </w:r>
      <w:r>
        <w:rPr>
          <w:rFonts w:ascii="Times New Roman" w:hAnsi="Times New Roman" w:hint="eastAsia"/>
          <w:spacing w:val="20"/>
          <w:sz w:val="24"/>
          <w:szCs w:val="24"/>
          <w:lang w:eastAsia="zh-CN" w:bidi="ar-SA"/>
        </w:rPr>
        <w:t>以电子邮件传送</w:t>
      </w:r>
      <w:r w:rsidR="0053184D">
        <w:rPr>
          <w:rFonts w:ascii="Times New Roman" w:hAnsi="Times New Roman" w:hint="eastAsia"/>
          <w:spacing w:val="20"/>
          <w:sz w:val="24"/>
          <w:szCs w:val="24"/>
          <w:lang w:eastAsia="zh-CN" w:bidi="ar-SA"/>
        </w:rPr>
        <w:t>，</w:t>
      </w:r>
      <w:r w:rsidR="006D284E" w:rsidRPr="006E5FCC">
        <w:rPr>
          <w:rFonts w:ascii="Times New Roman" w:hAnsi="宋体" w:hint="eastAsia"/>
          <w:spacing w:val="20"/>
          <w:sz w:val="24"/>
          <w:szCs w:val="24"/>
          <w:lang w:eastAsia="zh-CN"/>
        </w:rPr>
        <w:t>在按照正确邮件地址发出后的第</w:t>
      </w:r>
      <w:r w:rsidR="00F86946">
        <w:rPr>
          <w:rFonts w:ascii="Times New Roman" w:hAnsi="Times New Roman" w:hint="eastAsia"/>
          <w:spacing w:val="20"/>
          <w:sz w:val="24"/>
          <w:szCs w:val="24"/>
          <w:lang w:eastAsia="zh-CN"/>
        </w:rPr>
        <w:t>【】</w:t>
      </w:r>
      <w:proofErr w:type="gramStart"/>
      <w:r w:rsidR="006D284E" w:rsidRPr="006E5FCC">
        <w:rPr>
          <w:rFonts w:ascii="Times New Roman" w:hAnsi="宋体" w:hint="eastAsia"/>
          <w:spacing w:val="20"/>
          <w:sz w:val="24"/>
          <w:szCs w:val="24"/>
          <w:lang w:eastAsia="zh-CN"/>
        </w:rPr>
        <w:t>个</w:t>
      </w:r>
      <w:proofErr w:type="gramEnd"/>
      <w:r w:rsidR="006D284E" w:rsidRPr="00900D40">
        <w:rPr>
          <w:rFonts w:ascii="Times New Roman" w:hAnsi="宋体" w:hint="eastAsia"/>
          <w:b/>
          <w:spacing w:val="20"/>
          <w:sz w:val="24"/>
          <w:szCs w:val="24"/>
          <w:u w:val="single"/>
          <w:lang w:eastAsia="zh-CN"/>
        </w:rPr>
        <w:t>营业日</w:t>
      </w:r>
      <w:r w:rsidR="00F86946">
        <w:rPr>
          <w:rFonts w:ascii="Times New Roman" w:hAnsi="Times New Roman" w:hint="eastAsia"/>
          <w:spacing w:val="20"/>
          <w:sz w:val="24"/>
          <w:szCs w:val="24"/>
          <w:lang w:eastAsia="zh-CN"/>
        </w:rPr>
        <w:t>【】</w:t>
      </w:r>
      <w:r w:rsidR="006D284E" w:rsidRPr="006E5FCC">
        <w:rPr>
          <w:rFonts w:ascii="Times New Roman" w:hAnsi="宋体" w:hint="eastAsia"/>
          <w:spacing w:val="20"/>
          <w:sz w:val="24"/>
          <w:szCs w:val="24"/>
          <w:lang w:eastAsia="zh-CN"/>
        </w:rPr>
        <w:t>（北京时间</w:t>
      </w:r>
      <w:r w:rsidR="006D284E">
        <w:rPr>
          <w:rFonts w:ascii="Times New Roman" w:hAnsi="宋体" w:hint="eastAsia"/>
          <w:spacing w:val="20"/>
          <w:sz w:val="24"/>
          <w:szCs w:val="24"/>
          <w:lang w:eastAsia="zh-CN"/>
        </w:rPr>
        <w:t>）被视为收悉</w:t>
      </w:r>
      <w:r w:rsidR="002C5939">
        <w:rPr>
          <w:rFonts w:ascii="Times New Roman" w:hAnsi="Times New Roman"/>
          <w:spacing w:val="20"/>
          <w:sz w:val="24"/>
          <w:szCs w:val="24"/>
          <w:lang w:eastAsia="zh-CN" w:bidi="ar-SA"/>
        </w:rPr>
        <w:t>。</w:t>
      </w:r>
    </w:p>
    <w:p w14:paraId="2F15A53C" w14:textId="77777777" w:rsidR="002C5939" w:rsidRDefault="002C5939" w:rsidP="009A5B9C">
      <w:pPr>
        <w:spacing w:after="0" w:line="360" w:lineRule="exact"/>
        <w:jc w:val="both"/>
        <w:rPr>
          <w:rFonts w:ascii="Times New Roman" w:hAnsi="Times New Roman"/>
          <w:spacing w:val="20"/>
          <w:sz w:val="24"/>
          <w:szCs w:val="24"/>
          <w:lang w:eastAsia="zh-CN" w:bidi="ar-SA"/>
        </w:rPr>
      </w:pPr>
    </w:p>
    <w:p w14:paraId="6C70C915" w14:textId="77777777" w:rsidR="00933AAE" w:rsidRDefault="002C5939" w:rsidP="00933AAE">
      <w:pPr>
        <w:numPr>
          <w:ilvl w:val="0"/>
          <w:numId w:val="21"/>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Pr>
          <w:rFonts w:ascii="Times New Roman" w:hAnsi="Times New Roman" w:hint="eastAsia"/>
          <w:spacing w:val="20"/>
          <w:sz w:val="24"/>
          <w:szCs w:val="24"/>
          <w:lang w:eastAsia="zh-CN"/>
        </w:rPr>
        <w:t>除本条前款约定的情形外，</w:t>
      </w:r>
      <w:r>
        <w:rPr>
          <w:rFonts w:ascii="Times New Roman" w:hAnsi="Times New Roman"/>
          <w:spacing w:val="20"/>
          <w:sz w:val="24"/>
          <w:szCs w:val="24"/>
          <w:lang w:eastAsia="zh-CN"/>
        </w:rPr>
        <w:t>应向</w:t>
      </w:r>
      <w:r w:rsidR="00ED4FCE" w:rsidRPr="00ED4FCE">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sidR="00ED4FCE" w:rsidRPr="00ED4FCE">
        <w:rPr>
          <w:rFonts w:ascii="Times New Roman" w:hAnsi="Times New Roman" w:hint="eastAsia"/>
          <w:b/>
          <w:spacing w:val="20"/>
          <w:sz w:val="24"/>
          <w:szCs w:val="24"/>
          <w:u w:val="single"/>
          <w:lang w:eastAsia="zh-CN"/>
        </w:rPr>
        <w:t>/</w:t>
      </w:r>
      <w:r w:rsidR="00ED4FCE" w:rsidRPr="00ED4FCE">
        <w:rPr>
          <w:rFonts w:ascii="Times New Roman" w:hAnsi="Times New Roman" w:hint="eastAsia"/>
          <w:b/>
          <w:spacing w:val="20"/>
          <w:sz w:val="24"/>
          <w:szCs w:val="24"/>
          <w:u w:val="single"/>
          <w:lang w:eastAsia="zh-CN"/>
        </w:rPr>
        <w:t>银团成员行</w:t>
      </w:r>
      <w:r w:rsidR="00ED4FCE" w:rsidRPr="00ED4FCE">
        <w:rPr>
          <w:rFonts w:ascii="Times New Roman" w:hAnsi="Times New Roman" w:hint="eastAsia"/>
          <w:b/>
          <w:spacing w:val="20"/>
          <w:sz w:val="24"/>
          <w:szCs w:val="24"/>
          <w:u w:val="single"/>
          <w:lang w:eastAsia="zh-CN"/>
        </w:rPr>
        <w:t>]</w:t>
      </w:r>
      <w:r>
        <w:rPr>
          <w:rFonts w:ascii="Times New Roman" w:hAnsi="Times New Roman"/>
          <w:spacing w:val="20"/>
          <w:sz w:val="24"/>
          <w:szCs w:val="24"/>
          <w:lang w:eastAsia="zh-CN"/>
        </w:rPr>
        <w:t>做出或投递的</w:t>
      </w:r>
      <w:r>
        <w:rPr>
          <w:rFonts w:ascii="Times New Roman" w:hAnsi="Times New Roman" w:hint="eastAsia"/>
          <w:spacing w:val="20"/>
          <w:sz w:val="24"/>
          <w:szCs w:val="24"/>
          <w:lang w:eastAsia="zh-CN"/>
        </w:rPr>
        <w:t>其他</w:t>
      </w:r>
      <w:r>
        <w:rPr>
          <w:rFonts w:ascii="Times New Roman" w:hAnsi="Times New Roman"/>
          <w:spacing w:val="20"/>
          <w:sz w:val="24"/>
          <w:szCs w:val="24"/>
          <w:lang w:eastAsia="zh-CN"/>
        </w:rPr>
        <w:t>文件只有在</w:t>
      </w:r>
      <w:r w:rsidR="00ED4FCE" w:rsidRPr="00ED4FCE">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sidR="00ED4FCE" w:rsidRPr="00ED4FCE">
        <w:rPr>
          <w:rFonts w:ascii="Times New Roman" w:hAnsi="Times New Roman" w:hint="eastAsia"/>
          <w:b/>
          <w:spacing w:val="20"/>
          <w:sz w:val="24"/>
          <w:szCs w:val="24"/>
          <w:u w:val="single"/>
          <w:lang w:eastAsia="zh-CN"/>
        </w:rPr>
        <w:t>/</w:t>
      </w:r>
      <w:r w:rsidR="00ED4FCE" w:rsidRPr="00ED4FCE">
        <w:rPr>
          <w:rFonts w:ascii="Times New Roman" w:hAnsi="Times New Roman" w:hint="eastAsia"/>
          <w:b/>
          <w:spacing w:val="20"/>
          <w:sz w:val="24"/>
          <w:szCs w:val="24"/>
          <w:u w:val="single"/>
          <w:lang w:eastAsia="zh-CN"/>
        </w:rPr>
        <w:t>银团成员行</w:t>
      </w:r>
      <w:r w:rsidR="00ED4FCE" w:rsidRPr="00ED4FCE">
        <w:rPr>
          <w:rFonts w:ascii="Times New Roman" w:hAnsi="Times New Roman" w:hint="eastAsia"/>
          <w:b/>
          <w:spacing w:val="20"/>
          <w:sz w:val="24"/>
          <w:szCs w:val="24"/>
          <w:u w:val="single"/>
          <w:lang w:eastAsia="zh-CN"/>
        </w:rPr>
        <w:t>]</w:t>
      </w:r>
      <w:r>
        <w:rPr>
          <w:rFonts w:ascii="Times New Roman" w:hAnsi="Times New Roman"/>
          <w:spacing w:val="20"/>
          <w:sz w:val="24"/>
          <w:szCs w:val="24"/>
          <w:lang w:eastAsia="zh-CN"/>
        </w:rPr>
        <w:t>收到之后才被视为有效，并且应清楚标明由在上述</w:t>
      </w:r>
      <w:r w:rsidR="00ED4FCE" w:rsidRPr="00ED4FCE">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sidR="00ED4FCE" w:rsidRPr="00ED4FCE">
        <w:rPr>
          <w:rFonts w:ascii="Times New Roman" w:hAnsi="Times New Roman" w:hint="eastAsia"/>
          <w:b/>
          <w:spacing w:val="20"/>
          <w:sz w:val="24"/>
          <w:szCs w:val="24"/>
          <w:u w:val="single"/>
          <w:lang w:eastAsia="zh-CN"/>
        </w:rPr>
        <w:t>/</w:t>
      </w:r>
      <w:r w:rsidR="00ED4FCE" w:rsidRPr="00ED4FCE">
        <w:rPr>
          <w:rFonts w:ascii="Times New Roman" w:hAnsi="Times New Roman" w:hint="eastAsia"/>
          <w:b/>
          <w:spacing w:val="20"/>
          <w:sz w:val="24"/>
          <w:szCs w:val="24"/>
          <w:u w:val="single"/>
          <w:lang w:eastAsia="zh-CN"/>
        </w:rPr>
        <w:t>银团成员行</w:t>
      </w:r>
      <w:r w:rsidR="00ED4FCE" w:rsidRPr="00ED4FCE">
        <w:rPr>
          <w:rFonts w:ascii="Times New Roman" w:hAnsi="Times New Roman" w:hint="eastAsia"/>
          <w:b/>
          <w:spacing w:val="20"/>
          <w:sz w:val="24"/>
          <w:szCs w:val="24"/>
          <w:u w:val="single"/>
          <w:lang w:eastAsia="zh-CN"/>
        </w:rPr>
        <w:t>]</w:t>
      </w:r>
      <w:r>
        <w:rPr>
          <w:rFonts w:ascii="Times New Roman" w:hAnsi="Times New Roman"/>
          <w:spacing w:val="20"/>
          <w:sz w:val="24"/>
          <w:szCs w:val="24"/>
          <w:lang w:eastAsia="zh-CN"/>
        </w:rPr>
        <w:t>处签字的部门或工作人员（或者</w:t>
      </w:r>
      <w:r w:rsidR="00ED4FCE" w:rsidRPr="00ED4FCE">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sidR="00ED4FCE" w:rsidRPr="00ED4FCE">
        <w:rPr>
          <w:rFonts w:ascii="Times New Roman" w:hAnsi="Times New Roman" w:hint="eastAsia"/>
          <w:b/>
          <w:spacing w:val="20"/>
          <w:sz w:val="24"/>
          <w:szCs w:val="24"/>
          <w:u w:val="single"/>
          <w:lang w:eastAsia="zh-CN"/>
        </w:rPr>
        <w:t>/</w:t>
      </w:r>
      <w:r w:rsidR="00ED4FCE" w:rsidRPr="00ED4FCE">
        <w:rPr>
          <w:rFonts w:ascii="Times New Roman" w:hAnsi="Times New Roman" w:hint="eastAsia"/>
          <w:b/>
          <w:spacing w:val="20"/>
          <w:sz w:val="24"/>
          <w:szCs w:val="24"/>
          <w:u w:val="single"/>
          <w:lang w:eastAsia="zh-CN"/>
        </w:rPr>
        <w:t>银团成员行</w:t>
      </w:r>
      <w:r w:rsidR="00ED4FCE" w:rsidRPr="00ED4FCE">
        <w:rPr>
          <w:rFonts w:ascii="Times New Roman" w:hAnsi="Times New Roman" w:hint="eastAsia"/>
          <w:b/>
          <w:spacing w:val="20"/>
          <w:sz w:val="24"/>
          <w:szCs w:val="24"/>
          <w:u w:val="single"/>
          <w:lang w:eastAsia="zh-CN"/>
        </w:rPr>
        <w:t>]</w:t>
      </w:r>
      <w:r>
        <w:rPr>
          <w:rFonts w:ascii="Times New Roman" w:hAnsi="Times New Roman"/>
          <w:spacing w:val="20"/>
          <w:sz w:val="24"/>
          <w:szCs w:val="24"/>
          <w:lang w:eastAsia="zh-CN"/>
        </w:rPr>
        <w:t>为此目的指定的其它部门或工作人员）收讫。</w:t>
      </w:r>
    </w:p>
    <w:p w14:paraId="3DDF261C" w14:textId="77777777" w:rsidR="00396301" w:rsidRDefault="00396301" w:rsidP="00767BD7">
      <w:pPr>
        <w:tabs>
          <w:tab w:val="left" w:pos="1530"/>
        </w:tabs>
        <w:autoSpaceDE w:val="0"/>
        <w:autoSpaceDN w:val="0"/>
        <w:adjustRightInd w:val="0"/>
        <w:spacing w:after="0" w:line="360" w:lineRule="exact"/>
        <w:ind w:left="1530"/>
        <w:jc w:val="both"/>
        <w:textAlignment w:val="baseline"/>
        <w:rPr>
          <w:rFonts w:ascii="Times New Roman" w:hAnsi="Times New Roman"/>
          <w:spacing w:val="20"/>
          <w:sz w:val="24"/>
          <w:szCs w:val="24"/>
          <w:lang w:eastAsia="zh-CN"/>
        </w:rPr>
      </w:pPr>
    </w:p>
    <w:p w14:paraId="34C5E733" w14:textId="70961BD8" w:rsidR="00396301" w:rsidRDefault="00396301" w:rsidP="00933AAE">
      <w:pPr>
        <w:numPr>
          <w:ilvl w:val="0"/>
          <w:numId w:val="21"/>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sidRPr="00396301">
        <w:rPr>
          <w:rFonts w:ascii="Times New Roman" w:hAnsi="Times New Roman" w:hint="eastAsia"/>
          <w:spacing w:val="20"/>
          <w:sz w:val="24"/>
          <w:szCs w:val="24"/>
          <w:lang w:eastAsia="zh-CN"/>
        </w:rPr>
        <w:t>任何按照本条</w:t>
      </w:r>
      <w:proofErr w:type="gramStart"/>
      <w:r w:rsidRPr="00396301">
        <w:rPr>
          <w:rFonts w:ascii="Times New Roman" w:hAnsi="Times New Roman" w:hint="eastAsia"/>
          <w:spacing w:val="20"/>
          <w:sz w:val="24"/>
          <w:szCs w:val="24"/>
          <w:lang w:eastAsia="zh-CN"/>
        </w:rPr>
        <w:t>作出</w:t>
      </w:r>
      <w:proofErr w:type="gramEnd"/>
      <w:r w:rsidRPr="00396301">
        <w:rPr>
          <w:rFonts w:ascii="Times New Roman" w:hAnsi="Times New Roman" w:hint="eastAsia"/>
          <w:spacing w:val="20"/>
          <w:sz w:val="24"/>
          <w:szCs w:val="24"/>
          <w:lang w:eastAsia="zh-CN"/>
        </w:rPr>
        <w:t>或交付的通讯或文件如在收件之日收件所在地</w:t>
      </w:r>
      <w:r w:rsidR="00F86946">
        <w:rPr>
          <w:rFonts w:ascii="Times New Roman" w:hAnsi="Times New Roman" w:hint="eastAsia"/>
          <w:spacing w:val="20"/>
          <w:sz w:val="24"/>
          <w:szCs w:val="24"/>
          <w:lang w:eastAsia="zh-CN"/>
        </w:rPr>
        <w:t>【】</w:t>
      </w:r>
      <w:r w:rsidRPr="00396301">
        <w:rPr>
          <w:rFonts w:ascii="Times New Roman" w:hAnsi="Times New Roman" w:hint="eastAsia"/>
          <w:spacing w:val="20"/>
          <w:sz w:val="24"/>
          <w:szCs w:val="24"/>
          <w:lang w:eastAsia="zh-CN"/>
        </w:rPr>
        <w:t>之后收到，则视为在下一个</w:t>
      </w:r>
      <w:r w:rsidRPr="00396301">
        <w:rPr>
          <w:rFonts w:ascii="Times New Roman" w:hAnsi="Times New Roman" w:hint="eastAsia"/>
          <w:b/>
          <w:spacing w:val="20"/>
          <w:sz w:val="24"/>
          <w:szCs w:val="24"/>
          <w:u w:val="single"/>
          <w:lang w:eastAsia="zh-CN"/>
        </w:rPr>
        <w:t>营业日</w:t>
      </w:r>
      <w:r w:rsidRPr="00396301">
        <w:rPr>
          <w:rFonts w:ascii="Times New Roman" w:hAnsi="Times New Roman" w:hint="eastAsia"/>
          <w:spacing w:val="20"/>
          <w:sz w:val="24"/>
          <w:szCs w:val="24"/>
          <w:lang w:eastAsia="zh-CN"/>
        </w:rPr>
        <w:t>生效。</w:t>
      </w:r>
    </w:p>
    <w:p w14:paraId="27436001" w14:textId="77777777" w:rsidR="00655CF5" w:rsidRDefault="00655CF5" w:rsidP="00DF45D4">
      <w:pPr>
        <w:pStyle w:val="afe"/>
        <w:rPr>
          <w:rFonts w:ascii="Times New Roman" w:hAnsi="Times New Roman"/>
          <w:spacing w:val="20"/>
          <w:sz w:val="24"/>
          <w:szCs w:val="24"/>
          <w:lang w:eastAsia="zh-CN"/>
        </w:rPr>
      </w:pPr>
    </w:p>
    <w:p w14:paraId="3FD90914" w14:textId="0F8453D3" w:rsidR="0051361E" w:rsidRPr="00D35762" w:rsidRDefault="0051361E" w:rsidP="00D35762">
      <w:pPr>
        <w:numPr>
          <w:ilvl w:val="0"/>
          <w:numId w:val="21"/>
        </w:numPr>
        <w:tabs>
          <w:tab w:val="clear" w:pos="1065"/>
          <w:tab w:val="left" w:pos="1530"/>
        </w:tabs>
        <w:autoSpaceDE w:val="0"/>
        <w:autoSpaceDN w:val="0"/>
        <w:adjustRightInd w:val="0"/>
        <w:spacing w:after="0" w:line="360" w:lineRule="exact"/>
        <w:ind w:left="1530" w:hanging="680"/>
        <w:jc w:val="both"/>
        <w:textAlignment w:val="baseline"/>
        <w:rPr>
          <w:rFonts w:ascii="Times New Roman"/>
          <w:spacing w:val="20"/>
          <w:sz w:val="24"/>
          <w:szCs w:val="24"/>
          <w:lang w:eastAsia="zh-CN"/>
        </w:rPr>
      </w:pPr>
      <w:r w:rsidRPr="0051361E">
        <w:rPr>
          <w:rFonts w:ascii="Times New Roman" w:hAnsi="宋体" w:hint="eastAsia"/>
          <w:spacing w:val="20"/>
          <w:sz w:val="24"/>
          <w:szCs w:val="24"/>
          <w:lang w:eastAsia="zh-CN"/>
        </w:rPr>
        <w:t>因</w:t>
      </w:r>
      <w:r w:rsidRPr="00D35762">
        <w:rPr>
          <w:rFonts w:ascii="Times New Roman" w:hAnsi="宋体" w:hint="eastAsia"/>
          <w:b/>
          <w:spacing w:val="20"/>
          <w:sz w:val="24"/>
          <w:szCs w:val="24"/>
          <w:u w:val="single"/>
          <w:lang w:eastAsia="zh-CN"/>
        </w:rPr>
        <w:t>保证</w:t>
      </w:r>
      <w:r w:rsidRPr="0051361E">
        <w:rPr>
          <w:rFonts w:ascii="Times New Roman" w:hAnsi="宋体" w:hint="eastAsia"/>
          <w:b/>
          <w:spacing w:val="20"/>
          <w:sz w:val="24"/>
          <w:szCs w:val="24"/>
          <w:u w:val="single"/>
          <w:lang w:eastAsia="zh-CN"/>
        </w:rPr>
        <w:t>人</w:t>
      </w:r>
      <w:r w:rsidRPr="0051361E">
        <w:rPr>
          <w:rFonts w:ascii="Times New Roman" w:hAnsi="宋体" w:hint="eastAsia"/>
          <w:spacing w:val="20"/>
          <w:sz w:val="24"/>
          <w:szCs w:val="24"/>
          <w:lang w:eastAsia="zh-CN"/>
        </w:rPr>
        <w:t>提供的</w:t>
      </w:r>
      <w:r w:rsidRPr="0051361E">
        <w:rPr>
          <w:rFonts w:ascii="Times New Roman" w:hAnsi="宋体"/>
          <w:spacing w:val="20"/>
          <w:sz w:val="24"/>
          <w:szCs w:val="24"/>
          <w:lang w:eastAsia="zh-CN"/>
        </w:rPr>
        <w:t>联系地址、电传号</w:t>
      </w:r>
      <w:r w:rsidRPr="0051361E">
        <w:rPr>
          <w:rFonts w:ascii="Times New Roman" w:hAnsi="宋体" w:hint="eastAsia"/>
          <w:spacing w:val="20"/>
          <w:sz w:val="24"/>
          <w:szCs w:val="24"/>
          <w:lang w:eastAsia="zh-CN"/>
        </w:rPr>
        <w:t>、</w:t>
      </w:r>
      <w:r w:rsidRPr="0051361E">
        <w:rPr>
          <w:rFonts w:ascii="Times New Roman" w:hAnsi="宋体"/>
          <w:spacing w:val="20"/>
          <w:sz w:val="24"/>
          <w:szCs w:val="24"/>
          <w:lang w:eastAsia="zh-CN"/>
        </w:rPr>
        <w:t>传真号</w:t>
      </w:r>
      <w:r w:rsidRPr="0051361E">
        <w:rPr>
          <w:rFonts w:ascii="Times New Roman" w:hAnsi="宋体" w:hint="eastAsia"/>
          <w:spacing w:val="20"/>
          <w:sz w:val="24"/>
          <w:szCs w:val="24"/>
          <w:lang w:eastAsia="zh-CN"/>
        </w:rPr>
        <w:t>、电子邮件不准确、不真实，或者前述信息变更后未及时通知</w:t>
      </w:r>
      <w:r w:rsidRPr="00ED4FCE">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sidRPr="00ED4FCE">
        <w:rPr>
          <w:rFonts w:ascii="Times New Roman" w:hAnsi="Times New Roman" w:hint="eastAsia"/>
          <w:b/>
          <w:spacing w:val="20"/>
          <w:sz w:val="24"/>
          <w:szCs w:val="24"/>
          <w:u w:val="single"/>
          <w:lang w:eastAsia="zh-CN"/>
        </w:rPr>
        <w:t>/</w:t>
      </w:r>
      <w:r w:rsidRPr="00ED4FCE">
        <w:rPr>
          <w:rFonts w:ascii="Times New Roman" w:hAnsi="Times New Roman" w:hint="eastAsia"/>
          <w:b/>
          <w:spacing w:val="20"/>
          <w:sz w:val="24"/>
          <w:szCs w:val="24"/>
          <w:u w:val="single"/>
          <w:lang w:eastAsia="zh-CN"/>
        </w:rPr>
        <w:t>银团成员行</w:t>
      </w:r>
      <w:r w:rsidRPr="00ED4FCE">
        <w:rPr>
          <w:rFonts w:ascii="Times New Roman" w:hAnsi="Times New Roman" w:hint="eastAsia"/>
          <w:b/>
          <w:spacing w:val="20"/>
          <w:sz w:val="24"/>
          <w:szCs w:val="24"/>
          <w:u w:val="single"/>
          <w:lang w:eastAsia="zh-CN"/>
        </w:rPr>
        <w:t>]</w:t>
      </w:r>
      <w:r w:rsidRPr="0051361E">
        <w:rPr>
          <w:rFonts w:ascii="Times New Roman" w:hAnsi="宋体" w:hint="eastAsia"/>
          <w:spacing w:val="20"/>
          <w:sz w:val="24"/>
          <w:szCs w:val="24"/>
          <w:lang w:eastAsia="zh-CN"/>
        </w:rPr>
        <w:t>，或者</w:t>
      </w:r>
      <w:r w:rsidRPr="006C58B3">
        <w:rPr>
          <w:rFonts w:ascii="Times New Roman" w:hAnsi="宋体" w:hint="eastAsia"/>
          <w:b/>
          <w:spacing w:val="20"/>
          <w:sz w:val="24"/>
          <w:szCs w:val="24"/>
          <w:u w:val="single"/>
          <w:lang w:eastAsia="zh-CN"/>
        </w:rPr>
        <w:t>保证</w:t>
      </w:r>
      <w:r w:rsidRPr="0051361E">
        <w:rPr>
          <w:rFonts w:ascii="Times New Roman" w:hAnsi="宋体" w:hint="eastAsia"/>
          <w:b/>
          <w:spacing w:val="20"/>
          <w:sz w:val="24"/>
          <w:szCs w:val="24"/>
          <w:u w:val="single"/>
          <w:lang w:eastAsia="zh-CN"/>
        </w:rPr>
        <w:t>人</w:t>
      </w:r>
      <w:r w:rsidRPr="0051361E">
        <w:rPr>
          <w:rFonts w:ascii="Times New Roman" w:hAnsi="宋体" w:hint="eastAsia"/>
          <w:spacing w:val="20"/>
          <w:sz w:val="24"/>
          <w:szCs w:val="24"/>
          <w:lang w:eastAsia="zh-CN"/>
        </w:rPr>
        <w:t>或</w:t>
      </w:r>
      <w:r w:rsidRPr="006C58B3">
        <w:rPr>
          <w:rFonts w:ascii="Times New Roman" w:hAnsi="宋体" w:hint="eastAsia"/>
          <w:b/>
          <w:spacing w:val="20"/>
          <w:sz w:val="24"/>
          <w:szCs w:val="24"/>
          <w:u w:val="single"/>
          <w:lang w:eastAsia="zh-CN"/>
        </w:rPr>
        <w:t>保证</w:t>
      </w:r>
      <w:r w:rsidRPr="0051361E">
        <w:rPr>
          <w:rFonts w:ascii="Times New Roman" w:hAnsi="宋体" w:hint="eastAsia"/>
          <w:b/>
          <w:spacing w:val="20"/>
          <w:sz w:val="24"/>
          <w:szCs w:val="24"/>
          <w:u w:val="single"/>
          <w:lang w:eastAsia="zh-CN"/>
        </w:rPr>
        <w:t>人</w:t>
      </w:r>
      <w:r w:rsidRPr="0051361E">
        <w:rPr>
          <w:rFonts w:ascii="Times New Roman" w:hAnsi="宋体" w:hint="eastAsia"/>
          <w:spacing w:val="20"/>
          <w:sz w:val="24"/>
          <w:szCs w:val="24"/>
          <w:lang w:eastAsia="zh-CN"/>
        </w:rPr>
        <w:t>指定代收人（无论</w:t>
      </w:r>
      <w:r w:rsidRPr="006C58B3">
        <w:rPr>
          <w:rFonts w:ascii="Times New Roman" w:hAnsi="宋体" w:hint="eastAsia"/>
          <w:b/>
          <w:spacing w:val="20"/>
          <w:sz w:val="24"/>
          <w:szCs w:val="24"/>
          <w:u w:val="single"/>
          <w:lang w:eastAsia="zh-CN"/>
        </w:rPr>
        <w:t>保证</w:t>
      </w:r>
      <w:r w:rsidRPr="0051361E">
        <w:rPr>
          <w:rFonts w:ascii="Times New Roman" w:hAnsi="宋体" w:hint="eastAsia"/>
          <w:b/>
          <w:spacing w:val="20"/>
          <w:sz w:val="24"/>
          <w:szCs w:val="24"/>
          <w:u w:val="single"/>
          <w:lang w:eastAsia="zh-CN"/>
        </w:rPr>
        <w:t>人</w:t>
      </w:r>
      <w:r w:rsidRPr="0051361E">
        <w:rPr>
          <w:rFonts w:ascii="Times New Roman" w:hAnsi="宋体" w:hint="eastAsia"/>
          <w:spacing w:val="20"/>
          <w:sz w:val="24"/>
          <w:szCs w:val="24"/>
          <w:lang w:eastAsia="zh-CN"/>
        </w:rPr>
        <w:t>是否指定代收人，</w:t>
      </w:r>
      <w:r w:rsidRPr="00ED4FCE">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sidRPr="00ED4FCE">
        <w:rPr>
          <w:rFonts w:ascii="Times New Roman" w:hAnsi="Times New Roman" w:hint="eastAsia"/>
          <w:b/>
          <w:spacing w:val="20"/>
          <w:sz w:val="24"/>
          <w:szCs w:val="24"/>
          <w:u w:val="single"/>
          <w:lang w:eastAsia="zh-CN"/>
        </w:rPr>
        <w:t>/</w:t>
      </w:r>
      <w:r w:rsidRPr="00ED4FCE">
        <w:rPr>
          <w:rFonts w:ascii="Times New Roman" w:hAnsi="Times New Roman" w:hint="eastAsia"/>
          <w:b/>
          <w:spacing w:val="20"/>
          <w:sz w:val="24"/>
          <w:szCs w:val="24"/>
          <w:u w:val="single"/>
          <w:lang w:eastAsia="zh-CN"/>
        </w:rPr>
        <w:t>银团成员行</w:t>
      </w:r>
      <w:r w:rsidRPr="00ED4FCE">
        <w:rPr>
          <w:rFonts w:ascii="Times New Roman" w:hAnsi="Times New Roman" w:hint="eastAsia"/>
          <w:b/>
          <w:spacing w:val="20"/>
          <w:sz w:val="24"/>
          <w:szCs w:val="24"/>
          <w:u w:val="single"/>
          <w:lang w:eastAsia="zh-CN"/>
        </w:rPr>
        <w:t>]</w:t>
      </w:r>
      <w:r w:rsidRPr="0051361E">
        <w:rPr>
          <w:rFonts w:ascii="Times New Roman" w:hAnsi="宋体" w:hint="eastAsia"/>
          <w:spacing w:val="20"/>
          <w:sz w:val="24"/>
          <w:szCs w:val="24"/>
          <w:lang w:eastAsia="zh-CN"/>
        </w:rPr>
        <w:t>均有权向其法定代表人或负责人送达）拒绝签收，导致有关法律文书未被实际接收的，由</w:t>
      </w:r>
      <w:r w:rsidRPr="006C58B3">
        <w:rPr>
          <w:rFonts w:ascii="Times New Roman" w:hAnsi="宋体" w:hint="eastAsia"/>
          <w:b/>
          <w:spacing w:val="20"/>
          <w:sz w:val="24"/>
          <w:szCs w:val="24"/>
          <w:u w:val="single"/>
          <w:lang w:eastAsia="zh-CN"/>
        </w:rPr>
        <w:t>保证</w:t>
      </w:r>
      <w:r w:rsidRPr="0051361E">
        <w:rPr>
          <w:rFonts w:ascii="Times New Roman" w:hAnsi="宋体" w:hint="eastAsia"/>
          <w:b/>
          <w:spacing w:val="20"/>
          <w:sz w:val="24"/>
          <w:szCs w:val="24"/>
          <w:u w:val="single"/>
          <w:lang w:eastAsia="zh-CN"/>
        </w:rPr>
        <w:t>人</w:t>
      </w:r>
      <w:r w:rsidRPr="0051361E">
        <w:rPr>
          <w:rFonts w:ascii="Times New Roman" w:hAnsi="宋体" w:hint="eastAsia"/>
          <w:spacing w:val="20"/>
          <w:sz w:val="24"/>
          <w:szCs w:val="24"/>
          <w:lang w:eastAsia="zh-CN"/>
        </w:rPr>
        <w:t>自行承担由此产生的法律后果。</w:t>
      </w:r>
      <w:r w:rsidRPr="0051361E">
        <w:rPr>
          <w:rFonts w:ascii="Times New Roman" w:hAnsi="宋体"/>
          <w:spacing w:val="20"/>
          <w:sz w:val="24"/>
          <w:szCs w:val="24"/>
          <w:lang w:eastAsia="zh-CN"/>
        </w:rPr>
        <w:t>如通过</w:t>
      </w:r>
      <w:r w:rsidRPr="0051361E">
        <w:rPr>
          <w:rFonts w:ascii="Times New Roman" w:hAnsi="宋体" w:hint="eastAsia"/>
          <w:spacing w:val="20"/>
          <w:sz w:val="24"/>
          <w:szCs w:val="24"/>
          <w:lang w:eastAsia="zh-CN"/>
        </w:rPr>
        <w:t>专</w:t>
      </w:r>
      <w:r w:rsidRPr="0051361E">
        <w:rPr>
          <w:rFonts w:ascii="Times New Roman" w:hAnsi="宋体"/>
          <w:spacing w:val="20"/>
          <w:sz w:val="24"/>
          <w:szCs w:val="24"/>
          <w:lang w:eastAsia="zh-CN"/>
        </w:rPr>
        <w:t>人递送</w:t>
      </w:r>
      <w:r w:rsidRPr="0051361E">
        <w:rPr>
          <w:rFonts w:ascii="Times New Roman" w:hAnsi="宋体" w:hint="eastAsia"/>
          <w:spacing w:val="20"/>
          <w:sz w:val="24"/>
          <w:szCs w:val="24"/>
          <w:lang w:eastAsia="zh-CN"/>
        </w:rPr>
        <w:t>，送达人当场在送达回执上记明情况之日视为送达之日；</w:t>
      </w:r>
      <w:r w:rsidRPr="0051361E">
        <w:rPr>
          <w:rFonts w:ascii="Times New Roman" w:hAnsi="宋体"/>
          <w:spacing w:val="20"/>
          <w:sz w:val="24"/>
          <w:szCs w:val="24"/>
          <w:lang w:eastAsia="zh-CN"/>
        </w:rPr>
        <w:t>如以信函方式邮寄</w:t>
      </w:r>
      <w:r w:rsidRPr="0051361E">
        <w:rPr>
          <w:rFonts w:ascii="Times New Roman" w:hAnsi="宋体" w:hint="eastAsia"/>
          <w:spacing w:val="20"/>
          <w:sz w:val="24"/>
          <w:szCs w:val="24"/>
          <w:lang w:eastAsia="zh-CN"/>
        </w:rPr>
        <w:t>，以邮件回执上注明的退回之日视为送达之日；以电子方式送达的，自进入</w:t>
      </w:r>
      <w:r w:rsidRPr="006C58B3">
        <w:rPr>
          <w:rFonts w:ascii="Times New Roman" w:hAnsi="宋体" w:hint="eastAsia"/>
          <w:b/>
          <w:spacing w:val="20"/>
          <w:sz w:val="24"/>
          <w:szCs w:val="24"/>
          <w:u w:val="single"/>
          <w:lang w:eastAsia="zh-CN"/>
        </w:rPr>
        <w:t>保证</w:t>
      </w:r>
      <w:r w:rsidRPr="0051361E">
        <w:rPr>
          <w:rFonts w:ascii="Times New Roman" w:hAnsi="宋体" w:hint="eastAsia"/>
          <w:b/>
          <w:spacing w:val="20"/>
          <w:sz w:val="24"/>
          <w:szCs w:val="24"/>
          <w:u w:val="single"/>
          <w:lang w:eastAsia="zh-CN"/>
        </w:rPr>
        <w:t>人</w:t>
      </w:r>
      <w:r w:rsidRPr="0051361E">
        <w:rPr>
          <w:rFonts w:ascii="Times New Roman" w:hAnsi="宋体" w:hint="eastAsia"/>
          <w:spacing w:val="20"/>
          <w:sz w:val="24"/>
          <w:szCs w:val="24"/>
          <w:lang w:eastAsia="zh-CN"/>
        </w:rPr>
        <w:t>指定系统之日视为送达之日。</w:t>
      </w:r>
    </w:p>
    <w:p w14:paraId="2A9317FE" w14:textId="77777777" w:rsidR="0051361E" w:rsidRPr="0051361E" w:rsidRDefault="0051361E" w:rsidP="00D35762">
      <w:pPr>
        <w:tabs>
          <w:tab w:val="left" w:pos="1530"/>
        </w:tabs>
        <w:autoSpaceDE w:val="0"/>
        <w:autoSpaceDN w:val="0"/>
        <w:adjustRightInd w:val="0"/>
        <w:spacing w:after="0" w:line="360" w:lineRule="exact"/>
        <w:ind w:left="1530"/>
        <w:jc w:val="both"/>
        <w:textAlignment w:val="baseline"/>
        <w:rPr>
          <w:rFonts w:ascii="Times New Roman"/>
          <w:spacing w:val="20"/>
          <w:sz w:val="24"/>
          <w:szCs w:val="24"/>
          <w:lang w:eastAsia="zh-CN"/>
        </w:rPr>
      </w:pPr>
    </w:p>
    <w:p w14:paraId="5EC6BCFC" w14:textId="77777777" w:rsidR="00655CF5" w:rsidRDefault="00655CF5" w:rsidP="00933AAE">
      <w:pPr>
        <w:numPr>
          <w:ilvl w:val="0"/>
          <w:numId w:val="21"/>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Pr>
          <w:rFonts w:ascii="Times New Roman" w:hAnsi="宋体" w:hint="eastAsia"/>
          <w:spacing w:val="20"/>
          <w:sz w:val="24"/>
          <w:szCs w:val="24"/>
          <w:lang w:eastAsia="zh-CN"/>
        </w:rPr>
        <w:t>本合同任何一方确认各方在本条所列的联系方式为本合同项下争议所涉诉讼或者仲裁文书的送达地址，并且自行承担由此产生的法律后果。</w:t>
      </w:r>
    </w:p>
    <w:p w14:paraId="094CF959" w14:textId="77777777" w:rsidR="002C5939" w:rsidRDefault="002C5939" w:rsidP="00DF45D4">
      <w:pPr>
        <w:spacing w:after="0" w:line="360" w:lineRule="exact"/>
        <w:ind w:left="1700" w:firstLineChars="157" w:firstLine="440"/>
        <w:jc w:val="both"/>
        <w:rPr>
          <w:rFonts w:ascii="Times New Roman" w:hAnsi="Times New Roman"/>
          <w:spacing w:val="20"/>
          <w:sz w:val="24"/>
          <w:szCs w:val="24"/>
          <w:lang w:eastAsia="zh-CN"/>
        </w:rPr>
      </w:pPr>
    </w:p>
    <w:p w14:paraId="69069117" w14:textId="77777777" w:rsidR="002C5939" w:rsidRDefault="002C5939" w:rsidP="009A5B9C">
      <w:pPr>
        <w:pStyle w:val="1TimesNewRoman"/>
        <w:widowControl/>
        <w:numPr>
          <w:ilvl w:val="0"/>
          <w:numId w:val="20"/>
        </w:numPr>
        <w:spacing w:before="0"/>
        <w:jc w:val="both"/>
        <w:rPr>
          <w:rFonts w:ascii="Times New Roman" w:hAnsi="Times New Roman"/>
          <w:b/>
          <w:sz w:val="24"/>
        </w:rPr>
      </w:pPr>
      <w:bookmarkStart w:id="112" w:name="_Toc328935595"/>
      <w:bookmarkStart w:id="113" w:name="_Toc328935992"/>
      <w:bookmarkStart w:id="114" w:name="_Toc329180251"/>
      <w:bookmarkStart w:id="115" w:name="_Toc329180292"/>
      <w:bookmarkStart w:id="116" w:name="_Toc355880178"/>
      <w:bookmarkStart w:id="117" w:name="_Toc208245743"/>
      <w:r>
        <w:rPr>
          <w:rFonts w:ascii="Times New Roman" w:hAnsi="Times New Roman"/>
          <w:b/>
          <w:sz w:val="24"/>
        </w:rPr>
        <w:t>语言</w:t>
      </w:r>
      <w:bookmarkEnd w:id="112"/>
      <w:bookmarkEnd w:id="113"/>
      <w:bookmarkEnd w:id="114"/>
      <w:bookmarkEnd w:id="115"/>
      <w:bookmarkEnd w:id="116"/>
      <w:bookmarkEnd w:id="117"/>
    </w:p>
    <w:p w14:paraId="3BF8FD51" w14:textId="77777777" w:rsidR="002C5939" w:rsidRDefault="002C5939" w:rsidP="009A5B9C">
      <w:pPr>
        <w:pStyle w:val="1TimesNewRoman"/>
        <w:widowControl/>
        <w:spacing w:before="0"/>
        <w:ind w:left="420"/>
        <w:jc w:val="both"/>
        <w:rPr>
          <w:rFonts w:ascii="Times New Roman" w:hAnsi="Times New Roman"/>
          <w:b/>
          <w:sz w:val="24"/>
        </w:rPr>
      </w:pPr>
    </w:p>
    <w:p w14:paraId="5A1ADDB9" w14:textId="77777777" w:rsidR="002C5939" w:rsidRDefault="002C5939" w:rsidP="009A5B9C">
      <w:pPr>
        <w:numPr>
          <w:ilvl w:val="0"/>
          <w:numId w:val="23"/>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Pr>
          <w:rFonts w:ascii="Times New Roman" w:hAnsi="Times New Roman"/>
          <w:spacing w:val="20"/>
          <w:sz w:val="24"/>
          <w:szCs w:val="24"/>
          <w:lang w:eastAsia="zh-CN"/>
        </w:rPr>
        <w:t>任何依据</w:t>
      </w:r>
      <w:r w:rsidR="00235B13" w:rsidRPr="00D61D2B">
        <w:rPr>
          <w:rFonts w:ascii="Times New Roman" w:hAnsi="Times New Roman"/>
          <w:spacing w:val="20"/>
          <w:sz w:val="24"/>
          <w:szCs w:val="24"/>
          <w:lang w:eastAsia="zh-CN"/>
        </w:rPr>
        <w:t>本合同</w:t>
      </w:r>
      <w:proofErr w:type="gramStart"/>
      <w:r>
        <w:rPr>
          <w:rFonts w:ascii="Times New Roman" w:hAnsi="Times New Roman"/>
          <w:spacing w:val="20"/>
          <w:sz w:val="24"/>
          <w:szCs w:val="24"/>
          <w:lang w:eastAsia="zh-CN"/>
        </w:rPr>
        <w:t>作出</w:t>
      </w:r>
      <w:proofErr w:type="gramEnd"/>
      <w:r>
        <w:rPr>
          <w:rFonts w:ascii="Times New Roman" w:hAnsi="Times New Roman"/>
          <w:spacing w:val="20"/>
          <w:sz w:val="24"/>
          <w:szCs w:val="24"/>
          <w:lang w:eastAsia="zh-CN"/>
        </w:rPr>
        <w:t>或与</w:t>
      </w:r>
      <w:r w:rsidR="00235B13" w:rsidRPr="00D61D2B">
        <w:rPr>
          <w:rFonts w:ascii="Times New Roman" w:hAnsi="Times New Roman"/>
          <w:spacing w:val="20"/>
          <w:sz w:val="24"/>
          <w:szCs w:val="24"/>
          <w:lang w:eastAsia="zh-CN"/>
        </w:rPr>
        <w:t>本合同</w:t>
      </w:r>
      <w:r>
        <w:rPr>
          <w:rFonts w:ascii="Times New Roman" w:hAnsi="Times New Roman"/>
          <w:spacing w:val="20"/>
          <w:sz w:val="24"/>
          <w:szCs w:val="24"/>
          <w:lang w:eastAsia="zh-CN"/>
        </w:rPr>
        <w:t>相关的通知必须使用中文。</w:t>
      </w:r>
    </w:p>
    <w:p w14:paraId="53B8DF1E" w14:textId="77777777" w:rsidR="002C5939" w:rsidRDefault="002C5939" w:rsidP="009A5B9C">
      <w:pPr>
        <w:autoSpaceDE w:val="0"/>
        <w:autoSpaceDN w:val="0"/>
        <w:adjustRightInd w:val="0"/>
        <w:spacing w:after="0" w:line="360" w:lineRule="exact"/>
        <w:ind w:left="1530"/>
        <w:jc w:val="both"/>
        <w:textAlignment w:val="baseline"/>
        <w:rPr>
          <w:rFonts w:ascii="Times New Roman" w:hAnsi="Times New Roman"/>
          <w:spacing w:val="20"/>
          <w:sz w:val="24"/>
          <w:szCs w:val="24"/>
          <w:lang w:eastAsia="zh-CN"/>
        </w:rPr>
      </w:pPr>
    </w:p>
    <w:p w14:paraId="765464BA" w14:textId="77777777" w:rsidR="002C5939" w:rsidRDefault="002C5939" w:rsidP="009A5B9C">
      <w:pPr>
        <w:numPr>
          <w:ilvl w:val="0"/>
          <w:numId w:val="23"/>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Pr>
          <w:rFonts w:ascii="Times New Roman" w:hAnsi="Times New Roman"/>
          <w:spacing w:val="20"/>
          <w:sz w:val="24"/>
          <w:szCs w:val="24"/>
          <w:lang w:eastAsia="zh-CN"/>
        </w:rPr>
        <w:t>任何依据</w:t>
      </w:r>
      <w:r w:rsidR="00235B13" w:rsidRPr="00D61D2B">
        <w:rPr>
          <w:rFonts w:ascii="Times New Roman" w:hAnsi="Times New Roman"/>
          <w:spacing w:val="20"/>
          <w:sz w:val="24"/>
          <w:szCs w:val="24"/>
          <w:lang w:eastAsia="zh-CN"/>
        </w:rPr>
        <w:t>本合同</w:t>
      </w:r>
      <w:proofErr w:type="gramStart"/>
      <w:r>
        <w:rPr>
          <w:rFonts w:ascii="Times New Roman" w:hAnsi="Times New Roman"/>
          <w:spacing w:val="20"/>
          <w:sz w:val="24"/>
          <w:szCs w:val="24"/>
          <w:lang w:eastAsia="zh-CN"/>
        </w:rPr>
        <w:t>作出</w:t>
      </w:r>
      <w:proofErr w:type="gramEnd"/>
      <w:r>
        <w:rPr>
          <w:rFonts w:ascii="Times New Roman" w:hAnsi="Times New Roman"/>
          <w:spacing w:val="20"/>
          <w:sz w:val="24"/>
          <w:szCs w:val="24"/>
          <w:lang w:eastAsia="zh-CN"/>
        </w:rPr>
        <w:t>或与</w:t>
      </w:r>
      <w:r w:rsidR="00235B13" w:rsidRPr="00D61D2B">
        <w:rPr>
          <w:rFonts w:ascii="Times New Roman" w:hAnsi="Times New Roman"/>
          <w:spacing w:val="20"/>
          <w:sz w:val="24"/>
          <w:szCs w:val="24"/>
          <w:lang w:eastAsia="zh-CN"/>
        </w:rPr>
        <w:t>本合同</w:t>
      </w:r>
      <w:r>
        <w:rPr>
          <w:rFonts w:ascii="Times New Roman" w:hAnsi="Times New Roman"/>
          <w:spacing w:val="20"/>
          <w:sz w:val="24"/>
          <w:szCs w:val="24"/>
          <w:lang w:eastAsia="zh-CN"/>
        </w:rPr>
        <w:t>相关的其它文件必须</w:t>
      </w:r>
    </w:p>
    <w:p w14:paraId="1EA923D1" w14:textId="77777777" w:rsidR="002C5939" w:rsidRDefault="002C5939" w:rsidP="009A5B9C">
      <w:pPr>
        <w:autoSpaceDE w:val="0"/>
        <w:autoSpaceDN w:val="0"/>
        <w:adjustRightInd w:val="0"/>
        <w:spacing w:after="0" w:line="360" w:lineRule="exact"/>
        <w:jc w:val="both"/>
        <w:textAlignment w:val="baseline"/>
        <w:rPr>
          <w:rFonts w:ascii="Times New Roman" w:hAnsi="Times New Roman"/>
          <w:spacing w:val="20"/>
          <w:sz w:val="24"/>
          <w:szCs w:val="24"/>
          <w:lang w:eastAsia="zh-CN"/>
        </w:rPr>
      </w:pPr>
    </w:p>
    <w:p w14:paraId="59CFC04C" w14:textId="77777777" w:rsidR="002C5939" w:rsidRDefault="002C5939" w:rsidP="009A5B9C">
      <w:pPr>
        <w:numPr>
          <w:ilvl w:val="0"/>
          <w:numId w:val="24"/>
        </w:numPr>
        <w:spacing w:after="0" w:line="360" w:lineRule="exact"/>
        <w:ind w:left="2127" w:hanging="567"/>
        <w:jc w:val="both"/>
        <w:rPr>
          <w:rFonts w:ascii="Times New Roman" w:hAnsi="Times New Roman"/>
          <w:spacing w:val="20"/>
          <w:sz w:val="24"/>
          <w:szCs w:val="24"/>
          <w:lang w:eastAsia="zh-CN" w:bidi="ar-SA"/>
        </w:rPr>
      </w:pPr>
      <w:r>
        <w:rPr>
          <w:rFonts w:ascii="Times New Roman" w:hAnsi="Times New Roman"/>
          <w:spacing w:val="20"/>
          <w:sz w:val="24"/>
          <w:szCs w:val="24"/>
          <w:lang w:eastAsia="zh-CN" w:bidi="ar-SA"/>
        </w:rPr>
        <w:t>使用中文；或者</w:t>
      </w:r>
    </w:p>
    <w:p w14:paraId="1211065E" w14:textId="77777777" w:rsidR="002C5939" w:rsidRDefault="002C5939" w:rsidP="009A5B9C">
      <w:pPr>
        <w:spacing w:after="0" w:line="360" w:lineRule="exact"/>
        <w:ind w:left="2127"/>
        <w:jc w:val="both"/>
        <w:rPr>
          <w:rFonts w:ascii="Times New Roman" w:hAnsi="Times New Roman"/>
          <w:spacing w:val="20"/>
          <w:sz w:val="24"/>
          <w:szCs w:val="24"/>
          <w:lang w:eastAsia="zh-CN" w:bidi="ar-SA"/>
        </w:rPr>
      </w:pPr>
    </w:p>
    <w:p w14:paraId="322E0710" w14:textId="77777777" w:rsidR="002C5939" w:rsidRDefault="002C5939" w:rsidP="009A5B9C">
      <w:pPr>
        <w:numPr>
          <w:ilvl w:val="0"/>
          <w:numId w:val="24"/>
        </w:numPr>
        <w:spacing w:after="0" w:line="360" w:lineRule="exact"/>
        <w:ind w:left="2127" w:hanging="567"/>
        <w:jc w:val="both"/>
        <w:rPr>
          <w:rFonts w:ascii="Times New Roman" w:hAnsi="Times New Roman"/>
          <w:spacing w:val="20"/>
          <w:sz w:val="24"/>
          <w:szCs w:val="24"/>
          <w:lang w:eastAsia="zh-CN" w:bidi="ar-SA"/>
        </w:rPr>
      </w:pPr>
      <w:r>
        <w:rPr>
          <w:rFonts w:ascii="Times New Roman" w:hAnsi="Times New Roman"/>
          <w:spacing w:val="20"/>
          <w:sz w:val="24"/>
          <w:szCs w:val="24"/>
          <w:lang w:eastAsia="zh-CN" w:bidi="ar-SA"/>
        </w:rPr>
        <w:t>如未使用中文，必须附有经认证的中文译本。在此情形下，除非该文件</w:t>
      </w:r>
      <w:r>
        <w:rPr>
          <w:rFonts w:ascii="Times New Roman" w:hAnsi="Times New Roman" w:hint="eastAsia"/>
          <w:spacing w:val="20"/>
          <w:sz w:val="24"/>
          <w:szCs w:val="24"/>
          <w:lang w:eastAsia="zh-CN" w:bidi="ar-SA"/>
        </w:rPr>
        <w:t>具有法定优先效力</w:t>
      </w:r>
      <w:r>
        <w:rPr>
          <w:rFonts w:ascii="Times New Roman" w:hAnsi="Times New Roman"/>
          <w:spacing w:val="20"/>
          <w:sz w:val="24"/>
          <w:szCs w:val="24"/>
          <w:lang w:eastAsia="zh-CN" w:bidi="ar-SA"/>
        </w:rPr>
        <w:t>，</w:t>
      </w:r>
      <w:r>
        <w:rPr>
          <w:rFonts w:ascii="Times New Roman" w:hAnsi="Times New Roman" w:hint="eastAsia"/>
          <w:spacing w:val="20"/>
          <w:sz w:val="24"/>
          <w:szCs w:val="24"/>
          <w:lang w:eastAsia="zh-CN" w:bidi="ar-SA"/>
        </w:rPr>
        <w:t>否则</w:t>
      </w:r>
      <w:r>
        <w:rPr>
          <w:rFonts w:ascii="Times New Roman" w:hAnsi="Times New Roman"/>
          <w:spacing w:val="20"/>
          <w:sz w:val="24"/>
          <w:szCs w:val="24"/>
          <w:lang w:eastAsia="zh-CN" w:bidi="ar-SA"/>
        </w:rPr>
        <w:t>中文译本具有优先效力。</w:t>
      </w:r>
    </w:p>
    <w:p w14:paraId="2AD1AC28" w14:textId="77777777" w:rsidR="002C5939" w:rsidRDefault="002C5939" w:rsidP="009A5B9C">
      <w:pPr>
        <w:spacing w:after="0" w:line="360" w:lineRule="exact"/>
        <w:jc w:val="both"/>
        <w:rPr>
          <w:rFonts w:ascii="Times New Roman" w:hAnsi="Times New Roman"/>
          <w:spacing w:val="20"/>
          <w:sz w:val="24"/>
          <w:szCs w:val="24"/>
          <w:lang w:eastAsia="zh-CN" w:bidi="ar-SA"/>
        </w:rPr>
      </w:pPr>
    </w:p>
    <w:p w14:paraId="48C64EFA" w14:textId="77777777" w:rsidR="002C5939" w:rsidRPr="00916AB7" w:rsidRDefault="002C5939" w:rsidP="009A5B9C">
      <w:pPr>
        <w:pStyle w:val="1TimesNewRoman"/>
        <w:widowControl/>
        <w:numPr>
          <w:ilvl w:val="0"/>
          <w:numId w:val="4"/>
        </w:numPr>
        <w:spacing w:before="0"/>
        <w:jc w:val="both"/>
        <w:rPr>
          <w:rFonts w:ascii="Times New Roman"/>
          <w:b/>
          <w:bCs w:val="0"/>
          <w:sz w:val="24"/>
        </w:rPr>
      </w:pPr>
      <w:bookmarkStart w:id="118" w:name="_Toc293347413"/>
      <w:bookmarkStart w:id="119" w:name="_Toc328935596"/>
      <w:bookmarkStart w:id="120" w:name="_Toc328935993"/>
      <w:bookmarkStart w:id="121" w:name="_Toc329180252"/>
      <w:bookmarkStart w:id="122" w:name="_Toc329180293"/>
      <w:bookmarkStart w:id="123" w:name="_Toc355880179"/>
      <w:bookmarkStart w:id="124" w:name="_Toc208245744"/>
      <w:r>
        <w:rPr>
          <w:rFonts w:ascii="Times New Roman"/>
          <w:b/>
          <w:bCs w:val="0"/>
          <w:sz w:val="24"/>
        </w:rPr>
        <w:t>保密</w:t>
      </w:r>
      <w:bookmarkEnd w:id="118"/>
      <w:bookmarkEnd w:id="119"/>
      <w:bookmarkEnd w:id="120"/>
      <w:bookmarkEnd w:id="121"/>
      <w:bookmarkEnd w:id="122"/>
      <w:r>
        <w:rPr>
          <w:rFonts w:ascii="Times New Roman" w:hint="eastAsia"/>
          <w:b/>
          <w:bCs w:val="0"/>
          <w:sz w:val="24"/>
        </w:rPr>
        <w:t>义务</w:t>
      </w:r>
      <w:bookmarkEnd w:id="123"/>
      <w:bookmarkEnd w:id="124"/>
    </w:p>
    <w:p w14:paraId="7AD09B7E" w14:textId="77777777" w:rsidR="002C5939" w:rsidRPr="00916AB7" w:rsidRDefault="002C5939" w:rsidP="009A5B9C">
      <w:pPr>
        <w:keepNext/>
        <w:autoSpaceDE w:val="0"/>
        <w:autoSpaceDN w:val="0"/>
        <w:adjustRightInd w:val="0"/>
        <w:spacing w:after="0" w:line="360" w:lineRule="exact"/>
        <w:jc w:val="both"/>
        <w:textAlignment w:val="baseline"/>
        <w:rPr>
          <w:rFonts w:ascii="Times New Roman" w:hAnsi="Times New Roman"/>
          <w:spacing w:val="20"/>
          <w:sz w:val="24"/>
          <w:szCs w:val="24"/>
          <w:lang w:eastAsia="zh-CN" w:bidi="ar-SA"/>
        </w:rPr>
      </w:pPr>
    </w:p>
    <w:p w14:paraId="2FEA2656" w14:textId="77777777" w:rsidR="002C5939" w:rsidRPr="00916AB7" w:rsidRDefault="002C5939" w:rsidP="009A5B9C">
      <w:pPr>
        <w:keepNext/>
        <w:keepLines/>
        <w:autoSpaceDE w:val="0"/>
        <w:autoSpaceDN w:val="0"/>
        <w:adjustRightInd w:val="0"/>
        <w:spacing w:after="0" w:line="360" w:lineRule="exact"/>
        <w:ind w:left="850" w:hanging="850"/>
        <w:jc w:val="both"/>
        <w:textAlignment w:val="baseline"/>
        <w:outlineLvl w:val="2"/>
        <w:rPr>
          <w:rFonts w:ascii="Times New Roman" w:hAnsi="Times New Roman"/>
          <w:b/>
          <w:spacing w:val="20"/>
          <w:sz w:val="24"/>
          <w:szCs w:val="24"/>
          <w:lang w:eastAsia="zh-CN" w:bidi="ar-SA"/>
        </w:rPr>
      </w:pPr>
      <w:bookmarkStart w:id="125" w:name="_Toc271029511"/>
      <w:bookmarkStart w:id="126" w:name="_Toc355880180"/>
      <w:bookmarkStart w:id="127" w:name="_Toc208245745"/>
      <w:r w:rsidRPr="00916AB7">
        <w:rPr>
          <w:rFonts w:ascii="Times New Roman" w:hAnsi="Times New Roman"/>
          <w:b/>
          <w:spacing w:val="20"/>
          <w:sz w:val="24"/>
          <w:szCs w:val="24"/>
          <w:lang w:eastAsia="zh-CN" w:bidi="ar-SA"/>
        </w:rPr>
        <w:t>12.1</w:t>
      </w:r>
      <w:r w:rsidRPr="00916AB7">
        <w:rPr>
          <w:rFonts w:ascii="Times New Roman" w:hAnsi="Times New Roman"/>
          <w:b/>
          <w:spacing w:val="20"/>
          <w:sz w:val="24"/>
          <w:szCs w:val="24"/>
          <w:lang w:eastAsia="zh-CN" w:bidi="ar-SA"/>
        </w:rPr>
        <w:tab/>
      </w:r>
      <w:bookmarkEnd w:id="125"/>
      <w:r>
        <w:rPr>
          <w:rFonts w:ascii="Times New Roman" w:hAnsi="宋体" w:hint="eastAsia"/>
          <w:b/>
          <w:spacing w:val="20"/>
          <w:sz w:val="24"/>
          <w:szCs w:val="24"/>
          <w:lang w:eastAsia="zh-CN" w:bidi="ar-SA"/>
        </w:rPr>
        <w:t>保密范围</w:t>
      </w:r>
      <w:bookmarkEnd w:id="126"/>
      <w:bookmarkEnd w:id="127"/>
    </w:p>
    <w:p w14:paraId="44CD8AEE" w14:textId="77777777" w:rsidR="002C5939" w:rsidRDefault="002C5939" w:rsidP="009A5B9C">
      <w:pPr>
        <w:tabs>
          <w:tab w:val="left" w:pos="1530"/>
        </w:tabs>
        <w:autoSpaceDE w:val="0"/>
        <w:autoSpaceDN w:val="0"/>
        <w:adjustRightInd w:val="0"/>
        <w:spacing w:after="0" w:line="360" w:lineRule="exact"/>
        <w:jc w:val="both"/>
        <w:textAlignment w:val="baseline"/>
        <w:rPr>
          <w:rFonts w:ascii="Times New Roman" w:hAnsi="Times New Roman"/>
          <w:spacing w:val="20"/>
          <w:sz w:val="24"/>
          <w:szCs w:val="24"/>
          <w:lang w:eastAsia="zh-CN"/>
        </w:rPr>
      </w:pPr>
    </w:p>
    <w:p w14:paraId="1C57B690" w14:textId="77777777" w:rsidR="002C5939" w:rsidRDefault="00235B13" w:rsidP="009A5B9C">
      <w:pPr>
        <w:tabs>
          <w:tab w:val="left" w:pos="1530"/>
        </w:tabs>
        <w:autoSpaceDE w:val="0"/>
        <w:autoSpaceDN w:val="0"/>
        <w:adjustRightInd w:val="0"/>
        <w:spacing w:after="0" w:line="360" w:lineRule="exact"/>
        <w:ind w:left="849"/>
        <w:jc w:val="both"/>
        <w:textAlignment w:val="baseline"/>
        <w:rPr>
          <w:rFonts w:ascii="Times New Roman" w:hAnsi="Times New Roman"/>
          <w:spacing w:val="20"/>
          <w:sz w:val="24"/>
          <w:szCs w:val="24"/>
          <w:lang w:eastAsia="zh-CN"/>
        </w:rPr>
      </w:pPr>
      <w:r w:rsidRPr="00D61D2B">
        <w:rPr>
          <w:rFonts w:ascii="Times New Roman" w:hAnsi="Times New Roman"/>
          <w:spacing w:val="20"/>
          <w:sz w:val="24"/>
          <w:szCs w:val="24"/>
          <w:lang w:eastAsia="zh-CN"/>
        </w:rPr>
        <w:t>本合同</w:t>
      </w:r>
      <w:r w:rsidR="002C5939" w:rsidRPr="00436CF5">
        <w:rPr>
          <w:rFonts w:ascii="Times New Roman" w:hAnsi="Times New Roman"/>
          <w:spacing w:val="20"/>
          <w:sz w:val="24"/>
          <w:szCs w:val="24"/>
          <w:lang w:eastAsia="zh-CN"/>
        </w:rPr>
        <w:t>各方应</w:t>
      </w:r>
      <w:r w:rsidR="002C5939" w:rsidRPr="00436CF5">
        <w:rPr>
          <w:rFonts w:ascii="Times New Roman" w:hAnsi="Times New Roman" w:hint="eastAsia"/>
          <w:spacing w:val="20"/>
          <w:sz w:val="24"/>
          <w:szCs w:val="24"/>
          <w:lang w:eastAsia="zh-CN"/>
        </w:rPr>
        <w:t>当</w:t>
      </w:r>
      <w:r w:rsidR="002C5939" w:rsidRPr="00436CF5">
        <w:rPr>
          <w:rFonts w:ascii="Times New Roman" w:hAnsi="Times New Roman"/>
          <w:spacing w:val="20"/>
          <w:sz w:val="24"/>
          <w:szCs w:val="24"/>
          <w:lang w:eastAsia="zh-CN"/>
        </w:rPr>
        <w:t>对其他方或代表其他方按照</w:t>
      </w:r>
      <w:r w:rsidRPr="00D61D2B">
        <w:rPr>
          <w:rFonts w:ascii="Times New Roman" w:hAnsi="Times New Roman"/>
          <w:spacing w:val="20"/>
          <w:sz w:val="24"/>
          <w:szCs w:val="24"/>
          <w:lang w:eastAsia="zh-CN"/>
        </w:rPr>
        <w:t>本合同</w:t>
      </w:r>
      <w:r w:rsidR="002C5939" w:rsidRPr="00436CF5">
        <w:rPr>
          <w:rFonts w:ascii="Times New Roman" w:hAnsi="Times New Roman"/>
          <w:spacing w:val="20"/>
          <w:sz w:val="24"/>
          <w:szCs w:val="24"/>
          <w:lang w:eastAsia="zh-CN"/>
        </w:rPr>
        <w:t>向其提供的任何注明为保密的信息负有保密义务。但是，该方有权</w:t>
      </w:r>
      <w:r w:rsidR="002C5939" w:rsidRPr="00436CF5">
        <w:rPr>
          <w:rFonts w:ascii="Times New Roman" w:hAnsi="Times New Roman" w:hint="eastAsia"/>
          <w:spacing w:val="20"/>
          <w:sz w:val="24"/>
          <w:szCs w:val="24"/>
          <w:lang w:eastAsia="zh-CN"/>
        </w:rPr>
        <w:t>进行以下任何一项披露</w:t>
      </w:r>
      <w:r w:rsidR="002C5939">
        <w:rPr>
          <w:rFonts w:ascii="Times New Roman" w:hAnsi="Times New Roman"/>
          <w:spacing w:val="20"/>
          <w:sz w:val="24"/>
          <w:szCs w:val="24"/>
          <w:lang w:eastAsia="zh-CN"/>
        </w:rPr>
        <w:t>：</w:t>
      </w:r>
    </w:p>
    <w:p w14:paraId="6C036D94" w14:textId="77777777" w:rsidR="002C5939" w:rsidRDefault="002C5939" w:rsidP="009A5B9C">
      <w:pPr>
        <w:tabs>
          <w:tab w:val="left" w:pos="1530"/>
        </w:tabs>
        <w:autoSpaceDE w:val="0"/>
        <w:autoSpaceDN w:val="0"/>
        <w:adjustRightInd w:val="0"/>
        <w:spacing w:after="0" w:line="360" w:lineRule="exact"/>
        <w:ind w:left="849"/>
        <w:jc w:val="both"/>
        <w:textAlignment w:val="baseline"/>
        <w:rPr>
          <w:rFonts w:ascii="Times New Roman" w:hAnsi="Times New Roman"/>
          <w:spacing w:val="20"/>
          <w:sz w:val="24"/>
          <w:szCs w:val="24"/>
          <w:lang w:eastAsia="zh-CN"/>
        </w:rPr>
      </w:pPr>
    </w:p>
    <w:p w14:paraId="5A8FBA9A" w14:textId="77777777" w:rsidR="002C5939" w:rsidRDefault="002C5939" w:rsidP="009A5B9C">
      <w:pPr>
        <w:numPr>
          <w:ilvl w:val="0"/>
          <w:numId w:val="44"/>
        </w:numPr>
        <w:tabs>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sidRPr="00E36D72">
        <w:rPr>
          <w:rFonts w:ascii="Times New Roman" w:hAnsi="Times New Roman"/>
          <w:spacing w:val="20"/>
          <w:sz w:val="24"/>
          <w:szCs w:val="24"/>
          <w:lang w:eastAsia="zh-CN"/>
        </w:rPr>
        <w:t>披露已为公众所知的该等信息</w:t>
      </w:r>
      <w:r>
        <w:rPr>
          <w:rFonts w:ascii="Times New Roman" w:hAnsi="Times New Roman" w:hint="eastAsia"/>
          <w:spacing w:val="20"/>
          <w:sz w:val="24"/>
          <w:szCs w:val="24"/>
          <w:lang w:eastAsia="zh-CN"/>
        </w:rPr>
        <w:t>（</w:t>
      </w:r>
      <w:r w:rsidRPr="00E36D72">
        <w:rPr>
          <w:rFonts w:ascii="Times New Roman" w:hAnsi="Times New Roman"/>
          <w:spacing w:val="20"/>
          <w:sz w:val="24"/>
          <w:szCs w:val="24"/>
          <w:lang w:eastAsia="zh-CN"/>
        </w:rPr>
        <w:t>不包括由于该</w:t>
      </w:r>
      <w:r w:rsidR="00ED4FCE" w:rsidRPr="00ED4FCE">
        <w:rPr>
          <w:rFonts w:ascii="Times New Roman" w:hAnsi="Times New Roman" w:hint="eastAsia"/>
          <w:spacing w:val="20"/>
          <w:sz w:val="24"/>
          <w:szCs w:val="24"/>
          <w:lang w:eastAsia="zh-CN"/>
        </w:rPr>
        <w:t>[</w:t>
      </w:r>
      <w:r w:rsidR="00ED4FCE" w:rsidRPr="00ED4FCE">
        <w:rPr>
          <w:rFonts w:ascii="Times New Roman" w:hAnsi="Times New Roman" w:hint="eastAsia"/>
          <w:b/>
          <w:spacing w:val="20"/>
          <w:sz w:val="24"/>
          <w:szCs w:val="24"/>
          <w:u w:val="single"/>
          <w:lang w:eastAsia="zh-CN"/>
        </w:rPr>
        <w:t>贷款人</w:t>
      </w:r>
      <w:r w:rsidR="00ED4FCE" w:rsidRPr="00ED4FCE">
        <w:rPr>
          <w:rFonts w:ascii="Times New Roman" w:hAnsi="Times New Roman" w:hint="eastAsia"/>
          <w:b/>
          <w:spacing w:val="20"/>
          <w:sz w:val="24"/>
          <w:szCs w:val="24"/>
          <w:lang w:eastAsia="zh-CN"/>
        </w:rPr>
        <w:t>/</w:t>
      </w:r>
      <w:r w:rsidRPr="00D61D2B">
        <w:rPr>
          <w:rFonts w:ascii="Times New Roman" w:hAnsi="Times New Roman"/>
          <w:b/>
          <w:spacing w:val="20"/>
          <w:sz w:val="24"/>
          <w:szCs w:val="24"/>
          <w:u w:val="single"/>
          <w:lang w:eastAsia="zh-CN"/>
        </w:rPr>
        <w:t>银团成员行</w:t>
      </w:r>
      <w:r w:rsidR="00ED4FCE" w:rsidRPr="00ED4FCE">
        <w:rPr>
          <w:rFonts w:ascii="Times New Roman" w:hAnsi="Times New Roman" w:hint="eastAsia"/>
          <w:b/>
          <w:spacing w:val="20"/>
          <w:sz w:val="24"/>
          <w:szCs w:val="24"/>
          <w:u w:val="single"/>
          <w:lang w:eastAsia="zh-CN"/>
        </w:rPr>
        <w:t>]</w:t>
      </w:r>
      <w:r w:rsidRPr="00E36D72">
        <w:rPr>
          <w:rFonts w:ascii="Times New Roman" w:hAnsi="Times New Roman"/>
          <w:spacing w:val="20"/>
          <w:sz w:val="24"/>
          <w:szCs w:val="24"/>
          <w:lang w:eastAsia="zh-CN"/>
        </w:rPr>
        <w:t>违反本条而使公众所知的该等信</w:t>
      </w:r>
      <w:r>
        <w:rPr>
          <w:rFonts w:ascii="Times New Roman" w:hAnsi="Times New Roman" w:hint="eastAsia"/>
          <w:spacing w:val="20"/>
          <w:sz w:val="24"/>
          <w:szCs w:val="24"/>
          <w:lang w:eastAsia="zh-CN"/>
        </w:rPr>
        <w:t>息）</w:t>
      </w:r>
      <w:r w:rsidR="00F04608">
        <w:rPr>
          <w:rFonts w:ascii="Times New Roman" w:hAnsi="Times New Roman" w:hint="eastAsia"/>
          <w:spacing w:val="20"/>
          <w:sz w:val="24"/>
          <w:szCs w:val="24"/>
          <w:lang w:eastAsia="zh-CN"/>
        </w:rPr>
        <w:t>；</w:t>
      </w:r>
    </w:p>
    <w:p w14:paraId="56F69F41" w14:textId="77777777" w:rsidR="002C5939" w:rsidRPr="00AB1FEE" w:rsidRDefault="002C5939" w:rsidP="009A5B9C">
      <w:pPr>
        <w:tabs>
          <w:tab w:val="left" w:pos="1530"/>
        </w:tabs>
        <w:autoSpaceDE w:val="0"/>
        <w:autoSpaceDN w:val="0"/>
        <w:adjustRightInd w:val="0"/>
        <w:spacing w:after="0" w:line="360" w:lineRule="exact"/>
        <w:ind w:left="1530"/>
        <w:jc w:val="both"/>
        <w:textAlignment w:val="baseline"/>
        <w:rPr>
          <w:rFonts w:ascii="Times New Roman" w:hAnsi="Times New Roman"/>
          <w:spacing w:val="20"/>
          <w:sz w:val="24"/>
          <w:szCs w:val="24"/>
          <w:lang w:eastAsia="zh-CN"/>
        </w:rPr>
      </w:pPr>
    </w:p>
    <w:p w14:paraId="4E485D60" w14:textId="77777777" w:rsidR="002C5939" w:rsidRDefault="002C5939" w:rsidP="009A5B9C">
      <w:pPr>
        <w:numPr>
          <w:ilvl w:val="0"/>
          <w:numId w:val="44"/>
        </w:numPr>
        <w:tabs>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sidRPr="00E36D72">
        <w:rPr>
          <w:rFonts w:ascii="Times New Roman" w:hAnsi="Times New Roman"/>
          <w:spacing w:val="20"/>
          <w:sz w:val="24"/>
          <w:szCs w:val="24"/>
          <w:lang w:eastAsia="zh-CN"/>
        </w:rPr>
        <w:t>在任何诉讼或仲裁中披露该等信息</w:t>
      </w:r>
      <w:r w:rsidR="00F04608">
        <w:rPr>
          <w:rFonts w:ascii="Times New Roman" w:hAnsi="Times New Roman" w:hint="eastAsia"/>
          <w:spacing w:val="20"/>
          <w:sz w:val="24"/>
          <w:szCs w:val="24"/>
          <w:lang w:eastAsia="zh-CN"/>
        </w:rPr>
        <w:t>；</w:t>
      </w:r>
    </w:p>
    <w:p w14:paraId="493300C5" w14:textId="77777777" w:rsidR="002C5939" w:rsidRPr="00AB1FEE" w:rsidRDefault="002C5939" w:rsidP="009A5B9C">
      <w:pPr>
        <w:tabs>
          <w:tab w:val="left" w:pos="1530"/>
        </w:tabs>
        <w:autoSpaceDE w:val="0"/>
        <w:autoSpaceDN w:val="0"/>
        <w:adjustRightInd w:val="0"/>
        <w:spacing w:after="0" w:line="360" w:lineRule="exact"/>
        <w:ind w:left="1530"/>
        <w:jc w:val="both"/>
        <w:textAlignment w:val="baseline"/>
        <w:rPr>
          <w:rFonts w:ascii="Times New Roman" w:hAnsi="Times New Roman"/>
          <w:spacing w:val="20"/>
          <w:sz w:val="24"/>
          <w:szCs w:val="24"/>
          <w:lang w:eastAsia="zh-CN"/>
        </w:rPr>
      </w:pPr>
    </w:p>
    <w:p w14:paraId="44B157B0" w14:textId="77777777" w:rsidR="002C5939" w:rsidRDefault="002C5939" w:rsidP="009A5B9C">
      <w:pPr>
        <w:numPr>
          <w:ilvl w:val="0"/>
          <w:numId w:val="44"/>
        </w:numPr>
        <w:tabs>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sidRPr="00E36D72">
        <w:rPr>
          <w:rFonts w:ascii="Times New Roman" w:hAnsi="Times New Roman"/>
          <w:spacing w:val="20"/>
          <w:sz w:val="24"/>
          <w:szCs w:val="24"/>
          <w:lang w:eastAsia="zh-CN"/>
        </w:rPr>
        <w:t>依照任何法律法规并在法律法规要求的范围内披露该等信息</w:t>
      </w:r>
      <w:r w:rsidR="00F04608">
        <w:rPr>
          <w:rFonts w:ascii="Times New Roman" w:hAnsi="Times New Roman" w:hint="eastAsia"/>
          <w:spacing w:val="20"/>
          <w:sz w:val="24"/>
          <w:szCs w:val="24"/>
          <w:lang w:eastAsia="zh-CN"/>
        </w:rPr>
        <w:t>；</w:t>
      </w:r>
    </w:p>
    <w:p w14:paraId="627DD7C6" w14:textId="77777777" w:rsidR="002C5939" w:rsidRPr="00F04608" w:rsidRDefault="002C5939" w:rsidP="009A5B9C">
      <w:pPr>
        <w:tabs>
          <w:tab w:val="left" w:pos="1530"/>
        </w:tabs>
        <w:autoSpaceDE w:val="0"/>
        <w:autoSpaceDN w:val="0"/>
        <w:adjustRightInd w:val="0"/>
        <w:spacing w:after="0" w:line="360" w:lineRule="exact"/>
        <w:jc w:val="both"/>
        <w:textAlignment w:val="baseline"/>
        <w:rPr>
          <w:rFonts w:ascii="Times New Roman" w:hAnsi="Times New Roman"/>
          <w:spacing w:val="20"/>
          <w:sz w:val="24"/>
          <w:szCs w:val="24"/>
          <w:lang w:eastAsia="zh-CN"/>
        </w:rPr>
      </w:pPr>
    </w:p>
    <w:p w14:paraId="10CBA2CC" w14:textId="77777777" w:rsidR="002C5939" w:rsidRDefault="002C5939" w:rsidP="009A5B9C">
      <w:pPr>
        <w:numPr>
          <w:ilvl w:val="0"/>
          <w:numId w:val="44"/>
        </w:numPr>
        <w:tabs>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sidRPr="00E36D72">
        <w:rPr>
          <w:rFonts w:ascii="Times New Roman" w:hAnsi="Times New Roman"/>
          <w:spacing w:val="20"/>
          <w:sz w:val="24"/>
          <w:szCs w:val="24"/>
          <w:lang w:eastAsia="zh-CN"/>
        </w:rPr>
        <w:t>依照其上市地证券交易所的上市交易规则披露该等信息</w:t>
      </w:r>
      <w:r w:rsidR="00F04608">
        <w:rPr>
          <w:rFonts w:ascii="Times New Roman" w:hAnsi="Times New Roman" w:hint="eastAsia"/>
          <w:spacing w:val="20"/>
          <w:sz w:val="24"/>
          <w:szCs w:val="24"/>
          <w:lang w:eastAsia="zh-CN"/>
        </w:rPr>
        <w:t>；</w:t>
      </w:r>
    </w:p>
    <w:p w14:paraId="6F3113BE" w14:textId="77777777" w:rsidR="002C5939" w:rsidRPr="00AB1FEE" w:rsidRDefault="002C5939" w:rsidP="009A5B9C">
      <w:pPr>
        <w:tabs>
          <w:tab w:val="left" w:pos="1530"/>
        </w:tabs>
        <w:autoSpaceDE w:val="0"/>
        <w:autoSpaceDN w:val="0"/>
        <w:adjustRightInd w:val="0"/>
        <w:spacing w:after="0" w:line="360" w:lineRule="exact"/>
        <w:jc w:val="both"/>
        <w:textAlignment w:val="baseline"/>
        <w:rPr>
          <w:rFonts w:ascii="Times New Roman" w:hAnsi="Times New Roman"/>
          <w:spacing w:val="20"/>
          <w:sz w:val="24"/>
          <w:szCs w:val="24"/>
          <w:lang w:eastAsia="zh-CN"/>
        </w:rPr>
      </w:pPr>
    </w:p>
    <w:p w14:paraId="48CF6399" w14:textId="77777777" w:rsidR="002C5939" w:rsidRDefault="002C5939" w:rsidP="009A5B9C">
      <w:pPr>
        <w:numPr>
          <w:ilvl w:val="0"/>
          <w:numId w:val="44"/>
        </w:numPr>
        <w:tabs>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sidRPr="00E36D72">
        <w:rPr>
          <w:rFonts w:ascii="Times New Roman" w:hAnsi="Times New Roman"/>
          <w:spacing w:val="20"/>
          <w:sz w:val="24"/>
          <w:szCs w:val="24"/>
          <w:lang w:eastAsia="zh-CN"/>
        </w:rPr>
        <w:t>向任何政府、金融、税务或其他行政机关并在该等行政机关要求的范围内披露该等信息</w:t>
      </w:r>
      <w:r w:rsidR="00F04608">
        <w:rPr>
          <w:rFonts w:ascii="Times New Roman" w:hAnsi="Times New Roman" w:hint="eastAsia"/>
          <w:spacing w:val="20"/>
          <w:sz w:val="24"/>
          <w:szCs w:val="24"/>
          <w:lang w:eastAsia="zh-CN"/>
        </w:rPr>
        <w:t>；</w:t>
      </w:r>
    </w:p>
    <w:p w14:paraId="572CBCEC" w14:textId="77777777" w:rsidR="002C5939" w:rsidRPr="00AB1FEE" w:rsidRDefault="002C5939" w:rsidP="009A5B9C">
      <w:pPr>
        <w:tabs>
          <w:tab w:val="left" w:pos="1530"/>
        </w:tabs>
        <w:autoSpaceDE w:val="0"/>
        <w:autoSpaceDN w:val="0"/>
        <w:adjustRightInd w:val="0"/>
        <w:spacing w:after="0" w:line="360" w:lineRule="exact"/>
        <w:jc w:val="both"/>
        <w:textAlignment w:val="baseline"/>
        <w:rPr>
          <w:rFonts w:ascii="Times New Roman" w:hAnsi="Times New Roman"/>
          <w:spacing w:val="20"/>
          <w:sz w:val="24"/>
          <w:szCs w:val="24"/>
          <w:lang w:eastAsia="zh-CN"/>
        </w:rPr>
      </w:pPr>
    </w:p>
    <w:p w14:paraId="6A58897E" w14:textId="012DF2CE" w:rsidR="002C5939" w:rsidRDefault="002C5939" w:rsidP="00D35762">
      <w:pPr>
        <w:numPr>
          <w:ilvl w:val="0"/>
          <w:numId w:val="44"/>
        </w:numPr>
        <w:tabs>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sidRPr="00E36D72">
        <w:rPr>
          <w:rFonts w:ascii="Times New Roman" w:hAnsi="Times New Roman"/>
          <w:spacing w:val="20"/>
          <w:sz w:val="24"/>
          <w:szCs w:val="24"/>
          <w:lang w:eastAsia="zh-CN"/>
        </w:rPr>
        <w:t>向其董事、管理人员、员工或专业顾问</w:t>
      </w:r>
      <w:r>
        <w:rPr>
          <w:rFonts w:ascii="Times New Roman" w:hAnsi="Times New Roman" w:hint="eastAsia"/>
          <w:spacing w:val="20"/>
          <w:sz w:val="24"/>
          <w:szCs w:val="24"/>
          <w:lang w:eastAsia="zh-CN"/>
        </w:rPr>
        <w:t>（</w:t>
      </w:r>
      <w:r w:rsidRPr="00E36D72">
        <w:rPr>
          <w:rFonts w:ascii="Times New Roman" w:hAnsi="Times New Roman"/>
          <w:spacing w:val="20"/>
          <w:sz w:val="24"/>
          <w:szCs w:val="24"/>
          <w:lang w:eastAsia="zh-CN"/>
        </w:rPr>
        <w:t>包括但不限于律师、审计师等</w:t>
      </w:r>
      <w:r>
        <w:rPr>
          <w:rFonts w:ascii="Times New Roman" w:hAnsi="Times New Roman" w:hint="eastAsia"/>
          <w:spacing w:val="20"/>
          <w:sz w:val="24"/>
          <w:szCs w:val="24"/>
          <w:lang w:eastAsia="zh-CN"/>
        </w:rPr>
        <w:t>）</w:t>
      </w:r>
      <w:r w:rsidRPr="00E36D72">
        <w:rPr>
          <w:rFonts w:ascii="Times New Roman" w:hAnsi="Times New Roman"/>
          <w:spacing w:val="20"/>
          <w:sz w:val="24"/>
          <w:szCs w:val="24"/>
          <w:lang w:eastAsia="zh-CN"/>
        </w:rPr>
        <w:t>披露该等信息，前提是被披露方已经向该</w:t>
      </w:r>
      <w:r w:rsidR="00ED4FCE" w:rsidRPr="00ED4FCE">
        <w:rPr>
          <w:rFonts w:ascii="Times New Roman" w:hAnsi="Times New Roman" w:hint="eastAsia"/>
          <w:spacing w:val="20"/>
          <w:sz w:val="24"/>
          <w:szCs w:val="24"/>
          <w:lang w:eastAsia="zh-CN"/>
        </w:rPr>
        <w:t>[</w:t>
      </w:r>
      <w:r w:rsidR="00ED4FCE" w:rsidRPr="00ED4FCE">
        <w:rPr>
          <w:rFonts w:ascii="Times New Roman" w:hAnsi="Times New Roman" w:hint="eastAsia"/>
          <w:b/>
          <w:spacing w:val="20"/>
          <w:sz w:val="24"/>
          <w:szCs w:val="24"/>
          <w:u w:val="single"/>
          <w:lang w:eastAsia="zh-CN"/>
        </w:rPr>
        <w:t>贷款人</w:t>
      </w:r>
      <w:r w:rsidR="00ED4FCE" w:rsidRPr="00ED4FCE">
        <w:rPr>
          <w:rFonts w:ascii="Times New Roman" w:hAnsi="Times New Roman" w:hint="eastAsia"/>
          <w:b/>
          <w:spacing w:val="20"/>
          <w:sz w:val="24"/>
          <w:szCs w:val="24"/>
          <w:lang w:eastAsia="zh-CN"/>
        </w:rPr>
        <w:t>/</w:t>
      </w:r>
      <w:r w:rsidRPr="00D61D2B">
        <w:rPr>
          <w:rFonts w:ascii="Times New Roman" w:hAnsi="Times New Roman"/>
          <w:b/>
          <w:spacing w:val="20"/>
          <w:sz w:val="24"/>
          <w:szCs w:val="24"/>
          <w:u w:val="single"/>
          <w:lang w:eastAsia="zh-CN"/>
        </w:rPr>
        <w:t>银团成员行</w:t>
      </w:r>
      <w:r w:rsidR="00ED4FCE" w:rsidRPr="00ED4FCE">
        <w:rPr>
          <w:rFonts w:ascii="Times New Roman" w:hAnsi="Times New Roman" w:hint="eastAsia"/>
          <w:b/>
          <w:spacing w:val="20"/>
          <w:sz w:val="24"/>
          <w:szCs w:val="24"/>
          <w:u w:val="single"/>
          <w:lang w:eastAsia="zh-CN"/>
        </w:rPr>
        <w:t>]</w:t>
      </w:r>
      <w:r>
        <w:rPr>
          <w:rFonts w:ascii="Times New Roman" w:hAnsi="Times New Roman"/>
          <w:spacing w:val="20"/>
          <w:sz w:val="24"/>
          <w:szCs w:val="24"/>
          <w:lang w:eastAsia="zh-CN"/>
        </w:rPr>
        <w:t>承诺遵守</w:t>
      </w:r>
      <w:r w:rsidR="00235B13" w:rsidRPr="00D61D2B">
        <w:rPr>
          <w:rFonts w:ascii="Times New Roman" w:hAnsi="Times New Roman"/>
          <w:spacing w:val="20"/>
          <w:sz w:val="24"/>
          <w:szCs w:val="24"/>
          <w:lang w:eastAsia="zh-CN"/>
        </w:rPr>
        <w:t>本合同</w:t>
      </w:r>
      <w:r>
        <w:rPr>
          <w:rFonts w:ascii="Times New Roman" w:hAnsi="Times New Roman"/>
          <w:spacing w:val="20"/>
          <w:sz w:val="24"/>
          <w:szCs w:val="24"/>
          <w:lang w:eastAsia="zh-CN"/>
        </w:rPr>
        <w:t>第</w:t>
      </w:r>
      <w:r w:rsidRPr="00E36D72">
        <w:rPr>
          <w:rFonts w:ascii="Times New Roman" w:hAnsi="Times New Roman"/>
          <w:spacing w:val="20"/>
          <w:sz w:val="24"/>
          <w:szCs w:val="24"/>
          <w:lang w:eastAsia="zh-CN"/>
        </w:rPr>
        <w:t>十</w:t>
      </w:r>
      <w:r>
        <w:rPr>
          <w:rFonts w:ascii="Times New Roman" w:hAnsi="Times New Roman" w:hint="eastAsia"/>
          <w:spacing w:val="20"/>
          <w:sz w:val="24"/>
          <w:szCs w:val="24"/>
          <w:lang w:eastAsia="zh-CN"/>
        </w:rPr>
        <w:t>二</w:t>
      </w:r>
      <w:r w:rsidRPr="00E36D72">
        <w:rPr>
          <w:rFonts w:ascii="Times New Roman" w:hAnsi="Times New Roman"/>
          <w:spacing w:val="20"/>
          <w:sz w:val="24"/>
          <w:szCs w:val="24"/>
          <w:lang w:eastAsia="zh-CN"/>
        </w:rPr>
        <w:t>条</w:t>
      </w:r>
      <w:r>
        <w:rPr>
          <w:rFonts w:ascii="Times New Roman" w:hAnsi="Times New Roman" w:hint="eastAsia"/>
          <w:spacing w:val="20"/>
          <w:sz w:val="24"/>
          <w:szCs w:val="24"/>
          <w:lang w:eastAsia="zh-CN"/>
        </w:rPr>
        <w:t>（</w:t>
      </w:r>
      <w:r>
        <w:rPr>
          <w:rFonts w:ascii="Times New Roman" w:hAnsi="Times New Roman"/>
          <w:spacing w:val="20"/>
          <w:sz w:val="24"/>
          <w:szCs w:val="24"/>
          <w:lang w:eastAsia="zh-CN"/>
        </w:rPr>
        <w:t>保密</w:t>
      </w:r>
      <w:r>
        <w:rPr>
          <w:rFonts w:ascii="Times New Roman" w:hAnsi="Times New Roman" w:hint="eastAsia"/>
          <w:spacing w:val="20"/>
          <w:sz w:val="24"/>
          <w:szCs w:val="24"/>
          <w:lang w:eastAsia="zh-CN"/>
        </w:rPr>
        <w:t>）</w:t>
      </w:r>
      <w:r w:rsidRPr="00E36D72">
        <w:rPr>
          <w:rFonts w:ascii="Times New Roman" w:hAnsi="Times New Roman"/>
          <w:spacing w:val="20"/>
          <w:sz w:val="24"/>
          <w:szCs w:val="24"/>
          <w:lang w:eastAsia="zh-CN"/>
        </w:rPr>
        <w:t>的保密义务</w:t>
      </w:r>
      <w:r w:rsidR="004E390B" w:rsidRPr="004E390B">
        <w:rPr>
          <w:rFonts w:ascii="Times New Roman" w:hAnsi="Times New Roman" w:hint="eastAsia"/>
          <w:spacing w:val="20"/>
          <w:sz w:val="24"/>
          <w:szCs w:val="24"/>
          <w:lang w:eastAsia="zh-CN"/>
        </w:rPr>
        <w:t>或被披露方受制于职业义务维持保密信息的机密性</w:t>
      </w:r>
      <w:r w:rsidR="00F04608">
        <w:rPr>
          <w:rFonts w:ascii="Times New Roman" w:hAnsi="Times New Roman" w:hint="eastAsia"/>
          <w:spacing w:val="20"/>
          <w:sz w:val="24"/>
          <w:szCs w:val="24"/>
          <w:lang w:eastAsia="zh-CN"/>
        </w:rPr>
        <w:t>；</w:t>
      </w:r>
    </w:p>
    <w:p w14:paraId="619F85DB" w14:textId="77777777" w:rsidR="002C5939" w:rsidRPr="00AB1FEE" w:rsidRDefault="002C5939" w:rsidP="009A5B9C">
      <w:pPr>
        <w:tabs>
          <w:tab w:val="left" w:pos="1530"/>
        </w:tabs>
        <w:autoSpaceDE w:val="0"/>
        <w:autoSpaceDN w:val="0"/>
        <w:adjustRightInd w:val="0"/>
        <w:spacing w:after="0" w:line="360" w:lineRule="exact"/>
        <w:ind w:left="1530"/>
        <w:jc w:val="both"/>
        <w:textAlignment w:val="baseline"/>
        <w:rPr>
          <w:rFonts w:ascii="Times New Roman" w:hAnsi="Times New Roman"/>
          <w:spacing w:val="20"/>
          <w:sz w:val="24"/>
          <w:szCs w:val="24"/>
          <w:lang w:eastAsia="zh-CN"/>
        </w:rPr>
      </w:pPr>
    </w:p>
    <w:p w14:paraId="3FDF0FA8" w14:textId="77777777" w:rsidR="002C5939" w:rsidRDefault="002C5939" w:rsidP="009A5B9C">
      <w:pPr>
        <w:numPr>
          <w:ilvl w:val="0"/>
          <w:numId w:val="44"/>
        </w:numPr>
        <w:tabs>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Pr>
          <w:rFonts w:ascii="Times New Roman" w:hAnsi="Times New Roman"/>
          <w:spacing w:val="20"/>
          <w:sz w:val="24"/>
          <w:szCs w:val="24"/>
          <w:lang w:eastAsia="zh-CN"/>
        </w:rPr>
        <w:t>在</w:t>
      </w:r>
      <w:r w:rsidR="00235B13" w:rsidRPr="00D61D2B">
        <w:rPr>
          <w:rFonts w:ascii="Times New Roman" w:hAnsi="Times New Roman"/>
          <w:spacing w:val="20"/>
          <w:sz w:val="24"/>
          <w:szCs w:val="24"/>
          <w:lang w:eastAsia="zh-CN"/>
        </w:rPr>
        <w:t>本合同</w:t>
      </w:r>
      <w:r w:rsidRPr="006E5B6D">
        <w:rPr>
          <w:rFonts w:ascii="Times New Roman" w:hAnsi="Times New Roman" w:hint="eastAsia"/>
          <w:spacing w:val="20"/>
          <w:sz w:val="24"/>
          <w:szCs w:val="24"/>
          <w:lang w:eastAsia="zh-CN"/>
        </w:rPr>
        <w:t>第</w:t>
      </w:r>
      <w:r>
        <w:rPr>
          <w:rFonts w:ascii="Times New Roman" w:hAnsi="Times New Roman" w:hint="eastAsia"/>
          <w:spacing w:val="20"/>
          <w:sz w:val="24"/>
          <w:szCs w:val="24"/>
          <w:lang w:eastAsia="zh-CN"/>
        </w:rPr>
        <w:t>12.2</w:t>
      </w:r>
      <w:r>
        <w:rPr>
          <w:rFonts w:ascii="Times New Roman" w:hAnsi="Times New Roman" w:hint="eastAsia"/>
          <w:spacing w:val="20"/>
          <w:sz w:val="24"/>
          <w:szCs w:val="24"/>
          <w:lang w:eastAsia="zh-CN"/>
        </w:rPr>
        <w:t>条（</w:t>
      </w:r>
      <w:r w:rsidRPr="006E5B6D">
        <w:rPr>
          <w:rFonts w:ascii="Times New Roman" w:hAnsi="Times New Roman"/>
          <w:spacing w:val="20"/>
          <w:sz w:val="24"/>
          <w:szCs w:val="24"/>
          <w:lang w:eastAsia="zh-CN"/>
        </w:rPr>
        <w:t>其他披露范围</w:t>
      </w:r>
      <w:r>
        <w:rPr>
          <w:rFonts w:ascii="Times New Roman" w:hAnsi="Times New Roman" w:hint="eastAsia"/>
          <w:spacing w:val="20"/>
          <w:sz w:val="24"/>
          <w:szCs w:val="24"/>
          <w:lang w:eastAsia="zh-CN"/>
        </w:rPr>
        <w:t>）</w:t>
      </w:r>
      <w:r w:rsidRPr="006E5B6D">
        <w:rPr>
          <w:rFonts w:ascii="Times New Roman" w:hAnsi="Times New Roman"/>
          <w:spacing w:val="20"/>
          <w:sz w:val="24"/>
          <w:szCs w:val="24"/>
          <w:lang w:eastAsia="zh-CN"/>
        </w:rPr>
        <w:t>允许的范围内披露该等信息</w:t>
      </w:r>
      <w:r w:rsidR="00F04608">
        <w:rPr>
          <w:rFonts w:ascii="Times New Roman" w:hAnsi="Times New Roman" w:hint="eastAsia"/>
          <w:spacing w:val="20"/>
          <w:sz w:val="24"/>
          <w:szCs w:val="24"/>
          <w:lang w:eastAsia="zh-CN"/>
        </w:rPr>
        <w:t>；</w:t>
      </w:r>
    </w:p>
    <w:p w14:paraId="6B68657D" w14:textId="77777777" w:rsidR="00144799" w:rsidRDefault="00144799" w:rsidP="00B92313">
      <w:pPr>
        <w:pStyle w:val="afe"/>
        <w:rPr>
          <w:rFonts w:ascii="Times New Roman" w:hAnsi="Times New Roman"/>
          <w:spacing w:val="20"/>
          <w:sz w:val="24"/>
          <w:szCs w:val="24"/>
          <w:lang w:eastAsia="zh-CN"/>
        </w:rPr>
      </w:pPr>
    </w:p>
    <w:p w14:paraId="1F0A54DD" w14:textId="77777777" w:rsidR="00144799" w:rsidRDefault="00144799" w:rsidP="00C715EB">
      <w:pPr>
        <w:numPr>
          <w:ilvl w:val="0"/>
          <w:numId w:val="44"/>
        </w:numPr>
        <w:tabs>
          <w:tab w:val="left" w:pos="1530"/>
        </w:tabs>
        <w:autoSpaceDE w:val="0"/>
        <w:autoSpaceDN w:val="0"/>
        <w:adjustRightInd w:val="0"/>
        <w:spacing w:after="0" w:line="360" w:lineRule="exact"/>
        <w:ind w:left="1530" w:hanging="680"/>
        <w:jc w:val="both"/>
        <w:textAlignment w:val="baseline"/>
        <w:rPr>
          <w:rFonts w:ascii="Times New Roman"/>
          <w:spacing w:val="20"/>
          <w:sz w:val="24"/>
          <w:szCs w:val="24"/>
          <w:lang w:eastAsia="zh-CN"/>
        </w:rPr>
      </w:pPr>
      <w:r>
        <w:rPr>
          <w:rFonts w:ascii="Times New Roman" w:hAnsi="宋体" w:hint="eastAsia"/>
          <w:spacing w:val="20"/>
          <w:sz w:val="24"/>
          <w:szCs w:val="24"/>
          <w:lang w:eastAsia="zh-CN"/>
        </w:rPr>
        <w:t>各</w:t>
      </w:r>
      <w:r w:rsidRPr="00455E0D">
        <w:rPr>
          <w:rFonts w:ascii="Times New Roman" w:hAnsi="宋体" w:hint="eastAsia"/>
          <w:b/>
          <w:spacing w:val="20"/>
          <w:sz w:val="24"/>
          <w:szCs w:val="24"/>
          <w:u w:val="single"/>
          <w:lang w:eastAsia="zh-CN"/>
        </w:rPr>
        <w:t>银团成员行</w:t>
      </w:r>
      <w:r>
        <w:rPr>
          <w:rFonts w:ascii="Times New Roman" w:hAnsi="宋体" w:hint="eastAsia"/>
          <w:spacing w:val="20"/>
          <w:sz w:val="24"/>
          <w:szCs w:val="24"/>
          <w:lang w:eastAsia="zh-CN"/>
        </w:rPr>
        <w:t>在贷款债权证券化交易中向相关评级机构披露；及</w:t>
      </w:r>
      <w:r>
        <w:rPr>
          <w:rFonts w:ascii="Times New Roman" w:hAnsi="宋体" w:hint="eastAsia"/>
          <w:spacing w:val="20"/>
          <w:sz w:val="24"/>
          <w:szCs w:val="24"/>
          <w:lang w:eastAsia="zh-CN"/>
        </w:rPr>
        <w:t>/</w:t>
      </w:r>
      <w:r>
        <w:rPr>
          <w:rFonts w:ascii="Times New Roman" w:hAnsi="宋体" w:hint="eastAsia"/>
          <w:spacing w:val="20"/>
          <w:sz w:val="24"/>
          <w:szCs w:val="24"/>
          <w:lang w:eastAsia="zh-CN"/>
        </w:rPr>
        <w:t>或</w:t>
      </w:r>
    </w:p>
    <w:p w14:paraId="742B5D8B" w14:textId="77777777" w:rsidR="002C5939" w:rsidRPr="006E5B6D" w:rsidRDefault="002C5939" w:rsidP="00D35762">
      <w:pPr>
        <w:tabs>
          <w:tab w:val="left" w:pos="1530"/>
        </w:tabs>
        <w:autoSpaceDE w:val="0"/>
        <w:autoSpaceDN w:val="0"/>
        <w:adjustRightInd w:val="0"/>
        <w:spacing w:after="0" w:line="360" w:lineRule="exact"/>
        <w:jc w:val="both"/>
        <w:textAlignment w:val="baseline"/>
        <w:rPr>
          <w:rFonts w:ascii="Times New Roman" w:hAnsi="Times New Roman"/>
          <w:spacing w:val="20"/>
          <w:sz w:val="24"/>
          <w:szCs w:val="24"/>
          <w:lang w:eastAsia="zh-CN"/>
        </w:rPr>
      </w:pPr>
    </w:p>
    <w:p w14:paraId="3EB0862C" w14:textId="77777777" w:rsidR="002C5939" w:rsidRDefault="002C5939" w:rsidP="009A5B9C">
      <w:pPr>
        <w:numPr>
          <w:ilvl w:val="0"/>
          <w:numId w:val="44"/>
        </w:numPr>
        <w:tabs>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sidRPr="00E36D72">
        <w:rPr>
          <w:rFonts w:ascii="Times New Roman" w:hAnsi="Times New Roman"/>
          <w:spacing w:val="20"/>
          <w:sz w:val="24"/>
          <w:szCs w:val="24"/>
          <w:lang w:eastAsia="zh-CN"/>
        </w:rPr>
        <w:t>经</w:t>
      </w:r>
      <w:r w:rsidRPr="00E36D72">
        <w:rPr>
          <w:rFonts w:ascii="Times New Roman" w:hAnsi="Times New Roman" w:hint="eastAsia"/>
          <w:spacing w:val="20"/>
          <w:sz w:val="24"/>
          <w:szCs w:val="24"/>
          <w:lang w:eastAsia="zh-CN"/>
        </w:rPr>
        <w:t>保密信息提供方</w:t>
      </w:r>
      <w:r w:rsidRPr="00E36D72">
        <w:rPr>
          <w:rFonts w:ascii="Times New Roman" w:hAnsi="Times New Roman"/>
          <w:spacing w:val="20"/>
          <w:sz w:val="24"/>
          <w:szCs w:val="24"/>
          <w:lang w:eastAsia="zh-CN"/>
        </w:rPr>
        <w:t>同意后披露该等信息。</w:t>
      </w:r>
    </w:p>
    <w:p w14:paraId="15181663" w14:textId="77777777" w:rsidR="002C5939" w:rsidRDefault="002C5939" w:rsidP="009A5B9C">
      <w:pPr>
        <w:tabs>
          <w:tab w:val="left" w:pos="1530"/>
        </w:tabs>
        <w:autoSpaceDE w:val="0"/>
        <w:autoSpaceDN w:val="0"/>
        <w:adjustRightInd w:val="0"/>
        <w:spacing w:after="0" w:line="360" w:lineRule="exact"/>
        <w:jc w:val="both"/>
        <w:textAlignment w:val="baseline"/>
        <w:rPr>
          <w:rFonts w:ascii="Times New Roman" w:hAnsi="Times New Roman"/>
          <w:spacing w:val="20"/>
          <w:sz w:val="24"/>
          <w:szCs w:val="24"/>
          <w:lang w:eastAsia="zh-CN"/>
        </w:rPr>
      </w:pPr>
    </w:p>
    <w:p w14:paraId="581F839E" w14:textId="77777777" w:rsidR="002C5939" w:rsidRPr="00916AB7" w:rsidRDefault="002C5939" w:rsidP="009A5B9C">
      <w:pPr>
        <w:keepNext/>
        <w:keepLines/>
        <w:autoSpaceDE w:val="0"/>
        <w:autoSpaceDN w:val="0"/>
        <w:adjustRightInd w:val="0"/>
        <w:spacing w:after="0" w:line="360" w:lineRule="exact"/>
        <w:ind w:left="850" w:hanging="850"/>
        <w:jc w:val="both"/>
        <w:textAlignment w:val="baseline"/>
        <w:outlineLvl w:val="2"/>
        <w:rPr>
          <w:rFonts w:ascii="Times New Roman" w:hAnsi="Times New Roman"/>
          <w:b/>
          <w:spacing w:val="20"/>
          <w:sz w:val="24"/>
          <w:szCs w:val="24"/>
          <w:lang w:eastAsia="zh-CN" w:bidi="ar-SA"/>
        </w:rPr>
      </w:pPr>
      <w:bookmarkStart w:id="128" w:name="_Toc355880181"/>
      <w:bookmarkStart w:id="129" w:name="_Toc208245746"/>
      <w:r>
        <w:rPr>
          <w:rFonts w:ascii="Times New Roman" w:hAnsi="Times New Roman"/>
          <w:b/>
          <w:spacing w:val="20"/>
          <w:sz w:val="24"/>
          <w:szCs w:val="24"/>
          <w:lang w:eastAsia="zh-CN" w:bidi="ar-SA"/>
        </w:rPr>
        <w:t>12.</w:t>
      </w:r>
      <w:r>
        <w:rPr>
          <w:rFonts w:ascii="Times New Roman" w:hAnsi="Times New Roman" w:hint="eastAsia"/>
          <w:b/>
          <w:spacing w:val="20"/>
          <w:sz w:val="24"/>
          <w:szCs w:val="24"/>
          <w:lang w:eastAsia="zh-CN" w:bidi="ar-SA"/>
        </w:rPr>
        <w:t>2</w:t>
      </w:r>
      <w:r w:rsidRPr="00916AB7">
        <w:rPr>
          <w:rFonts w:ascii="Times New Roman" w:hAnsi="Times New Roman"/>
          <w:b/>
          <w:spacing w:val="20"/>
          <w:sz w:val="24"/>
          <w:szCs w:val="24"/>
          <w:lang w:eastAsia="zh-CN" w:bidi="ar-SA"/>
        </w:rPr>
        <w:tab/>
      </w:r>
      <w:bookmarkStart w:id="130" w:name="_Toc271029565"/>
      <w:r w:rsidRPr="00916AB7">
        <w:rPr>
          <w:rFonts w:ascii="Times New Roman" w:hAnsi="宋体"/>
          <w:b/>
          <w:spacing w:val="20"/>
          <w:sz w:val="24"/>
          <w:szCs w:val="24"/>
          <w:lang w:eastAsia="zh-CN" w:bidi="ar-SA"/>
        </w:rPr>
        <w:t>其他披露范围</w:t>
      </w:r>
      <w:bookmarkEnd w:id="128"/>
      <w:bookmarkEnd w:id="129"/>
      <w:bookmarkEnd w:id="130"/>
    </w:p>
    <w:p w14:paraId="4C093251" w14:textId="77777777" w:rsidR="002C5939" w:rsidRDefault="002C5939" w:rsidP="00235B13">
      <w:pPr>
        <w:tabs>
          <w:tab w:val="left" w:pos="1530"/>
        </w:tabs>
        <w:autoSpaceDE w:val="0"/>
        <w:autoSpaceDN w:val="0"/>
        <w:adjustRightInd w:val="0"/>
        <w:spacing w:after="0" w:line="360" w:lineRule="exact"/>
        <w:jc w:val="both"/>
        <w:textAlignment w:val="baseline"/>
        <w:rPr>
          <w:rFonts w:ascii="Times New Roman" w:hAnsi="Times New Roman"/>
          <w:spacing w:val="20"/>
          <w:sz w:val="24"/>
          <w:szCs w:val="24"/>
          <w:lang w:eastAsia="zh-CN"/>
        </w:rPr>
      </w:pPr>
    </w:p>
    <w:p w14:paraId="17DC392D" w14:textId="77777777" w:rsidR="002C5939" w:rsidRDefault="002C5939" w:rsidP="00235B13">
      <w:pPr>
        <w:tabs>
          <w:tab w:val="left" w:pos="1530"/>
        </w:tabs>
        <w:autoSpaceDE w:val="0"/>
        <w:autoSpaceDN w:val="0"/>
        <w:adjustRightInd w:val="0"/>
        <w:spacing w:after="0" w:line="360" w:lineRule="exact"/>
        <w:ind w:left="849"/>
        <w:jc w:val="both"/>
        <w:textAlignment w:val="baseline"/>
        <w:rPr>
          <w:rFonts w:ascii="Times New Roman" w:hAnsi="Times New Roman"/>
          <w:spacing w:val="20"/>
          <w:sz w:val="24"/>
          <w:szCs w:val="24"/>
          <w:lang w:eastAsia="zh-CN"/>
        </w:rPr>
      </w:pPr>
      <w:r w:rsidRPr="006E5B6D">
        <w:rPr>
          <w:rFonts w:ascii="Times New Roman" w:hAnsi="Times New Roman"/>
          <w:spacing w:val="20"/>
          <w:sz w:val="24"/>
          <w:szCs w:val="24"/>
          <w:lang w:eastAsia="zh-CN"/>
        </w:rPr>
        <w:t>任何</w:t>
      </w:r>
      <w:r w:rsidR="00ED4FCE" w:rsidRPr="00ED4FCE">
        <w:rPr>
          <w:rFonts w:ascii="Times New Roman" w:hAnsi="Times New Roman" w:hint="eastAsia"/>
          <w:spacing w:val="20"/>
          <w:sz w:val="24"/>
          <w:szCs w:val="24"/>
          <w:lang w:eastAsia="zh-CN"/>
        </w:rPr>
        <w:t>[</w:t>
      </w:r>
      <w:r w:rsidR="00ED4FCE" w:rsidRPr="00ED4FCE">
        <w:rPr>
          <w:rFonts w:ascii="Times New Roman" w:hAnsi="Times New Roman" w:hint="eastAsia"/>
          <w:b/>
          <w:spacing w:val="20"/>
          <w:sz w:val="24"/>
          <w:szCs w:val="24"/>
          <w:u w:val="single"/>
          <w:lang w:eastAsia="zh-CN"/>
        </w:rPr>
        <w:t>贷款人</w:t>
      </w:r>
      <w:r w:rsidR="00ED4FCE" w:rsidRPr="00ED4FCE">
        <w:rPr>
          <w:rFonts w:ascii="Times New Roman" w:hAnsi="Times New Roman" w:hint="eastAsia"/>
          <w:b/>
          <w:spacing w:val="20"/>
          <w:sz w:val="24"/>
          <w:szCs w:val="24"/>
          <w:u w:val="single"/>
          <w:lang w:eastAsia="zh-CN"/>
        </w:rPr>
        <w:t>/</w:t>
      </w:r>
      <w:r w:rsidRPr="00D61D2B">
        <w:rPr>
          <w:rFonts w:ascii="Times New Roman" w:hAnsi="Times New Roman"/>
          <w:b/>
          <w:spacing w:val="20"/>
          <w:sz w:val="24"/>
          <w:szCs w:val="24"/>
          <w:u w:val="single"/>
          <w:lang w:eastAsia="zh-CN"/>
        </w:rPr>
        <w:t>银团成员行</w:t>
      </w:r>
      <w:r w:rsidR="00ED4FCE" w:rsidRPr="00ED4FCE">
        <w:rPr>
          <w:rFonts w:ascii="Times New Roman" w:hAnsi="Times New Roman" w:hint="eastAsia"/>
          <w:b/>
          <w:spacing w:val="20"/>
          <w:sz w:val="24"/>
          <w:szCs w:val="24"/>
          <w:u w:val="single"/>
          <w:lang w:eastAsia="zh-CN"/>
        </w:rPr>
        <w:t>]</w:t>
      </w:r>
      <w:r w:rsidRPr="006E5B6D">
        <w:rPr>
          <w:rFonts w:ascii="Times New Roman" w:hAnsi="Times New Roman"/>
          <w:spacing w:val="20"/>
          <w:sz w:val="24"/>
          <w:szCs w:val="24"/>
          <w:lang w:eastAsia="zh-CN"/>
        </w:rPr>
        <w:t>可以向可能或已经与该</w:t>
      </w:r>
      <w:r w:rsidR="00ED4FCE" w:rsidRPr="00ED4FCE">
        <w:rPr>
          <w:rFonts w:ascii="Times New Roman" w:hAnsi="Times New Roman" w:hint="eastAsia"/>
          <w:spacing w:val="20"/>
          <w:sz w:val="24"/>
          <w:szCs w:val="24"/>
          <w:lang w:eastAsia="zh-CN"/>
        </w:rPr>
        <w:t>[</w:t>
      </w:r>
      <w:r w:rsidR="00ED4FCE" w:rsidRPr="00ED4FCE">
        <w:rPr>
          <w:rFonts w:ascii="Times New Roman" w:hAnsi="Times New Roman" w:hint="eastAsia"/>
          <w:b/>
          <w:spacing w:val="20"/>
          <w:sz w:val="24"/>
          <w:szCs w:val="24"/>
          <w:u w:val="single"/>
          <w:lang w:eastAsia="zh-CN"/>
        </w:rPr>
        <w:t>贷款人</w:t>
      </w:r>
      <w:r w:rsidR="00ED4FCE" w:rsidRPr="00ED4FCE">
        <w:rPr>
          <w:rFonts w:ascii="Times New Roman" w:hAnsi="Times New Roman" w:hint="eastAsia"/>
          <w:b/>
          <w:spacing w:val="20"/>
          <w:sz w:val="24"/>
          <w:szCs w:val="24"/>
          <w:u w:val="single"/>
          <w:lang w:eastAsia="zh-CN"/>
        </w:rPr>
        <w:t>/</w:t>
      </w:r>
      <w:r w:rsidRPr="00D61D2B">
        <w:rPr>
          <w:rFonts w:ascii="Times New Roman" w:hAnsi="Times New Roman"/>
          <w:b/>
          <w:spacing w:val="20"/>
          <w:sz w:val="24"/>
          <w:szCs w:val="24"/>
          <w:u w:val="single"/>
          <w:lang w:eastAsia="zh-CN"/>
        </w:rPr>
        <w:t>银团成员行</w:t>
      </w:r>
      <w:r w:rsidR="00ED4FCE" w:rsidRPr="00ED4FCE">
        <w:rPr>
          <w:rFonts w:ascii="Times New Roman" w:hAnsi="Times New Roman" w:hint="eastAsia"/>
          <w:b/>
          <w:spacing w:val="20"/>
          <w:sz w:val="24"/>
          <w:szCs w:val="24"/>
          <w:u w:val="single"/>
          <w:lang w:eastAsia="zh-CN"/>
        </w:rPr>
        <w:t>]</w:t>
      </w:r>
      <w:r w:rsidRPr="006E5B6D">
        <w:rPr>
          <w:rFonts w:ascii="Times New Roman" w:hAnsi="Times New Roman"/>
          <w:spacing w:val="20"/>
          <w:sz w:val="24"/>
          <w:szCs w:val="24"/>
          <w:lang w:eastAsia="zh-CN"/>
        </w:rPr>
        <w:t>订立关于</w:t>
      </w:r>
      <w:r w:rsidR="00ED4FCE" w:rsidRPr="00ED4FCE">
        <w:rPr>
          <w:rFonts w:ascii="Times New Roman" w:hAnsi="Times New Roman" w:hint="eastAsia"/>
          <w:b/>
          <w:spacing w:val="20"/>
          <w:sz w:val="24"/>
          <w:szCs w:val="24"/>
          <w:u w:val="single"/>
          <w:lang w:eastAsia="zh-CN"/>
        </w:rPr>
        <w:t>融资文件</w:t>
      </w:r>
      <w:r w:rsidRPr="006E5B6D">
        <w:rPr>
          <w:rFonts w:ascii="Times New Roman" w:hAnsi="Times New Roman"/>
          <w:spacing w:val="20"/>
          <w:sz w:val="24"/>
          <w:szCs w:val="24"/>
          <w:lang w:eastAsia="zh-CN"/>
        </w:rPr>
        <w:t>项下</w:t>
      </w:r>
      <w:r>
        <w:rPr>
          <w:rFonts w:ascii="Times New Roman" w:hAnsi="Times New Roman" w:hint="eastAsia"/>
          <w:spacing w:val="20"/>
          <w:sz w:val="24"/>
          <w:szCs w:val="24"/>
          <w:lang w:eastAsia="zh-CN"/>
        </w:rPr>
        <w:t>的</w:t>
      </w:r>
      <w:r w:rsidRPr="006E5B6D">
        <w:rPr>
          <w:rFonts w:ascii="Times New Roman" w:hAnsi="Times New Roman"/>
          <w:spacing w:val="20"/>
          <w:sz w:val="24"/>
          <w:szCs w:val="24"/>
          <w:lang w:eastAsia="zh-CN"/>
        </w:rPr>
        <w:t>任何转让、</w:t>
      </w:r>
      <w:proofErr w:type="gramStart"/>
      <w:r w:rsidRPr="006E5B6D">
        <w:rPr>
          <w:rFonts w:ascii="Times New Roman" w:hAnsi="Times New Roman"/>
          <w:spacing w:val="20"/>
          <w:sz w:val="24"/>
          <w:szCs w:val="24"/>
          <w:lang w:eastAsia="zh-CN"/>
        </w:rPr>
        <w:t>间接分贷的</w:t>
      </w:r>
      <w:proofErr w:type="gramEnd"/>
      <w:r w:rsidRPr="006E5B6D">
        <w:rPr>
          <w:rFonts w:ascii="Times New Roman" w:hAnsi="Times New Roman"/>
          <w:spacing w:val="20"/>
          <w:sz w:val="24"/>
          <w:szCs w:val="24"/>
          <w:lang w:eastAsia="zh-CN"/>
        </w:rPr>
        <w:t>协议的任何人披露：</w:t>
      </w:r>
    </w:p>
    <w:p w14:paraId="768A2E77" w14:textId="77777777" w:rsidR="002C5939" w:rsidRPr="006E5B6D" w:rsidRDefault="002C5939" w:rsidP="00235B13">
      <w:pPr>
        <w:tabs>
          <w:tab w:val="left" w:pos="1530"/>
        </w:tabs>
        <w:autoSpaceDE w:val="0"/>
        <w:autoSpaceDN w:val="0"/>
        <w:adjustRightInd w:val="0"/>
        <w:spacing w:after="0" w:line="360" w:lineRule="exact"/>
        <w:ind w:left="849"/>
        <w:jc w:val="both"/>
        <w:textAlignment w:val="baseline"/>
        <w:rPr>
          <w:rFonts w:ascii="Times New Roman" w:hAnsi="Times New Roman"/>
          <w:spacing w:val="20"/>
          <w:sz w:val="24"/>
          <w:szCs w:val="24"/>
          <w:lang w:eastAsia="zh-CN"/>
        </w:rPr>
      </w:pPr>
    </w:p>
    <w:p w14:paraId="2E257122" w14:textId="77777777" w:rsidR="002C5939" w:rsidRDefault="00235B13" w:rsidP="00235B13">
      <w:pPr>
        <w:numPr>
          <w:ilvl w:val="0"/>
          <w:numId w:val="43"/>
        </w:numPr>
        <w:tabs>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sidRPr="00D61D2B">
        <w:rPr>
          <w:rFonts w:ascii="Times New Roman" w:hAnsi="Times New Roman"/>
          <w:spacing w:val="20"/>
          <w:sz w:val="24"/>
          <w:szCs w:val="24"/>
          <w:lang w:eastAsia="zh-CN"/>
        </w:rPr>
        <w:t>本合同</w:t>
      </w:r>
      <w:r w:rsidR="002C5939" w:rsidRPr="006E5B6D">
        <w:rPr>
          <w:rFonts w:ascii="Times New Roman" w:hAnsi="Times New Roman"/>
          <w:spacing w:val="20"/>
          <w:sz w:val="24"/>
          <w:szCs w:val="24"/>
          <w:lang w:eastAsia="zh-CN"/>
        </w:rPr>
        <w:t>的复印件</w:t>
      </w:r>
      <w:r w:rsidR="00F04608">
        <w:rPr>
          <w:rFonts w:ascii="Times New Roman" w:hAnsi="Times New Roman" w:hint="eastAsia"/>
          <w:spacing w:val="20"/>
          <w:sz w:val="24"/>
          <w:szCs w:val="24"/>
          <w:lang w:eastAsia="zh-CN"/>
        </w:rPr>
        <w:t>；</w:t>
      </w:r>
    </w:p>
    <w:p w14:paraId="6D720063" w14:textId="77777777" w:rsidR="002C5939" w:rsidRPr="006E5B6D" w:rsidRDefault="002C5939" w:rsidP="00E12CC3">
      <w:pPr>
        <w:tabs>
          <w:tab w:val="left" w:pos="1530"/>
        </w:tabs>
        <w:autoSpaceDE w:val="0"/>
        <w:autoSpaceDN w:val="0"/>
        <w:adjustRightInd w:val="0"/>
        <w:spacing w:after="0" w:line="360" w:lineRule="exact"/>
        <w:ind w:left="1530"/>
        <w:jc w:val="both"/>
        <w:textAlignment w:val="baseline"/>
        <w:rPr>
          <w:rFonts w:ascii="Times New Roman" w:hAnsi="Times New Roman"/>
          <w:spacing w:val="20"/>
          <w:sz w:val="24"/>
          <w:szCs w:val="24"/>
          <w:lang w:eastAsia="zh-CN"/>
        </w:rPr>
      </w:pPr>
    </w:p>
    <w:p w14:paraId="4985CA67" w14:textId="77777777" w:rsidR="002C5939" w:rsidRDefault="002C5939" w:rsidP="00E12CC3">
      <w:pPr>
        <w:numPr>
          <w:ilvl w:val="0"/>
          <w:numId w:val="43"/>
        </w:numPr>
        <w:tabs>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sidRPr="006E5B6D">
        <w:rPr>
          <w:rFonts w:ascii="Times New Roman" w:hAnsi="Times New Roman"/>
          <w:spacing w:val="20"/>
          <w:sz w:val="24"/>
          <w:szCs w:val="24"/>
          <w:lang w:eastAsia="zh-CN"/>
        </w:rPr>
        <w:t>该</w:t>
      </w:r>
      <w:r w:rsidR="00ED4FCE" w:rsidRPr="00ED4FCE">
        <w:rPr>
          <w:rFonts w:ascii="Times New Roman" w:hAnsi="Times New Roman" w:hint="eastAsia"/>
          <w:spacing w:val="20"/>
          <w:sz w:val="24"/>
          <w:szCs w:val="24"/>
          <w:lang w:eastAsia="zh-CN"/>
        </w:rPr>
        <w:t>[</w:t>
      </w:r>
      <w:r w:rsidR="00ED4FCE" w:rsidRPr="00ED4FCE">
        <w:rPr>
          <w:rFonts w:ascii="Times New Roman" w:hAnsi="Times New Roman" w:hint="eastAsia"/>
          <w:b/>
          <w:spacing w:val="20"/>
          <w:sz w:val="24"/>
          <w:szCs w:val="24"/>
          <w:u w:val="single"/>
          <w:lang w:eastAsia="zh-CN"/>
        </w:rPr>
        <w:t>贷款人</w:t>
      </w:r>
      <w:r w:rsidR="00ED4FCE" w:rsidRPr="00ED4FCE">
        <w:rPr>
          <w:rFonts w:ascii="Times New Roman" w:hAnsi="Times New Roman" w:hint="eastAsia"/>
          <w:b/>
          <w:spacing w:val="20"/>
          <w:sz w:val="24"/>
          <w:szCs w:val="24"/>
          <w:u w:val="single"/>
          <w:lang w:eastAsia="zh-CN"/>
        </w:rPr>
        <w:t>/</w:t>
      </w:r>
      <w:r w:rsidRPr="00D61D2B">
        <w:rPr>
          <w:rFonts w:ascii="Times New Roman" w:hAnsi="Times New Roman"/>
          <w:b/>
          <w:spacing w:val="20"/>
          <w:sz w:val="24"/>
          <w:szCs w:val="24"/>
          <w:u w:val="single"/>
          <w:lang w:eastAsia="zh-CN"/>
        </w:rPr>
        <w:t>银团成员行</w:t>
      </w:r>
      <w:r w:rsidR="00ED4FCE" w:rsidRPr="00ED4FCE">
        <w:rPr>
          <w:rFonts w:ascii="Times New Roman" w:hAnsi="Times New Roman" w:hint="eastAsia"/>
          <w:b/>
          <w:spacing w:val="20"/>
          <w:sz w:val="24"/>
          <w:szCs w:val="24"/>
          <w:u w:val="single"/>
          <w:lang w:eastAsia="zh-CN"/>
        </w:rPr>
        <w:t>]</w:t>
      </w:r>
      <w:r w:rsidRPr="006E5B6D">
        <w:rPr>
          <w:rFonts w:ascii="Times New Roman" w:hAnsi="Times New Roman"/>
          <w:spacing w:val="20"/>
          <w:sz w:val="24"/>
          <w:szCs w:val="24"/>
          <w:lang w:eastAsia="zh-CN"/>
        </w:rPr>
        <w:t>已经获得关于</w:t>
      </w:r>
      <w:r w:rsidRPr="00D61D2B">
        <w:rPr>
          <w:rFonts w:ascii="Times New Roman" w:hAnsi="Times New Roman"/>
          <w:b/>
          <w:spacing w:val="20"/>
          <w:sz w:val="24"/>
          <w:szCs w:val="24"/>
          <w:u w:val="single"/>
          <w:lang w:eastAsia="zh-CN"/>
        </w:rPr>
        <w:t>借款人</w:t>
      </w:r>
      <w:r w:rsidRPr="006E5B6D">
        <w:rPr>
          <w:rFonts w:ascii="Times New Roman" w:hAnsi="Times New Roman"/>
          <w:spacing w:val="20"/>
          <w:sz w:val="24"/>
          <w:szCs w:val="24"/>
          <w:lang w:eastAsia="zh-CN"/>
        </w:rPr>
        <w:t>、</w:t>
      </w:r>
      <w:r w:rsidR="00235B13" w:rsidRPr="00D61D2B">
        <w:rPr>
          <w:rFonts w:ascii="Times New Roman" w:hAnsi="Times New Roman"/>
          <w:spacing w:val="20"/>
          <w:sz w:val="24"/>
          <w:szCs w:val="24"/>
          <w:lang w:eastAsia="zh-CN"/>
        </w:rPr>
        <w:t>本合同</w:t>
      </w:r>
      <w:r w:rsidRPr="006E5B6D">
        <w:rPr>
          <w:rFonts w:ascii="Times New Roman" w:hAnsi="Times New Roman"/>
          <w:spacing w:val="20"/>
          <w:sz w:val="24"/>
          <w:szCs w:val="24"/>
          <w:lang w:eastAsia="zh-CN"/>
        </w:rPr>
        <w:t>及或</w:t>
      </w:r>
      <w:r w:rsidRPr="006E5B6D">
        <w:rPr>
          <w:rFonts w:ascii="Times New Roman" w:hAnsi="Times New Roman"/>
          <w:spacing w:val="20"/>
          <w:sz w:val="24"/>
          <w:szCs w:val="24"/>
          <w:lang w:eastAsia="zh-CN"/>
        </w:rPr>
        <w:t>/</w:t>
      </w:r>
      <w:r w:rsidR="00235B13" w:rsidRPr="00D61D2B">
        <w:rPr>
          <w:rFonts w:ascii="Times New Roman" w:hAnsi="Times New Roman"/>
          <w:spacing w:val="20"/>
          <w:sz w:val="24"/>
          <w:szCs w:val="24"/>
          <w:lang w:eastAsia="zh-CN"/>
        </w:rPr>
        <w:t>本合同</w:t>
      </w:r>
      <w:r w:rsidRPr="006E5B6D">
        <w:rPr>
          <w:rFonts w:ascii="Times New Roman" w:hAnsi="Times New Roman"/>
          <w:spacing w:val="20"/>
          <w:sz w:val="24"/>
          <w:szCs w:val="24"/>
          <w:lang w:eastAsia="zh-CN"/>
        </w:rPr>
        <w:t>项下交易相关的任何信息</w:t>
      </w:r>
      <w:r w:rsidR="00F04608">
        <w:rPr>
          <w:rFonts w:ascii="Times New Roman" w:hAnsi="Times New Roman" w:hint="eastAsia"/>
          <w:spacing w:val="20"/>
          <w:sz w:val="24"/>
          <w:szCs w:val="24"/>
          <w:lang w:eastAsia="zh-CN"/>
        </w:rPr>
        <w:t>；</w:t>
      </w:r>
    </w:p>
    <w:p w14:paraId="2CB2B5C0" w14:textId="77777777" w:rsidR="002C5939" w:rsidRPr="006E5B6D" w:rsidRDefault="002C5939" w:rsidP="00E12CC3">
      <w:pPr>
        <w:tabs>
          <w:tab w:val="left" w:pos="1530"/>
        </w:tabs>
        <w:autoSpaceDE w:val="0"/>
        <w:autoSpaceDN w:val="0"/>
        <w:adjustRightInd w:val="0"/>
        <w:spacing w:after="0" w:line="360" w:lineRule="exact"/>
        <w:jc w:val="both"/>
        <w:textAlignment w:val="baseline"/>
        <w:rPr>
          <w:rFonts w:ascii="Times New Roman" w:hAnsi="Times New Roman"/>
          <w:spacing w:val="20"/>
          <w:sz w:val="24"/>
          <w:szCs w:val="24"/>
          <w:lang w:eastAsia="zh-CN"/>
        </w:rPr>
      </w:pPr>
    </w:p>
    <w:p w14:paraId="5EF3428B" w14:textId="77777777" w:rsidR="002C5939" w:rsidRPr="006E5B6D" w:rsidRDefault="002C5939" w:rsidP="00E12CC3">
      <w:pPr>
        <w:numPr>
          <w:ilvl w:val="0"/>
          <w:numId w:val="43"/>
        </w:numPr>
        <w:tabs>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sidRPr="006E5B6D">
        <w:rPr>
          <w:rFonts w:ascii="Times New Roman" w:hAnsi="Times New Roman"/>
          <w:spacing w:val="20"/>
          <w:sz w:val="24"/>
          <w:szCs w:val="24"/>
          <w:lang w:eastAsia="zh-CN"/>
        </w:rPr>
        <w:t>但是，被披露方必须在收到任何该等信息之前，向该</w:t>
      </w:r>
      <w:r w:rsidR="00BF7001" w:rsidRPr="00BF7001">
        <w:rPr>
          <w:rFonts w:ascii="Times New Roman" w:hAnsi="Times New Roman" w:hint="eastAsia"/>
          <w:spacing w:val="20"/>
          <w:sz w:val="24"/>
          <w:szCs w:val="24"/>
          <w:lang w:eastAsia="zh-CN"/>
        </w:rPr>
        <w:t>[</w:t>
      </w:r>
      <w:r w:rsidR="00BF7001" w:rsidRPr="00BF7001">
        <w:rPr>
          <w:rFonts w:ascii="Times New Roman" w:hAnsi="Times New Roman" w:hint="eastAsia"/>
          <w:b/>
          <w:spacing w:val="20"/>
          <w:sz w:val="24"/>
          <w:szCs w:val="24"/>
          <w:u w:val="single"/>
          <w:lang w:eastAsia="zh-CN"/>
        </w:rPr>
        <w:t>贷款人</w:t>
      </w:r>
      <w:r w:rsidR="00BF7001" w:rsidRPr="00BF7001">
        <w:rPr>
          <w:rFonts w:ascii="Times New Roman" w:hAnsi="Times New Roman" w:hint="eastAsia"/>
          <w:b/>
          <w:spacing w:val="20"/>
          <w:sz w:val="24"/>
          <w:szCs w:val="24"/>
          <w:u w:val="single"/>
          <w:lang w:eastAsia="zh-CN"/>
        </w:rPr>
        <w:t>/</w:t>
      </w:r>
      <w:r w:rsidRPr="00D61D2B">
        <w:rPr>
          <w:rFonts w:ascii="Times New Roman" w:hAnsi="Times New Roman"/>
          <w:b/>
          <w:spacing w:val="20"/>
          <w:sz w:val="24"/>
          <w:szCs w:val="24"/>
          <w:u w:val="single"/>
          <w:lang w:eastAsia="zh-CN"/>
        </w:rPr>
        <w:t>银团成员行</w:t>
      </w:r>
      <w:r w:rsidR="00BF7001" w:rsidRPr="00BF7001">
        <w:rPr>
          <w:rFonts w:ascii="Times New Roman" w:hAnsi="Times New Roman" w:hint="eastAsia"/>
          <w:b/>
          <w:spacing w:val="20"/>
          <w:sz w:val="24"/>
          <w:szCs w:val="24"/>
          <w:u w:val="single"/>
          <w:lang w:eastAsia="zh-CN"/>
        </w:rPr>
        <w:t>]</w:t>
      </w:r>
      <w:r w:rsidRPr="006E5B6D">
        <w:rPr>
          <w:rFonts w:ascii="Times New Roman" w:hAnsi="Times New Roman"/>
          <w:spacing w:val="20"/>
          <w:sz w:val="24"/>
          <w:szCs w:val="24"/>
          <w:lang w:eastAsia="zh-CN"/>
        </w:rPr>
        <w:t>承诺遵守</w:t>
      </w:r>
      <w:r w:rsidR="00235B13" w:rsidRPr="00D61D2B">
        <w:rPr>
          <w:rFonts w:ascii="Times New Roman" w:hAnsi="Times New Roman"/>
          <w:spacing w:val="20"/>
          <w:sz w:val="24"/>
          <w:szCs w:val="24"/>
          <w:lang w:eastAsia="zh-CN"/>
        </w:rPr>
        <w:t>本合同</w:t>
      </w:r>
      <w:r w:rsidRPr="006E5B6D">
        <w:rPr>
          <w:rFonts w:ascii="Times New Roman" w:hAnsi="Times New Roman"/>
          <w:spacing w:val="20"/>
          <w:sz w:val="24"/>
          <w:szCs w:val="24"/>
          <w:lang w:eastAsia="zh-CN"/>
        </w:rPr>
        <w:t>第十</w:t>
      </w:r>
      <w:r>
        <w:rPr>
          <w:rFonts w:ascii="Times New Roman" w:hAnsi="Times New Roman" w:hint="eastAsia"/>
          <w:spacing w:val="20"/>
          <w:sz w:val="24"/>
          <w:szCs w:val="24"/>
          <w:lang w:eastAsia="zh-CN"/>
        </w:rPr>
        <w:t>二</w:t>
      </w:r>
      <w:r w:rsidRPr="006E5B6D">
        <w:rPr>
          <w:rFonts w:ascii="Times New Roman" w:hAnsi="Times New Roman"/>
          <w:spacing w:val="20"/>
          <w:sz w:val="24"/>
          <w:szCs w:val="24"/>
          <w:lang w:eastAsia="zh-CN"/>
        </w:rPr>
        <w:t>条</w:t>
      </w:r>
      <w:r>
        <w:rPr>
          <w:rFonts w:ascii="Times New Roman" w:hAnsi="Times New Roman" w:hint="eastAsia"/>
          <w:spacing w:val="20"/>
          <w:sz w:val="24"/>
          <w:szCs w:val="24"/>
          <w:lang w:eastAsia="zh-CN"/>
        </w:rPr>
        <w:t>（</w:t>
      </w:r>
      <w:r w:rsidRPr="006E5B6D">
        <w:rPr>
          <w:rFonts w:ascii="Times New Roman" w:hAnsi="Times New Roman"/>
          <w:spacing w:val="20"/>
          <w:sz w:val="24"/>
          <w:szCs w:val="24"/>
          <w:lang w:eastAsia="zh-CN"/>
        </w:rPr>
        <w:t>保密</w:t>
      </w:r>
      <w:r>
        <w:rPr>
          <w:rFonts w:ascii="Times New Roman" w:hAnsi="Times New Roman" w:hint="eastAsia"/>
          <w:spacing w:val="20"/>
          <w:sz w:val="24"/>
          <w:szCs w:val="24"/>
          <w:lang w:eastAsia="zh-CN"/>
        </w:rPr>
        <w:t>）</w:t>
      </w:r>
      <w:r w:rsidRPr="006E5B6D">
        <w:rPr>
          <w:rFonts w:ascii="Times New Roman" w:hAnsi="Times New Roman"/>
          <w:spacing w:val="20"/>
          <w:sz w:val="24"/>
          <w:szCs w:val="24"/>
          <w:lang w:eastAsia="zh-CN"/>
        </w:rPr>
        <w:t>的保密义务。</w:t>
      </w:r>
    </w:p>
    <w:p w14:paraId="354CA663" w14:textId="77777777" w:rsidR="002C5939" w:rsidRPr="00AB1FEE" w:rsidRDefault="002C5939" w:rsidP="00E12CC3">
      <w:pPr>
        <w:tabs>
          <w:tab w:val="left" w:pos="1530"/>
        </w:tabs>
        <w:autoSpaceDE w:val="0"/>
        <w:autoSpaceDN w:val="0"/>
        <w:adjustRightInd w:val="0"/>
        <w:spacing w:after="0" w:line="360" w:lineRule="exact"/>
        <w:jc w:val="both"/>
        <w:textAlignment w:val="baseline"/>
        <w:rPr>
          <w:rFonts w:ascii="Times New Roman" w:hAnsi="Times New Roman"/>
          <w:spacing w:val="20"/>
          <w:sz w:val="24"/>
          <w:szCs w:val="24"/>
          <w:lang w:eastAsia="zh-CN"/>
        </w:rPr>
      </w:pPr>
    </w:p>
    <w:p w14:paraId="58980046" w14:textId="77777777" w:rsidR="002C5939" w:rsidRDefault="002C5939" w:rsidP="00E12CC3">
      <w:pPr>
        <w:pStyle w:val="1TimesNewRoman"/>
        <w:widowControl/>
        <w:numPr>
          <w:ilvl w:val="0"/>
          <w:numId w:val="4"/>
        </w:numPr>
        <w:spacing w:before="0"/>
        <w:jc w:val="both"/>
        <w:rPr>
          <w:rFonts w:ascii="Times New Roman"/>
          <w:b/>
          <w:bCs w:val="0"/>
          <w:sz w:val="24"/>
        </w:rPr>
      </w:pPr>
      <w:bookmarkStart w:id="131" w:name="_Toc328935597"/>
      <w:bookmarkStart w:id="132" w:name="_Toc328935994"/>
      <w:bookmarkStart w:id="133" w:name="_Toc329180253"/>
      <w:bookmarkStart w:id="134" w:name="_Toc329180294"/>
      <w:bookmarkStart w:id="135" w:name="_Toc355880182"/>
      <w:bookmarkStart w:id="136" w:name="_Toc208245747"/>
      <w:r>
        <w:rPr>
          <w:rFonts w:ascii="Times New Roman"/>
          <w:b/>
          <w:bCs w:val="0"/>
          <w:sz w:val="24"/>
        </w:rPr>
        <w:t>适用法律和争议的解决</w:t>
      </w:r>
      <w:bookmarkEnd w:id="131"/>
      <w:bookmarkEnd w:id="132"/>
      <w:bookmarkEnd w:id="133"/>
      <w:bookmarkEnd w:id="134"/>
      <w:bookmarkEnd w:id="135"/>
      <w:bookmarkEnd w:id="136"/>
    </w:p>
    <w:p w14:paraId="5A4F753D" w14:textId="77777777" w:rsidR="002C5939" w:rsidRDefault="002C5939" w:rsidP="00143972">
      <w:pPr>
        <w:pStyle w:val="1TimesNewRoman"/>
        <w:widowControl/>
        <w:spacing w:before="0"/>
        <w:jc w:val="both"/>
        <w:rPr>
          <w:rFonts w:ascii="Times New Roman"/>
          <w:b/>
          <w:bCs w:val="0"/>
          <w:sz w:val="24"/>
        </w:rPr>
      </w:pPr>
    </w:p>
    <w:p w14:paraId="35519002" w14:textId="77777777" w:rsidR="002C5939" w:rsidRDefault="002C5939" w:rsidP="00143972">
      <w:pPr>
        <w:pStyle w:val="1TimesNewRoman"/>
        <w:widowControl/>
        <w:numPr>
          <w:ilvl w:val="0"/>
          <w:numId w:val="26"/>
        </w:numPr>
        <w:spacing w:before="0"/>
        <w:jc w:val="both"/>
        <w:rPr>
          <w:rFonts w:ascii="Times New Roman" w:hAnsi="Times New Roman"/>
          <w:b/>
          <w:sz w:val="24"/>
        </w:rPr>
      </w:pPr>
      <w:bookmarkStart w:id="137" w:name="_Toc328935598"/>
      <w:bookmarkStart w:id="138" w:name="_Toc328935995"/>
      <w:bookmarkStart w:id="139" w:name="_Toc329180254"/>
      <w:bookmarkStart w:id="140" w:name="_Toc329180295"/>
      <w:bookmarkStart w:id="141" w:name="_Toc355880183"/>
      <w:bookmarkStart w:id="142" w:name="_Toc208245748"/>
      <w:r>
        <w:rPr>
          <w:rFonts w:ascii="Times New Roman" w:hAnsi="Times New Roman"/>
          <w:b/>
          <w:sz w:val="24"/>
        </w:rPr>
        <w:t>适用法律</w:t>
      </w:r>
      <w:bookmarkEnd w:id="137"/>
      <w:bookmarkEnd w:id="138"/>
      <w:bookmarkEnd w:id="139"/>
      <w:bookmarkEnd w:id="140"/>
      <w:bookmarkEnd w:id="141"/>
      <w:bookmarkEnd w:id="142"/>
    </w:p>
    <w:p w14:paraId="150E7751" w14:textId="77777777" w:rsidR="002C5939" w:rsidRDefault="002C5939" w:rsidP="005B5EBD">
      <w:pPr>
        <w:pStyle w:val="1TimesNewRoman"/>
        <w:widowControl/>
        <w:spacing w:before="0"/>
        <w:ind w:left="420"/>
        <w:jc w:val="both"/>
        <w:rPr>
          <w:rFonts w:ascii="Times New Roman" w:hAnsi="Times New Roman"/>
          <w:b/>
          <w:sz w:val="24"/>
        </w:rPr>
      </w:pPr>
    </w:p>
    <w:p w14:paraId="6704290D" w14:textId="77777777" w:rsidR="002C5939" w:rsidRDefault="00235B13" w:rsidP="00D61D2B">
      <w:pPr>
        <w:spacing w:after="0" w:line="360" w:lineRule="exact"/>
        <w:ind w:leftChars="386" w:left="849"/>
        <w:jc w:val="both"/>
        <w:rPr>
          <w:rFonts w:ascii="Times New Roman" w:hAnsi="Times New Roman"/>
          <w:spacing w:val="20"/>
          <w:sz w:val="24"/>
          <w:szCs w:val="24"/>
          <w:lang w:eastAsia="zh-CN"/>
        </w:rPr>
      </w:pPr>
      <w:r w:rsidRPr="00D61D2B">
        <w:rPr>
          <w:rFonts w:ascii="Times New Roman" w:hAnsi="Times New Roman"/>
          <w:spacing w:val="20"/>
          <w:sz w:val="24"/>
          <w:szCs w:val="24"/>
          <w:lang w:eastAsia="zh-CN"/>
        </w:rPr>
        <w:t>本合同</w:t>
      </w:r>
      <w:r w:rsidR="002C5939">
        <w:rPr>
          <w:rFonts w:ascii="Times New Roman" w:hAnsi="Times New Roman"/>
          <w:spacing w:val="20"/>
          <w:sz w:val="24"/>
          <w:szCs w:val="24"/>
          <w:lang w:eastAsia="zh-CN"/>
        </w:rPr>
        <w:t>适用</w:t>
      </w:r>
      <w:r w:rsidR="002C5939" w:rsidRPr="00B92313">
        <w:rPr>
          <w:rFonts w:ascii="Times New Roman" w:hAnsi="Times New Roman" w:hint="eastAsia"/>
          <w:b/>
          <w:spacing w:val="20"/>
          <w:sz w:val="24"/>
          <w:u w:val="single"/>
          <w:lang w:eastAsia="zh-CN"/>
        </w:rPr>
        <w:t>中国</w:t>
      </w:r>
      <w:r w:rsidR="002C5939">
        <w:rPr>
          <w:rFonts w:ascii="Times New Roman" w:hAnsi="Times New Roman"/>
          <w:spacing w:val="20"/>
          <w:sz w:val="24"/>
          <w:szCs w:val="24"/>
          <w:lang w:eastAsia="zh-CN"/>
        </w:rPr>
        <w:t>法律并依照该等法律解释。</w:t>
      </w:r>
    </w:p>
    <w:p w14:paraId="25A7D4A1" w14:textId="77777777" w:rsidR="00D213C0" w:rsidRDefault="00D213C0" w:rsidP="00D61D2B">
      <w:pPr>
        <w:spacing w:after="0" w:line="360" w:lineRule="exact"/>
        <w:ind w:leftChars="386" w:left="849"/>
        <w:jc w:val="both"/>
        <w:rPr>
          <w:rFonts w:ascii="Times New Roman" w:hAnsi="Times New Roman"/>
          <w:spacing w:val="20"/>
          <w:sz w:val="24"/>
          <w:szCs w:val="24"/>
          <w:lang w:eastAsia="zh-CN"/>
        </w:rPr>
      </w:pPr>
    </w:p>
    <w:p w14:paraId="3294F676" w14:textId="77777777" w:rsidR="002C5939" w:rsidRDefault="002C5939" w:rsidP="009A5B9C">
      <w:pPr>
        <w:pStyle w:val="1TimesNewRoman"/>
        <w:widowControl/>
        <w:numPr>
          <w:ilvl w:val="0"/>
          <w:numId w:val="26"/>
        </w:numPr>
        <w:spacing w:before="0"/>
        <w:jc w:val="both"/>
        <w:rPr>
          <w:rFonts w:ascii="Times New Roman" w:hAnsi="Times New Roman"/>
          <w:b/>
          <w:sz w:val="24"/>
        </w:rPr>
      </w:pPr>
      <w:bookmarkStart w:id="143" w:name="_Toc328935599"/>
      <w:bookmarkStart w:id="144" w:name="_Toc328935996"/>
      <w:bookmarkStart w:id="145" w:name="_Toc329180255"/>
      <w:bookmarkStart w:id="146" w:name="_Toc329180296"/>
      <w:bookmarkStart w:id="147" w:name="_Toc355880184"/>
      <w:bookmarkStart w:id="148" w:name="_Toc208245749"/>
      <w:r>
        <w:rPr>
          <w:rFonts w:ascii="Times New Roman" w:hAnsi="Times New Roman"/>
          <w:b/>
          <w:sz w:val="24"/>
        </w:rPr>
        <w:t>争议解决</w:t>
      </w:r>
      <w:bookmarkEnd w:id="143"/>
      <w:bookmarkEnd w:id="144"/>
      <w:bookmarkEnd w:id="145"/>
      <w:bookmarkEnd w:id="146"/>
      <w:bookmarkEnd w:id="147"/>
      <w:bookmarkEnd w:id="148"/>
    </w:p>
    <w:p w14:paraId="17BFDBC5" w14:textId="77777777" w:rsidR="002C5939" w:rsidRDefault="002C5939" w:rsidP="009A5B9C">
      <w:pPr>
        <w:pStyle w:val="1TimesNewRoman"/>
        <w:widowControl/>
        <w:spacing w:before="0"/>
        <w:ind w:left="420"/>
        <w:jc w:val="both"/>
        <w:rPr>
          <w:rFonts w:ascii="Times New Roman" w:hAnsi="Times New Roman"/>
          <w:b/>
          <w:sz w:val="24"/>
        </w:rPr>
      </w:pPr>
    </w:p>
    <w:p w14:paraId="365ED24F" w14:textId="1536A776" w:rsidR="002C5939" w:rsidRDefault="002C5939" w:rsidP="00D61D2B">
      <w:pPr>
        <w:spacing w:after="0" w:line="360" w:lineRule="exact"/>
        <w:ind w:leftChars="386" w:left="849"/>
        <w:jc w:val="both"/>
        <w:rPr>
          <w:rFonts w:ascii="Times New Roman" w:hAnsi="Times New Roman"/>
          <w:spacing w:val="20"/>
          <w:sz w:val="24"/>
          <w:szCs w:val="24"/>
          <w:lang w:eastAsia="zh-CN"/>
        </w:rPr>
      </w:pPr>
      <w:r>
        <w:rPr>
          <w:rFonts w:ascii="Times New Roman" w:hAnsi="Times New Roman"/>
          <w:spacing w:val="20"/>
          <w:sz w:val="24"/>
          <w:szCs w:val="24"/>
          <w:lang w:eastAsia="zh-CN"/>
        </w:rPr>
        <w:t>凡因</w:t>
      </w:r>
      <w:r w:rsidR="00235B13" w:rsidRPr="00D61D2B">
        <w:rPr>
          <w:rFonts w:ascii="Times New Roman" w:hAnsi="Times New Roman"/>
          <w:spacing w:val="20"/>
          <w:sz w:val="24"/>
          <w:szCs w:val="24"/>
          <w:lang w:eastAsia="zh-CN"/>
        </w:rPr>
        <w:t>本合同</w:t>
      </w:r>
      <w:r>
        <w:rPr>
          <w:rFonts w:ascii="Times New Roman" w:hAnsi="Times New Roman"/>
          <w:spacing w:val="20"/>
          <w:sz w:val="24"/>
          <w:szCs w:val="24"/>
          <w:lang w:eastAsia="zh-CN"/>
        </w:rPr>
        <w:t>引起的或与</w:t>
      </w:r>
      <w:r w:rsidR="00235B13" w:rsidRPr="00D61D2B">
        <w:rPr>
          <w:rFonts w:ascii="Times New Roman" w:hAnsi="Times New Roman"/>
          <w:spacing w:val="20"/>
          <w:sz w:val="24"/>
          <w:szCs w:val="24"/>
          <w:lang w:eastAsia="zh-CN"/>
        </w:rPr>
        <w:t>本合同</w:t>
      </w:r>
      <w:r>
        <w:rPr>
          <w:rFonts w:ascii="Times New Roman" w:hAnsi="Times New Roman"/>
          <w:spacing w:val="20"/>
          <w:sz w:val="24"/>
          <w:szCs w:val="24"/>
          <w:lang w:eastAsia="zh-CN"/>
        </w:rPr>
        <w:t>有关的任何争议，所有当事方应当争取在收到任何其他当事方发出的书面通知后</w:t>
      </w:r>
      <w:r w:rsidR="00F86946">
        <w:rPr>
          <w:rFonts w:ascii="Times New Roman" w:hAnsi="Times New Roman" w:hint="eastAsia"/>
          <w:spacing w:val="20"/>
          <w:sz w:val="24"/>
          <w:szCs w:val="24"/>
          <w:lang w:eastAsia="zh-CN"/>
        </w:rPr>
        <w:t>【】</w:t>
      </w:r>
      <w:r>
        <w:rPr>
          <w:rFonts w:ascii="Times New Roman" w:hAnsi="Times New Roman"/>
          <w:spacing w:val="20"/>
          <w:sz w:val="24"/>
          <w:szCs w:val="24"/>
          <w:lang w:eastAsia="zh-CN"/>
        </w:rPr>
        <w:t>日内友好协商解决。在该期限内协商不成的，任一当事方有权选择以下第</w:t>
      </w:r>
      <w:r w:rsidR="00F86946">
        <w:rPr>
          <w:rFonts w:ascii="Times New Roman" w:hAnsi="Times New Roman" w:hint="eastAsia"/>
          <w:spacing w:val="20"/>
          <w:sz w:val="24"/>
          <w:szCs w:val="24"/>
          <w:lang w:eastAsia="zh-CN"/>
        </w:rPr>
        <w:t>【】</w:t>
      </w:r>
      <w:r>
        <w:rPr>
          <w:rFonts w:ascii="Times New Roman" w:hAnsi="Times New Roman"/>
          <w:spacing w:val="20"/>
          <w:sz w:val="24"/>
          <w:szCs w:val="24"/>
          <w:lang w:eastAsia="zh-CN"/>
        </w:rPr>
        <w:t>种争议解决方式：</w:t>
      </w:r>
    </w:p>
    <w:p w14:paraId="6EB6EDF3" w14:textId="77777777" w:rsidR="00D213C0" w:rsidRDefault="00D213C0" w:rsidP="00D61D2B">
      <w:pPr>
        <w:spacing w:after="0" w:line="360" w:lineRule="exact"/>
        <w:ind w:leftChars="386" w:left="849"/>
        <w:jc w:val="both"/>
        <w:rPr>
          <w:rFonts w:ascii="Times New Roman" w:hAnsi="Times New Roman"/>
          <w:spacing w:val="20"/>
          <w:sz w:val="24"/>
          <w:szCs w:val="24"/>
          <w:lang w:eastAsia="zh-CN"/>
        </w:rPr>
      </w:pPr>
    </w:p>
    <w:p w14:paraId="7AD36787" w14:textId="6600A8C5" w:rsidR="002C5939" w:rsidRDefault="002C5939" w:rsidP="009A5B9C">
      <w:pPr>
        <w:numPr>
          <w:ilvl w:val="0"/>
          <w:numId w:val="27"/>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Pr>
          <w:rFonts w:ascii="Times New Roman" w:hAnsi="Times New Roman"/>
          <w:spacing w:val="20"/>
          <w:sz w:val="24"/>
          <w:szCs w:val="24"/>
          <w:lang w:eastAsia="zh-CN"/>
        </w:rPr>
        <w:t>将该争议提交</w:t>
      </w:r>
      <w:r w:rsidR="009B0E65">
        <w:rPr>
          <w:rFonts w:ascii="Times New Roman" w:hAnsi="宋体" w:hint="eastAsia"/>
          <w:spacing w:val="20"/>
          <w:sz w:val="24"/>
          <w:szCs w:val="24"/>
          <w:lang w:eastAsia="zh-CN"/>
        </w:rPr>
        <w:t>【】</w:t>
      </w:r>
      <w:r>
        <w:rPr>
          <w:rFonts w:ascii="Times New Roman" w:hAnsi="Times New Roman"/>
          <w:spacing w:val="20"/>
          <w:sz w:val="24"/>
          <w:szCs w:val="24"/>
          <w:lang w:eastAsia="zh-CN"/>
        </w:rPr>
        <w:t>仲裁委员会，按照申请仲裁时该会现行有效的仲裁规则进行仲裁</w:t>
      </w:r>
      <w:r>
        <w:rPr>
          <w:rFonts w:ascii="Times New Roman" w:hAnsi="Times New Roman" w:hint="eastAsia"/>
          <w:spacing w:val="20"/>
          <w:sz w:val="24"/>
          <w:szCs w:val="24"/>
          <w:lang w:eastAsia="zh-CN"/>
        </w:rPr>
        <w:t>，仲裁地点为</w:t>
      </w:r>
      <w:r w:rsidR="00F86946">
        <w:rPr>
          <w:rFonts w:ascii="Times New Roman" w:hAnsi="Times New Roman" w:hint="eastAsia"/>
          <w:spacing w:val="20"/>
          <w:sz w:val="24"/>
          <w:szCs w:val="24"/>
          <w:lang w:eastAsia="zh-CN"/>
        </w:rPr>
        <w:t>【】</w:t>
      </w:r>
      <w:r>
        <w:rPr>
          <w:rFonts w:ascii="Times New Roman" w:hAnsi="Times New Roman"/>
          <w:spacing w:val="20"/>
          <w:sz w:val="24"/>
          <w:szCs w:val="24"/>
          <w:lang w:eastAsia="zh-CN"/>
        </w:rPr>
        <w:t>。仲裁裁决是终局的，对各方均有约束力；</w:t>
      </w:r>
    </w:p>
    <w:p w14:paraId="1B37A7BF" w14:textId="77777777" w:rsidR="002C5939" w:rsidRDefault="002C5939" w:rsidP="009A5B9C">
      <w:pPr>
        <w:autoSpaceDE w:val="0"/>
        <w:autoSpaceDN w:val="0"/>
        <w:adjustRightInd w:val="0"/>
        <w:spacing w:after="0" w:line="360" w:lineRule="exact"/>
        <w:ind w:left="1530"/>
        <w:jc w:val="both"/>
        <w:textAlignment w:val="baseline"/>
        <w:rPr>
          <w:rFonts w:ascii="Times New Roman" w:hAnsi="Times New Roman"/>
          <w:spacing w:val="20"/>
          <w:sz w:val="24"/>
          <w:szCs w:val="24"/>
          <w:lang w:eastAsia="zh-CN"/>
        </w:rPr>
      </w:pPr>
    </w:p>
    <w:p w14:paraId="412B0E0C" w14:textId="73A7EC6F" w:rsidR="002C5939" w:rsidRDefault="002C5939" w:rsidP="009A5B9C">
      <w:pPr>
        <w:numPr>
          <w:ilvl w:val="0"/>
          <w:numId w:val="27"/>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Pr>
          <w:rFonts w:ascii="Times New Roman" w:hAnsi="Times New Roman"/>
          <w:spacing w:val="20"/>
          <w:sz w:val="24"/>
          <w:szCs w:val="24"/>
          <w:lang w:eastAsia="zh-CN"/>
        </w:rPr>
        <w:t>将该争议提交</w:t>
      </w:r>
      <w:r w:rsidR="00F86946">
        <w:rPr>
          <w:rFonts w:ascii="Times New Roman" w:hAnsi="Times New Roman" w:hint="eastAsia"/>
          <w:spacing w:val="20"/>
          <w:sz w:val="24"/>
          <w:szCs w:val="24"/>
          <w:lang w:eastAsia="zh-CN"/>
        </w:rPr>
        <w:t>【】</w:t>
      </w:r>
      <w:r>
        <w:rPr>
          <w:rFonts w:ascii="Times New Roman" w:hAnsi="Times New Roman"/>
          <w:spacing w:val="20"/>
          <w:sz w:val="24"/>
          <w:szCs w:val="24"/>
          <w:lang w:eastAsia="zh-CN"/>
        </w:rPr>
        <w:t>的人民法院通过诉讼解决。</w:t>
      </w:r>
    </w:p>
    <w:p w14:paraId="2BC6BD06" w14:textId="77777777" w:rsidR="002C5939" w:rsidRDefault="002C5939" w:rsidP="009A5B9C">
      <w:pPr>
        <w:autoSpaceDE w:val="0"/>
        <w:autoSpaceDN w:val="0"/>
        <w:adjustRightInd w:val="0"/>
        <w:spacing w:after="0" w:line="360" w:lineRule="exact"/>
        <w:jc w:val="both"/>
        <w:textAlignment w:val="baseline"/>
        <w:rPr>
          <w:rFonts w:ascii="Times New Roman" w:hAnsi="Times New Roman"/>
          <w:spacing w:val="20"/>
          <w:sz w:val="24"/>
          <w:szCs w:val="24"/>
          <w:lang w:eastAsia="zh-CN"/>
        </w:rPr>
      </w:pPr>
    </w:p>
    <w:p w14:paraId="024E60C8" w14:textId="77777777" w:rsidR="002C5939" w:rsidRDefault="002C5939" w:rsidP="009A5B9C">
      <w:pPr>
        <w:pStyle w:val="1TimesNewRoman"/>
        <w:widowControl/>
        <w:numPr>
          <w:ilvl w:val="0"/>
          <w:numId w:val="4"/>
        </w:numPr>
        <w:spacing w:before="0"/>
        <w:jc w:val="both"/>
        <w:rPr>
          <w:rFonts w:ascii="Times New Roman"/>
          <w:b/>
          <w:bCs w:val="0"/>
          <w:sz w:val="24"/>
        </w:rPr>
      </w:pPr>
      <w:bookmarkStart w:id="149" w:name="_Toc328935600"/>
      <w:bookmarkStart w:id="150" w:name="_Toc328935997"/>
      <w:bookmarkStart w:id="151" w:name="_Toc329180256"/>
      <w:bookmarkStart w:id="152" w:name="_Toc329180297"/>
      <w:bookmarkStart w:id="153" w:name="_Toc355880185"/>
      <w:bookmarkStart w:id="154" w:name="_Toc208245750"/>
      <w:r>
        <w:rPr>
          <w:rFonts w:ascii="Times New Roman"/>
          <w:b/>
          <w:bCs w:val="0"/>
          <w:sz w:val="24"/>
        </w:rPr>
        <w:t>其他事项</w:t>
      </w:r>
      <w:bookmarkEnd w:id="149"/>
      <w:bookmarkEnd w:id="150"/>
      <w:bookmarkEnd w:id="151"/>
      <w:bookmarkEnd w:id="152"/>
      <w:bookmarkEnd w:id="153"/>
      <w:bookmarkEnd w:id="154"/>
    </w:p>
    <w:p w14:paraId="13E384B8" w14:textId="77777777" w:rsidR="002C5939" w:rsidRDefault="002C5939" w:rsidP="009A5B9C">
      <w:pPr>
        <w:pStyle w:val="1TimesNewRoman"/>
        <w:widowControl/>
        <w:spacing w:before="0"/>
        <w:ind w:left="720"/>
        <w:jc w:val="both"/>
        <w:rPr>
          <w:rFonts w:ascii="Times New Roman"/>
          <w:b/>
          <w:bCs w:val="0"/>
          <w:sz w:val="24"/>
        </w:rPr>
      </w:pPr>
    </w:p>
    <w:p w14:paraId="1A6732D5" w14:textId="77777777" w:rsidR="002C5939" w:rsidRDefault="002C5939" w:rsidP="009A5B9C">
      <w:pPr>
        <w:pStyle w:val="1TimesNewRoman"/>
        <w:widowControl/>
        <w:numPr>
          <w:ilvl w:val="0"/>
          <w:numId w:val="28"/>
        </w:numPr>
        <w:spacing w:before="0"/>
        <w:jc w:val="both"/>
        <w:rPr>
          <w:rFonts w:ascii="Times New Roman" w:hAnsi="Times New Roman"/>
          <w:b/>
          <w:sz w:val="24"/>
        </w:rPr>
      </w:pPr>
      <w:bookmarkStart w:id="155" w:name="_Toc286836875"/>
      <w:bookmarkStart w:id="156" w:name="_Toc286847268"/>
      <w:bookmarkStart w:id="157" w:name="_Toc286848560"/>
      <w:bookmarkStart w:id="158" w:name="_Toc328935601"/>
      <w:bookmarkStart w:id="159" w:name="_Toc328935998"/>
      <w:bookmarkStart w:id="160" w:name="_Toc329180257"/>
      <w:bookmarkStart w:id="161" w:name="_Toc329180298"/>
      <w:bookmarkStart w:id="162" w:name="_Toc355880186"/>
      <w:bookmarkStart w:id="163" w:name="_Toc208245751"/>
      <w:bookmarkEnd w:id="155"/>
      <w:bookmarkEnd w:id="156"/>
      <w:bookmarkEnd w:id="157"/>
      <w:r>
        <w:rPr>
          <w:rFonts w:ascii="Times New Roman" w:hAnsi="Times New Roman"/>
          <w:b/>
          <w:sz w:val="24"/>
        </w:rPr>
        <w:t>合同未尽事宜的处理</w:t>
      </w:r>
      <w:bookmarkEnd w:id="158"/>
      <w:bookmarkEnd w:id="159"/>
      <w:bookmarkEnd w:id="160"/>
      <w:bookmarkEnd w:id="161"/>
      <w:bookmarkEnd w:id="162"/>
      <w:bookmarkEnd w:id="163"/>
    </w:p>
    <w:p w14:paraId="0415D167" w14:textId="77777777" w:rsidR="002C5939" w:rsidRDefault="002C5939" w:rsidP="009A5B9C">
      <w:pPr>
        <w:pStyle w:val="1TimesNewRoman"/>
        <w:widowControl/>
        <w:spacing w:before="0"/>
        <w:ind w:left="420"/>
        <w:jc w:val="both"/>
        <w:rPr>
          <w:rFonts w:ascii="Times New Roman" w:hAnsi="Times New Roman"/>
          <w:b/>
          <w:sz w:val="24"/>
        </w:rPr>
      </w:pPr>
    </w:p>
    <w:p w14:paraId="540EFC7D" w14:textId="77777777" w:rsidR="002C5939" w:rsidRDefault="00235B13" w:rsidP="00D61D2B">
      <w:pPr>
        <w:spacing w:after="0" w:line="360" w:lineRule="exact"/>
        <w:ind w:leftChars="386" w:left="849"/>
        <w:jc w:val="both"/>
        <w:rPr>
          <w:rFonts w:ascii="Times New Roman" w:hAnsi="Times New Roman"/>
          <w:spacing w:val="20"/>
          <w:sz w:val="24"/>
          <w:szCs w:val="24"/>
          <w:lang w:eastAsia="zh-CN"/>
        </w:rPr>
      </w:pPr>
      <w:r w:rsidRPr="00D61D2B">
        <w:rPr>
          <w:rFonts w:ascii="Times New Roman" w:hAnsi="Times New Roman"/>
          <w:spacing w:val="20"/>
          <w:sz w:val="24"/>
          <w:szCs w:val="24"/>
          <w:lang w:eastAsia="zh-CN"/>
        </w:rPr>
        <w:t>本合同</w:t>
      </w:r>
      <w:r w:rsidR="002C5939">
        <w:rPr>
          <w:rFonts w:ascii="Times New Roman" w:hAnsi="Times New Roman"/>
          <w:spacing w:val="20"/>
          <w:sz w:val="24"/>
          <w:szCs w:val="24"/>
          <w:lang w:eastAsia="zh-CN"/>
        </w:rPr>
        <w:t>未尽事宜，应根据</w:t>
      </w:r>
      <w:r w:rsidRPr="00D61D2B">
        <w:rPr>
          <w:rFonts w:ascii="Times New Roman" w:hAnsi="Times New Roman"/>
          <w:spacing w:val="20"/>
          <w:sz w:val="24"/>
          <w:szCs w:val="24"/>
          <w:lang w:eastAsia="zh-CN"/>
        </w:rPr>
        <w:t>本合同</w:t>
      </w:r>
      <w:r w:rsidR="002C5939">
        <w:rPr>
          <w:rFonts w:ascii="Times New Roman" w:hAnsi="Times New Roman"/>
          <w:spacing w:val="20"/>
          <w:sz w:val="24"/>
          <w:szCs w:val="24"/>
          <w:lang w:eastAsia="zh-CN"/>
        </w:rPr>
        <w:t>所担保的</w:t>
      </w:r>
      <w:r w:rsidR="00BF7001" w:rsidRPr="00BF7001">
        <w:rPr>
          <w:rFonts w:ascii="Times New Roman" w:hAnsi="Times New Roman" w:hint="eastAsia"/>
          <w:b/>
          <w:spacing w:val="20"/>
          <w:sz w:val="24"/>
          <w:szCs w:val="24"/>
          <w:u w:val="single"/>
          <w:lang w:eastAsia="zh-CN"/>
        </w:rPr>
        <w:t>融资文件</w:t>
      </w:r>
      <w:r w:rsidR="002C5939">
        <w:rPr>
          <w:rFonts w:ascii="Times New Roman" w:hAnsi="Times New Roman"/>
          <w:spacing w:val="20"/>
          <w:sz w:val="24"/>
          <w:szCs w:val="24"/>
          <w:lang w:eastAsia="zh-CN"/>
        </w:rPr>
        <w:t>的有关条款予以解释或处理。如</w:t>
      </w:r>
      <w:r w:rsidR="00BF7001" w:rsidRPr="00BF7001">
        <w:rPr>
          <w:rFonts w:ascii="Times New Roman" w:hAnsi="Times New Roman" w:hint="eastAsia"/>
          <w:b/>
          <w:spacing w:val="20"/>
          <w:sz w:val="24"/>
          <w:szCs w:val="24"/>
          <w:u w:val="single"/>
          <w:lang w:eastAsia="zh-CN"/>
        </w:rPr>
        <w:t>融资文件</w:t>
      </w:r>
      <w:r w:rsidR="002C5939">
        <w:rPr>
          <w:rFonts w:ascii="Times New Roman" w:hAnsi="Times New Roman"/>
          <w:spacing w:val="20"/>
          <w:sz w:val="24"/>
          <w:szCs w:val="24"/>
          <w:lang w:eastAsia="zh-CN"/>
        </w:rPr>
        <w:t>中没有约定的，由</w:t>
      </w:r>
      <w:r w:rsidR="002C5939" w:rsidRPr="00D61D2B">
        <w:rPr>
          <w:rFonts w:ascii="Times New Roman" w:hAnsi="Times New Roman"/>
          <w:b/>
          <w:spacing w:val="20"/>
          <w:sz w:val="24"/>
          <w:szCs w:val="24"/>
          <w:u w:val="single"/>
          <w:lang w:eastAsia="zh-CN"/>
        </w:rPr>
        <w:t>保证人</w:t>
      </w:r>
      <w:r w:rsidR="002C5939">
        <w:rPr>
          <w:rFonts w:ascii="Times New Roman" w:hAnsi="Times New Roman"/>
          <w:spacing w:val="20"/>
          <w:sz w:val="24"/>
          <w:szCs w:val="24"/>
          <w:lang w:eastAsia="zh-CN"/>
        </w:rPr>
        <w:t>和各</w:t>
      </w:r>
      <w:r w:rsidR="00BF7001" w:rsidRPr="00BF7001">
        <w:rPr>
          <w:rFonts w:ascii="Times New Roman" w:hAnsi="Times New Roman" w:hint="eastAsia"/>
          <w:spacing w:val="20"/>
          <w:sz w:val="24"/>
          <w:szCs w:val="24"/>
          <w:lang w:eastAsia="zh-CN"/>
        </w:rPr>
        <w:t>[</w:t>
      </w:r>
      <w:r w:rsidR="002C5939" w:rsidRPr="00D61D2B">
        <w:rPr>
          <w:rFonts w:ascii="Times New Roman" w:hAnsi="Times New Roman"/>
          <w:b/>
          <w:spacing w:val="20"/>
          <w:sz w:val="24"/>
          <w:szCs w:val="24"/>
          <w:u w:val="single"/>
          <w:lang w:eastAsia="zh-CN"/>
        </w:rPr>
        <w:t>贷款人</w:t>
      </w:r>
      <w:r w:rsidR="00BF7001" w:rsidRPr="00BF7001">
        <w:rPr>
          <w:rFonts w:ascii="Times New Roman" w:hAnsi="Times New Roman" w:hint="eastAsia"/>
          <w:b/>
          <w:spacing w:val="20"/>
          <w:sz w:val="24"/>
          <w:szCs w:val="24"/>
          <w:u w:val="single"/>
          <w:lang w:eastAsia="zh-CN"/>
        </w:rPr>
        <w:t>/</w:t>
      </w:r>
      <w:r w:rsidR="00BF7001" w:rsidRPr="00BF7001">
        <w:rPr>
          <w:rFonts w:ascii="Times New Roman" w:hAnsi="Times New Roman" w:hint="eastAsia"/>
          <w:b/>
          <w:spacing w:val="20"/>
          <w:sz w:val="24"/>
          <w:szCs w:val="24"/>
          <w:u w:val="single"/>
          <w:lang w:eastAsia="zh-CN"/>
        </w:rPr>
        <w:t>银团成员行</w:t>
      </w:r>
      <w:r w:rsidR="00BF7001" w:rsidRPr="00BF7001">
        <w:rPr>
          <w:rFonts w:ascii="Times New Roman" w:hAnsi="Times New Roman" w:hint="eastAsia"/>
          <w:b/>
          <w:spacing w:val="20"/>
          <w:sz w:val="24"/>
          <w:szCs w:val="24"/>
          <w:u w:val="single"/>
          <w:lang w:eastAsia="zh-CN"/>
        </w:rPr>
        <w:t>]</w:t>
      </w:r>
      <w:r w:rsidR="002C5939">
        <w:rPr>
          <w:rFonts w:ascii="Times New Roman" w:hAnsi="Times New Roman" w:hint="eastAsia"/>
          <w:spacing w:val="20"/>
          <w:sz w:val="24"/>
          <w:szCs w:val="24"/>
          <w:lang w:eastAsia="zh-CN"/>
        </w:rPr>
        <w:t>依照国家有关法律、法规的规定</w:t>
      </w:r>
      <w:r w:rsidR="002C5939">
        <w:rPr>
          <w:rFonts w:ascii="Times New Roman" w:hAnsi="Times New Roman"/>
          <w:spacing w:val="20"/>
          <w:sz w:val="24"/>
          <w:szCs w:val="24"/>
          <w:lang w:eastAsia="zh-CN"/>
        </w:rPr>
        <w:t>协商处理</w:t>
      </w:r>
      <w:r w:rsidR="002C5939">
        <w:rPr>
          <w:rFonts w:ascii="Times New Roman" w:hAnsi="Times New Roman" w:hint="eastAsia"/>
          <w:spacing w:val="20"/>
          <w:sz w:val="24"/>
          <w:szCs w:val="24"/>
          <w:lang w:eastAsia="zh-CN"/>
        </w:rPr>
        <w:t>。</w:t>
      </w:r>
    </w:p>
    <w:p w14:paraId="5DF9175B" w14:textId="77777777" w:rsidR="002C5939" w:rsidRDefault="002C5939" w:rsidP="009A5B9C">
      <w:pPr>
        <w:pStyle w:val="1TimesNewRoman"/>
        <w:widowControl/>
        <w:spacing w:before="0"/>
        <w:ind w:left="720"/>
        <w:jc w:val="both"/>
        <w:rPr>
          <w:rFonts w:ascii="Times New Roman" w:hAnsi="Times New Roman"/>
          <w:sz w:val="24"/>
        </w:rPr>
      </w:pPr>
    </w:p>
    <w:p w14:paraId="3801F6FE" w14:textId="77777777" w:rsidR="002C5939" w:rsidRDefault="002C5939" w:rsidP="009A5B9C">
      <w:pPr>
        <w:pStyle w:val="1TimesNewRoman"/>
        <w:widowControl/>
        <w:numPr>
          <w:ilvl w:val="0"/>
          <w:numId w:val="28"/>
        </w:numPr>
        <w:spacing w:before="0"/>
        <w:jc w:val="both"/>
        <w:rPr>
          <w:rFonts w:ascii="Times New Roman" w:hAnsi="Times New Roman"/>
          <w:b/>
          <w:sz w:val="24"/>
        </w:rPr>
      </w:pPr>
      <w:bookmarkStart w:id="164" w:name="_Toc328935602"/>
      <w:bookmarkStart w:id="165" w:name="_Toc328935999"/>
      <w:bookmarkStart w:id="166" w:name="_Toc329180258"/>
      <w:bookmarkStart w:id="167" w:name="_Toc329180299"/>
      <w:bookmarkStart w:id="168" w:name="_Toc355880187"/>
      <w:bookmarkStart w:id="169" w:name="_Toc208245752"/>
      <w:r>
        <w:rPr>
          <w:rFonts w:ascii="Times New Roman" w:hAnsi="Times New Roman"/>
          <w:b/>
          <w:sz w:val="24"/>
        </w:rPr>
        <w:t>应付款项的划收</w:t>
      </w:r>
      <w:bookmarkEnd w:id="164"/>
      <w:bookmarkEnd w:id="165"/>
      <w:bookmarkEnd w:id="166"/>
      <w:bookmarkEnd w:id="167"/>
      <w:bookmarkEnd w:id="168"/>
      <w:bookmarkEnd w:id="169"/>
    </w:p>
    <w:p w14:paraId="3E6D4E8F" w14:textId="77777777" w:rsidR="002C5939" w:rsidRDefault="002C5939" w:rsidP="009A5B9C">
      <w:pPr>
        <w:tabs>
          <w:tab w:val="left" w:pos="1530"/>
        </w:tabs>
        <w:autoSpaceDE w:val="0"/>
        <w:autoSpaceDN w:val="0"/>
        <w:adjustRightInd w:val="0"/>
        <w:spacing w:after="0" w:line="360" w:lineRule="exact"/>
        <w:ind w:left="1530"/>
        <w:jc w:val="both"/>
        <w:textAlignment w:val="baseline"/>
        <w:rPr>
          <w:rFonts w:ascii="Times New Roman" w:hAnsi="Times New Roman"/>
          <w:spacing w:val="20"/>
          <w:sz w:val="24"/>
          <w:szCs w:val="24"/>
          <w:lang w:eastAsia="zh-CN"/>
        </w:rPr>
      </w:pPr>
    </w:p>
    <w:p w14:paraId="026B8717" w14:textId="5DD4C730" w:rsidR="002C5939" w:rsidRDefault="002C5939" w:rsidP="009A5B9C">
      <w:pPr>
        <w:numPr>
          <w:ilvl w:val="0"/>
          <w:numId w:val="29"/>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Pr>
          <w:rFonts w:ascii="Times New Roman" w:hAnsi="Times New Roman"/>
          <w:spacing w:val="20"/>
          <w:sz w:val="24"/>
          <w:szCs w:val="24"/>
          <w:lang w:eastAsia="zh-CN"/>
        </w:rPr>
        <w:t>对于</w:t>
      </w: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在</w:t>
      </w:r>
      <w:r w:rsidR="00235B13" w:rsidRPr="00D61D2B">
        <w:rPr>
          <w:rFonts w:ascii="Times New Roman" w:hAnsi="Times New Roman"/>
          <w:spacing w:val="20"/>
          <w:sz w:val="24"/>
          <w:szCs w:val="24"/>
          <w:lang w:eastAsia="zh-CN"/>
        </w:rPr>
        <w:t>本合同</w:t>
      </w:r>
      <w:r>
        <w:rPr>
          <w:rFonts w:ascii="Times New Roman" w:hAnsi="Times New Roman"/>
          <w:spacing w:val="20"/>
          <w:sz w:val="24"/>
          <w:szCs w:val="24"/>
          <w:lang w:eastAsia="zh-CN"/>
        </w:rPr>
        <w:t>项下的全部应付款项，</w:t>
      </w:r>
      <w:r w:rsidR="001E261B">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sidR="001E261B">
        <w:rPr>
          <w:rFonts w:ascii="Times New Roman" w:hAnsi="Times New Roman" w:hint="eastAsia"/>
          <w:b/>
          <w:spacing w:val="20"/>
          <w:sz w:val="24"/>
          <w:szCs w:val="24"/>
          <w:u w:val="single"/>
          <w:lang w:eastAsia="zh-CN"/>
        </w:rPr>
        <w:t>/</w:t>
      </w:r>
      <w:r w:rsidR="00AE4B0C">
        <w:rPr>
          <w:rFonts w:ascii="Times New Roman" w:hAnsi="Times New Roman"/>
          <w:b/>
          <w:spacing w:val="20"/>
          <w:sz w:val="24"/>
          <w:szCs w:val="24"/>
          <w:u w:val="single"/>
          <w:lang w:eastAsia="zh-CN"/>
        </w:rPr>
        <w:t>银团成员行</w:t>
      </w:r>
      <w:r w:rsidR="001E261B">
        <w:rPr>
          <w:rFonts w:ascii="Times New Roman" w:hAnsi="Times New Roman" w:hint="eastAsia"/>
          <w:b/>
          <w:spacing w:val="20"/>
          <w:sz w:val="24"/>
          <w:szCs w:val="24"/>
          <w:u w:val="single"/>
          <w:lang w:eastAsia="zh-CN"/>
        </w:rPr>
        <w:t>]</w:t>
      </w:r>
      <w:r>
        <w:rPr>
          <w:rFonts w:ascii="Times New Roman" w:hAnsi="Times New Roman"/>
          <w:spacing w:val="20"/>
          <w:sz w:val="24"/>
          <w:szCs w:val="24"/>
          <w:lang w:eastAsia="zh-CN"/>
        </w:rPr>
        <w:t>有权从</w:t>
      </w: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在</w:t>
      </w:r>
      <w:r w:rsidR="00F86946">
        <w:rPr>
          <w:rFonts w:ascii="Times New Roman" w:hAnsi="Times New Roman" w:hint="eastAsia"/>
          <w:spacing w:val="20"/>
          <w:sz w:val="24"/>
          <w:szCs w:val="24"/>
          <w:lang w:eastAsia="zh-CN"/>
        </w:rPr>
        <w:t>【】</w:t>
      </w:r>
      <w:r>
        <w:rPr>
          <w:rFonts w:ascii="Times New Roman" w:hAnsi="Times New Roman"/>
          <w:spacing w:val="20"/>
          <w:sz w:val="24"/>
          <w:szCs w:val="24"/>
          <w:lang w:eastAsia="zh-CN"/>
        </w:rPr>
        <w:t>银行系统开立的账户</w:t>
      </w:r>
      <w:proofErr w:type="gramStart"/>
      <w:r>
        <w:rPr>
          <w:rFonts w:ascii="Times New Roman" w:hAnsi="Times New Roman"/>
          <w:spacing w:val="20"/>
          <w:sz w:val="24"/>
          <w:szCs w:val="24"/>
          <w:lang w:eastAsia="zh-CN"/>
        </w:rPr>
        <w:t>中划收人民币</w:t>
      </w:r>
      <w:proofErr w:type="gramEnd"/>
      <w:r>
        <w:rPr>
          <w:rFonts w:ascii="Times New Roman" w:hAnsi="Times New Roman"/>
          <w:spacing w:val="20"/>
          <w:sz w:val="24"/>
          <w:szCs w:val="24"/>
          <w:lang w:eastAsia="zh-CN"/>
        </w:rPr>
        <w:t>或其他币种的相应款项，且无须提前通知</w:t>
      </w: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w:t>
      </w:r>
    </w:p>
    <w:p w14:paraId="722A273D" w14:textId="77777777" w:rsidR="002C5939" w:rsidRDefault="002C5939" w:rsidP="009A5B9C">
      <w:pPr>
        <w:autoSpaceDE w:val="0"/>
        <w:autoSpaceDN w:val="0"/>
        <w:adjustRightInd w:val="0"/>
        <w:spacing w:after="0" w:line="360" w:lineRule="exact"/>
        <w:ind w:left="1530"/>
        <w:jc w:val="both"/>
        <w:textAlignment w:val="baseline"/>
        <w:rPr>
          <w:rFonts w:ascii="Times New Roman" w:hAnsi="Times New Roman"/>
          <w:spacing w:val="20"/>
          <w:sz w:val="24"/>
          <w:szCs w:val="24"/>
          <w:lang w:eastAsia="zh-CN"/>
        </w:rPr>
      </w:pPr>
    </w:p>
    <w:p w14:paraId="56303D9B" w14:textId="77777777" w:rsidR="002C5939" w:rsidRDefault="002C5939" w:rsidP="009A5B9C">
      <w:pPr>
        <w:numPr>
          <w:ilvl w:val="0"/>
          <w:numId w:val="29"/>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Pr>
          <w:rFonts w:ascii="Times New Roman" w:hAnsi="Times New Roman"/>
          <w:spacing w:val="20"/>
          <w:sz w:val="24"/>
          <w:szCs w:val="24"/>
          <w:lang w:eastAsia="zh-CN"/>
        </w:rPr>
        <w:t>需要办理结售汇或外汇买卖手续的，</w:t>
      </w: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有义务协助</w:t>
      </w:r>
      <w:r w:rsidR="00BF7001" w:rsidRPr="00BF7001">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sidR="00BF7001" w:rsidRPr="00BF7001">
        <w:rPr>
          <w:rFonts w:ascii="Times New Roman" w:hAnsi="Times New Roman" w:hint="eastAsia"/>
          <w:b/>
          <w:spacing w:val="20"/>
          <w:sz w:val="24"/>
          <w:szCs w:val="24"/>
          <w:u w:val="single"/>
          <w:lang w:eastAsia="zh-CN"/>
        </w:rPr>
        <w:t>/</w:t>
      </w:r>
      <w:r w:rsidR="00BF7001" w:rsidRPr="00BF7001">
        <w:rPr>
          <w:rFonts w:ascii="Times New Roman" w:hAnsi="Times New Roman" w:hint="eastAsia"/>
          <w:b/>
          <w:spacing w:val="20"/>
          <w:sz w:val="24"/>
          <w:szCs w:val="24"/>
          <w:u w:val="single"/>
          <w:lang w:eastAsia="zh-CN"/>
        </w:rPr>
        <w:t>银团成员行</w:t>
      </w:r>
      <w:r w:rsidR="00BF7001" w:rsidRPr="00BF7001">
        <w:rPr>
          <w:rFonts w:ascii="Times New Roman" w:hAnsi="Times New Roman" w:hint="eastAsia"/>
          <w:b/>
          <w:spacing w:val="20"/>
          <w:sz w:val="24"/>
          <w:szCs w:val="24"/>
          <w:u w:val="single"/>
          <w:lang w:eastAsia="zh-CN"/>
        </w:rPr>
        <w:t>]</w:t>
      </w:r>
      <w:r>
        <w:rPr>
          <w:rFonts w:ascii="Times New Roman" w:hAnsi="Times New Roman"/>
          <w:spacing w:val="20"/>
          <w:sz w:val="24"/>
          <w:szCs w:val="24"/>
          <w:lang w:eastAsia="zh-CN"/>
        </w:rPr>
        <w:t>办理，汇率风险由</w:t>
      </w: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承担。</w:t>
      </w:r>
    </w:p>
    <w:p w14:paraId="3E7CD0FF" w14:textId="77777777" w:rsidR="000A41BC" w:rsidRPr="002A0108" w:rsidRDefault="000A41BC" w:rsidP="002A0108">
      <w:pPr>
        <w:autoSpaceDE w:val="0"/>
        <w:autoSpaceDN w:val="0"/>
        <w:adjustRightInd w:val="0"/>
        <w:spacing w:after="0" w:line="360" w:lineRule="exact"/>
        <w:ind w:left="1530"/>
        <w:jc w:val="both"/>
        <w:textAlignment w:val="baseline"/>
        <w:rPr>
          <w:rFonts w:ascii="Times New Roman" w:hAnsi="Times New Roman"/>
          <w:sz w:val="24"/>
          <w:lang w:eastAsia="zh-CN"/>
        </w:rPr>
      </w:pPr>
      <w:bookmarkStart w:id="170" w:name="_Toc328935603"/>
      <w:bookmarkStart w:id="171" w:name="_Toc328936000"/>
      <w:bookmarkStart w:id="172" w:name="_Toc329180259"/>
      <w:bookmarkStart w:id="173" w:name="_Toc329180300"/>
      <w:bookmarkStart w:id="174" w:name="_Toc355880188"/>
      <w:bookmarkStart w:id="175" w:name="_Toc208245753"/>
    </w:p>
    <w:p w14:paraId="0E12BA1E" w14:textId="0C57F6D3" w:rsidR="009A632A" w:rsidRDefault="00231590" w:rsidP="009A5B9C">
      <w:pPr>
        <w:pStyle w:val="1TimesNewRoman"/>
        <w:widowControl/>
        <w:numPr>
          <w:ilvl w:val="0"/>
          <w:numId w:val="28"/>
        </w:numPr>
        <w:spacing w:before="0"/>
        <w:jc w:val="both"/>
        <w:rPr>
          <w:rFonts w:ascii="Times New Roman" w:hAnsi="Times New Roman"/>
          <w:b/>
          <w:sz w:val="24"/>
        </w:rPr>
      </w:pPr>
      <w:r>
        <w:rPr>
          <w:rFonts w:ascii="Times New Roman" w:hAnsi="Times New Roman" w:hint="eastAsia"/>
          <w:b/>
          <w:sz w:val="24"/>
        </w:rPr>
        <w:t>分摊</w:t>
      </w:r>
    </w:p>
    <w:p w14:paraId="47BBEBD0" w14:textId="7938E923" w:rsidR="009A632A" w:rsidRPr="00D35762" w:rsidRDefault="009A632A" w:rsidP="00D35762">
      <w:pPr>
        <w:autoSpaceDE w:val="0"/>
        <w:autoSpaceDN w:val="0"/>
        <w:adjustRightInd w:val="0"/>
        <w:spacing w:after="0" w:line="360" w:lineRule="exact"/>
        <w:ind w:left="1530"/>
        <w:jc w:val="both"/>
        <w:textAlignment w:val="baseline"/>
        <w:rPr>
          <w:rFonts w:ascii="Times New Roman" w:hAnsi="Times New Roman"/>
          <w:sz w:val="24"/>
        </w:rPr>
      </w:pPr>
    </w:p>
    <w:p w14:paraId="1754DE73" w14:textId="1372EE8F" w:rsidR="009A632A" w:rsidRPr="00D35762" w:rsidRDefault="00B80DF1" w:rsidP="00D35762">
      <w:pPr>
        <w:autoSpaceDE w:val="0"/>
        <w:autoSpaceDN w:val="0"/>
        <w:adjustRightInd w:val="0"/>
        <w:spacing w:after="0" w:line="360" w:lineRule="exact"/>
        <w:ind w:left="851"/>
        <w:jc w:val="both"/>
        <w:textAlignment w:val="baseline"/>
        <w:rPr>
          <w:rFonts w:ascii="Times New Roman" w:hAnsi="Times New Roman"/>
          <w:sz w:val="24"/>
          <w:lang w:eastAsia="zh-CN"/>
        </w:rPr>
      </w:pPr>
      <w:r>
        <w:rPr>
          <w:rFonts w:ascii="Times New Roman" w:hAnsi="Times New Roman" w:hint="eastAsia"/>
          <w:spacing w:val="20"/>
          <w:sz w:val="24"/>
          <w:szCs w:val="24"/>
          <w:lang w:eastAsia="zh-CN"/>
        </w:rPr>
        <w:t>除非</w:t>
      </w:r>
      <w:r w:rsidRPr="00D35762">
        <w:rPr>
          <w:rFonts w:ascii="Times New Roman" w:hAnsi="Times New Roman" w:hint="eastAsia"/>
          <w:b/>
          <w:spacing w:val="20"/>
          <w:sz w:val="24"/>
          <w:szCs w:val="24"/>
          <w:u w:val="single"/>
          <w:lang w:eastAsia="zh-CN"/>
        </w:rPr>
        <w:t>贷款合同</w:t>
      </w:r>
      <w:r>
        <w:rPr>
          <w:rFonts w:ascii="Times New Roman" w:hAnsi="Times New Roman" w:hint="eastAsia"/>
          <w:spacing w:val="20"/>
          <w:sz w:val="24"/>
          <w:szCs w:val="24"/>
          <w:lang w:eastAsia="zh-CN"/>
        </w:rPr>
        <w:t>另有约定，</w:t>
      </w:r>
      <w:r w:rsidR="00487479">
        <w:rPr>
          <w:rFonts w:ascii="Times New Roman" w:hAnsi="Times New Roman"/>
          <w:spacing w:val="20"/>
          <w:sz w:val="24"/>
          <w:szCs w:val="24"/>
          <w:lang w:eastAsia="zh-CN"/>
        </w:rPr>
        <w:t>对于</w:t>
      </w:r>
      <w:r w:rsidR="00487479" w:rsidRPr="00D61D2B">
        <w:rPr>
          <w:rFonts w:ascii="Times New Roman" w:hAnsi="Times New Roman"/>
          <w:b/>
          <w:spacing w:val="20"/>
          <w:sz w:val="24"/>
          <w:szCs w:val="24"/>
          <w:u w:val="single"/>
          <w:lang w:eastAsia="zh-CN"/>
        </w:rPr>
        <w:t>保证人</w:t>
      </w:r>
      <w:r w:rsidR="00487479">
        <w:rPr>
          <w:rFonts w:ascii="Times New Roman" w:hAnsi="Times New Roman"/>
          <w:spacing w:val="20"/>
          <w:sz w:val="24"/>
          <w:szCs w:val="24"/>
          <w:lang w:eastAsia="zh-CN"/>
        </w:rPr>
        <w:t>在</w:t>
      </w:r>
      <w:r w:rsidR="00487479" w:rsidRPr="00D61D2B">
        <w:rPr>
          <w:rFonts w:ascii="Times New Roman" w:hAnsi="Times New Roman"/>
          <w:spacing w:val="20"/>
          <w:sz w:val="24"/>
          <w:szCs w:val="24"/>
          <w:lang w:eastAsia="zh-CN"/>
        </w:rPr>
        <w:t>本合同</w:t>
      </w:r>
      <w:r w:rsidR="00487479">
        <w:rPr>
          <w:rFonts w:ascii="Times New Roman" w:hAnsi="Times New Roman"/>
          <w:spacing w:val="20"/>
          <w:sz w:val="24"/>
          <w:szCs w:val="24"/>
          <w:lang w:eastAsia="zh-CN"/>
        </w:rPr>
        <w:t>项下</w:t>
      </w:r>
      <w:r w:rsidR="00487479">
        <w:rPr>
          <w:rFonts w:ascii="Times New Roman" w:hAnsi="Times New Roman" w:hint="eastAsia"/>
          <w:spacing w:val="20"/>
          <w:sz w:val="24"/>
          <w:szCs w:val="24"/>
          <w:lang w:eastAsia="zh-CN"/>
        </w:rPr>
        <w:t>向</w:t>
      </w:r>
      <w:r w:rsidR="00615259" w:rsidRPr="00BF7001">
        <w:rPr>
          <w:rFonts w:ascii="Times New Roman" w:hAnsi="Times New Roman" w:hint="eastAsia"/>
          <w:spacing w:val="20"/>
          <w:sz w:val="24"/>
          <w:szCs w:val="24"/>
          <w:lang w:eastAsia="zh-CN"/>
        </w:rPr>
        <w:t>[</w:t>
      </w:r>
      <w:r w:rsidR="00615259" w:rsidRPr="00D61D2B">
        <w:rPr>
          <w:rFonts w:ascii="Times New Roman" w:hAnsi="Times New Roman"/>
          <w:b/>
          <w:spacing w:val="20"/>
          <w:sz w:val="24"/>
          <w:szCs w:val="24"/>
          <w:u w:val="single"/>
          <w:lang w:eastAsia="zh-CN"/>
        </w:rPr>
        <w:t>贷款人</w:t>
      </w:r>
      <w:r w:rsidR="00615259" w:rsidRPr="00BF7001">
        <w:rPr>
          <w:rFonts w:ascii="Times New Roman" w:hAnsi="Times New Roman" w:hint="eastAsia"/>
          <w:b/>
          <w:spacing w:val="20"/>
          <w:sz w:val="24"/>
          <w:szCs w:val="24"/>
          <w:u w:val="single"/>
          <w:lang w:eastAsia="zh-CN"/>
        </w:rPr>
        <w:t>/</w:t>
      </w:r>
      <w:r w:rsidR="00615259" w:rsidRPr="00BF7001">
        <w:rPr>
          <w:rFonts w:ascii="Times New Roman" w:hAnsi="Times New Roman" w:hint="eastAsia"/>
          <w:b/>
          <w:spacing w:val="20"/>
          <w:sz w:val="24"/>
          <w:szCs w:val="24"/>
          <w:u w:val="single"/>
          <w:lang w:eastAsia="zh-CN"/>
        </w:rPr>
        <w:t>银团成员行</w:t>
      </w:r>
      <w:r w:rsidR="00615259" w:rsidRPr="00BF7001">
        <w:rPr>
          <w:rFonts w:ascii="Times New Roman" w:hAnsi="Times New Roman" w:hint="eastAsia"/>
          <w:b/>
          <w:spacing w:val="20"/>
          <w:sz w:val="24"/>
          <w:szCs w:val="24"/>
          <w:u w:val="single"/>
          <w:lang w:eastAsia="zh-CN"/>
        </w:rPr>
        <w:t>]</w:t>
      </w:r>
      <w:r w:rsidR="00487479" w:rsidRPr="00D35762">
        <w:rPr>
          <w:rFonts w:ascii="Times New Roman" w:hAnsi="Times New Roman" w:hint="eastAsia"/>
          <w:spacing w:val="20"/>
          <w:sz w:val="24"/>
          <w:szCs w:val="24"/>
          <w:lang w:eastAsia="zh-CN"/>
        </w:rPr>
        <w:t>支付的</w:t>
      </w:r>
      <w:r w:rsidR="00580896">
        <w:rPr>
          <w:rFonts w:ascii="Times New Roman" w:hAnsi="Times New Roman" w:hint="eastAsia"/>
          <w:spacing w:val="20"/>
          <w:sz w:val="24"/>
          <w:szCs w:val="24"/>
          <w:lang w:eastAsia="zh-CN"/>
        </w:rPr>
        <w:t>款项</w:t>
      </w:r>
      <w:r w:rsidR="0095047D" w:rsidRPr="00D35762">
        <w:rPr>
          <w:rFonts w:ascii="Times New Roman" w:hAnsi="Times New Roman" w:hint="eastAsia"/>
          <w:spacing w:val="20"/>
          <w:sz w:val="24"/>
          <w:szCs w:val="24"/>
          <w:lang w:eastAsia="zh-CN"/>
        </w:rPr>
        <w:t>，应当</w:t>
      </w:r>
      <w:r w:rsidR="00E56912">
        <w:rPr>
          <w:rFonts w:ascii="Times New Roman" w:hAnsi="Times New Roman" w:hint="eastAsia"/>
          <w:spacing w:val="20"/>
          <w:sz w:val="24"/>
          <w:szCs w:val="24"/>
          <w:lang w:eastAsia="zh-CN"/>
        </w:rPr>
        <w:t>按照</w:t>
      </w:r>
      <w:r w:rsidR="0095047D" w:rsidRPr="00D35762">
        <w:rPr>
          <w:rFonts w:ascii="Times New Roman" w:hAnsi="Times New Roman" w:hint="eastAsia"/>
          <w:b/>
          <w:spacing w:val="20"/>
          <w:sz w:val="24"/>
          <w:szCs w:val="24"/>
          <w:u w:val="single"/>
          <w:lang w:eastAsia="zh-CN"/>
        </w:rPr>
        <w:t>贷款</w:t>
      </w:r>
      <w:r w:rsidR="00580896" w:rsidRPr="00D35762">
        <w:rPr>
          <w:rFonts w:ascii="Times New Roman" w:hAnsi="Times New Roman" w:hint="eastAsia"/>
          <w:b/>
          <w:spacing w:val="20"/>
          <w:sz w:val="24"/>
          <w:szCs w:val="24"/>
          <w:u w:val="single"/>
          <w:lang w:eastAsia="zh-CN"/>
        </w:rPr>
        <w:t>合同</w:t>
      </w:r>
      <w:r w:rsidR="00C86267">
        <w:rPr>
          <w:rFonts w:ascii="Times New Roman" w:hAnsi="Times New Roman" w:hint="eastAsia"/>
          <w:spacing w:val="20"/>
          <w:sz w:val="24"/>
          <w:szCs w:val="24"/>
          <w:lang w:eastAsia="zh-CN"/>
        </w:rPr>
        <w:t>[</w:t>
      </w:r>
      <w:r w:rsidR="00E1790B">
        <w:rPr>
          <w:rFonts w:ascii="Times New Roman" w:hAnsi="Times New Roman" w:hint="eastAsia"/>
          <w:spacing w:val="20"/>
          <w:sz w:val="24"/>
          <w:szCs w:val="24"/>
          <w:lang w:eastAsia="zh-CN"/>
        </w:rPr>
        <w:t>第</w:t>
      </w:r>
      <w:r w:rsidR="00D465A6">
        <w:rPr>
          <w:rFonts w:ascii="Times New Roman" w:hAnsi="Times New Roman" w:hint="eastAsia"/>
          <w:spacing w:val="20"/>
          <w:sz w:val="24"/>
          <w:szCs w:val="24"/>
          <w:lang w:eastAsia="zh-CN"/>
        </w:rPr>
        <w:t>【】</w:t>
      </w:r>
      <w:r w:rsidR="00E1790B">
        <w:rPr>
          <w:rFonts w:ascii="Times New Roman" w:hAnsi="Times New Roman" w:hint="eastAsia"/>
          <w:spacing w:val="20"/>
          <w:sz w:val="24"/>
          <w:szCs w:val="24"/>
          <w:lang w:eastAsia="zh-CN"/>
        </w:rPr>
        <w:t>条（</w:t>
      </w:r>
      <w:r w:rsidR="00487479" w:rsidRPr="00D35762">
        <w:rPr>
          <w:rFonts w:ascii="Times New Roman" w:hAnsi="Times New Roman" w:hint="eastAsia"/>
          <w:i/>
          <w:spacing w:val="20"/>
          <w:sz w:val="24"/>
          <w:szCs w:val="24"/>
          <w:lang w:eastAsia="zh-CN"/>
        </w:rPr>
        <w:t>付款顺序</w:t>
      </w:r>
      <w:r w:rsidR="00E1790B">
        <w:rPr>
          <w:rFonts w:ascii="Times New Roman" w:hAnsi="Times New Roman" w:hint="eastAsia"/>
          <w:spacing w:val="20"/>
          <w:sz w:val="24"/>
          <w:szCs w:val="24"/>
          <w:lang w:eastAsia="zh-CN"/>
        </w:rPr>
        <w:t>）</w:t>
      </w:r>
      <w:r w:rsidR="00C86267">
        <w:rPr>
          <w:rFonts w:ascii="Times New Roman" w:hAnsi="Times New Roman" w:hint="eastAsia"/>
          <w:spacing w:val="20"/>
          <w:sz w:val="24"/>
          <w:szCs w:val="24"/>
          <w:lang w:eastAsia="zh-CN"/>
        </w:rPr>
        <w:t>]</w:t>
      </w:r>
      <w:r>
        <w:rPr>
          <w:rFonts w:ascii="Times New Roman" w:hAnsi="Times New Roman" w:hint="eastAsia"/>
          <w:spacing w:val="20"/>
          <w:sz w:val="24"/>
          <w:szCs w:val="24"/>
          <w:lang w:eastAsia="zh-CN"/>
        </w:rPr>
        <w:t>进行分配。</w:t>
      </w:r>
    </w:p>
    <w:p w14:paraId="2B377025" w14:textId="77777777" w:rsidR="009A632A" w:rsidRPr="00D35762" w:rsidRDefault="009A632A" w:rsidP="00D35762">
      <w:pPr>
        <w:autoSpaceDE w:val="0"/>
        <w:autoSpaceDN w:val="0"/>
        <w:adjustRightInd w:val="0"/>
        <w:spacing w:after="0" w:line="360" w:lineRule="exact"/>
        <w:ind w:left="1530"/>
        <w:jc w:val="both"/>
        <w:textAlignment w:val="baseline"/>
        <w:rPr>
          <w:rFonts w:ascii="Times New Roman" w:hAnsi="Times New Roman"/>
          <w:sz w:val="24"/>
          <w:lang w:eastAsia="zh-CN"/>
        </w:rPr>
      </w:pPr>
    </w:p>
    <w:p w14:paraId="2002D5FA" w14:textId="42994C59" w:rsidR="002C5939" w:rsidRDefault="000A41BC" w:rsidP="009A5B9C">
      <w:pPr>
        <w:pStyle w:val="1TimesNewRoman"/>
        <w:widowControl/>
        <w:numPr>
          <w:ilvl w:val="0"/>
          <w:numId w:val="28"/>
        </w:numPr>
        <w:spacing w:before="0"/>
        <w:jc w:val="both"/>
        <w:rPr>
          <w:rFonts w:ascii="Times New Roman" w:hAnsi="Times New Roman"/>
          <w:b/>
          <w:sz w:val="24"/>
        </w:rPr>
      </w:pPr>
      <w:r>
        <w:rPr>
          <w:rFonts w:ascii="Times New Roman" w:hAnsi="Times New Roman"/>
          <w:b/>
          <w:sz w:val="24"/>
        </w:rPr>
        <w:t>保证人信息的使用</w:t>
      </w:r>
      <w:bookmarkEnd w:id="170"/>
      <w:bookmarkEnd w:id="171"/>
      <w:bookmarkEnd w:id="172"/>
      <w:bookmarkEnd w:id="173"/>
      <w:bookmarkEnd w:id="174"/>
      <w:bookmarkEnd w:id="175"/>
    </w:p>
    <w:p w14:paraId="27D796B0" w14:textId="77777777" w:rsidR="002C5939" w:rsidRDefault="002C5939" w:rsidP="009A5B9C">
      <w:pPr>
        <w:pStyle w:val="1TimesNewRoman"/>
        <w:widowControl/>
        <w:spacing w:before="0"/>
        <w:ind w:left="420"/>
        <w:jc w:val="both"/>
        <w:rPr>
          <w:rFonts w:ascii="Times New Roman" w:hAnsi="Times New Roman"/>
          <w:b/>
          <w:sz w:val="24"/>
        </w:rPr>
      </w:pPr>
    </w:p>
    <w:p w14:paraId="14BCA0A0" w14:textId="77777777" w:rsidR="002C5939" w:rsidRDefault="00B15E78" w:rsidP="009A5B9C">
      <w:pPr>
        <w:numPr>
          <w:ilvl w:val="0"/>
          <w:numId w:val="30"/>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sidRPr="005943E8">
        <w:rPr>
          <w:rFonts w:ascii="Times New Roman" w:hAnsi="Times New Roman" w:hint="eastAsia"/>
          <w:b/>
          <w:spacing w:val="20"/>
          <w:sz w:val="24"/>
          <w:szCs w:val="24"/>
          <w:u w:val="single"/>
          <w:lang w:eastAsia="zh-CN"/>
        </w:rPr>
        <w:t>保证人</w:t>
      </w:r>
      <w:r w:rsidRPr="005943E8">
        <w:rPr>
          <w:rFonts w:ascii="Times New Roman" w:hAnsi="Times New Roman" w:hint="eastAsia"/>
          <w:spacing w:val="20"/>
          <w:sz w:val="24"/>
          <w:szCs w:val="24"/>
          <w:lang w:eastAsia="zh-CN"/>
        </w:rPr>
        <w:t>同意并不可撤销地授权：</w:t>
      </w:r>
      <w:r w:rsidRPr="005943E8">
        <w:rPr>
          <w:rFonts w:ascii="Times New Roman" w:hAnsi="Times New Roman" w:hint="eastAsia"/>
          <w:b/>
          <w:spacing w:val="20"/>
          <w:sz w:val="24"/>
          <w:szCs w:val="24"/>
          <w:u w:val="single"/>
          <w:lang w:eastAsia="zh-CN"/>
        </w:rPr>
        <w:t>银团成员行</w:t>
      </w:r>
      <w:r w:rsidRPr="005943E8">
        <w:rPr>
          <w:rFonts w:ascii="Times New Roman" w:hAnsi="Times New Roman" w:hint="eastAsia"/>
          <w:spacing w:val="20"/>
          <w:sz w:val="24"/>
          <w:szCs w:val="24"/>
          <w:lang w:eastAsia="zh-CN"/>
        </w:rPr>
        <w:t>在不违反《征信业管理条例》及相关法律法规的禁止性规定的前提下，根据国家设立的金融信用信息基础数据库的采集要求，有权将有关</w:t>
      </w:r>
      <w:r w:rsidRPr="005943E8">
        <w:rPr>
          <w:rFonts w:ascii="Times New Roman" w:hAnsi="Times New Roman" w:hint="eastAsia"/>
          <w:b/>
          <w:spacing w:val="20"/>
          <w:sz w:val="24"/>
          <w:szCs w:val="24"/>
          <w:u w:val="single"/>
          <w:lang w:eastAsia="zh-CN"/>
        </w:rPr>
        <w:t>保证人</w:t>
      </w:r>
      <w:r w:rsidRPr="005943E8">
        <w:rPr>
          <w:rFonts w:ascii="Times New Roman" w:hAnsi="Times New Roman" w:hint="eastAsia"/>
          <w:spacing w:val="20"/>
          <w:sz w:val="24"/>
          <w:szCs w:val="24"/>
          <w:lang w:eastAsia="zh-CN"/>
        </w:rPr>
        <w:t>与</w:t>
      </w:r>
      <w:r w:rsidRPr="005943E8">
        <w:rPr>
          <w:rFonts w:ascii="Times New Roman" w:hAnsi="Times New Roman" w:hint="eastAsia"/>
          <w:b/>
          <w:spacing w:val="20"/>
          <w:sz w:val="24"/>
          <w:szCs w:val="24"/>
          <w:u w:val="single"/>
          <w:lang w:eastAsia="zh-CN"/>
        </w:rPr>
        <w:t>银团成员</w:t>
      </w:r>
      <w:proofErr w:type="gramStart"/>
      <w:r w:rsidRPr="005943E8">
        <w:rPr>
          <w:rFonts w:ascii="Times New Roman" w:hAnsi="Times New Roman" w:hint="eastAsia"/>
          <w:b/>
          <w:spacing w:val="20"/>
          <w:sz w:val="24"/>
          <w:szCs w:val="24"/>
          <w:u w:val="single"/>
          <w:lang w:eastAsia="zh-CN"/>
        </w:rPr>
        <w:t>行</w:t>
      </w:r>
      <w:r w:rsidRPr="005943E8">
        <w:rPr>
          <w:rFonts w:ascii="Times New Roman" w:hAnsi="Times New Roman" w:hint="eastAsia"/>
          <w:spacing w:val="20"/>
          <w:sz w:val="24"/>
          <w:szCs w:val="24"/>
          <w:lang w:eastAsia="zh-CN"/>
        </w:rPr>
        <w:t>签署</w:t>
      </w:r>
      <w:proofErr w:type="gramEnd"/>
      <w:r w:rsidRPr="005943E8">
        <w:rPr>
          <w:rFonts w:ascii="Times New Roman" w:hAnsi="Times New Roman" w:hint="eastAsia"/>
          <w:spacing w:val="20"/>
          <w:sz w:val="24"/>
          <w:szCs w:val="24"/>
          <w:lang w:eastAsia="zh-CN"/>
        </w:rPr>
        <w:t>的全部合同</w:t>
      </w:r>
      <w:r w:rsidRPr="005943E8">
        <w:rPr>
          <w:rFonts w:ascii="Times New Roman" w:hAnsi="Times New Roman"/>
          <w:spacing w:val="20"/>
          <w:sz w:val="24"/>
          <w:szCs w:val="24"/>
          <w:lang w:eastAsia="zh-CN"/>
        </w:rPr>
        <w:t>/</w:t>
      </w:r>
      <w:r w:rsidRPr="005943E8">
        <w:rPr>
          <w:rFonts w:ascii="Times New Roman" w:hAnsi="Times New Roman" w:hint="eastAsia"/>
          <w:spacing w:val="20"/>
          <w:sz w:val="24"/>
          <w:szCs w:val="24"/>
          <w:lang w:eastAsia="zh-CN"/>
        </w:rPr>
        <w:t>协议</w:t>
      </w:r>
      <w:r w:rsidRPr="005943E8">
        <w:rPr>
          <w:rFonts w:ascii="Times New Roman" w:hAnsi="Times New Roman"/>
          <w:spacing w:val="20"/>
          <w:sz w:val="24"/>
          <w:szCs w:val="24"/>
          <w:lang w:eastAsia="zh-CN"/>
        </w:rPr>
        <w:t>/</w:t>
      </w:r>
      <w:r w:rsidRPr="005943E8">
        <w:rPr>
          <w:rFonts w:ascii="Times New Roman" w:hAnsi="Times New Roman" w:hint="eastAsia"/>
          <w:spacing w:val="20"/>
          <w:sz w:val="24"/>
          <w:szCs w:val="24"/>
          <w:lang w:eastAsia="zh-CN"/>
        </w:rPr>
        <w:t>承诺的信息，包括与上述全部合同</w:t>
      </w:r>
      <w:r w:rsidRPr="005943E8">
        <w:rPr>
          <w:rFonts w:ascii="Times New Roman" w:hAnsi="Times New Roman"/>
          <w:spacing w:val="20"/>
          <w:sz w:val="24"/>
          <w:szCs w:val="24"/>
          <w:lang w:eastAsia="zh-CN"/>
        </w:rPr>
        <w:t>/</w:t>
      </w:r>
      <w:r w:rsidRPr="005943E8">
        <w:rPr>
          <w:rFonts w:ascii="Times New Roman" w:hAnsi="Times New Roman" w:hint="eastAsia"/>
          <w:spacing w:val="20"/>
          <w:sz w:val="24"/>
          <w:szCs w:val="24"/>
          <w:lang w:eastAsia="zh-CN"/>
        </w:rPr>
        <w:t>协议</w:t>
      </w:r>
      <w:r w:rsidRPr="005943E8">
        <w:rPr>
          <w:rFonts w:ascii="Times New Roman" w:hAnsi="Times New Roman"/>
          <w:spacing w:val="20"/>
          <w:sz w:val="24"/>
          <w:szCs w:val="24"/>
          <w:lang w:eastAsia="zh-CN"/>
        </w:rPr>
        <w:t>/</w:t>
      </w:r>
      <w:r w:rsidRPr="005943E8">
        <w:rPr>
          <w:rFonts w:ascii="Times New Roman" w:hAnsi="Times New Roman" w:hint="eastAsia"/>
          <w:spacing w:val="20"/>
          <w:sz w:val="24"/>
          <w:szCs w:val="24"/>
          <w:lang w:eastAsia="zh-CN"/>
        </w:rPr>
        <w:t>承诺的履约信息的相关情况，以及</w:t>
      </w:r>
      <w:r>
        <w:rPr>
          <w:rFonts w:ascii="Times New Roman" w:hAnsi="Times New Roman" w:hint="eastAsia"/>
          <w:b/>
          <w:spacing w:val="20"/>
          <w:sz w:val="24"/>
          <w:szCs w:val="24"/>
          <w:u w:val="single"/>
          <w:lang w:eastAsia="zh-CN"/>
        </w:rPr>
        <w:t>保证人</w:t>
      </w:r>
      <w:r w:rsidRPr="005943E8">
        <w:rPr>
          <w:rFonts w:ascii="Times New Roman" w:hAnsi="Times New Roman" w:hint="eastAsia"/>
          <w:spacing w:val="20"/>
          <w:sz w:val="24"/>
          <w:szCs w:val="24"/>
          <w:lang w:eastAsia="zh-CN"/>
        </w:rPr>
        <w:t>提供的企业基本信息及其他信息，提供给国家设立的金融信用信息基础数据库，</w:t>
      </w:r>
      <w:proofErr w:type="gramStart"/>
      <w:r w:rsidRPr="005943E8">
        <w:rPr>
          <w:rFonts w:ascii="Times New Roman" w:hAnsi="Times New Roman" w:hint="eastAsia"/>
          <w:spacing w:val="20"/>
          <w:sz w:val="24"/>
          <w:szCs w:val="24"/>
          <w:lang w:eastAsia="zh-CN"/>
        </w:rPr>
        <w:t>供具有</w:t>
      </w:r>
      <w:proofErr w:type="gramEnd"/>
      <w:r w:rsidRPr="005943E8">
        <w:rPr>
          <w:rFonts w:ascii="Times New Roman" w:hAnsi="Times New Roman" w:hint="eastAsia"/>
          <w:spacing w:val="20"/>
          <w:sz w:val="24"/>
          <w:szCs w:val="24"/>
          <w:lang w:eastAsia="zh-CN"/>
        </w:rPr>
        <w:t>查询资格的单位查询和使用；同时，</w:t>
      </w:r>
      <w:r w:rsidRPr="005943E8">
        <w:rPr>
          <w:rFonts w:ascii="Times New Roman" w:hAnsi="Times New Roman" w:hint="eastAsia"/>
          <w:b/>
          <w:spacing w:val="20"/>
          <w:sz w:val="24"/>
          <w:szCs w:val="24"/>
          <w:u w:val="single"/>
          <w:lang w:eastAsia="zh-CN"/>
        </w:rPr>
        <w:t>银团成员行</w:t>
      </w:r>
      <w:r w:rsidRPr="005943E8">
        <w:rPr>
          <w:rFonts w:ascii="Times New Roman" w:hAnsi="Times New Roman" w:hint="eastAsia"/>
          <w:spacing w:val="20"/>
          <w:sz w:val="24"/>
          <w:szCs w:val="24"/>
          <w:lang w:eastAsia="zh-CN"/>
        </w:rPr>
        <w:t>亦有权查询和使用已经录入国家设立的金融信用信息基础数据库中有关</w:t>
      </w:r>
      <w:r w:rsidRPr="005943E8">
        <w:rPr>
          <w:rFonts w:ascii="Times New Roman" w:hAnsi="Times New Roman" w:hint="eastAsia"/>
          <w:b/>
          <w:spacing w:val="20"/>
          <w:sz w:val="24"/>
          <w:szCs w:val="24"/>
          <w:u w:val="single"/>
          <w:lang w:eastAsia="zh-CN"/>
        </w:rPr>
        <w:t>保证人</w:t>
      </w:r>
      <w:r w:rsidRPr="005943E8">
        <w:rPr>
          <w:rFonts w:ascii="Times New Roman" w:hAnsi="Times New Roman" w:hint="eastAsia"/>
          <w:spacing w:val="20"/>
          <w:sz w:val="24"/>
          <w:szCs w:val="24"/>
          <w:lang w:eastAsia="zh-CN"/>
        </w:rPr>
        <w:t>的信贷信息。该授权事项覆盖本合同签署前后</w:t>
      </w:r>
      <w:r w:rsidRPr="005943E8">
        <w:rPr>
          <w:rFonts w:ascii="Times New Roman" w:hAnsi="Times New Roman" w:hint="eastAsia"/>
          <w:b/>
          <w:spacing w:val="20"/>
          <w:sz w:val="24"/>
          <w:szCs w:val="24"/>
          <w:u w:val="single"/>
          <w:lang w:eastAsia="zh-CN"/>
        </w:rPr>
        <w:t>银团成员行</w:t>
      </w:r>
      <w:r w:rsidRPr="005943E8">
        <w:rPr>
          <w:rFonts w:ascii="Times New Roman" w:hAnsi="Times New Roman" w:hint="eastAsia"/>
          <w:spacing w:val="20"/>
          <w:sz w:val="24"/>
          <w:szCs w:val="24"/>
          <w:lang w:eastAsia="zh-CN"/>
        </w:rPr>
        <w:t>对本合同项</w:t>
      </w:r>
      <w:proofErr w:type="gramStart"/>
      <w:r w:rsidRPr="005943E8">
        <w:rPr>
          <w:rFonts w:ascii="Times New Roman" w:hAnsi="Times New Roman" w:hint="eastAsia"/>
          <w:spacing w:val="20"/>
          <w:sz w:val="24"/>
          <w:szCs w:val="24"/>
          <w:lang w:eastAsia="zh-CN"/>
        </w:rPr>
        <w:t>下业务</w:t>
      </w:r>
      <w:proofErr w:type="gramEnd"/>
      <w:r w:rsidRPr="005943E8">
        <w:rPr>
          <w:rFonts w:ascii="Times New Roman" w:hAnsi="Times New Roman" w:hint="eastAsia"/>
          <w:spacing w:val="20"/>
          <w:sz w:val="24"/>
          <w:szCs w:val="24"/>
          <w:lang w:eastAsia="zh-CN"/>
        </w:rPr>
        <w:t>进行必要管理的各个环节，有效期随本合同实际终止而失效。</w:t>
      </w:r>
    </w:p>
    <w:p w14:paraId="236AE6EE" w14:textId="77777777" w:rsidR="002C5939" w:rsidRDefault="002C5939" w:rsidP="009A5B9C">
      <w:pPr>
        <w:autoSpaceDE w:val="0"/>
        <w:autoSpaceDN w:val="0"/>
        <w:adjustRightInd w:val="0"/>
        <w:spacing w:after="0" w:line="360" w:lineRule="exact"/>
        <w:ind w:left="1530"/>
        <w:jc w:val="both"/>
        <w:textAlignment w:val="baseline"/>
        <w:rPr>
          <w:rFonts w:ascii="Times New Roman" w:hAnsi="Times New Roman"/>
          <w:spacing w:val="20"/>
          <w:sz w:val="24"/>
          <w:szCs w:val="24"/>
          <w:lang w:eastAsia="zh-CN"/>
        </w:rPr>
      </w:pPr>
    </w:p>
    <w:p w14:paraId="5729F2E7" w14:textId="77777777" w:rsidR="002C5939" w:rsidRDefault="002C5939" w:rsidP="009A5B9C">
      <w:pPr>
        <w:numPr>
          <w:ilvl w:val="0"/>
          <w:numId w:val="30"/>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并同意，</w:t>
      </w:r>
      <w:r w:rsidR="00BF7001" w:rsidRPr="00BF7001">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sidR="00BF7001" w:rsidRPr="00BF7001">
        <w:rPr>
          <w:rFonts w:ascii="Times New Roman" w:hAnsi="Times New Roman" w:hint="eastAsia"/>
          <w:b/>
          <w:spacing w:val="20"/>
          <w:sz w:val="24"/>
          <w:szCs w:val="24"/>
          <w:u w:val="single"/>
          <w:lang w:eastAsia="zh-CN"/>
        </w:rPr>
        <w:t>/</w:t>
      </w:r>
      <w:r w:rsidR="00BF7001" w:rsidRPr="00BF7001">
        <w:rPr>
          <w:rFonts w:ascii="Times New Roman" w:hAnsi="Times New Roman"/>
          <w:b/>
          <w:spacing w:val="20"/>
          <w:sz w:val="24"/>
          <w:szCs w:val="24"/>
          <w:u w:val="single"/>
          <w:lang w:eastAsia="zh-CN"/>
        </w:rPr>
        <w:t>银团成员行</w:t>
      </w:r>
      <w:r w:rsidR="00BF7001" w:rsidRPr="00BF7001">
        <w:rPr>
          <w:rFonts w:ascii="Times New Roman" w:hAnsi="Times New Roman" w:hint="eastAsia"/>
          <w:b/>
          <w:spacing w:val="20"/>
          <w:sz w:val="24"/>
          <w:szCs w:val="24"/>
          <w:u w:val="single"/>
          <w:lang w:eastAsia="zh-CN"/>
        </w:rPr>
        <w:t>]</w:t>
      </w:r>
      <w:r>
        <w:rPr>
          <w:rFonts w:ascii="Times New Roman" w:hAnsi="Times New Roman"/>
          <w:spacing w:val="20"/>
          <w:sz w:val="24"/>
          <w:szCs w:val="24"/>
          <w:lang w:eastAsia="zh-CN"/>
        </w:rPr>
        <w:t>为业务需要也可以合理使用并披露</w:t>
      </w: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信息。</w:t>
      </w:r>
    </w:p>
    <w:p w14:paraId="7F587BD4" w14:textId="77777777" w:rsidR="002C5939" w:rsidRDefault="002C5939" w:rsidP="009A5B9C">
      <w:pPr>
        <w:autoSpaceDE w:val="0"/>
        <w:autoSpaceDN w:val="0"/>
        <w:adjustRightInd w:val="0"/>
        <w:spacing w:after="0" w:line="360" w:lineRule="exact"/>
        <w:jc w:val="both"/>
        <w:textAlignment w:val="baseline"/>
        <w:rPr>
          <w:rFonts w:ascii="Times New Roman" w:hAnsi="Times New Roman"/>
          <w:spacing w:val="20"/>
          <w:sz w:val="24"/>
          <w:szCs w:val="24"/>
          <w:lang w:eastAsia="zh-CN"/>
        </w:rPr>
      </w:pPr>
    </w:p>
    <w:p w14:paraId="32BC44A7" w14:textId="5A6F531F" w:rsidR="009D17D0" w:rsidRDefault="009D17D0" w:rsidP="009A5B9C">
      <w:pPr>
        <w:pStyle w:val="1TimesNewRoman"/>
        <w:widowControl/>
        <w:numPr>
          <w:ilvl w:val="0"/>
          <w:numId w:val="28"/>
        </w:numPr>
        <w:spacing w:before="0"/>
        <w:jc w:val="both"/>
        <w:rPr>
          <w:rFonts w:ascii="Times New Roman" w:hAnsi="Times New Roman"/>
          <w:b/>
          <w:sz w:val="24"/>
        </w:rPr>
      </w:pPr>
      <w:bookmarkStart w:id="176" w:name="_Toc208245754"/>
      <w:bookmarkStart w:id="177" w:name="_Toc328935604"/>
      <w:bookmarkStart w:id="178" w:name="_Toc328936001"/>
      <w:bookmarkStart w:id="179" w:name="_Toc329180260"/>
      <w:bookmarkStart w:id="180" w:name="_Toc329180301"/>
      <w:bookmarkStart w:id="181" w:name="_Toc355880189"/>
      <w:r>
        <w:rPr>
          <w:rFonts w:ascii="Times New Roman" w:hAnsi="Times New Roman" w:hint="eastAsia"/>
          <w:b/>
          <w:sz w:val="24"/>
        </w:rPr>
        <w:t>个人信息保护</w:t>
      </w:r>
      <w:bookmarkEnd w:id="176"/>
    </w:p>
    <w:p w14:paraId="1AA47CBB" w14:textId="77777777" w:rsidR="00565567" w:rsidRDefault="00565567" w:rsidP="00D35762">
      <w:pPr>
        <w:autoSpaceDE w:val="0"/>
        <w:autoSpaceDN w:val="0"/>
        <w:adjustRightInd w:val="0"/>
        <w:spacing w:after="0" w:line="360" w:lineRule="exact"/>
        <w:ind w:left="1530"/>
        <w:jc w:val="both"/>
        <w:textAlignment w:val="baseline"/>
        <w:rPr>
          <w:rFonts w:ascii="Times New Roman"/>
          <w:spacing w:val="20"/>
          <w:sz w:val="24"/>
          <w:szCs w:val="24"/>
        </w:rPr>
      </w:pPr>
    </w:p>
    <w:p w14:paraId="3351E0FC" w14:textId="6DB68C82" w:rsidR="00565567" w:rsidRDefault="00254889" w:rsidP="00565567">
      <w:pPr>
        <w:numPr>
          <w:ilvl w:val="0"/>
          <w:numId w:val="49"/>
        </w:numPr>
        <w:tabs>
          <w:tab w:val="left" w:pos="1530"/>
        </w:tabs>
        <w:spacing w:after="0" w:line="360" w:lineRule="exact"/>
        <w:ind w:left="1530" w:hanging="680"/>
        <w:jc w:val="both"/>
        <w:rPr>
          <w:rFonts w:ascii="Times New Roman"/>
          <w:spacing w:val="20"/>
          <w:sz w:val="24"/>
          <w:szCs w:val="24"/>
          <w:lang w:val="en-GB"/>
        </w:rPr>
      </w:pPr>
      <w:r w:rsidRPr="00D35762">
        <w:rPr>
          <w:rFonts w:ascii="Times New Roman" w:hint="eastAsia"/>
          <w:b/>
          <w:spacing w:val="20"/>
          <w:sz w:val="24"/>
          <w:szCs w:val="24"/>
          <w:u w:val="single"/>
          <w:lang w:val="en-GB" w:eastAsia="zh-CN"/>
        </w:rPr>
        <w:t>保证人</w:t>
      </w:r>
      <w:proofErr w:type="spellStart"/>
      <w:r w:rsidR="00565567">
        <w:rPr>
          <w:rFonts w:ascii="Times New Roman" w:hint="eastAsia"/>
          <w:spacing w:val="20"/>
          <w:sz w:val="24"/>
          <w:szCs w:val="24"/>
          <w:lang w:val="en-GB"/>
        </w:rPr>
        <w:t>承诺</w:t>
      </w:r>
      <w:proofErr w:type="spellEnd"/>
      <w:r w:rsidR="00565567">
        <w:rPr>
          <w:rFonts w:ascii="Times New Roman" w:hint="eastAsia"/>
          <w:spacing w:val="20"/>
          <w:sz w:val="24"/>
          <w:szCs w:val="24"/>
          <w:lang w:val="en-GB"/>
        </w:rPr>
        <w:t>：</w:t>
      </w:r>
    </w:p>
    <w:p w14:paraId="6730EF39" w14:textId="77777777" w:rsidR="00565567" w:rsidRDefault="00565567" w:rsidP="00D35762">
      <w:pPr>
        <w:autoSpaceDE w:val="0"/>
        <w:autoSpaceDN w:val="0"/>
        <w:adjustRightInd w:val="0"/>
        <w:spacing w:after="0" w:line="360" w:lineRule="exact"/>
        <w:ind w:left="1530"/>
        <w:jc w:val="both"/>
        <w:textAlignment w:val="baseline"/>
        <w:rPr>
          <w:rFonts w:ascii="Times New Roman"/>
          <w:spacing w:val="20"/>
          <w:sz w:val="24"/>
          <w:szCs w:val="24"/>
          <w:lang w:val="en-GB"/>
        </w:rPr>
      </w:pPr>
    </w:p>
    <w:p w14:paraId="5B564914" w14:textId="1BA12C04" w:rsidR="00565567" w:rsidRDefault="00565567" w:rsidP="00565567">
      <w:pPr>
        <w:numPr>
          <w:ilvl w:val="0"/>
          <w:numId w:val="48"/>
        </w:numPr>
        <w:tabs>
          <w:tab w:val="left" w:pos="2210"/>
        </w:tabs>
        <w:spacing w:after="0" w:line="360" w:lineRule="exact"/>
        <w:ind w:left="2210" w:hanging="680"/>
        <w:jc w:val="both"/>
        <w:rPr>
          <w:rFonts w:ascii="Times New Roman"/>
          <w:spacing w:val="20"/>
          <w:sz w:val="24"/>
          <w:szCs w:val="24"/>
          <w:lang w:val="en-GB" w:eastAsia="zh-CN"/>
        </w:rPr>
      </w:pPr>
      <w:r w:rsidRPr="002D3CD0">
        <w:rPr>
          <w:rFonts w:ascii="Times New Roman" w:hint="eastAsia"/>
          <w:spacing w:val="20"/>
          <w:sz w:val="24"/>
          <w:szCs w:val="24"/>
          <w:lang w:val="en-GB" w:eastAsia="zh-CN"/>
        </w:rPr>
        <w:t>已通过授权等方式取得</w:t>
      </w:r>
      <w:r>
        <w:rPr>
          <w:rFonts w:ascii="Times New Roman" w:hint="eastAsia"/>
          <w:spacing w:val="20"/>
          <w:sz w:val="24"/>
          <w:szCs w:val="24"/>
          <w:lang w:val="en-GB" w:eastAsia="zh-CN"/>
        </w:rPr>
        <w:t>其</w:t>
      </w:r>
      <w:r w:rsidRPr="002D3CD0">
        <w:rPr>
          <w:rFonts w:ascii="Times New Roman" w:hint="eastAsia"/>
          <w:spacing w:val="20"/>
          <w:sz w:val="24"/>
          <w:szCs w:val="24"/>
          <w:lang w:val="en-GB" w:eastAsia="zh-CN"/>
        </w:rPr>
        <w:t>法定代表人、高管人员、实际控制人（自然人）、主要自然人股东、业务经办人等相关人士同意，将相关人士的姓名、身份证件信息（类型、号码和有效期）、手机号码</w:t>
      </w:r>
      <w:r>
        <w:rPr>
          <w:rFonts w:ascii="Times New Roman" w:hint="eastAsia"/>
          <w:spacing w:val="20"/>
          <w:sz w:val="24"/>
          <w:szCs w:val="24"/>
          <w:lang w:val="en-GB" w:eastAsia="zh-CN"/>
        </w:rPr>
        <w:t>以及【】</w:t>
      </w:r>
      <w:r w:rsidRPr="002D3CD0">
        <w:rPr>
          <w:rFonts w:ascii="Times New Roman" w:hint="eastAsia"/>
          <w:spacing w:val="20"/>
          <w:sz w:val="24"/>
          <w:szCs w:val="24"/>
          <w:lang w:val="en-GB" w:eastAsia="zh-CN"/>
        </w:rPr>
        <w:t>等必要个人信息提供给</w:t>
      </w:r>
      <w:r w:rsidR="00B75326" w:rsidRPr="00ED4FCE">
        <w:rPr>
          <w:rFonts w:ascii="Times New Roman" w:hAnsi="Times New Roman" w:hint="eastAsia"/>
          <w:spacing w:val="20"/>
          <w:sz w:val="24"/>
          <w:szCs w:val="24"/>
          <w:lang w:eastAsia="zh-CN"/>
        </w:rPr>
        <w:t>[</w:t>
      </w:r>
      <w:r w:rsidR="00B75326" w:rsidRPr="00ED4FCE">
        <w:rPr>
          <w:rFonts w:ascii="Times New Roman" w:hAnsi="Times New Roman" w:hint="eastAsia"/>
          <w:b/>
          <w:spacing w:val="20"/>
          <w:sz w:val="24"/>
          <w:szCs w:val="24"/>
          <w:u w:val="single"/>
          <w:lang w:eastAsia="zh-CN"/>
        </w:rPr>
        <w:t>贷款人</w:t>
      </w:r>
      <w:r w:rsidR="00B75326" w:rsidRPr="00ED4FCE">
        <w:rPr>
          <w:rFonts w:ascii="Times New Roman" w:hAnsi="Times New Roman" w:hint="eastAsia"/>
          <w:b/>
          <w:spacing w:val="20"/>
          <w:sz w:val="24"/>
          <w:szCs w:val="24"/>
          <w:lang w:eastAsia="zh-CN"/>
        </w:rPr>
        <w:t>/</w:t>
      </w:r>
      <w:r w:rsidR="00B75326" w:rsidRPr="00D61D2B">
        <w:rPr>
          <w:rFonts w:ascii="Times New Roman" w:hAnsi="Times New Roman"/>
          <w:b/>
          <w:spacing w:val="20"/>
          <w:sz w:val="24"/>
          <w:szCs w:val="24"/>
          <w:u w:val="single"/>
          <w:lang w:eastAsia="zh-CN"/>
        </w:rPr>
        <w:t>银团成员行</w:t>
      </w:r>
      <w:r w:rsidR="00B75326" w:rsidRPr="00ED4FCE">
        <w:rPr>
          <w:rFonts w:ascii="Times New Roman" w:hAnsi="Times New Roman" w:hint="eastAsia"/>
          <w:b/>
          <w:spacing w:val="20"/>
          <w:sz w:val="24"/>
          <w:szCs w:val="24"/>
          <w:u w:val="single"/>
          <w:lang w:eastAsia="zh-CN"/>
        </w:rPr>
        <w:t>]</w:t>
      </w:r>
      <w:r w:rsidRPr="002D3CD0">
        <w:rPr>
          <w:rFonts w:ascii="Times New Roman" w:hint="eastAsia"/>
          <w:spacing w:val="20"/>
          <w:sz w:val="24"/>
          <w:szCs w:val="24"/>
          <w:lang w:val="en-GB" w:eastAsia="zh-CN"/>
        </w:rPr>
        <w:t>，</w:t>
      </w:r>
      <w:r>
        <w:rPr>
          <w:rFonts w:ascii="Times New Roman" w:hint="eastAsia"/>
          <w:spacing w:val="20"/>
          <w:sz w:val="24"/>
          <w:szCs w:val="24"/>
          <w:lang w:val="en-GB" w:eastAsia="zh-CN"/>
        </w:rPr>
        <w:t>以</w:t>
      </w:r>
      <w:r w:rsidRPr="002D3CD0">
        <w:rPr>
          <w:rFonts w:ascii="Times New Roman" w:hint="eastAsia"/>
          <w:spacing w:val="20"/>
          <w:sz w:val="24"/>
          <w:szCs w:val="24"/>
          <w:lang w:val="en-GB" w:eastAsia="zh-CN"/>
        </w:rPr>
        <w:t>用</w:t>
      </w:r>
      <w:r>
        <w:rPr>
          <w:rFonts w:ascii="Times New Roman" w:hint="eastAsia"/>
          <w:spacing w:val="20"/>
          <w:sz w:val="24"/>
          <w:szCs w:val="24"/>
          <w:lang w:val="en-GB" w:eastAsia="zh-CN"/>
        </w:rPr>
        <w:t>于</w:t>
      </w:r>
      <w:r w:rsidR="00DF1C6E" w:rsidRPr="00D35762">
        <w:rPr>
          <w:rFonts w:ascii="Times New Roman" w:hint="eastAsia"/>
          <w:b/>
          <w:spacing w:val="20"/>
          <w:sz w:val="24"/>
          <w:szCs w:val="24"/>
          <w:u w:val="single"/>
          <w:lang w:val="en-GB" w:eastAsia="zh-CN"/>
        </w:rPr>
        <w:t>贷款合同</w:t>
      </w:r>
      <w:r w:rsidR="00DF1C6E">
        <w:rPr>
          <w:rFonts w:ascii="Times New Roman" w:hint="eastAsia"/>
          <w:spacing w:val="20"/>
          <w:sz w:val="24"/>
          <w:szCs w:val="24"/>
          <w:lang w:val="en-GB" w:eastAsia="zh-CN"/>
        </w:rPr>
        <w:t>和</w:t>
      </w:r>
      <w:r w:rsidRPr="002D3CD0">
        <w:rPr>
          <w:rFonts w:ascii="Times New Roman" w:hint="eastAsia"/>
          <w:spacing w:val="20"/>
          <w:sz w:val="24"/>
          <w:szCs w:val="24"/>
          <w:lang w:val="en-GB" w:eastAsia="zh-CN"/>
        </w:rPr>
        <w:t>本合同</w:t>
      </w:r>
      <w:proofErr w:type="gramStart"/>
      <w:r w:rsidRPr="002D3CD0">
        <w:rPr>
          <w:rFonts w:ascii="Times New Roman" w:hint="eastAsia"/>
          <w:spacing w:val="20"/>
          <w:sz w:val="24"/>
          <w:szCs w:val="24"/>
          <w:lang w:val="en-GB" w:eastAsia="zh-CN"/>
        </w:rPr>
        <w:t>项下授用信</w:t>
      </w:r>
      <w:proofErr w:type="gramEnd"/>
      <w:r w:rsidRPr="002D3CD0">
        <w:rPr>
          <w:rFonts w:ascii="Times New Roman" w:hint="eastAsia"/>
          <w:spacing w:val="20"/>
          <w:sz w:val="24"/>
          <w:szCs w:val="24"/>
          <w:lang w:val="en-GB" w:eastAsia="zh-CN"/>
        </w:rPr>
        <w:t>过程中的调查、审查、审批，存续期管理等风险管理工作，与</w:t>
      </w:r>
      <w:r w:rsidR="00B75326">
        <w:rPr>
          <w:rFonts w:ascii="Times New Roman" w:hint="eastAsia"/>
          <w:b/>
          <w:spacing w:val="20"/>
          <w:sz w:val="24"/>
          <w:szCs w:val="24"/>
          <w:u w:val="single"/>
          <w:lang w:val="en-GB" w:eastAsia="zh-CN"/>
        </w:rPr>
        <w:t>保证人</w:t>
      </w:r>
      <w:r w:rsidRPr="002D3CD0">
        <w:rPr>
          <w:rFonts w:ascii="Times New Roman" w:hint="eastAsia"/>
          <w:spacing w:val="20"/>
          <w:sz w:val="24"/>
          <w:szCs w:val="24"/>
          <w:lang w:val="en-GB" w:eastAsia="zh-CN"/>
        </w:rPr>
        <w:t>取得联系，以及履行法律法规所规定义务、落实监管要求等必要用途</w:t>
      </w:r>
      <w:r>
        <w:rPr>
          <w:rFonts w:ascii="Times New Roman" w:hint="eastAsia"/>
          <w:spacing w:val="20"/>
          <w:sz w:val="24"/>
          <w:szCs w:val="24"/>
          <w:lang w:val="en-GB" w:eastAsia="zh-CN"/>
        </w:rPr>
        <w:t>；</w:t>
      </w:r>
    </w:p>
    <w:p w14:paraId="183E6946" w14:textId="77777777" w:rsidR="00565567" w:rsidRPr="00B16B82" w:rsidRDefault="00565567" w:rsidP="00D35762">
      <w:pPr>
        <w:autoSpaceDE w:val="0"/>
        <w:autoSpaceDN w:val="0"/>
        <w:adjustRightInd w:val="0"/>
        <w:spacing w:after="0" w:line="360" w:lineRule="exact"/>
        <w:ind w:left="1530"/>
        <w:jc w:val="both"/>
        <w:textAlignment w:val="baseline"/>
        <w:rPr>
          <w:rFonts w:ascii="Times New Roman"/>
          <w:spacing w:val="20"/>
          <w:sz w:val="24"/>
          <w:szCs w:val="24"/>
          <w:lang w:val="en-GB" w:eastAsia="zh-CN"/>
        </w:rPr>
      </w:pPr>
    </w:p>
    <w:p w14:paraId="2D595036" w14:textId="5551A6CF" w:rsidR="00565567" w:rsidRDefault="00565567" w:rsidP="00565567">
      <w:pPr>
        <w:numPr>
          <w:ilvl w:val="0"/>
          <w:numId w:val="48"/>
        </w:numPr>
        <w:tabs>
          <w:tab w:val="left" w:pos="2210"/>
        </w:tabs>
        <w:spacing w:after="0" w:line="360" w:lineRule="exact"/>
        <w:ind w:left="2210" w:hanging="680"/>
        <w:jc w:val="both"/>
        <w:rPr>
          <w:rFonts w:ascii="Times New Roman"/>
          <w:spacing w:val="20"/>
          <w:sz w:val="24"/>
          <w:szCs w:val="24"/>
          <w:lang w:val="en-GB" w:eastAsia="zh-CN"/>
        </w:rPr>
      </w:pPr>
      <w:r>
        <w:rPr>
          <w:rFonts w:ascii="Times New Roman" w:hint="eastAsia"/>
          <w:spacing w:val="20"/>
          <w:sz w:val="24"/>
          <w:szCs w:val="24"/>
          <w:lang w:val="en-GB" w:eastAsia="zh-CN"/>
        </w:rPr>
        <w:t>妥善</w:t>
      </w:r>
      <w:r w:rsidRPr="002D3CD0">
        <w:rPr>
          <w:rFonts w:ascii="Times New Roman" w:hint="eastAsia"/>
          <w:spacing w:val="20"/>
          <w:sz w:val="24"/>
          <w:szCs w:val="24"/>
          <w:lang w:val="en-GB" w:eastAsia="zh-CN"/>
        </w:rPr>
        <w:t>保存相关人士同意将个人信息提供给</w:t>
      </w:r>
      <w:r w:rsidR="00B75326" w:rsidRPr="00ED4FCE">
        <w:rPr>
          <w:rFonts w:ascii="Times New Roman" w:hAnsi="Times New Roman" w:hint="eastAsia"/>
          <w:spacing w:val="20"/>
          <w:sz w:val="24"/>
          <w:szCs w:val="24"/>
          <w:lang w:eastAsia="zh-CN"/>
        </w:rPr>
        <w:t>[</w:t>
      </w:r>
      <w:r w:rsidR="00B75326" w:rsidRPr="00ED4FCE">
        <w:rPr>
          <w:rFonts w:ascii="Times New Roman" w:hAnsi="Times New Roman" w:hint="eastAsia"/>
          <w:b/>
          <w:spacing w:val="20"/>
          <w:sz w:val="24"/>
          <w:szCs w:val="24"/>
          <w:u w:val="single"/>
          <w:lang w:eastAsia="zh-CN"/>
        </w:rPr>
        <w:t>贷款人</w:t>
      </w:r>
      <w:r w:rsidR="00B75326" w:rsidRPr="00ED4FCE">
        <w:rPr>
          <w:rFonts w:ascii="Times New Roman" w:hAnsi="Times New Roman" w:hint="eastAsia"/>
          <w:b/>
          <w:spacing w:val="20"/>
          <w:sz w:val="24"/>
          <w:szCs w:val="24"/>
          <w:lang w:eastAsia="zh-CN"/>
        </w:rPr>
        <w:t>/</w:t>
      </w:r>
      <w:r w:rsidR="00B75326" w:rsidRPr="00D61D2B">
        <w:rPr>
          <w:rFonts w:ascii="Times New Roman" w:hAnsi="Times New Roman"/>
          <w:b/>
          <w:spacing w:val="20"/>
          <w:sz w:val="24"/>
          <w:szCs w:val="24"/>
          <w:u w:val="single"/>
          <w:lang w:eastAsia="zh-CN"/>
        </w:rPr>
        <w:t>银团成员行</w:t>
      </w:r>
      <w:r w:rsidR="00B75326" w:rsidRPr="00ED4FCE">
        <w:rPr>
          <w:rFonts w:ascii="Times New Roman" w:hAnsi="Times New Roman" w:hint="eastAsia"/>
          <w:b/>
          <w:spacing w:val="20"/>
          <w:sz w:val="24"/>
          <w:szCs w:val="24"/>
          <w:u w:val="single"/>
          <w:lang w:eastAsia="zh-CN"/>
        </w:rPr>
        <w:t>]</w:t>
      </w:r>
      <w:r w:rsidRPr="002D3CD0">
        <w:rPr>
          <w:rFonts w:ascii="Times New Roman" w:hint="eastAsia"/>
          <w:spacing w:val="20"/>
          <w:sz w:val="24"/>
          <w:szCs w:val="24"/>
          <w:lang w:val="en-GB" w:eastAsia="zh-CN"/>
        </w:rPr>
        <w:t>的证明资料，在</w:t>
      </w:r>
      <w:r w:rsidR="00B75326" w:rsidRPr="00ED4FCE">
        <w:rPr>
          <w:rFonts w:ascii="Times New Roman" w:hAnsi="Times New Roman" w:hint="eastAsia"/>
          <w:spacing w:val="20"/>
          <w:sz w:val="24"/>
          <w:szCs w:val="24"/>
          <w:lang w:eastAsia="zh-CN"/>
        </w:rPr>
        <w:t>[</w:t>
      </w:r>
      <w:r w:rsidR="00B75326" w:rsidRPr="00ED4FCE">
        <w:rPr>
          <w:rFonts w:ascii="Times New Roman" w:hAnsi="Times New Roman" w:hint="eastAsia"/>
          <w:b/>
          <w:spacing w:val="20"/>
          <w:sz w:val="24"/>
          <w:szCs w:val="24"/>
          <w:u w:val="single"/>
          <w:lang w:eastAsia="zh-CN"/>
        </w:rPr>
        <w:t>贷款人</w:t>
      </w:r>
      <w:r w:rsidR="00B75326" w:rsidRPr="00ED4FCE">
        <w:rPr>
          <w:rFonts w:ascii="Times New Roman" w:hAnsi="Times New Roman" w:hint="eastAsia"/>
          <w:b/>
          <w:spacing w:val="20"/>
          <w:sz w:val="24"/>
          <w:szCs w:val="24"/>
          <w:lang w:eastAsia="zh-CN"/>
        </w:rPr>
        <w:t>/</w:t>
      </w:r>
      <w:r w:rsidR="00B75326" w:rsidRPr="00D61D2B">
        <w:rPr>
          <w:rFonts w:ascii="Times New Roman" w:hAnsi="Times New Roman"/>
          <w:b/>
          <w:spacing w:val="20"/>
          <w:sz w:val="24"/>
          <w:szCs w:val="24"/>
          <w:u w:val="single"/>
          <w:lang w:eastAsia="zh-CN"/>
        </w:rPr>
        <w:t>银团成员行</w:t>
      </w:r>
      <w:r w:rsidR="00B75326" w:rsidRPr="00ED4FCE">
        <w:rPr>
          <w:rFonts w:ascii="Times New Roman" w:hAnsi="Times New Roman" w:hint="eastAsia"/>
          <w:b/>
          <w:spacing w:val="20"/>
          <w:sz w:val="24"/>
          <w:szCs w:val="24"/>
          <w:u w:val="single"/>
          <w:lang w:eastAsia="zh-CN"/>
        </w:rPr>
        <w:t>]</w:t>
      </w:r>
      <w:r>
        <w:rPr>
          <w:rFonts w:ascii="Times New Roman" w:hint="eastAsia"/>
          <w:spacing w:val="20"/>
          <w:sz w:val="24"/>
          <w:szCs w:val="24"/>
          <w:lang w:val="en-GB" w:eastAsia="zh-CN"/>
        </w:rPr>
        <w:t>提出要求时予以提供；</w:t>
      </w:r>
      <w:r w:rsidRPr="002D3CD0">
        <w:rPr>
          <w:rFonts w:ascii="Times New Roman" w:hint="eastAsia"/>
          <w:spacing w:val="20"/>
          <w:sz w:val="24"/>
          <w:szCs w:val="24"/>
          <w:lang w:val="en-GB" w:eastAsia="zh-CN"/>
        </w:rPr>
        <w:t>协助</w:t>
      </w:r>
      <w:r w:rsidR="00B75326" w:rsidRPr="00ED4FCE">
        <w:rPr>
          <w:rFonts w:ascii="Times New Roman" w:hAnsi="Times New Roman" w:hint="eastAsia"/>
          <w:spacing w:val="20"/>
          <w:sz w:val="24"/>
          <w:szCs w:val="24"/>
          <w:lang w:eastAsia="zh-CN"/>
        </w:rPr>
        <w:t>[</w:t>
      </w:r>
      <w:r w:rsidR="00B75326" w:rsidRPr="00ED4FCE">
        <w:rPr>
          <w:rFonts w:ascii="Times New Roman" w:hAnsi="Times New Roman" w:hint="eastAsia"/>
          <w:b/>
          <w:spacing w:val="20"/>
          <w:sz w:val="24"/>
          <w:szCs w:val="24"/>
          <w:u w:val="single"/>
          <w:lang w:eastAsia="zh-CN"/>
        </w:rPr>
        <w:t>贷款人</w:t>
      </w:r>
      <w:r w:rsidR="00B75326" w:rsidRPr="00ED4FCE">
        <w:rPr>
          <w:rFonts w:ascii="Times New Roman" w:hAnsi="Times New Roman" w:hint="eastAsia"/>
          <w:b/>
          <w:spacing w:val="20"/>
          <w:sz w:val="24"/>
          <w:szCs w:val="24"/>
          <w:lang w:eastAsia="zh-CN"/>
        </w:rPr>
        <w:t>/</w:t>
      </w:r>
      <w:r w:rsidR="00B75326" w:rsidRPr="00D61D2B">
        <w:rPr>
          <w:rFonts w:ascii="Times New Roman" w:hAnsi="Times New Roman"/>
          <w:b/>
          <w:spacing w:val="20"/>
          <w:sz w:val="24"/>
          <w:szCs w:val="24"/>
          <w:u w:val="single"/>
          <w:lang w:eastAsia="zh-CN"/>
        </w:rPr>
        <w:t>银团成员行</w:t>
      </w:r>
      <w:r w:rsidR="00B75326" w:rsidRPr="00ED4FCE">
        <w:rPr>
          <w:rFonts w:ascii="Times New Roman" w:hAnsi="Times New Roman" w:hint="eastAsia"/>
          <w:b/>
          <w:spacing w:val="20"/>
          <w:sz w:val="24"/>
          <w:szCs w:val="24"/>
          <w:u w:val="single"/>
          <w:lang w:eastAsia="zh-CN"/>
        </w:rPr>
        <w:t>]</w:t>
      </w:r>
      <w:r w:rsidRPr="002D3CD0">
        <w:rPr>
          <w:rFonts w:ascii="Times New Roman" w:hint="eastAsia"/>
          <w:spacing w:val="20"/>
          <w:sz w:val="24"/>
          <w:szCs w:val="24"/>
          <w:lang w:val="en-GB" w:eastAsia="zh-CN"/>
        </w:rPr>
        <w:t>响应和解决相关人士关于个人信息权益保护的主张和纠纷</w:t>
      </w:r>
      <w:r>
        <w:rPr>
          <w:rFonts w:ascii="Times New Roman" w:hint="eastAsia"/>
          <w:spacing w:val="20"/>
          <w:sz w:val="24"/>
          <w:szCs w:val="24"/>
          <w:lang w:val="en-GB" w:eastAsia="zh-CN"/>
        </w:rPr>
        <w:t>；以及</w:t>
      </w:r>
    </w:p>
    <w:p w14:paraId="566700C8" w14:textId="77777777" w:rsidR="00565567" w:rsidRDefault="00565567" w:rsidP="00D35762">
      <w:pPr>
        <w:autoSpaceDE w:val="0"/>
        <w:autoSpaceDN w:val="0"/>
        <w:adjustRightInd w:val="0"/>
        <w:spacing w:after="0" w:line="360" w:lineRule="exact"/>
        <w:ind w:left="1530"/>
        <w:jc w:val="both"/>
        <w:textAlignment w:val="baseline"/>
        <w:rPr>
          <w:rFonts w:ascii="Times New Roman"/>
          <w:spacing w:val="20"/>
          <w:sz w:val="24"/>
          <w:szCs w:val="24"/>
          <w:lang w:val="en-GB" w:eastAsia="zh-CN"/>
        </w:rPr>
      </w:pPr>
    </w:p>
    <w:p w14:paraId="4895D857" w14:textId="56055226" w:rsidR="00565567" w:rsidRPr="00905050" w:rsidRDefault="00565567" w:rsidP="00565567">
      <w:pPr>
        <w:numPr>
          <w:ilvl w:val="0"/>
          <w:numId w:val="48"/>
        </w:numPr>
        <w:tabs>
          <w:tab w:val="left" w:pos="2210"/>
        </w:tabs>
        <w:spacing w:after="0" w:line="360" w:lineRule="exact"/>
        <w:ind w:left="2210" w:hanging="680"/>
        <w:jc w:val="both"/>
        <w:rPr>
          <w:rFonts w:ascii="Times New Roman"/>
          <w:spacing w:val="20"/>
          <w:sz w:val="24"/>
          <w:szCs w:val="24"/>
          <w:lang w:val="en-GB" w:eastAsia="zh-CN"/>
        </w:rPr>
      </w:pPr>
      <w:r w:rsidRPr="002D3CD0">
        <w:rPr>
          <w:rFonts w:ascii="Times New Roman" w:hint="eastAsia"/>
          <w:spacing w:val="20"/>
          <w:sz w:val="24"/>
          <w:szCs w:val="24"/>
          <w:lang w:val="en-GB" w:eastAsia="zh-CN"/>
        </w:rPr>
        <w:t>相关人士发生变更时，及时通知</w:t>
      </w:r>
      <w:r w:rsidR="00B75326" w:rsidRPr="00ED4FCE">
        <w:rPr>
          <w:rFonts w:ascii="Times New Roman" w:hAnsi="Times New Roman" w:hint="eastAsia"/>
          <w:spacing w:val="20"/>
          <w:sz w:val="24"/>
          <w:szCs w:val="24"/>
          <w:lang w:eastAsia="zh-CN"/>
        </w:rPr>
        <w:t>[</w:t>
      </w:r>
      <w:r w:rsidR="00B75326" w:rsidRPr="00ED4FCE">
        <w:rPr>
          <w:rFonts w:ascii="Times New Roman" w:hAnsi="Times New Roman" w:hint="eastAsia"/>
          <w:b/>
          <w:spacing w:val="20"/>
          <w:sz w:val="24"/>
          <w:szCs w:val="24"/>
          <w:u w:val="single"/>
          <w:lang w:eastAsia="zh-CN"/>
        </w:rPr>
        <w:t>贷款人</w:t>
      </w:r>
      <w:r w:rsidR="00B75326" w:rsidRPr="00ED4FCE">
        <w:rPr>
          <w:rFonts w:ascii="Times New Roman" w:hAnsi="Times New Roman" w:hint="eastAsia"/>
          <w:b/>
          <w:spacing w:val="20"/>
          <w:sz w:val="24"/>
          <w:szCs w:val="24"/>
          <w:lang w:eastAsia="zh-CN"/>
        </w:rPr>
        <w:t>/</w:t>
      </w:r>
      <w:r w:rsidR="00B75326" w:rsidRPr="00D61D2B">
        <w:rPr>
          <w:rFonts w:ascii="Times New Roman" w:hAnsi="Times New Roman"/>
          <w:b/>
          <w:spacing w:val="20"/>
          <w:sz w:val="24"/>
          <w:szCs w:val="24"/>
          <w:u w:val="single"/>
          <w:lang w:eastAsia="zh-CN"/>
        </w:rPr>
        <w:t>银团成员行</w:t>
      </w:r>
      <w:r w:rsidR="00B75326" w:rsidRPr="00ED4FCE">
        <w:rPr>
          <w:rFonts w:ascii="Times New Roman" w:hAnsi="Times New Roman" w:hint="eastAsia"/>
          <w:b/>
          <w:spacing w:val="20"/>
          <w:sz w:val="24"/>
          <w:szCs w:val="24"/>
          <w:u w:val="single"/>
          <w:lang w:eastAsia="zh-CN"/>
        </w:rPr>
        <w:t>]</w:t>
      </w:r>
      <w:r w:rsidRPr="002D3CD0">
        <w:rPr>
          <w:rFonts w:ascii="Times New Roman" w:hint="eastAsia"/>
          <w:spacing w:val="20"/>
          <w:sz w:val="24"/>
          <w:szCs w:val="24"/>
          <w:lang w:val="en-GB" w:eastAsia="zh-CN"/>
        </w:rPr>
        <w:t>；因未及时或充分告知，导致侵害相关人士个人信息权益产生的法律责任，由</w:t>
      </w:r>
      <w:r w:rsidR="00B75326">
        <w:rPr>
          <w:rFonts w:ascii="Times New Roman" w:hint="eastAsia"/>
          <w:b/>
          <w:spacing w:val="20"/>
          <w:sz w:val="24"/>
          <w:szCs w:val="24"/>
          <w:u w:val="single"/>
          <w:lang w:val="en-GB" w:eastAsia="zh-CN"/>
        </w:rPr>
        <w:t>保证人</w:t>
      </w:r>
      <w:r w:rsidRPr="002D3CD0">
        <w:rPr>
          <w:rFonts w:ascii="Times New Roman" w:hint="eastAsia"/>
          <w:spacing w:val="20"/>
          <w:sz w:val="24"/>
          <w:szCs w:val="24"/>
          <w:lang w:val="en-GB" w:eastAsia="zh-CN"/>
        </w:rPr>
        <w:t>承担。</w:t>
      </w:r>
    </w:p>
    <w:p w14:paraId="379959B9" w14:textId="77777777" w:rsidR="00565567" w:rsidRPr="002D3CD0" w:rsidRDefault="00565567" w:rsidP="00D35762">
      <w:pPr>
        <w:autoSpaceDE w:val="0"/>
        <w:autoSpaceDN w:val="0"/>
        <w:adjustRightInd w:val="0"/>
        <w:spacing w:after="0" w:line="360" w:lineRule="exact"/>
        <w:ind w:left="1530"/>
        <w:jc w:val="both"/>
        <w:textAlignment w:val="baseline"/>
        <w:rPr>
          <w:rFonts w:ascii="Times New Roman"/>
          <w:spacing w:val="20"/>
          <w:sz w:val="24"/>
          <w:szCs w:val="24"/>
          <w:lang w:val="en-GB" w:eastAsia="zh-CN"/>
        </w:rPr>
      </w:pPr>
    </w:p>
    <w:p w14:paraId="1113D910" w14:textId="3E3B3EC9" w:rsidR="00565567" w:rsidRPr="00905050" w:rsidRDefault="00565567" w:rsidP="00565567">
      <w:pPr>
        <w:numPr>
          <w:ilvl w:val="0"/>
          <w:numId w:val="49"/>
        </w:numPr>
        <w:tabs>
          <w:tab w:val="left" w:pos="1530"/>
        </w:tabs>
        <w:spacing w:after="0" w:line="360" w:lineRule="exact"/>
        <w:ind w:left="1530" w:hanging="680"/>
        <w:jc w:val="both"/>
        <w:rPr>
          <w:rFonts w:ascii="仿宋_GB2312" w:eastAsia="仿宋_GB2312" w:hAnsi="宋体"/>
          <w:bCs/>
          <w:color w:val="000000"/>
          <w:sz w:val="24"/>
          <w:lang w:eastAsia="zh-CN"/>
        </w:rPr>
      </w:pPr>
      <w:r w:rsidRPr="00905050">
        <w:rPr>
          <w:rFonts w:ascii="Times New Roman" w:hint="eastAsia"/>
          <w:spacing w:val="20"/>
          <w:sz w:val="24"/>
          <w:szCs w:val="24"/>
          <w:lang w:val="en-GB" w:eastAsia="zh-CN"/>
        </w:rPr>
        <w:t>各</w:t>
      </w:r>
      <w:r w:rsidR="00B75326" w:rsidRPr="00ED4FCE">
        <w:rPr>
          <w:rFonts w:ascii="Times New Roman" w:hAnsi="Times New Roman" w:hint="eastAsia"/>
          <w:spacing w:val="20"/>
          <w:sz w:val="24"/>
          <w:szCs w:val="24"/>
          <w:lang w:eastAsia="zh-CN"/>
        </w:rPr>
        <w:t>[</w:t>
      </w:r>
      <w:r w:rsidR="00B75326" w:rsidRPr="00ED4FCE">
        <w:rPr>
          <w:rFonts w:ascii="Times New Roman" w:hAnsi="Times New Roman" w:hint="eastAsia"/>
          <w:b/>
          <w:spacing w:val="20"/>
          <w:sz w:val="24"/>
          <w:szCs w:val="24"/>
          <w:u w:val="single"/>
          <w:lang w:eastAsia="zh-CN"/>
        </w:rPr>
        <w:t>贷款人</w:t>
      </w:r>
      <w:r w:rsidR="00B75326" w:rsidRPr="00ED4FCE">
        <w:rPr>
          <w:rFonts w:ascii="Times New Roman" w:hAnsi="Times New Roman" w:hint="eastAsia"/>
          <w:b/>
          <w:spacing w:val="20"/>
          <w:sz w:val="24"/>
          <w:szCs w:val="24"/>
          <w:lang w:eastAsia="zh-CN"/>
        </w:rPr>
        <w:t>/</w:t>
      </w:r>
      <w:r w:rsidR="00B75326" w:rsidRPr="00D61D2B">
        <w:rPr>
          <w:rFonts w:ascii="Times New Roman" w:hAnsi="Times New Roman"/>
          <w:b/>
          <w:spacing w:val="20"/>
          <w:sz w:val="24"/>
          <w:szCs w:val="24"/>
          <w:u w:val="single"/>
          <w:lang w:eastAsia="zh-CN"/>
        </w:rPr>
        <w:t>银团成员行</w:t>
      </w:r>
      <w:r w:rsidR="00B75326" w:rsidRPr="00ED4FCE">
        <w:rPr>
          <w:rFonts w:ascii="Times New Roman" w:hAnsi="Times New Roman" w:hint="eastAsia"/>
          <w:b/>
          <w:spacing w:val="20"/>
          <w:sz w:val="24"/>
          <w:szCs w:val="24"/>
          <w:u w:val="single"/>
          <w:lang w:eastAsia="zh-CN"/>
        </w:rPr>
        <w:t>]</w:t>
      </w:r>
      <w:r w:rsidRPr="002D3CD0">
        <w:rPr>
          <w:rFonts w:ascii="Times New Roman" w:hint="eastAsia"/>
          <w:spacing w:val="20"/>
          <w:sz w:val="24"/>
          <w:szCs w:val="24"/>
          <w:lang w:val="en-GB" w:eastAsia="zh-CN"/>
        </w:rPr>
        <w:t>承诺</w:t>
      </w:r>
      <w:r w:rsidRPr="00905050">
        <w:rPr>
          <w:rFonts w:ascii="仿宋_GB2312" w:eastAsia="仿宋_GB2312" w:hAnsi="宋体" w:hint="eastAsia"/>
          <w:bCs/>
          <w:color w:val="000000"/>
          <w:sz w:val="24"/>
          <w:lang w:eastAsia="zh-CN"/>
        </w:rPr>
        <w:t>：</w:t>
      </w:r>
    </w:p>
    <w:p w14:paraId="417AFFE6" w14:textId="77777777" w:rsidR="00565567" w:rsidRDefault="00565567" w:rsidP="00D35762">
      <w:pPr>
        <w:autoSpaceDE w:val="0"/>
        <w:autoSpaceDN w:val="0"/>
        <w:adjustRightInd w:val="0"/>
        <w:spacing w:after="0" w:line="360" w:lineRule="exact"/>
        <w:ind w:left="1530"/>
        <w:jc w:val="both"/>
        <w:textAlignment w:val="baseline"/>
        <w:rPr>
          <w:rFonts w:ascii="仿宋_GB2312" w:eastAsia="仿宋_GB2312" w:hAnsi="宋体"/>
          <w:bCs/>
          <w:color w:val="000000"/>
          <w:sz w:val="24"/>
          <w:lang w:eastAsia="zh-CN"/>
        </w:rPr>
      </w:pPr>
    </w:p>
    <w:p w14:paraId="26B7E02A" w14:textId="0B0DEACE" w:rsidR="00565567" w:rsidRDefault="00565567" w:rsidP="00565567">
      <w:pPr>
        <w:numPr>
          <w:ilvl w:val="0"/>
          <w:numId w:val="50"/>
        </w:numPr>
        <w:tabs>
          <w:tab w:val="left" w:pos="2210"/>
        </w:tabs>
        <w:spacing w:after="0" w:line="360" w:lineRule="exact"/>
        <w:ind w:left="2210" w:hanging="680"/>
        <w:jc w:val="both"/>
        <w:rPr>
          <w:rFonts w:ascii="Times New Roman"/>
          <w:spacing w:val="20"/>
          <w:sz w:val="24"/>
          <w:szCs w:val="24"/>
          <w:lang w:val="en-GB" w:eastAsia="zh-CN"/>
        </w:rPr>
      </w:pPr>
      <w:r w:rsidRPr="002D3CD0">
        <w:rPr>
          <w:rFonts w:ascii="Times New Roman" w:hint="eastAsia"/>
          <w:spacing w:val="20"/>
          <w:sz w:val="24"/>
          <w:szCs w:val="24"/>
          <w:lang w:val="en-GB" w:eastAsia="zh-CN"/>
        </w:rPr>
        <w:t>按照法律法规</w:t>
      </w:r>
      <w:r>
        <w:rPr>
          <w:rFonts w:ascii="Times New Roman" w:hint="eastAsia"/>
          <w:spacing w:val="20"/>
          <w:sz w:val="24"/>
          <w:szCs w:val="24"/>
          <w:lang w:val="en-GB" w:eastAsia="zh-CN"/>
        </w:rPr>
        <w:t>的要求</w:t>
      </w:r>
      <w:r w:rsidRPr="002D3CD0">
        <w:rPr>
          <w:rFonts w:ascii="Times New Roman" w:hint="eastAsia"/>
          <w:spacing w:val="20"/>
          <w:sz w:val="24"/>
          <w:szCs w:val="24"/>
          <w:lang w:val="en-GB" w:eastAsia="zh-CN"/>
        </w:rPr>
        <w:t>，以及与</w:t>
      </w:r>
      <w:r w:rsidR="00B75326">
        <w:rPr>
          <w:rFonts w:ascii="Times New Roman" w:hint="eastAsia"/>
          <w:b/>
          <w:spacing w:val="20"/>
          <w:sz w:val="24"/>
          <w:szCs w:val="24"/>
          <w:u w:val="single"/>
          <w:lang w:val="en-GB" w:eastAsia="zh-CN"/>
        </w:rPr>
        <w:t>保证人</w:t>
      </w:r>
      <w:r w:rsidRPr="002D3CD0">
        <w:rPr>
          <w:rFonts w:ascii="Times New Roman" w:hint="eastAsia"/>
          <w:spacing w:val="20"/>
          <w:sz w:val="24"/>
          <w:szCs w:val="24"/>
          <w:lang w:val="en-GB" w:eastAsia="zh-CN"/>
        </w:rPr>
        <w:t>约定的范围和用途处理个人信息，采取安全措施保护个人信息安全，防止个人信息泄露、滥用或非法使用等</w:t>
      </w:r>
      <w:r>
        <w:rPr>
          <w:rFonts w:ascii="Times New Roman" w:hint="eastAsia"/>
          <w:spacing w:val="20"/>
          <w:sz w:val="24"/>
          <w:szCs w:val="24"/>
          <w:lang w:val="en-GB" w:eastAsia="zh-CN"/>
        </w:rPr>
        <w:t>；</w:t>
      </w:r>
    </w:p>
    <w:p w14:paraId="771F7B47" w14:textId="77777777" w:rsidR="00565567" w:rsidRPr="002D3CD0" w:rsidRDefault="00565567" w:rsidP="00D35762">
      <w:pPr>
        <w:autoSpaceDE w:val="0"/>
        <w:autoSpaceDN w:val="0"/>
        <w:adjustRightInd w:val="0"/>
        <w:spacing w:after="0" w:line="360" w:lineRule="exact"/>
        <w:ind w:left="1530"/>
        <w:jc w:val="both"/>
        <w:textAlignment w:val="baseline"/>
        <w:rPr>
          <w:rFonts w:ascii="Times New Roman"/>
          <w:spacing w:val="20"/>
          <w:sz w:val="24"/>
          <w:szCs w:val="24"/>
          <w:lang w:val="en-GB" w:eastAsia="zh-CN"/>
        </w:rPr>
      </w:pPr>
    </w:p>
    <w:p w14:paraId="0DC952B3" w14:textId="17B9613D" w:rsidR="00565567" w:rsidRDefault="00565567" w:rsidP="00565567">
      <w:pPr>
        <w:numPr>
          <w:ilvl w:val="0"/>
          <w:numId w:val="50"/>
        </w:numPr>
        <w:tabs>
          <w:tab w:val="left" w:pos="2210"/>
        </w:tabs>
        <w:spacing w:after="0" w:line="360" w:lineRule="exact"/>
        <w:ind w:left="2210" w:hanging="680"/>
        <w:jc w:val="both"/>
        <w:rPr>
          <w:rFonts w:ascii="Times New Roman"/>
          <w:spacing w:val="20"/>
          <w:sz w:val="24"/>
          <w:szCs w:val="24"/>
          <w:lang w:val="en-GB" w:eastAsia="zh-CN"/>
        </w:rPr>
      </w:pPr>
      <w:r w:rsidRPr="002D3CD0">
        <w:rPr>
          <w:rFonts w:ascii="Times New Roman" w:hint="eastAsia"/>
          <w:spacing w:val="20"/>
          <w:sz w:val="24"/>
          <w:szCs w:val="24"/>
          <w:lang w:val="en-GB" w:eastAsia="zh-CN"/>
        </w:rPr>
        <w:t>在收到</w:t>
      </w:r>
      <w:r w:rsidR="00B75326">
        <w:rPr>
          <w:rFonts w:ascii="Times New Roman" w:hint="eastAsia"/>
          <w:b/>
          <w:spacing w:val="20"/>
          <w:sz w:val="24"/>
          <w:szCs w:val="24"/>
          <w:u w:val="single"/>
          <w:lang w:val="en-GB" w:eastAsia="zh-CN"/>
        </w:rPr>
        <w:t>保证人</w:t>
      </w:r>
      <w:r w:rsidRPr="002D3CD0">
        <w:rPr>
          <w:rFonts w:ascii="Times New Roman" w:hint="eastAsia"/>
          <w:spacing w:val="20"/>
          <w:sz w:val="24"/>
          <w:szCs w:val="24"/>
          <w:lang w:val="en-GB" w:eastAsia="zh-CN"/>
        </w:rPr>
        <w:t>关于相关人士变更的通知后，除国家和贷款人档案管理规定</w:t>
      </w:r>
      <w:r w:rsidR="009B0E65" w:rsidRPr="003945FF">
        <w:rPr>
          <w:rFonts w:ascii="Times New Roman" w:hint="eastAsia"/>
          <w:spacing w:val="20"/>
          <w:sz w:val="24"/>
          <w:szCs w:val="24"/>
          <w:lang w:val="en-GB" w:eastAsia="zh-CN"/>
        </w:rPr>
        <w:t>或其他法律法规要求</w:t>
      </w:r>
      <w:r w:rsidRPr="002D3CD0">
        <w:rPr>
          <w:rFonts w:ascii="Times New Roman" w:hint="eastAsia"/>
          <w:spacing w:val="20"/>
          <w:sz w:val="24"/>
          <w:szCs w:val="24"/>
          <w:lang w:val="en-GB" w:eastAsia="zh-CN"/>
        </w:rPr>
        <w:t>存储个人信息外，不再以其他方式处理</w:t>
      </w:r>
      <w:r>
        <w:rPr>
          <w:rFonts w:ascii="Times New Roman" w:hint="eastAsia"/>
          <w:spacing w:val="20"/>
          <w:sz w:val="24"/>
          <w:szCs w:val="24"/>
          <w:lang w:val="en-GB" w:eastAsia="zh-CN"/>
        </w:rPr>
        <w:t>；以及</w:t>
      </w:r>
    </w:p>
    <w:p w14:paraId="7F7652E6" w14:textId="77777777" w:rsidR="00565567" w:rsidRDefault="00565567" w:rsidP="00D35762">
      <w:pPr>
        <w:autoSpaceDE w:val="0"/>
        <w:autoSpaceDN w:val="0"/>
        <w:adjustRightInd w:val="0"/>
        <w:spacing w:after="0" w:line="360" w:lineRule="exact"/>
        <w:ind w:left="1530"/>
        <w:jc w:val="both"/>
        <w:textAlignment w:val="baseline"/>
        <w:rPr>
          <w:rFonts w:ascii="Times New Roman"/>
          <w:spacing w:val="20"/>
          <w:sz w:val="24"/>
          <w:szCs w:val="24"/>
          <w:lang w:val="en-GB" w:eastAsia="zh-CN"/>
        </w:rPr>
      </w:pPr>
    </w:p>
    <w:p w14:paraId="79573265" w14:textId="75151206" w:rsidR="00565567" w:rsidRPr="002D3CD0" w:rsidRDefault="00565567" w:rsidP="00565567">
      <w:pPr>
        <w:numPr>
          <w:ilvl w:val="0"/>
          <w:numId w:val="50"/>
        </w:numPr>
        <w:tabs>
          <w:tab w:val="left" w:pos="2210"/>
        </w:tabs>
        <w:spacing w:after="0" w:line="360" w:lineRule="exact"/>
        <w:ind w:left="2210" w:hanging="680"/>
        <w:jc w:val="both"/>
        <w:rPr>
          <w:rFonts w:ascii="Times New Roman"/>
          <w:spacing w:val="20"/>
          <w:sz w:val="24"/>
          <w:szCs w:val="24"/>
          <w:lang w:val="en-GB" w:eastAsia="zh-CN"/>
        </w:rPr>
      </w:pPr>
      <w:r w:rsidRPr="001A2FFA">
        <w:rPr>
          <w:rFonts w:ascii="Times New Roman" w:hint="eastAsia"/>
          <w:spacing w:val="20"/>
          <w:sz w:val="24"/>
          <w:szCs w:val="24"/>
          <w:lang w:val="en-GB" w:eastAsia="zh-CN"/>
        </w:rPr>
        <w:t>按照法律法规要求的期限以及为实现</w:t>
      </w:r>
      <w:r w:rsidR="00DF1C6E" w:rsidRPr="00204BF2">
        <w:rPr>
          <w:rFonts w:ascii="Times New Roman" w:hint="eastAsia"/>
          <w:b/>
          <w:spacing w:val="20"/>
          <w:sz w:val="24"/>
          <w:szCs w:val="24"/>
          <w:u w:val="single"/>
          <w:lang w:val="en-GB" w:eastAsia="zh-CN"/>
        </w:rPr>
        <w:t>贷款合同</w:t>
      </w:r>
      <w:r w:rsidR="00DF1C6E">
        <w:rPr>
          <w:rFonts w:ascii="Times New Roman" w:hint="eastAsia"/>
          <w:spacing w:val="20"/>
          <w:sz w:val="24"/>
          <w:szCs w:val="24"/>
          <w:lang w:val="en-GB" w:eastAsia="zh-CN"/>
        </w:rPr>
        <w:t>和</w:t>
      </w:r>
      <w:r w:rsidRPr="001A2FFA">
        <w:rPr>
          <w:rFonts w:ascii="Times New Roman" w:hint="eastAsia"/>
          <w:spacing w:val="20"/>
          <w:sz w:val="24"/>
          <w:szCs w:val="24"/>
          <w:lang w:val="en-GB" w:eastAsia="zh-CN"/>
        </w:rPr>
        <w:t>本合同项</w:t>
      </w:r>
      <w:proofErr w:type="gramStart"/>
      <w:r w:rsidRPr="001A2FFA">
        <w:rPr>
          <w:rFonts w:ascii="Times New Roman" w:hint="eastAsia"/>
          <w:spacing w:val="20"/>
          <w:sz w:val="24"/>
          <w:szCs w:val="24"/>
          <w:lang w:val="en-GB" w:eastAsia="zh-CN"/>
        </w:rPr>
        <w:t>下业务</w:t>
      </w:r>
      <w:proofErr w:type="gramEnd"/>
      <w:r w:rsidRPr="001A2FFA">
        <w:rPr>
          <w:rFonts w:ascii="Times New Roman" w:hint="eastAsia"/>
          <w:spacing w:val="20"/>
          <w:sz w:val="24"/>
          <w:szCs w:val="24"/>
          <w:lang w:val="en-GB" w:eastAsia="zh-CN"/>
        </w:rPr>
        <w:t>目的所必须的最短期限内存储个人信息</w:t>
      </w:r>
      <w:r w:rsidRPr="002D3CD0">
        <w:rPr>
          <w:rFonts w:ascii="Times New Roman" w:hint="eastAsia"/>
          <w:spacing w:val="20"/>
          <w:sz w:val="24"/>
          <w:szCs w:val="24"/>
          <w:lang w:val="en-GB" w:eastAsia="zh-CN"/>
        </w:rPr>
        <w:t>。</w:t>
      </w:r>
    </w:p>
    <w:p w14:paraId="21353BD0" w14:textId="77777777" w:rsidR="00565567" w:rsidRDefault="00565567" w:rsidP="00D35762">
      <w:pPr>
        <w:autoSpaceDE w:val="0"/>
        <w:autoSpaceDN w:val="0"/>
        <w:adjustRightInd w:val="0"/>
        <w:spacing w:after="0" w:line="360" w:lineRule="exact"/>
        <w:ind w:left="1530"/>
        <w:jc w:val="both"/>
        <w:textAlignment w:val="baseline"/>
        <w:rPr>
          <w:rFonts w:ascii="仿宋_GB2312" w:eastAsia="仿宋_GB2312" w:hAnsi="宋体"/>
          <w:bCs/>
          <w:color w:val="000000"/>
          <w:sz w:val="24"/>
          <w:lang w:eastAsia="zh-CN"/>
        </w:rPr>
      </w:pPr>
    </w:p>
    <w:p w14:paraId="12445C6D" w14:textId="77777777" w:rsidR="00565567" w:rsidRDefault="00565567" w:rsidP="00565567">
      <w:pPr>
        <w:numPr>
          <w:ilvl w:val="0"/>
          <w:numId w:val="49"/>
        </w:numPr>
        <w:tabs>
          <w:tab w:val="left" w:pos="1530"/>
        </w:tabs>
        <w:spacing w:after="0" w:line="360" w:lineRule="exact"/>
        <w:ind w:left="1530" w:hanging="680"/>
        <w:jc w:val="both"/>
        <w:rPr>
          <w:rFonts w:ascii="Times New Roman"/>
          <w:spacing w:val="20"/>
          <w:sz w:val="24"/>
          <w:szCs w:val="24"/>
          <w:lang w:val="en-GB" w:eastAsia="zh-CN"/>
        </w:rPr>
      </w:pPr>
      <w:r w:rsidRPr="002D3CD0">
        <w:rPr>
          <w:rFonts w:ascii="Times New Roman" w:hint="eastAsia"/>
          <w:spacing w:val="20"/>
          <w:sz w:val="24"/>
          <w:szCs w:val="24"/>
          <w:lang w:val="en-GB" w:eastAsia="zh-CN"/>
        </w:rPr>
        <w:t>发生以下特殊情形，可能涉及将相关人士的上述个人信息提供给第三方：</w:t>
      </w:r>
    </w:p>
    <w:p w14:paraId="639A8E79" w14:textId="77777777" w:rsidR="00565567" w:rsidRPr="002D3CD0" w:rsidRDefault="00565567" w:rsidP="00D35762">
      <w:pPr>
        <w:autoSpaceDE w:val="0"/>
        <w:autoSpaceDN w:val="0"/>
        <w:adjustRightInd w:val="0"/>
        <w:spacing w:after="0" w:line="360" w:lineRule="exact"/>
        <w:ind w:left="1530"/>
        <w:jc w:val="both"/>
        <w:textAlignment w:val="baseline"/>
        <w:rPr>
          <w:rFonts w:ascii="Times New Roman"/>
          <w:spacing w:val="20"/>
          <w:sz w:val="24"/>
          <w:szCs w:val="24"/>
          <w:lang w:val="en-GB" w:eastAsia="zh-CN"/>
        </w:rPr>
      </w:pPr>
    </w:p>
    <w:p w14:paraId="3B589FBC" w14:textId="77777777" w:rsidR="00565567" w:rsidRDefault="00565567" w:rsidP="00565567">
      <w:pPr>
        <w:numPr>
          <w:ilvl w:val="0"/>
          <w:numId w:val="51"/>
        </w:numPr>
        <w:tabs>
          <w:tab w:val="left" w:pos="2210"/>
        </w:tabs>
        <w:spacing w:after="0" w:line="360" w:lineRule="exact"/>
        <w:ind w:left="2210" w:hanging="680"/>
        <w:jc w:val="both"/>
        <w:rPr>
          <w:rFonts w:ascii="Times New Roman"/>
          <w:spacing w:val="20"/>
          <w:sz w:val="24"/>
          <w:szCs w:val="24"/>
          <w:lang w:val="en-GB" w:eastAsia="zh-CN"/>
        </w:rPr>
      </w:pPr>
      <w:r w:rsidRPr="002D3CD0">
        <w:rPr>
          <w:rFonts w:ascii="Times New Roman" w:hint="eastAsia"/>
          <w:spacing w:val="20"/>
          <w:sz w:val="24"/>
          <w:szCs w:val="24"/>
          <w:lang w:val="en-GB" w:eastAsia="zh-CN"/>
        </w:rPr>
        <w:t>不良贷款清收时，将个人信息提供给依法设立的催收机构；</w:t>
      </w:r>
    </w:p>
    <w:p w14:paraId="51F4B8BA" w14:textId="77777777" w:rsidR="00565567" w:rsidRPr="002D3CD0" w:rsidRDefault="00565567" w:rsidP="00D35762">
      <w:pPr>
        <w:autoSpaceDE w:val="0"/>
        <w:autoSpaceDN w:val="0"/>
        <w:adjustRightInd w:val="0"/>
        <w:spacing w:after="0" w:line="360" w:lineRule="exact"/>
        <w:ind w:left="1530"/>
        <w:jc w:val="both"/>
        <w:textAlignment w:val="baseline"/>
        <w:rPr>
          <w:rFonts w:ascii="Times New Roman"/>
          <w:spacing w:val="20"/>
          <w:sz w:val="24"/>
          <w:szCs w:val="24"/>
          <w:lang w:val="en-GB" w:eastAsia="zh-CN"/>
        </w:rPr>
      </w:pPr>
    </w:p>
    <w:p w14:paraId="345F91B6" w14:textId="77777777" w:rsidR="00565567" w:rsidRDefault="00565567" w:rsidP="00565567">
      <w:pPr>
        <w:numPr>
          <w:ilvl w:val="0"/>
          <w:numId w:val="51"/>
        </w:numPr>
        <w:tabs>
          <w:tab w:val="left" w:pos="2210"/>
        </w:tabs>
        <w:spacing w:after="0" w:line="360" w:lineRule="exact"/>
        <w:ind w:left="2210" w:hanging="680"/>
        <w:jc w:val="both"/>
        <w:rPr>
          <w:rFonts w:ascii="Times New Roman"/>
          <w:spacing w:val="20"/>
          <w:sz w:val="24"/>
          <w:szCs w:val="24"/>
          <w:lang w:val="en-GB" w:eastAsia="zh-CN"/>
        </w:rPr>
      </w:pPr>
      <w:r w:rsidRPr="00AA4213">
        <w:rPr>
          <w:rFonts w:ascii="Times New Roman" w:hint="eastAsia"/>
          <w:spacing w:val="20"/>
          <w:sz w:val="24"/>
          <w:szCs w:val="24"/>
          <w:lang w:val="en-GB" w:eastAsia="zh-CN"/>
        </w:rPr>
        <w:t>信贷资产转让、</w:t>
      </w:r>
      <w:r w:rsidRPr="002D3CD0">
        <w:rPr>
          <w:rFonts w:ascii="Times New Roman" w:hint="eastAsia"/>
          <w:spacing w:val="20"/>
          <w:sz w:val="24"/>
          <w:szCs w:val="24"/>
          <w:lang w:val="en-GB" w:eastAsia="zh-CN"/>
        </w:rPr>
        <w:t>信贷资产证券化、不良信贷资产转让时，</w:t>
      </w:r>
      <w:r>
        <w:rPr>
          <w:rFonts w:ascii="Times New Roman" w:hint="eastAsia"/>
          <w:spacing w:val="20"/>
          <w:sz w:val="24"/>
          <w:szCs w:val="24"/>
          <w:lang w:val="en-GB" w:eastAsia="zh-CN"/>
        </w:rPr>
        <w:t>可以</w:t>
      </w:r>
      <w:r w:rsidRPr="002D3CD0">
        <w:rPr>
          <w:rFonts w:ascii="Times New Roman" w:hint="eastAsia"/>
          <w:spacing w:val="20"/>
          <w:sz w:val="24"/>
          <w:szCs w:val="24"/>
          <w:lang w:val="en-GB" w:eastAsia="zh-CN"/>
        </w:rPr>
        <w:t>将个人信息提供给依法设立的</w:t>
      </w:r>
      <w:r>
        <w:rPr>
          <w:rFonts w:ascii="Times New Roman" w:hint="eastAsia"/>
          <w:spacing w:val="20"/>
          <w:sz w:val="24"/>
          <w:szCs w:val="24"/>
          <w:lang w:val="en-GB" w:eastAsia="zh-CN"/>
        </w:rPr>
        <w:t>银行、</w:t>
      </w:r>
      <w:r w:rsidRPr="002D3CD0">
        <w:rPr>
          <w:rFonts w:ascii="Times New Roman" w:hint="eastAsia"/>
          <w:spacing w:val="20"/>
          <w:sz w:val="24"/>
          <w:szCs w:val="24"/>
          <w:lang w:val="en-GB" w:eastAsia="zh-CN"/>
        </w:rPr>
        <w:t>信托公司、金融资产管理公司等</w:t>
      </w:r>
      <w:r w:rsidRPr="00EC53EE">
        <w:rPr>
          <w:rFonts w:ascii="Times New Roman" w:hint="eastAsia"/>
          <w:spacing w:val="20"/>
          <w:sz w:val="24"/>
          <w:szCs w:val="24"/>
          <w:lang w:val="en-GB" w:eastAsia="zh-CN"/>
        </w:rPr>
        <w:t>或经国家金融监督管理总局认可的其他机构</w:t>
      </w:r>
      <w:r w:rsidRPr="002D3CD0">
        <w:rPr>
          <w:rFonts w:ascii="Times New Roman" w:hint="eastAsia"/>
          <w:spacing w:val="20"/>
          <w:sz w:val="24"/>
          <w:szCs w:val="24"/>
          <w:lang w:val="en-GB" w:eastAsia="zh-CN"/>
        </w:rPr>
        <w:t>；</w:t>
      </w:r>
    </w:p>
    <w:p w14:paraId="5165BA4C" w14:textId="77777777" w:rsidR="00565567" w:rsidRPr="002D3CD0" w:rsidRDefault="00565567" w:rsidP="00D35762">
      <w:pPr>
        <w:autoSpaceDE w:val="0"/>
        <w:autoSpaceDN w:val="0"/>
        <w:adjustRightInd w:val="0"/>
        <w:spacing w:after="0" w:line="360" w:lineRule="exact"/>
        <w:ind w:left="1530"/>
        <w:jc w:val="both"/>
        <w:textAlignment w:val="baseline"/>
        <w:rPr>
          <w:rFonts w:ascii="Times New Roman"/>
          <w:spacing w:val="20"/>
          <w:sz w:val="24"/>
          <w:szCs w:val="24"/>
          <w:lang w:val="en-GB" w:eastAsia="zh-CN"/>
        </w:rPr>
      </w:pPr>
    </w:p>
    <w:p w14:paraId="46A8E4E1" w14:textId="42578321" w:rsidR="00565567" w:rsidRDefault="00565567" w:rsidP="00565567">
      <w:pPr>
        <w:numPr>
          <w:ilvl w:val="0"/>
          <w:numId w:val="51"/>
        </w:numPr>
        <w:tabs>
          <w:tab w:val="left" w:pos="2210"/>
        </w:tabs>
        <w:spacing w:after="0" w:line="360" w:lineRule="exact"/>
        <w:ind w:left="2210" w:hanging="680"/>
        <w:jc w:val="both"/>
        <w:rPr>
          <w:rFonts w:ascii="Times New Roman"/>
          <w:spacing w:val="20"/>
          <w:sz w:val="24"/>
          <w:szCs w:val="24"/>
          <w:lang w:val="en-GB" w:eastAsia="zh-CN"/>
        </w:rPr>
      </w:pPr>
      <w:r w:rsidRPr="002D3CD0">
        <w:rPr>
          <w:rFonts w:ascii="Times New Roman" w:hint="eastAsia"/>
          <w:spacing w:val="20"/>
          <w:sz w:val="24"/>
          <w:szCs w:val="24"/>
          <w:lang w:val="en-GB" w:eastAsia="zh-CN"/>
        </w:rPr>
        <w:t>基于业务联动、协同管理等目的，向</w:t>
      </w:r>
      <w:r>
        <w:rPr>
          <w:rFonts w:ascii="Times New Roman" w:hint="eastAsia"/>
          <w:spacing w:val="20"/>
          <w:sz w:val="24"/>
          <w:szCs w:val="24"/>
          <w:lang w:val="en-GB" w:eastAsia="zh-CN"/>
        </w:rPr>
        <w:t>各</w:t>
      </w:r>
      <w:r w:rsidR="00B75326" w:rsidRPr="00ED4FCE">
        <w:rPr>
          <w:rFonts w:ascii="Times New Roman" w:hAnsi="Times New Roman" w:hint="eastAsia"/>
          <w:spacing w:val="20"/>
          <w:sz w:val="24"/>
          <w:szCs w:val="24"/>
          <w:lang w:eastAsia="zh-CN"/>
        </w:rPr>
        <w:t>[</w:t>
      </w:r>
      <w:r w:rsidR="00B75326" w:rsidRPr="00ED4FCE">
        <w:rPr>
          <w:rFonts w:ascii="Times New Roman" w:hAnsi="Times New Roman" w:hint="eastAsia"/>
          <w:b/>
          <w:spacing w:val="20"/>
          <w:sz w:val="24"/>
          <w:szCs w:val="24"/>
          <w:u w:val="single"/>
          <w:lang w:eastAsia="zh-CN"/>
        </w:rPr>
        <w:t>贷款人</w:t>
      </w:r>
      <w:r w:rsidR="00B75326" w:rsidRPr="00ED4FCE">
        <w:rPr>
          <w:rFonts w:ascii="Times New Roman" w:hAnsi="Times New Roman" w:hint="eastAsia"/>
          <w:b/>
          <w:spacing w:val="20"/>
          <w:sz w:val="24"/>
          <w:szCs w:val="24"/>
          <w:lang w:eastAsia="zh-CN"/>
        </w:rPr>
        <w:t>/</w:t>
      </w:r>
      <w:r w:rsidR="00B75326" w:rsidRPr="00D61D2B">
        <w:rPr>
          <w:rFonts w:ascii="Times New Roman" w:hAnsi="Times New Roman"/>
          <w:b/>
          <w:spacing w:val="20"/>
          <w:sz w:val="24"/>
          <w:szCs w:val="24"/>
          <w:u w:val="single"/>
          <w:lang w:eastAsia="zh-CN"/>
        </w:rPr>
        <w:t>银团成员行</w:t>
      </w:r>
      <w:r w:rsidR="00B75326" w:rsidRPr="00ED4FCE">
        <w:rPr>
          <w:rFonts w:ascii="Times New Roman" w:hAnsi="Times New Roman" w:hint="eastAsia"/>
          <w:b/>
          <w:spacing w:val="20"/>
          <w:sz w:val="24"/>
          <w:szCs w:val="24"/>
          <w:u w:val="single"/>
          <w:lang w:eastAsia="zh-CN"/>
        </w:rPr>
        <w:t>]</w:t>
      </w:r>
      <w:r w:rsidRPr="002D3CD0">
        <w:rPr>
          <w:rFonts w:ascii="Times New Roman" w:hint="eastAsia"/>
          <w:spacing w:val="20"/>
          <w:sz w:val="24"/>
          <w:szCs w:val="24"/>
          <w:lang w:val="en-GB" w:eastAsia="zh-CN"/>
        </w:rPr>
        <w:t>境外分（子）行或</w:t>
      </w:r>
      <w:r w:rsidR="009B0E65">
        <w:rPr>
          <w:rFonts w:ascii="Times New Roman" w:hint="eastAsia"/>
          <w:spacing w:val="20"/>
          <w:sz w:val="24"/>
          <w:szCs w:val="24"/>
          <w:lang w:val="en-GB" w:eastAsia="zh-CN"/>
        </w:rPr>
        <w:t>关联</w:t>
      </w:r>
      <w:r w:rsidRPr="002D3CD0">
        <w:rPr>
          <w:rFonts w:ascii="Times New Roman" w:hint="eastAsia"/>
          <w:spacing w:val="20"/>
          <w:sz w:val="24"/>
          <w:szCs w:val="24"/>
          <w:lang w:val="en-GB" w:eastAsia="zh-CN"/>
        </w:rPr>
        <w:t>机构提供个人信息。</w:t>
      </w:r>
    </w:p>
    <w:p w14:paraId="58615B76" w14:textId="77777777" w:rsidR="00565567" w:rsidRDefault="00565567" w:rsidP="00D35762">
      <w:pPr>
        <w:autoSpaceDE w:val="0"/>
        <w:autoSpaceDN w:val="0"/>
        <w:adjustRightInd w:val="0"/>
        <w:spacing w:after="0" w:line="360" w:lineRule="exact"/>
        <w:ind w:left="1530"/>
        <w:jc w:val="both"/>
        <w:textAlignment w:val="baseline"/>
        <w:rPr>
          <w:rFonts w:ascii="Times New Roman"/>
          <w:spacing w:val="20"/>
          <w:sz w:val="24"/>
          <w:szCs w:val="24"/>
          <w:lang w:val="en-GB" w:eastAsia="zh-CN"/>
        </w:rPr>
      </w:pPr>
    </w:p>
    <w:p w14:paraId="29FEA1E6" w14:textId="12BFBA91" w:rsidR="00565567" w:rsidRPr="002D3CD0" w:rsidRDefault="00B75326" w:rsidP="00D35762">
      <w:pPr>
        <w:autoSpaceDE w:val="0"/>
        <w:autoSpaceDN w:val="0"/>
        <w:adjustRightInd w:val="0"/>
        <w:spacing w:after="0" w:line="360" w:lineRule="exact"/>
        <w:ind w:left="1530"/>
        <w:jc w:val="both"/>
        <w:textAlignment w:val="baseline"/>
        <w:rPr>
          <w:rFonts w:ascii="Times New Roman"/>
          <w:spacing w:val="20"/>
          <w:sz w:val="24"/>
          <w:szCs w:val="24"/>
          <w:lang w:val="en-GB" w:eastAsia="zh-CN"/>
        </w:rPr>
      </w:pPr>
      <w:r>
        <w:rPr>
          <w:rFonts w:ascii="Times New Roman" w:hint="eastAsia"/>
          <w:b/>
          <w:spacing w:val="20"/>
          <w:sz w:val="24"/>
          <w:szCs w:val="24"/>
          <w:u w:val="single"/>
          <w:lang w:val="en-GB" w:eastAsia="zh-CN"/>
        </w:rPr>
        <w:t>保证人</w:t>
      </w:r>
      <w:r w:rsidR="00565567" w:rsidRPr="002D3CD0">
        <w:rPr>
          <w:rFonts w:ascii="Times New Roman" w:hint="eastAsia"/>
          <w:spacing w:val="20"/>
          <w:sz w:val="24"/>
          <w:szCs w:val="24"/>
          <w:lang w:val="en-GB" w:eastAsia="zh-CN"/>
        </w:rPr>
        <w:t>承诺已通过授权等方式征得相关人士单独同意，将相关人士的个人信息提供给前述第三方。</w:t>
      </w:r>
      <w:r w:rsidR="00565567">
        <w:rPr>
          <w:rFonts w:ascii="Times New Roman" w:hint="eastAsia"/>
          <w:spacing w:val="20"/>
          <w:sz w:val="24"/>
          <w:szCs w:val="24"/>
          <w:lang w:val="en-GB" w:eastAsia="zh-CN"/>
        </w:rPr>
        <w:t>各</w:t>
      </w:r>
      <w:r w:rsidRPr="00ED4FCE">
        <w:rPr>
          <w:rFonts w:ascii="Times New Roman" w:hAnsi="Times New Roman" w:hint="eastAsia"/>
          <w:spacing w:val="20"/>
          <w:sz w:val="24"/>
          <w:szCs w:val="24"/>
          <w:lang w:eastAsia="zh-CN"/>
        </w:rPr>
        <w:t>[</w:t>
      </w:r>
      <w:r w:rsidRPr="00ED4FCE">
        <w:rPr>
          <w:rFonts w:ascii="Times New Roman" w:hAnsi="Times New Roman" w:hint="eastAsia"/>
          <w:b/>
          <w:spacing w:val="20"/>
          <w:sz w:val="24"/>
          <w:szCs w:val="24"/>
          <w:u w:val="single"/>
          <w:lang w:eastAsia="zh-CN"/>
        </w:rPr>
        <w:t>贷款人</w:t>
      </w:r>
      <w:r w:rsidRPr="00ED4FCE">
        <w:rPr>
          <w:rFonts w:ascii="Times New Roman" w:hAnsi="Times New Roman" w:hint="eastAsia"/>
          <w:b/>
          <w:spacing w:val="20"/>
          <w:sz w:val="24"/>
          <w:szCs w:val="24"/>
          <w:lang w:eastAsia="zh-CN"/>
        </w:rPr>
        <w:t>/</w:t>
      </w:r>
      <w:r w:rsidRPr="00D61D2B">
        <w:rPr>
          <w:rFonts w:ascii="Times New Roman" w:hAnsi="Times New Roman"/>
          <w:b/>
          <w:spacing w:val="20"/>
          <w:sz w:val="24"/>
          <w:szCs w:val="24"/>
          <w:u w:val="single"/>
          <w:lang w:eastAsia="zh-CN"/>
        </w:rPr>
        <w:t>银团成员行</w:t>
      </w:r>
      <w:r w:rsidRPr="00ED4FCE">
        <w:rPr>
          <w:rFonts w:ascii="Times New Roman" w:hAnsi="Times New Roman" w:hint="eastAsia"/>
          <w:b/>
          <w:spacing w:val="20"/>
          <w:sz w:val="24"/>
          <w:szCs w:val="24"/>
          <w:u w:val="single"/>
          <w:lang w:eastAsia="zh-CN"/>
        </w:rPr>
        <w:t>]</w:t>
      </w:r>
      <w:r w:rsidR="00565567" w:rsidRPr="002D3CD0">
        <w:rPr>
          <w:rFonts w:ascii="Times New Roman" w:hint="eastAsia"/>
          <w:spacing w:val="20"/>
          <w:sz w:val="24"/>
          <w:szCs w:val="24"/>
          <w:lang w:val="en-GB" w:eastAsia="zh-CN"/>
        </w:rPr>
        <w:t>承诺在发生上述特殊情形时，按照相关法律法规的具体要求，履行个人信息保护的相关义务及程序。</w:t>
      </w:r>
    </w:p>
    <w:p w14:paraId="7AD079C4" w14:textId="77777777" w:rsidR="00565567" w:rsidRDefault="00565567" w:rsidP="00D35762">
      <w:pPr>
        <w:autoSpaceDE w:val="0"/>
        <w:autoSpaceDN w:val="0"/>
        <w:adjustRightInd w:val="0"/>
        <w:spacing w:after="0" w:line="360" w:lineRule="exact"/>
        <w:ind w:left="1530"/>
        <w:jc w:val="both"/>
        <w:textAlignment w:val="baseline"/>
        <w:rPr>
          <w:rFonts w:ascii="Times New Roman" w:hAnsi="Times New Roman"/>
          <w:b/>
          <w:sz w:val="24"/>
          <w:lang w:eastAsia="zh-CN"/>
        </w:rPr>
      </w:pPr>
    </w:p>
    <w:p w14:paraId="00937426" w14:textId="7604D715" w:rsidR="002C5939" w:rsidRDefault="009D17D0" w:rsidP="009A5B9C">
      <w:pPr>
        <w:pStyle w:val="1TimesNewRoman"/>
        <w:widowControl/>
        <w:numPr>
          <w:ilvl w:val="0"/>
          <w:numId w:val="28"/>
        </w:numPr>
        <w:spacing w:before="0"/>
        <w:jc w:val="both"/>
        <w:rPr>
          <w:rFonts w:ascii="Times New Roman" w:hAnsi="Times New Roman"/>
          <w:b/>
          <w:sz w:val="24"/>
        </w:rPr>
      </w:pPr>
      <w:bookmarkStart w:id="182" w:name="_Toc208245755"/>
      <w:r>
        <w:rPr>
          <w:rFonts w:ascii="Times New Roman" w:hAnsi="Times New Roman"/>
          <w:b/>
          <w:sz w:val="24"/>
        </w:rPr>
        <w:t>公告催收</w:t>
      </w:r>
      <w:bookmarkEnd w:id="177"/>
      <w:bookmarkEnd w:id="178"/>
      <w:bookmarkEnd w:id="179"/>
      <w:bookmarkEnd w:id="180"/>
      <w:bookmarkEnd w:id="181"/>
      <w:bookmarkEnd w:id="182"/>
    </w:p>
    <w:p w14:paraId="33DB7A4C" w14:textId="77777777" w:rsidR="002C5939" w:rsidRDefault="002C5939" w:rsidP="009A5B9C">
      <w:pPr>
        <w:pStyle w:val="1TimesNewRoman"/>
        <w:widowControl/>
        <w:spacing w:before="0"/>
        <w:ind w:left="420"/>
        <w:jc w:val="both"/>
        <w:rPr>
          <w:rFonts w:ascii="Times New Roman" w:hAnsi="Times New Roman"/>
          <w:b/>
          <w:sz w:val="24"/>
        </w:rPr>
      </w:pPr>
    </w:p>
    <w:p w14:paraId="05EF7AB3" w14:textId="77777777" w:rsidR="002C5939" w:rsidRDefault="002C5939" w:rsidP="00D61D2B">
      <w:pPr>
        <w:spacing w:after="0" w:line="360" w:lineRule="exact"/>
        <w:ind w:leftChars="386" w:left="849"/>
        <w:jc w:val="both"/>
        <w:rPr>
          <w:rFonts w:ascii="Times New Roman" w:hAnsi="Times New Roman"/>
          <w:spacing w:val="20"/>
          <w:sz w:val="24"/>
          <w:szCs w:val="24"/>
          <w:lang w:eastAsia="zh-CN"/>
        </w:rPr>
      </w:pPr>
      <w:r>
        <w:rPr>
          <w:rFonts w:ascii="Times New Roman" w:hAnsi="Times New Roman"/>
          <w:spacing w:val="20"/>
          <w:sz w:val="24"/>
          <w:szCs w:val="24"/>
          <w:lang w:eastAsia="zh-CN"/>
        </w:rPr>
        <w:t>对</w:t>
      </w: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的违约情形，</w:t>
      </w:r>
      <w:r w:rsidR="001E261B">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sidR="001E261B">
        <w:rPr>
          <w:rFonts w:ascii="Times New Roman" w:hAnsi="Times New Roman" w:hint="eastAsia"/>
          <w:b/>
          <w:spacing w:val="20"/>
          <w:sz w:val="24"/>
          <w:szCs w:val="24"/>
          <w:u w:val="single"/>
          <w:lang w:eastAsia="zh-CN"/>
        </w:rPr>
        <w:t>/</w:t>
      </w:r>
      <w:r w:rsidR="00AE4B0C">
        <w:rPr>
          <w:rFonts w:ascii="Times New Roman" w:hAnsi="Times New Roman"/>
          <w:b/>
          <w:spacing w:val="20"/>
          <w:sz w:val="24"/>
          <w:szCs w:val="24"/>
          <w:u w:val="single"/>
          <w:lang w:eastAsia="zh-CN"/>
        </w:rPr>
        <w:t>银团成员行</w:t>
      </w:r>
      <w:r w:rsidR="001E261B">
        <w:rPr>
          <w:rFonts w:ascii="Times New Roman" w:hAnsi="Times New Roman" w:hint="eastAsia"/>
          <w:b/>
          <w:spacing w:val="20"/>
          <w:sz w:val="24"/>
          <w:szCs w:val="24"/>
          <w:u w:val="single"/>
          <w:lang w:eastAsia="zh-CN"/>
        </w:rPr>
        <w:t>]</w:t>
      </w:r>
      <w:r>
        <w:rPr>
          <w:rFonts w:ascii="Times New Roman" w:hAnsi="Times New Roman"/>
          <w:spacing w:val="20"/>
          <w:sz w:val="24"/>
          <w:szCs w:val="24"/>
          <w:lang w:eastAsia="zh-CN"/>
        </w:rPr>
        <w:t>有权向有关部门或单位予以通报，有权通过新闻媒体进行公告催收。</w:t>
      </w:r>
    </w:p>
    <w:p w14:paraId="4F42CFC6" w14:textId="77777777" w:rsidR="002C5939" w:rsidRDefault="002C5939" w:rsidP="009A5B9C">
      <w:pPr>
        <w:autoSpaceDE w:val="0"/>
        <w:autoSpaceDN w:val="0"/>
        <w:adjustRightInd w:val="0"/>
        <w:spacing w:after="0" w:line="360" w:lineRule="exact"/>
        <w:jc w:val="both"/>
        <w:textAlignment w:val="baseline"/>
        <w:rPr>
          <w:rFonts w:ascii="Times New Roman" w:hAnsi="Times New Roman"/>
          <w:spacing w:val="20"/>
          <w:sz w:val="24"/>
          <w:szCs w:val="24"/>
          <w:lang w:eastAsia="zh-CN"/>
        </w:rPr>
      </w:pPr>
    </w:p>
    <w:p w14:paraId="5129BD9A" w14:textId="77777777" w:rsidR="002C5939" w:rsidRDefault="002C5939" w:rsidP="009A5B9C">
      <w:pPr>
        <w:pStyle w:val="1TimesNewRoman"/>
        <w:widowControl/>
        <w:numPr>
          <w:ilvl w:val="0"/>
          <w:numId w:val="28"/>
        </w:numPr>
        <w:spacing w:before="0"/>
        <w:jc w:val="both"/>
        <w:rPr>
          <w:rFonts w:ascii="Times New Roman" w:hAnsi="Times New Roman"/>
          <w:b/>
          <w:sz w:val="24"/>
        </w:rPr>
      </w:pPr>
      <w:bookmarkStart w:id="183" w:name="_Toc328935605"/>
      <w:bookmarkStart w:id="184" w:name="_Toc328936002"/>
      <w:bookmarkStart w:id="185" w:name="_Toc329180261"/>
      <w:bookmarkStart w:id="186" w:name="_Toc329180302"/>
      <w:bookmarkStart w:id="187" w:name="_Toc355880190"/>
      <w:bookmarkStart w:id="188" w:name="_Toc208245756"/>
      <w:r>
        <w:rPr>
          <w:rFonts w:ascii="Times New Roman" w:hAnsi="Times New Roman"/>
          <w:b/>
          <w:sz w:val="24"/>
        </w:rPr>
        <w:t>贷款人记录的证据效力</w:t>
      </w:r>
      <w:bookmarkEnd w:id="183"/>
      <w:bookmarkEnd w:id="184"/>
      <w:bookmarkEnd w:id="185"/>
      <w:bookmarkEnd w:id="186"/>
      <w:bookmarkEnd w:id="187"/>
      <w:bookmarkEnd w:id="188"/>
    </w:p>
    <w:p w14:paraId="495B96DC" w14:textId="77777777" w:rsidR="002C5939" w:rsidRDefault="002C5939" w:rsidP="009A5B9C">
      <w:pPr>
        <w:pStyle w:val="1TimesNewRoman"/>
        <w:widowControl/>
        <w:spacing w:before="0"/>
        <w:ind w:left="420"/>
        <w:jc w:val="both"/>
        <w:rPr>
          <w:rFonts w:ascii="Times New Roman" w:hAnsi="Times New Roman"/>
          <w:b/>
          <w:sz w:val="24"/>
        </w:rPr>
      </w:pPr>
    </w:p>
    <w:p w14:paraId="59B74E90" w14:textId="77777777" w:rsidR="002C5939" w:rsidRDefault="002C5939" w:rsidP="009A5B9C">
      <w:pPr>
        <w:numPr>
          <w:ilvl w:val="0"/>
          <w:numId w:val="31"/>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Pr>
          <w:rFonts w:ascii="Times New Roman" w:hAnsi="Times New Roman"/>
          <w:spacing w:val="20"/>
          <w:sz w:val="24"/>
          <w:szCs w:val="24"/>
          <w:lang w:eastAsia="zh-CN"/>
        </w:rPr>
        <w:t>除非有可靠、确定的相反证据，</w:t>
      </w:r>
      <w:r w:rsidR="001E261B">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sidR="001E261B">
        <w:rPr>
          <w:rFonts w:ascii="Times New Roman" w:hAnsi="Times New Roman" w:hint="eastAsia"/>
          <w:b/>
          <w:spacing w:val="20"/>
          <w:sz w:val="24"/>
          <w:szCs w:val="24"/>
          <w:u w:val="single"/>
          <w:lang w:eastAsia="zh-CN"/>
        </w:rPr>
        <w:t>/</w:t>
      </w:r>
      <w:r w:rsidR="00AE4B0C">
        <w:rPr>
          <w:rFonts w:ascii="Times New Roman" w:hAnsi="Times New Roman"/>
          <w:b/>
          <w:spacing w:val="20"/>
          <w:sz w:val="24"/>
          <w:szCs w:val="24"/>
          <w:u w:val="single"/>
          <w:lang w:eastAsia="zh-CN"/>
        </w:rPr>
        <w:t>银团成员行</w:t>
      </w:r>
      <w:r w:rsidR="001E261B">
        <w:rPr>
          <w:rFonts w:ascii="Times New Roman" w:hAnsi="Times New Roman" w:hint="eastAsia"/>
          <w:b/>
          <w:spacing w:val="20"/>
          <w:sz w:val="24"/>
          <w:szCs w:val="24"/>
          <w:u w:val="single"/>
          <w:lang w:eastAsia="zh-CN"/>
        </w:rPr>
        <w:t>]</w:t>
      </w:r>
      <w:r>
        <w:rPr>
          <w:rFonts w:ascii="Times New Roman" w:hAnsi="Times New Roman"/>
          <w:spacing w:val="20"/>
          <w:sz w:val="24"/>
          <w:szCs w:val="24"/>
          <w:lang w:eastAsia="zh-CN"/>
        </w:rPr>
        <w:t>有关本金、利息、费用和还款记录等内容的内部账务记载，</w:t>
      </w:r>
      <w:r w:rsidR="001E261B">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sidR="001E261B">
        <w:rPr>
          <w:rFonts w:ascii="Times New Roman" w:hAnsi="Times New Roman" w:hint="eastAsia"/>
          <w:b/>
          <w:spacing w:val="20"/>
          <w:sz w:val="24"/>
          <w:szCs w:val="24"/>
          <w:u w:val="single"/>
          <w:lang w:eastAsia="zh-CN"/>
        </w:rPr>
        <w:t>/</w:t>
      </w:r>
      <w:r w:rsidR="00AE4B0C">
        <w:rPr>
          <w:rFonts w:ascii="Times New Roman" w:hAnsi="Times New Roman"/>
          <w:b/>
          <w:spacing w:val="20"/>
          <w:sz w:val="24"/>
          <w:szCs w:val="24"/>
          <w:u w:val="single"/>
          <w:lang w:eastAsia="zh-CN"/>
        </w:rPr>
        <w:t>银团成员行</w:t>
      </w:r>
      <w:r w:rsidR="001E261B">
        <w:rPr>
          <w:rFonts w:ascii="Times New Roman" w:hAnsi="Times New Roman" w:hint="eastAsia"/>
          <w:b/>
          <w:spacing w:val="20"/>
          <w:sz w:val="24"/>
          <w:szCs w:val="24"/>
          <w:u w:val="single"/>
          <w:lang w:eastAsia="zh-CN"/>
        </w:rPr>
        <w:t>]</w:t>
      </w:r>
      <w:r>
        <w:rPr>
          <w:rFonts w:ascii="Times New Roman" w:hAnsi="Times New Roman"/>
          <w:spacing w:val="20"/>
          <w:sz w:val="24"/>
          <w:szCs w:val="24"/>
          <w:lang w:eastAsia="zh-CN"/>
        </w:rPr>
        <w:t>制作或保留的</w:t>
      </w:r>
      <w:r w:rsidRPr="00D61D2B">
        <w:rPr>
          <w:rFonts w:ascii="Times New Roman" w:hAnsi="Times New Roman"/>
          <w:b/>
          <w:spacing w:val="20"/>
          <w:sz w:val="24"/>
          <w:szCs w:val="24"/>
          <w:u w:val="single"/>
          <w:lang w:eastAsia="zh-CN"/>
        </w:rPr>
        <w:t>借款人</w:t>
      </w:r>
      <w:r>
        <w:rPr>
          <w:rFonts w:ascii="Times New Roman" w:hAnsi="Times New Roman"/>
          <w:spacing w:val="20"/>
          <w:sz w:val="24"/>
          <w:szCs w:val="24"/>
          <w:lang w:eastAsia="zh-CN"/>
        </w:rPr>
        <w:t>办理提款、还款、付利息等业务过程中发生的单据、凭证及</w:t>
      </w:r>
      <w:r w:rsidR="001E261B">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sidR="001E261B">
        <w:rPr>
          <w:rFonts w:ascii="Times New Roman" w:hAnsi="Times New Roman" w:hint="eastAsia"/>
          <w:b/>
          <w:spacing w:val="20"/>
          <w:sz w:val="24"/>
          <w:szCs w:val="24"/>
          <w:u w:val="single"/>
          <w:lang w:eastAsia="zh-CN"/>
        </w:rPr>
        <w:t>/</w:t>
      </w:r>
      <w:r w:rsidR="00AE4B0C">
        <w:rPr>
          <w:rFonts w:ascii="Times New Roman" w:hAnsi="Times New Roman"/>
          <w:b/>
          <w:spacing w:val="20"/>
          <w:sz w:val="24"/>
          <w:szCs w:val="24"/>
          <w:u w:val="single"/>
          <w:lang w:eastAsia="zh-CN"/>
        </w:rPr>
        <w:t>银团成员行</w:t>
      </w:r>
      <w:r w:rsidR="001E261B">
        <w:rPr>
          <w:rFonts w:ascii="Times New Roman" w:hAnsi="Times New Roman" w:hint="eastAsia"/>
          <w:b/>
          <w:spacing w:val="20"/>
          <w:sz w:val="24"/>
          <w:szCs w:val="24"/>
          <w:u w:val="single"/>
          <w:lang w:eastAsia="zh-CN"/>
        </w:rPr>
        <w:t>]</w:t>
      </w:r>
      <w:r>
        <w:rPr>
          <w:rFonts w:ascii="Times New Roman" w:hAnsi="Times New Roman"/>
          <w:spacing w:val="20"/>
          <w:sz w:val="24"/>
          <w:szCs w:val="24"/>
          <w:lang w:eastAsia="zh-CN"/>
        </w:rPr>
        <w:t>催收贷款的记录、凭证，均构成有效证明</w:t>
      </w:r>
      <w:r w:rsidR="00BF7001" w:rsidRPr="00BF7001">
        <w:rPr>
          <w:rFonts w:ascii="Times New Roman" w:hAnsi="Times New Roman" w:hint="eastAsia"/>
          <w:b/>
          <w:spacing w:val="20"/>
          <w:sz w:val="24"/>
          <w:szCs w:val="24"/>
          <w:u w:val="single"/>
          <w:lang w:eastAsia="zh-CN"/>
        </w:rPr>
        <w:t>融资文件</w:t>
      </w:r>
      <w:r>
        <w:rPr>
          <w:rFonts w:ascii="Times New Roman" w:hAnsi="Times New Roman"/>
          <w:spacing w:val="20"/>
          <w:sz w:val="24"/>
          <w:szCs w:val="24"/>
          <w:lang w:eastAsia="zh-CN"/>
        </w:rPr>
        <w:t>项下债权关系的确定证据；</w:t>
      </w:r>
    </w:p>
    <w:p w14:paraId="684DBF94" w14:textId="77777777" w:rsidR="002C5939" w:rsidRDefault="002C5939" w:rsidP="009A5B9C">
      <w:pPr>
        <w:autoSpaceDE w:val="0"/>
        <w:autoSpaceDN w:val="0"/>
        <w:adjustRightInd w:val="0"/>
        <w:spacing w:after="0" w:line="360" w:lineRule="exact"/>
        <w:ind w:left="1530"/>
        <w:jc w:val="both"/>
        <w:textAlignment w:val="baseline"/>
        <w:rPr>
          <w:rFonts w:ascii="Times New Roman" w:hAnsi="Times New Roman"/>
          <w:spacing w:val="20"/>
          <w:sz w:val="24"/>
          <w:szCs w:val="24"/>
          <w:lang w:eastAsia="zh-CN"/>
        </w:rPr>
      </w:pPr>
    </w:p>
    <w:p w14:paraId="09BB85BB" w14:textId="77777777" w:rsidR="002C5939" w:rsidRDefault="002C5939" w:rsidP="009A5B9C">
      <w:pPr>
        <w:numPr>
          <w:ilvl w:val="0"/>
          <w:numId w:val="31"/>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不能仅因为上述记录、记载、单据、凭证由</w:t>
      </w:r>
      <w:r w:rsidR="001E261B">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sidR="001E261B">
        <w:rPr>
          <w:rFonts w:ascii="Times New Roman" w:hAnsi="Times New Roman" w:hint="eastAsia"/>
          <w:b/>
          <w:spacing w:val="20"/>
          <w:sz w:val="24"/>
          <w:szCs w:val="24"/>
          <w:u w:val="single"/>
          <w:lang w:eastAsia="zh-CN"/>
        </w:rPr>
        <w:t>/</w:t>
      </w:r>
      <w:r w:rsidR="00AE4B0C">
        <w:rPr>
          <w:rFonts w:ascii="Times New Roman" w:hAnsi="Times New Roman"/>
          <w:b/>
          <w:spacing w:val="20"/>
          <w:sz w:val="24"/>
          <w:szCs w:val="24"/>
          <w:u w:val="single"/>
          <w:lang w:eastAsia="zh-CN"/>
        </w:rPr>
        <w:t>银团成员行</w:t>
      </w:r>
      <w:r w:rsidR="001E261B">
        <w:rPr>
          <w:rFonts w:ascii="Times New Roman" w:hAnsi="Times New Roman" w:hint="eastAsia"/>
          <w:b/>
          <w:spacing w:val="20"/>
          <w:sz w:val="24"/>
          <w:szCs w:val="24"/>
          <w:u w:val="single"/>
          <w:lang w:eastAsia="zh-CN"/>
        </w:rPr>
        <w:t>]</w:t>
      </w:r>
      <w:r>
        <w:rPr>
          <w:rFonts w:ascii="Times New Roman" w:hAnsi="Times New Roman"/>
          <w:spacing w:val="20"/>
          <w:sz w:val="24"/>
          <w:szCs w:val="24"/>
          <w:lang w:eastAsia="zh-CN"/>
        </w:rPr>
        <w:t>单方制作或保留，而提出异议。</w:t>
      </w:r>
    </w:p>
    <w:p w14:paraId="7A061F29" w14:textId="77777777" w:rsidR="002C5939" w:rsidRDefault="002C5939" w:rsidP="009A5B9C">
      <w:pPr>
        <w:autoSpaceDE w:val="0"/>
        <w:autoSpaceDN w:val="0"/>
        <w:adjustRightInd w:val="0"/>
        <w:spacing w:after="0" w:line="360" w:lineRule="exact"/>
        <w:jc w:val="both"/>
        <w:textAlignment w:val="baseline"/>
        <w:rPr>
          <w:rFonts w:ascii="Times New Roman" w:hAnsi="Times New Roman"/>
          <w:spacing w:val="20"/>
          <w:sz w:val="24"/>
          <w:szCs w:val="24"/>
          <w:lang w:eastAsia="zh-CN"/>
        </w:rPr>
      </w:pPr>
    </w:p>
    <w:p w14:paraId="57E66BFE" w14:textId="77777777" w:rsidR="002C5939" w:rsidRDefault="002C5939" w:rsidP="009A5B9C">
      <w:pPr>
        <w:pStyle w:val="1TimesNewRoman"/>
        <w:widowControl/>
        <w:numPr>
          <w:ilvl w:val="0"/>
          <w:numId w:val="28"/>
        </w:numPr>
        <w:spacing w:before="0"/>
        <w:jc w:val="both"/>
        <w:rPr>
          <w:rFonts w:ascii="Times New Roman" w:hAnsi="Times New Roman"/>
          <w:b/>
          <w:sz w:val="24"/>
        </w:rPr>
      </w:pPr>
      <w:bookmarkStart w:id="189" w:name="_Toc328935606"/>
      <w:bookmarkStart w:id="190" w:name="_Toc328936003"/>
      <w:bookmarkStart w:id="191" w:name="_Toc329180262"/>
      <w:bookmarkStart w:id="192" w:name="_Toc329180303"/>
      <w:bookmarkStart w:id="193" w:name="_Toc355880191"/>
      <w:bookmarkStart w:id="194" w:name="_Toc208245757"/>
      <w:r>
        <w:rPr>
          <w:rFonts w:ascii="Times New Roman" w:hAnsi="Times New Roman"/>
          <w:b/>
          <w:sz w:val="24"/>
        </w:rPr>
        <w:t>权利保留</w:t>
      </w:r>
      <w:bookmarkEnd w:id="189"/>
      <w:bookmarkEnd w:id="190"/>
      <w:bookmarkEnd w:id="191"/>
      <w:bookmarkEnd w:id="192"/>
      <w:bookmarkEnd w:id="193"/>
      <w:bookmarkEnd w:id="194"/>
    </w:p>
    <w:p w14:paraId="3DC9D21B" w14:textId="77777777" w:rsidR="002C5939" w:rsidRDefault="002C5939" w:rsidP="009A5B9C">
      <w:pPr>
        <w:pStyle w:val="1TimesNewRoman"/>
        <w:widowControl/>
        <w:spacing w:before="0"/>
        <w:ind w:left="420"/>
        <w:jc w:val="both"/>
        <w:rPr>
          <w:rFonts w:ascii="Times New Roman" w:hAnsi="Times New Roman"/>
          <w:b/>
          <w:sz w:val="24"/>
        </w:rPr>
      </w:pPr>
    </w:p>
    <w:p w14:paraId="028E1FB1" w14:textId="77777777" w:rsidR="002C5939" w:rsidRDefault="001E261B" w:rsidP="009A5B9C">
      <w:pPr>
        <w:numPr>
          <w:ilvl w:val="0"/>
          <w:numId w:val="32"/>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Pr>
          <w:rFonts w:ascii="Times New Roman" w:hAnsi="Times New Roman" w:hint="eastAsia"/>
          <w:b/>
          <w:spacing w:val="20"/>
          <w:sz w:val="24"/>
          <w:szCs w:val="24"/>
          <w:u w:val="single"/>
          <w:lang w:eastAsia="zh-CN"/>
        </w:rPr>
        <w:t>[</w:t>
      </w:r>
      <w:r w:rsidR="002C5939" w:rsidRPr="00D61D2B">
        <w:rPr>
          <w:rFonts w:ascii="Times New Roman" w:hAnsi="Times New Roman"/>
          <w:b/>
          <w:spacing w:val="20"/>
          <w:sz w:val="24"/>
          <w:szCs w:val="24"/>
          <w:u w:val="single"/>
          <w:lang w:eastAsia="zh-CN"/>
        </w:rPr>
        <w:t>贷款人</w:t>
      </w:r>
      <w:r>
        <w:rPr>
          <w:rFonts w:ascii="Times New Roman" w:hAnsi="Times New Roman" w:hint="eastAsia"/>
          <w:b/>
          <w:spacing w:val="20"/>
          <w:sz w:val="24"/>
          <w:szCs w:val="24"/>
          <w:u w:val="single"/>
          <w:lang w:eastAsia="zh-CN"/>
        </w:rPr>
        <w:t>/</w:t>
      </w:r>
      <w:r w:rsidR="00AE4B0C">
        <w:rPr>
          <w:rFonts w:ascii="Times New Roman" w:hAnsi="Times New Roman"/>
          <w:b/>
          <w:spacing w:val="20"/>
          <w:sz w:val="24"/>
          <w:szCs w:val="24"/>
          <w:u w:val="single"/>
          <w:lang w:eastAsia="zh-CN"/>
        </w:rPr>
        <w:t>银团成员行</w:t>
      </w:r>
      <w:r>
        <w:rPr>
          <w:rFonts w:ascii="Times New Roman" w:hAnsi="Times New Roman" w:hint="eastAsia"/>
          <w:b/>
          <w:spacing w:val="20"/>
          <w:sz w:val="24"/>
          <w:szCs w:val="24"/>
          <w:u w:val="single"/>
          <w:lang w:eastAsia="zh-CN"/>
        </w:rPr>
        <w:t>]</w:t>
      </w:r>
      <w:r w:rsidR="002C5939">
        <w:rPr>
          <w:rFonts w:ascii="Times New Roman" w:hAnsi="Times New Roman"/>
          <w:spacing w:val="20"/>
          <w:sz w:val="24"/>
          <w:szCs w:val="24"/>
          <w:lang w:eastAsia="zh-CN"/>
        </w:rPr>
        <w:t>在</w:t>
      </w:r>
      <w:r w:rsidR="00235B13" w:rsidRPr="00D61D2B">
        <w:rPr>
          <w:rFonts w:ascii="Times New Roman" w:hAnsi="Times New Roman"/>
          <w:spacing w:val="20"/>
          <w:sz w:val="24"/>
          <w:szCs w:val="24"/>
          <w:lang w:eastAsia="zh-CN"/>
        </w:rPr>
        <w:t>本合同</w:t>
      </w:r>
      <w:r w:rsidR="002C5939">
        <w:rPr>
          <w:rFonts w:ascii="Times New Roman" w:hAnsi="Times New Roman"/>
          <w:spacing w:val="20"/>
          <w:sz w:val="24"/>
          <w:szCs w:val="24"/>
          <w:lang w:eastAsia="zh-CN"/>
        </w:rPr>
        <w:t>项下的权利并不影响和排除其根据法律、法规和其它合同所享有的任何权利。任何对违约或延误行为施以任何宽容、宽限、优惠或延缓行使</w:t>
      </w:r>
      <w:r w:rsidR="00235B13" w:rsidRPr="00D61D2B">
        <w:rPr>
          <w:rFonts w:ascii="Times New Roman" w:hAnsi="Times New Roman"/>
          <w:spacing w:val="20"/>
          <w:sz w:val="24"/>
          <w:szCs w:val="24"/>
          <w:lang w:eastAsia="zh-CN"/>
        </w:rPr>
        <w:t>本合同</w:t>
      </w:r>
      <w:r w:rsidR="002C5939">
        <w:rPr>
          <w:rFonts w:ascii="Times New Roman" w:hAnsi="Times New Roman"/>
          <w:spacing w:val="20"/>
          <w:sz w:val="24"/>
          <w:szCs w:val="24"/>
          <w:lang w:eastAsia="zh-CN"/>
        </w:rPr>
        <w:t>项下的任何权利，均不能视为对</w:t>
      </w:r>
      <w:r w:rsidR="00235B13" w:rsidRPr="00D61D2B">
        <w:rPr>
          <w:rFonts w:ascii="Times New Roman" w:hAnsi="Times New Roman"/>
          <w:spacing w:val="20"/>
          <w:sz w:val="24"/>
          <w:szCs w:val="24"/>
          <w:lang w:eastAsia="zh-CN"/>
        </w:rPr>
        <w:t>本合同</w:t>
      </w:r>
      <w:r w:rsidR="002C5939">
        <w:rPr>
          <w:rFonts w:ascii="Times New Roman" w:hAnsi="Times New Roman"/>
          <w:spacing w:val="20"/>
          <w:sz w:val="24"/>
          <w:szCs w:val="24"/>
          <w:lang w:eastAsia="zh-CN"/>
        </w:rPr>
        <w:t>项下权利、权益的放弃或对任何违反</w:t>
      </w:r>
      <w:r w:rsidR="00235B13" w:rsidRPr="00D61D2B">
        <w:rPr>
          <w:rFonts w:ascii="Times New Roman" w:hAnsi="Times New Roman"/>
          <w:spacing w:val="20"/>
          <w:sz w:val="24"/>
          <w:szCs w:val="24"/>
          <w:lang w:eastAsia="zh-CN"/>
        </w:rPr>
        <w:t>本合同</w:t>
      </w:r>
      <w:r w:rsidR="002C5939">
        <w:rPr>
          <w:rFonts w:ascii="Times New Roman" w:hAnsi="Times New Roman"/>
          <w:spacing w:val="20"/>
          <w:sz w:val="24"/>
          <w:szCs w:val="24"/>
          <w:lang w:eastAsia="zh-CN"/>
        </w:rPr>
        <w:t>行为的许可或认可，也不影响、阻止和妨碍对该权利的继续行使或对其任何其它权利的行使，也</w:t>
      </w:r>
      <w:proofErr w:type="gramStart"/>
      <w:r w:rsidR="002C5939">
        <w:rPr>
          <w:rFonts w:ascii="Times New Roman" w:hAnsi="Times New Roman"/>
          <w:spacing w:val="20"/>
          <w:sz w:val="24"/>
          <w:szCs w:val="24"/>
          <w:lang w:eastAsia="zh-CN"/>
        </w:rPr>
        <w:t>不</w:t>
      </w:r>
      <w:proofErr w:type="gramEnd"/>
      <w:r w:rsidR="002C5939">
        <w:rPr>
          <w:rFonts w:ascii="Times New Roman" w:hAnsi="Times New Roman"/>
          <w:spacing w:val="20"/>
          <w:sz w:val="24"/>
          <w:szCs w:val="24"/>
          <w:lang w:eastAsia="zh-CN"/>
        </w:rPr>
        <w:t>因此导致</w:t>
      </w:r>
      <w:r>
        <w:rPr>
          <w:rFonts w:ascii="Times New Roman" w:hAnsi="Times New Roman" w:hint="eastAsia"/>
          <w:spacing w:val="20"/>
          <w:sz w:val="24"/>
          <w:szCs w:val="24"/>
          <w:lang w:eastAsia="zh-CN"/>
        </w:rPr>
        <w:t>[</w:t>
      </w:r>
      <w:r w:rsidR="002C5939" w:rsidRPr="00D61D2B">
        <w:rPr>
          <w:rFonts w:ascii="Times New Roman" w:hAnsi="Times New Roman"/>
          <w:b/>
          <w:spacing w:val="20"/>
          <w:sz w:val="24"/>
          <w:szCs w:val="24"/>
          <w:u w:val="single"/>
          <w:lang w:eastAsia="zh-CN"/>
        </w:rPr>
        <w:t>贷款人</w:t>
      </w:r>
      <w:r>
        <w:rPr>
          <w:rFonts w:ascii="Times New Roman" w:hAnsi="Times New Roman" w:hint="eastAsia"/>
          <w:b/>
          <w:spacing w:val="20"/>
          <w:sz w:val="24"/>
          <w:szCs w:val="24"/>
          <w:u w:val="single"/>
          <w:lang w:eastAsia="zh-CN"/>
        </w:rPr>
        <w:t>/</w:t>
      </w:r>
      <w:r w:rsidR="00AE4B0C">
        <w:rPr>
          <w:rFonts w:ascii="Times New Roman" w:hAnsi="Times New Roman"/>
          <w:b/>
          <w:spacing w:val="20"/>
          <w:sz w:val="24"/>
          <w:szCs w:val="24"/>
          <w:u w:val="single"/>
          <w:lang w:eastAsia="zh-CN"/>
        </w:rPr>
        <w:t>银团成员行</w:t>
      </w:r>
      <w:r>
        <w:rPr>
          <w:rFonts w:ascii="Times New Roman" w:hAnsi="Times New Roman" w:hint="eastAsia"/>
          <w:b/>
          <w:spacing w:val="20"/>
          <w:sz w:val="24"/>
          <w:szCs w:val="24"/>
          <w:u w:val="single"/>
          <w:lang w:eastAsia="zh-CN"/>
        </w:rPr>
        <w:t>]</w:t>
      </w:r>
      <w:r w:rsidR="002C5939">
        <w:rPr>
          <w:rFonts w:ascii="Times New Roman" w:hAnsi="Times New Roman"/>
          <w:spacing w:val="20"/>
          <w:sz w:val="24"/>
          <w:szCs w:val="24"/>
          <w:lang w:eastAsia="zh-CN"/>
        </w:rPr>
        <w:t>对</w:t>
      </w:r>
      <w:r w:rsidR="002C5939" w:rsidRPr="00D61D2B">
        <w:rPr>
          <w:rFonts w:ascii="Times New Roman" w:hAnsi="Times New Roman"/>
          <w:b/>
          <w:spacing w:val="20"/>
          <w:sz w:val="24"/>
          <w:szCs w:val="24"/>
          <w:u w:val="single"/>
          <w:lang w:eastAsia="zh-CN"/>
        </w:rPr>
        <w:t>保证人</w:t>
      </w:r>
      <w:r w:rsidR="002C5939">
        <w:rPr>
          <w:rFonts w:ascii="Times New Roman" w:hAnsi="Times New Roman"/>
          <w:spacing w:val="20"/>
          <w:sz w:val="24"/>
          <w:szCs w:val="24"/>
          <w:lang w:eastAsia="zh-CN"/>
        </w:rPr>
        <w:t>承担义务和责任；</w:t>
      </w:r>
    </w:p>
    <w:p w14:paraId="21628086" w14:textId="77777777" w:rsidR="002C5939" w:rsidRDefault="002C5939" w:rsidP="009A5B9C">
      <w:pPr>
        <w:autoSpaceDE w:val="0"/>
        <w:autoSpaceDN w:val="0"/>
        <w:adjustRightInd w:val="0"/>
        <w:spacing w:after="0" w:line="360" w:lineRule="exact"/>
        <w:ind w:left="1530"/>
        <w:jc w:val="both"/>
        <w:textAlignment w:val="baseline"/>
        <w:rPr>
          <w:rFonts w:ascii="Times New Roman" w:hAnsi="Times New Roman"/>
          <w:spacing w:val="20"/>
          <w:sz w:val="24"/>
          <w:szCs w:val="24"/>
          <w:lang w:eastAsia="zh-CN"/>
        </w:rPr>
      </w:pPr>
    </w:p>
    <w:p w14:paraId="5AE96980" w14:textId="77777777" w:rsidR="002C5939" w:rsidRDefault="002C5939" w:rsidP="009A5B9C">
      <w:pPr>
        <w:numPr>
          <w:ilvl w:val="0"/>
          <w:numId w:val="32"/>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Pr>
          <w:rFonts w:ascii="Times New Roman" w:hAnsi="Times New Roman"/>
          <w:spacing w:val="20"/>
          <w:sz w:val="24"/>
          <w:szCs w:val="24"/>
          <w:lang w:eastAsia="zh-CN"/>
        </w:rPr>
        <w:t>如果</w:t>
      </w:r>
      <w:r w:rsidR="001E261B">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sidR="001E261B">
        <w:rPr>
          <w:rFonts w:ascii="Times New Roman" w:hAnsi="Times New Roman" w:hint="eastAsia"/>
          <w:b/>
          <w:spacing w:val="20"/>
          <w:sz w:val="24"/>
          <w:szCs w:val="24"/>
          <w:u w:val="single"/>
          <w:lang w:eastAsia="zh-CN"/>
        </w:rPr>
        <w:t>/</w:t>
      </w:r>
      <w:r w:rsidR="00AE4B0C">
        <w:rPr>
          <w:rFonts w:ascii="Times New Roman" w:hAnsi="Times New Roman"/>
          <w:b/>
          <w:spacing w:val="20"/>
          <w:sz w:val="24"/>
          <w:szCs w:val="24"/>
          <w:u w:val="single"/>
          <w:lang w:eastAsia="zh-CN"/>
        </w:rPr>
        <w:t>银团成员行</w:t>
      </w:r>
      <w:r w:rsidR="001E261B">
        <w:rPr>
          <w:rFonts w:ascii="Times New Roman" w:hAnsi="Times New Roman" w:hint="eastAsia"/>
          <w:b/>
          <w:spacing w:val="20"/>
          <w:sz w:val="24"/>
          <w:szCs w:val="24"/>
          <w:u w:val="single"/>
          <w:lang w:eastAsia="zh-CN"/>
        </w:rPr>
        <w:t>]</w:t>
      </w:r>
      <w:r>
        <w:rPr>
          <w:rFonts w:ascii="Times New Roman" w:hAnsi="Times New Roman"/>
          <w:spacing w:val="20"/>
          <w:sz w:val="24"/>
          <w:szCs w:val="24"/>
          <w:lang w:eastAsia="zh-CN"/>
        </w:rPr>
        <w:t>不行使或延缓行使</w:t>
      </w:r>
      <w:r w:rsidR="00AE4B0C">
        <w:rPr>
          <w:rFonts w:ascii="Times New Roman" w:hAnsi="Times New Roman" w:hint="eastAsia"/>
          <w:b/>
          <w:spacing w:val="20"/>
          <w:sz w:val="24"/>
          <w:szCs w:val="24"/>
          <w:u w:val="single"/>
          <w:lang w:eastAsia="zh-CN"/>
        </w:rPr>
        <w:t>融资文件</w:t>
      </w:r>
      <w:r>
        <w:rPr>
          <w:rFonts w:ascii="Times New Roman" w:hAnsi="Times New Roman"/>
          <w:spacing w:val="20"/>
          <w:sz w:val="24"/>
          <w:szCs w:val="24"/>
          <w:lang w:eastAsia="zh-CN"/>
        </w:rPr>
        <w:t>项下的任何权利或未用尽</w:t>
      </w:r>
      <w:r w:rsidR="00AE4B0C">
        <w:rPr>
          <w:rFonts w:ascii="Times New Roman" w:hAnsi="Times New Roman" w:hint="eastAsia"/>
          <w:b/>
          <w:spacing w:val="20"/>
          <w:sz w:val="24"/>
          <w:szCs w:val="24"/>
          <w:u w:val="single"/>
          <w:lang w:eastAsia="zh-CN"/>
        </w:rPr>
        <w:t>融资文件</w:t>
      </w:r>
      <w:r>
        <w:rPr>
          <w:rFonts w:ascii="Times New Roman" w:hAnsi="Times New Roman"/>
          <w:spacing w:val="20"/>
          <w:sz w:val="24"/>
          <w:szCs w:val="24"/>
          <w:lang w:eastAsia="zh-CN"/>
        </w:rPr>
        <w:t>项下的任何救济，</w:t>
      </w: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在</w:t>
      </w:r>
      <w:r w:rsidR="00235B13" w:rsidRPr="00D61D2B">
        <w:rPr>
          <w:rFonts w:ascii="Times New Roman" w:hAnsi="Times New Roman"/>
          <w:spacing w:val="20"/>
          <w:sz w:val="24"/>
          <w:szCs w:val="24"/>
          <w:lang w:eastAsia="zh-CN"/>
        </w:rPr>
        <w:t>本合同</w:t>
      </w:r>
      <w:r>
        <w:rPr>
          <w:rFonts w:ascii="Times New Roman" w:hAnsi="Times New Roman"/>
          <w:spacing w:val="20"/>
          <w:sz w:val="24"/>
          <w:szCs w:val="24"/>
          <w:lang w:eastAsia="zh-CN"/>
        </w:rPr>
        <w:t>项下的保证责任并不因此减免，</w:t>
      </w:r>
      <w:r w:rsidRPr="00565DFA">
        <w:rPr>
          <w:rFonts w:ascii="Times New Roman" w:hAnsi="Times New Roman"/>
          <w:spacing w:val="20"/>
          <w:sz w:val="24"/>
          <w:szCs w:val="24"/>
          <w:lang w:eastAsia="zh-CN"/>
        </w:rPr>
        <w:t>但是</w:t>
      </w:r>
      <w:r w:rsidR="001E261B">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sidR="001E261B">
        <w:rPr>
          <w:rFonts w:ascii="Times New Roman" w:hAnsi="Times New Roman" w:hint="eastAsia"/>
          <w:b/>
          <w:spacing w:val="20"/>
          <w:sz w:val="24"/>
          <w:szCs w:val="24"/>
          <w:u w:val="single"/>
          <w:lang w:eastAsia="zh-CN"/>
        </w:rPr>
        <w:t>/</w:t>
      </w:r>
      <w:r w:rsidR="001E261B">
        <w:rPr>
          <w:rFonts w:ascii="Times New Roman" w:hAnsi="Times New Roman" w:hint="eastAsia"/>
          <w:b/>
          <w:spacing w:val="20"/>
          <w:sz w:val="24"/>
          <w:szCs w:val="24"/>
          <w:u w:val="single"/>
          <w:lang w:eastAsia="zh-CN"/>
        </w:rPr>
        <w:t>银团成员行</w:t>
      </w:r>
      <w:r w:rsidR="001E261B">
        <w:rPr>
          <w:rFonts w:ascii="Times New Roman" w:hAnsi="Times New Roman" w:hint="eastAsia"/>
          <w:b/>
          <w:spacing w:val="20"/>
          <w:sz w:val="24"/>
          <w:szCs w:val="24"/>
          <w:u w:val="single"/>
          <w:lang w:eastAsia="zh-CN"/>
        </w:rPr>
        <w:t>]</w:t>
      </w:r>
      <w:r w:rsidRPr="00565DFA">
        <w:rPr>
          <w:rFonts w:ascii="Times New Roman" w:hAnsi="Times New Roman"/>
          <w:spacing w:val="20"/>
          <w:sz w:val="24"/>
          <w:szCs w:val="24"/>
          <w:lang w:eastAsia="zh-CN"/>
        </w:rPr>
        <w:t>若减免</w:t>
      </w:r>
      <w:r w:rsidR="00BF7001" w:rsidRPr="00BF7001">
        <w:rPr>
          <w:rFonts w:ascii="Times New Roman" w:hAnsi="Times New Roman" w:hint="eastAsia"/>
          <w:b/>
          <w:spacing w:val="20"/>
          <w:sz w:val="24"/>
          <w:szCs w:val="24"/>
          <w:u w:val="single"/>
          <w:lang w:eastAsia="zh-CN"/>
        </w:rPr>
        <w:t>融资文件</w:t>
      </w:r>
      <w:r w:rsidRPr="00565DFA">
        <w:rPr>
          <w:rFonts w:ascii="Times New Roman" w:hAnsi="Times New Roman"/>
          <w:spacing w:val="20"/>
          <w:sz w:val="24"/>
          <w:szCs w:val="24"/>
          <w:lang w:eastAsia="zh-CN"/>
        </w:rPr>
        <w:t>项下债务，</w:t>
      </w:r>
      <w:r w:rsidRPr="00D61D2B">
        <w:rPr>
          <w:rFonts w:ascii="Times New Roman" w:hAnsi="Times New Roman"/>
          <w:b/>
          <w:spacing w:val="20"/>
          <w:sz w:val="24"/>
          <w:szCs w:val="24"/>
          <w:u w:val="single"/>
          <w:lang w:eastAsia="zh-CN"/>
        </w:rPr>
        <w:t>保证人</w:t>
      </w:r>
      <w:r w:rsidRPr="00565DFA">
        <w:rPr>
          <w:rFonts w:ascii="Times New Roman" w:hAnsi="Times New Roman"/>
          <w:spacing w:val="20"/>
          <w:sz w:val="24"/>
          <w:szCs w:val="24"/>
          <w:lang w:eastAsia="zh-CN"/>
        </w:rPr>
        <w:t>在</w:t>
      </w:r>
      <w:r w:rsidR="00235B13" w:rsidRPr="00D61D2B">
        <w:rPr>
          <w:rFonts w:ascii="Times New Roman" w:hAnsi="Times New Roman"/>
          <w:spacing w:val="20"/>
          <w:sz w:val="24"/>
          <w:szCs w:val="24"/>
          <w:lang w:eastAsia="zh-CN"/>
        </w:rPr>
        <w:t>本合同</w:t>
      </w:r>
      <w:r w:rsidRPr="00565DFA">
        <w:rPr>
          <w:rFonts w:ascii="Times New Roman" w:hAnsi="Times New Roman"/>
          <w:spacing w:val="20"/>
          <w:sz w:val="24"/>
          <w:szCs w:val="24"/>
          <w:lang w:eastAsia="zh-CN"/>
        </w:rPr>
        <w:t>项下的保证责任相应减免</w:t>
      </w:r>
      <w:r>
        <w:rPr>
          <w:rFonts w:ascii="Times New Roman" w:hAnsi="Times New Roman"/>
          <w:spacing w:val="20"/>
          <w:sz w:val="24"/>
          <w:szCs w:val="24"/>
          <w:lang w:eastAsia="zh-CN"/>
        </w:rPr>
        <w:t>。</w:t>
      </w:r>
    </w:p>
    <w:p w14:paraId="478135A8" w14:textId="77777777" w:rsidR="002C5939" w:rsidRDefault="002C5939" w:rsidP="009A5B9C">
      <w:pPr>
        <w:autoSpaceDE w:val="0"/>
        <w:autoSpaceDN w:val="0"/>
        <w:adjustRightInd w:val="0"/>
        <w:spacing w:after="0" w:line="360" w:lineRule="exact"/>
        <w:jc w:val="both"/>
        <w:textAlignment w:val="baseline"/>
        <w:rPr>
          <w:rFonts w:ascii="Times New Roman" w:hAnsi="Times New Roman"/>
          <w:spacing w:val="20"/>
          <w:sz w:val="24"/>
          <w:szCs w:val="24"/>
          <w:lang w:eastAsia="zh-CN"/>
        </w:rPr>
      </w:pPr>
    </w:p>
    <w:p w14:paraId="42F445EC" w14:textId="77777777" w:rsidR="002C5939" w:rsidRDefault="002C5939" w:rsidP="009A5B9C">
      <w:pPr>
        <w:pStyle w:val="1TimesNewRoman"/>
        <w:widowControl/>
        <w:numPr>
          <w:ilvl w:val="0"/>
          <w:numId w:val="28"/>
        </w:numPr>
        <w:spacing w:before="0"/>
        <w:jc w:val="both"/>
        <w:rPr>
          <w:rFonts w:ascii="Times New Roman" w:hAnsi="Times New Roman"/>
          <w:b/>
          <w:sz w:val="24"/>
        </w:rPr>
      </w:pPr>
      <w:bookmarkStart w:id="195" w:name="_Toc328935607"/>
      <w:bookmarkStart w:id="196" w:name="_Toc328936004"/>
      <w:bookmarkStart w:id="197" w:name="_Toc329180263"/>
      <w:bookmarkStart w:id="198" w:name="_Toc329180304"/>
      <w:bookmarkStart w:id="199" w:name="_Toc355880192"/>
      <w:bookmarkStart w:id="200" w:name="_Toc208245758"/>
      <w:r>
        <w:rPr>
          <w:rFonts w:ascii="Times New Roman" w:hAnsi="Times New Roman"/>
          <w:b/>
          <w:sz w:val="24"/>
        </w:rPr>
        <w:t>借款人解散或破产</w:t>
      </w:r>
      <w:bookmarkEnd w:id="195"/>
      <w:bookmarkEnd w:id="196"/>
      <w:bookmarkEnd w:id="197"/>
      <w:bookmarkEnd w:id="198"/>
      <w:bookmarkEnd w:id="199"/>
      <w:bookmarkEnd w:id="200"/>
    </w:p>
    <w:p w14:paraId="302B4B0C" w14:textId="77777777" w:rsidR="002C5939" w:rsidRDefault="002C5939" w:rsidP="009A5B9C">
      <w:pPr>
        <w:pStyle w:val="1TimesNewRoman"/>
        <w:widowControl/>
        <w:spacing w:before="0"/>
        <w:ind w:left="420"/>
        <w:jc w:val="both"/>
        <w:rPr>
          <w:rFonts w:ascii="Times New Roman" w:hAnsi="Times New Roman"/>
          <w:b/>
          <w:sz w:val="24"/>
        </w:rPr>
      </w:pPr>
    </w:p>
    <w:p w14:paraId="07EADCCF" w14:textId="77777777" w:rsidR="002C5939" w:rsidRDefault="002C5939" w:rsidP="009A5B9C">
      <w:pPr>
        <w:numPr>
          <w:ilvl w:val="0"/>
          <w:numId w:val="33"/>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知道</w:t>
      </w:r>
      <w:r w:rsidRPr="00D61D2B">
        <w:rPr>
          <w:rFonts w:ascii="Times New Roman" w:hAnsi="Times New Roman"/>
          <w:b/>
          <w:spacing w:val="20"/>
          <w:sz w:val="24"/>
          <w:szCs w:val="24"/>
          <w:u w:val="single"/>
          <w:lang w:eastAsia="zh-CN"/>
        </w:rPr>
        <w:t>借款人</w:t>
      </w:r>
      <w:r>
        <w:rPr>
          <w:rFonts w:ascii="Times New Roman" w:hAnsi="Times New Roman"/>
          <w:spacing w:val="20"/>
          <w:sz w:val="24"/>
          <w:szCs w:val="24"/>
          <w:lang w:eastAsia="zh-CN"/>
        </w:rPr>
        <w:t>进入解散或破产程序后，应当立即通知</w:t>
      </w:r>
      <w:r w:rsidR="00CC05CD">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sidR="00CC05CD">
        <w:rPr>
          <w:rFonts w:ascii="Times New Roman" w:hAnsi="Times New Roman" w:hint="eastAsia"/>
          <w:b/>
          <w:spacing w:val="20"/>
          <w:sz w:val="24"/>
          <w:szCs w:val="24"/>
          <w:u w:val="single"/>
          <w:lang w:eastAsia="zh-CN"/>
        </w:rPr>
        <w:t>/</w:t>
      </w:r>
      <w:r w:rsidR="00AE4B0C">
        <w:rPr>
          <w:rFonts w:ascii="Times New Roman" w:hAnsi="Times New Roman"/>
          <w:b/>
          <w:spacing w:val="20"/>
          <w:sz w:val="24"/>
          <w:szCs w:val="24"/>
          <w:u w:val="single"/>
          <w:lang w:eastAsia="zh-CN"/>
        </w:rPr>
        <w:t>银团成员行</w:t>
      </w:r>
      <w:r w:rsidR="00CC05CD">
        <w:rPr>
          <w:rFonts w:ascii="Times New Roman" w:hAnsi="Times New Roman" w:hint="eastAsia"/>
          <w:b/>
          <w:spacing w:val="20"/>
          <w:sz w:val="24"/>
          <w:szCs w:val="24"/>
          <w:u w:val="single"/>
          <w:lang w:eastAsia="zh-CN"/>
        </w:rPr>
        <w:t>]</w:t>
      </w:r>
      <w:r>
        <w:rPr>
          <w:rFonts w:ascii="Times New Roman" w:hAnsi="Times New Roman"/>
          <w:spacing w:val="20"/>
          <w:sz w:val="24"/>
          <w:szCs w:val="24"/>
          <w:lang w:eastAsia="zh-CN"/>
        </w:rPr>
        <w:t>申报债权，同时自己应及时参加解散或破产程序，预先行使追偿权；</w:t>
      </w:r>
    </w:p>
    <w:p w14:paraId="5825B5AF" w14:textId="77777777" w:rsidR="002C5939" w:rsidRDefault="002C5939" w:rsidP="009A5B9C">
      <w:pPr>
        <w:autoSpaceDE w:val="0"/>
        <w:autoSpaceDN w:val="0"/>
        <w:adjustRightInd w:val="0"/>
        <w:spacing w:after="0" w:line="360" w:lineRule="exact"/>
        <w:ind w:left="1530"/>
        <w:jc w:val="both"/>
        <w:textAlignment w:val="baseline"/>
        <w:rPr>
          <w:rFonts w:ascii="Times New Roman" w:hAnsi="Times New Roman"/>
          <w:spacing w:val="20"/>
          <w:sz w:val="24"/>
          <w:szCs w:val="24"/>
          <w:lang w:eastAsia="zh-CN"/>
        </w:rPr>
      </w:pPr>
    </w:p>
    <w:p w14:paraId="39B7D52A" w14:textId="77777777" w:rsidR="002C5939" w:rsidRDefault="002C5939" w:rsidP="009A5B9C">
      <w:pPr>
        <w:numPr>
          <w:ilvl w:val="0"/>
          <w:numId w:val="33"/>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知道或者应当知道</w:t>
      </w:r>
      <w:r w:rsidRPr="00D61D2B">
        <w:rPr>
          <w:rFonts w:ascii="Times New Roman" w:hAnsi="Times New Roman"/>
          <w:b/>
          <w:spacing w:val="20"/>
          <w:sz w:val="24"/>
          <w:szCs w:val="24"/>
          <w:u w:val="single"/>
          <w:lang w:eastAsia="zh-CN"/>
        </w:rPr>
        <w:t>借款人</w:t>
      </w:r>
      <w:r>
        <w:rPr>
          <w:rFonts w:ascii="Times New Roman" w:hAnsi="Times New Roman"/>
          <w:spacing w:val="20"/>
          <w:sz w:val="24"/>
          <w:szCs w:val="24"/>
          <w:lang w:eastAsia="zh-CN"/>
        </w:rPr>
        <w:t>进入解散或破产程序，但未能及时预先行使追偿权的，其损失由</w:t>
      </w: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自行承担；</w:t>
      </w:r>
    </w:p>
    <w:p w14:paraId="5C7976E3" w14:textId="77777777" w:rsidR="002C5939" w:rsidRDefault="002C5939" w:rsidP="009A5B9C">
      <w:pPr>
        <w:autoSpaceDE w:val="0"/>
        <w:autoSpaceDN w:val="0"/>
        <w:adjustRightInd w:val="0"/>
        <w:spacing w:after="0" w:line="360" w:lineRule="exact"/>
        <w:jc w:val="both"/>
        <w:textAlignment w:val="baseline"/>
        <w:rPr>
          <w:rFonts w:ascii="Times New Roman" w:hAnsi="Times New Roman"/>
          <w:spacing w:val="20"/>
          <w:sz w:val="24"/>
          <w:szCs w:val="24"/>
          <w:lang w:eastAsia="zh-CN"/>
        </w:rPr>
      </w:pPr>
    </w:p>
    <w:p w14:paraId="3AD2B902" w14:textId="324E629B" w:rsidR="002C5939" w:rsidRPr="00565DFA" w:rsidRDefault="002C5939" w:rsidP="009A5B9C">
      <w:pPr>
        <w:numPr>
          <w:ilvl w:val="0"/>
          <w:numId w:val="33"/>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sidRPr="00565DFA">
        <w:rPr>
          <w:rFonts w:ascii="Times New Roman" w:hAnsi="Times New Roman"/>
          <w:spacing w:val="20"/>
          <w:sz w:val="24"/>
          <w:szCs w:val="24"/>
          <w:lang w:eastAsia="zh-CN"/>
        </w:rPr>
        <w:t>尽管有本条第</w:t>
      </w:r>
      <w:r w:rsidR="006844B1">
        <w:rPr>
          <w:rFonts w:ascii="Times New Roman" w:hAnsi="Times New Roman" w:hint="eastAsia"/>
          <w:spacing w:val="20"/>
          <w:sz w:val="24"/>
          <w:szCs w:val="24"/>
          <w:lang w:eastAsia="zh-CN"/>
        </w:rPr>
        <w:t>七</w:t>
      </w:r>
      <w:r w:rsidRPr="00565DFA">
        <w:rPr>
          <w:rFonts w:ascii="Times New Roman" w:hAnsi="Times New Roman"/>
          <w:spacing w:val="20"/>
          <w:sz w:val="24"/>
          <w:szCs w:val="24"/>
          <w:lang w:eastAsia="zh-CN"/>
        </w:rPr>
        <w:t>款第二项的约定，在</w:t>
      </w:r>
      <w:r w:rsidRPr="00D61D2B">
        <w:rPr>
          <w:rFonts w:ascii="Times New Roman" w:hAnsi="Times New Roman"/>
          <w:b/>
          <w:spacing w:val="20"/>
          <w:sz w:val="24"/>
          <w:szCs w:val="24"/>
          <w:u w:val="single"/>
          <w:lang w:eastAsia="zh-CN"/>
        </w:rPr>
        <w:t>借款人</w:t>
      </w:r>
      <w:r w:rsidRPr="00565DFA">
        <w:rPr>
          <w:rFonts w:ascii="Times New Roman" w:hAnsi="Times New Roman"/>
          <w:spacing w:val="20"/>
          <w:sz w:val="24"/>
          <w:szCs w:val="24"/>
          <w:lang w:eastAsia="zh-CN"/>
        </w:rPr>
        <w:t>破产程序中，如果</w:t>
      </w:r>
      <w:r w:rsidR="00CC05CD">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sidR="00CC05CD">
        <w:rPr>
          <w:rFonts w:ascii="Times New Roman" w:hAnsi="Times New Roman" w:hint="eastAsia"/>
          <w:b/>
          <w:spacing w:val="20"/>
          <w:sz w:val="24"/>
          <w:szCs w:val="24"/>
          <w:u w:val="single"/>
          <w:lang w:eastAsia="zh-CN"/>
        </w:rPr>
        <w:t>/</w:t>
      </w:r>
      <w:r w:rsidR="00AE4B0C">
        <w:rPr>
          <w:rFonts w:ascii="Times New Roman" w:hAnsi="Times New Roman"/>
          <w:b/>
          <w:spacing w:val="20"/>
          <w:sz w:val="24"/>
          <w:szCs w:val="24"/>
          <w:u w:val="single"/>
          <w:lang w:eastAsia="zh-CN"/>
        </w:rPr>
        <w:t>银团成员行</w:t>
      </w:r>
      <w:r w:rsidR="00CC05CD">
        <w:rPr>
          <w:rFonts w:ascii="Times New Roman" w:hAnsi="Times New Roman" w:hint="eastAsia"/>
          <w:b/>
          <w:spacing w:val="20"/>
          <w:sz w:val="24"/>
          <w:szCs w:val="24"/>
          <w:u w:val="single"/>
          <w:lang w:eastAsia="zh-CN"/>
        </w:rPr>
        <w:t>]</w:t>
      </w:r>
      <w:r w:rsidRPr="00565DFA">
        <w:rPr>
          <w:rFonts w:ascii="Times New Roman" w:hAnsi="Times New Roman"/>
          <w:spacing w:val="20"/>
          <w:sz w:val="24"/>
          <w:szCs w:val="24"/>
          <w:lang w:eastAsia="zh-CN"/>
        </w:rPr>
        <w:t>与</w:t>
      </w:r>
      <w:r w:rsidRPr="00D61D2B">
        <w:rPr>
          <w:rFonts w:ascii="Times New Roman" w:hAnsi="Times New Roman"/>
          <w:b/>
          <w:spacing w:val="20"/>
          <w:sz w:val="24"/>
          <w:szCs w:val="24"/>
          <w:u w:val="single"/>
          <w:lang w:eastAsia="zh-CN"/>
        </w:rPr>
        <w:t>借款人</w:t>
      </w:r>
      <w:r w:rsidRPr="00565DFA">
        <w:rPr>
          <w:rFonts w:ascii="Times New Roman" w:hAnsi="Times New Roman"/>
          <w:spacing w:val="20"/>
          <w:sz w:val="24"/>
          <w:szCs w:val="24"/>
          <w:lang w:eastAsia="zh-CN"/>
        </w:rPr>
        <w:t>达成和解协议，或者同意重整计划，</w:t>
      </w:r>
      <w:r w:rsidR="00235B13" w:rsidRPr="00D61D2B">
        <w:rPr>
          <w:rFonts w:ascii="Times New Roman" w:hAnsi="Times New Roman"/>
          <w:spacing w:val="20"/>
          <w:sz w:val="24"/>
          <w:szCs w:val="24"/>
          <w:lang w:eastAsia="zh-CN"/>
        </w:rPr>
        <w:t>本合同</w:t>
      </w:r>
      <w:r w:rsidRPr="00565DFA">
        <w:rPr>
          <w:rFonts w:ascii="Times New Roman" w:hAnsi="Times New Roman"/>
          <w:spacing w:val="20"/>
          <w:sz w:val="24"/>
          <w:szCs w:val="24"/>
          <w:lang w:eastAsia="zh-CN"/>
        </w:rPr>
        <w:t>项下</w:t>
      </w:r>
      <w:r w:rsidR="00CC05CD">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sidR="00CC05CD">
        <w:rPr>
          <w:rFonts w:ascii="Times New Roman" w:hAnsi="Times New Roman" w:hint="eastAsia"/>
          <w:b/>
          <w:spacing w:val="20"/>
          <w:sz w:val="24"/>
          <w:szCs w:val="24"/>
          <w:u w:val="single"/>
          <w:lang w:eastAsia="zh-CN"/>
        </w:rPr>
        <w:t>/</w:t>
      </w:r>
      <w:r w:rsidR="00AE4B0C">
        <w:rPr>
          <w:rFonts w:ascii="Times New Roman" w:hAnsi="Times New Roman"/>
          <w:b/>
          <w:spacing w:val="20"/>
          <w:sz w:val="24"/>
          <w:szCs w:val="24"/>
          <w:u w:val="single"/>
          <w:lang w:eastAsia="zh-CN"/>
        </w:rPr>
        <w:t>银团成员行</w:t>
      </w:r>
      <w:r w:rsidR="00CC05CD">
        <w:rPr>
          <w:rFonts w:ascii="Times New Roman" w:hAnsi="Times New Roman" w:hint="eastAsia"/>
          <w:b/>
          <w:spacing w:val="20"/>
          <w:sz w:val="24"/>
          <w:szCs w:val="24"/>
          <w:u w:val="single"/>
          <w:lang w:eastAsia="zh-CN"/>
        </w:rPr>
        <w:t>]</w:t>
      </w:r>
      <w:r w:rsidRPr="00565DFA">
        <w:rPr>
          <w:rFonts w:ascii="Times New Roman" w:hAnsi="Times New Roman"/>
          <w:spacing w:val="20"/>
          <w:sz w:val="24"/>
          <w:szCs w:val="24"/>
          <w:lang w:eastAsia="zh-CN"/>
        </w:rPr>
        <w:t>的权利不因和解协议或重整计划而受到损害，</w:t>
      </w:r>
      <w:r w:rsidRPr="00D61D2B">
        <w:rPr>
          <w:rFonts w:ascii="Times New Roman" w:hAnsi="Times New Roman"/>
          <w:b/>
          <w:spacing w:val="20"/>
          <w:sz w:val="24"/>
          <w:szCs w:val="24"/>
          <w:u w:val="single"/>
          <w:lang w:eastAsia="zh-CN"/>
        </w:rPr>
        <w:t>保证人</w:t>
      </w:r>
      <w:r w:rsidRPr="00565DFA">
        <w:rPr>
          <w:rFonts w:ascii="Times New Roman" w:hAnsi="Times New Roman"/>
          <w:spacing w:val="20"/>
          <w:sz w:val="24"/>
          <w:szCs w:val="24"/>
          <w:lang w:eastAsia="zh-CN"/>
        </w:rPr>
        <w:t>的保证责任不予以减免。</w:t>
      </w:r>
      <w:r w:rsidRPr="00D61D2B">
        <w:rPr>
          <w:rFonts w:ascii="Times New Roman" w:hAnsi="Times New Roman"/>
          <w:b/>
          <w:spacing w:val="20"/>
          <w:sz w:val="24"/>
          <w:szCs w:val="24"/>
          <w:u w:val="single"/>
          <w:lang w:eastAsia="zh-CN"/>
        </w:rPr>
        <w:t>保证人</w:t>
      </w:r>
      <w:r w:rsidRPr="00565DFA">
        <w:rPr>
          <w:rFonts w:ascii="Times New Roman" w:hAnsi="Times New Roman"/>
          <w:spacing w:val="20"/>
          <w:sz w:val="24"/>
          <w:szCs w:val="24"/>
          <w:lang w:eastAsia="zh-CN"/>
        </w:rPr>
        <w:t>不得以和解协议、重整计划规定的条件对抗</w:t>
      </w:r>
      <w:r w:rsidR="00CC05CD">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sidR="00CC05CD">
        <w:rPr>
          <w:rFonts w:ascii="Times New Roman" w:hAnsi="Times New Roman" w:hint="eastAsia"/>
          <w:b/>
          <w:spacing w:val="20"/>
          <w:sz w:val="24"/>
          <w:szCs w:val="24"/>
          <w:u w:val="single"/>
          <w:lang w:eastAsia="zh-CN"/>
        </w:rPr>
        <w:t>/</w:t>
      </w:r>
      <w:r w:rsidR="00AE4B0C">
        <w:rPr>
          <w:rFonts w:ascii="Times New Roman" w:hAnsi="Times New Roman"/>
          <w:b/>
          <w:spacing w:val="20"/>
          <w:sz w:val="24"/>
          <w:szCs w:val="24"/>
          <w:u w:val="single"/>
          <w:lang w:eastAsia="zh-CN"/>
        </w:rPr>
        <w:t>银团成员行</w:t>
      </w:r>
      <w:r w:rsidR="00CC05CD">
        <w:rPr>
          <w:rFonts w:ascii="Times New Roman" w:hAnsi="Times New Roman" w:hint="eastAsia"/>
          <w:b/>
          <w:spacing w:val="20"/>
          <w:sz w:val="24"/>
          <w:szCs w:val="24"/>
          <w:u w:val="single"/>
          <w:lang w:eastAsia="zh-CN"/>
        </w:rPr>
        <w:t>]</w:t>
      </w:r>
      <w:r w:rsidRPr="00565DFA">
        <w:rPr>
          <w:rFonts w:ascii="Times New Roman" w:hAnsi="Times New Roman"/>
          <w:spacing w:val="20"/>
          <w:sz w:val="24"/>
          <w:szCs w:val="24"/>
          <w:lang w:eastAsia="zh-CN"/>
        </w:rPr>
        <w:t>的权利主张。</w:t>
      </w:r>
      <w:r w:rsidR="00CC05CD">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sidR="00CC05CD">
        <w:rPr>
          <w:rFonts w:ascii="Times New Roman" w:hAnsi="Times New Roman" w:hint="eastAsia"/>
          <w:b/>
          <w:spacing w:val="20"/>
          <w:sz w:val="24"/>
          <w:szCs w:val="24"/>
          <w:u w:val="single"/>
          <w:lang w:eastAsia="zh-CN"/>
        </w:rPr>
        <w:t>/</w:t>
      </w:r>
      <w:r w:rsidR="00AE4B0C">
        <w:rPr>
          <w:rFonts w:ascii="Times New Roman" w:hAnsi="Times New Roman"/>
          <w:b/>
          <w:spacing w:val="20"/>
          <w:sz w:val="24"/>
          <w:szCs w:val="24"/>
          <w:u w:val="single"/>
          <w:lang w:eastAsia="zh-CN"/>
        </w:rPr>
        <w:t>银团成员行</w:t>
      </w:r>
      <w:r w:rsidR="00CC05CD">
        <w:rPr>
          <w:rFonts w:ascii="Times New Roman" w:hAnsi="Times New Roman" w:hint="eastAsia"/>
          <w:b/>
          <w:spacing w:val="20"/>
          <w:sz w:val="24"/>
          <w:szCs w:val="24"/>
          <w:u w:val="single"/>
          <w:lang w:eastAsia="zh-CN"/>
        </w:rPr>
        <w:t>]</w:t>
      </w:r>
      <w:r w:rsidRPr="00565DFA">
        <w:rPr>
          <w:rFonts w:ascii="Times New Roman" w:hAnsi="Times New Roman"/>
          <w:spacing w:val="20"/>
          <w:sz w:val="24"/>
          <w:szCs w:val="24"/>
          <w:lang w:eastAsia="zh-CN"/>
        </w:rPr>
        <w:t>在和解协议、重整计划中对</w:t>
      </w:r>
      <w:r w:rsidRPr="00D61D2B">
        <w:rPr>
          <w:rFonts w:ascii="Times New Roman" w:hAnsi="Times New Roman"/>
          <w:b/>
          <w:spacing w:val="20"/>
          <w:sz w:val="24"/>
          <w:szCs w:val="24"/>
          <w:u w:val="single"/>
          <w:lang w:eastAsia="zh-CN"/>
        </w:rPr>
        <w:t>借款人</w:t>
      </w:r>
      <w:proofErr w:type="gramStart"/>
      <w:r w:rsidRPr="00565DFA">
        <w:rPr>
          <w:rFonts w:ascii="Times New Roman" w:hAnsi="Times New Roman"/>
          <w:spacing w:val="20"/>
          <w:sz w:val="24"/>
          <w:szCs w:val="24"/>
          <w:lang w:eastAsia="zh-CN"/>
        </w:rPr>
        <w:t>作出</w:t>
      </w:r>
      <w:proofErr w:type="gramEnd"/>
      <w:r w:rsidRPr="00565DFA">
        <w:rPr>
          <w:rFonts w:ascii="Times New Roman" w:hAnsi="Times New Roman"/>
          <w:spacing w:val="20"/>
          <w:sz w:val="24"/>
          <w:szCs w:val="24"/>
          <w:lang w:eastAsia="zh-CN"/>
        </w:rPr>
        <w:t>让步而未能获得清偿的债权部分，仍有权要求</w:t>
      </w:r>
      <w:r w:rsidRPr="00D61D2B">
        <w:rPr>
          <w:rFonts w:ascii="Times New Roman" w:hAnsi="Times New Roman"/>
          <w:b/>
          <w:spacing w:val="20"/>
          <w:sz w:val="24"/>
          <w:szCs w:val="24"/>
          <w:u w:val="single"/>
          <w:lang w:eastAsia="zh-CN"/>
        </w:rPr>
        <w:t>保证人</w:t>
      </w:r>
      <w:r w:rsidRPr="00565DFA">
        <w:rPr>
          <w:rFonts w:ascii="Times New Roman" w:hAnsi="Times New Roman"/>
          <w:spacing w:val="20"/>
          <w:sz w:val="24"/>
          <w:szCs w:val="24"/>
          <w:lang w:eastAsia="zh-CN"/>
        </w:rPr>
        <w:t>继续予以清偿。</w:t>
      </w:r>
    </w:p>
    <w:p w14:paraId="411053B3" w14:textId="77777777" w:rsidR="002C5939" w:rsidRDefault="002C5939" w:rsidP="009A5B9C">
      <w:pPr>
        <w:autoSpaceDE w:val="0"/>
        <w:autoSpaceDN w:val="0"/>
        <w:adjustRightInd w:val="0"/>
        <w:spacing w:after="0" w:line="360" w:lineRule="exact"/>
        <w:jc w:val="both"/>
        <w:textAlignment w:val="baseline"/>
        <w:rPr>
          <w:rFonts w:ascii="Times New Roman" w:hAnsi="Times New Roman"/>
          <w:spacing w:val="20"/>
          <w:sz w:val="24"/>
          <w:szCs w:val="24"/>
          <w:lang w:eastAsia="zh-CN"/>
        </w:rPr>
      </w:pPr>
    </w:p>
    <w:p w14:paraId="2A67C8EE" w14:textId="77777777" w:rsidR="002C5939" w:rsidRDefault="002C5939" w:rsidP="009A5B9C">
      <w:pPr>
        <w:pStyle w:val="1TimesNewRoman"/>
        <w:widowControl/>
        <w:numPr>
          <w:ilvl w:val="0"/>
          <w:numId w:val="28"/>
        </w:numPr>
        <w:spacing w:before="0"/>
        <w:jc w:val="both"/>
        <w:rPr>
          <w:rFonts w:ascii="Times New Roman" w:hAnsi="Times New Roman"/>
          <w:b/>
          <w:sz w:val="24"/>
        </w:rPr>
      </w:pPr>
      <w:bookmarkStart w:id="201" w:name="_Toc328935608"/>
      <w:bookmarkStart w:id="202" w:name="_Toc328936005"/>
      <w:bookmarkStart w:id="203" w:name="_Toc329180264"/>
      <w:bookmarkStart w:id="204" w:name="_Toc329180305"/>
      <w:bookmarkStart w:id="205" w:name="_Toc355880193"/>
      <w:bookmarkStart w:id="206" w:name="_Toc208245759"/>
      <w:r>
        <w:rPr>
          <w:rFonts w:ascii="Times New Roman" w:hAnsi="Times New Roman"/>
          <w:b/>
          <w:sz w:val="24"/>
        </w:rPr>
        <w:t>保证人解散或破产</w:t>
      </w:r>
      <w:bookmarkEnd w:id="201"/>
      <w:bookmarkEnd w:id="202"/>
      <w:bookmarkEnd w:id="203"/>
      <w:bookmarkEnd w:id="204"/>
      <w:bookmarkEnd w:id="205"/>
      <w:bookmarkEnd w:id="206"/>
    </w:p>
    <w:p w14:paraId="6A941033" w14:textId="77777777" w:rsidR="002C5939" w:rsidRDefault="002C5939" w:rsidP="009A5B9C">
      <w:pPr>
        <w:pStyle w:val="1TimesNewRoman"/>
        <w:widowControl/>
        <w:spacing w:before="0"/>
        <w:ind w:left="420"/>
        <w:jc w:val="both"/>
        <w:rPr>
          <w:rFonts w:ascii="Times New Roman" w:hAnsi="Times New Roman"/>
          <w:b/>
          <w:sz w:val="24"/>
        </w:rPr>
      </w:pPr>
    </w:p>
    <w:p w14:paraId="4D3E6824" w14:textId="77777777" w:rsidR="002C5939" w:rsidRDefault="002C5939" w:rsidP="00D61D2B">
      <w:pPr>
        <w:spacing w:after="0" w:line="360" w:lineRule="exact"/>
        <w:ind w:leftChars="386" w:left="849"/>
        <w:jc w:val="both"/>
        <w:rPr>
          <w:rFonts w:ascii="Times New Roman" w:hAnsi="Times New Roman"/>
          <w:spacing w:val="20"/>
          <w:sz w:val="24"/>
          <w:szCs w:val="24"/>
          <w:lang w:eastAsia="zh-CN"/>
        </w:rPr>
      </w:pP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发生解散或破产的，即使</w:t>
      </w:r>
      <w:r w:rsidR="00CC05CD">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sidR="00CC05CD">
        <w:rPr>
          <w:rFonts w:ascii="Times New Roman" w:hAnsi="Times New Roman" w:hint="eastAsia"/>
          <w:b/>
          <w:spacing w:val="20"/>
          <w:sz w:val="24"/>
          <w:szCs w:val="24"/>
          <w:u w:val="single"/>
          <w:lang w:eastAsia="zh-CN"/>
        </w:rPr>
        <w:t>/</w:t>
      </w:r>
      <w:r w:rsidR="00AE4B0C">
        <w:rPr>
          <w:rFonts w:ascii="Times New Roman" w:hAnsi="Times New Roman"/>
          <w:b/>
          <w:spacing w:val="20"/>
          <w:sz w:val="24"/>
          <w:szCs w:val="24"/>
          <w:u w:val="single"/>
          <w:lang w:eastAsia="zh-CN"/>
        </w:rPr>
        <w:t>银团成员行</w:t>
      </w:r>
      <w:r w:rsidR="00CC05CD">
        <w:rPr>
          <w:rFonts w:ascii="Times New Roman" w:hAnsi="Times New Roman" w:hint="eastAsia"/>
          <w:b/>
          <w:spacing w:val="20"/>
          <w:sz w:val="24"/>
          <w:szCs w:val="24"/>
          <w:u w:val="single"/>
          <w:lang w:eastAsia="zh-CN"/>
        </w:rPr>
        <w:t>]</w:t>
      </w:r>
      <w:r>
        <w:rPr>
          <w:rFonts w:ascii="Times New Roman" w:hAnsi="Times New Roman"/>
          <w:spacing w:val="20"/>
          <w:sz w:val="24"/>
          <w:szCs w:val="24"/>
          <w:lang w:eastAsia="zh-CN"/>
        </w:rPr>
        <w:t>在</w:t>
      </w:r>
      <w:r w:rsidR="00AE4B0C">
        <w:rPr>
          <w:rFonts w:ascii="Times New Roman" w:hAnsi="Times New Roman" w:hint="eastAsia"/>
          <w:b/>
          <w:spacing w:val="20"/>
          <w:sz w:val="24"/>
          <w:szCs w:val="24"/>
          <w:u w:val="single"/>
          <w:lang w:eastAsia="zh-CN"/>
        </w:rPr>
        <w:t>融资文件</w:t>
      </w:r>
      <w:r>
        <w:rPr>
          <w:rFonts w:ascii="Times New Roman" w:hAnsi="Times New Roman"/>
          <w:spacing w:val="20"/>
          <w:sz w:val="24"/>
          <w:szCs w:val="24"/>
          <w:lang w:eastAsia="zh-CN"/>
        </w:rPr>
        <w:t>项下债权尚未到期，</w:t>
      </w:r>
      <w:r w:rsidR="00CC05CD">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sidR="00CC05CD">
        <w:rPr>
          <w:rFonts w:ascii="Times New Roman" w:hAnsi="Times New Roman" w:hint="eastAsia"/>
          <w:b/>
          <w:spacing w:val="20"/>
          <w:sz w:val="24"/>
          <w:szCs w:val="24"/>
          <w:u w:val="single"/>
          <w:lang w:eastAsia="zh-CN"/>
        </w:rPr>
        <w:t>/</w:t>
      </w:r>
      <w:r w:rsidR="00AE4B0C">
        <w:rPr>
          <w:rFonts w:ascii="Times New Roman" w:hAnsi="Times New Roman"/>
          <w:b/>
          <w:spacing w:val="20"/>
          <w:sz w:val="24"/>
          <w:szCs w:val="24"/>
          <w:u w:val="single"/>
          <w:lang w:eastAsia="zh-CN"/>
        </w:rPr>
        <w:t>银团成员行</w:t>
      </w:r>
      <w:r w:rsidR="00CC05CD">
        <w:rPr>
          <w:rFonts w:ascii="Times New Roman" w:hAnsi="Times New Roman" w:hint="eastAsia"/>
          <w:b/>
          <w:spacing w:val="20"/>
          <w:sz w:val="24"/>
          <w:szCs w:val="24"/>
          <w:u w:val="single"/>
          <w:lang w:eastAsia="zh-CN"/>
        </w:rPr>
        <w:t>]</w:t>
      </w:r>
      <w:r>
        <w:rPr>
          <w:rFonts w:ascii="Times New Roman" w:hAnsi="Times New Roman"/>
          <w:spacing w:val="20"/>
          <w:sz w:val="24"/>
          <w:szCs w:val="24"/>
          <w:lang w:eastAsia="zh-CN"/>
        </w:rPr>
        <w:t>也有权参加</w:t>
      </w: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清算或破产程序，申报权利。</w:t>
      </w:r>
    </w:p>
    <w:p w14:paraId="6E2E1154" w14:textId="77777777" w:rsidR="002C5939" w:rsidRDefault="002C5939" w:rsidP="009A5B9C">
      <w:pPr>
        <w:autoSpaceDE w:val="0"/>
        <w:autoSpaceDN w:val="0"/>
        <w:adjustRightInd w:val="0"/>
        <w:spacing w:after="0" w:line="360" w:lineRule="exact"/>
        <w:jc w:val="both"/>
        <w:textAlignment w:val="baseline"/>
        <w:rPr>
          <w:rFonts w:ascii="Times New Roman" w:hAnsi="Times New Roman"/>
          <w:spacing w:val="20"/>
          <w:sz w:val="24"/>
          <w:szCs w:val="24"/>
          <w:lang w:eastAsia="zh-CN"/>
        </w:rPr>
      </w:pPr>
    </w:p>
    <w:p w14:paraId="785BC510" w14:textId="77777777" w:rsidR="002C5939" w:rsidRDefault="002C5939" w:rsidP="009A5B9C">
      <w:pPr>
        <w:pStyle w:val="1TimesNewRoman"/>
        <w:widowControl/>
        <w:numPr>
          <w:ilvl w:val="0"/>
          <w:numId w:val="28"/>
        </w:numPr>
        <w:spacing w:before="0"/>
        <w:jc w:val="both"/>
        <w:rPr>
          <w:rFonts w:ascii="Times New Roman" w:hAnsi="Times New Roman"/>
          <w:b/>
          <w:sz w:val="24"/>
        </w:rPr>
      </w:pPr>
      <w:bookmarkStart w:id="207" w:name="_Toc328935609"/>
      <w:bookmarkStart w:id="208" w:name="_Toc328936006"/>
      <w:bookmarkStart w:id="209" w:name="_Toc329180265"/>
      <w:bookmarkStart w:id="210" w:name="_Toc329180306"/>
      <w:bookmarkStart w:id="211" w:name="_Toc355880194"/>
      <w:bookmarkStart w:id="212" w:name="_Toc208245760"/>
      <w:r>
        <w:rPr>
          <w:rFonts w:ascii="Times New Roman" w:hAnsi="Times New Roman"/>
          <w:b/>
          <w:sz w:val="24"/>
        </w:rPr>
        <w:t>通知地址或联系方式变更</w:t>
      </w:r>
      <w:bookmarkEnd w:id="207"/>
      <w:bookmarkEnd w:id="208"/>
      <w:bookmarkEnd w:id="209"/>
      <w:bookmarkEnd w:id="210"/>
      <w:bookmarkEnd w:id="211"/>
      <w:bookmarkEnd w:id="212"/>
    </w:p>
    <w:p w14:paraId="73A3F943" w14:textId="77777777" w:rsidR="002C5939" w:rsidRDefault="002C5939" w:rsidP="009A5B9C">
      <w:pPr>
        <w:pStyle w:val="1TimesNewRoman"/>
        <w:widowControl/>
        <w:spacing w:before="0"/>
        <w:ind w:left="420"/>
        <w:jc w:val="both"/>
        <w:rPr>
          <w:rFonts w:ascii="Times New Roman" w:hAnsi="Times New Roman"/>
          <w:sz w:val="24"/>
        </w:rPr>
      </w:pPr>
    </w:p>
    <w:p w14:paraId="749E6251" w14:textId="77777777" w:rsidR="002C5939" w:rsidRDefault="002C5939" w:rsidP="00D61D2B">
      <w:pPr>
        <w:spacing w:after="0" w:line="360" w:lineRule="exact"/>
        <w:ind w:leftChars="386" w:left="849"/>
        <w:jc w:val="both"/>
        <w:rPr>
          <w:rFonts w:ascii="Times New Roman" w:hAnsi="Times New Roman"/>
          <w:spacing w:val="20"/>
          <w:sz w:val="24"/>
          <w:szCs w:val="24"/>
          <w:lang w:eastAsia="zh-CN"/>
        </w:rPr>
      </w:pP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的通知地址或联系方式如发生变动，应立即书面通知</w:t>
      </w:r>
      <w:r w:rsidR="00CC05CD">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sidR="00CC05CD">
        <w:rPr>
          <w:rFonts w:ascii="Times New Roman" w:hAnsi="Times New Roman" w:hint="eastAsia"/>
          <w:b/>
          <w:spacing w:val="20"/>
          <w:sz w:val="24"/>
          <w:szCs w:val="24"/>
          <w:u w:val="single"/>
          <w:lang w:eastAsia="zh-CN"/>
        </w:rPr>
        <w:t>/</w:t>
      </w:r>
      <w:r w:rsidR="00F317BB">
        <w:rPr>
          <w:rFonts w:ascii="Times New Roman" w:hAnsi="Times New Roman"/>
          <w:b/>
          <w:spacing w:val="20"/>
          <w:sz w:val="24"/>
          <w:szCs w:val="24"/>
          <w:u w:val="single"/>
          <w:lang w:eastAsia="zh-CN"/>
        </w:rPr>
        <w:t>银团成员行</w:t>
      </w:r>
      <w:r w:rsidR="00CC05CD">
        <w:rPr>
          <w:rFonts w:ascii="Times New Roman" w:hAnsi="Times New Roman" w:hint="eastAsia"/>
          <w:b/>
          <w:spacing w:val="20"/>
          <w:sz w:val="24"/>
          <w:szCs w:val="24"/>
          <w:u w:val="single"/>
          <w:lang w:eastAsia="zh-CN"/>
        </w:rPr>
        <w:t>]</w:t>
      </w:r>
      <w:r>
        <w:rPr>
          <w:rFonts w:ascii="Times New Roman" w:hAnsi="Times New Roman"/>
          <w:spacing w:val="20"/>
          <w:sz w:val="24"/>
          <w:szCs w:val="24"/>
          <w:lang w:eastAsia="zh-CN"/>
        </w:rPr>
        <w:t>，因未及时通知而造成的损失由</w:t>
      </w:r>
      <w:r w:rsidRPr="00D61D2B">
        <w:rPr>
          <w:rFonts w:ascii="Times New Roman" w:hAnsi="Times New Roman"/>
          <w:b/>
          <w:spacing w:val="20"/>
          <w:sz w:val="24"/>
          <w:szCs w:val="24"/>
          <w:u w:val="single"/>
          <w:lang w:eastAsia="zh-CN"/>
        </w:rPr>
        <w:t>保证人</w:t>
      </w:r>
      <w:r>
        <w:rPr>
          <w:rFonts w:ascii="Times New Roman" w:hAnsi="Times New Roman"/>
          <w:spacing w:val="20"/>
          <w:sz w:val="24"/>
          <w:szCs w:val="24"/>
          <w:lang w:eastAsia="zh-CN"/>
        </w:rPr>
        <w:t>自行承担。</w:t>
      </w:r>
    </w:p>
    <w:p w14:paraId="7B2EBBAD" w14:textId="77777777" w:rsidR="002C5939" w:rsidRDefault="002C5939" w:rsidP="00D61D2B">
      <w:pPr>
        <w:spacing w:after="0" w:line="360" w:lineRule="exact"/>
        <w:ind w:leftChars="386" w:left="849"/>
        <w:jc w:val="both"/>
        <w:rPr>
          <w:rFonts w:ascii="Times New Roman" w:hAnsi="Times New Roman"/>
          <w:spacing w:val="20"/>
          <w:sz w:val="24"/>
          <w:szCs w:val="24"/>
          <w:lang w:eastAsia="zh-CN"/>
        </w:rPr>
      </w:pPr>
    </w:p>
    <w:p w14:paraId="356275EB" w14:textId="02FEE046" w:rsidR="009D43A7" w:rsidRDefault="009D43A7" w:rsidP="009A5B9C">
      <w:pPr>
        <w:pStyle w:val="1TimesNewRoman"/>
        <w:widowControl/>
        <w:numPr>
          <w:ilvl w:val="0"/>
          <w:numId w:val="4"/>
        </w:numPr>
        <w:spacing w:before="0"/>
        <w:jc w:val="both"/>
        <w:rPr>
          <w:rFonts w:ascii="Times New Roman"/>
          <w:b/>
          <w:bCs w:val="0"/>
          <w:sz w:val="24"/>
        </w:rPr>
      </w:pPr>
      <w:bookmarkStart w:id="213" w:name="_Toc208245761"/>
      <w:bookmarkStart w:id="214" w:name="_Toc328935610"/>
      <w:bookmarkStart w:id="215" w:name="_Toc328936007"/>
      <w:bookmarkStart w:id="216" w:name="_Toc329180266"/>
      <w:bookmarkStart w:id="217" w:name="_Toc329180307"/>
      <w:bookmarkStart w:id="218" w:name="_Toc355880195"/>
      <w:r>
        <w:rPr>
          <w:rFonts w:ascii="Times New Roman" w:hint="eastAsia"/>
          <w:b/>
          <w:bCs w:val="0"/>
          <w:sz w:val="24"/>
        </w:rPr>
        <w:t>转让</w:t>
      </w:r>
      <w:bookmarkEnd w:id="213"/>
    </w:p>
    <w:p w14:paraId="06EE94CE" w14:textId="57F3BA25" w:rsidR="009D43A7" w:rsidRPr="00D35762" w:rsidRDefault="009D43A7" w:rsidP="00D35762">
      <w:pPr>
        <w:autoSpaceDE w:val="0"/>
        <w:autoSpaceDN w:val="0"/>
        <w:adjustRightInd w:val="0"/>
        <w:spacing w:after="0" w:line="360" w:lineRule="exact"/>
        <w:ind w:left="1530"/>
        <w:jc w:val="both"/>
        <w:textAlignment w:val="baseline"/>
        <w:rPr>
          <w:rFonts w:ascii="Times New Roman" w:hAnsi="Times New Roman"/>
          <w:bCs/>
          <w:sz w:val="24"/>
        </w:rPr>
      </w:pPr>
    </w:p>
    <w:p w14:paraId="3C38F8B4" w14:textId="49AF6BA8" w:rsidR="009D43A7" w:rsidRPr="00D35762" w:rsidRDefault="00AE6C98" w:rsidP="00D35762">
      <w:pPr>
        <w:spacing w:after="0" w:line="360" w:lineRule="exact"/>
        <w:ind w:leftChars="386" w:left="849"/>
        <w:jc w:val="both"/>
        <w:rPr>
          <w:rFonts w:ascii="Times New Roman" w:hAnsi="Times New Roman"/>
          <w:bCs/>
          <w:sz w:val="24"/>
          <w:lang w:eastAsia="zh-CN"/>
        </w:rPr>
      </w:pPr>
      <w:r w:rsidRPr="00D35762">
        <w:rPr>
          <w:rFonts w:ascii="Times New Roman" w:hAnsi="宋体" w:hint="eastAsia"/>
          <w:spacing w:val="20"/>
          <w:sz w:val="24"/>
          <w:szCs w:val="24"/>
          <w:lang w:eastAsia="zh-CN"/>
        </w:rPr>
        <w:t>未经</w:t>
      </w:r>
      <w:r>
        <w:rPr>
          <w:rFonts w:ascii="Times New Roman" w:hAnsi="Times New Roman" w:hint="eastAsia"/>
          <w:spacing w:val="20"/>
          <w:sz w:val="24"/>
          <w:szCs w:val="24"/>
          <w:lang w:eastAsia="zh-CN"/>
        </w:rPr>
        <w:t>[</w:t>
      </w:r>
      <w:r w:rsidRPr="00D61D2B">
        <w:rPr>
          <w:rFonts w:ascii="Times New Roman" w:hAnsi="Times New Roman"/>
          <w:b/>
          <w:spacing w:val="20"/>
          <w:sz w:val="24"/>
          <w:szCs w:val="24"/>
          <w:u w:val="single"/>
          <w:lang w:eastAsia="zh-CN"/>
        </w:rPr>
        <w:t>贷款人</w:t>
      </w:r>
      <w:r>
        <w:rPr>
          <w:rFonts w:ascii="Times New Roman" w:hAnsi="Times New Roman" w:hint="eastAsia"/>
          <w:b/>
          <w:spacing w:val="20"/>
          <w:sz w:val="24"/>
          <w:szCs w:val="24"/>
          <w:u w:val="single"/>
          <w:lang w:eastAsia="zh-CN"/>
        </w:rPr>
        <w:t>/</w:t>
      </w:r>
      <w:r>
        <w:rPr>
          <w:rFonts w:ascii="Times New Roman" w:hAnsi="Times New Roman"/>
          <w:b/>
          <w:spacing w:val="20"/>
          <w:sz w:val="24"/>
          <w:szCs w:val="24"/>
          <w:u w:val="single"/>
          <w:lang w:eastAsia="zh-CN"/>
        </w:rPr>
        <w:t>银团成员行</w:t>
      </w:r>
      <w:r>
        <w:rPr>
          <w:rFonts w:ascii="Times New Roman" w:hAnsi="Times New Roman" w:hint="eastAsia"/>
          <w:b/>
          <w:spacing w:val="20"/>
          <w:sz w:val="24"/>
          <w:szCs w:val="24"/>
          <w:u w:val="single"/>
          <w:lang w:eastAsia="zh-CN"/>
        </w:rPr>
        <w:t>]</w:t>
      </w:r>
      <w:r w:rsidRPr="00D35762">
        <w:rPr>
          <w:rFonts w:ascii="Times New Roman" w:hAnsi="宋体" w:hint="eastAsia"/>
          <w:spacing w:val="20"/>
          <w:sz w:val="24"/>
          <w:szCs w:val="24"/>
          <w:lang w:eastAsia="zh-CN"/>
        </w:rPr>
        <w:t>书面同意，</w:t>
      </w:r>
      <w:r w:rsidR="009300FC">
        <w:rPr>
          <w:rFonts w:ascii="Times New Roman" w:hAnsi="宋体" w:hint="eastAsia"/>
          <w:b/>
          <w:spacing w:val="20"/>
          <w:sz w:val="24"/>
          <w:szCs w:val="24"/>
          <w:u w:val="single"/>
          <w:lang w:eastAsia="zh-CN"/>
        </w:rPr>
        <w:t>保证</w:t>
      </w:r>
      <w:r w:rsidR="009300FC">
        <w:rPr>
          <w:rFonts w:ascii="Times New Roman" w:hAnsi="宋体"/>
          <w:b/>
          <w:spacing w:val="20"/>
          <w:sz w:val="24"/>
          <w:szCs w:val="24"/>
          <w:u w:val="single"/>
          <w:lang w:eastAsia="zh-CN"/>
        </w:rPr>
        <w:t>人</w:t>
      </w:r>
      <w:r w:rsidR="009300FC">
        <w:rPr>
          <w:rFonts w:ascii="Times New Roman" w:hAnsi="宋体"/>
          <w:spacing w:val="20"/>
          <w:sz w:val="24"/>
          <w:szCs w:val="24"/>
          <w:lang w:eastAsia="zh-CN"/>
        </w:rPr>
        <w:t>不得转让其在本合同项下的全部或任何权利或义务。</w:t>
      </w:r>
      <w:r w:rsidR="00B84AF3">
        <w:rPr>
          <w:rFonts w:ascii="Times New Roman" w:hAnsi="Times New Roman" w:hint="eastAsia"/>
          <w:spacing w:val="20"/>
          <w:sz w:val="24"/>
          <w:szCs w:val="24"/>
          <w:lang w:eastAsia="zh-CN"/>
        </w:rPr>
        <w:t>[</w:t>
      </w:r>
      <w:r w:rsidR="00B84AF3" w:rsidRPr="00D61D2B">
        <w:rPr>
          <w:rFonts w:ascii="Times New Roman" w:hAnsi="Times New Roman"/>
          <w:b/>
          <w:spacing w:val="20"/>
          <w:sz w:val="24"/>
          <w:szCs w:val="24"/>
          <w:u w:val="single"/>
          <w:lang w:eastAsia="zh-CN"/>
        </w:rPr>
        <w:t>贷款人</w:t>
      </w:r>
      <w:r w:rsidR="00B84AF3">
        <w:rPr>
          <w:rFonts w:ascii="Times New Roman" w:hAnsi="Times New Roman" w:hint="eastAsia"/>
          <w:b/>
          <w:spacing w:val="20"/>
          <w:sz w:val="24"/>
          <w:szCs w:val="24"/>
          <w:u w:val="single"/>
          <w:lang w:eastAsia="zh-CN"/>
        </w:rPr>
        <w:t>/</w:t>
      </w:r>
      <w:r w:rsidR="00B84AF3">
        <w:rPr>
          <w:rFonts w:ascii="Times New Roman" w:hAnsi="Times New Roman"/>
          <w:b/>
          <w:spacing w:val="20"/>
          <w:sz w:val="24"/>
          <w:szCs w:val="24"/>
          <w:u w:val="single"/>
          <w:lang w:eastAsia="zh-CN"/>
        </w:rPr>
        <w:t>银团成员行</w:t>
      </w:r>
      <w:r w:rsidR="00B84AF3">
        <w:rPr>
          <w:rFonts w:ascii="Times New Roman" w:hAnsi="Times New Roman" w:hint="eastAsia"/>
          <w:b/>
          <w:spacing w:val="20"/>
          <w:sz w:val="24"/>
          <w:szCs w:val="24"/>
          <w:u w:val="single"/>
          <w:lang w:eastAsia="zh-CN"/>
        </w:rPr>
        <w:t>]</w:t>
      </w:r>
      <w:r w:rsidR="00B84AF3">
        <w:rPr>
          <w:rFonts w:ascii="Times New Roman" w:hAnsi="宋体"/>
          <w:spacing w:val="20"/>
          <w:sz w:val="24"/>
          <w:szCs w:val="24"/>
          <w:lang w:eastAsia="zh-CN"/>
        </w:rPr>
        <w:t>转让其在本合同项下的全部或任何权利</w:t>
      </w:r>
      <w:r w:rsidR="006B0B49">
        <w:rPr>
          <w:rFonts w:ascii="Times New Roman" w:hAnsi="宋体" w:hint="eastAsia"/>
          <w:spacing w:val="20"/>
          <w:sz w:val="24"/>
          <w:szCs w:val="24"/>
          <w:lang w:eastAsia="zh-CN"/>
        </w:rPr>
        <w:t>的</w:t>
      </w:r>
      <w:r w:rsidR="00B84AF3">
        <w:rPr>
          <w:rFonts w:ascii="Times New Roman" w:hAnsi="宋体" w:hint="eastAsia"/>
          <w:spacing w:val="20"/>
          <w:sz w:val="24"/>
          <w:szCs w:val="24"/>
          <w:lang w:eastAsia="zh-CN"/>
        </w:rPr>
        <w:t>，</w:t>
      </w:r>
      <w:r w:rsidR="00A23545">
        <w:rPr>
          <w:rFonts w:ascii="Times New Roman" w:hAnsi="宋体" w:hint="eastAsia"/>
          <w:spacing w:val="20"/>
          <w:sz w:val="24"/>
          <w:szCs w:val="24"/>
          <w:lang w:eastAsia="zh-CN"/>
        </w:rPr>
        <w:t>无需征</w:t>
      </w:r>
      <w:r w:rsidR="006C7132">
        <w:rPr>
          <w:rFonts w:ascii="Times New Roman" w:hAnsi="宋体" w:hint="eastAsia"/>
          <w:spacing w:val="20"/>
          <w:sz w:val="24"/>
          <w:szCs w:val="24"/>
          <w:lang w:eastAsia="zh-CN"/>
        </w:rPr>
        <w:t>得</w:t>
      </w:r>
      <w:r w:rsidR="006C7132" w:rsidRPr="00D35762">
        <w:rPr>
          <w:rFonts w:ascii="Times New Roman" w:hAnsi="宋体" w:hint="eastAsia"/>
          <w:b/>
          <w:spacing w:val="20"/>
          <w:sz w:val="24"/>
          <w:szCs w:val="24"/>
          <w:u w:val="single"/>
          <w:lang w:eastAsia="zh-CN"/>
        </w:rPr>
        <w:t>保证人</w:t>
      </w:r>
      <w:r w:rsidR="006C7132">
        <w:rPr>
          <w:rFonts w:ascii="Times New Roman" w:hAnsi="宋体" w:hint="eastAsia"/>
          <w:spacing w:val="20"/>
          <w:sz w:val="24"/>
          <w:szCs w:val="24"/>
          <w:lang w:eastAsia="zh-CN"/>
        </w:rPr>
        <w:t>的同意，</w:t>
      </w:r>
      <w:r w:rsidR="00A23545">
        <w:rPr>
          <w:rFonts w:ascii="Times New Roman" w:hAnsi="宋体" w:hint="eastAsia"/>
          <w:spacing w:val="20"/>
          <w:sz w:val="24"/>
          <w:szCs w:val="24"/>
          <w:lang w:eastAsia="zh-CN"/>
        </w:rPr>
        <w:t>但</w:t>
      </w:r>
      <w:r w:rsidR="00B84AF3">
        <w:rPr>
          <w:rFonts w:ascii="Times New Roman" w:hAnsi="宋体" w:hint="eastAsia"/>
          <w:spacing w:val="20"/>
          <w:sz w:val="24"/>
          <w:szCs w:val="24"/>
          <w:lang w:eastAsia="zh-CN"/>
        </w:rPr>
        <w:t>应通知</w:t>
      </w:r>
      <w:r w:rsidR="00B84AF3" w:rsidRPr="00D35762">
        <w:rPr>
          <w:rFonts w:ascii="Times New Roman" w:hAnsi="宋体" w:hint="eastAsia"/>
          <w:b/>
          <w:spacing w:val="20"/>
          <w:sz w:val="24"/>
          <w:szCs w:val="24"/>
          <w:u w:val="single"/>
          <w:lang w:eastAsia="zh-CN"/>
        </w:rPr>
        <w:t>保证人</w:t>
      </w:r>
      <w:r w:rsidR="00B84AF3">
        <w:rPr>
          <w:rFonts w:ascii="Times New Roman" w:hAnsi="宋体" w:hint="eastAsia"/>
          <w:spacing w:val="20"/>
          <w:sz w:val="24"/>
          <w:szCs w:val="24"/>
          <w:lang w:eastAsia="zh-CN"/>
        </w:rPr>
        <w:t>。</w:t>
      </w:r>
    </w:p>
    <w:p w14:paraId="2B70FA5F" w14:textId="77777777" w:rsidR="009D43A7" w:rsidRPr="00D35762" w:rsidRDefault="009D43A7" w:rsidP="00D35762">
      <w:pPr>
        <w:autoSpaceDE w:val="0"/>
        <w:autoSpaceDN w:val="0"/>
        <w:adjustRightInd w:val="0"/>
        <w:spacing w:after="0" w:line="360" w:lineRule="exact"/>
        <w:ind w:left="1530"/>
        <w:jc w:val="both"/>
        <w:textAlignment w:val="baseline"/>
        <w:rPr>
          <w:rFonts w:ascii="Times New Roman" w:hAnsi="Times New Roman"/>
          <w:bCs/>
          <w:sz w:val="24"/>
          <w:lang w:eastAsia="zh-CN"/>
        </w:rPr>
      </w:pPr>
    </w:p>
    <w:p w14:paraId="4AE2DE99" w14:textId="1D527896" w:rsidR="002C5939" w:rsidRDefault="009D43A7" w:rsidP="009A5B9C">
      <w:pPr>
        <w:pStyle w:val="1TimesNewRoman"/>
        <w:widowControl/>
        <w:numPr>
          <w:ilvl w:val="0"/>
          <w:numId w:val="4"/>
        </w:numPr>
        <w:spacing w:before="0"/>
        <w:jc w:val="both"/>
        <w:rPr>
          <w:rFonts w:ascii="Times New Roman"/>
          <w:b/>
          <w:bCs w:val="0"/>
          <w:sz w:val="24"/>
        </w:rPr>
      </w:pPr>
      <w:bookmarkStart w:id="219" w:name="_Toc208245762"/>
      <w:r>
        <w:rPr>
          <w:rFonts w:ascii="Times New Roman"/>
          <w:b/>
          <w:bCs w:val="0"/>
          <w:sz w:val="24"/>
        </w:rPr>
        <w:t>合同的生效</w:t>
      </w:r>
      <w:bookmarkEnd w:id="214"/>
      <w:bookmarkEnd w:id="215"/>
      <w:bookmarkEnd w:id="216"/>
      <w:bookmarkEnd w:id="217"/>
      <w:bookmarkEnd w:id="218"/>
      <w:bookmarkEnd w:id="219"/>
    </w:p>
    <w:p w14:paraId="7C826C12" w14:textId="77777777" w:rsidR="002C5939" w:rsidRDefault="002C5939" w:rsidP="009A5B9C">
      <w:pPr>
        <w:pStyle w:val="1TimesNewRoman"/>
        <w:widowControl/>
        <w:spacing w:before="0"/>
        <w:ind w:left="720"/>
        <w:jc w:val="both"/>
        <w:rPr>
          <w:rFonts w:ascii="Times New Roman"/>
          <w:b/>
          <w:bCs w:val="0"/>
          <w:sz w:val="24"/>
        </w:rPr>
      </w:pPr>
    </w:p>
    <w:p w14:paraId="3278DC3C" w14:textId="69C1D921" w:rsidR="002C5939" w:rsidRDefault="00235B13" w:rsidP="009A5B9C">
      <w:pPr>
        <w:numPr>
          <w:ilvl w:val="0"/>
          <w:numId w:val="34"/>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sidRPr="00D61D2B">
        <w:rPr>
          <w:rFonts w:ascii="Times New Roman" w:hAnsi="Times New Roman"/>
          <w:spacing w:val="20"/>
          <w:sz w:val="24"/>
          <w:szCs w:val="24"/>
          <w:lang w:eastAsia="zh-CN"/>
        </w:rPr>
        <w:t>本合同</w:t>
      </w:r>
      <w:r w:rsidR="002C5939">
        <w:rPr>
          <w:rFonts w:ascii="Times New Roman" w:hAnsi="Times New Roman"/>
          <w:spacing w:val="20"/>
          <w:sz w:val="24"/>
          <w:szCs w:val="24"/>
          <w:lang w:eastAsia="zh-CN"/>
        </w:rPr>
        <w:t>自各方</w:t>
      </w:r>
      <w:r w:rsidR="00056E3A" w:rsidRPr="00056E3A">
        <w:rPr>
          <w:rFonts w:ascii="Times New Roman" w:hAnsi="Times New Roman" w:hint="eastAsia"/>
          <w:spacing w:val="20"/>
          <w:sz w:val="24"/>
          <w:szCs w:val="24"/>
          <w:lang w:eastAsia="zh-CN"/>
        </w:rPr>
        <w:t>的法定代表人</w:t>
      </w:r>
      <w:r w:rsidR="00056E3A" w:rsidRPr="00056E3A">
        <w:rPr>
          <w:rFonts w:ascii="Times New Roman" w:hAnsi="Times New Roman" w:hint="eastAsia"/>
          <w:spacing w:val="20"/>
          <w:sz w:val="24"/>
          <w:szCs w:val="24"/>
          <w:lang w:eastAsia="zh-CN"/>
        </w:rPr>
        <w:t>/</w:t>
      </w:r>
      <w:r w:rsidR="00056E3A" w:rsidRPr="00056E3A">
        <w:rPr>
          <w:rFonts w:ascii="Times New Roman" w:hAnsi="Times New Roman" w:hint="eastAsia"/>
          <w:spacing w:val="20"/>
          <w:sz w:val="24"/>
          <w:szCs w:val="24"/>
          <w:lang w:eastAsia="zh-CN"/>
        </w:rPr>
        <w:t>负责人或授权签字人</w:t>
      </w:r>
      <w:r w:rsidR="007E281D">
        <w:rPr>
          <w:rFonts w:ascii="Times New Roman" w:hAnsi="宋体" w:hint="eastAsia"/>
          <w:spacing w:val="20"/>
          <w:sz w:val="24"/>
          <w:szCs w:val="24"/>
          <w:lang w:eastAsia="zh-CN"/>
        </w:rPr>
        <w:t>签名或签章</w:t>
      </w:r>
      <w:r w:rsidR="00056E3A" w:rsidRPr="00056E3A">
        <w:rPr>
          <w:rFonts w:ascii="Times New Roman" w:hAnsi="Times New Roman" w:hint="eastAsia"/>
          <w:spacing w:val="20"/>
          <w:sz w:val="24"/>
          <w:szCs w:val="24"/>
          <w:lang w:eastAsia="zh-CN"/>
        </w:rPr>
        <w:t>并加盖公章或合同专用章</w:t>
      </w:r>
      <w:r w:rsidR="002C5939">
        <w:rPr>
          <w:rFonts w:ascii="Times New Roman" w:hAnsi="Times New Roman"/>
          <w:spacing w:val="20"/>
          <w:sz w:val="24"/>
          <w:szCs w:val="24"/>
          <w:lang w:eastAsia="zh-CN"/>
        </w:rPr>
        <w:t>之日起生效，至</w:t>
      </w:r>
      <w:r w:rsidRPr="00D61D2B">
        <w:rPr>
          <w:rFonts w:ascii="Times New Roman" w:hAnsi="Times New Roman"/>
          <w:spacing w:val="20"/>
          <w:sz w:val="24"/>
          <w:szCs w:val="24"/>
          <w:lang w:eastAsia="zh-CN"/>
        </w:rPr>
        <w:t>本合同</w:t>
      </w:r>
      <w:r w:rsidR="002C5939">
        <w:rPr>
          <w:rFonts w:ascii="Times New Roman" w:hAnsi="Times New Roman"/>
          <w:spacing w:val="20"/>
          <w:sz w:val="24"/>
          <w:szCs w:val="24"/>
          <w:lang w:eastAsia="zh-CN"/>
        </w:rPr>
        <w:t>第二条保证范围下的所有债务得以</w:t>
      </w:r>
      <w:r w:rsidR="00056E3A" w:rsidRPr="00056E3A">
        <w:rPr>
          <w:rFonts w:ascii="Times New Roman" w:hAnsi="Times New Roman" w:hint="eastAsia"/>
          <w:spacing w:val="20"/>
          <w:sz w:val="24"/>
          <w:szCs w:val="24"/>
          <w:lang w:eastAsia="zh-CN"/>
        </w:rPr>
        <w:t>无条件</w:t>
      </w:r>
      <w:r w:rsidR="00056E3A" w:rsidRPr="00056E3A">
        <w:rPr>
          <w:rFonts w:ascii="Times New Roman" w:hAnsi="Times New Roman"/>
          <w:spacing w:val="20"/>
          <w:sz w:val="24"/>
          <w:szCs w:val="24"/>
          <w:lang w:eastAsia="zh-CN"/>
        </w:rPr>
        <w:t>且不可撤销地</w:t>
      </w:r>
      <w:r w:rsidR="002C5939">
        <w:rPr>
          <w:rFonts w:ascii="Times New Roman" w:hAnsi="Times New Roman"/>
          <w:spacing w:val="20"/>
          <w:sz w:val="24"/>
          <w:szCs w:val="24"/>
          <w:lang w:eastAsia="zh-CN"/>
        </w:rPr>
        <w:t>清偿之日终止。</w:t>
      </w:r>
    </w:p>
    <w:p w14:paraId="61A5C0A3" w14:textId="77777777" w:rsidR="002C5939" w:rsidRDefault="002C5939" w:rsidP="009A5B9C">
      <w:pPr>
        <w:autoSpaceDE w:val="0"/>
        <w:autoSpaceDN w:val="0"/>
        <w:adjustRightInd w:val="0"/>
        <w:spacing w:after="0" w:line="360" w:lineRule="exact"/>
        <w:ind w:left="1530"/>
        <w:jc w:val="both"/>
        <w:textAlignment w:val="baseline"/>
        <w:rPr>
          <w:rFonts w:ascii="Times New Roman" w:hAnsi="Times New Roman"/>
          <w:spacing w:val="20"/>
          <w:sz w:val="24"/>
          <w:szCs w:val="24"/>
          <w:lang w:eastAsia="zh-CN"/>
        </w:rPr>
      </w:pPr>
    </w:p>
    <w:p w14:paraId="2EDC1B10" w14:textId="77777777" w:rsidR="002C5939" w:rsidRDefault="00235B13" w:rsidP="009A5B9C">
      <w:pPr>
        <w:numPr>
          <w:ilvl w:val="0"/>
          <w:numId w:val="34"/>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sidRPr="00D61D2B">
        <w:rPr>
          <w:rFonts w:ascii="Times New Roman" w:hAnsi="Times New Roman"/>
          <w:spacing w:val="20"/>
          <w:sz w:val="24"/>
          <w:szCs w:val="24"/>
          <w:lang w:eastAsia="zh-CN"/>
        </w:rPr>
        <w:t>本合同</w:t>
      </w:r>
      <w:r w:rsidR="002C5939">
        <w:rPr>
          <w:rFonts w:ascii="Times New Roman" w:hAnsi="Times New Roman"/>
          <w:spacing w:val="20"/>
          <w:sz w:val="24"/>
          <w:szCs w:val="24"/>
          <w:lang w:eastAsia="zh-CN"/>
        </w:rPr>
        <w:t>生效后，任何一方都不得擅自变更或解除。如确需变更或解除，应经各方协商一致并达成书面协议。书面协议达成之前，</w:t>
      </w:r>
      <w:r w:rsidRPr="00D61D2B">
        <w:rPr>
          <w:rFonts w:ascii="Times New Roman" w:hAnsi="Times New Roman"/>
          <w:spacing w:val="20"/>
          <w:sz w:val="24"/>
          <w:szCs w:val="24"/>
          <w:lang w:eastAsia="zh-CN"/>
        </w:rPr>
        <w:t>本合同</w:t>
      </w:r>
      <w:r w:rsidR="002C5939">
        <w:rPr>
          <w:rFonts w:ascii="Times New Roman" w:hAnsi="Times New Roman"/>
          <w:spacing w:val="20"/>
          <w:sz w:val="24"/>
          <w:szCs w:val="24"/>
          <w:lang w:eastAsia="zh-CN"/>
        </w:rPr>
        <w:t>继续有效。</w:t>
      </w:r>
    </w:p>
    <w:p w14:paraId="4D06F33A" w14:textId="77777777" w:rsidR="002C5939" w:rsidRDefault="002C5939" w:rsidP="009A5B9C">
      <w:pPr>
        <w:autoSpaceDE w:val="0"/>
        <w:autoSpaceDN w:val="0"/>
        <w:adjustRightInd w:val="0"/>
        <w:spacing w:after="0" w:line="360" w:lineRule="exact"/>
        <w:ind w:left="1530"/>
        <w:jc w:val="both"/>
        <w:textAlignment w:val="baseline"/>
        <w:rPr>
          <w:rFonts w:ascii="Times New Roman" w:hAnsi="Times New Roman"/>
          <w:spacing w:val="20"/>
          <w:sz w:val="24"/>
          <w:szCs w:val="24"/>
          <w:lang w:eastAsia="zh-CN"/>
        </w:rPr>
      </w:pPr>
    </w:p>
    <w:p w14:paraId="1EADDDAD" w14:textId="776BD2E6" w:rsidR="002C5939" w:rsidRDefault="00235B13" w:rsidP="009A5B9C">
      <w:pPr>
        <w:numPr>
          <w:ilvl w:val="0"/>
          <w:numId w:val="34"/>
        </w:numPr>
        <w:tabs>
          <w:tab w:val="clear" w:pos="1065"/>
          <w:tab w:val="left" w:pos="1530"/>
        </w:tabs>
        <w:autoSpaceDE w:val="0"/>
        <w:autoSpaceDN w:val="0"/>
        <w:adjustRightInd w:val="0"/>
        <w:spacing w:after="0" w:line="360" w:lineRule="exact"/>
        <w:ind w:left="1530" w:hanging="680"/>
        <w:jc w:val="both"/>
        <w:textAlignment w:val="baseline"/>
        <w:rPr>
          <w:rFonts w:ascii="Times New Roman" w:hAnsi="Times New Roman"/>
          <w:spacing w:val="20"/>
          <w:sz w:val="24"/>
          <w:szCs w:val="24"/>
          <w:lang w:eastAsia="zh-CN"/>
        </w:rPr>
      </w:pPr>
      <w:r w:rsidRPr="00D61D2B">
        <w:rPr>
          <w:rFonts w:ascii="Times New Roman" w:hAnsi="Times New Roman"/>
          <w:spacing w:val="20"/>
          <w:sz w:val="24"/>
          <w:szCs w:val="24"/>
          <w:lang w:eastAsia="zh-CN"/>
        </w:rPr>
        <w:t>本合同</w:t>
      </w:r>
      <w:r w:rsidR="002C5939">
        <w:rPr>
          <w:rFonts w:ascii="Times New Roman" w:hAnsi="Times New Roman"/>
          <w:spacing w:val="20"/>
          <w:sz w:val="24"/>
          <w:szCs w:val="24"/>
          <w:lang w:eastAsia="zh-CN"/>
        </w:rPr>
        <w:t>正本一式</w:t>
      </w:r>
      <w:r w:rsidR="00F86946">
        <w:rPr>
          <w:rFonts w:ascii="Times New Roman" w:hAnsi="Times New Roman" w:hint="eastAsia"/>
          <w:spacing w:val="20"/>
          <w:sz w:val="24"/>
          <w:szCs w:val="24"/>
          <w:lang w:eastAsia="zh-CN"/>
        </w:rPr>
        <w:t>【】</w:t>
      </w:r>
      <w:r w:rsidR="002C5939">
        <w:rPr>
          <w:rFonts w:ascii="Times New Roman" w:hAnsi="Times New Roman"/>
          <w:spacing w:val="20"/>
          <w:sz w:val="24"/>
          <w:szCs w:val="24"/>
          <w:lang w:eastAsia="zh-CN"/>
        </w:rPr>
        <w:t>份，具有同等效力，</w:t>
      </w:r>
      <w:r w:rsidR="002C5939" w:rsidRPr="00D61D2B">
        <w:rPr>
          <w:rFonts w:ascii="Times New Roman" w:hAnsi="Times New Roman"/>
          <w:b/>
          <w:spacing w:val="20"/>
          <w:sz w:val="24"/>
          <w:szCs w:val="24"/>
          <w:u w:val="single"/>
          <w:lang w:eastAsia="zh-CN"/>
        </w:rPr>
        <w:t>保证人</w:t>
      </w:r>
      <w:r w:rsidR="002C5939">
        <w:rPr>
          <w:rFonts w:ascii="Times New Roman" w:hAnsi="Times New Roman"/>
          <w:spacing w:val="20"/>
          <w:sz w:val="24"/>
          <w:szCs w:val="24"/>
          <w:lang w:eastAsia="zh-CN"/>
        </w:rPr>
        <w:t>、</w:t>
      </w:r>
      <w:r w:rsidR="002C5939" w:rsidRPr="00D61D2B">
        <w:rPr>
          <w:rFonts w:ascii="Times New Roman" w:hAnsi="Times New Roman"/>
          <w:b/>
          <w:spacing w:val="20"/>
          <w:sz w:val="24"/>
          <w:szCs w:val="24"/>
          <w:u w:val="single"/>
          <w:lang w:eastAsia="zh-CN"/>
        </w:rPr>
        <w:t>牵头行</w:t>
      </w:r>
      <w:r w:rsidR="002C5939">
        <w:rPr>
          <w:rFonts w:ascii="Times New Roman" w:hAnsi="Times New Roman"/>
          <w:spacing w:val="20"/>
          <w:sz w:val="24"/>
          <w:szCs w:val="24"/>
          <w:lang w:eastAsia="zh-CN"/>
        </w:rPr>
        <w:t>、</w:t>
      </w:r>
      <w:r w:rsidR="002C5939" w:rsidRPr="00D61D2B">
        <w:rPr>
          <w:rFonts w:ascii="Times New Roman" w:hAnsi="Times New Roman"/>
          <w:b/>
          <w:spacing w:val="20"/>
          <w:sz w:val="24"/>
          <w:szCs w:val="24"/>
          <w:u w:val="single"/>
          <w:lang w:eastAsia="zh-CN"/>
        </w:rPr>
        <w:t>代理行</w:t>
      </w:r>
      <w:r w:rsidR="002C5939">
        <w:rPr>
          <w:rFonts w:ascii="Times New Roman" w:hAnsi="Times New Roman"/>
          <w:spacing w:val="20"/>
          <w:sz w:val="24"/>
          <w:szCs w:val="24"/>
          <w:lang w:eastAsia="zh-CN"/>
        </w:rPr>
        <w:t>、</w:t>
      </w:r>
      <w:r w:rsidR="00F317BB">
        <w:rPr>
          <w:rFonts w:ascii="Times New Roman" w:hAnsi="Times New Roman" w:hint="eastAsia"/>
          <w:spacing w:val="20"/>
          <w:sz w:val="24"/>
          <w:szCs w:val="24"/>
          <w:lang w:eastAsia="zh-CN"/>
        </w:rPr>
        <w:t>各</w:t>
      </w:r>
      <w:r w:rsidR="00BF7001" w:rsidRPr="00BF7001">
        <w:rPr>
          <w:rFonts w:ascii="Times New Roman" w:hAnsi="Times New Roman" w:hint="eastAsia"/>
          <w:spacing w:val="20"/>
          <w:sz w:val="24"/>
          <w:szCs w:val="24"/>
          <w:lang w:eastAsia="zh-CN"/>
        </w:rPr>
        <w:t>[</w:t>
      </w:r>
      <w:r w:rsidR="002C5939" w:rsidRPr="00D61D2B">
        <w:rPr>
          <w:rFonts w:ascii="Times New Roman" w:hAnsi="Times New Roman"/>
          <w:b/>
          <w:spacing w:val="20"/>
          <w:sz w:val="24"/>
          <w:szCs w:val="24"/>
          <w:u w:val="single"/>
          <w:lang w:eastAsia="zh-CN"/>
        </w:rPr>
        <w:t>贷款人</w:t>
      </w:r>
      <w:r w:rsidR="00BF7001" w:rsidRPr="00BF7001">
        <w:rPr>
          <w:rFonts w:ascii="Times New Roman" w:hAnsi="Times New Roman" w:hint="eastAsia"/>
          <w:b/>
          <w:spacing w:val="20"/>
          <w:sz w:val="24"/>
          <w:szCs w:val="24"/>
          <w:u w:val="single"/>
          <w:lang w:eastAsia="zh-CN"/>
        </w:rPr>
        <w:t>/</w:t>
      </w:r>
      <w:r w:rsidR="00BF7001" w:rsidRPr="00BF7001">
        <w:rPr>
          <w:rFonts w:ascii="Times New Roman" w:hAnsi="Times New Roman"/>
          <w:b/>
          <w:spacing w:val="20"/>
          <w:sz w:val="24"/>
          <w:szCs w:val="24"/>
          <w:u w:val="single"/>
          <w:lang w:eastAsia="zh-CN"/>
        </w:rPr>
        <w:t>银团成员行</w:t>
      </w:r>
      <w:r w:rsidR="00BF7001" w:rsidRPr="00BF7001">
        <w:rPr>
          <w:rFonts w:ascii="Times New Roman" w:hAnsi="Times New Roman" w:hint="eastAsia"/>
          <w:b/>
          <w:spacing w:val="20"/>
          <w:sz w:val="24"/>
          <w:szCs w:val="24"/>
          <w:u w:val="single"/>
          <w:lang w:eastAsia="zh-CN"/>
        </w:rPr>
        <w:t>]</w:t>
      </w:r>
      <w:r w:rsidR="002C5939">
        <w:rPr>
          <w:rFonts w:ascii="Times New Roman" w:hAnsi="Times New Roman"/>
          <w:spacing w:val="20"/>
          <w:sz w:val="24"/>
          <w:szCs w:val="24"/>
          <w:lang w:eastAsia="zh-CN"/>
        </w:rPr>
        <w:t>各执一份；</w:t>
      </w:r>
      <w:r w:rsidRPr="00D61D2B">
        <w:rPr>
          <w:rFonts w:ascii="Times New Roman" w:hAnsi="Times New Roman"/>
          <w:spacing w:val="20"/>
          <w:sz w:val="24"/>
          <w:szCs w:val="24"/>
          <w:lang w:eastAsia="zh-CN"/>
        </w:rPr>
        <w:t>本合同</w:t>
      </w:r>
      <w:r w:rsidR="002C5939">
        <w:rPr>
          <w:rFonts w:ascii="Times New Roman" w:hAnsi="Times New Roman"/>
          <w:spacing w:val="20"/>
          <w:sz w:val="24"/>
          <w:szCs w:val="24"/>
          <w:lang w:eastAsia="zh-CN"/>
        </w:rPr>
        <w:t>副本</w:t>
      </w:r>
      <w:r w:rsidR="00F86946">
        <w:rPr>
          <w:rFonts w:ascii="Times New Roman" w:hAnsi="Times New Roman" w:hint="eastAsia"/>
          <w:spacing w:val="20"/>
          <w:sz w:val="24"/>
          <w:szCs w:val="24"/>
          <w:lang w:eastAsia="zh-CN"/>
        </w:rPr>
        <w:t>【】</w:t>
      </w:r>
      <w:r w:rsidR="002C5939">
        <w:rPr>
          <w:rFonts w:ascii="Times New Roman" w:hAnsi="Times New Roman"/>
          <w:spacing w:val="20"/>
          <w:sz w:val="24"/>
          <w:szCs w:val="24"/>
          <w:lang w:eastAsia="zh-CN"/>
        </w:rPr>
        <w:t>份，所有该等副本文本上的签字应当被视为签署在一份单独的合同上。</w:t>
      </w:r>
    </w:p>
    <w:p w14:paraId="0F1DF504" w14:textId="77777777" w:rsidR="002C5939" w:rsidRDefault="002C5939" w:rsidP="00D61D2B">
      <w:pPr>
        <w:pStyle w:val="af6"/>
        <w:spacing w:before="0" w:after="0" w:line="360" w:lineRule="exact"/>
        <w:ind w:firstLine="409"/>
        <w:jc w:val="center"/>
        <w:rPr>
          <w:rFonts w:ascii="Times New Roman" w:hAnsi="Times New Roman"/>
          <w:b w:val="0"/>
          <w:color w:val="auto"/>
          <w:lang w:eastAsia="zh-CN"/>
        </w:rPr>
      </w:pPr>
      <w:r>
        <w:rPr>
          <w:rFonts w:ascii="Times New Roman" w:hAnsi="Times New Roman"/>
          <w:b w:val="0"/>
          <w:color w:val="auto"/>
          <w:lang w:eastAsia="zh-CN"/>
        </w:rPr>
        <w:br w:type="page"/>
      </w:r>
      <w:bookmarkStart w:id="220" w:name="_Toc271029607"/>
      <w:bookmarkStart w:id="221" w:name="_Toc328935611"/>
      <w:bookmarkStart w:id="222" w:name="_Toc328936008"/>
      <w:bookmarkStart w:id="223" w:name="_Toc329180267"/>
      <w:bookmarkStart w:id="224" w:name="_Toc329180308"/>
      <w:bookmarkStart w:id="225" w:name="_Toc355880196"/>
      <w:bookmarkStart w:id="226" w:name="_Toc208245763"/>
      <w:r>
        <w:rPr>
          <w:rFonts w:ascii="Times New Roman" w:hAnsi="Times New Roman"/>
          <w:b w:val="0"/>
          <w:color w:val="auto"/>
          <w:lang w:eastAsia="zh-CN"/>
        </w:rPr>
        <w:t>签</w:t>
      </w:r>
      <w:r>
        <w:rPr>
          <w:rFonts w:ascii="Times New Roman" w:hAnsi="Times New Roman"/>
          <w:b w:val="0"/>
          <w:color w:val="auto"/>
          <w:lang w:eastAsia="zh-CN"/>
        </w:rPr>
        <w:t xml:space="preserve"> </w:t>
      </w:r>
      <w:r>
        <w:rPr>
          <w:rFonts w:ascii="Times New Roman" w:hAnsi="Times New Roman"/>
          <w:b w:val="0"/>
          <w:color w:val="auto"/>
          <w:lang w:eastAsia="zh-CN"/>
        </w:rPr>
        <w:t>字</w:t>
      </w:r>
      <w:r>
        <w:rPr>
          <w:rFonts w:ascii="Times New Roman" w:hAnsi="Times New Roman"/>
          <w:b w:val="0"/>
          <w:color w:val="auto"/>
          <w:lang w:eastAsia="zh-CN"/>
        </w:rPr>
        <w:t xml:space="preserve"> </w:t>
      </w:r>
      <w:r>
        <w:rPr>
          <w:rFonts w:ascii="Times New Roman" w:hAnsi="Times New Roman"/>
          <w:b w:val="0"/>
          <w:color w:val="auto"/>
          <w:lang w:eastAsia="zh-CN"/>
        </w:rPr>
        <w:t>页</w:t>
      </w:r>
      <w:bookmarkEnd w:id="220"/>
      <w:bookmarkEnd w:id="221"/>
      <w:bookmarkEnd w:id="222"/>
      <w:bookmarkEnd w:id="223"/>
      <w:bookmarkEnd w:id="224"/>
      <w:bookmarkEnd w:id="225"/>
      <w:bookmarkEnd w:id="226"/>
    </w:p>
    <w:p w14:paraId="0B4D52A7" w14:textId="77777777" w:rsidR="002C5939" w:rsidRDefault="002C5939" w:rsidP="00D61D2B">
      <w:pPr>
        <w:spacing w:after="0" w:line="360" w:lineRule="exact"/>
        <w:ind w:left="840" w:firstLineChars="3" w:firstLine="8"/>
        <w:rPr>
          <w:rFonts w:ascii="Times New Roman" w:hAnsi="Times New Roman"/>
          <w:spacing w:val="20"/>
          <w:sz w:val="24"/>
          <w:szCs w:val="24"/>
          <w:lang w:eastAsia="zh-CN"/>
        </w:rPr>
      </w:pPr>
    </w:p>
    <w:p w14:paraId="30688CFD" w14:textId="77777777" w:rsidR="002C5939" w:rsidRPr="00D61D2B" w:rsidRDefault="002C5939" w:rsidP="00D61D2B">
      <w:pPr>
        <w:spacing w:after="0" w:line="360" w:lineRule="exact"/>
        <w:ind w:left="840" w:firstLineChars="3" w:firstLine="8"/>
        <w:rPr>
          <w:rFonts w:ascii="Times New Roman" w:hAnsi="Times New Roman"/>
          <w:b/>
          <w:spacing w:val="20"/>
          <w:sz w:val="24"/>
          <w:szCs w:val="24"/>
          <w:u w:val="single"/>
          <w:lang w:eastAsia="zh-CN"/>
        </w:rPr>
      </w:pPr>
      <w:r w:rsidRPr="00D61D2B">
        <w:rPr>
          <w:rFonts w:ascii="Times New Roman" w:hAnsi="Times New Roman"/>
          <w:b/>
          <w:spacing w:val="20"/>
          <w:sz w:val="24"/>
          <w:szCs w:val="24"/>
          <w:u w:val="single"/>
          <w:lang w:eastAsia="zh-CN"/>
        </w:rPr>
        <w:t>保证人</w:t>
      </w:r>
    </w:p>
    <w:p w14:paraId="35F581DB" w14:textId="77777777" w:rsidR="002C5939" w:rsidRDefault="002C5939" w:rsidP="00D61D2B">
      <w:pPr>
        <w:spacing w:after="0" w:line="360" w:lineRule="exact"/>
        <w:ind w:left="840" w:firstLineChars="3" w:firstLine="8"/>
        <w:rPr>
          <w:rFonts w:ascii="Times New Roman" w:hAnsi="Times New Roman"/>
          <w:spacing w:val="20"/>
          <w:sz w:val="24"/>
          <w:szCs w:val="24"/>
          <w:lang w:eastAsia="zh-CN"/>
        </w:rPr>
      </w:pPr>
    </w:p>
    <w:p w14:paraId="26836E06" w14:textId="7C364896" w:rsidR="002C5939" w:rsidRDefault="00F86946" w:rsidP="00D61D2B">
      <w:pPr>
        <w:spacing w:after="0" w:line="360" w:lineRule="exact"/>
        <w:ind w:left="840" w:firstLineChars="3" w:firstLine="8"/>
        <w:rPr>
          <w:rFonts w:ascii="Times New Roman" w:hAnsi="Times New Roman"/>
          <w:spacing w:val="20"/>
          <w:sz w:val="24"/>
          <w:szCs w:val="24"/>
          <w:lang w:eastAsia="zh-CN"/>
        </w:rPr>
      </w:pPr>
      <w:r>
        <w:rPr>
          <w:rFonts w:ascii="Times New Roman" w:hAnsi="Times New Roman" w:hint="eastAsia"/>
          <w:spacing w:val="20"/>
          <w:sz w:val="24"/>
          <w:szCs w:val="24"/>
          <w:lang w:eastAsia="zh-CN"/>
        </w:rPr>
        <w:t>【】</w:t>
      </w:r>
    </w:p>
    <w:p w14:paraId="1B20B040" w14:textId="77777777" w:rsidR="002C5939" w:rsidRDefault="002C5939" w:rsidP="00D61D2B">
      <w:pPr>
        <w:spacing w:after="0" w:line="360" w:lineRule="exact"/>
        <w:ind w:left="840" w:firstLineChars="3" w:firstLine="8"/>
        <w:rPr>
          <w:rFonts w:ascii="Times New Roman" w:hAnsi="Times New Roman"/>
          <w:spacing w:val="20"/>
          <w:sz w:val="24"/>
          <w:szCs w:val="24"/>
          <w:lang w:eastAsia="zh-CN"/>
        </w:rPr>
      </w:pPr>
    </w:p>
    <w:p w14:paraId="50165972" w14:textId="7A8A0A38" w:rsidR="002C5939" w:rsidRDefault="002C5939" w:rsidP="00D61D2B">
      <w:pPr>
        <w:spacing w:after="0" w:line="360" w:lineRule="exact"/>
        <w:ind w:leftChars="386" w:left="989" w:hangingChars="50" w:hanging="140"/>
        <w:rPr>
          <w:rFonts w:ascii="Times New Roman" w:hAnsi="Times New Roman"/>
          <w:spacing w:val="20"/>
          <w:sz w:val="24"/>
          <w:szCs w:val="24"/>
          <w:lang w:eastAsia="zh-CN"/>
        </w:rPr>
      </w:pPr>
      <w:r>
        <w:rPr>
          <w:rFonts w:ascii="Times New Roman" w:hAnsi="Times New Roman"/>
          <w:spacing w:val="20"/>
          <w:sz w:val="24"/>
          <w:szCs w:val="24"/>
          <w:lang w:eastAsia="zh-CN"/>
        </w:rPr>
        <w:t>地址：</w:t>
      </w:r>
      <w:r>
        <w:rPr>
          <w:rFonts w:ascii="Times New Roman" w:hAnsi="Times New Roman"/>
          <w:spacing w:val="20"/>
          <w:sz w:val="24"/>
          <w:szCs w:val="24"/>
          <w:lang w:eastAsia="zh-CN"/>
        </w:rPr>
        <w:tab/>
      </w:r>
      <w:r w:rsidR="00F86946">
        <w:rPr>
          <w:rFonts w:ascii="Times New Roman" w:hAnsi="Times New Roman" w:hint="eastAsia"/>
          <w:spacing w:val="20"/>
          <w:sz w:val="24"/>
          <w:szCs w:val="24"/>
          <w:lang w:eastAsia="zh-CN"/>
        </w:rPr>
        <w:t>【】</w:t>
      </w:r>
    </w:p>
    <w:p w14:paraId="04724E39" w14:textId="17BCE7FC" w:rsidR="002C5939" w:rsidRDefault="002C5939" w:rsidP="00D61D2B">
      <w:pPr>
        <w:spacing w:after="0" w:line="360" w:lineRule="exact"/>
        <w:ind w:leftChars="386" w:left="989" w:hangingChars="50" w:hanging="140"/>
        <w:rPr>
          <w:rFonts w:ascii="Times New Roman" w:hAnsi="Times New Roman"/>
          <w:spacing w:val="20"/>
          <w:sz w:val="24"/>
          <w:szCs w:val="24"/>
          <w:lang w:eastAsia="zh-CN"/>
        </w:rPr>
      </w:pPr>
      <w:r>
        <w:rPr>
          <w:rFonts w:ascii="Times New Roman" w:hAnsi="Times New Roman"/>
          <w:spacing w:val="20"/>
          <w:sz w:val="24"/>
          <w:szCs w:val="24"/>
          <w:lang w:eastAsia="zh-CN"/>
        </w:rPr>
        <w:t>邮编：</w:t>
      </w:r>
      <w:r>
        <w:rPr>
          <w:rFonts w:ascii="Times New Roman" w:hAnsi="Times New Roman"/>
          <w:spacing w:val="20"/>
          <w:sz w:val="24"/>
          <w:szCs w:val="24"/>
          <w:lang w:eastAsia="zh-CN"/>
        </w:rPr>
        <w:tab/>
      </w:r>
      <w:r w:rsidR="00F86946">
        <w:rPr>
          <w:rFonts w:ascii="Times New Roman" w:hAnsi="Times New Roman" w:hint="eastAsia"/>
          <w:spacing w:val="20"/>
          <w:sz w:val="24"/>
          <w:szCs w:val="24"/>
          <w:lang w:eastAsia="zh-CN"/>
        </w:rPr>
        <w:t>【】</w:t>
      </w:r>
    </w:p>
    <w:p w14:paraId="302F9216" w14:textId="2FBAFD22" w:rsidR="002C5939" w:rsidRDefault="002C5939" w:rsidP="00D61D2B">
      <w:pPr>
        <w:spacing w:after="0" w:line="360" w:lineRule="exact"/>
        <w:ind w:leftChars="386" w:left="989" w:hangingChars="50" w:hanging="140"/>
        <w:rPr>
          <w:rFonts w:ascii="Times New Roman" w:hAnsi="Times New Roman"/>
          <w:spacing w:val="20"/>
          <w:sz w:val="24"/>
          <w:szCs w:val="24"/>
          <w:lang w:eastAsia="zh-CN"/>
        </w:rPr>
      </w:pPr>
      <w:r>
        <w:rPr>
          <w:rFonts w:ascii="Times New Roman" w:hAnsi="Times New Roman"/>
          <w:spacing w:val="20"/>
          <w:sz w:val="24"/>
          <w:szCs w:val="24"/>
          <w:lang w:eastAsia="zh-CN"/>
        </w:rPr>
        <w:t>电话：</w:t>
      </w:r>
      <w:r>
        <w:rPr>
          <w:rFonts w:ascii="Times New Roman" w:hAnsi="Times New Roman"/>
          <w:spacing w:val="20"/>
          <w:sz w:val="24"/>
          <w:szCs w:val="24"/>
          <w:lang w:eastAsia="zh-CN"/>
        </w:rPr>
        <w:tab/>
      </w:r>
      <w:r w:rsidR="00F86946">
        <w:rPr>
          <w:rFonts w:ascii="Times New Roman" w:hAnsi="Times New Roman" w:hint="eastAsia"/>
          <w:spacing w:val="20"/>
          <w:sz w:val="24"/>
          <w:szCs w:val="24"/>
          <w:lang w:eastAsia="zh-CN"/>
        </w:rPr>
        <w:t>【】</w:t>
      </w:r>
    </w:p>
    <w:p w14:paraId="2C04245E" w14:textId="68C639D5" w:rsidR="002C5939" w:rsidRDefault="002C5939" w:rsidP="00D61D2B">
      <w:pPr>
        <w:spacing w:after="0" w:line="360" w:lineRule="exact"/>
        <w:ind w:leftChars="386" w:left="989" w:hangingChars="50" w:hanging="140"/>
        <w:rPr>
          <w:rFonts w:ascii="Times New Roman" w:hAnsi="Times New Roman"/>
          <w:spacing w:val="20"/>
          <w:sz w:val="24"/>
          <w:szCs w:val="24"/>
          <w:lang w:eastAsia="zh-CN"/>
        </w:rPr>
      </w:pPr>
      <w:r>
        <w:rPr>
          <w:rFonts w:ascii="Times New Roman" w:hAnsi="Times New Roman"/>
          <w:spacing w:val="20"/>
          <w:sz w:val="24"/>
          <w:szCs w:val="24"/>
          <w:lang w:eastAsia="zh-CN"/>
        </w:rPr>
        <w:t>传真：</w:t>
      </w:r>
      <w:r>
        <w:rPr>
          <w:rFonts w:ascii="Times New Roman" w:hAnsi="Times New Roman"/>
          <w:spacing w:val="20"/>
          <w:sz w:val="24"/>
          <w:szCs w:val="24"/>
          <w:lang w:eastAsia="zh-CN"/>
        </w:rPr>
        <w:tab/>
      </w:r>
      <w:r w:rsidR="00F86946">
        <w:rPr>
          <w:rFonts w:ascii="Times New Roman" w:hAnsi="Times New Roman" w:hint="eastAsia"/>
          <w:spacing w:val="20"/>
          <w:sz w:val="24"/>
          <w:szCs w:val="24"/>
          <w:lang w:eastAsia="zh-CN"/>
        </w:rPr>
        <w:t>【】</w:t>
      </w:r>
    </w:p>
    <w:p w14:paraId="35F403D7" w14:textId="2459DE4E" w:rsidR="002C5939" w:rsidRDefault="002C5939" w:rsidP="00D61D2B">
      <w:pPr>
        <w:spacing w:after="0" w:line="360" w:lineRule="exact"/>
        <w:ind w:leftChars="386" w:left="989" w:hangingChars="50" w:hanging="140"/>
        <w:rPr>
          <w:rFonts w:ascii="Times New Roman" w:hAnsi="Times New Roman"/>
          <w:spacing w:val="20"/>
          <w:sz w:val="24"/>
          <w:szCs w:val="24"/>
          <w:lang w:eastAsia="zh-CN"/>
        </w:rPr>
      </w:pPr>
      <w:r>
        <w:rPr>
          <w:rFonts w:ascii="Times New Roman" w:hAnsi="Times New Roman"/>
          <w:spacing w:val="20"/>
          <w:sz w:val="24"/>
          <w:szCs w:val="24"/>
          <w:lang w:eastAsia="zh-CN"/>
        </w:rPr>
        <w:t>联系人：</w:t>
      </w:r>
      <w:r>
        <w:rPr>
          <w:rFonts w:ascii="Times New Roman" w:hAnsi="Times New Roman"/>
          <w:spacing w:val="20"/>
          <w:sz w:val="24"/>
          <w:szCs w:val="24"/>
          <w:lang w:eastAsia="zh-CN"/>
        </w:rPr>
        <w:tab/>
      </w:r>
      <w:r w:rsidR="00F86946">
        <w:rPr>
          <w:rFonts w:ascii="Times New Roman" w:hAnsi="Times New Roman" w:hint="eastAsia"/>
          <w:spacing w:val="20"/>
          <w:sz w:val="24"/>
          <w:szCs w:val="24"/>
          <w:lang w:eastAsia="zh-CN"/>
        </w:rPr>
        <w:t>【】</w:t>
      </w:r>
    </w:p>
    <w:p w14:paraId="6D4412D7" w14:textId="2E7FFD68" w:rsidR="00B07B36" w:rsidRDefault="00B07B36" w:rsidP="00DF45D4">
      <w:pPr>
        <w:spacing w:line="360" w:lineRule="exact"/>
        <w:ind w:left="840" w:firstLine="11"/>
        <w:jc w:val="both"/>
        <w:rPr>
          <w:rFonts w:ascii="Times New Roman"/>
          <w:spacing w:val="20"/>
          <w:sz w:val="24"/>
          <w:szCs w:val="24"/>
          <w:lang w:eastAsia="zh-CN"/>
        </w:rPr>
      </w:pPr>
      <w:r w:rsidRPr="00120885">
        <w:rPr>
          <w:rFonts w:ascii="Times New Roman" w:hint="eastAsia"/>
          <w:spacing w:val="20"/>
          <w:sz w:val="24"/>
          <w:szCs w:val="24"/>
          <w:lang w:eastAsia="zh-CN"/>
        </w:rPr>
        <w:t>电子邮件：</w:t>
      </w:r>
      <w:r w:rsidR="00F86946">
        <w:rPr>
          <w:rFonts w:ascii="Times New Roman" w:hAnsi="Times New Roman" w:hint="eastAsia"/>
          <w:spacing w:val="20"/>
          <w:sz w:val="24"/>
          <w:szCs w:val="24"/>
          <w:lang w:eastAsia="zh-CN"/>
        </w:rPr>
        <w:t>【】</w:t>
      </w:r>
    </w:p>
    <w:p w14:paraId="6793A3BC" w14:textId="77777777" w:rsidR="002C5939" w:rsidRDefault="002C5939" w:rsidP="00D61D2B">
      <w:pPr>
        <w:spacing w:after="0" w:line="360" w:lineRule="exact"/>
        <w:ind w:left="840" w:firstLineChars="3" w:firstLine="8"/>
        <w:rPr>
          <w:rFonts w:ascii="Times New Roman" w:hAnsi="Times New Roman"/>
          <w:spacing w:val="20"/>
          <w:sz w:val="24"/>
          <w:szCs w:val="24"/>
          <w:lang w:eastAsia="zh-CN"/>
        </w:rPr>
      </w:pPr>
    </w:p>
    <w:p w14:paraId="25FD5736" w14:textId="77777777" w:rsidR="002C5939" w:rsidRDefault="002C5939" w:rsidP="00D61D2B">
      <w:pPr>
        <w:spacing w:after="0" w:line="360" w:lineRule="exact"/>
        <w:ind w:left="840" w:firstLineChars="3" w:firstLine="8"/>
        <w:rPr>
          <w:rFonts w:ascii="Times New Roman" w:hAnsi="Times New Roman"/>
          <w:spacing w:val="20"/>
          <w:sz w:val="24"/>
          <w:szCs w:val="24"/>
          <w:lang w:eastAsia="zh-CN"/>
        </w:rPr>
      </w:pPr>
    </w:p>
    <w:p w14:paraId="03078C63" w14:textId="77777777" w:rsidR="002C5939" w:rsidRDefault="002C5939" w:rsidP="00D61D2B">
      <w:pPr>
        <w:spacing w:after="0" w:line="360" w:lineRule="exact"/>
        <w:ind w:left="840" w:firstLineChars="3" w:firstLine="8"/>
        <w:rPr>
          <w:rFonts w:ascii="Times New Roman" w:hAnsi="Times New Roman"/>
          <w:spacing w:val="20"/>
          <w:sz w:val="24"/>
          <w:szCs w:val="24"/>
          <w:lang w:eastAsia="zh-CN"/>
        </w:rPr>
      </w:pPr>
    </w:p>
    <w:p w14:paraId="53A1564E" w14:textId="77777777" w:rsidR="002C5939" w:rsidRDefault="002C5939" w:rsidP="00D61D2B">
      <w:pPr>
        <w:spacing w:after="0" w:line="360" w:lineRule="exact"/>
        <w:ind w:left="840" w:firstLineChars="3" w:firstLine="8"/>
        <w:rPr>
          <w:rFonts w:ascii="Times New Roman" w:hAnsi="Times New Roman"/>
          <w:spacing w:val="20"/>
          <w:sz w:val="24"/>
          <w:szCs w:val="24"/>
          <w:lang w:eastAsia="zh-CN"/>
        </w:rPr>
      </w:pPr>
    </w:p>
    <w:p w14:paraId="6F78CBD9" w14:textId="77777777" w:rsidR="002C5939" w:rsidRDefault="002C5939" w:rsidP="00D61D2B">
      <w:pPr>
        <w:spacing w:after="0" w:line="360" w:lineRule="exact"/>
        <w:ind w:left="840" w:firstLineChars="3" w:firstLine="8"/>
        <w:rPr>
          <w:rFonts w:ascii="Times New Roman" w:hAnsi="Times New Roman"/>
          <w:spacing w:val="20"/>
          <w:sz w:val="24"/>
          <w:szCs w:val="24"/>
          <w:lang w:eastAsia="zh-CN"/>
        </w:rPr>
      </w:pPr>
    </w:p>
    <w:p w14:paraId="083128B0" w14:textId="77777777" w:rsidR="002C5939" w:rsidRDefault="002C5939" w:rsidP="00D61D2B">
      <w:pPr>
        <w:spacing w:after="0" w:line="360" w:lineRule="exact"/>
        <w:ind w:left="840" w:firstLineChars="3" w:firstLine="8"/>
        <w:rPr>
          <w:rFonts w:ascii="Times New Roman" w:hAnsi="Times New Roman"/>
          <w:spacing w:val="20"/>
          <w:sz w:val="24"/>
          <w:szCs w:val="24"/>
          <w:lang w:eastAsia="zh-CN"/>
        </w:rPr>
      </w:pPr>
      <w:r>
        <w:rPr>
          <w:rFonts w:ascii="Times New Roman" w:hAnsi="Times New Roman" w:hint="eastAsia"/>
          <w:spacing w:val="20"/>
          <w:sz w:val="24"/>
          <w:szCs w:val="24"/>
          <w:lang w:eastAsia="zh-CN"/>
        </w:rPr>
        <w:t>法定代表人（</w:t>
      </w:r>
      <w:r w:rsidRPr="008576B0">
        <w:rPr>
          <w:rFonts w:ascii="Times New Roman" w:hAnsi="Times New Roman" w:hint="eastAsia"/>
          <w:spacing w:val="20"/>
          <w:sz w:val="24"/>
          <w:szCs w:val="24"/>
          <w:lang w:eastAsia="zh-CN"/>
        </w:rPr>
        <w:t>负责人</w:t>
      </w:r>
      <w:r>
        <w:rPr>
          <w:rFonts w:ascii="Times New Roman" w:hAnsi="Times New Roman" w:hint="eastAsia"/>
          <w:spacing w:val="20"/>
          <w:sz w:val="24"/>
          <w:szCs w:val="24"/>
          <w:lang w:eastAsia="zh-CN"/>
        </w:rPr>
        <w:t>）</w:t>
      </w:r>
      <w:r>
        <w:rPr>
          <w:rFonts w:ascii="Times New Roman" w:hAnsi="Times New Roman" w:hint="eastAsia"/>
          <w:spacing w:val="20"/>
          <w:sz w:val="24"/>
          <w:szCs w:val="24"/>
          <w:lang w:eastAsia="zh-CN"/>
        </w:rPr>
        <w:t>/</w:t>
      </w:r>
      <w:r>
        <w:rPr>
          <w:rFonts w:ascii="Times New Roman" w:hAnsi="Times New Roman"/>
          <w:spacing w:val="20"/>
          <w:sz w:val="24"/>
          <w:szCs w:val="24"/>
          <w:lang w:eastAsia="zh-CN"/>
        </w:rPr>
        <w:t>授权</w:t>
      </w:r>
      <w:r>
        <w:rPr>
          <w:rFonts w:ascii="Times New Roman" w:hAnsi="Times New Roman" w:hint="eastAsia"/>
          <w:spacing w:val="20"/>
          <w:sz w:val="24"/>
          <w:szCs w:val="24"/>
          <w:lang w:eastAsia="zh-CN"/>
        </w:rPr>
        <w:t>代表</w:t>
      </w:r>
      <w:r>
        <w:rPr>
          <w:rFonts w:ascii="Times New Roman" w:hAnsi="Times New Roman"/>
          <w:spacing w:val="20"/>
          <w:sz w:val="24"/>
          <w:szCs w:val="24"/>
          <w:lang w:eastAsia="zh-CN"/>
        </w:rPr>
        <w:t>：</w:t>
      </w:r>
    </w:p>
    <w:p w14:paraId="60F2AE4B" w14:textId="77777777" w:rsidR="002C5939" w:rsidRDefault="002C5939" w:rsidP="00D61D2B">
      <w:pPr>
        <w:spacing w:after="0" w:line="360" w:lineRule="exact"/>
        <w:ind w:left="840" w:firstLineChars="3" w:firstLine="8"/>
        <w:rPr>
          <w:rFonts w:ascii="Times New Roman" w:hAnsi="Times New Roman"/>
          <w:spacing w:val="20"/>
          <w:sz w:val="24"/>
          <w:szCs w:val="24"/>
          <w:lang w:eastAsia="zh-CN"/>
        </w:rPr>
      </w:pPr>
    </w:p>
    <w:p w14:paraId="59156297" w14:textId="77777777" w:rsidR="002C5939" w:rsidRDefault="002C5939" w:rsidP="00D61D2B">
      <w:pPr>
        <w:spacing w:after="0" w:line="360" w:lineRule="exact"/>
        <w:ind w:left="840" w:firstLineChars="3" w:firstLine="8"/>
        <w:rPr>
          <w:rFonts w:ascii="Times New Roman" w:hAnsi="Times New Roman"/>
          <w:spacing w:val="20"/>
          <w:sz w:val="24"/>
          <w:szCs w:val="24"/>
          <w:lang w:eastAsia="zh-CN"/>
        </w:rPr>
      </w:pPr>
    </w:p>
    <w:p w14:paraId="2474118D" w14:textId="77777777" w:rsidR="002C5939" w:rsidRDefault="002C5939" w:rsidP="00D61D2B">
      <w:pPr>
        <w:spacing w:after="0" w:line="360" w:lineRule="exact"/>
        <w:ind w:left="840" w:firstLineChars="3" w:firstLine="8"/>
        <w:rPr>
          <w:rFonts w:ascii="Times New Roman" w:hAnsi="Times New Roman"/>
          <w:spacing w:val="20"/>
          <w:sz w:val="24"/>
          <w:szCs w:val="24"/>
          <w:lang w:eastAsia="zh-CN"/>
        </w:rPr>
      </w:pPr>
      <w:r>
        <w:rPr>
          <w:rFonts w:ascii="Times New Roman" w:hAnsi="Times New Roman"/>
          <w:spacing w:val="20"/>
          <w:sz w:val="24"/>
          <w:szCs w:val="24"/>
          <w:lang w:eastAsia="zh-CN"/>
        </w:rPr>
        <w:t>___________</w:t>
      </w:r>
      <w:r>
        <w:rPr>
          <w:rFonts w:ascii="Times New Roman" w:hAnsi="Times New Roman"/>
          <w:spacing w:val="20"/>
          <w:sz w:val="24"/>
          <w:szCs w:val="24"/>
          <w:lang w:eastAsia="zh-CN"/>
        </w:rPr>
        <w:tab/>
      </w:r>
      <w:r>
        <w:rPr>
          <w:rFonts w:ascii="Times New Roman" w:hAnsi="Times New Roman"/>
          <w:spacing w:val="20"/>
          <w:sz w:val="24"/>
          <w:szCs w:val="24"/>
          <w:lang w:eastAsia="zh-CN"/>
        </w:rPr>
        <w:tab/>
      </w:r>
      <w:r>
        <w:rPr>
          <w:rFonts w:ascii="Times New Roman" w:hAnsi="Times New Roman"/>
          <w:spacing w:val="20"/>
          <w:sz w:val="24"/>
          <w:szCs w:val="24"/>
          <w:lang w:eastAsia="zh-CN"/>
        </w:rPr>
        <w:tab/>
      </w:r>
      <w:r>
        <w:rPr>
          <w:rFonts w:ascii="Times New Roman" w:hAnsi="Times New Roman"/>
          <w:spacing w:val="20"/>
          <w:sz w:val="24"/>
          <w:szCs w:val="24"/>
          <w:lang w:eastAsia="zh-CN"/>
        </w:rPr>
        <w:tab/>
        <w:t>____________</w:t>
      </w:r>
    </w:p>
    <w:p w14:paraId="13D207C5" w14:textId="77777777" w:rsidR="002C5939" w:rsidRDefault="002C5939" w:rsidP="00D61D2B">
      <w:pPr>
        <w:spacing w:after="0" w:line="360" w:lineRule="exact"/>
        <w:ind w:left="840" w:firstLineChars="3" w:firstLine="8"/>
        <w:rPr>
          <w:rFonts w:ascii="Times New Roman" w:hAnsi="Times New Roman"/>
          <w:spacing w:val="20"/>
          <w:sz w:val="24"/>
          <w:szCs w:val="24"/>
          <w:lang w:eastAsia="zh-CN"/>
        </w:rPr>
      </w:pPr>
      <w:r>
        <w:rPr>
          <w:rFonts w:ascii="Times New Roman" w:hAnsi="Times New Roman"/>
          <w:spacing w:val="20"/>
          <w:sz w:val="24"/>
          <w:szCs w:val="24"/>
          <w:lang w:eastAsia="zh-CN"/>
        </w:rPr>
        <w:t>姓名：</w:t>
      </w:r>
      <w:r>
        <w:rPr>
          <w:rFonts w:ascii="Times New Roman" w:hAnsi="Times New Roman"/>
          <w:spacing w:val="20"/>
          <w:sz w:val="24"/>
          <w:szCs w:val="24"/>
          <w:lang w:eastAsia="zh-CN"/>
        </w:rPr>
        <w:tab/>
      </w:r>
      <w:r>
        <w:rPr>
          <w:rFonts w:ascii="Times New Roman" w:hAnsi="Times New Roman"/>
          <w:spacing w:val="20"/>
          <w:sz w:val="24"/>
          <w:szCs w:val="24"/>
          <w:lang w:eastAsia="zh-CN"/>
        </w:rPr>
        <w:tab/>
      </w:r>
      <w:r>
        <w:rPr>
          <w:rFonts w:ascii="Times New Roman" w:hAnsi="Times New Roman"/>
          <w:spacing w:val="20"/>
          <w:sz w:val="24"/>
          <w:szCs w:val="24"/>
          <w:lang w:eastAsia="zh-CN"/>
        </w:rPr>
        <w:tab/>
      </w:r>
      <w:r>
        <w:rPr>
          <w:rFonts w:ascii="Times New Roman" w:hAnsi="Times New Roman"/>
          <w:spacing w:val="20"/>
          <w:sz w:val="24"/>
          <w:szCs w:val="24"/>
          <w:lang w:eastAsia="zh-CN"/>
        </w:rPr>
        <w:tab/>
      </w:r>
      <w:r>
        <w:rPr>
          <w:rFonts w:ascii="Times New Roman" w:hAnsi="Times New Roman"/>
          <w:spacing w:val="20"/>
          <w:sz w:val="24"/>
          <w:szCs w:val="24"/>
          <w:lang w:eastAsia="zh-CN"/>
        </w:rPr>
        <w:tab/>
      </w:r>
      <w:r>
        <w:rPr>
          <w:rFonts w:ascii="Times New Roman" w:hAnsi="Times New Roman"/>
          <w:spacing w:val="20"/>
          <w:sz w:val="24"/>
          <w:szCs w:val="24"/>
          <w:lang w:eastAsia="zh-CN"/>
        </w:rPr>
        <w:tab/>
      </w:r>
      <w:r>
        <w:rPr>
          <w:rFonts w:ascii="Times New Roman" w:hAnsi="Times New Roman"/>
          <w:spacing w:val="20"/>
          <w:sz w:val="24"/>
          <w:szCs w:val="24"/>
          <w:lang w:eastAsia="zh-CN"/>
        </w:rPr>
        <w:t>公章</w:t>
      </w:r>
    </w:p>
    <w:p w14:paraId="7B80D738" w14:textId="77777777" w:rsidR="002C5939" w:rsidRDefault="002C5939" w:rsidP="00D61D2B">
      <w:pPr>
        <w:spacing w:after="0" w:line="360" w:lineRule="exact"/>
        <w:ind w:left="840" w:firstLineChars="3" w:firstLine="8"/>
        <w:rPr>
          <w:rFonts w:ascii="Times New Roman" w:hAnsi="Times New Roman"/>
          <w:spacing w:val="20"/>
          <w:sz w:val="24"/>
          <w:szCs w:val="24"/>
          <w:lang w:eastAsia="zh-CN"/>
        </w:rPr>
      </w:pPr>
      <w:r>
        <w:rPr>
          <w:rFonts w:ascii="Times New Roman" w:hAnsi="Times New Roman"/>
          <w:spacing w:val="20"/>
          <w:sz w:val="24"/>
          <w:szCs w:val="24"/>
          <w:lang w:eastAsia="zh-CN"/>
        </w:rPr>
        <w:t>职务：</w:t>
      </w:r>
    </w:p>
    <w:p w14:paraId="18CD8A90" w14:textId="77777777" w:rsidR="002C5939" w:rsidRDefault="002C5939" w:rsidP="00D61D2B">
      <w:pPr>
        <w:spacing w:after="0" w:line="360" w:lineRule="exact"/>
        <w:rPr>
          <w:rFonts w:ascii="Times New Roman" w:hAnsi="Times New Roman"/>
          <w:spacing w:val="20"/>
          <w:sz w:val="24"/>
          <w:szCs w:val="24"/>
          <w:lang w:eastAsia="zh-CN"/>
        </w:rPr>
      </w:pPr>
    </w:p>
    <w:p w14:paraId="20497CAC" w14:textId="77777777" w:rsidR="002C5939" w:rsidRDefault="002C5939" w:rsidP="00D61D2B">
      <w:pPr>
        <w:spacing w:after="0" w:line="360" w:lineRule="exact"/>
        <w:ind w:firstLineChars="253" w:firstLine="708"/>
        <w:rPr>
          <w:rFonts w:ascii="Times New Roman" w:hAnsi="Times New Roman"/>
          <w:spacing w:val="20"/>
          <w:sz w:val="24"/>
          <w:szCs w:val="24"/>
          <w:lang w:eastAsia="zh-CN"/>
        </w:rPr>
      </w:pPr>
      <w:r>
        <w:rPr>
          <w:rFonts w:ascii="Times New Roman" w:hAnsi="Times New Roman"/>
          <w:spacing w:val="20"/>
          <w:sz w:val="24"/>
          <w:szCs w:val="24"/>
          <w:lang w:eastAsia="zh-CN"/>
        </w:rPr>
        <w:br w:type="page"/>
      </w:r>
    </w:p>
    <w:p w14:paraId="3E409B77" w14:textId="77777777" w:rsidR="002C5939" w:rsidRPr="00D61D2B" w:rsidRDefault="002C5939" w:rsidP="00D61D2B">
      <w:pPr>
        <w:spacing w:after="0" w:line="360" w:lineRule="exact"/>
        <w:ind w:firstLineChars="253" w:firstLine="711"/>
        <w:rPr>
          <w:rFonts w:ascii="Times New Roman" w:hAnsi="Times New Roman"/>
          <w:b/>
          <w:spacing w:val="20"/>
          <w:sz w:val="24"/>
          <w:szCs w:val="24"/>
          <w:u w:val="single"/>
          <w:lang w:eastAsia="zh-CN"/>
        </w:rPr>
      </w:pPr>
      <w:r w:rsidRPr="00D61D2B">
        <w:rPr>
          <w:rFonts w:ascii="Times New Roman" w:hAnsi="Times New Roman"/>
          <w:b/>
          <w:spacing w:val="20"/>
          <w:sz w:val="24"/>
          <w:szCs w:val="24"/>
          <w:u w:val="single"/>
          <w:lang w:eastAsia="zh-CN"/>
        </w:rPr>
        <w:t>牵头行</w:t>
      </w:r>
    </w:p>
    <w:p w14:paraId="4F98FAEC" w14:textId="77777777" w:rsidR="002C5939" w:rsidRDefault="002C5939" w:rsidP="00D61D2B">
      <w:pPr>
        <w:spacing w:after="0" w:line="360" w:lineRule="exact"/>
        <w:ind w:left="840" w:firstLineChars="3" w:firstLine="8"/>
        <w:rPr>
          <w:rFonts w:ascii="Times New Roman" w:hAnsi="Times New Roman"/>
          <w:spacing w:val="20"/>
          <w:sz w:val="24"/>
          <w:szCs w:val="24"/>
          <w:lang w:eastAsia="zh-CN"/>
        </w:rPr>
      </w:pPr>
    </w:p>
    <w:p w14:paraId="3ADF0FA5" w14:textId="59998B6C" w:rsidR="002C5939" w:rsidRDefault="00F86946" w:rsidP="00D61D2B">
      <w:pPr>
        <w:spacing w:after="0" w:line="360" w:lineRule="exact"/>
        <w:ind w:leftChars="321" w:left="706"/>
        <w:rPr>
          <w:rFonts w:ascii="Times New Roman" w:hAnsi="Times New Roman"/>
          <w:spacing w:val="20"/>
          <w:sz w:val="24"/>
          <w:szCs w:val="24"/>
          <w:lang w:eastAsia="zh-CN"/>
        </w:rPr>
      </w:pPr>
      <w:r>
        <w:rPr>
          <w:rFonts w:ascii="Times New Roman" w:hAnsi="Times New Roman" w:hint="eastAsia"/>
          <w:spacing w:val="20"/>
          <w:sz w:val="24"/>
          <w:szCs w:val="24"/>
          <w:lang w:eastAsia="zh-CN"/>
        </w:rPr>
        <w:t>【】</w:t>
      </w:r>
    </w:p>
    <w:p w14:paraId="1A67F39A" w14:textId="77777777" w:rsidR="002C5939" w:rsidRDefault="002C5939" w:rsidP="00D61D2B">
      <w:pPr>
        <w:spacing w:after="0" w:line="360" w:lineRule="exact"/>
        <w:ind w:leftChars="321" w:left="706"/>
        <w:rPr>
          <w:rFonts w:ascii="Times New Roman" w:hAnsi="Times New Roman"/>
          <w:spacing w:val="20"/>
          <w:sz w:val="24"/>
          <w:szCs w:val="24"/>
          <w:lang w:eastAsia="zh-CN"/>
        </w:rPr>
      </w:pPr>
    </w:p>
    <w:p w14:paraId="20F91970" w14:textId="56735EBC" w:rsidR="002C5939" w:rsidRDefault="002C5939" w:rsidP="00D61D2B">
      <w:pPr>
        <w:spacing w:after="0" w:line="360" w:lineRule="exact"/>
        <w:ind w:leftChars="321" w:left="706"/>
        <w:rPr>
          <w:rFonts w:ascii="Times New Roman" w:hAnsi="Times New Roman"/>
          <w:spacing w:val="20"/>
          <w:sz w:val="24"/>
          <w:szCs w:val="24"/>
          <w:lang w:eastAsia="zh-CN"/>
        </w:rPr>
      </w:pPr>
      <w:r>
        <w:rPr>
          <w:rFonts w:ascii="Times New Roman" w:hAnsi="Times New Roman"/>
          <w:spacing w:val="20"/>
          <w:sz w:val="24"/>
          <w:szCs w:val="24"/>
          <w:lang w:eastAsia="zh-CN"/>
        </w:rPr>
        <w:t>地址：</w:t>
      </w:r>
      <w:r>
        <w:rPr>
          <w:rFonts w:ascii="Times New Roman" w:hAnsi="Times New Roman"/>
          <w:spacing w:val="20"/>
          <w:sz w:val="24"/>
          <w:szCs w:val="24"/>
          <w:lang w:eastAsia="zh-CN"/>
        </w:rPr>
        <w:tab/>
      </w:r>
      <w:r w:rsidR="00F86946">
        <w:rPr>
          <w:rFonts w:ascii="Times New Roman" w:hAnsi="Times New Roman" w:hint="eastAsia"/>
          <w:spacing w:val="20"/>
          <w:sz w:val="24"/>
          <w:szCs w:val="24"/>
          <w:lang w:eastAsia="zh-CN"/>
        </w:rPr>
        <w:t>【】</w:t>
      </w:r>
    </w:p>
    <w:p w14:paraId="0F51A3E6" w14:textId="69B38ED6" w:rsidR="002C5939" w:rsidRDefault="002C5939" w:rsidP="00D61D2B">
      <w:pPr>
        <w:spacing w:after="0" w:line="360" w:lineRule="exact"/>
        <w:ind w:leftChars="321" w:left="706"/>
        <w:rPr>
          <w:rFonts w:ascii="Times New Roman" w:hAnsi="Times New Roman"/>
          <w:spacing w:val="20"/>
          <w:sz w:val="24"/>
          <w:szCs w:val="24"/>
          <w:lang w:eastAsia="zh-CN"/>
        </w:rPr>
      </w:pPr>
      <w:r>
        <w:rPr>
          <w:rFonts w:ascii="Times New Roman" w:hAnsi="Times New Roman"/>
          <w:spacing w:val="20"/>
          <w:sz w:val="24"/>
          <w:szCs w:val="24"/>
          <w:lang w:eastAsia="zh-CN"/>
        </w:rPr>
        <w:t>邮编：</w:t>
      </w:r>
      <w:r>
        <w:rPr>
          <w:rFonts w:ascii="Times New Roman" w:hAnsi="Times New Roman"/>
          <w:spacing w:val="20"/>
          <w:sz w:val="24"/>
          <w:szCs w:val="24"/>
          <w:lang w:eastAsia="zh-CN"/>
        </w:rPr>
        <w:tab/>
      </w:r>
      <w:r w:rsidR="00F86946">
        <w:rPr>
          <w:rFonts w:ascii="Times New Roman" w:hAnsi="Times New Roman" w:hint="eastAsia"/>
          <w:spacing w:val="20"/>
          <w:sz w:val="24"/>
          <w:szCs w:val="24"/>
          <w:lang w:eastAsia="zh-CN"/>
        </w:rPr>
        <w:t>【】</w:t>
      </w:r>
    </w:p>
    <w:p w14:paraId="4A096999" w14:textId="36768842" w:rsidR="002C5939" w:rsidRDefault="002C5939" w:rsidP="00D61D2B">
      <w:pPr>
        <w:spacing w:after="0" w:line="360" w:lineRule="exact"/>
        <w:ind w:leftChars="321" w:left="706"/>
        <w:rPr>
          <w:rFonts w:ascii="Times New Roman" w:hAnsi="Times New Roman"/>
          <w:spacing w:val="20"/>
          <w:sz w:val="24"/>
          <w:szCs w:val="24"/>
          <w:lang w:eastAsia="zh-CN"/>
        </w:rPr>
      </w:pPr>
      <w:r>
        <w:rPr>
          <w:rFonts w:ascii="Times New Roman" w:hAnsi="Times New Roman"/>
          <w:spacing w:val="20"/>
          <w:sz w:val="24"/>
          <w:szCs w:val="24"/>
          <w:lang w:eastAsia="zh-CN"/>
        </w:rPr>
        <w:t>电话：</w:t>
      </w:r>
      <w:r>
        <w:rPr>
          <w:rFonts w:ascii="Times New Roman" w:hAnsi="Times New Roman"/>
          <w:spacing w:val="20"/>
          <w:sz w:val="24"/>
          <w:szCs w:val="24"/>
          <w:lang w:eastAsia="zh-CN"/>
        </w:rPr>
        <w:tab/>
      </w:r>
      <w:r w:rsidR="00F86946">
        <w:rPr>
          <w:rFonts w:ascii="Times New Roman" w:hAnsi="Times New Roman" w:hint="eastAsia"/>
          <w:spacing w:val="20"/>
          <w:sz w:val="24"/>
          <w:szCs w:val="24"/>
          <w:lang w:eastAsia="zh-CN"/>
        </w:rPr>
        <w:t>【】</w:t>
      </w:r>
    </w:p>
    <w:p w14:paraId="6624F184" w14:textId="6FADB3DC" w:rsidR="002C5939" w:rsidRDefault="002C5939" w:rsidP="00D61D2B">
      <w:pPr>
        <w:spacing w:after="0" w:line="360" w:lineRule="exact"/>
        <w:ind w:leftChars="321" w:left="706"/>
        <w:rPr>
          <w:rFonts w:ascii="Times New Roman" w:hAnsi="Times New Roman"/>
          <w:spacing w:val="20"/>
          <w:sz w:val="24"/>
          <w:szCs w:val="24"/>
          <w:lang w:eastAsia="zh-CN"/>
        </w:rPr>
      </w:pPr>
      <w:r>
        <w:rPr>
          <w:rFonts w:ascii="Times New Roman" w:hAnsi="Times New Roman"/>
          <w:spacing w:val="20"/>
          <w:sz w:val="24"/>
          <w:szCs w:val="24"/>
          <w:lang w:eastAsia="zh-CN"/>
        </w:rPr>
        <w:t>传真：</w:t>
      </w:r>
      <w:r>
        <w:rPr>
          <w:rFonts w:ascii="Times New Roman" w:hAnsi="Times New Roman"/>
          <w:spacing w:val="20"/>
          <w:sz w:val="24"/>
          <w:szCs w:val="24"/>
          <w:lang w:eastAsia="zh-CN"/>
        </w:rPr>
        <w:tab/>
      </w:r>
      <w:r w:rsidR="00F86946">
        <w:rPr>
          <w:rFonts w:ascii="Times New Roman" w:hAnsi="Times New Roman" w:hint="eastAsia"/>
          <w:spacing w:val="20"/>
          <w:sz w:val="24"/>
          <w:szCs w:val="24"/>
          <w:lang w:eastAsia="zh-CN"/>
        </w:rPr>
        <w:t>【】</w:t>
      </w:r>
    </w:p>
    <w:p w14:paraId="3252341D" w14:textId="1F73BBBA" w:rsidR="002C5939" w:rsidRDefault="002C5939" w:rsidP="00D61D2B">
      <w:pPr>
        <w:spacing w:after="0" w:line="360" w:lineRule="exact"/>
        <w:ind w:leftChars="321" w:left="706"/>
        <w:rPr>
          <w:rFonts w:ascii="Times New Roman" w:hAnsi="Times New Roman"/>
          <w:spacing w:val="20"/>
          <w:sz w:val="24"/>
          <w:szCs w:val="24"/>
          <w:lang w:eastAsia="zh-CN"/>
        </w:rPr>
      </w:pPr>
      <w:r>
        <w:rPr>
          <w:rFonts w:ascii="Times New Roman" w:hAnsi="Times New Roman"/>
          <w:spacing w:val="20"/>
          <w:sz w:val="24"/>
          <w:szCs w:val="24"/>
          <w:lang w:eastAsia="zh-CN"/>
        </w:rPr>
        <w:t>联系人：</w:t>
      </w:r>
      <w:r>
        <w:rPr>
          <w:rFonts w:ascii="Times New Roman" w:hAnsi="Times New Roman"/>
          <w:spacing w:val="20"/>
          <w:sz w:val="24"/>
          <w:szCs w:val="24"/>
          <w:lang w:eastAsia="zh-CN"/>
        </w:rPr>
        <w:tab/>
      </w:r>
      <w:r w:rsidR="00F86946">
        <w:rPr>
          <w:rFonts w:ascii="Times New Roman" w:hAnsi="Times New Roman" w:hint="eastAsia"/>
          <w:spacing w:val="20"/>
          <w:sz w:val="24"/>
          <w:szCs w:val="24"/>
          <w:lang w:eastAsia="zh-CN"/>
        </w:rPr>
        <w:t>【】</w:t>
      </w:r>
    </w:p>
    <w:p w14:paraId="16A60A3D" w14:textId="0799F9BC" w:rsidR="00B07B36" w:rsidRDefault="00B07B36" w:rsidP="00DF45D4">
      <w:pPr>
        <w:spacing w:line="360" w:lineRule="exact"/>
        <w:ind w:left="709" w:firstLine="11"/>
        <w:jc w:val="both"/>
        <w:rPr>
          <w:rFonts w:ascii="Times New Roman"/>
          <w:spacing w:val="20"/>
          <w:sz w:val="24"/>
          <w:szCs w:val="24"/>
          <w:lang w:eastAsia="zh-CN"/>
        </w:rPr>
      </w:pPr>
      <w:r w:rsidRPr="00120885">
        <w:rPr>
          <w:rFonts w:ascii="Times New Roman" w:hint="eastAsia"/>
          <w:spacing w:val="20"/>
          <w:sz w:val="24"/>
          <w:szCs w:val="24"/>
          <w:lang w:eastAsia="zh-CN"/>
        </w:rPr>
        <w:t>电子邮件：</w:t>
      </w:r>
      <w:r w:rsidR="00F86946">
        <w:rPr>
          <w:rFonts w:ascii="Times New Roman" w:hAnsi="Times New Roman" w:hint="eastAsia"/>
          <w:spacing w:val="20"/>
          <w:sz w:val="24"/>
          <w:szCs w:val="24"/>
          <w:lang w:eastAsia="zh-CN"/>
        </w:rPr>
        <w:t>【】</w:t>
      </w:r>
    </w:p>
    <w:p w14:paraId="7AE3877F" w14:textId="77777777" w:rsidR="002C5939" w:rsidRDefault="002C5939" w:rsidP="00D61D2B">
      <w:pPr>
        <w:spacing w:after="0" w:line="360" w:lineRule="exact"/>
        <w:ind w:left="840" w:firstLineChars="3" w:firstLine="8"/>
        <w:rPr>
          <w:rFonts w:ascii="Times New Roman" w:hAnsi="Times New Roman"/>
          <w:spacing w:val="20"/>
          <w:sz w:val="24"/>
          <w:szCs w:val="24"/>
          <w:lang w:eastAsia="zh-CN"/>
        </w:rPr>
      </w:pPr>
    </w:p>
    <w:p w14:paraId="05D1FBF7" w14:textId="77777777" w:rsidR="002C5939" w:rsidRDefault="002C5939" w:rsidP="00D61D2B">
      <w:pPr>
        <w:spacing w:after="0" w:line="360" w:lineRule="exact"/>
        <w:ind w:left="840" w:firstLineChars="3" w:firstLine="8"/>
        <w:rPr>
          <w:rFonts w:ascii="Times New Roman" w:hAnsi="Times New Roman"/>
          <w:spacing w:val="20"/>
          <w:sz w:val="24"/>
          <w:szCs w:val="24"/>
          <w:lang w:eastAsia="zh-CN"/>
        </w:rPr>
      </w:pPr>
    </w:p>
    <w:p w14:paraId="63BBEAB3" w14:textId="77777777" w:rsidR="002C5939" w:rsidRDefault="002C5939" w:rsidP="00D61D2B">
      <w:pPr>
        <w:spacing w:after="0" w:line="360" w:lineRule="exact"/>
        <w:ind w:left="840" w:firstLineChars="3" w:firstLine="8"/>
        <w:rPr>
          <w:rFonts w:ascii="Times New Roman" w:hAnsi="Times New Roman"/>
          <w:spacing w:val="20"/>
          <w:sz w:val="24"/>
          <w:szCs w:val="24"/>
          <w:lang w:eastAsia="zh-CN"/>
        </w:rPr>
      </w:pPr>
    </w:p>
    <w:p w14:paraId="3B27C92B" w14:textId="77777777" w:rsidR="002C5939" w:rsidRDefault="002C5939" w:rsidP="00D61D2B">
      <w:pPr>
        <w:spacing w:after="0" w:line="360" w:lineRule="exact"/>
        <w:ind w:left="840" w:firstLineChars="3" w:firstLine="8"/>
        <w:rPr>
          <w:rFonts w:ascii="Times New Roman" w:hAnsi="Times New Roman"/>
          <w:spacing w:val="20"/>
          <w:sz w:val="24"/>
          <w:szCs w:val="24"/>
          <w:lang w:eastAsia="zh-CN"/>
        </w:rPr>
      </w:pPr>
    </w:p>
    <w:p w14:paraId="005D3EEE" w14:textId="77777777" w:rsidR="002C5939" w:rsidRDefault="002C5939" w:rsidP="00D61D2B">
      <w:pPr>
        <w:spacing w:after="0" w:line="360" w:lineRule="exact"/>
        <w:ind w:left="840" w:firstLineChars="3" w:firstLine="8"/>
        <w:rPr>
          <w:rFonts w:ascii="Times New Roman" w:hAnsi="Times New Roman"/>
          <w:spacing w:val="20"/>
          <w:sz w:val="24"/>
          <w:szCs w:val="24"/>
          <w:lang w:eastAsia="zh-CN"/>
        </w:rPr>
      </w:pPr>
    </w:p>
    <w:p w14:paraId="1443EECE" w14:textId="77777777" w:rsidR="002C5939" w:rsidRDefault="002C5939" w:rsidP="00D61D2B">
      <w:pPr>
        <w:spacing w:after="0" w:line="360" w:lineRule="exact"/>
        <w:ind w:left="709" w:firstLineChars="3" w:firstLine="8"/>
        <w:rPr>
          <w:rFonts w:ascii="Times New Roman" w:hAnsi="Times New Roman"/>
          <w:spacing w:val="20"/>
          <w:sz w:val="24"/>
          <w:szCs w:val="24"/>
          <w:lang w:eastAsia="zh-CN"/>
        </w:rPr>
      </w:pPr>
      <w:r>
        <w:rPr>
          <w:rFonts w:ascii="Times New Roman" w:hAnsi="Times New Roman" w:hint="eastAsia"/>
          <w:spacing w:val="20"/>
          <w:sz w:val="24"/>
          <w:szCs w:val="24"/>
          <w:lang w:eastAsia="zh-CN"/>
        </w:rPr>
        <w:t>法定代表人（</w:t>
      </w:r>
      <w:r w:rsidRPr="008576B0">
        <w:rPr>
          <w:rFonts w:ascii="Times New Roman" w:hAnsi="Times New Roman" w:hint="eastAsia"/>
          <w:spacing w:val="20"/>
          <w:sz w:val="24"/>
          <w:szCs w:val="24"/>
          <w:lang w:eastAsia="zh-CN"/>
        </w:rPr>
        <w:t>负责人</w:t>
      </w:r>
      <w:r>
        <w:rPr>
          <w:rFonts w:ascii="Times New Roman" w:hAnsi="Times New Roman" w:hint="eastAsia"/>
          <w:spacing w:val="20"/>
          <w:sz w:val="24"/>
          <w:szCs w:val="24"/>
          <w:lang w:eastAsia="zh-CN"/>
        </w:rPr>
        <w:t>）</w:t>
      </w:r>
      <w:r>
        <w:rPr>
          <w:rFonts w:ascii="Times New Roman" w:hAnsi="Times New Roman" w:hint="eastAsia"/>
          <w:spacing w:val="20"/>
          <w:sz w:val="24"/>
          <w:szCs w:val="24"/>
          <w:lang w:eastAsia="zh-CN"/>
        </w:rPr>
        <w:t>/</w:t>
      </w:r>
      <w:r>
        <w:rPr>
          <w:rFonts w:ascii="Times New Roman" w:hAnsi="Times New Roman"/>
          <w:spacing w:val="20"/>
          <w:sz w:val="24"/>
          <w:szCs w:val="24"/>
          <w:lang w:eastAsia="zh-CN"/>
        </w:rPr>
        <w:t>授权</w:t>
      </w:r>
      <w:r>
        <w:rPr>
          <w:rFonts w:ascii="Times New Roman" w:hAnsi="Times New Roman" w:hint="eastAsia"/>
          <w:spacing w:val="20"/>
          <w:sz w:val="24"/>
          <w:szCs w:val="24"/>
          <w:lang w:eastAsia="zh-CN"/>
        </w:rPr>
        <w:t>代表</w:t>
      </w:r>
      <w:r>
        <w:rPr>
          <w:rFonts w:ascii="Times New Roman" w:hAnsi="Times New Roman"/>
          <w:spacing w:val="20"/>
          <w:sz w:val="24"/>
          <w:szCs w:val="24"/>
          <w:lang w:eastAsia="zh-CN"/>
        </w:rPr>
        <w:t>：</w:t>
      </w:r>
    </w:p>
    <w:p w14:paraId="0D2D0D1D" w14:textId="77777777" w:rsidR="002C5939" w:rsidRDefault="002C5939" w:rsidP="00D61D2B">
      <w:pPr>
        <w:spacing w:after="0" w:line="360" w:lineRule="exact"/>
        <w:ind w:left="709" w:firstLineChars="3" w:firstLine="8"/>
        <w:rPr>
          <w:rFonts w:ascii="Times New Roman" w:hAnsi="Times New Roman"/>
          <w:spacing w:val="20"/>
          <w:sz w:val="24"/>
          <w:szCs w:val="24"/>
          <w:lang w:eastAsia="zh-CN"/>
        </w:rPr>
      </w:pPr>
    </w:p>
    <w:p w14:paraId="145CBCD4" w14:textId="77777777" w:rsidR="002C5939" w:rsidRDefault="002C5939" w:rsidP="00D61D2B">
      <w:pPr>
        <w:spacing w:after="0" w:line="360" w:lineRule="exact"/>
        <w:ind w:left="709" w:firstLineChars="3" w:firstLine="8"/>
        <w:rPr>
          <w:rFonts w:ascii="Times New Roman" w:hAnsi="Times New Roman"/>
          <w:spacing w:val="20"/>
          <w:sz w:val="24"/>
          <w:szCs w:val="24"/>
          <w:lang w:eastAsia="zh-CN"/>
        </w:rPr>
      </w:pPr>
    </w:p>
    <w:p w14:paraId="44C4CBE4" w14:textId="77777777" w:rsidR="002C5939" w:rsidRDefault="002C5939" w:rsidP="00D61D2B">
      <w:pPr>
        <w:spacing w:after="0" w:line="360" w:lineRule="exact"/>
        <w:ind w:left="709" w:firstLineChars="3" w:firstLine="8"/>
        <w:rPr>
          <w:rFonts w:ascii="Times New Roman" w:hAnsi="Times New Roman"/>
          <w:spacing w:val="20"/>
          <w:sz w:val="24"/>
          <w:szCs w:val="24"/>
          <w:lang w:eastAsia="zh-CN"/>
        </w:rPr>
      </w:pPr>
      <w:r>
        <w:rPr>
          <w:rFonts w:ascii="Times New Roman" w:hAnsi="Times New Roman"/>
          <w:spacing w:val="20"/>
          <w:sz w:val="24"/>
          <w:szCs w:val="24"/>
          <w:lang w:eastAsia="zh-CN"/>
        </w:rPr>
        <w:t>___________</w:t>
      </w:r>
      <w:r>
        <w:rPr>
          <w:rFonts w:ascii="Times New Roman" w:hAnsi="Times New Roman"/>
          <w:spacing w:val="20"/>
          <w:sz w:val="24"/>
          <w:szCs w:val="24"/>
          <w:lang w:eastAsia="zh-CN"/>
        </w:rPr>
        <w:tab/>
      </w:r>
      <w:r>
        <w:rPr>
          <w:rFonts w:ascii="Times New Roman" w:hAnsi="Times New Roman"/>
          <w:spacing w:val="20"/>
          <w:sz w:val="24"/>
          <w:szCs w:val="24"/>
          <w:lang w:eastAsia="zh-CN"/>
        </w:rPr>
        <w:tab/>
      </w:r>
      <w:r>
        <w:rPr>
          <w:rFonts w:ascii="Times New Roman" w:hAnsi="Times New Roman"/>
          <w:spacing w:val="20"/>
          <w:sz w:val="24"/>
          <w:szCs w:val="24"/>
          <w:lang w:eastAsia="zh-CN"/>
        </w:rPr>
        <w:tab/>
      </w:r>
      <w:r>
        <w:rPr>
          <w:rFonts w:ascii="Times New Roman" w:hAnsi="Times New Roman"/>
          <w:spacing w:val="20"/>
          <w:sz w:val="24"/>
          <w:szCs w:val="24"/>
          <w:lang w:eastAsia="zh-CN"/>
        </w:rPr>
        <w:tab/>
        <w:t>____________</w:t>
      </w:r>
    </w:p>
    <w:p w14:paraId="4CCEC2AD" w14:textId="77777777" w:rsidR="002C5939" w:rsidRDefault="002C5939" w:rsidP="00D61D2B">
      <w:pPr>
        <w:spacing w:after="0" w:line="360" w:lineRule="exact"/>
        <w:ind w:left="709" w:firstLineChars="3" w:firstLine="8"/>
        <w:rPr>
          <w:rFonts w:ascii="Times New Roman" w:hAnsi="Times New Roman"/>
          <w:spacing w:val="20"/>
          <w:sz w:val="24"/>
          <w:szCs w:val="24"/>
          <w:lang w:eastAsia="zh-CN"/>
        </w:rPr>
      </w:pPr>
      <w:r>
        <w:rPr>
          <w:rFonts w:ascii="Times New Roman" w:hAnsi="Times New Roman"/>
          <w:spacing w:val="20"/>
          <w:sz w:val="24"/>
          <w:szCs w:val="24"/>
          <w:lang w:eastAsia="zh-CN"/>
        </w:rPr>
        <w:t>姓名：</w:t>
      </w:r>
      <w:r>
        <w:rPr>
          <w:rFonts w:ascii="Times New Roman" w:hAnsi="Times New Roman"/>
          <w:spacing w:val="20"/>
          <w:sz w:val="24"/>
          <w:szCs w:val="24"/>
          <w:lang w:eastAsia="zh-CN"/>
        </w:rPr>
        <w:tab/>
      </w:r>
      <w:r>
        <w:rPr>
          <w:rFonts w:ascii="Times New Roman" w:hAnsi="Times New Roman"/>
          <w:spacing w:val="20"/>
          <w:sz w:val="24"/>
          <w:szCs w:val="24"/>
          <w:lang w:eastAsia="zh-CN"/>
        </w:rPr>
        <w:tab/>
      </w:r>
      <w:r>
        <w:rPr>
          <w:rFonts w:ascii="Times New Roman" w:hAnsi="Times New Roman"/>
          <w:spacing w:val="20"/>
          <w:sz w:val="24"/>
          <w:szCs w:val="24"/>
          <w:lang w:eastAsia="zh-CN"/>
        </w:rPr>
        <w:tab/>
      </w:r>
      <w:r>
        <w:rPr>
          <w:rFonts w:ascii="Times New Roman" w:hAnsi="Times New Roman"/>
          <w:spacing w:val="20"/>
          <w:sz w:val="24"/>
          <w:szCs w:val="24"/>
          <w:lang w:eastAsia="zh-CN"/>
        </w:rPr>
        <w:tab/>
      </w:r>
      <w:r>
        <w:rPr>
          <w:rFonts w:ascii="Times New Roman" w:hAnsi="Times New Roman"/>
          <w:spacing w:val="20"/>
          <w:sz w:val="24"/>
          <w:szCs w:val="24"/>
          <w:lang w:eastAsia="zh-CN"/>
        </w:rPr>
        <w:tab/>
      </w:r>
      <w:r>
        <w:rPr>
          <w:rFonts w:ascii="Times New Roman" w:hAnsi="Times New Roman"/>
          <w:spacing w:val="20"/>
          <w:sz w:val="24"/>
          <w:szCs w:val="24"/>
          <w:lang w:eastAsia="zh-CN"/>
        </w:rPr>
        <w:tab/>
      </w:r>
      <w:r>
        <w:rPr>
          <w:rFonts w:ascii="Times New Roman" w:hAnsi="Times New Roman"/>
          <w:spacing w:val="20"/>
          <w:sz w:val="24"/>
          <w:szCs w:val="24"/>
          <w:lang w:eastAsia="zh-CN"/>
        </w:rPr>
        <w:t>公章</w:t>
      </w:r>
    </w:p>
    <w:p w14:paraId="330F3287" w14:textId="77777777" w:rsidR="002C5939" w:rsidRDefault="002C5939" w:rsidP="00D61D2B">
      <w:pPr>
        <w:spacing w:after="0" w:line="360" w:lineRule="exact"/>
        <w:ind w:left="709" w:firstLineChars="3" w:firstLine="8"/>
        <w:rPr>
          <w:rFonts w:ascii="Times New Roman" w:hAnsi="Times New Roman"/>
          <w:spacing w:val="20"/>
          <w:sz w:val="24"/>
          <w:szCs w:val="24"/>
          <w:lang w:eastAsia="zh-CN"/>
        </w:rPr>
      </w:pPr>
      <w:r>
        <w:rPr>
          <w:rFonts w:ascii="Times New Roman" w:hAnsi="Times New Roman"/>
          <w:spacing w:val="20"/>
          <w:sz w:val="24"/>
          <w:szCs w:val="24"/>
          <w:lang w:eastAsia="zh-CN"/>
        </w:rPr>
        <w:t>职务：</w:t>
      </w:r>
      <w:r>
        <w:rPr>
          <w:rFonts w:ascii="Times New Roman" w:hAnsi="Times New Roman"/>
          <w:spacing w:val="20"/>
          <w:sz w:val="24"/>
          <w:szCs w:val="24"/>
          <w:lang w:eastAsia="zh-CN"/>
        </w:rPr>
        <w:tab/>
      </w:r>
    </w:p>
    <w:p w14:paraId="69122A0D" w14:textId="77777777" w:rsidR="002C5939" w:rsidRDefault="002C5939" w:rsidP="00D61D2B">
      <w:pPr>
        <w:spacing w:after="0" w:line="360" w:lineRule="exact"/>
        <w:ind w:left="840" w:firstLineChars="3" w:firstLine="8"/>
        <w:rPr>
          <w:rFonts w:ascii="Times New Roman" w:hAnsi="Times New Roman"/>
          <w:spacing w:val="20"/>
          <w:sz w:val="24"/>
          <w:szCs w:val="24"/>
          <w:lang w:eastAsia="zh-CN"/>
        </w:rPr>
      </w:pPr>
    </w:p>
    <w:p w14:paraId="78E419B9" w14:textId="77777777" w:rsidR="002C5939" w:rsidRDefault="002C5939" w:rsidP="00D61D2B">
      <w:pPr>
        <w:spacing w:after="0" w:line="360" w:lineRule="exact"/>
        <w:ind w:firstLineChars="3" w:firstLine="8"/>
        <w:rPr>
          <w:rFonts w:ascii="Times New Roman" w:hAnsi="Times New Roman"/>
          <w:spacing w:val="20"/>
          <w:sz w:val="24"/>
          <w:szCs w:val="24"/>
          <w:lang w:eastAsia="zh-CN"/>
        </w:rPr>
      </w:pPr>
      <w:r>
        <w:rPr>
          <w:rFonts w:ascii="Times New Roman" w:hAnsi="Times New Roman"/>
          <w:spacing w:val="20"/>
          <w:sz w:val="24"/>
          <w:szCs w:val="24"/>
          <w:lang w:eastAsia="zh-CN"/>
        </w:rPr>
        <w:br w:type="page"/>
      </w:r>
    </w:p>
    <w:p w14:paraId="61BBC8B7" w14:textId="77777777" w:rsidR="002C5939" w:rsidRPr="00D61D2B" w:rsidRDefault="002C5939" w:rsidP="00D61D2B">
      <w:pPr>
        <w:spacing w:after="0" w:line="360" w:lineRule="exact"/>
        <w:ind w:leftChars="321" w:left="706"/>
        <w:rPr>
          <w:rFonts w:ascii="Times New Roman" w:hAnsi="Times New Roman"/>
          <w:b/>
          <w:spacing w:val="20"/>
          <w:sz w:val="24"/>
          <w:szCs w:val="24"/>
          <w:u w:val="single"/>
          <w:lang w:eastAsia="zh-CN"/>
        </w:rPr>
      </w:pPr>
      <w:r w:rsidRPr="00D61D2B">
        <w:rPr>
          <w:rFonts w:ascii="Times New Roman" w:hAnsi="Times New Roman"/>
          <w:b/>
          <w:spacing w:val="20"/>
          <w:sz w:val="24"/>
          <w:szCs w:val="24"/>
          <w:u w:val="single"/>
          <w:lang w:eastAsia="zh-CN"/>
        </w:rPr>
        <w:t>代理行</w:t>
      </w:r>
    </w:p>
    <w:p w14:paraId="7C0FEDB7" w14:textId="77777777" w:rsidR="002C5939" w:rsidRDefault="002C5939" w:rsidP="00D61D2B">
      <w:pPr>
        <w:spacing w:after="0" w:line="360" w:lineRule="exact"/>
        <w:ind w:leftChars="321" w:left="706"/>
        <w:rPr>
          <w:rFonts w:ascii="Times New Roman" w:hAnsi="Times New Roman"/>
          <w:spacing w:val="20"/>
          <w:sz w:val="24"/>
          <w:szCs w:val="24"/>
          <w:lang w:eastAsia="zh-CN"/>
        </w:rPr>
      </w:pPr>
    </w:p>
    <w:p w14:paraId="0A1F9280" w14:textId="1407F962" w:rsidR="002C5939" w:rsidRDefault="00F86946" w:rsidP="00D61D2B">
      <w:pPr>
        <w:spacing w:after="0" w:line="360" w:lineRule="exact"/>
        <w:ind w:leftChars="321" w:left="706"/>
        <w:rPr>
          <w:rFonts w:ascii="Times New Roman" w:hAnsi="Times New Roman"/>
          <w:spacing w:val="20"/>
          <w:sz w:val="24"/>
          <w:szCs w:val="24"/>
          <w:lang w:eastAsia="zh-CN"/>
        </w:rPr>
      </w:pPr>
      <w:r>
        <w:rPr>
          <w:rFonts w:ascii="Times New Roman" w:hAnsi="Times New Roman" w:hint="eastAsia"/>
          <w:spacing w:val="20"/>
          <w:sz w:val="24"/>
          <w:szCs w:val="24"/>
          <w:lang w:eastAsia="zh-CN"/>
        </w:rPr>
        <w:t>【】</w:t>
      </w:r>
    </w:p>
    <w:p w14:paraId="7843E647" w14:textId="77777777" w:rsidR="002C5939" w:rsidRDefault="002C5939" w:rsidP="00D61D2B">
      <w:pPr>
        <w:spacing w:after="0" w:line="360" w:lineRule="exact"/>
        <w:ind w:leftChars="321" w:left="706"/>
        <w:rPr>
          <w:rFonts w:ascii="Times New Roman" w:hAnsi="Times New Roman"/>
          <w:spacing w:val="20"/>
          <w:sz w:val="24"/>
          <w:szCs w:val="24"/>
          <w:lang w:eastAsia="zh-CN"/>
        </w:rPr>
      </w:pPr>
    </w:p>
    <w:p w14:paraId="5FE63152" w14:textId="77777777" w:rsidR="002C5939" w:rsidRDefault="002C5939" w:rsidP="00D61D2B">
      <w:pPr>
        <w:spacing w:after="0" w:line="360" w:lineRule="exact"/>
        <w:ind w:leftChars="321" w:left="706"/>
        <w:rPr>
          <w:rFonts w:ascii="Times New Roman" w:hAnsi="Times New Roman"/>
          <w:spacing w:val="20"/>
          <w:sz w:val="24"/>
          <w:szCs w:val="24"/>
          <w:lang w:eastAsia="zh-CN"/>
        </w:rPr>
      </w:pPr>
      <w:r>
        <w:rPr>
          <w:rFonts w:ascii="Times New Roman" w:hAnsi="Times New Roman"/>
          <w:spacing w:val="20"/>
          <w:sz w:val="24"/>
          <w:szCs w:val="24"/>
          <w:lang w:eastAsia="zh-CN"/>
        </w:rPr>
        <w:t>通讯地址：</w:t>
      </w:r>
      <w:r>
        <w:rPr>
          <w:rFonts w:ascii="Times New Roman" w:hAnsi="Times New Roman"/>
          <w:spacing w:val="20"/>
          <w:sz w:val="24"/>
          <w:szCs w:val="24"/>
          <w:lang w:eastAsia="zh-CN"/>
        </w:rPr>
        <w:tab/>
      </w:r>
    </w:p>
    <w:p w14:paraId="1CFEF6A0" w14:textId="6A41FEBA" w:rsidR="002C5939" w:rsidRDefault="002C5939" w:rsidP="00D61D2B">
      <w:pPr>
        <w:spacing w:after="0" w:line="360" w:lineRule="exact"/>
        <w:ind w:leftChars="321" w:left="706"/>
        <w:rPr>
          <w:rFonts w:ascii="Times New Roman" w:hAnsi="Times New Roman"/>
          <w:spacing w:val="20"/>
          <w:sz w:val="24"/>
          <w:szCs w:val="24"/>
          <w:lang w:eastAsia="zh-CN"/>
        </w:rPr>
      </w:pPr>
      <w:r>
        <w:rPr>
          <w:rFonts w:ascii="Times New Roman" w:hAnsi="Times New Roman"/>
          <w:spacing w:val="20"/>
          <w:sz w:val="24"/>
          <w:szCs w:val="24"/>
          <w:lang w:eastAsia="zh-CN"/>
        </w:rPr>
        <w:t>邮编：</w:t>
      </w:r>
      <w:r>
        <w:rPr>
          <w:rFonts w:ascii="Times New Roman" w:hAnsi="Times New Roman"/>
          <w:spacing w:val="20"/>
          <w:sz w:val="24"/>
          <w:szCs w:val="24"/>
          <w:lang w:eastAsia="zh-CN"/>
        </w:rPr>
        <w:tab/>
      </w:r>
      <w:r w:rsidR="00F86946">
        <w:rPr>
          <w:rFonts w:ascii="Times New Roman" w:hAnsi="Times New Roman" w:hint="eastAsia"/>
          <w:spacing w:val="20"/>
          <w:sz w:val="24"/>
          <w:szCs w:val="24"/>
          <w:lang w:eastAsia="zh-CN"/>
        </w:rPr>
        <w:t>【】</w:t>
      </w:r>
    </w:p>
    <w:p w14:paraId="7C4817D0" w14:textId="44F57611" w:rsidR="002C5939" w:rsidRDefault="002C5939" w:rsidP="00D61D2B">
      <w:pPr>
        <w:spacing w:after="0" w:line="360" w:lineRule="exact"/>
        <w:ind w:leftChars="321" w:left="706"/>
        <w:rPr>
          <w:rFonts w:ascii="Times New Roman" w:hAnsi="Times New Roman"/>
          <w:spacing w:val="20"/>
          <w:sz w:val="24"/>
          <w:szCs w:val="24"/>
          <w:lang w:eastAsia="zh-CN"/>
        </w:rPr>
      </w:pPr>
      <w:r>
        <w:rPr>
          <w:rFonts w:ascii="Times New Roman" w:hAnsi="Times New Roman"/>
          <w:spacing w:val="20"/>
          <w:sz w:val="24"/>
          <w:szCs w:val="24"/>
          <w:lang w:eastAsia="zh-CN"/>
        </w:rPr>
        <w:t>电话：</w:t>
      </w:r>
      <w:r>
        <w:rPr>
          <w:rFonts w:ascii="Times New Roman" w:hAnsi="Times New Roman"/>
          <w:spacing w:val="20"/>
          <w:sz w:val="24"/>
          <w:szCs w:val="24"/>
          <w:lang w:eastAsia="zh-CN"/>
        </w:rPr>
        <w:tab/>
      </w:r>
      <w:r w:rsidR="00F86946">
        <w:rPr>
          <w:rFonts w:ascii="Times New Roman" w:hAnsi="Times New Roman" w:hint="eastAsia"/>
          <w:spacing w:val="20"/>
          <w:sz w:val="24"/>
          <w:szCs w:val="24"/>
          <w:lang w:eastAsia="zh-CN"/>
        </w:rPr>
        <w:t>【】</w:t>
      </w:r>
    </w:p>
    <w:p w14:paraId="74C66F89" w14:textId="3FCC1F01" w:rsidR="002C5939" w:rsidRDefault="002C5939" w:rsidP="00D61D2B">
      <w:pPr>
        <w:spacing w:after="0" w:line="360" w:lineRule="exact"/>
        <w:ind w:leftChars="321" w:left="706"/>
        <w:rPr>
          <w:rFonts w:ascii="Times New Roman" w:hAnsi="Times New Roman"/>
          <w:spacing w:val="20"/>
          <w:sz w:val="24"/>
          <w:szCs w:val="24"/>
          <w:lang w:eastAsia="zh-CN"/>
        </w:rPr>
      </w:pPr>
      <w:r>
        <w:rPr>
          <w:rFonts w:ascii="Times New Roman" w:hAnsi="Times New Roman"/>
          <w:spacing w:val="20"/>
          <w:sz w:val="24"/>
          <w:szCs w:val="24"/>
          <w:lang w:eastAsia="zh-CN"/>
        </w:rPr>
        <w:t>传真：</w:t>
      </w:r>
      <w:r>
        <w:rPr>
          <w:rFonts w:ascii="Times New Roman" w:hAnsi="Times New Roman"/>
          <w:spacing w:val="20"/>
          <w:sz w:val="24"/>
          <w:szCs w:val="24"/>
          <w:lang w:eastAsia="zh-CN"/>
        </w:rPr>
        <w:tab/>
      </w:r>
      <w:r w:rsidR="00F86946">
        <w:rPr>
          <w:rFonts w:ascii="Times New Roman" w:hAnsi="Times New Roman" w:hint="eastAsia"/>
          <w:spacing w:val="20"/>
          <w:sz w:val="24"/>
          <w:szCs w:val="24"/>
          <w:lang w:eastAsia="zh-CN"/>
        </w:rPr>
        <w:t>【】</w:t>
      </w:r>
    </w:p>
    <w:p w14:paraId="7BB1C70A" w14:textId="7E0DC635" w:rsidR="002C5939" w:rsidRDefault="002C5939" w:rsidP="00D61D2B">
      <w:pPr>
        <w:spacing w:after="0" w:line="360" w:lineRule="exact"/>
        <w:ind w:leftChars="321" w:left="706"/>
        <w:rPr>
          <w:rFonts w:ascii="Times New Roman" w:hAnsi="Times New Roman"/>
          <w:spacing w:val="20"/>
          <w:sz w:val="24"/>
          <w:szCs w:val="24"/>
          <w:lang w:eastAsia="zh-CN"/>
        </w:rPr>
      </w:pPr>
      <w:r>
        <w:rPr>
          <w:rFonts w:ascii="Times New Roman" w:hAnsi="Times New Roman"/>
          <w:spacing w:val="20"/>
          <w:sz w:val="24"/>
          <w:szCs w:val="24"/>
          <w:lang w:eastAsia="zh-CN"/>
        </w:rPr>
        <w:t>联系人：</w:t>
      </w:r>
      <w:r>
        <w:rPr>
          <w:rFonts w:ascii="Times New Roman" w:hAnsi="Times New Roman"/>
          <w:spacing w:val="20"/>
          <w:sz w:val="24"/>
          <w:szCs w:val="24"/>
          <w:lang w:eastAsia="zh-CN"/>
        </w:rPr>
        <w:tab/>
      </w:r>
      <w:r w:rsidR="00F86946">
        <w:rPr>
          <w:rFonts w:ascii="Times New Roman" w:hAnsi="Times New Roman" w:hint="eastAsia"/>
          <w:spacing w:val="20"/>
          <w:sz w:val="24"/>
          <w:szCs w:val="24"/>
          <w:lang w:eastAsia="zh-CN"/>
        </w:rPr>
        <w:t>【】</w:t>
      </w:r>
    </w:p>
    <w:p w14:paraId="6E2DB69A" w14:textId="2D230B35" w:rsidR="00B07B36" w:rsidRDefault="00B07B36" w:rsidP="00DF45D4">
      <w:pPr>
        <w:spacing w:line="360" w:lineRule="exact"/>
        <w:ind w:left="840" w:hanging="131"/>
        <w:jc w:val="both"/>
        <w:rPr>
          <w:rFonts w:ascii="Times New Roman"/>
          <w:spacing w:val="20"/>
          <w:sz w:val="24"/>
          <w:szCs w:val="24"/>
          <w:lang w:eastAsia="zh-CN"/>
        </w:rPr>
      </w:pPr>
      <w:r w:rsidRPr="00120885">
        <w:rPr>
          <w:rFonts w:ascii="Times New Roman" w:hint="eastAsia"/>
          <w:spacing w:val="20"/>
          <w:sz w:val="24"/>
          <w:szCs w:val="24"/>
          <w:lang w:eastAsia="zh-CN"/>
        </w:rPr>
        <w:t>电子邮件：</w:t>
      </w:r>
      <w:r w:rsidR="00F86946">
        <w:rPr>
          <w:rFonts w:ascii="Times New Roman" w:hAnsi="Times New Roman" w:hint="eastAsia"/>
          <w:spacing w:val="20"/>
          <w:sz w:val="24"/>
          <w:szCs w:val="24"/>
          <w:lang w:eastAsia="zh-CN"/>
        </w:rPr>
        <w:t>【】</w:t>
      </w:r>
    </w:p>
    <w:p w14:paraId="6AC32868" w14:textId="77777777" w:rsidR="002C5939" w:rsidRDefault="002C5939" w:rsidP="00D61D2B">
      <w:pPr>
        <w:spacing w:after="0" w:line="360" w:lineRule="exact"/>
        <w:ind w:leftChars="321" w:left="706" w:firstLineChars="3" w:firstLine="8"/>
        <w:rPr>
          <w:rFonts w:ascii="Times New Roman" w:hAnsi="Times New Roman"/>
          <w:spacing w:val="20"/>
          <w:sz w:val="24"/>
          <w:szCs w:val="24"/>
          <w:lang w:eastAsia="zh-CN"/>
        </w:rPr>
      </w:pPr>
    </w:p>
    <w:p w14:paraId="5BF1FE5D" w14:textId="77777777" w:rsidR="002C5939" w:rsidRDefault="002C5939" w:rsidP="00D61D2B">
      <w:pPr>
        <w:spacing w:after="0" w:line="360" w:lineRule="exact"/>
        <w:ind w:leftChars="321" w:left="706" w:firstLineChars="3" w:firstLine="8"/>
        <w:rPr>
          <w:rFonts w:ascii="Times New Roman" w:hAnsi="Times New Roman"/>
          <w:spacing w:val="20"/>
          <w:sz w:val="24"/>
          <w:szCs w:val="24"/>
          <w:lang w:eastAsia="zh-CN"/>
        </w:rPr>
      </w:pPr>
    </w:p>
    <w:p w14:paraId="6DB814CB" w14:textId="77777777" w:rsidR="002C5939" w:rsidRDefault="002C5939" w:rsidP="00D61D2B">
      <w:pPr>
        <w:spacing w:after="0" w:line="360" w:lineRule="exact"/>
        <w:ind w:leftChars="321" w:left="706" w:firstLineChars="3" w:firstLine="8"/>
        <w:rPr>
          <w:rFonts w:ascii="Times New Roman" w:hAnsi="Times New Roman"/>
          <w:spacing w:val="20"/>
          <w:sz w:val="24"/>
          <w:szCs w:val="24"/>
          <w:lang w:eastAsia="zh-CN"/>
        </w:rPr>
      </w:pPr>
    </w:p>
    <w:p w14:paraId="4A0295E0" w14:textId="77777777" w:rsidR="002C5939" w:rsidRDefault="002C5939" w:rsidP="00D61D2B">
      <w:pPr>
        <w:spacing w:after="0" w:line="360" w:lineRule="exact"/>
        <w:ind w:leftChars="321" w:left="706" w:firstLineChars="3" w:firstLine="8"/>
        <w:rPr>
          <w:rFonts w:ascii="Times New Roman" w:hAnsi="Times New Roman"/>
          <w:spacing w:val="20"/>
          <w:sz w:val="24"/>
          <w:szCs w:val="24"/>
          <w:lang w:eastAsia="zh-CN"/>
        </w:rPr>
      </w:pPr>
    </w:p>
    <w:p w14:paraId="603C7C07" w14:textId="77777777" w:rsidR="002C5939" w:rsidRDefault="002C5939" w:rsidP="00D61D2B">
      <w:pPr>
        <w:spacing w:after="0" w:line="360" w:lineRule="exact"/>
        <w:ind w:leftChars="321" w:left="706" w:firstLineChars="3" w:firstLine="8"/>
        <w:rPr>
          <w:rFonts w:ascii="Times New Roman" w:hAnsi="Times New Roman"/>
          <w:spacing w:val="20"/>
          <w:sz w:val="24"/>
          <w:szCs w:val="24"/>
          <w:lang w:eastAsia="zh-CN"/>
        </w:rPr>
      </w:pPr>
    </w:p>
    <w:p w14:paraId="0B6F0797" w14:textId="77777777" w:rsidR="002C5939" w:rsidRDefault="002C5939" w:rsidP="00D61D2B">
      <w:pPr>
        <w:spacing w:after="0" w:line="360" w:lineRule="exact"/>
        <w:ind w:leftChars="321" w:left="706" w:firstLineChars="3" w:firstLine="8"/>
        <w:rPr>
          <w:rFonts w:ascii="Times New Roman" w:hAnsi="Times New Roman"/>
          <w:spacing w:val="20"/>
          <w:sz w:val="24"/>
          <w:szCs w:val="24"/>
          <w:lang w:eastAsia="zh-CN"/>
        </w:rPr>
      </w:pPr>
      <w:r>
        <w:rPr>
          <w:rFonts w:ascii="Times New Roman" w:hAnsi="Times New Roman" w:hint="eastAsia"/>
          <w:spacing w:val="20"/>
          <w:sz w:val="24"/>
          <w:szCs w:val="24"/>
          <w:lang w:eastAsia="zh-CN"/>
        </w:rPr>
        <w:t>法定代表人（</w:t>
      </w:r>
      <w:r w:rsidRPr="008576B0">
        <w:rPr>
          <w:rFonts w:ascii="Times New Roman" w:hAnsi="Times New Roman" w:hint="eastAsia"/>
          <w:spacing w:val="20"/>
          <w:sz w:val="24"/>
          <w:szCs w:val="24"/>
          <w:lang w:eastAsia="zh-CN"/>
        </w:rPr>
        <w:t>负责人</w:t>
      </w:r>
      <w:r>
        <w:rPr>
          <w:rFonts w:ascii="Times New Roman" w:hAnsi="Times New Roman" w:hint="eastAsia"/>
          <w:spacing w:val="20"/>
          <w:sz w:val="24"/>
          <w:szCs w:val="24"/>
          <w:lang w:eastAsia="zh-CN"/>
        </w:rPr>
        <w:t>）</w:t>
      </w:r>
      <w:r>
        <w:rPr>
          <w:rFonts w:ascii="Times New Roman" w:hAnsi="Times New Roman" w:hint="eastAsia"/>
          <w:spacing w:val="20"/>
          <w:sz w:val="24"/>
          <w:szCs w:val="24"/>
          <w:lang w:eastAsia="zh-CN"/>
        </w:rPr>
        <w:t>/</w:t>
      </w:r>
      <w:r>
        <w:rPr>
          <w:rFonts w:ascii="Times New Roman" w:hAnsi="Times New Roman"/>
          <w:spacing w:val="20"/>
          <w:sz w:val="24"/>
          <w:szCs w:val="24"/>
          <w:lang w:eastAsia="zh-CN"/>
        </w:rPr>
        <w:t>授权</w:t>
      </w:r>
      <w:r>
        <w:rPr>
          <w:rFonts w:ascii="Times New Roman" w:hAnsi="Times New Roman" w:hint="eastAsia"/>
          <w:spacing w:val="20"/>
          <w:sz w:val="24"/>
          <w:szCs w:val="24"/>
          <w:lang w:eastAsia="zh-CN"/>
        </w:rPr>
        <w:t>代表</w:t>
      </w:r>
      <w:r>
        <w:rPr>
          <w:rFonts w:ascii="Times New Roman" w:hAnsi="Times New Roman"/>
          <w:spacing w:val="20"/>
          <w:sz w:val="24"/>
          <w:szCs w:val="24"/>
          <w:lang w:eastAsia="zh-CN"/>
        </w:rPr>
        <w:t>：</w:t>
      </w:r>
    </w:p>
    <w:p w14:paraId="3D82E6AD" w14:textId="77777777" w:rsidR="002C5939" w:rsidRDefault="002C5939" w:rsidP="00D61D2B">
      <w:pPr>
        <w:spacing w:after="0" w:line="360" w:lineRule="exact"/>
        <w:ind w:leftChars="321" w:left="706" w:firstLineChars="3" w:firstLine="8"/>
        <w:rPr>
          <w:rFonts w:ascii="Times New Roman" w:hAnsi="Times New Roman"/>
          <w:spacing w:val="20"/>
          <w:sz w:val="24"/>
          <w:szCs w:val="24"/>
          <w:lang w:eastAsia="zh-CN"/>
        </w:rPr>
      </w:pPr>
    </w:p>
    <w:p w14:paraId="61D844E0" w14:textId="77777777" w:rsidR="002C5939" w:rsidRDefault="002C5939" w:rsidP="00D61D2B">
      <w:pPr>
        <w:spacing w:after="0" w:line="360" w:lineRule="exact"/>
        <w:ind w:leftChars="321" w:left="706" w:firstLineChars="3" w:firstLine="8"/>
        <w:rPr>
          <w:rFonts w:ascii="Times New Roman" w:hAnsi="Times New Roman"/>
          <w:spacing w:val="20"/>
          <w:sz w:val="24"/>
          <w:szCs w:val="24"/>
          <w:lang w:eastAsia="zh-CN"/>
        </w:rPr>
      </w:pPr>
    </w:p>
    <w:p w14:paraId="40D730E6" w14:textId="77777777" w:rsidR="002C5939" w:rsidRDefault="002C5939" w:rsidP="00D61D2B">
      <w:pPr>
        <w:spacing w:after="0" w:line="360" w:lineRule="exact"/>
        <w:ind w:leftChars="321" w:left="706" w:firstLineChars="3" w:firstLine="8"/>
        <w:rPr>
          <w:rFonts w:ascii="Times New Roman" w:hAnsi="Times New Roman"/>
          <w:spacing w:val="20"/>
          <w:sz w:val="24"/>
          <w:szCs w:val="24"/>
          <w:lang w:eastAsia="zh-CN"/>
        </w:rPr>
      </w:pPr>
      <w:r>
        <w:rPr>
          <w:rFonts w:ascii="Times New Roman" w:hAnsi="Times New Roman"/>
          <w:spacing w:val="20"/>
          <w:sz w:val="24"/>
          <w:szCs w:val="24"/>
          <w:lang w:eastAsia="zh-CN"/>
        </w:rPr>
        <w:t>___________</w:t>
      </w:r>
      <w:r>
        <w:rPr>
          <w:rFonts w:ascii="Times New Roman" w:hAnsi="Times New Roman"/>
          <w:spacing w:val="20"/>
          <w:sz w:val="24"/>
          <w:szCs w:val="24"/>
          <w:lang w:eastAsia="zh-CN"/>
        </w:rPr>
        <w:tab/>
      </w:r>
      <w:r>
        <w:rPr>
          <w:rFonts w:ascii="Times New Roman" w:hAnsi="Times New Roman"/>
          <w:spacing w:val="20"/>
          <w:sz w:val="24"/>
          <w:szCs w:val="24"/>
          <w:lang w:eastAsia="zh-CN"/>
        </w:rPr>
        <w:tab/>
      </w:r>
      <w:r>
        <w:rPr>
          <w:rFonts w:ascii="Times New Roman" w:hAnsi="Times New Roman"/>
          <w:spacing w:val="20"/>
          <w:sz w:val="24"/>
          <w:szCs w:val="24"/>
          <w:lang w:eastAsia="zh-CN"/>
        </w:rPr>
        <w:tab/>
      </w:r>
      <w:r>
        <w:rPr>
          <w:rFonts w:ascii="Times New Roman" w:hAnsi="Times New Roman"/>
          <w:spacing w:val="20"/>
          <w:sz w:val="24"/>
          <w:szCs w:val="24"/>
          <w:lang w:eastAsia="zh-CN"/>
        </w:rPr>
        <w:tab/>
        <w:t>____________</w:t>
      </w:r>
    </w:p>
    <w:p w14:paraId="1A7BB422" w14:textId="77777777" w:rsidR="002C5939" w:rsidRDefault="002C5939" w:rsidP="00D61D2B">
      <w:pPr>
        <w:spacing w:after="0" w:line="360" w:lineRule="exact"/>
        <w:ind w:leftChars="321" w:left="706" w:firstLineChars="3" w:firstLine="8"/>
        <w:rPr>
          <w:rFonts w:ascii="Times New Roman" w:hAnsi="Times New Roman"/>
          <w:spacing w:val="20"/>
          <w:sz w:val="24"/>
          <w:szCs w:val="24"/>
          <w:lang w:eastAsia="zh-CN"/>
        </w:rPr>
      </w:pPr>
      <w:r>
        <w:rPr>
          <w:rFonts w:ascii="Times New Roman" w:hAnsi="Times New Roman"/>
          <w:spacing w:val="20"/>
          <w:sz w:val="24"/>
          <w:szCs w:val="24"/>
          <w:lang w:eastAsia="zh-CN"/>
        </w:rPr>
        <w:t>姓名：</w:t>
      </w:r>
      <w:r>
        <w:rPr>
          <w:rFonts w:ascii="Times New Roman" w:hAnsi="Times New Roman"/>
          <w:spacing w:val="20"/>
          <w:sz w:val="24"/>
          <w:szCs w:val="24"/>
          <w:lang w:eastAsia="zh-CN"/>
        </w:rPr>
        <w:tab/>
      </w:r>
      <w:r>
        <w:rPr>
          <w:rFonts w:ascii="Times New Roman" w:hAnsi="Times New Roman"/>
          <w:spacing w:val="20"/>
          <w:sz w:val="24"/>
          <w:szCs w:val="24"/>
          <w:lang w:eastAsia="zh-CN"/>
        </w:rPr>
        <w:tab/>
      </w:r>
      <w:r>
        <w:rPr>
          <w:rFonts w:ascii="Times New Roman" w:hAnsi="Times New Roman"/>
          <w:spacing w:val="20"/>
          <w:sz w:val="24"/>
          <w:szCs w:val="24"/>
          <w:lang w:eastAsia="zh-CN"/>
        </w:rPr>
        <w:tab/>
      </w:r>
      <w:r>
        <w:rPr>
          <w:rFonts w:ascii="Times New Roman" w:hAnsi="Times New Roman"/>
          <w:spacing w:val="20"/>
          <w:sz w:val="24"/>
          <w:szCs w:val="24"/>
          <w:lang w:eastAsia="zh-CN"/>
        </w:rPr>
        <w:tab/>
      </w:r>
      <w:r>
        <w:rPr>
          <w:rFonts w:ascii="Times New Roman" w:hAnsi="Times New Roman"/>
          <w:spacing w:val="20"/>
          <w:sz w:val="24"/>
          <w:szCs w:val="24"/>
          <w:lang w:eastAsia="zh-CN"/>
        </w:rPr>
        <w:tab/>
      </w:r>
      <w:r>
        <w:rPr>
          <w:rFonts w:ascii="Times New Roman" w:hAnsi="Times New Roman"/>
          <w:spacing w:val="20"/>
          <w:sz w:val="24"/>
          <w:szCs w:val="24"/>
          <w:lang w:eastAsia="zh-CN"/>
        </w:rPr>
        <w:tab/>
      </w:r>
      <w:r>
        <w:rPr>
          <w:rFonts w:ascii="Times New Roman" w:hAnsi="Times New Roman"/>
          <w:spacing w:val="20"/>
          <w:sz w:val="24"/>
          <w:szCs w:val="24"/>
          <w:lang w:eastAsia="zh-CN"/>
        </w:rPr>
        <w:t>公章</w:t>
      </w:r>
    </w:p>
    <w:p w14:paraId="16BA4842" w14:textId="77777777" w:rsidR="002C5939" w:rsidRDefault="002C5939" w:rsidP="00D61D2B">
      <w:pPr>
        <w:spacing w:after="0" w:line="360" w:lineRule="exact"/>
        <w:ind w:leftChars="321" w:left="706" w:firstLineChars="3" w:firstLine="8"/>
        <w:rPr>
          <w:rFonts w:ascii="Times New Roman" w:hAnsi="Times New Roman"/>
          <w:spacing w:val="20"/>
          <w:sz w:val="24"/>
          <w:szCs w:val="24"/>
          <w:lang w:eastAsia="zh-CN"/>
        </w:rPr>
      </w:pPr>
      <w:r>
        <w:rPr>
          <w:rFonts w:ascii="Times New Roman" w:hAnsi="Times New Roman"/>
          <w:spacing w:val="20"/>
          <w:sz w:val="24"/>
          <w:szCs w:val="24"/>
          <w:lang w:eastAsia="zh-CN"/>
        </w:rPr>
        <w:t>职务：</w:t>
      </w:r>
      <w:r>
        <w:rPr>
          <w:rFonts w:ascii="Times New Roman" w:hAnsi="Times New Roman"/>
          <w:spacing w:val="20"/>
          <w:sz w:val="24"/>
          <w:szCs w:val="24"/>
          <w:lang w:eastAsia="zh-CN"/>
        </w:rPr>
        <w:tab/>
      </w:r>
      <w:r>
        <w:rPr>
          <w:rFonts w:ascii="Times New Roman" w:hAnsi="Times New Roman"/>
          <w:spacing w:val="20"/>
          <w:sz w:val="24"/>
          <w:szCs w:val="24"/>
          <w:lang w:eastAsia="zh-CN"/>
        </w:rPr>
        <w:br w:type="page"/>
      </w:r>
    </w:p>
    <w:p w14:paraId="0372BF88" w14:textId="77777777" w:rsidR="002C5939" w:rsidRPr="00D61D2B" w:rsidRDefault="002C5939" w:rsidP="00D61D2B">
      <w:pPr>
        <w:spacing w:after="0" w:line="360" w:lineRule="exact"/>
        <w:ind w:leftChars="322" w:left="708"/>
        <w:rPr>
          <w:rFonts w:ascii="Times New Roman" w:hAnsi="Times New Roman"/>
          <w:b/>
          <w:spacing w:val="20"/>
          <w:sz w:val="24"/>
          <w:szCs w:val="24"/>
          <w:u w:val="single"/>
          <w:lang w:eastAsia="zh-CN"/>
        </w:rPr>
      </w:pPr>
      <w:r w:rsidRPr="00D61D2B">
        <w:rPr>
          <w:rFonts w:ascii="Times New Roman" w:hAnsi="Times New Roman"/>
          <w:b/>
          <w:spacing w:val="20"/>
          <w:sz w:val="24"/>
          <w:szCs w:val="24"/>
          <w:u w:val="single"/>
          <w:lang w:eastAsia="zh-CN"/>
        </w:rPr>
        <w:t>贷款人</w:t>
      </w:r>
    </w:p>
    <w:p w14:paraId="642A76AE" w14:textId="77777777" w:rsidR="002C5939" w:rsidRDefault="002C5939" w:rsidP="00D61D2B">
      <w:pPr>
        <w:spacing w:after="0" w:line="360" w:lineRule="exact"/>
        <w:ind w:leftChars="322" w:left="708"/>
        <w:rPr>
          <w:rFonts w:ascii="Times New Roman" w:hAnsi="Times New Roman"/>
          <w:spacing w:val="20"/>
          <w:sz w:val="24"/>
          <w:szCs w:val="24"/>
          <w:lang w:eastAsia="zh-CN"/>
        </w:rPr>
      </w:pPr>
    </w:p>
    <w:p w14:paraId="4C17ECD8" w14:textId="68065023" w:rsidR="002C5939" w:rsidRDefault="00F86946" w:rsidP="00D61D2B">
      <w:pPr>
        <w:spacing w:after="0" w:line="360" w:lineRule="exact"/>
        <w:ind w:leftChars="322" w:left="708"/>
        <w:rPr>
          <w:rFonts w:ascii="Times New Roman" w:hAnsi="Times New Roman"/>
          <w:spacing w:val="20"/>
          <w:sz w:val="24"/>
          <w:szCs w:val="24"/>
          <w:lang w:eastAsia="zh-CN"/>
        </w:rPr>
      </w:pPr>
      <w:r>
        <w:rPr>
          <w:rFonts w:ascii="Times New Roman" w:hAnsi="Times New Roman" w:hint="eastAsia"/>
          <w:spacing w:val="20"/>
          <w:sz w:val="24"/>
          <w:szCs w:val="24"/>
          <w:lang w:eastAsia="zh-CN"/>
        </w:rPr>
        <w:t>【】</w:t>
      </w:r>
    </w:p>
    <w:p w14:paraId="4CE5E911" w14:textId="77777777" w:rsidR="002C5939" w:rsidRDefault="002C5939" w:rsidP="00D61D2B">
      <w:pPr>
        <w:spacing w:after="0" w:line="360" w:lineRule="exact"/>
        <w:ind w:leftChars="322" w:left="708"/>
        <w:rPr>
          <w:rFonts w:ascii="Times New Roman" w:hAnsi="Times New Roman"/>
          <w:spacing w:val="20"/>
          <w:sz w:val="24"/>
          <w:szCs w:val="24"/>
          <w:lang w:eastAsia="zh-CN"/>
        </w:rPr>
      </w:pPr>
    </w:p>
    <w:p w14:paraId="2B2B1FC6" w14:textId="77777777" w:rsidR="002C5939" w:rsidRDefault="002C5939" w:rsidP="00D61D2B">
      <w:pPr>
        <w:spacing w:after="0" w:line="360" w:lineRule="exact"/>
        <w:ind w:leftChars="322" w:left="708"/>
        <w:rPr>
          <w:rFonts w:ascii="Times New Roman" w:hAnsi="Times New Roman"/>
          <w:spacing w:val="20"/>
          <w:sz w:val="24"/>
          <w:szCs w:val="24"/>
          <w:lang w:eastAsia="zh-CN"/>
        </w:rPr>
      </w:pPr>
      <w:r>
        <w:rPr>
          <w:rFonts w:ascii="Times New Roman" w:hAnsi="Times New Roman"/>
          <w:spacing w:val="20"/>
          <w:sz w:val="24"/>
          <w:szCs w:val="24"/>
          <w:lang w:eastAsia="zh-CN"/>
        </w:rPr>
        <w:t>通讯地址：</w:t>
      </w:r>
      <w:r>
        <w:rPr>
          <w:rFonts w:ascii="Times New Roman" w:hAnsi="Times New Roman"/>
          <w:spacing w:val="20"/>
          <w:sz w:val="24"/>
          <w:szCs w:val="24"/>
          <w:lang w:eastAsia="zh-CN"/>
        </w:rPr>
        <w:tab/>
      </w:r>
    </w:p>
    <w:p w14:paraId="306EA64E" w14:textId="264B87BC" w:rsidR="002C5939" w:rsidRDefault="002C5939" w:rsidP="00D61D2B">
      <w:pPr>
        <w:spacing w:after="0" w:line="360" w:lineRule="exact"/>
        <w:ind w:leftChars="322" w:left="708"/>
        <w:rPr>
          <w:rFonts w:ascii="Times New Roman" w:hAnsi="Times New Roman"/>
          <w:spacing w:val="20"/>
          <w:sz w:val="24"/>
          <w:szCs w:val="24"/>
          <w:lang w:eastAsia="zh-CN"/>
        </w:rPr>
      </w:pPr>
      <w:r>
        <w:rPr>
          <w:rFonts w:ascii="Times New Roman" w:hAnsi="Times New Roman"/>
          <w:spacing w:val="20"/>
          <w:sz w:val="24"/>
          <w:szCs w:val="24"/>
          <w:lang w:eastAsia="zh-CN"/>
        </w:rPr>
        <w:t>邮编：</w:t>
      </w:r>
      <w:r>
        <w:rPr>
          <w:rFonts w:ascii="Times New Roman" w:hAnsi="Times New Roman"/>
          <w:spacing w:val="20"/>
          <w:sz w:val="24"/>
          <w:szCs w:val="24"/>
          <w:lang w:eastAsia="zh-CN"/>
        </w:rPr>
        <w:tab/>
      </w:r>
      <w:r w:rsidR="00F86946">
        <w:rPr>
          <w:rFonts w:ascii="Times New Roman" w:hAnsi="Times New Roman" w:hint="eastAsia"/>
          <w:spacing w:val="20"/>
          <w:sz w:val="24"/>
          <w:szCs w:val="24"/>
          <w:lang w:eastAsia="zh-CN"/>
        </w:rPr>
        <w:t>【】</w:t>
      </w:r>
    </w:p>
    <w:p w14:paraId="1FEEBABB" w14:textId="61D4B462" w:rsidR="002C5939" w:rsidRDefault="002C5939" w:rsidP="00D61D2B">
      <w:pPr>
        <w:spacing w:after="0" w:line="360" w:lineRule="exact"/>
        <w:ind w:leftChars="322" w:left="708"/>
        <w:rPr>
          <w:rFonts w:ascii="Times New Roman" w:hAnsi="Times New Roman"/>
          <w:spacing w:val="20"/>
          <w:sz w:val="24"/>
          <w:szCs w:val="24"/>
          <w:lang w:eastAsia="zh-CN"/>
        </w:rPr>
      </w:pPr>
      <w:r>
        <w:rPr>
          <w:rFonts w:ascii="Times New Roman" w:hAnsi="Times New Roman"/>
          <w:spacing w:val="20"/>
          <w:sz w:val="24"/>
          <w:szCs w:val="24"/>
          <w:lang w:eastAsia="zh-CN"/>
        </w:rPr>
        <w:t>电话：</w:t>
      </w:r>
      <w:r>
        <w:rPr>
          <w:rFonts w:ascii="Times New Roman" w:hAnsi="Times New Roman"/>
          <w:spacing w:val="20"/>
          <w:sz w:val="24"/>
          <w:szCs w:val="24"/>
          <w:lang w:eastAsia="zh-CN"/>
        </w:rPr>
        <w:tab/>
      </w:r>
      <w:r w:rsidR="00F86946">
        <w:rPr>
          <w:rFonts w:ascii="Times New Roman" w:hAnsi="Times New Roman" w:hint="eastAsia"/>
          <w:spacing w:val="20"/>
          <w:sz w:val="24"/>
          <w:szCs w:val="24"/>
          <w:lang w:eastAsia="zh-CN"/>
        </w:rPr>
        <w:t>【】</w:t>
      </w:r>
    </w:p>
    <w:p w14:paraId="247E5AD9" w14:textId="5F867ECB" w:rsidR="002C5939" w:rsidRDefault="002C5939" w:rsidP="00D61D2B">
      <w:pPr>
        <w:spacing w:after="0" w:line="360" w:lineRule="exact"/>
        <w:ind w:leftChars="322" w:left="708"/>
        <w:rPr>
          <w:rFonts w:ascii="Times New Roman" w:hAnsi="Times New Roman"/>
          <w:spacing w:val="20"/>
          <w:sz w:val="24"/>
          <w:szCs w:val="24"/>
          <w:lang w:eastAsia="zh-CN"/>
        </w:rPr>
      </w:pPr>
      <w:r>
        <w:rPr>
          <w:rFonts w:ascii="Times New Roman" w:hAnsi="Times New Roman"/>
          <w:spacing w:val="20"/>
          <w:sz w:val="24"/>
          <w:szCs w:val="24"/>
          <w:lang w:eastAsia="zh-CN"/>
        </w:rPr>
        <w:t>传真：</w:t>
      </w:r>
      <w:r>
        <w:rPr>
          <w:rFonts w:ascii="Times New Roman" w:hAnsi="Times New Roman"/>
          <w:spacing w:val="20"/>
          <w:sz w:val="24"/>
          <w:szCs w:val="24"/>
          <w:lang w:eastAsia="zh-CN"/>
        </w:rPr>
        <w:tab/>
      </w:r>
      <w:r w:rsidR="00F86946">
        <w:rPr>
          <w:rFonts w:ascii="Times New Roman" w:hAnsi="Times New Roman" w:hint="eastAsia"/>
          <w:spacing w:val="20"/>
          <w:sz w:val="24"/>
          <w:szCs w:val="24"/>
          <w:lang w:eastAsia="zh-CN"/>
        </w:rPr>
        <w:t>【】</w:t>
      </w:r>
    </w:p>
    <w:p w14:paraId="1E6FF22D" w14:textId="06732A8E" w:rsidR="002C5939" w:rsidRDefault="002C5939" w:rsidP="00D61D2B">
      <w:pPr>
        <w:spacing w:after="0" w:line="360" w:lineRule="exact"/>
        <w:ind w:leftChars="322" w:left="708"/>
        <w:rPr>
          <w:rFonts w:ascii="Times New Roman" w:hAnsi="Times New Roman"/>
          <w:spacing w:val="20"/>
          <w:sz w:val="24"/>
          <w:szCs w:val="24"/>
          <w:lang w:eastAsia="zh-CN"/>
        </w:rPr>
      </w:pPr>
      <w:r>
        <w:rPr>
          <w:rFonts w:ascii="Times New Roman" w:hAnsi="Times New Roman"/>
          <w:spacing w:val="20"/>
          <w:sz w:val="24"/>
          <w:szCs w:val="24"/>
          <w:lang w:eastAsia="zh-CN"/>
        </w:rPr>
        <w:t>联系人：</w:t>
      </w:r>
      <w:r>
        <w:rPr>
          <w:rFonts w:ascii="Times New Roman" w:hAnsi="Times New Roman"/>
          <w:spacing w:val="20"/>
          <w:sz w:val="24"/>
          <w:szCs w:val="24"/>
          <w:lang w:eastAsia="zh-CN"/>
        </w:rPr>
        <w:tab/>
      </w:r>
      <w:r w:rsidR="00F86946">
        <w:rPr>
          <w:rFonts w:ascii="Times New Roman" w:hAnsi="Times New Roman" w:hint="eastAsia"/>
          <w:spacing w:val="20"/>
          <w:sz w:val="24"/>
          <w:szCs w:val="24"/>
          <w:lang w:eastAsia="zh-CN"/>
        </w:rPr>
        <w:t>【】</w:t>
      </w:r>
    </w:p>
    <w:p w14:paraId="47AA7CCB" w14:textId="0635BBD8" w:rsidR="00B07B36" w:rsidRDefault="00B07B36" w:rsidP="00DF45D4">
      <w:pPr>
        <w:spacing w:line="360" w:lineRule="exact"/>
        <w:ind w:left="840" w:hanging="131"/>
        <w:jc w:val="both"/>
        <w:rPr>
          <w:rFonts w:ascii="Times New Roman"/>
          <w:spacing w:val="20"/>
          <w:sz w:val="24"/>
          <w:szCs w:val="24"/>
          <w:lang w:eastAsia="zh-CN"/>
        </w:rPr>
      </w:pPr>
      <w:r w:rsidRPr="00120885">
        <w:rPr>
          <w:rFonts w:ascii="Times New Roman" w:hint="eastAsia"/>
          <w:spacing w:val="20"/>
          <w:sz w:val="24"/>
          <w:szCs w:val="24"/>
          <w:lang w:eastAsia="zh-CN"/>
        </w:rPr>
        <w:t>电子邮件：</w:t>
      </w:r>
      <w:r w:rsidR="00F86946">
        <w:rPr>
          <w:rFonts w:ascii="Times New Roman" w:hAnsi="Times New Roman" w:hint="eastAsia"/>
          <w:spacing w:val="20"/>
          <w:sz w:val="24"/>
          <w:szCs w:val="24"/>
          <w:lang w:eastAsia="zh-CN"/>
        </w:rPr>
        <w:t>【】</w:t>
      </w:r>
    </w:p>
    <w:p w14:paraId="7282466B" w14:textId="77777777" w:rsidR="002C5939" w:rsidRDefault="002C5939" w:rsidP="00D61D2B">
      <w:pPr>
        <w:spacing w:after="0" w:line="360" w:lineRule="exact"/>
        <w:ind w:leftChars="322" w:left="708"/>
        <w:rPr>
          <w:rFonts w:ascii="Times New Roman" w:hAnsi="Times New Roman"/>
          <w:spacing w:val="20"/>
          <w:sz w:val="24"/>
          <w:szCs w:val="24"/>
          <w:lang w:eastAsia="zh-CN"/>
        </w:rPr>
      </w:pPr>
    </w:p>
    <w:p w14:paraId="0AD46C70" w14:textId="77777777" w:rsidR="002C5939" w:rsidRDefault="002C5939" w:rsidP="00D61D2B">
      <w:pPr>
        <w:spacing w:after="0" w:line="360" w:lineRule="exact"/>
        <w:ind w:leftChars="322" w:left="708"/>
        <w:rPr>
          <w:rFonts w:ascii="Times New Roman" w:hAnsi="Times New Roman"/>
          <w:spacing w:val="20"/>
          <w:sz w:val="24"/>
          <w:szCs w:val="24"/>
          <w:lang w:eastAsia="zh-CN"/>
        </w:rPr>
      </w:pPr>
    </w:p>
    <w:p w14:paraId="1250B804" w14:textId="77777777" w:rsidR="002C5939" w:rsidRDefault="002C5939" w:rsidP="00D61D2B">
      <w:pPr>
        <w:spacing w:after="0" w:line="360" w:lineRule="exact"/>
        <w:ind w:leftChars="322" w:left="708"/>
        <w:rPr>
          <w:rFonts w:ascii="Times New Roman" w:hAnsi="Times New Roman"/>
          <w:spacing w:val="20"/>
          <w:sz w:val="24"/>
          <w:szCs w:val="24"/>
          <w:lang w:eastAsia="zh-CN"/>
        </w:rPr>
      </w:pPr>
    </w:p>
    <w:p w14:paraId="3DB03530" w14:textId="77777777" w:rsidR="002C5939" w:rsidRDefault="002C5939" w:rsidP="00D61D2B">
      <w:pPr>
        <w:spacing w:after="0" w:line="360" w:lineRule="exact"/>
        <w:ind w:leftChars="322" w:left="708"/>
        <w:rPr>
          <w:rFonts w:ascii="Times New Roman" w:hAnsi="Times New Roman"/>
          <w:spacing w:val="20"/>
          <w:sz w:val="24"/>
          <w:szCs w:val="24"/>
          <w:lang w:eastAsia="zh-CN"/>
        </w:rPr>
      </w:pPr>
    </w:p>
    <w:p w14:paraId="2BF55412" w14:textId="77777777" w:rsidR="002C5939" w:rsidRDefault="002C5939" w:rsidP="00D61D2B">
      <w:pPr>
        <w:spacing w:after="0" w:line="360" w:lineRule="exact"/>
        <w:ind w:leftChars="322" w:left="708"/>
        <w:rPr>
          <w:rFonts w:ascii="Times New Roman" w:hAnsi="Times New Roman"/>
          <w:spacing w:val="20"/>
          <w:sz w:val="24"/>
          <w:szCs w:val="24"/>
          <w:lang w:eastAsia="zh-CN"/>
        </w:rPr>
      </w:pPr>
    </w:p>
    <w:p w14:paraId="7DA70403" w14:textId="77777777" w:rsidR="002C5939" w:rsidRDefault="002C5939" w:rsidP="00D61D2B">
      <w:pPr>
        <w:spacing w:after="0" w:line="360" w:lineRule="exact"/>
        <w:ind w:leftChars="322" w:left="708"/>
        <w:rPr>
          <w:rFonts w:ascii="Times New Roman" w:hAnsi="Times New Roman"/>
          <w:spacing w:val="20"/>
          <w:sz w:val="24"/>
          <w:szCs w:val="24"/>
          <w:lang w:eastAsia="zh-CN"/>
        </w:rPr>
      </w:pPr>
      <w:r>
        <w:rPr>
          <w:rFonts w:ascii="Times New Roman" w:hAnsi="Times New Roman" w:hint="eastAsia"/>
          <w:spacing w:val="20"/>
          <w:sz w:val="24"/>
          <w:szCs w:val="24"/>
          <w:lang w:eastAsia="zh-CN"/>
        </w:rPr>
        <w:t>法定代表人（</w:t>
      </w:r>
      <w:r w:rsidRPr="008576B0">
        <w:rPr>
          <w:rFonts w:ascii="Times New Roman" w:hAnsi="Times New Roman" w:hint="eastAsia"/>
          <w:spacing w:val="20"/>
          <w:sz w:val="24"/>
          <w:szCs w:val="24"/>
          <w:lang w:eastAsia="zh-CN"/>
        </w:rPr>
        <w:t>负责人</w:t>
      </w:r>
      <w:r>
        <w:rPr>
          <w:rFonts w:ascii="Times New Roman" w:hAnsi="Times New Roman" w:hint="eastAsia"/>
          <w:spacing w:val="20"/>
          <w:sz w:val="24"/>
          <w:szCs w:val="24"/>
          <w:lang w:eastAsia="zh-CN"/>
        </w:rPr>
        <w:t>）</w:t>
      </w:r>
      <w:r>
        <w:rPr>
          <w:rFonts w:ascii="Times New Roman" w:hAnsi="Times New Roman" w:hint="eastAsia"/>
          <w:spacing w:val="20"/>
          <w:sz w:val="24"/>
          <w:szCs w:val="24"/>
          <w:lang w:eastAsia="zh-CN"/>
        </w:rPr>
        <w:t>/</w:t>
      </w:r>
      <w:r>
        <w:rPr>
          <w:rFonts w:ascii="Times New Roman" w:hAnsi="Times New Roman"/>
          <w:spacing w:val="20"/>
          <w:sz w:val="24"/>
          <w:szCs w:val="24"/>
          <w:lang w:eastAsia="zh-CN"/>
        </w:rPr>
        <w:t>授权</w:t>
      </w:r>
      <w:r>
        <w:rPr>
          <w:rFonts w:ascii="Times New Roman" w:hAnsi="Times New Roman" w:hint="eastAsia"/>
          <w:spacing w:val="20"/>
          <w:sz w:val="24"/>
          <w:szCs w:val="24"/>
          <w:lang w:eastAsia="zh-CN"/>
        </w:rPr>
        <w:t>代表</w:t>
      </w:r>
      <w:r>
        <w:rPr>
          <w:rFonts w:ascii="Times New Roman" w:hAnsi="Times New Roman"/>
          <w:spacing w:val="20"/>
          <w:sz w:val="24"/>
          <w:szCs w:val="24"/>
          <w:lang w:eastAsia="zh-CN"/>
        </w:rPr>
        <w:t>：</w:t>
      </w:r>
    </w:p>
    <w:p w14:paraId="0B51E041" w14:textId="77777777" w:rsidR="002C5939" w:rsidRDefault="002C5939" w:rsidP="00D61D2B">
      <w:pPr>
        <w:spacing w:after="0" w:line="360" w:lineRule="exact"/>
        <w:ind w:leftChars="322" w:left="708"/>
        <w:rPr>
          <w:rFonts w:ascii="Times New Roman" w:hAnsi="Times New Roman"/>
          <w:spacing w:val="20"/>
          <w:sz w:val="24"/>
          <w:szCs w:val="24"/>
          <w:lang w:eastAsia="zh-CN"/>
        </w:rPr>
      </w:pPr>
    </w:p>
    <w:p w14:paraId="5F14C626" w14:textId="77777777" w:rsidR="002C5939" w:rsidRDefault="002C5939" w:rsidP="00D61D2B">
      <w:pPr>
        <w:spacing w:after="0" w:line="360" w:lineRule="exact"/>
        <w:ind w:leftChars="322" w:left="708"/>
        <w:rPr>
          <w:rFonts w:ascii="Times New Roman" w:hAnsi="Times New Roman"/>
          <w:spacing w:val="20"/>
          <w:sz w:val="24"/>
          <w:szCs w:val="24"/>
          <w:lang w:eastAsia="zh-CN"/>
        </w:rPr>
      </w:pPr>
    </w:p>
    <w:p w14:paraId="3B0283E9" w14:textId="77777777" w:rsidR="002C5939" w:rsidRDefault="002C5939" w:rsidP="00D61D2B">
      <w:pPr>
        <w:spacing w:after="0" w:line="360" w:lineRule="exact"/>
        <w:ind w:leftChars="322" w:left="708"/>
        <w:rPr>
          <w:rFonts w:ascii="Times New Roman" w:hAnsi="Times New Roman"/>
          <w:spacing w:val="20"/>
          <w:sz w:val="24"/>
          <w:szCs w:val="24"/>
          <w:lang w:eastAsia="zh-CN"/>
        </w:rPr>
      </w:pPr>
      <w:r>
        <w:rPr>
          <w:rFonts w:ascii="Times New Roman" w:hAnsi="Times New Roman"/>
          <w:spacing w:val="20"/>
          <w:sz w:val="24"/>
          <w:szCs w:val="24"/>
          <w:lang w:eastAsia="zh-CN"/>
        </w:rPr>
        <w:t>___________</w:t>
      </w:r>
      <w:r>
        <w:rPr>
          <w:rFonts w:ascii="Times New Roman" w:hAnsi="Times New Roman"/>
          <w:spacing w:val="20"/>
          <w:sz w:val="24"/>
          <w:szCs w:val="24"/>
          <w:lang w:eastAsia="zh-CN"/>
        </w:rPr>
        <w:tab/>
      </w:r>
      <w:r>
        <w:rPr>
          <w:rFonts w:ascii="Times New Roman" w:hAnsi="Times New Roman"/>
          <w:spacing w:val="20"/>
          <w:sz w:val="24"/>
          <w:szCs w:val="24"/>
          <w:lang w:eastAsia="zh-CN"/>
        </w:rPr>
        <w:tab/>
      </w:r>
      <w:r>
        <w:rPr>
          <w:rFonts w:ascii="Times New Roman" w:hAnsi="Times New Roman"/>
          <w:spacing w:val="20"/>
          <w:sz w:val="24"/>
          <w:szCs w:val="24"/>
          <w:lang w:eastAsia="zh-CN"/>
        </w:rPr>
        <w:tab/>
      </w:r>
      <w:r>
        <w:rPr>
          <w:rFonts w:ascii="Times New Roman" w:hAnsi="Times New Roman"/>
          <w:spacing w:val="20"/>
          <w:sz w:val="24"/>
          <w:szCs w:val="24"/>
          <w:lang w:eastAsia="zh-CN"/>
        </w:rPr>
        <w:tab/>
        <w:t>____________</w:t>
      </w:r>
    </w:p>
    <w:p w14:paraId="6A8B4EE5" w14:textId="77777777" w:rsidR="002C5939" w:rsidRDefault="002C5939" w:rsidP="00D61D2B">
      <w:pPr>
        <w:spacing w:after="0" w:line="360" w:lineRule="exact"/>
        <w:ind w:leftChars="322" w:left="708"/>
        <w:rPr>
          <w:rFonts w:ascii="Times New Roman" w:hAnsi="Times New Roman"/>
          <w:spacing w:val="20"/>
          <w:sz w:val="24"/>
          <w:szCs w:val="24"/>
          <w:lang w:eastAsia="zh-CN"/>
        </w:rPr>
      </w:pPr>
      <w:r>
        <w:rPr>
          <w:rFonts w:ascii="Times New Roman" w:hAnsi="Times New Roman"/>
          <w:spacing w:val="20"/>
          <w:sz w:val="24"/>
          <w:szCs w:val="24"/>
          <w:lang w:eastAsia="zh-CN"/>
        </w:rPr>
        <w:t>姓名：</w:t>
      </w:r>
      <w:r>
        <w:rPr>
          <w:rFonts w:ascii="Times New Roman" w:hAnsi="Times New Roman"/>
          <w:spacing w:val="20"/>
          <w:sz w:val="24"/>
          <w:szCs w:val="24"/>
          <w:lang w:eastAsia="zh-CN"/>
        </w:rPr>
        <w:tab/>
      </w:r>
      <w:r>
        <w:rPr>
          <w:rFonts w:ascii="Times New Roman" w:hAnsi="Times New Roman"/>
          <w:spacing w:val="20"/>
          <w:sz w:val="24"/>
          <w:szCs w:val="24"/>
          <w:lang w:eastAsia="zh-CN"/>
        </w:rPr>
        <w:tab/>
      </w:r>
      <w:r>
        <w:rPr>
          <w:rFonts w:ascii="Times New Roman" w:hAnsi="Times New Roman"/>
          <w:spacing w:val="20"/>
          <w:sz w:val="24"/>
          <w:szCs w:val="24"/>
          <w:lang w:eastAsia="zh-CN"/>
        </w:rPr>
        <w:tab/>
      </w:r>
      <w:r>
        <w:rPr>
          <w:rFonts w:ascii="Times New Roman" w:hAnsi="Times New Roman"/>
          <w:spacing w:val="20"/>
          <w:sz w:val="24"/>
          <w:szCs w:val="24"/>
          <w:lang w:eastAsia="zh-CN"/>
        </w:rPr>
        <w:tab/>
      </w:r>
      <w:r>
        <w:rPr>
          <w:rFonts w:ascii="Times New Roman" w:hAnsi="Times New Roman"/>
          <w:spacing w:val="20"/>
          <w:sz w:val="24"/>
          <w:szCs w:val="24"/>
          <w:lang w:eastAsia="zh-CN"/>
        </w:rPr>
        <w:tab/>
      </w:r>
      <w:r>
        <w:rPr>
          <w:rFonts w:ascii="Times New Roman" w:hAnsi="Times New Roman"/>
          <w:spacing w:val="20"/>
          <w:sz w:val="24"/>
          <w:szCs w:val="24"/>
          <w:lang w:eastAsia="zh-CN"/>
        </w:rPr>
        <w:tab/>
      </w:r>
      <w:r>
        <w:rPr>
          <w:rFonts w:ascii="Times New Roman" w:hAnsi="Times New Roman"/>
          <w:spacing w:val="20"/>
          <w:sz w:val="24"/>
          <w:szCs w:val="24"/>
          <w:lang w:eastAsia="zh-CN"/>
        </w:rPr>
        <w:t>公章</w:t>
      </w:r>
    </w:p>
    <w:p w14:paraId="7D5E8B71" w14:textId="77777777" w:rsidR="002C5939" w:rsidRDefault="002C5939" w:rsidP="00D61D2B">
      <w:pPr>
        <w:spacing w:after="0" w:line="360" w:lineRule="exact"/>
        <w:ind w:leftChars="322" w:left="708"/>
        <w:rPr>
          <w:rFonts w:ascii="Times New Roman" w:hAnsi="Times New Roman"/>
          <w:spacing w:val="20"/>
          <w:sz w:val="24"/>
          <w:szCs w:val="24"/>
          <w:lang w:eastAsia="zh-CN"/>
        </w:rPr>
      </w:pPr>
      <w:r>
        <w:rPr>
          <w:rFonts w:ascii="Times New Roman" w:hAnsi="Times New Roman"/>
          <w:spacing w:val="20"/>
          <w:sz w:val="24"/>
          <w:szCs w:val="24"/>
          <w:lang w:eastAsia="zh-CN"/>
        </w:rPr>
        <w:t>职务：</w:t>
      </w:r>
      <w:r>
        <w:rPr>
          <w:rFonts w:ascii="Times New Roman" w:hAnsi="Times New Roman"/>
          <w:spacing w:val="20"/>
          <w:sz w:val="24"/>
          <w:szCs w:val="24"/>
          <w:lang w:eastAsia="zh-CN"/>
        </w:rPr>
        <w:tab/>
      </w:r>
    </w:p>
    <w:p w14:paraId="2F186F9A" w14:textId="77777777" w:rsidR="002C5939" w:rsidRPr="00D61D2B" w:rsidRDefault="002C5939" w:rsidP="00D61D2B">
      <w:pPr>
        <w:spacing w:after="0" w:line="360" w:lineRule="exact"/>
        <w:ind w:leftChars="322" w:left="708"/>
        <w:rPr>
          <w:rFonts w:ascii="Times New Roman" w:hAnsi="Times New Roman"/>
          <w:spacing w:val="20"/>
          <w:sz w:val="24"/>
          <w:szCs w:val="24"/>
          <w:lang w:eastAsia="zh-CN"/>
        </w:rPr>
      </w:pPr>
    </w:p>
    <w:p w14:paraId="577E4308" w14:textId="77777777" w:rsidR="002C5939" w:rsidRDefault="002C5939" w:rsidP="00D61D2B">
      <w:pPr>
        <w:spacing w:after="0" w:line="360" w:lineRule="exact"/>
        <w:ind w:left="840" w:firstLineChars="3" w:firstLine="8"/>
        <w:rPr>
          <w:rFonts w:ascii="Times New Roman" w:hAnsi="Times New Roman"/>
          <w:spacing w:val="20"/>
          <w:sz w:val="24"/>
          <w:szCs w:val="24"/>
          <w:lang w:eastAsia="zh-CN"/>
        </w:rPr>
      </w:pPr>
      <w:r>
        <w:rPr>
          <w:rFonts w:ascii="Times New Roman" w:hAnsi="Times New Roman"/>
          <w:spacing w:val="20"/>
          <w:sz w:val="24"/>
          <w:szCs w:val="24"/>
          <w:lang w:eastAsia="zh-CN"/>
        </w:rPr>
        <w:br w:type="page"/>
      </w:r>
    </w:p>
    <w:p w14:paraId="21DE6CD0" w14:textId="77777777" w:rsidR="002C5939" w:rsidRPr="00D61D2B" w:rsidRDefault="002C5939" w:rsidP="00D61D2B">
      <w:pPr>
        <w:spacing w:after="0" w:line="360" w:lineRule="exact"/>
        <w:ind w:leftChars="386" w:left="849"/>
        <w:rPr>
          <w:rFonts w:ascii="Times New Roman" w:hAnsi="Times New Roman"/>
          <w:b/>
          <w:spacing w:val="20"/>
          <w:sz w:val="24"/>
          <w:szCs w:val="24"/>
          <w:u w:val="single"/>
          <w:lang w:eastAsia="zh-CN"/>
        </w:rPr>
      </w:pPr>
      <w:r w:rsidRPr="00D61D2B">
        <w:rPr>
          <w:rFonts w:ascii="Times New Roman" w:hAnsi="Times New Roman"/>
          <w:b/>
          <w:spacing w:val="20"/>
          <w:sz w:val="24"/>
          <w:szCs w:val="24"/>
          <w:u w:val="single"/>
          <w:lang w:eastAsia="zh-CN"/>
        </w:rPr>
        <w:t>贷款人</w:t>
      </w:r>
    </w:p>
    <w:p w14:paraId="6D013868" w14:textId="77777777" w:rsidR="002C5939" w:rsidRDefault="002C5939" w:rsidP="00D61D2B">
      <w:pPr>
        <w:spacing w:after="0" w:line="360" w:lineRule="exact"/>
        <w:ind w:leftChars="386" w:left="849"/>
        <w:rPr>
          <w:rFonts w:ascii="Times New Roman" w:hAnsi="Times New Roman"/>
          <w:spacing w:val="20"/>
          <w:sz w:val="24"/>
          <w:szCs w:val="24"/>
          <w:lang w:eastAsia="zh-CN"/>
        </w:rPr>
      </w:pPr>
    </w:p>
    <w:p w14:paraId="62DDED9B" w14:textId="4E297410" w:rsidR="002C5939" w:rsidRDefault="00F86946" w:rsidP="00D61D2B">
      <w:pPr>
        <w:spacing w:after="0" w:line="360" w:lineRule="exact"/>
        <w:ind w:leftChars="386" w:left="849"/>
        <w:rPr>
          <w:rFonts w:ascii="Times New Roman" w:hAnsi="Times New Roman"/>
          <w:spacing w:val="20"/>
          <w:sz w:val="24"/>
          <w:szCs w:val="24"/>
          <w:lang w:eastAsia="zh-CN"/>
        </w:rPr>
      </w:pPr>
      <w:r>
        <w:rPr>
          <w:rFonts w:ascii="Times New Roman" w:hAnsi="Times New Roman" w:hint="eastAsia"/>
          <w:spacing w:val="20"/>
          <w:sz w:val="24"/>
          <w:szCs w:val="24"/>
          <w:lang w:eastAsia="zh-CN"/>
        </w:rPr>
        <w:t>【】</w:t>
      </w:r>
    </w:p>
    <w:p w14:paraId="76F14F03" w14:textId="77777777" w:rsidR="002C5939" w:rsidRDefault="002C5939" w:rsidP="00D61D2B">
      <w:pPr>
        <w:spacing w:after="0" w:line="360" w:lineRule="exact"/>
        <w:ind w:leftChars="386" w:left="849"/>
        <w:rPr>
          <w:rFonts w:ascii="Times New Roman" w:hAnsi="Times New Roman"/>
          <w:spacing w:val="20"/>
          <w:sz w:val="24"/>
          <w:szCs w:val="24"/>
          <w:lang w:eastAsia="zh-CN"/>
        </w:rPr>
      </w:pPr>
    </w:p>
    <w:p w14:paraId="22712206" w14:textId="512BBBC7" w:rsidR="002C5939" w:rsidRDefault="002C5939" w:rsidP="00D61D2B">
      <w:pPr>
        <w:spacing w:after="0" w:line="360" w:lineRule="exact"/>
        <w:ind w:leftChars="386" w:left="849"/>
        <w:rPr>
          <w:rFonts w:ascii="Times New Roman" w:hAnsi="Times New Roman"/>
          <w:spacing w:val="20"/>
          <w:sz w:val="24"/>
          <w:szCs w:val="24"/>
          <w:lang w:val="en-GB" w:eastAsia="zh-CN"/>
        </w:rPr>
      </w:pPr>
      <w:r>
        <w:rPr>
          <w:rFonts w:ascii="Times New Roman" w:hAnsi="Times New Roman"/>
          <w:spacing w:val="20"/>
          <w:sz w:val="24"/>
          <w:szCs w:val="24"/>
          <w:lang w:eastAsia="zh-CN"/>
        </w:rPr>
        <w:t>通讯地址：</w:t>
      </w:r>
      <w:r>
        <w:rPr>
          <w:rFonts w:ascii="Times New Roman" w:hAnsi="Times New Roman"/>
          <w:spacing w:val="20"/>
          <w:sz w:val="24"/>
          <w:szCs w:val="24"/>
          <w:lang w:eastAsia="zh-CN"/>
        </w:rPr>
        <w:tab/>
      </w:r>
      <w:r w:rsidR="00F86946">
        <w:rPr>
          <w:rFonts w:ascii="Times New Roman" w:hAnsi="Times New Roman" w:hint="eastAsia"/>
          <w:spacing w:val="20"/>
          <w:sz w:val="24"/>
          <w:szCs w:val="24"/>
          <w:lang w:eastAsia="zh-CN"/>
        </w:rPr>
        <w:t>【】</w:t>
      </w:r>
    </w:p>
    <w:p w14:paraId="69330470" w14:textId="75CCEB2C" w:rsidR="002C5939" w:rsidRDefault="002C5939" w:rsidP="00D61D2B">
      <w:pPr>
        <w:spacing w:after="0" w:line="360" w:lineRule="exact"/>
        <w:ind w:leftChars="386" w:left="849"/>
        <w:rPr>
          <w:rFonts w:ascii="Times New Roman" w:hAnsi="Times New Roman"/>
          <w:spacing w:val="20"/>
          <w:sz w:val="24"/>
          <w:szCs w:val="24"/>
          <w:lang w:val="en-GB" w:eastAsia="zh-CN"/>
        </w:rPr>
      </w:pPr>
      <w:r>
        <w:rPr>
          <w:rFonts w:ascii="Times New Roman" w:hAnsi="Times New Roman"/>
          <w:spacing w:val="20"/>
          <w:sz w:val="24"/>
          <w:szCs w:val="24"/>
          <w:lang w:val="en-GB" w:eastAsia="zh-CN"/>
        </w:rPr>
        <w:t>邮编：</w:t>
      </w:r>
      <w:r>
        <w:rPr>
          <w:rFonts w:ascii="Times New Roman" w:hAnsi="Times New Roman"/>
          <w:spacing w:val="20"/>
          <w:sz w:val="24"/>
          <w:szCs w:val="24"/>
          <w:lang w:val="en-GB" w:eastAsia="zh-CN"/>
        </w:rPr>
        <w:tab/>
      </w:r>
      <w:r w:rsidR="00F86946">
        <w:rPr>
          <w:rFonts w:ascii="Times New Roman" w:hAnsi="Times New Roman" w:hint="eastAsia"/>
          <w:spacing w:val="20"/>
          <w:sz w:val="24"/>
          <w:szCs w:val="24"/>
          <w:lang w:eastAsia="zh-CN"/>
        </w:rPr>
        <w:t>【】</w:t>
      </w:r>
    </w:p>
    <w:p w14:paraId="653E28BB" w14:textId="503AAD3A" w:rsidR="002C5939" w:rsidRDefault="002C5939" w:rsidP="00D61D2B">
      <w:pPr>
        <w:spacing w:after="0" w:line="360" w:lineRule="exact"/>
        <w:ind w:leftChars="386" w:left="849"/>
        <w:rPr>
          <w:rFonts w:ascii="Times New Roman" w:hAnsi="Times New Roman"/>
          <w:spacing w:val="20"/>
          <w:sz w:val="24"/>
          <w:szCs w:val="24"/>
          <w:lang w:val="en-GB" w:eastAsia="zh-CN"/>
        </w:rPr>
      </w:pPr>
      <w:r>
        <w:rPr>
          <w:rFonts w:ascii="Times New Roman" w:hAnsi="Times New Roman"/>
          <w:spacing w:val="20"/>
          <w:sz w:val="24"/>
          <w:szCs w:val="24"/>
          <w:lang w:val="en-GB" w:eastAsia="zh-CN"/>
        </w:rPr>
        <w:t>电话：</w:t>
      </w:r>
      <w:r>
        <w:rPr>
          <w:rFonts w:ascii="Times New Roman" w:hAnsi="Times New Roman"/>
          <w:spacing w:val="20"/>
          <w:sz w:val="24"/>
          <w:szCs w:val="24"/>
          <w:lang w:val="en-GB" w:eastAsia="zh-CN"/>
        </w:rPr>
        <w:tab/>
      </w:r>
      <w:r w:rsidR="00F86946">
        <w:rPr>
          <w:rFonts w:ascii="Times New Roman" w:hAnsi="Times New Roman" w:hint="eastAsia"/>
          <w:spacing w:val="20"/>
          <w:sz w:val="24"/>
          <w:szCs w:val="24"/>
          <w:lang w:eastAsia="zh-CN"/>
        </w:rPr>
        <w:t>【】</w:t>
      </w:r>
    </w:p>
    <w:p w14:paraId="1CAD8B4B" w14:textId="533B8655" w:rsidR="002C5939" w:rsidRDefault="002C5939" w:rsidP="00D61D2B">
      <w:pPr>
        <w:spacing w:after="0" w:line="360" w:lineRule="exact"/>
        <w:ind w:leftChars="386" w:left="849"/>
        <w:rPr>
          <w:rFonts w:ascii="Times New Roman" w:hAnsi="Times New Roman"/>
          <w:spacing w:val="20"/>
          <w:sz w:val="24"/>
          <w:szCs w:val="24"/>
          <w:lang w:val="en-GB" w:eastAsia="zh-CN"/>
        </w:rPr>
      </w:pPr>
      <w:r>
        <w:rPr>
          <w:rFonts w:ascii="Times New Roman" w:hAnsi="Times New Roman"/>
          <w:spacing w:val="20"/>
          <w:sz w:val="24"/>
          <w:szCs w:val="24"/>
          <w:lang w:val="en-GB" w:eastAsia="zh-CN"/>
        </w:rPr>
        <w:t>传真：</w:t>
      </w:r>
      <w:r>
        <w:rPr>
          <w:rFonts w:ascii="Times New Roman" w:hAnsi="Times New Roman"/>
          <w:spacing w:val="20"/>
          <w:sz w:val="24"/>
          <w:szCs w:val="24"/>
          <w:lang w:val="en-GB" w:eastAsia="zh-CN"/>
        </w:rPr>
        <w:tab/>
      </w:r>
      <w:r w:rsidR="00F86946">
        <w:rPr>
          <w:rFonts w:ascii="Times New Roman" w:hAnsi="Times New Roman" w:hint="eastAsia"/>
          <w:spacing w:val="20"/>
          <w:sz w:val="24"/>
          <w:szCs w:val="24"/>
          <w:lang w:eastAsia="zh-CN"/>
        </w:rPr>
        <w:t>【】</w:t>
      </w:r>
    </w:p>
    <w:p w14:paraId="48C56B4D" w14:textId="3C7647D6" w:rsidR="002C5939" w:rsidRDefault="002C5939" w:rsidP="00D61D2B">
      <w:pPr>
        <w:spacing w:after="0" w:line="360" w:lineRule="exact"/>
        <w:ind w:leftChars="386" w:left="849"/>
        <w:rPr>
          <w:rFonts w:ascii="Times New Roman" w:hAnsi="Times New Roman"/>
          <w:spacing w:val="20"/>
          <w:sz w:val="24"/>
          <w:szCs w:val="24"/>
          <w:lang w:val="en-GB" w:eastAsia="zh-CN"/>
        </w:rPr>
      </w:pPr>
      <w:r>
        <w:rPr>
          <w:rFonts w:ascii="Times New Roman" w:hAnsi="Times New Roman"/>
          <w:spacing w:val="20"/>
          <w:sz w:val="24"/>
          <w:szCs w:val="24"/>
          <w:lang w:val="en-GB" w:eastAsia="zh-CN"/>
        </w:rPr>
        <w:t>联系人：</w:t>
      </w:r>
      <w:r>
        <w:rPr>
          <w:rFonts w:ascii="Times New Roman" w:hAnsi="Times New Roman"/>
          <w:spacing w:val="20"/>
          <w:sz w:val="24"/>
          <w:szCs w:val="24"/>
          <w:lang w:val="en-GB" w:eastAsia="zh-CN"/>
        </w:rPr>
        <w:tab/>
      </w:r>
      <w:r w:rsidR="00F86946">
        <w:rPr>
          <w:rFonts w:ascii="Times New Roman" w:hAnsi="Times New Roman" w:hint="eastAsia"/>
          <w:spacing w:val="20"/>
          <w:sz w:val="24"/>
          <w:szCs w:val="24"/>
          <w:lang w:eastAsia="zh-CN"/>
        </w:rPr>
        <w:t>【】</w:t>
      </w:r>
    </w:p>
    <w:p w14:paraId="58B24582" w14:textId="515DE43B" w:rsidR="00B07B36" w:rsidRDefault="00B07B36" w:rsidP="00B07B36">
      <w:pPr>
        <w:spacing w:line="360" w:lineRule="exact"/>
        <w:ind w:left="840" w:firstLine="11"/>
        <w:jc w:val="both"/>
        <w:rPr>
          <w:rFonts w:ascii="Times New Roman"/>
          <w:spacing w:val="20"/>
          <w:sz w:val="24"/>
          <w:szCs w:val="24"/>
          <w:lang w:eastAsia="zh-CN"/>
        </w:rPr>
      </w:pPr>
      <w:r w:rsidRPr="00120885">
        <w:rPr>
          <w:rFonts w:ascii="Times New Roman" w:hint="eastAsia"/>
          <w:spacing w:val="20"/>
          <w:sz w:val="24"/>
          <w:szCs w:val="24"/>
          <w:lang w:eastAsia="zh-CN"/>
        </w:rPr>
        <w:t>电子邮件：</w:t>
      </w:r>
      <w:r w:rsidR="00F86946">
        <w:rPr>
          <w:rFonts w:ascii="Times New Roman" w:hAnsi="Times New Roman" w:hint="eastAsia"/>
          <w:spacing w:val="20"/>
          <w:sz w:val="24"/>
          <w:szCs w:val="24"/>
          <w:lang w:eastAsia="zh-CN"/>
        </w:rPr>
        <w:t>【】</w:t>
      </w:r>
    </w:p>
    <w:p w14:paraId="4A217294" w14:textId="77777777" w:rsidR="002C5939" w:rsidRDefault="002C5939" w:rsidP="00D61D2B">
      <w:pPr>
        <w:spacing w:after="0" w:line="360" w:lineRule="exact"/>
        <w:ind w:leftChars="386" w:left="849"/>
        <w:rPr>
          <w:rFonts w:ascii="Times New Roman" w:hAnsi="Times New Roman"/>
          <w:spacing w:val="20"/>
          <w:sz w:val="24"/>
          <w:szCs w:val="24"/>
          <w:lang w:eastAsia="zh-CN"/>
        </w:rPr>
      </w:pPr>
    </w:p>
    <w:p w14:paraId="00357641" w14:textId="77777777" w:rsidR="002C5939" w:rsidRDefault="002C5939" w:rsidP="00D61D2B">
      <w:pPr>
        <w:spacing w:after="0" w:line="360" w:lineRule="exact"/>
        <w:ind w:leftChars="386" w:left="849"/>
        <w:rPr>
          <w:rFonts w:ascii="Times New Roman" w:hAnsi="Times New Roman"/>
          <w:spacing w:val="20"/>
          <w:sz w:val="24"/>
          <w:szCs w:val="24"/>
          <w:lang w:eastAsia="zh-CN"/>
        </w:rPr>
      </w:pPr>
    </w:p>
    <w:p w14:paraId="1E0650F7" w14:textId="77777777" w:rsidR="002C5939" w:rsidRDefault="002C5939" w:rsidP="00D61D2B">
      <w:pPr>
        <w:spacing w:after="0" w:line="360" w:lineRule="exact"/>
        <w:ind w:leftChars="386" w:left="849"/>
        <w:rPr>
          <w:rFonts w:ascii="Times New Roman" w:hAnsi="Times New Roman"/>
          <w:spacing w:val="20"/>
          <w:sz w:val="24"/>
          <w:szCs w:val="24"/>
          <w:lang w:eastAsia="zh-CN"/>
        </w:rPr>
      </w:pPr>
    </w:p>
    <w:p w14:paraId="735CD3CB" w14:textId="77777777" w:rsidR="002C5939" w:rsidRDefault="002C5939" w:rsidP="00D61D2B">
      <w:pPr>
        <w:spacing w:after="0" w:line="360" w:lineRule="exact"/>
        <w:ind w:leftChars="386" w:left="849"/>
        <w:rPr>
          <w:rFonts w:ascii="Times New Roman" w:hAnsi="Times New Roman"/>
          <w:spacing w:val="20"/>
          <w:sz w:val="24"/>
          <w:szCs w:val="24"/>
          <w:lang w:eastAsia="zh-CN"/>
        </w:rPr>
      </w:pPr>
    </w:p>
    <w:p w14:paraId="4B360696" w14:textId="77777777" w:rsidR="002C5939" w:rsidRDefault="002C5939" w:rsidP="00D61D2B">
      <w:pPr>
        <w:spacing w:after="0" w:line="360" w:lineRule="exact"/>
        <w:ind w:leftChars="386" w:left="849"/>
        <w:rPr>
          <w:rFonts w:ascii="Times New Roman" w:hAnsi="Times New Roman"/>
          <w:spacing w:val="20"/>
          <w:sz w:val="24"/>
          <w:szCs w:val="24"/>
          <w:lang w:eastAsia="zh-CN"/>
        </w:rPr>
      </w:pPr>
    </w:p>
    <w:p w14:paraId="72A77B6F" w14:textId="77777777" w:rsidR="002C5939" w:rsidRDefault="002C5939" w:rsidP="00D61D2B">
      <w:pPr>
        <w:spacing w:after="0" w:line="360" w:lineRule="exact"/>
        <w:ind w:leftChars="386" w:left="849"/>
        <w:rPr>
          <w:rFonts w:ascii="Times New Roman" w:hAnsi="Times New Roman"/>
          <w:spacing w:val="20"/>
          <w:sz w:val="24"/>
          <w:szCs w:val="24"/>
          <w:lang w:eastAsia="zh-CN"/>
        </w:rPr>
      </w:pPr>
      <w:r>
        <w:rPr>
          <w:rFonts w:ascii="Times New Roman" w:hAnsi="Times New Roman" w:hint="eastAsia"/>
          <w:spacing w:val="20"/>
          <w:sz w:val="24"/>
          <w:szCs w:val="24"/>
          <w:lang w:eastAsia="zh-CN"/>
        </w:rPr>
        <w:t>法定代表人（</w:t>
      </w:r>
      <w:r w:rsidRPr="008576B0">
        <w:rPr>
          <w:rFonts w:ascii="Times New Roman" w:hAnsi="Times New Roman" w:hint="eastAsia"/>
          <w:spacing w:val="20"/>
          <w:sz w:val="24"/>
          <w:szCs w:val="24"/>
          <w:lang w:eastAsia="zh-CN"/>
        </w:rPr>
        <w:t>负责人</w:t>
      </w:r>
      <w:r>
        <w:rPr>
          <w:rFonts w:ascii="Times New Roman" w:hAnsi="Times New Roman" w:hint="eastAsia"/>
          <w:spacing w:val="20"/>
          <w:sz w:val="24"/>
          <w:szCs w:val="24"/>
          <w:lang w:eastAsia="zh-CN"/>
        </w:rPr>
        <w:t>）</w:t>
      </w:r>
      <w:r>
        <w:rPr>
          <w:rFonts w:ascii="Times New Roman" w:hAnsi="Times New Roman" w:hint="eastAsia"/>
          <w:spacing w:val="20"/>
          <w:sz w:val="24"/>
          <w:szCs w:val="24"/>
          <w:lang w:eastAsia="zh-CN"/>
        </w:rPr>
        <w:t>/</w:t>
      </w:r>
      <w:r>
        <w:rPr>
          <w:rFonts w:ascii="Times New Roman" w:hAnsi="Times New Roman"/>
          <w:spacing w:val="20"/>
          <w:sz w:val="24"/>
          <w:szCs w:val="24"/>
          <w:lang w:eastAsia="zh-CN"/>
        </w:rPr>
        <w:t>授权</w:t>
      </w:r>
      <w:r>
        <w:rPr>
          <w:rFonts w:ascii="Times New Roman" w:hAnsi="Times New Roman" w:hint="eastAsia"/>
          <w:spacing w:val="20"/>
          <w:sz w:val="24"/>
          <w:szCs w:val="24"/>
          <w:lang w:eastAsia="zh-CN"/>
        </w:rPr>
        <w:t>代表</w:t>
      </w:r>
      <w:r>
        <w:rPr>
          <w:rFonts w:ascii="Times New Roman" w:hAnsi="Times New Roman"/>
          <w:spacing w:val="20"/>
          <w:sz w:val="24"/>
          <w:szCs w:val="24"/>
          <w:lang w:eastAsia="zh-CN"/>
        </w:rPr>
        <w:t>：</w:t>
      </w:r>
    </w:p>
    <w:p w14:paraId="1E375473" w14:textId="77777777" w:rsidR="002C5939" w:rsidRDefault="002C5939" w:rsidP="00D61D2B">
      <w:pPr>
        <w:spacing w:after="0" w:line="360" w:lineRule="exact"/>
        <w:ind w:leftChars="386" w:left="849"/>
        <w:rPr>
          <w:rFonts w:ascii="Times New Roman" w:hAnsi="Times New Roman"/>
          <w:spacing w:val="20"/>
          <w:sz w:val="24"/>
          <w:szCs w:val="24"/>
          <w:lang w:eastAsia="zh-CN"/>
        </w:rPr>
      </w:pPr>
    </w:p>
    <w:p w14:paraId="4BAF94D2" w14:textId="77777777" w:rsidR="002C5939" w:rsidRDefault="002C5939" w:rsidP="00D61D2B">
      <w:pPr>
        <w:spacing w:after="0" w:line="360" w:lineRule="exact"/>
        <w:ind w:leftChars="386" w:left="849"/>
        <w:rPr>
          <w:rFonts w:ascii="Times New Roman" w:hAnsi="Times New Roman"/>
          <w:spacing w:val="20"/>
          <w:sz w:val="24"/>
          <w:szCs w:val="24"/>
          <w:lang w:eastAsia="zh-CN"/>
        </w:rPr>
      </w:pPr>
    </w:p>
    <w:p w14:paraId="29ED1C59" w14:textId="77777777" w:rsidR="002C5939" w:rsidRDefault="002C5939" w:rsidP="00D61D2B">
      <w:pPr>
        <w:spacing w:after="0" w:line="360" w:lineRule="exact"/>
        <w:ind w:leftChars="386" w:left="849"/>
        <w:rPr>
          <w:rFonts w:ascii="Times New Roman" w:hAnsi="Times New Roman"/>
          <w:spacing w:val="20"/>
          <w:sz w:val="24"/>
          <w:szCs w:val="24"/>
          <w:lang w:eastAsia="zh-CN"/>
        </w:rPr>
      </w:pPr>
      <w:r>
        <w:rPr>
          <w:rFonts w:ascii="Times New Roman" w:hAnsi="Times New Roman"/>
          <w:spacing w:val="20"/>
          <w:sz w:val="24"/>
          <w:szCs w:val="24"/>
          <w:lang w:eastAsia="zh-CN"/>
        </w:rPr>
        <w:t>___________</w:t>
      </w:r>
      <w:r>
        <w:rPr>
          <w:rFonts w:ascii="Times New Roman" w:hAnsi="Times New Roman"/>
          <w:spacing w:val="20"/>
          <w:sz w:val="24"/>
          <w:szCs w:val="24"/>
          <w:lang w:eastAsia="zh-CN"/>
        </w:rPr>
        <w:tab/>
      </w:r>
      <w:r>
        <w:rPr>
          <w:rFonts w:ascii="Times New Roman" w:hAnsi="Times New Roman"/>
          <w:spacing w:val="20"/>
          <w:sz w:val="24"/>
          <w:szCs w:val="24"/>
          <w:lang w:eastAsia="zh-CN"/>
        </w:rPr>
        <w:tab/>
      </w:r>
      <w:r>
        <w:rPr>
          <w:rFonts w:ascii="Times New Roman" w:hAnsi="Times New Roman"/>
          <w:spacing w:val="20"/>
          <w:sz w:val="24"/>
          <w:szCs w:val="24"/>
          <w:lang w:eastAsia="zh-CN"/>
        </w:rPr>
        <w:tab/>
      </w:r>
      <w:r>
        <w:rPr>
          <w:rFonts w:ascii="Times New Roman" w:hAnsi="Times New Roman"/>
          <w:spacing w:val="20"/>
          <w:sz w:val="24"/>
          <w:szCs w:val="24"/>
          <w:lang w:eastAsia="zh-CN"/>
        </w:rPr>
        <w:tab/>
        <w:t>____________</w:t>
      </w:r>
    </w:p>
    <w:p w14:paraId="086556EE" w14:textId="77777777" w:rsidR="002C5939" w:rsidRDefault="002C5939" w:rsidP="00D61D2B">
      <w:pPr>
        <w:spacing w:after="0" w:line="360" w:lineRule="exact"/>
        <w:ind w:leftChars="386" w:left="849"/>
        <w:rPr>
          <w:rFonts w:ascii="Times New Roman" w:hAnsi="Times New Roman"/>
          <w:spacing w:val="20"/>
          <w:sz w:val="24"/>
          <w:szCs w:val="24"/>
          <w:lang w:eastAsia="zh-CN"/>
        </w:rPr>
      </w:pPr>
      <w:r>
        <w:rPr>
          <w:rFonts w:ascii="Times New Roman" w:hAnsi="Times New Roman"/>
          <w:spacing w:val="20"/>
          <w:sz w:val="24"/>
          <w:szCs w:val="24"/>
          <w:lang w:eastAsia="zh-CN"/>
        </w:rPr>
        <w:t>姓名：</w:t>
      </w:r>
      <w:r>
        <w:rPr>
          <w:rFonts w:ascii="Times New Roman" w:hAnsi="Times New Roman"/>
          <w:spacing w:val="20"/>
          <w:sz w:val="24"/>
          <w:szCs w:val="24"/>
          <w:lang w:eastAsia="zh-CN"/>
        </w:rPr>
        <w:tab/>
      </w:r>
      <w:r>
        <w:rPr>
          <w:rFonts w:ascii="Times New Roman" w:hAnsi="Times New Roman"/>
          <w:spacing w:val="20"/>
          <w:sz w:val="24"/>
          <w:szCs w:val="24"/>
          <w:lang w:eastAsia="zh-CN"/>
        </w:rPr>
        <w:tab/>
      </w:r>
      <w:r>
        <w:rPr>
          <w:rFonts w:ascii="Times New Roman" w:hAnsi="Times New Roman"/>
          <w:spacing w:val="20"/>
          <w:sz w:val="24"/>
          <w:szCs w:val="24"/>
          <w:lang w:eastAsia="zh-CN"/>
        </w:rPr>
        <w:tab/>
      </w:r>
      <w:r>
        <w:rPr>
          <w:rFonts w:ascii="Times New Roman" w:hAnsi="Times New Roman"/>
          <w:spacing w:val="20"/>
          <w:sz w:val="24"/>
          <w:szCs w:val="24"/>
          <w:lang w:eastAsia="zh-CN"/>
        </w:rPr>
        <w:tab/>
      </w:r>
      <w:r>
        <w:rPr>
          <w:rFonts w:ascii="Times New Roman" w:hAnsi="Times New Roman"/>
          <w:spacing w:val="20"/>
          <w:sz w:val="24"/>
          <w:szCs w:val="24"/>
          <w:lang w:eastAsia="zh-CN"/>
        </w:rPr>
        <w:tab/>
      </w:r>
      <w:r>
        <w:rPr>
          <w:rFonts w:ascii="Times New Roman" w:hAnsi="Times New Roman"/>
          <w:spacing w:val="20"/>
          <w:sz w:val="24"/>
          <w:szCs w:val="24"/>
          <w:lang w:eastAsia="zh-CN"/>
        </w:rPr>
        <w:tab/>
      </w:r>
      <w:r>
        <w:rPr>
          <w:rFonts w:ascii="Times New Roman" w:hAnsi="Times New Roman"/>
          <w:spacing w:val="20"/>
          <w:sz w:val="24"/>
          <w:szCs w:val="24"/>
          <w:lang w:eastAsia="zh-CN"/>
        </w:rPr>
        <w:t>公章</w:t>
      </w:r>
    </w:p>
    <w:p w14:paraId="32C49EB6" w14:textId="77777777" w:rsidR="002C5939" w:rsidRDefault="002C5939" w:rsidP="00D61D2B">
      <w:pPr>
        <w:spacing w:after="0" w:line="360" w:lineRule="exact"/>
        <w:ind w:leftChars="386" w:left="849"/>
        <w:rPr>
          <w:rFonts w:ascii="Times New Roman" w:hAnsi="Times New Roman"/>
          <w:spacing w:val="20"/>
          <w:sz w:val="24"/>
          <w:szCs w:val="24"/>
          <w:lang w:eastAsia="zh-CN"/>
        </w:rPr>
      </w:pPr>
      <w:r>
        <w:rPr>
          <w:rFonts w:ascii="Times New Roman" w:hAnsi="Times New Roman"/>
          <w:spacing w:val="20"/>
          <w:sz w:val="24"/>
          <w:szCs w:val="24"/>
          <w:lang w:eastAsia="zh-CN"/>
        </w:rPr>
        <w:t>职务：</w:t>
      </w:r>
      <w:r>
        <w:rPr>
          <w:rFonts w:ascii="Times New Roman" w:hAnsi="Times New Roman"/>
          <w:spacing w:val="20"/>
          <w:sz w:val="24"/>
          <w:szCs w:val="24"/>
          <w:lang w:eastAsia="zh-CN"/>
        </w:rPr>
        <w:tab/>
      </w:r>
    </w:p>
    <w:p w14:paraId="3C097313" w14:textId="77777777" w:rsidR="00FB316D" w:rsidRDefault="002C5939" w:rsidP="00D61D2B">
      <w:pPr>
        <w:spacing w:after="0" w:line="360" w:lineRule="exact"/>
        <w:ind w:leftChars="386" w:left="849"/>
        <w:rPr>
          <w:rFonts w:ascii="Times New Roman" w:hAnsi="Times New Roman"/>
          <w:spacing w:val="20"/>
          <w:sz w:val="24"/>
          <w:szCs w:val="24"/>
          <w:lang w:eastAsia="zh-CN"/>
        </w:rPr>
      </w:pPr>
      <w:r>
        <w:rPr>
          <w:rFonts w:ascii="Times New Roman" w:hAnsi="Times New Roman"/>
          <w:spacing w:val="20"/>
          <w:sz w:val="24"/>
          <w:szCs w:val="24"/>
          <w:lang w:eastAsia="zh-CN"/>
        </w:rPr>
        <w:br w:type="page"/>
      </w:r>
    </w:p>
    <w:p w14:paraId="51907A44" w14:textId="77777777" w:rsidR="002C5939" w:rsidRPr="00D61D2B" w:rsidRDefault="002C5939" w:rsidP="00D61D2B">
      <w:pPr>
        <w:spacing w:after="0" w:line="360" w:lineRule="exact"/>
        <w:ind w:leftChars="386" w:left="849"/>
        <w:rPr>
          <w:rFonts w:ascii="Times New Roman" w:hAnsi="Times New Roman"/>
          <w:b/>
          <w:spacing w:val="20"/>
          <w:sz w:val="24"/>
          <w:szCs w:val="24"/>
          <w:u w:val="single"/>
          <w:lang w:eastAsia="zh-CN"/>
        </w:rPr>
      </w:pPr>
      <w:r w:rsidRPr="00D61D2B">
        <w:rPr>
          <w:rFonts w:ascii="Times New Roman" w:hAnsi="Times New Roman"/>
          <w:b/>
          <w:spacing w:val="20"/>
          <w:sz w:val="24"/>
          <w:szCs w:val="24"/>
          <w:u w:val="single"/>
          <w:lang w:eastAsia="zh-CN"/>
        </w:rPr>
        <w:t>贷款人</w:t>
      </w:r>
    </w:p>
    <w:p w14:paraId="2EAF5ECB" w14:textId="77777777" w:rsidR="002C5939" w:rsidRDefault="002C5939" w:rsidP="00D61D2B">
      <w:pPr>
        <w:spacing w:after="0" w:line="360" w:lineRule="exact"/>
        <w:ind w:leftChars="386" w:left="849"/>
        <w:rPr>
          <w:rFonts w:ascii="Times New Roman" w:hAnsi="Times New Roman"/>
          <w:spacing w:val="20"/>
          <w:sz w:val="24"/>
          <w:szCs w:val="24"/>
          <w:lang w:eastAsia="zh-CN"/>
        </w:rPr>
      </w:pPr>
    </w:p>
    <w:p w14:paraId="18D44E4A" w14:textId="145400A7" w:rsidR="002C5939" w:rsidRDefault="00F86946" w:rsidP="00D61D2B">
      <w:pPr>
        <w:spacing w:after="0" w:line="360" w:lineRule="exact"/>
        <w:ind w:leftChars="386" w:left="849"/>
        <w:rPr>
          <w:rFonts w:ascii="Times New Roman" w:hAnsi="Times New Roman"/>
          <w:spacing w:val="20"/>
          <w:sz w:val="24"/>
          <w:szCs w:val="24"/>
          <w:lang w:eastAsia="zh-CN"/>
        </w:rPr>
      </w:pPr>
      <w:r>
        <w:rPr>
          <w:rFonts w:ascii="Times New Roman" w:hAnsi="Times New Roman" w:hint="eastAsia"/>
          <w:spacing w:val="20"/>
          <w:sz w:val="24"/>
          <w:szCs w:val="24"/>
          <w:lang w:eastAsia="zh-CN"/>
        </w:rPr>
        <w:t>【】</w:t>
      </w:r>
    </w:p>
    <w:p w14:paraId="23CC3DBC" w14:textId="77777777" w:rsidR="002C5939" w:rsidRDefault="002C5939" w:rsidP="00D61D2B">
      <w:pPr>
        <w:spacing w:after="0" w:line="360" w:lineRule="exact"/>
        <w:ind w:leftChars="386" w:left="849"/>
        <w:rPr>
          <w:rFonts w:ascii="Times New Roman" w:hAnsi="Times New Roman"/>
          <w:spacing w:val="20"/>
          <w:sz w:val="24"/>
          <w:szCs w:val="24"/>
          <w:lang w:eastAsia="zh-CN"/>
        </w:rPr>
      </w:pPr>
    </w:p>
    <w:p w14:paraId="6D690865" w14:textId="6198A8CF" w:rsidR="002C5939" w:rsidRDefault="002C5939" w:rsidP="00D61D2B">
      <w:pPr>
        <w:spacing w:after="0" w:line="360" w:lineRule="exact"/>
        <w:ind w:leftChars="386" w:left="849"/>
        <w:rPr>
          <w:rFonts w:ascii="Times New Roman" w:hAnsi="Times New Roman"/>
          <w:spacing w:val="20"/>
          <w:sz w:val="24"/>
          <w:szCs w:val="24"/>
          <w:lang w:val="en-GB" w:eastAsia="zh-CN"/>
        </w:rPr>
      </w:pPr>
      <w:r>
        <w:rPr>
          <w:rFonts w:ascii="Times New Roman" w:hAnsi="Times New Roman"/>
          <w:spacing w:val="20"/>
          <w:sz w:val="24"/>
          <w:szCs w:val="24"/>
          <w:lang w:eastAsia="zh-CN"/>
        </w:rPr>
        <w:t>通讯地址：</w:t>
      </w:r>
      <w:r>
        <w:rPr>
          <w:rFonts w:ascii="Times New Roman" w:hAnsi="Times New Roman"/>
          <w:spacing w:val="20"/>
          <w:sz w:val="24"/>
          <w:szCs w:val="24"/>
          <w:lang w:eastAsia="zh-CN"/>
        </w:rPr>
        <w:tab/>
      </w:r>
      <w:r w:rsidR="00F86946">
        <w:rPr>
          <w:rFonts w:ascii="Times New Roman" w:hAnsi="Times New Roman" w:hint="eastAsia"/>
          <w:spacing w:val="20"/>
          <w:sz w:val="24"/>
          <w:szCs w:val="24"/>
          <w:lang w:eastAsia="zh-CN"/>
        </w:rPr>
        <w:t>【】</w:t>
      </w:r>
    </w:p>
    <w:p w14:paraId="7174063F" w14:textId="73E34A12" w:rsidR="002C5939" w:rsidRDefault="002C5939" w:rsidP="00D61D2B">
      <w:pPr>
        <w:spacing w:after="0" w:line="360" w:lineRule="exact"/>
        <w:ind w:leftChars="386" w:left="849"/>
        <w:rPr>
          <w:rFonts w:ascii="Times New Roman" w:hAnsi="Times New Roman"/>
          <w:spacing w:val="20"/>
          <w:sz w:val="24"/>
          <w:szCs w:val="24"/>
          <w:lang w:val="en-GB" w:eastAsia="zh-CN"/>
        </w:rPr>
      </w:pPr>
      <w:r>
        <w:rPr>
          <w:rFonts w:ascii="Times New Roman" w:hAnsi="Times New Roman"/>
          <w:spacing w:val="20"/>
          <w:sz w:val="24"/>
          <w:szCs w:val="24"/>
          <w:lang w:val="en-GB" w:eastAsia="zh-CN"/>
        </w:rPr>
        <w:t>邮编：</w:t>
      </w:r>
      <w:r>
        <w:rPr>
          <w:rFonts w:ascii="Times New Roman" w:hAnsi="Times New Roman"/>
          <w:spacing w:val="20"/>
          <w:sz w:val="24"/>
          <w:szCs w:val="24"/>
          <w:lang w:val="en-GB" w:eastAsia="zh-CN"/>
        </w:rPr>
        <w:tab/>
      </w:r>
      <w:r w:rsidR="00F86946">
        <w:rPr>
          <w:rFonts w:ascii="Times New Roman" w:hAnsi="Times New Roman" w:hint="eastAsia"/>
          <w:spacing w:val="20"/>
          <w:sz w:val="24"/>
          <w:szCs w:val="24"/>
          <w:lang w:eastAsia="zh-CN"/>
        </w:rPr>
        <w:t>【】</w:t>
      </w:r>
    </w:p>
    <w:p w14:paraId="0B208CF6" w14:textId="03F53C89" w:rsidR="002C5939" w:rsidRDefault="002C5939" w:rsidP="00D61D2B">
      <w:pPr>
        <w:spacing w:after="0" w:line="360" w:lineRule="exact"/>
        <w:ind w:leftChars="386" w:left="849"/>
        <w:rPr>
          <w:rFonts w:ascii="Times New Roman" w:hAnsi="Times New Roman"/>
          <w:spacing w:val="20"/>
          <w:sz w:val="24"/>
          <w:szCs w:val="24"/>
          <w:lang w:val="en-GB" w:eastAsia="zh-CN"/>
        </w:rPr>
      </w:pPr>
      <w:r>
        <w:rPr>
          <w:rFonts w:ascii="Times New Roman" w:hAnsi="Times New Roman"/>
          <w:spacing w:val="20"/>
          <w:sz w:val="24"/>
          <w:szCs w:val="24"/>
          <w:lang w:val="en-GB" w:eastAsia="zh-CN"/>
        </w:rPr>
        <w:t>电话：</w:t>
      </w:r>
      <w:r>
        <w:rPr>
          <w:rFonts w:ascii="Times New Roman" w:hAnsi="Times New Roman"/>
          <w:spacing w:val="20"/>
          <w:sz w:val="24"/>
          <w:szCs w:val="24"/>
          <w:lang w:val="en-GB" w:eastAsia="zh-CN"/>
        </w:rPr>
        <w:tab/>
      </w:r>
      <w:r w:rsidR="00F86946">
        <w:rPr>
          <w:rFonts w:ascii="Times New Roman" w:hAnsi="Times New Roman" w:hint="eastAsia"/>
          <w:spacing w:val="20"/>
          <w:sz w:val="24"/>
          <w:szCs w:val="24"/>
          <w:lang w:eastAsia="zh-CN"/>
        </w:rPr>
        <w:t>【】</w:t>
      </w:r>
    </w:p>
    <w:p w14:paraId="7ACC6665" w14:textId="068B5695" w:rsidR="002C5939" w:rsidRDefault="002C5939" w:rsidP="00D61D2B">
      <w:pPr>
        <w:spacing w:after="0" w:line="360" w:lineRule="exact"/>
        <w:ind w:leftChars="386" w:left="849"/>
        <w:rPr>
          <w:rFonts w:ascii="Times New Roman" w:hAnsi="Times New Roman"/>
          <w:spacing w:val="20"/>
          <w:sz w:val="24"/>
          <w:szCs w:val="24"/>
          <w:lang w:val="en-GB" w:eastAsia="zh-CN"/>
        </w:rPr>
      </w:pPr>
      <w:r>
        <w:rPr>
          <w:rFonts w:ascii="Times New Roman" w:hAnsi="Times New Roman"/>
          <w:spacing w:val="20"/>
          <w:sz w:val="24"/>
          <w:szCs w:val="24"/>
          <w:lang w:val="en-GB" w:eastAsia="zh-CN"/>
        </w:rPr>
        <w:t>传真：</w:t>
      </w:r>
      <w:r>
        <w:rPr>
          <w:rFonts w:ascii="Times New Roman" w:hAnsi="Times New Roman"/>
          <w:spacing w:val="20"/>
          <w:sz w:val="24"/>
          <w:szCs w:val="24"/>
          <w:lang w:val="en-GB" w:eastAsia="zh-CN"/>
        </w:rPr>
        <w:tab/>
      </w:r>
      <w:r w:rsidR="00F86946">
        <w:rPr>
          <w:rFonts w:ascii="Times New Roman" w:hAnsi="Times New Roman" w:hint="eastAsia"/>
          <w:spacing w:val="20"/>
          <w:sz w:val="24"/>
          <w:szCs w:val="24"/>
          <w:lang w:eastAsia="zh-CN"/>
        </w:rPr>
        <w:t>【】</w:t>
      </w:r>
    </w:p>
    <w:p w14:paraId="0E813744" w14:textId="792B7C34" w:rsidR="002C5939" w:rsidRDefault="002C5939" w:rsidP="00D61D2B">
      <w:pPr>
        <w:spacing w:after="0" w:line="360" w:lineRule="exact"/>
        <w:ind w:leftChars="386" w:left="849"/>
        <w:rPr>
          <w:rFonts w:ascii="Times New Roman" w:hAnsi="Times New Roman"/>
          <w:spacing w:val="20"/>
          <w:sz w:val="24"/>
          <w:szCs w:val="24"/>
          <w:lang w:val="en-GB" w:eastAsia="zh-CN"/>
        </w:rPr>
      </w:pPr>
      <w:r>
        <w:rPr>
          <w:rFonts w:ascii="Times New Roman" w:hAnsi="Times New Roman"/>
          <w:spacing w:val="20"/>
          <w:sz w:val="24"/>
          <w:szCs w:val="24"/>
          <w:lang w:val="en-GB" w:eastAsia="zh-CN"/>
        </w:rPr>
        <w:t>联系人：</w:t>
      </w:r>
      <w:r>
        <w:rPr>
          <w:rFonts w:ascii="Times New Roman" w:hAnsi="Times New Roman"/>
          <w:spacing w:val="20"/>
          <w:sz w:val="24"/>
          <w:szCs w:val="24"/>
          <w:lang w:val="en-GB" w:eastAsia="zh-CN"/>
        </w:rPr>
        <w:tab/>
      </w:r>
      <w:r w:rsidR="00F86946">
        <w:rPr>
          <w:rFonts w:ascii="Times New Roman" w:hAnsi="Times New Roman" w:hint="eastAsia"/>
          <w:spacing w:val="20"/>
          <w:sz w:val="24"/>
          <w:szCs w:val="24"/>
          <w:lang w:eastAsia="zh-CN"/>
        </w:rPr>
        <w:t>【】</w:t>
      </w:r>
    </w:p>
    <w:p w14:paraId="0E31E7E0" w14:textId="5318B9C0" w:rsidR="00B07B36" w:rsidRDefault="00B07B36" w:rsidP="00B07B36">
      <w:pPr>
        <w:spacing w:line="360" w:lineRule="exact"/>
        <w:ind w:left="840" w:firstLine="11"/>
        <w:jc w:val="both"/>
        <w:rPr>
          <w:rFonts w:ascii="Times New Roman"/>
          <w:spacing w:val="20"/>
          <w:sz w:val="24"/>
          <w:szCs w:val="24"/>
          <w:lang w:eastAsia="zh-CN"/>
        </w:rPr>
      </w:pPr>
      <w:r w:rsidRPr="00120885">
        <w:rPr>
          <w:rFonts w:ascii="Times New Roman" w:hint="eastAsia"/>
          <w:spacing w:val="20"/>
          <w:sz w:val="24"/>
          <w:szCs w:val="24"/>
          <w:lang w:eastAsia="zh-CN"/>
        </w:rPr>
        <w:t>电子邮件：</w:t>
      </w:r>
      <w:r w:rsidR="00F86946">
        <w:rPr>
          <w:rFonts w:ascii="Times New Roman" w:hAnsi="Times New Roman" w:hint="eastAsia"/>
          <w:spacing w:val="20"/>
          <w:sz w:val="24"/>
          <w:szCs w:val="24"/>
          <w:lang w:eastAsia="zh-CN"/>
        </w:rPr>
        <w:t>【】</w:t>
      </w:r>
    </w:p>
    <w:p w14:paraId="2B992A62" w14:textId="77777777" w:rsidR="002C5939" w:rsidRDefault="002C5939" w:rsidP="00D61D2B">
      <w:pPr>
        <w:spacing w:after="0" w:line="360" w:lineRule="exact"/>
        <w:ind w:leftChars="386" w:left="849"/>
        <w:rPr>
          <w:rFonts w:ascii="Times New Roman" w:hAnsi="Times New Roman"/>
          <w:spacing w:val="20"/>
          <w:sz w:val="24"/>
          <w:szCs w:val="24"/>
          <w:lang w:eastAsia="zh-CN"/>
        </w:rPr>
      </w:pPr>
    </w:p>
    <w:p w14:paraId="2DFBB94F" w14:textId="77777777" w:rsidR="002C5939" w:rsidRDefault="002C5939" w:rsidP="00D61D2B">
      <w:pPr>
        <w:spacing w:after="0" w:line="360" w:lineRule="exact"/>
        <w:ind w:leftChars="386" w:left="849"/>
        <w:rPr>
          <w:rFonts w:ascii="Times New Roman" w:hAnsi="Times New Roman"/>
          <w:spacing w:val="20"/>
          <w:sz w:val="24"/>
          <w:szCs w:val="24"/>
          <w:lang w:eastAsia="zh-CN"/>
        </w:rPr>
      </w:pPr>
    </w:p>
    <w:p w14:paraId="2D00DF05" w14:textId="77777777" w:rsidR="002C5939" w:rsidRDefault="002C5939" w:rsidP="00D61D2B">
      <w:pPr>
        <w:spacing w:after="0" w:line="360" w:lineRule="exact"/>
        <w:ind w:leftChars="386" w:left="849"/>
        <w:rPr>
          <w:rFonts w:ascii="Times New Roman" w:hAnsi="Times New Roman"/>
          <w:spacing w:val="20"/>
          <w:sz w:val="24"/>
          <w:szCs w:val="24"/>
          <w:lang w:eastAsia="zh-CN"/>
        </w:rPr>
      </w:pPr>
    </w:p>
    <w:p w14:paraId="15789C0F" w14:textId="77777777" w:rsidR="002C5939" w:rsidRDefault="002C5939" w:rsidP="00D61D2B">
      <w:pPr>
        <w:spacing w:after="0" w:line="360" w:lineRule="exact"/>
        <w:ind w:leftChars="386" w:left="849"/>
        <w:rPr>
          <w:rFonts w:ascii="Times New Roman" w:hAnsi="Times New Roman"/>
          <w:spacing w:val="20"/>
          <w:sz w:val="24"/>
          <w:szCs w:val="24"/>
          <w:lang w:eastAsia="zh-CN"/>
        </w:rPr>
      </w:pPr>
    </w:p>
    <w:p w14:paraId="4F07ABBD" w14:textId="77777777" w:rsidR="002C5939" w:rsidRDefault="002C5939" w:rsidP="00D61D2B">
      <w:pPr>
        <w:spacing w:after="0" w:line="360" w:lineRule="exact"/>
        <w:ind w:leftChars="386" w:left="849"/>
        <w:rPr>
          <w:rFonts w:ascii="Times New Roman" w:hAnsi="Times New Roman"/>
          <w:spacing w:val="20"/>
          <w:sz w:val="24"/>
          <w:szCs w:val="24"/>
          <w:lang w:eastAsia="zh-CN"/>
        </w:rPr>
      </w:pPr>
    </w:p>
    <w:p w14:paraId="745445A7" w14:textId="77777777" w:rsidR="002C5939" w:rsidRDefault="002C5939" w:rsidP="00D61D2B">
      <w:pPr>
        <w:spacing w:after="0" w:line="360" w:lineRule="exact"/>
        <w:ind w:leftChars="386" w:left="849"/>
        <w:rPr>
          <w:rFonts w:ascii="Times New Roman" w:hAnsi="Times New Roman"/>
          <w:spacing w:val="20"/>
          <w:sz w:val="24"/>
          <w:szCs w:val="24"/>
          <w:lang w:eastAsia="zh-CN"/>
        </w:rPr>
      </w:pPr>
      <w:r>
        <w:rPr>
          <w:rFonts w:ascii="Times New Roman" w:hAnsi="Times New Roman" w:hint="eastAsia"/>
          <w:spacing w:val="20"/>
          <w:sz w:val="24"/>
          <w:szCs w:val="24"/>
          <w:lang w:eastAsia="zh-CN"/>
        </w:rPr>
        <w:t>法定代表人（</w:t>
      </w:r>
      <w:r w:rsidRPr="008576B0">
        <w:rPr>
          <w:rFonts w:ascii="Times New Roman" w:hAnsi="Times New Roman" w:hint="eastAsia"/>
          <w:spacing w:val="20"/>
          <w:sz w:val="24"/>
          <w:szCs w:val="24"/>
          <w:lang w:eastAsia="zh-CN"/>
        </w:rPr>
        <w:t>负责人</w:t>
      </w:r>
      <w:r>
        <w:rPr>
          <w:rFonts w:ascii="Times New Roman" w:hAnsi="Times New Roman" w:hint="eastAsia"/>
          <w:spacing w:val="20"/>
          <w:sz w:val="24"/>
          <w:szCs w:val="24"/>
          <w:lang w:eastAsia="zh-CN"/>
        </w:rPr>
        <w:t>）</w:t>
      </w:r>
      <w:r>
        <w:rPr>
          <w:rFonts w:ascii="Times New Roman" w:hAnsi="Times New Roman" w:hint="eastAsia"/>
          <w:spacing w:val="20"/>
          <w:sz w:val="24"/>
          <w:szCs w:val="24"/>
          <w:lang w:eastAsia="zh-CN"/>
        </w:rPr>
        <w:t>/</w:t>
      </w:r>
      <w:r>
        <w:rPr>
          <w:rFonts w:ascii="Times New Roman" w:hAnsi="Times New Roman"/>
          <w:spacing w:val="20"/>
          <w:sz w:val="24"/>
          <w:szCs w:val="24"/>
          <w:lang w:eastAsia="zh-CN"/>
        </w:rPr>
        <w:t>授权</w:t>
      </w:r>
      <w:r>
        <w:rPr>
          <w:rFonts w:ascii="Times New Roman" w:hAnsi="Times New Roman" w:hint="eastAsia"/>
          <w:spacing w:val="20"/>
          <w:sz w:val="24"/>
          <w:szCs w:val="24"/>
          <w:lang w:eastAsia="zh-CN"/>
        </w:rPr>
        <w:t>代表</w:t>
      </w:r>
      <w:r>
        <w:rPr>
          <w:rFonts w:ascii="Times New Roman" w:hAnsi="Times New Roman"/>
          <w:spacing w:val="20"/>
          <w:sz w:val="24"/>
          <w:szCs w:val="24"/>
          <w:lang w:eastAsia="zh-CN"/>
        </w:rPr>
        <w:t>：</w:t>
      </w:r>
    </w:p>
    <w:p w14:paraId="60010942" w14:textId="77777777" w:rsidR="002C5939" w:rsidRDefault="002C5939" w:rsidP="00D61D2B">
      <w:pPr>
        <w:spacing w:after="0" w:line="360" w:lineRule="exact"/>
        <w:ind w:leftChars="386" w:left="849"/>
        <w:rPr>
          <w:rFonts w:ascii="Times New Roman" w:hAnsi="Times New Roman"/>
          <w:spacing w:val="20"/>
          <w:sz w:val="24"/>
          <w:szCs w:val="24"/>
          <w:lang w:eastAsia="zh-CN"/>
        </w:rPr>
      </w:pPr>
    </w:p>
    <w:p w14:paraId="22CD10E7" w14:textId="77777777" w:rsidR="002C5939" w:rsidRDefault="002C5939" w:rsidP="00D61D2B">
      <w:pPr>
        <w:spacing w:after="0" w:line="360" w:lineRule="exact"/>
        <w:ind w:leftChars="386" w:left="849"/>
        <w:rPr>
          <w:rFonts w:ascii="Times New Roman" w:hAnsi="Times New Roman"/>
          <w:spacing w:val="20"/>
          <w:sz w:val="24"/>
          <w:szCs w:val="24"/>
          <w:lang w:eastAsia="zh-CN"/>
        </w:rPr>
      </w:pPr>
    </w:p>
    <w:p w14:paraId="300E4549" w14:textId="77777777" w:rsidR="002C5939" w:rsidRDefault="002C5939" w:rsidP="00D61D2B">
      <w:pPr>
        <w:spacing w:after="0" w:line="360" w:lineRule="exact"/>
        <w:ind w:leftChars="386" w:left="849"/>
        <w:rPr>
          <w:rFonts w:ascii="Times New Roman" w:hAnsi="Times New Roman"/>
          <w:spacing w:val="20"/>
          <w:sz w:val="24"/>
          <w:szCs w:val="24"/>
          <w:lang w:eastAsia="zh-CN"/>
        </w:rPr>
      </w:pPr>
      <w:r>
        <w:rPr>
          <w:rFonts w:ascii="Times New Roman" w:hAnsi="Times New Roman"/>
          <w:spacing w:val="20"/>
          <w:sz w:val="24"/>
          <w:szCs w:val="24"/>
          <w:lang w:eastAsia="zh-CN"/>
        </w:rPr>
        <w:t>___________</w:t>
      </w:r>
      <w:r>
        <w:rPr>
          <w:rFonts w:ascii="Times New Roman" w:hAnsi="Times New Roman"/>
          <w:spacing w:val="20"/>
          <w:sz w:val="24"/>
          <w:szCs w:val="24"/>
          <w:lang w:eastAsia="zh-CN"/>
        </w:rPr>
        <w:tab/>
      </w:r>
      <w:r>
        <w:rPr>
          <w:rFonts w:ascii="Times New Roman" w:hAnsi="Times New Roman"/>
          <w:spacing w:val="20"/>
          <w:sz w:val="24"/>
          <w:szCs w:val="24"/>
          <w:lang w:eastAsia="zh-CN"/>
        </w:rPr>
        <w:tab/>
      </w:r>
      <w:r>
        <w:rPr>
          <w:rFonts w:ascii="Times New Roman" w:hAnsi="Times New Roman"/>
          <w:spacing w:val="20"/>
          <w:sz w:val="24"/>
          <w:szCs w:val="24"/>
          <w:lang w:eastAsia="zh-CN"/>
        </w:rPr>
        <w:tab/>
      </w:r>
      <w:r>
        <w:rPr>
          <w:rFonts w:ascii="Times New Roman" w:hAnsi="Times New Roman"/>
          <w:spacing w:val="20"/>
          <w:sz w:val="24"/>
          <w:szCs w:val="24"/>
          <w:lang w:eastAsia="zh-CN"/>
        </w:rPr>
        <w:tab/>
        <w:t>____________</w:t>
      </w:r>
    </w:p>
    <w:p w14:paraId="2E84D36B" w14:textId="77777777" w:rsidR="002C5939" w:rsidRDefault="002C5939" w:rsidP="00D61D2B">
      <w:pPr>
        <w:spacing w:after="0" w:line="360" w:lineRule="exact"/>
        <w:ind w:leftChars="386" w:left="849"/>
        <w:rPr>
          <w:rFonts w:ascii="Times New Roman" w:hAnsi="Times New Roman"/>
          <w:spacing w:val="20"/>
          <w:sz w:val="24"/>
          <w:szCs w:val="24"/>
          <w:lang w:eastAsia="zh-CN"/>
        </w:rPr>
      </w:pPr>
      <w:r>
        <w:rPr>
          <w:rFonts w:ascii="Times New Roman" w:hAnsi="Times New Roman"/>
          <w:spacing w:val="20"/>
          <w:sz w:val="24"/>
          <w:szCs w:val="24"/>
          <w:lang w:eastAsia="zh-CN"/>
        </w:rPr>
        <w:t>姓名：</w:t>
      </w:r>
      <w:r>
        <w:rPr>
          <w:rFonts w:ascii="Times New Roman" w:hAnsi="Times New Roman"/>
          <w:spacing w:val="20"/>
          <w:sz w:val="24"/>
          <w:szCs w:val="24"/>
          <w:lang w:eastAsia="zh-CN"/>
        </w:rPr>
        <w:tab/>
      </w:r>
      <w:r>
        <w:rPr>
          <w:rFonts w:ascii="Times New Roman" w:hAnsi="Times New Roman"/>
          <w:spacing w:val="20"/>
          <w:sz w:val="24"/>
          <w:szCs w:val="24"/>
          <w:lang w:eastAsia="zh-CN"/>
        </w:rPr>
        <w:tab/>
      </w:r>
      <w:r>
        <w:rPr>
          <w:rFonts w:ascii="Times New Roman" w:hAnsi="Times New Roman"/>
          <w:spacing w:val="20"/>
          <w:sz w:val="24"/>
          <w:szCs w:val="24"/>
          <w:lang w:eastAsia="zh-CN"/>
        </w:rPr>
        <w:tab/>
      </w:r>
      <w:r>
        <w:rPr>
          <w:rFonts w:ascii="Times New Roman" w:hAnsi="Times New Roman"/>
          <w:spacing w:val="20"/>
          <w:sz w:val="24"/>
          <w:szCs w:val="24"/>
          <w:lang w:eastAsia="zh-CN"/>
        </w:rPr>
        <w:tab/>
      </w:r>
      <w:r>
        <w:rPr>
          <w:rFonts w:ascii="Times New Roman" w:hAnsi="Times New Roman"/>
          <w:spacing w:val="20"/>
          <w:sz w:val="24"/>
          <w:szCs w:val="24"/>
          <w:lang w:eastAsia="zh-CN"/>
        </w:rPr>
        <w:tab/>
      </w:r>
      <w:r>
        <w:rPr>
          <w:rFonts w:ascii="Times New Roman" w:hAnsi="Times New Roman"/>
          <w:spacing w:val="20"/>
          <w:sz w:val="24"/>
          <w:szCs w:val="24"/>
          <w:lang w:eastAsia="zh-CN"/>
        </w:rPr>
        <w:tab/>
      </w:r>
      <w:r>
        <w:rPr>
          <w:rFonts w:ascii="Times New Roman" w:hAnsi="Times New Roman"/>
          <w:spacing w:val="20"/>
          <w:sz w:val="24"/>
          <w:szCs w:val="24"/>
          <w:lang w:eastAsia="zh-CN"/>
        </w:rPr>
        <w:t>公章</w:t>
      </w:r>
    </w:p>
    <w:p w14:paraId="38AF77CE" w14:textId="77777777" w:rsidR="002C5939" w:rsidRPr="001218AF" w:rsidRDefault="002C5939" w:rsidP="00D61D2B">
      <w:pPr>
        <w:spacing w:after="0" w:line="360" w:lineRule="exact"/>
        <w:ind w:leftChars="386" w:left="849"/>
        <w:rPr>
          <w:rFonts w:ascii="Times New Roman" w:hAnsi="Times New Roman"/>
          <w:spacing w:val="20"/>
          <w:sz w:val="24"/>
          <w:szCs w:val="24"/>
          <w:lang w:eastAsia="zh-CN"/>
        </w:rPr>
      </w:pPr>
      <w:r>
        <w:rPr>
          <w:rFonts w:ascii="Times New Roman" w:hAnsi="Times New Roman"/>
          <w:spacing w:val="20"/>
          <w:sz w:val="24"/>
          <w:szCs w:val="24"/>
          <w:lang w:eastAsia="zh-CN"/>
        </w:rPr>
        <w:t>职务：</w:t>
      </w:r>
    </w:p>
    <w:p w14:paraId="3E93DBB3" w14:textId="77777777" w:rsidR="002C5939" w:rsidRDefault="002C5939" w:rsidP="00D61D2B">
      <w:pPr>
        <w:spacing w:after="0" w:line="360" w:lineRule="exact"/>
        <w:ind w:firstLineChars="3" w:firstLine="7"/>
        <w:rPr>
          <w:rFonts w:ascii="Times New Roman" w:hAnsi="Times New Roman"/>
          <w:sz w:val="24"/>
          <w:szCs w:val="24"/>
        </w:rPr>
      </w:pPr>
    </w:p>
    <w:p w14:paraId="49602EE7" w14:textId="77777777" w:rsidR="00AB392B" w:rsidRDefault="00AB392B"/>
    <w:sectPr w:rsidR="00AB392B">
      <w:pgSz w:w="11907" w:h="16840"/>
      <w:pgMar w:top="1418" w:right="1418" w:bottom="1418" w:left="1418"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E72BFB" w14:textId="77777777" w:rsidR="00D13D74" w:rsidRDefault="00D13D74">
      <w:r>
        <w:separator/>
      </w:r>
    </w:p>
  </w:endnote>
  <w:endnote w:type="continuationSeparator" w:id="0">
    <w:p w14:paraId="77D2CAB6" w14:textId="77777777" w:rsidR="00D13D74" w:rsidRDefault="00D13D74">
      <w:r>
        <w:continuationSeparator/>
      </w:r>
    </w:p>
  </w:endnote>
  <w:endnote w:type="continuationNotice" w:id="1">
    <w:p w14:paraId="5A515F86" w14:textId="77777777" w:rsidR="00D13D74" w:rsidRDefault="00D13D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BFC9FB" w14:textId="77777777" w:rsidR="00D35762" w:rsidRDefault="00D35762">
    <w:pPr>
      <w:pStyle w:val="af9"/>
      <w:framePr w:h="0" w:wrap="around" w:vAnchor="text" w:hAnchor="margin" w:xAlign="center" w:y="1"/>
      <w:rPr>
        <w:rStyle w:val="a3"/>
      </w:rPr>
    </w:pPr>
    <w:r>
      <w:fldChar w:fldCharType="begin"/>
    </w:r>
    <w:r>
      <w:rPr>
        <w:rStyle w:val="a3"/>
      </w:rPr>
      <w:instrText xml:space="preserve">PAGE  </w:instrText>
    </w:r>
    <w:r>
      <w:fldChar w:fldCharType="separate"/>
    </w:r>
    <w:r>
      <w:rPr>
        <w:rStyle w:val="a3"/>
        <w:noProof/>
      </w:rPr>
      <w:t>1</w:t>
    </w:r>
    <w:r>
      <w:fldChar w:fldCharType="end"/>
    </w:r>
  </w:p>
  <w:p w14:paraId="2EB46F36" w14:textId="77777777" w:rsidR="00D35762" w:rsidRDefault="00D35762">
    <w:pPr>
      <w:pStyle w:val="af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4C7D8F" w14:textId="77777777" w:rsidR="00D35762" w:rsidRDefault="00D35762">
    <w:pPr>
      <w:pStyle w:val="af9"/>
      <w:framePr w:h="0" w:wrap="around" w:vAnchor="text" w:hAnchor="margin" w:xAlign="center" w:y="1"/>
      <w:rPr>
        <w:rStyle w:val="a3"/>
      </w:rPr>
    </w:pPr>
    <w:r>
      <w:fldChar w:fldCharType="begin"/>
    </w:r>
    <w:r>
      <w:rPr>
        <w:rStyle w:val="a3"/>
      </w:rPr>
      <w:instrText xml:space="preserve">PAGE  </w:instrText>
    </w:r>
    <w:r>
      <w:fldChar w:fldCharType="separate"/>
    </w:r>
    <w:r>
      <w:rPr>
        <w:rStyle w:val="a3"/>
        <w:noProof/>
      </w:rPr>
      <w:t>25</w:t>
    </w:r>
    <w:r>
      <w:fldChar w:fldCharType="end"/>
    </w:r>
  </w:p>
  <w:p w14:paraId="6079AA6B" w14:textId="77777777" w:rsidR="00D35762" w:rsidRDefault="00D35762">
    <w:pPr>
      <w:pStyle w:val="af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3A54C5" w14:textId="0807654D" w:rsidR="00D35762" w:rsidRDefault="00D35762">
    <w:pPr>
      <w:pStyle w:val="af9"/>
      <w:framePr w:h="0" w:wrap="around" w:vAnchor="text" w:hAnchor="margin" w:xAlign="center" w:y="1"/>
      <w:rPr>
        <w:rStyle w:val="a3"/>
      </w:rPr>
    </w:pPr>
    <w:r>
      <w:fldChar w:fldCharType="begin"/>
    </w:r>
    <w:r>
      <w:rPr>
        <w:rStyle w:val="a3"/>
      </w:rPr>
      <w:instrText xml:space="preserve">PAGE  </w:instrText>
    </w:r>
    <w:r>
      <w:fldChar w:fldCharType="separate"/>
    </w:r>
    <w:r w:rsidR="006663C2">
      <w:rPr>
        <w:rStyle w:val="a3"/>
        <w:noProof/>
      </w:rPr>
      <w:t>27</w:t>
    </w:r>
    <w:r>
      <w:fldChar w:fldCharType="end"/>
    </w:r>
  </w:p>
  <w:p w14:paraId="60D2DE4F" w14:textId="77777777" w:rsidR="00D35762" w:rsidRDefault="00D35762">
    <w:pPr>
      <w:pStyle w:val="af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AE9398" w14:textId="77777777" w:rsidR="00D13D74" w:rsidRDefault="00D13D74">
      <w:r>
        <w:separator/>
      </w:r>
    </w:p>
  </w:footnote>
  <w:footnote w:type="continuationSeparator" w:id="0">
    <w:p w14:paraId="4E7C1940" w14:textId="77777777" w:rsidR="00D13D74" w:rsidRDefault="00D13D74">
      <w:r>
        <w:continuationSeparator/>
      </w:r>
    </w:p>
  </w:footnote>
  <w:footnote w:type="continuationNotice" w:id="1">
    <w:p w14:paraId="2C6ECBB1" w14:textId="77777777" w:rsidR="00D13D74" w:rsidRDefault="00D13D74">
      <w:pPr>
        <w:spacing w:after="0" w:line="240" w:lineRule="auto"/>
      </w:pPr>
    </w:p>
  </w:footnote>
  <w:footnote w:id="2">
    <w:p w14:paraId="64965AC6" w14:textId="552BEE2D" w:rsidR="00D35762" w:rsidRDefault="00D35762">
      <w:pPr>
        <w:pStyle w:val="aa"/>
        <w:rPr>
          <w:lang w:eastAsia="zh-CN"/>
        </w:rPr>
      </w:pPr>
      <w:r>
        <w:rPr>
          <w:rStyle w:val="a5"/>
        </w:rPr>
        <w:footnoteRef/>
      </w:r>
      <w:r>
        <w:t xml:space="preserve"> </w:t>
      </w:r>
      <w:r>
        <w:rPr>
          <w:rFonts w:ascii="宋体" w:eastAsia="宋体" w:hAnsi="宋体" w:hint="eastAsia"/>
        </w:rPr>
        <w:t>如果在具体交易中，合同的签署方与本表述不同，则可以基于具体的交易情景进行调整，例如如果保证合同仅由保证人和代理行签署，则在此删除</w:t>
      </w:r>
      <w:r>
        <w:rPr>
          <w:rFonts w:ascii="宋体" w:eastAsia="宋体" w:hAnsi="宋体" w:hint="eastAsia"/>
          <w:lang w:eastAsia="zh-CN"/>
        </w:rPr>
        <w:t>“牵头行”和</w:t>
      </w:r>
      <w:r>
        <w:rPr>
          <w:rFonts w:ascii="宋体" w:eastAsia="宋体" w:hAnsi="宋体" w:hint="eastAsia"/>
        </w:rPr>
        <w:t>“</w:t>
      </w:r>
      <w:proofErr w:type="spellStart"/>
      <w:r>
        <w:rPr>
          <w:rFonts w:ascii="宋体" w:eastAsia="宋体" w:hAnsi="宋体" w:hint="eastAsia"/>
        </w:rPr>
        <w:t>贷款人</w:t>
      </w:r>
      <w:proofErr w:type="spellEnd"/>
      <w:r>
        <w:rPr>
          <w:rFonts w:ascii="宋体" w:eastAsia="宋体" w:hAnsi="宋体" w:hint="eastAsia"/>
        </w:rPr>
        <w:t>、【】”。</w:t>
      </w:r>
      <w:proofErr w:type="spellStart"/>
      <w:r>
        <w:rPr>
          <w:rFonts w:ascii="宋体" w:eastAsia="宋体" w:hAnsi="宋体" w:hint="eastAsia"/>
          <w:lang w:eastAsia="zh-CN"/>
        </w:rPr>
        <w:t>下同</w:t>
      </w:r>
      <w:proofErr w:type="spellEnd"/>
      <w:r>
        <w:rPr>
          <w:rFonts w:ascii="宋体" w:eastAsia="宋体" w:hAnsi="宋体" w:hint="eastAsia"/>
          <w:lang w:eastAsia="zh-C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CF76B6" w14:textId="56997F12" w:rsidR="00D35762" w:rsidRPr="00B92313" w:rsidRDefault="00D35762" w:rsidP="00867AF2">
    <w:pPr>
      <w:pStyle w:val="a9"/>
      <w:jc w:val="right"/>
      <w:rPr>
        <w:rFonts w:hAnsi="宋体"/>
      </w:rPr>
    </w:pPr>
    <w:r w:rsidRPr="00867AF2">
      <w:rPr>
        <w:rFonts w:hAnsi="宋体" w:hint="eastAsia"/>
        <w:lang w:eastAsia="zh-CN"/>
      </w:rPr>
      <w:t>保证合同</w:t>
    </w:r>
    <w:r>
      <w:rPr>
        <w:rFonts w:hAnsi="宋体" w:hint="eastAsia"/>
        <w:lang w:eastAsia="zh-CN"/>
      </w:rPr>
      <w:t>/</w:t>
    </w:r>
    <w:r w:rsidR="006663C2">
      <w:rPr>
        <w:rFonts w:hAnsi="宋体" w:hint="eastAsia"/>
        <w:lang w:eastAsia="zh-CN"/>
      </w:rPr>
      <w:t>2025年</w:t>
    </w:r>
    <w:r>
      <w:rPr>
        <w:rFonts w:hAnsi="宋体" w:hint="eastAsia"/>
        <w:lang w:eastAsia="zh-CN"/>
      </w:rPr>
      <w:t>版</w:t>
    </w:r>
  </w:p>
  <w:p w14:paraId="2F09EE5F" w14:textId="77777777" w:rsidR="00D35762" w:rsidRPr="00D61D2B" w:rsidRDefault="00D35762" w:rsidP="00D61D2B">
    <w:pPr>
      <w:pStyle w:val="a9"/>
      <w:pBdr>
        <w:bottom w:val="none" w:sz="0" w:space="0" w:color="auto"/>
      </w:pBdr>
      <w:spacing w:after="0" w:line="240" w:lineRule="auto"/>
      <w:rPr>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8BA048" w14:textId="77777777" w:rsidR="00D35762" w:rsidRDefault="00D35762">
    <w:pPr>
      <w:pStyle w:val="a9"/>
      <w:jc w:val="right"/>
    </w:pPr>
    <w:proofErr w:type="spellStart"/>
    <w:r>
      <w:rPr>
        <w:rFonts w:hint="eastAsia"/>
      </w:rPr>
      <w:t>固定资产贷款</w:t>
    </w:r>
    <w:proofErr w:type="spellEnd"/>
    <w:r>
      <w:rPr>
        <w:rFonts w:hint="eastAsia"/>
      </w:rPr>
      <w:t>/第2.0版</w:t>
    </w:r>
  </w:p>
  <w:p w14:paraId="0D90C50C" w14:textId="77777777" w:rsidR="00D35762" w:rsidRDefault="00D35762">
    <w:pPr>
      <w:pStyle w:val="a9"/>
      <w:pBdr>
        <w:bottom w:val="none" w:sz="0" w:space="0" w:color="auto"/>
      </w:pBd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1065"/>
        </w:tabs>
        <w:ind w:left="1065" w:hanging="645"/>
      </w:pPr>
      <w:rPr>
        <w:rFonts w:hint="default"/>
      </w:rPr>
    </w:lvl>
    <w:lvl w:ilvl="1">
      <w:start w:val="1"/>
      <w:numFmt w:val="decimal"/>
      <w:lvlText w:val="%2."/>
      <w:lvlJc w:val="left"/>
      <w:pPr>
        <w:tabs>
          <w:tab w:val="num" w:pos="780"/>
        </w:tabs>
        <w:ind w:left="780" w:hanging="360"/>
      </w:pPr>
      <w:rPr>
        <w:rFonts w:ascii="Times New Roman" w:eastAsia="宋体"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00000002"/>
    <w:multiLevelType w:val="multilevel"/>
    <w:tmpl w:val="00000002"/>
    <w:lvl w:ilvl="0">
      <w:start w:val="1"/>
      <w:numFmt w:val="decimal"/>
      <w:lvlText w:val="(%1)"/>
      <w:lvlJc w:val="left"/>
      <w:pPr>
        <w:ind w:left="2264" w:hanging="420"/>
      </w:pPr>
      <w:rPr>
        <w:rFonts w:hint="eastAsia"/>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00000003"/>
    <w:multiLevelType w:val="multilevel"/>
    <w:tmpl w:val="00000003"/>
    <w:lvl w:ilvl="0">
      <w:start w:val="1"/>
      <w:numFmt w:val="decimal"/>
      <w:lvlText w:val="%1"/>
      <w:lvlJc w:val="left"/>
      <w:pPr>
        <w:ind w:left="360" w:hanging="360"/>
      </w:pPr>
      <w:rPr>
        <w:rFonts w:hint="default"/>
      </w:rPr>
    </w:lvl>
    <w:lvl w:ilvl="1">
      <w:start w:val="1"/>
      <w:numFmt w:val="decimal"/>
      <w:pStyle w:val="2TimesNewRoman"/>
      <w:lvlText w:val="%1.%2"/>
      <w:lvlJc w:val="left"/>
      <w:pPr>
        <w:ind w:left="2415" w:hanging="720"/>
      </w:pPr>
      <w:rPr>
        <w:rFonts w:ascii="Times New Roman" w:hAnsi="Times New Roman" w:cs="Times New Roman" w:hint="default"/>
      </w:rPr>
    </w:lvl>
    <w:lvl w:ilvl="2">
      <w:start w:val="1"/>
      <w:numFmt w:val="decimal"/>
      <w:lvlText w:val="%1.%2.%3"/>
      <w:lvlJc w:val="left"/>
      <w:pPr>
        <w:ind w:left="4110" w:hanging="720"/>
      </w:pPr>
      <w:rPr>
        <w:rFonts w:hint="default"/>
      </w:rPr>
    </w:lvl>
    <w:lvl w:ilvl="3">
      <w:start w:val="1"/>
      <w:numFmt w:val="decimal"/>
      <w:lvlText w:val="%1.%2.%3.%4"/>
      <w:lvlJc w:val="left"/>
      <w:pPr>
        <w:ind w:left="6165" w:hanging="1080"/>
      </w:pPr>
      <w:rPr>
        <w:rFonts w:hint="default"/>
      </w:rPr>
    </w:lvl>
    <w:lvl w:ilvl="4">
      <w:start w:val="1"/>
      <w:numFmt w:val="decimal"/>
      <w:lvlText w:val="%1.%2.%3.%4.%5"/>
      <w:lvlJc w:val="left"/>
      <w:pPr>
        <w:ind w:left="7860" w:hanging="1080"/>
      </w:pPr>
      <w:rPr>
        <w:rFonts w:hint="default"/>
      </w:rPr>
    </w:lvl>
    <w:lvl w:ilvl="5">
      <w:start w:val="1"/>
      <w:numFmt w:val="decimal"/>
      <w:lvlText w:val="%1.%2.%3.%4.%5.%6"/>
      <w:lvlJc w:val="left"/>
      <w:pPr>
        <w:ind w:left="9915" w:hanging="1440"/>
      </w:pPr>
      <w:rPr>
        <w:rFonts w:hint="default"/>
      </w:rPr>
    </w:lvl>
    <w:lvl w:ilvl="6">
      <w:start w:val="1"/>
      <w:numFmt w:val="decimal"/>
      <w:lvlText w:val="%1.%2.%3.%4.%5.%6.%7"/>
      <w:lvlJc w:val="left"/>
      <w:pPr>
        <w:ind w:left="11970" w:hanging="1800"/>
      </w:pPr>
      <w:rPr>
        <w:rFonts w:hint="default"/>
      </w:rPr>
    </w:lvl>
    <w:lvl w:ilvl="7">
      <w:start w:val="1"/>
      <w:numFmt w:val="decimal"/>
      <w:lvlText w:val="%1.%2.%3.%4.%5.%6.%7.%8"/>
      <w:lvlJc w:val="left"/>
      <w:pPr>
        <w:ind w:left="13665" w:hanging="1800"/>
      </w:pPr>
      <w:rPr>
        <w:rFonts w:hint="default"/>
      </w:rPr>
    </w:lvl>
    <w:lvl w:ilvl="8">
      <w:start w:val="1"/>
      <w:numFmt w:val="decimal"/>
      <w:lvlText w:val="%1.%2.%3.%4.%5.%6.%7.%8.%9"/>
      <w:lvlJc w:val="left"/>
      <w:pPr>
        <w:ind w:left="15720" w:hanging="2160"/>
      </w:pPr>
      <w:rPr>
        <w:rFonts w:hint="default"/>
      </w:rPr>
    </w:lvl>
  </w:abstractNum>
  <w:abstractNum w:abstractNumId="3">
    <w:nsid w:val="00000005"/>
    <w:multiLevelType w:val="multilevel"/>
    <w:tmpl w:val="00000005"/>
    <w:lvl w:ilvl="0">
      <w:start w:val="1"/>
      <w:numFmt w:val="lowerLetter"/>
      <w:lvlText w:val="(%1)"/>
      <w:lvlJc w:val="left"/>
      <w:pPr>
        <w:ind w:left="2630" w:hanging="420"/>
      </w:pPr>
      <w:rPr>
        <w:rFonts w:hint="default"/>
      </w:rPr>
    </w:lvl>
    <w:lvl w:ilvl="1">
      <w:start w:val="1"/>
      <w:numFmt w:val="lowerLetter"/>
      <w:lvlText w:val="%2)"/>
      <w:lvlJc w:val="left"/>
      <w:pPr>
        <w:ind w:left="3050" w:hanging="420"/>
      </w:pPr>
    </w:lvl>
    <w:lvl w:ilvl="2">
      <w:start w:val="1"/>
      <w:numFmt w:val="lowerRoman"/>
      <w:lvlText w:val="%3."/>
      <w:lvlJc w:val="right"/>
      <w:pPr>
        <w:ind w:left="3470" w:hanging="420"/>
      </w:pPr>
    </w:lvl>
    <w:lvl w:ilvl="3">
      <w:start w:val="1"/>
      <w:numFmt w:val="decimal"/>
      <w:lvlText w:val="%4."/>
      <w:lvlJc w:val="left"/>
      <w:pPr>
        <w:ind w:left="3890" w:hanging="420"/>
      </w:pPr>
    </w:lvl>
    <w:lvl w:ilvl="4">
      <w:start w:val="1"/>
      <w:numFmt w:val="lowerLetter"/>
      <w:lvlText w:val="%5)"/>
      <w:lvlJc w:val="left"/>
      <w:pPr>
        <w:ind w:left="4310" w:hanging="420"/>
      </w:pPr>
    </w:lvl>
    <w:lvl w:ilvl="5">
      <w:start w:val="1"/>
      <w:numFmt w:val="lowerRoman"/>
      <w:lvlText w:val="%6."/>
      <w:lvlJc w:val="right"/>
      <w:pPr>
        <w:ind w:left="4730" w:hanging="420"/>
      </w:pPr>
    </w:lvl>
    <w:lvl w:ilvl="6">
      <w:start w:val="1"/>
      <w:numFmt w:val="decimal"/>
      <w:lvlText w:val="%7."/>
      <w:lvlJc w:val="left"/>
      <w:pPr>
        <w:ind w:left="5150" w:hanging="420"/>
      </w:pPr>
    </w:lvl>
    <w:lvl w:ilvl="7">
      <w:start w:val="1"/>
      <w:numFmt w:val="lowerLetter"/>
      <w:lvlText w:val="%8)"/>
      <w:lvlJc w:val="left"/>
      <w:pPr>
        <w:ind w:left="5570" w:hanging="420"/>
      </w:pPr>
    </w:lvl>
    <w:lvl w:ilvl="8">
      <w:start w:val="1"/>
      <w:numFmt w:val="lowerRoman"/>
      <w:lvlText w:val="%9."/>
      <w:lvlJc w:val="right"/>
      <w:pPr>
        <w:ind w:left="5990" w:hanging="420"/>
      </w:pPr>
    </w:lvl>
  </w:abstractNum>
  <w:abstractNum w:abstractNumId="4">
    <w:nsid w:val="00000007"/>
    <w:multiLevelType w:val="multilevel"/>
    <w:tmpl w:val="00000007"/>
    <w:lvl w:ilvl="0">
      <w:start w:val="1"/>
      <w:numFmt w:val="decimal"/>
      <w:lvlText w:val="%1."/>
      <w:lvlJc w:val="left"/>
      <w:pPr>
        <w:tabs>
          <w:tab w:val="num" w:pos="1065"/>
        </w:tabs>
        <w:ind w:left="1065" w:hanging="645"/>
      </w:pPr>
      <w:rPr>
        <w:rFonts w:hint="default"/>
      </w:rPr>
    </w:lvl>
    <w:lvl w:ilvl="1">
      <w:start w:val="1"/>
      <w:numFmt w:val="decimal"/>
      <w:lvlText w:val="%2."/>
      <w:lvlJc w:val="left"/>
      <w:pPr>
        <w:tabs>
          <w:tab w:val="num" w:pos="780"/>
        </w:tabs>
        <w:ind w:left="780" w:hanging="360"/>
      </w:pPr>
      <w:rPr>
        <w:rFonts w:ascii="Times New Roman" w:eastAsia="宋体"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nsid w:val="00000008"/>
    <w:multiLevelType w:val="multilevel"/>
    <w:tmpl w:val="00000008"/>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00000009"/>
    <w:multiLevelType w:val="multilevel"/>
    <w:tmpl w:val="00000009"/>
    <w:lvl w:ilvl="0">
      <w:start w:val="1"/>
      <w:numFmt w:val="decimal"/>
      <w:lvlText w:val="2.%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0000000A"/>
    <w:multiLevelType w:val="multilevel"/>
    <w:tmpl w:val="0000000A"/>
    <w:lvl w:ilvl="0">
      <w:start w:val="1"/>
      <w:numFmt w:val="decimal"/>
      <w:lvlText w:val="%1."/>
      <w:lvlJc w:val="left"/>
      <w:pPr>
        <w:tabs>
          <w:tab w:val="num" w:pos="1065"/>
        </w:tabs>
        <w:ind w:left="1065" w:hanging="645"/>
      </w:pPr>
      <w:rPr>
        <w:rFonts w:hint="default"/>
      </w:rPr>
    </w:lvl>
    <w:lvl w:ilvl="1">
      <w:start w:val="1"/>
      <w:numFmt w:val="decimal"/>
      <w:lvlText w:val="%2."/>
      <w:lvlJc w:val="left"/>
      <w:pPr>
        <w:tabs>
          <w:tab w:val="num" w:pos="780"/>
        </w:tabs>
        <w:ind w:left="780" w:hanging="360"/>
      </w:pPr>
      <w:rPr>
        <w:rFonts w:ascii="Times New Roman" w:eastAsia="宋体"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
    <w:nsid w:val="0000000D"/>
    <w:multiLevelType w:val="multilevel"/>
    <w:tmpl w:val="0000000D"/>
    <w:lvl w:ilvl="0">
      <w:start w:val="1"/>
      <w:numFmt w:val="decimal"/>
      <w:lvlText w:val="%1."/>
      <w:lvlJc w:val="left"/>
      <w:pPr>
        <w:tabs>
          <w:tab w:val="num" w:pos="1065"/>
        </w:tabs>
        <w:ind w:left="1065" w:hanging="645"/>
      </w:pPr>
      <w:rPr>
        <w:rFonts w:hint="default"/>
      </w:rPr>
    </w:lvl>
    <w:lvl w:ilvl="1">
      <w:start w:val="1"/>
      <w:numFmt w:val="decimal"/>
      <w:lvlText w:val="%2."/>
      <w:lvlJc w:val="left"/>
      <w:pPr>
        <w:tabs>
          <w:tab w:val="num" w:pos="780"/>
        </w:tabs>
        <w:ind w:left="780" w:hanging="360"/>
      </w:pPr>
      <w:rPr>
        <w:rFonts w:ascii="Times New Roman" w:eastAsia="宋体"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9">
    <w:nsid w:val="0000000E"/>
    <w:multiLevelType w:val="multilevel"/>
    <w:tmpl w:val="0000000E"/>
    <w:lvl w:ilvl="0">
      <w:start w:val="1"/>
      <w:numFmt w:val="decimal"/>
      <w:lvlText w:val="%1."/>
      <w:lvlJc w:val="left"/>
      <w:pPr>
        <w:tabs>
          <w:tab w:val="num" w:pos="1065"/>
        </w:tabs>
        <w:ind w:left="1065" w:hanging="645"/>
      </w:pPr>
      <w:rPr>
        <w:rFonts w:hint="default"/>
      </w:rPr>
    </w:lvl>
    <w:lvl w:ilvl="1">
      <w:start w:val="1"/>
      <w:numFmt w:val="decimal"/>
      <w:lvlText w:val="%2."/>
      <w:lvlJc w:val="left"/>
      <w:pPr>
        <w:tabs>
          <w:tab w:val="num" w:pos="780"/>
        </w:tabs>
        <w:ind w:left="780" w:hanging="360"/>
      </w:pPr>
      <w:rPr>
        <w:rFonts w:ascii="Times New Roman" w:eastAsia="宋体"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0">
    <w:nsid w:val="0000000F"/>
    <w:multiLevelType w:val="multilevel"/>
    <w:tmpl w:val="0000000F"/>
    <w:lvl w:ilvl="0">
      <w:start w:val="1"/>
      <w:numFmt w:val="decimal"/>
      <w:lvlText w:val="%1."/>
      <w:lvlJc w:val="left"/>
      <w:pPr>
        <w:ind w:left="360" w:hanging="360"/>
      </w:pPr>
      <w:rPr>
        <w:rFonts w:hint="default"/>
      </w:rPr>
    </w:lvl>
    <w:lvl w:ilvl="1">
      <w:start w:val="1"/>
      <w:numFmt w:val="decimal"/>
      <w:lvlText w:val="(%2)"/>
      <w:lvlJc w:val="left"/>
      <w:pPr>
        <w:ind w:left="840" w:hanging="420"/>
      </w:pPr>
      <w:rPr>
        <w:rFonts w:hint="eastAsia"/>
        <w:b w:val="0"/>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00000010"/>
    <w:multiLevelType w:val="multilevel"/>
    <w:tmpl w:val="00000010"/>
    <w:lvl w:ilvl="0">
      <w:start w:val="1"/>
      <w:numFmt w:val="decimal"/>
      <w:lvlText w:val="13.%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00000011"/>
    <w:multiLevelType w:val="multilevel"/>
    <w:tmpl w:val="00000011"/>
    <w:lvl w:ilvl="0">
      <w:start w:val="1"/>
      <w:numFmt w:val="decimal"/>
      <w:lvlText w:val="(%1)"/>
      <w:lvlJc w:val="left"/>
      <w:pPr>
        <w:ind w:left="840" w:hanging="420"/>
      </w:pPr>
      <w:rPr>
        <w:rFonts w:hint="eastAsia"/>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00000012"/>
    <w:multiLevelType w:val="multilevel"/>
    <w:tmpl w:val="00000012"/>
    <w:lvl w:ilvl="0">
      <w:start w:val="1"/>
      <w:numFmt w:val="decimal"/>
      <w:lvlText w:val="(%1)"/>
      <w:lvlJc w:val="left"/>
      <w:pPr>
        <w:ind w:left="420" w:hanging="420"/>
      </w:pPr>
      <w:rPr>
        <w:rFonts w:hint="eastAsia"/>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nsid w:val="00000013"/>
    <w:multiLevelType w:val="multilevel"/>
    <w:tmpl w:val="00000013"/>
    <w:lvl w:ilvl="0">
      <w:start w:val="1"/>
      <w:numFmt w:val="decimal"/>
      <w:lvlText w:val="(%1)"/>
      <w:lvlJc w:val="left"/>
      <w:pPr>
        <w:ind w:left="2264" w:hanging="420"/>
      </w:pPr>
      <w:rPr>
        <w:rFonts w:hint="eastAsia"/>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00000015"/>
    <w:multiLevelType w:val="multilevel"/>
    <w:tmpl w:val="00000015"/>
    <w:lvl w:ilvl="0">
      <w:start w:val="1"/>
      <w:numFmt w:val="decimal"/>
      <w:lvlText w:val="(%1)"/>
      <w:lvlJc w:val="left"/>
      <w:pPr>
        <w:ind w:left="840" w:hanging="420"/>
      </w:pPr>
      <w:rPr>
        <w:rFonts w:hint="eastAsia"/>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00000017"/>
    <w:multiLevelType w:val="multilevel"/>
    <w:tmpl w:val="00000017"/>
    <w:lvl w:ilvl="0">
      <w:start w:val="1"/>
      <w:numFmt w:val="decimal"/>
      <w:lvlText w:val="%1."/>
      <w:lvlJc w:val="left"/>
      <w:pPr>
        <w:tabs>
          <w:tab w:val="num" w:pos="1065"/>
        </w:tabs>
        <w:ind w:left="1065" w:hanging="645"/>
      </w:pPr>
      <w:rPr>
        <w:rFonts w:hint="default"/>
      </w:rPr>
    </w:lvl>
    <w:lvl w:ilvl="1">
      <w:start w:val="1"/>
      <w:numFmt w:val="decimal"/>
      <w:lvlText w:val="%2."/>
      <w:lvlJc w:val="left"/>
      <w:pPr>
        <w:tabs>
          <w:tab w:val="num" w:pos="780"/>
        </w:tabs>
        <w:ind w:left="780" w:hanging="360"/>
      </w:pPr>
      <w:rPr>
        <w:rFonts w:ascii="Times New Roman" w:eastAsia="宋体"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7">
    <w:nsid w:val="00000018"/>
    <w:multiLevelType w:val="multilevel"/>
    <w:tmpl w:val="00000018"/>
    <w:lvl w:ilvl="0">
      <w:start w:val="1"/>
      <w:numFmt w:val="decimal"/>
      <w:lvlText w:val="(%1)"/>
      <w:lvlJc w:val="left"/>
      <w:pPr>
        <w:ind w:left="840" w:hanging="420"/>
      </w:pPr>
      <w:rPr>
        <w:rFonts w:hint="eastAsia"/>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00000019"/>
    <w:multiLevelType w:val="multilevel"/>
    <w:tmpl w:val="00000019"/>
    <w:lvl w:ilvl="0">
      <w:start w:val="1"/>
      <w:numFmt w:val="decimal"/>
      <w:lvlText w:val="%1."/>
      <w:lvlJc w:val="left"/>
      <w:pPr>
        <w:tabs>
          <w:tab w:val="num" w:pos="1065"/>
        </w:tabs>
        <w:ind w:left="1065" w:hanging="645"/>
      </w:pPr>
      <w:rPr>
        <w:rFonts w:hint="default"/>
      </w:rPr>
    </w:lvl>
    <w:lvl w:ilvl="1">
      <w:start w:val="1"/>
      <w:numFmt w:val="decimal"/>
      <w:lvlText w:val="%2."/>
      <w:lvlJc w:val="left"/>
      <w:pPr>
        <w:tabs>
          <w:tab w:val="num" w:pos="780"/>
        </w:tabs>
        <w:ind w:left="780" w:hanging="360"/>
      </w:pPr>
      <w:rPr>
        <w:rFonts w:ascii="Times New Roman" w:eastAsia="宋体"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9">
    <w:nsid w:val="0000001A"/>
    <w:multiLevelType w:val="multilevel"/>
    <w:tmpl w:val="0000001A"/>
    <w:lvl w:ilvl="0">
      <w:start w:val="1"/>
      <w:numFmt w:val="decimal"/>
      <w:lvlText w:val="14.%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nsid w:val="0000001C"/>
    <w:multiLevelType w:val="multilevel"/>
    <w:tmpl w:val="0000001C"/>
    <w:lvl w:ilvl="0">
      <w:start w:val="1"/>
      <w:numFmt w:val="decimal"/>
      <w:lvlText w:val="%1."/>
      <w:lvlJc w:val="left"/>
      <w:pPr>
        <w:tabs>
          <w:tab w:val="num" w:pos="5607"/>
        </w:tabs>
        <w:ind w:left="5607" w:hanging="645"/>
      </w:pPr>
      <w:rPr>
        <w:rFonts w:hint="default"/>
      </w:rPr>
    </w:lvl>
    <w:lvl w:ilvl="1">
      <w:start w:val="1"/>
      <w:numFmt w:val="decimal"/>
      <w:lvlText w:val="%2."/>
      <w:lvlJc w:val="left"/>
      <w:pPr>
        <w:tabs>
          <w:tab w:val="num" w:pos="5322"/>
        </w:tabs>
        <w:ind w:left="5322" w:hanging="360"/>
      </w:pPr>
      <w:rPr>
        <w:rFonts w:ascii="Times New Roman" w:eastAsia="宋体" w:hint="default"/>
      </w:rPr>
    </w:lvl>
    <w:lvl w:ilvl="2">
      <w:start w:val="1"/>
      <w:numFmt w:val="lowerRoman"/>
      <w:lvlText w:val="%3."/>
      <w:lvlJc w:val="right"/>
      <w:pPr>
        <w:tabs>
          <w:tab w:val="num" w:pos="5802"/>
        </w:tabs>
        <w:ind w:left="5802" w:hanging="420"/>
      </w:pPr>
    </w:lvl>
    <w:lvl w:ilvl="3">
      <w:start w:val="1"/>
      <w:numFmt w:val="decimal"/>
      <w:lvlText w:val="%4."/>
      <w:lvlJc w:val="left"/>
      <w:pPr>
        <w:tabs>
          <w:tab w:val="num" w:pos="6222"/>
        </w:tabs>
        <w:ind w:left="6222" w:hanging="420"/>
      </w:pPr>
    </w:lvl>
    <w:lvl w:ilvl="4">
      <w:start w:val="1"/>
      <w:numFmt w:val="lowerLetter"/>
      <w:lvlText w:val="%5)"/>
      <w:lvlJc w:val="left"/>
      <w:pPr>
        <w:tabs>
          <w:tab w:val="num" w:pos="6642"/>
        </w:tabs>
        <w:ind w:left="6642" w:hanging="420"/>
      </w:pPr>
    </w:lvl>
    <w:lvl w:ilvl="5">
      <w:start w:val="1"/>
      <w:numFmt w:val="lowerRoman"/>
      <w:lvlText w:val="%6."/>
      <w:lvlJc w:val="right"/>
      <w:pPr>
        <w:tabs>
          <w:tab w:val="num" w:pos="7062"/>
        </w:tabs>
        <w:ind w:left="7062" w:hanging="420"/>
      </w:pPr>
    </w:lvl>
    <w:lvl w:ilvl="6">
      <w:start w:val="1"/>
      <w:numFmt w:val="decimal"/>
      <w:lvlText w:val="%7."/>
      <w:lvlJc w:val="left"/>
      <w:pPr>
        <w:tabs>
          <w:tab w:val="num" w:pos="7482"/>
        </w:tabs>
        <w:ind w:left="7482" w:hanging="420"/>
      </w:pPr>
    </w:lvl>
    <w:lvl w:ilvl="7">
      <w:start w:val="1"/>
      <w:numFmt w:val="lowerLetter"/>
      <w:lvlText w:val="%8)"/>
      <w:lvlJc w:val="left"/>
      <w:pPr>
        <w:tabs>
          <w:tab w:val="num" w:pos="7902"/>
        </w:tabs>
        <w:ind w:left="7902" w:hanging="420"/>
      </w:pPr>
    </w:lvl>
    <w:lvl w:ilvl="8">
      <w:start w:val="1"/>
      <w:numFmt w:val="lowerRoman"/>
      <w:lvlText w:val="%9."/>
      <w:lvlJc w:val="right"/>
      <w:pPr>
        <w:tabs>
          <w:tab w:val="num" w:pos="8322"/>
        </w:tabs>
        <w:ind w:left="8322" w:hanging="420"/>
      </w:pPr>
    </w:lvl>
  </w:abstractNum>
  <w:abstractNum w:abstractNumId="21">
    <w:nsid w:val="0000001D"/>
    <w:multiLevelType w:val="multilevel"/>
    <w:tmpl w:val="0000001D"/>
    <w:lvl w:ilvl="0">
      <w:start w:val="1"/>
      <w:numFmt w:val="decimal"/>
      <w:lvlText w:val="%1."/>
      <w:lvlJc w:val="left"/>
      <w:pPr>
        <w:tabs>
          <w:tab w:val="num" w:pos="1065"/>
        </w:tabs>
        <w:ind w:left="1065" w:hanging="645"/>
      </w:pPr>
      <w:rPr>
        <w:rFonts w:hint="default"/>
      </w:rPr>
    </w:lvl>
    <w:lvl w:ilvl="1">
      <w:start w:val="1"/>
      <w:numFmt w:val="decimal"/>
      <w:lvlText w:val="%2."/>
      <w:lvlJc w:val="left"/>
      <w:pPr>
        <w:tabs>
          <w:tab w:val="num" w:pos="780"/>
        </w:tabs>
        <w:ind w:left="780" w:hanging="360"/>
      </w:pPr>
      <w:rPr>
        <w:rFonts w:ascii="Times New Roman" w:eastAsia="宋体"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2">
    <w:nsid w:val="0000001E"/>
    <w:multiLevelType w:val="multilevel"/>
    <w:tmpl w:val="0000001E"/>
    <w:lvl w:ilvl="0">
      <w:start w:val="1"/>
      <w:numFmt w:val="decimal"/>
      <w:lvlText w:val="%1."/>
      <w:lvlJc w:val="left"/>
      <w:pPr>
        <w:tabs>
          <w:tab w:val="num" w:pos="1065"/>
        </w:tabs>
        <w:ind w:left="1065" w:hanging="645"/>
      </w:pPr>
      <w:rPr>
        <w:rFonts w:hint="default"/>
      </w:rPr>
    </w:lvl>
    <w:lvl w:ilvl="1">
      <w:start w:val="1"/>
      <w:numFmt w:val="decimal"/>
      <w:lvlText w:val="%2."/>
      <w:lvlJc w:val="left"/>
      <w:pPr>
        <w:tabs>
          <w:tab w:val="num" w:pos="780"/>
        </w:tabs>
        <w:ind w:left="780" w:hanging="360"/>
      </w:pPr>
      <w:rPr>
        <w:rFonts w:ascii="Times New Roman" w:eastAsia="宋体"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3">
    <w:nsid w:val="0000001F"/>
    <w:multiLevelType w:val="multilevel"/>
    <w:tmpl w:val="0000001F"/>
    <w:lvl w:ilvl="0">
      <w:start w:val="1"/>
      <w:numFmt w:val="decimal"/>
      <w:lvlText w:val="1.%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nsid w:val="00000021"/>
    <w:multiLevelType w:val="multilevel"/>
    <w:tmpl w:val="00000021"/>
    <w:lvl w:ilvl="0">
      <w:start w:val="1"/>
      <w:numFmt w:val="decimal"/>
      <w:lvlText w:val="%1."/>
      <w:lvlJc w:val="left"/>
      <w:pPr>
        <w:tabs>
          <w:tab w:val="num" w:pos="1065"/>
        </w:tabs>
        <w:ind w:left="1065" w:hanging="645"/>
      </w:pPr>
      <w:rPr>
        <w:rFonts w:hint="default"/>
      </w:rPr>
    </w:lvl>
    <w:lvl w:ilvl="1">
      <w:start w:val="1"/>
      <w:numFmt w:val="decimal"/>
      <w:lvlText w:val="%2."/>
      <w:lvlJc w:val="left"/>
      <w:pPr>
        <w:tabs>
          <w:tab w:val="num" w:pos="780"/>
        </w:tabs>
        <w:ind w:left="780" w:hanging="360"/>
      </w:pPr>
      <w:rPr>
        <w:rFonts w:ascii="Times New Roman" w:eastAsia="宋体"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5">
    <w:nsid w:val="00000022"/>
    <w:multiLevelType w:val="multilevel"/>
    <w:tmpl w:val="00000022"/>
    <w:lvl w:ilvl="0">
      <w:start w:val="1"/>
      <w:numFmt w:val="decimal"/>
      <w:lvlText w:val="%1."/>
      <w:lvlJc w:val="left"/>
      <w:pPr>
        <w:tabs>
          <w:tab w:val="num" w:pos="1065"/>
        </w:tabs>
        <w:ind w:left="1065" w:hanging="645"/>
      </w:pPr>
      <w:rPr>
        <w:rFonts w:hint="default"/>
      </w:rPr>
    </w:lvl>
    <w:lvl w:ilvl="1">
      <w:start w:val="1"/>
      <w:numFmt w:val="decimal"/>
      <w:lvlText w:val="%2."/>
      <w:lvlJc w:val="left"/>
      <w:pPr>
        <w:tabs>
          <w:tab w:val="num" w:pos="780"/>
        </w:tabs>
        <w:ind w:left="780" w:hanging="360"/>
      </w:pPr>
      <w:rPr>
        <w:rFonts w:ascii="Times New Roman" w:eastAsia="宋体"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6">
    <w:nsid w:val="00000023"/>
    <w:multiLevelType w:val="multilevel"/>
    <w:tmpl w:val="00000023"/>
    <w:lvl w:ilvl="0">
      <w:start w:val="1"/>
      <w:numFmt w:val="decimal"/>
      <w:lvlText w:val="%1."/>
      <w:lvlJc w:val="left"/>
      <w:pPr>
        <w:tabs>
          <w:tab w:val="num" w:pos="1065"/>
        </w:tabs>
        <w:ind w:left="1065" w:hanging="645"/>
      </w:pPr>
      <w:rPr>
        <w:rFonts w:hint="default"/>
      </w:rPr>
    </w:lvl>
    <w:lvl w:ilvl="1">
      <w:start w:val="1"/>
      <w:numFmt w:val="decimal"/>
      <w:lvlText w:val="%2."/>
      <w:lvlJc w:val="left"/>
      <w:pPr>
        <w:tabs>
          <w:tab w:val="num" w:pos="780"/>
        </w:tabs>
        <w:ind w:left="780" w:hanging="360"/>
      </w:pPr>
      <w:rPr>
        <w:rFonts w:ascii="Times New Roman" w:eastAsia="宋体"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7">
    <w:nsid w:val="00000024"/>
    <w:multiLevelType w:val="multilevel"/>
    <w:tmpl w:val="00000024"/>
    <w:lvl w:ilvl="0">
      <w:start w:val="1"/>
      <w:numFmt w:val="decimal"/>
      <w:lvlText w:val="%1."/>
      <w:lvlJc w:val="left"/>
      <w:pPr>
        <w:tabs>
          <w:tab w:val="num" w:pos="1065"/>
        </w:tabs>
        <w:ind w:left="1065" w:hanging="645"/>
      </w:pPr>
      <w:rPr>
        <w:rFonts w:hint="default"/>
      </w:rPr>
    </w:lvl>
    <w:lvl w:ilvl="1">
      <w:start w:val="1"/>
      <w:numFmt w:val="decimal"/>
      <w:lvlText w:val="%2."/>
      <w:lvlJc w:val="left"/>
      <w:pPr>
        <w:tabs>
          <w:tab w:val="num" w:pos="780"/>
        </w:tabs>
        <w:ind w:left="780" w:hanging="360"/>
      </w:pPr>
      <w:rPr>
        <w:rFonts w:ascii="Times New Roman" w:eastAsia="宋体"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8">
    <w:nsid w:val="00000025"/>
    <w:multiLevelType w:val="multilevel"/>
    <w:tmpl w:val="00000025"/>
    <w:lvl w:ilvl="0">
      <w:start w:val="1"/>
      <w:numFmt w:val="decimal"/>
      <w:lvlText w:val="%1."/>
      <w:lvlJc w:val="left"/>
      <w:pPr>
        <w:tabs>
          <w:tab w:val="num" w:pos="1065"/>
        </w:tabs>
        <w:ind w:left="1065" w:hanging="645"/>
      </w:pPr>
      <w:rPr>
        <w:rFonts w:hint="default"/>
      </w:rPr>
    </w:lvl>
    <w:lvl w:ilvl="1">
      <w:start w:val="1"/>
      <w:numFmt w:val="decimal"/>
      <w:lvlText w:val="%2."/>
      <w:lvlJc w:val="left"/>
      <w:pPr>
        <w:tabs>
          <w:tab w:val="num" w:pos="780"/>
        </w:tabs>
        <w:ind w:left="780" w:hanging="360"/>
      </w:pPr>
      <w:rPr>
        <w:rFonts w:ascii="Times New Roman" w:eastAsia="宋体"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9">
    <w:nsid w:val="00000027"/>
    <w:multiLevelType w:val="multilevel"/>
    <w:tmpl w:val="00000027"/>
    <w:lvl w:ilvl="0">
      <w:start w:val="1"/>
      <w:numFmt w:val="decimal"/>
      <w:lvlText w:val="11.%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nsid w:val="00000028"/>
    <w:multiLevelType w:val="multilevel"/>
    <w:tmpl w:val="00000028"/>
    <w:lvl w:ilvl="0">
      <w:start w:val="1"/>
      <w:numFmt w:val="decimal"/>
      <w:lvlText w:val="%1."/>
      <w:lvlJc w:val="left"/>
      <w:pPr>
        <w:tabs>
          <w:tab w:val="num" w:pos="1065"/>
        </w:tabs>
        <w:ind w:left="1065" w:hanging="645"/>
      </w:pPr>
      <w:rPr>
        <w:rFonts w:hint="default"/>
      </w:rPr>
    </w:lvl>
    <w:lvl w:ilvl="1">
      <w:start w:val="1"/>
      <w:numFmt w:val="decimal"/>
      <w:lvlText w:val="%2."/>
      <w:lvlJc w:val="left"/>
      <w:pPr>
        <w:tabs>
          <w:tab w:val="num" w:pos="780"/>
        </w:tabs>
        <w:ind w:left="780" w:hanging="360"/>
      </w:pPr>
      <w:rPr>
        <w:rFonts w:ascii="Times New Roman" w:eastAsia="宋体"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1">
    <w:nsid w:val="00000029"/>
    <w:multiLevelType w:val="multilevel"/>
    <w:tmpl w:val="00000029"/>
    <w:lvl w:ilvl="0">
      <w:start w:val="1"/>
      <w:numFmt w:val="decimal"/>
      <w:lvlText w:val="%1."/>
      <w:lvlJc w:val="left"/>
      <w:pPr>
        <w:tabs>
          <w:tab w:val="num" w:pos="1065"/>
        </w:tabs>
        <w:ind w:left="1065" w:hanging="645"/>
      </w:pPr>
      <w:rPr>
        <w:rFonts w:hint="default"/>
      </w:rPr>
    </w:lvl>
    <w:lvl w:ilvl="1">
      <w:start w:val="1"/>
      <w:numFmt w:val="decimal"/>
      <w:lvlText w:val="%2."/>
      <w:lvlJc w:val="left"/>
      <w:pPr>
        <w:tabs>
          <w:tab w:val="num" w:pos="780"/>
        </w:tabs>
        <w:ind w:left="780" w:hanging="360"/>
      </w:pPr>
      <w:rPr>
        <w:rFonts w:ascii="Times New Roman" w:eastAsia="宋体"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2">
    <w:nsid w:val="0000002A"/>
    <w:multiLevelType w:val="multilevel"/>
    <w:tmpl w:val="0000002A"/>
    <w:lvl w:ilvl="0">
      <w:start w:val="1"/>
      <w:numFmt w:val="decimal"/>
      <w:lvlText w:val="%1."/>
      <w:lvlJc w:val="left"/>
      <w:pPr>
        <w:tabs>
          <w:tab w:val="num" w:pos="1065"/>
        </w:tabs>
        <w:ind w:left="1065" w:hanging="645"/>
      </w:pPr>
      <w:rPr>
        <w:rFonts w:hint="default"/>
      </w:rPr>
    </w:lvl>
    <w:lvl w:ilvl="1">
      <w:start w:val="1"/>
      <w:numFmt w:val="decimal"/>
      <w:lvlText w:val="%2."/>
      <w:lvlJc w:val="left"/>
      <w:pPr>
        <w:tabs>
          <w:tab w:val="num" w:pos="780"/>
        </w:tabs>
        <w:ind w:left="780" w:hanging="360"/>
      </w:pPr>
      <w:rPr>
        <w:rFonts w:ascii="Times New Roman" w:eastAsia="宋体"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3">
    <w:nsid w:val="0000003F"/>
    <w:multiLevelType w:val="multilevel"/>
    <w:tmpl w:val="0000003F"/>
    <w:lvl w:ilvl="0">
      <w:start w:val="1"/>
      <w:numFmt w:val="decimal"/>
      <w:lvlText w:val="%1."/>
      <w:lvlJc w:val="left"/>
      <w:pPr>
        <w:tabs>
          <w:tab w:val="num" w:pos="780"/>
        </w:tabs>
        <w:ind w:left="780" w:hanging="360"/>
      </w:pPr>
      <w:rPr>
        <w:rFonts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4">
    <w:nsid w:val="03A341B2"/>
    <w:multiLevelType w:val="hybridMultilevel"/>
    <w:tmpl w:val="03D8B53C"/>
    <w:lvl w:ilvl="0" w:tplc="C4DA967E">
      <w:start w:val="1"/>
      <w:numFmt w:val="decimal"/>
      <w:lvlText w:val="%1."/>
      <w:lvlJc w:val="left"/>
      <w:pPr>
        <w:tabs>
          <w:tab w:val="num" w:pos="780"/>
        </w:tabs>
        <w:ind w:left="780" w:hanging="360"/>
      </w:pPr>
      <w:rPr>
        <w:rFonts w:hint="default"/>
        <w:b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5">
    <w:nsid w:val="04637B70"/>
    <w:multiLevelType w:val="multilevel"/>
    <w:tmpl w:val="00000026"/>
    <w:lvl w:ilvl="0">
      <w:start w:val="1"/>
      <w:numFmt w:val="decimal"/>
      <w:lvlText w:val="(%1)"/>
      <w:lvlJc w:val="left"/>
      <w:pPr>
        <w:tabs>
          <w:tab w:val="num" w:pos="1050"/>
        </w:tabs>
        <w:ind w:left="1050" w:hanging="63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6">
    <w:nsid w:val="09414514"/>
    <w:multiLevelType w:val="multilevel"/>
    <w:tmpl w:val="00000002"/>
    <w:lvl w:ilvl="0">
      <w:start w:val="1"/>
      <w:numFmt w:val="decimal"/>
      <w:lvlText w:val="(%1)"/>
      <w:lvlJc w:val="left"/>
      <w:pPr>
        <w:ind w:left="2264" w:hanging="420"/>
      </w:pPr>
      <w:rPr>
        <w:rFonts w:hint="eastAsia"/>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7">
    <w:nsid w:val="138753F2"/>
    <w:multiLevelType w:val="multilevel"/>
    <w:tmpl w:val="61C07716"/>
    <w:lvl w:ilvl="0">
      <w:start w:val="16"/>
      <w:numFmt w:val="decimal"/>
      <w:lvlText w:val="%1"/>
      <w:lvlJc w:val="left"/>
      <w:pPr>
        <w:tabs>
          <w:tab w:val="num" w:pos="495"/>
        </w:tabs>
        <w:ind w:left="495" w:hanging="495"/>
      </w:pPr>
      <w:rPr>
        <w:rFonts w:hAnsi="宋体" w:hint="default"/>
      </w:rPr>
    </w:lvl>
    <w:lvl w:ilvl="1">
      <w:start w:val="1"/>
      <w:numFmt w:val="decimal"/>
      <w:lvlText w:val="20.%2"/>
      <w:lvlJc w:val="left"/>
      <w:pPr>
        <w:tabs>
          <w:tab w:val="num" w:pos="495"/>
        </w:tabs>
        <w:ind w:left="495" w:hanging="495"/>
      </w:pPr>
      <w:rPr>
        <w:rFonts w:hAnsi="宋体" w:hint="default"/>
        <w:b/>
      </w:rPr>
    </w:lvl>
    <w:lvl w:ilvl="2">
      <w:start w:val="1"/>
      <w:numFmt w:val="decimal"/>
      <w:lvlText w:val="%1.%2.%3"/>
      <w:lvlJc w:val="left"/>
      <w:pPr>
        <w:tabs>
          <w:tab w:val="num" w:pos="720"/>
        </w:tabs>
        <w:ind w:left="720" w:hanging="720"/>
      </w:pPr>
      <w:rPr>
        <w:rFonts w:hAnsi="宋体" w:hint="default"/>
      </w:rPr>
    </w:lvl>
    <w:lvl w:ilvl="3">
      <w:start w:val="1"/>
      <w:numFmt w:val="decimal"/>
      <w:lvlText w:val="%1.%2.%3.%4"/>
      <w:lvlJc w:val="left"/>
      <w:pPr>
        <w:tabs>
          <w:tab w:val="num" w:pos="1080"/>
        </w:tabs>
        <w:ind w:left="1080" w:hanging="1080"/>
      </w:pPr>
      <w:rPr>
        <w:rFonts w:hAnsi="宋体" w:hint="default"/>
      </w:rPr>
    </w:lvl>
    <w:lvl w:ilvl="4">
      <w:start w:val="1"/>
      <w:numFmt w:val="decimal"/>
      <w:lvlText w:val="%1.%2.%3.%4.%5"/>
      <w:lvlJc w:val="left"/>
      <w:pPr>
        <w:tabs>
          <w:tab w:val="num" w:pos="1080"/>
        </w:tabs>
        <w:ind w:left="1080" w:hanging="1080"/>
      </w:pPr>
      <w:rPr>
        <w:rFonts w:hAnsi="宋体" w:hint="default"/>
      </w:rPr>
    </w:lvl>
    <w:lvl w:ilvl="5">
      <w:start w:val="1"/>
      <w:numFmt w:val="decimal"/>
      <w:lvlText w:val="%1.%2.%3.%4.%5.%6"/>
      <w:lvlJc w:val="left"/>
      <w:pPr>
        <w:tabs>
          <w:tab w:val="num" w:pos="1440"/>
        </w:tabs>
        <w:ind w:left="1440" w:hanging="1440"/>
      </w:pPr>
      <w:rPr>
        <w:rFonts w:hAnsi="宋体" w:hint="default"/>
      </w:rPr>
    </w:lvl>
    <w:lvl w:ilvl="6">
      <w:start w:val="1"/>
      <w:numFmt w:val="decimal"/>
      <w:lvlText w:val="%1.%2.%3.%4.%5.%6.%7"/>
      <w:lvlJc w:val="left"/>
      <w:pPr>
        <w:tabs>
          <w:tab w:val="num" w:pos="1800"/>
        </w:tabs>
        <w:ind w:left="1800" w:hanging="1800"/>
      </w:pPr>
      <w:rPr>
        <w:rFonts w:hAnsi="宋体" w:hint="default"/>
      </w:rPr>
    </w:lvl>
    <w:lvl w:ilvl="7">
      <w:start w:val="1"/>
      <w:numFmt w:val="decimal"/>
      <w:lvlText w:val="%1.%2.%3.%4.%5.%6.%7.%8"/>
      <w:lvlJc w:val="left"/>
      <w:pPr>
        <w:tabs>
          <w:tab w:val="num" w:pos="1800"/>
        </w:tabs>
        <w:ind w:left="1800" w:hanging="1800"/>
      </w:pPr>
      <w:rPr>
        <w:rFonts w:hAnsi="宋体" w:hint="default"/>
      </w:rPr>
    </w:lvl>
    <w:lvl w:ilvl="8">
      <w:start w:val="1"/>
      <w:numFmt w:val="decimal"/>
      <w:lvlText w:val="%1.%2.%3.%4.%5.%6.%7.%8.%9"/>
      <w:lvlJc w:val="left"/>
      <w:pPr>
        <w:tabs>
          <w:tab w:val="num" w:pos="2160"/>
        </w:tabs>
        <w:ind w:left="2160" w:hanging="2160"/>
      </w:pPr>
      <w:rPr>
        <w:rFonts w:hAnsi="宋体" w:hint="default"/>
      </w:rPr>
    </w:lvl>
  </w:abstractNum>
  <w:abstractNum w:abstractNumId="38">
    <w:nsid w:val="13C0503D"/>
    <w:multiLevelType w:val="multilevel"/>
    <w:tmpl w:val="00000021"/>
    <w:lvl w:ilvl="0">
      <w:start w:val="1"/>
      <w:numFmt w:val="decimal"/>
      <w:lvlText w:val="%1."/>
      <w:lvlJc w:val="left"/>
      <w:pPr>
        <w:tabs>
          <w:tab w:val="num" w:pos="1065"/>
        </w:tabs>
        <w:ind w:left="1065" w:hanging="645"/>
      </w:pPr>
      <w:rPr>
        <w:rFonts w:hint="default"/>
      </w:rPr>
    </w:lvl>
    <w:lvl w:ilvl="1">
      <w:start w:val="1"/>
      <w:numFmt w:val="decimal"/>
      <w:lvlText w:val="%2."/>
      <w:lvlJc w:val="left"/>
      <w:pPr>
        <w:tabs>
          <w:tab w:val="num" w:pos="780"/>
        </w:tabs>
        <w:ind w:left="780" w:hanging="360"/>
      </w:pPr>
      <w:rPr>
        <w:rFonts w:ascii="Times New Roman" w:eastAsia="宋体"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9">
    <w:nsid w:val="16F32008"/>
    <w:multiLevelType w:val="multilevel"/>
    <w:tmpl w:val="35149DDC"/>
    <w:lvl w:ilvl="0">
      <w:start w:val="1"/>
      <w:numFmt w:val="decimal"/>
      <w:lvlText w:val="(%1)"/>
      <w:lvlJc w:val="left"/>
      <w:pPr>
        <w:tabs>
          <w:tab w:val="num" w:pos="1050"/>
        </w:tabs>
        <w:ind w:left="1050" w:hanging="630"/>
      </w:pPr>
      <w:rPr>
        <w:rFonts w:ascii="Times New Roman" w:hAnsi="Times New Roman" w:cs="Times New Roman"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0">
    <w:nsid w:val="364D70AE"/>
    <w:multiLevelType w:val="multilevel"/>
    <w:tmpl w:val="00000002"/>
    <w:lvl w:ilvl="0">
      <w:start w:val="1"/>
      <w:numFmt w:val="decimal"/>
      <w:lvlText w:val="(%1)"/>
      <w:lvlJc w:val="left"/>
      <w:pPr>
        <w:ind w:left="2264" w:hanging="420"/>
      </w:pPr>
      <w:rPr>
        <w:rFonts w:hint="eastAsia"/>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1">
    <w:nsid w:val="3D8029E4"/>
    <w:multiLevelType w:val="multilevel"/>
    <w:tmpl w:val="00000002"/>
    <w:lvl w:ilvl="0">
      <w:start w:val="1"/>
      <w:numFmt w:val="decimal"/>
      <w:lvlText w:val="(%1)"/>
      <w:lvlJc w:val="left"/>
      <w:pPr>
        <w:ind w:left="2264" w:hanging="420"/>
      </w:pPr>
      <w:rPr>
        <w:rFonts w:hint="eastAsia"/>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2">
    <w:nsid w:val="475847CE"/>
    <w:multiLevelType w:val="multilevel"/>
    <w:tmpl w:val="00000002"/>
    <w:lvl w:ilvl="0">
      <w:start w:val="1"/>
      <w:numFmt w:val="decimal"/>
      <w:lvlText w:val="(%1)"/>
      <w:lvlJc w:val="left"/>
      <w:pPr>
        <w:ind w:left="2264" w:hanging="420"/>
      </w:pPr>
      <w:rPr>
        <w:rFonts w:hint="eastAsia"/>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3">
    <w:nsid w:val="47764AF3"/>
    <w:multiLevelType w:val="hybridMultilevel"/>
    <w:tmpl w:val="2B3CFE16"/>
    <w:lvl w:ilvl="0" w:tplc="C4DA967E">
      <w:start w:val="1"/>
      <w:numFmt w:val="decimal"/>
      <w:lvlText w:val="%1."/>
      <w:lvlJc w:val="left"/>
      <w:pPr>
        <w:tabs>
          <w:tab w:val="num" w:pos="780"/>
        </w:tabs>
        <w:ind w:left="780" w:hanging="360"/>
      </w:pPr>
      <w:rPr>
        <w:rFonts w:hint="default"/>
        <w:b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4">
    <w:nsid w:val="49963EC5"/>
    <w:multiLevelType w:val="multilevel"/>
    <w:tmpl w:val="00000026"/>
    <w:lvl w:ilvl="0">
      <w:start w:val="1"/>
      <w:numFmt w:val="decimal"/>
      <w:lvlText w:val="(%1)"/>
      <w:lvlJc w:val="left"/>
      <w:pPr>
        <w:tabs>
          <w:tab w:val="num" w:pos="1050"/>
        </w:tabs>
        <w:ind w:left="1050" w:hanging="63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5">
    <w:nsid w:val="57B463D0"/>
    <w:multiLevelType w:val="multilevel"/>
    <w:tmpl w:val="00000000"/>
    <w:lvl w:ilvl="0">
      <w:start w:val="1"/>
      <w:numFmt w:val="japaneseCounting"/>
      <w:lvlText w:val="%1、"/>
      <w:lvlJc w:val="left"/>
      <w:pPr>
        <w:tabs>
          <w:tab w:val="num" w:pos="840"/>
        </w:tabs>
        <w:ind w:left="840" w:hanging="84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6">
    <w:nsid w:val="6AA9325C"/>
    <w:multiLevelType w:val="multilevel"/>
    <w:tmpl w:val="00000000"/>
    <w:lvl w:ilvl="0">
      <w:start w:val="1"/>
      <w:numFmt w:val="japaneseCounting"/>
      <w:lvlText w:val="%1、"/>
      <w:lvlJc w:val="left"/>
      <w:pPr>
        <w:tabs>
          <w:tab w:val="num" w:pos="840"/>
        </w:tabs>
        <w:ind w:left="840" w:hanging="84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7">
    <w:nsid w:val="6EE6440B"/>
    <w:multiLevelType w:val="multilevel"/>
    <w:tmpl w:val="84589270"/>
    <w:lvl w:ilvl="0">
      <w:start w:val="1"/>
      <w:numFmt w:val="decimal"/>
      <w:lvlText w:val="%1."/>
      <w:lvlJc w:val="left"/>
      <w:pPr>
        <w:tabs>
          <w:tab w:val="num" w:pos="780"/>
        </w:tabs>
        <w:ind w:left="780" w:hanging="360"/>
      </w:pPr>
      <w:rPr>
        <w:rFonts w:ascii="Times New Roman" w:hAnsi="Times New Roman" w:cs="Times New Roman"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8">
    <w:nsid w:val="6F7C414B"/>
    <w:multiLevelType w:val="hybridMultilevel"/>
    <w:tmpl w:val="79342A58"/>
    <w:lvl w:ilvl="0" w:tplc="8818963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9">
    <w:nsid w:val="7333338A"/>
    <w:multiLevelType w:val="multilevel"/>
    <w:tmpl w:val="00000021"/>
    <w:lvl w:ilvl="0">
      <w:start w:val="1"/>
      <w:numFmt w:val="decimal"/>
      <w:lvlText w:val="%1."/>
      <w:lvlJc w:val="left"/>
      <w:pPr>
        <w:tabs>
          <w:tab w:val="num" w:pos="1065"/>
        </w:tabs>
        <w:ind w:left="1065" w:hanging="645"/>
      </w:pPr>
      <w:rPr>
        <w:rFonts w:hint="default"/>
      </w:rPr>
    </w:lvl>
    <w:lvl w:ilvl="1">
      <w:start w:val="1"/>
      <w:numFmt w:val="decimal"/>
      <w:lvlText w:val="%2."/>
      <w:lvlJc w:val="left"/>
      <w:pPr>
        <w:tabs>
          <w:tab w:val="num" w:pos="780"/>
        </w:tabs>
        <w:ind w:left="780" w:hanging="360"/>
      </w:pPr>
      <w:rPr>
        <w:rFonts w:ascii="Times New Roman" w:eastAsia="宋体"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0">
    <w:nsid w:val="7A6A091F"/>
    <w:multiLevelType w:val="multilevel"/>
    <w:tmpl w:val="00000021"/>
    <w:lvl w:ilvl="0">
      <w:start w:val="1"/>
      <w:numFmt w:val="decimal"/>
      <w:lvlText w:val="%1."/>
      <w:lvlJc w:val="left"/>
      <w:pPr>
        <w:tabs>
          <w:tab w:val="num" w:pos="1065"/>
        </w:tabs>
        <w:ind w:left="1065" w:hanging="645"/>
      </w:pPr>
      <w:rPr>
        <w:rFonts w:hint="default"/>
      </w:rPr>
    </w:lvl>
    <w:lvl w:ilvl="1">
      <w:start w:val="1"/>
      <w:numFmt w:val="decimal"/>
      <w:lvlText w:val="%2."/>
      <w:lvlJc w:val="left"/>
      <w:pPr>
        <w:tabs>
          <w:tab w:val="num" w:pos="780"/>
        </w:tabs>
        <w:ind w:left="780" w:hanging="360"/>
      </w:pPr>
      <w:rPr>
        <w:rFonts w:ascii="Times New Roman" w:eastAsia="宋体"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2"/>
  </w:num>
  <w:num w:numId="2">
    <w:abstractNumId w:val="45"/>
  </w:num>
  <w:num w:numId="3">
    <w:abstractNumId w:val="13"/>
  </w:num>
  <w:num w:numId="4">
    <w:abstractNumId w:val="5"/>
  </w:num>
  <w:num w:numId="5">
    <w:abstractNumId w:val="23"/>
  </w:num>
  <w:num w:numId="6">
    <w:abstractNumId w:val="32"/>
  </w:num>
  <w:num w:numId="7">
    <w:abstractNumId w:val="6"/>
  </w:num>
  <w:num w:numId="8">
    <w:abstractNumId w:val="25"/>
  </w:num>
  <w:num w:numId="9">
    <w:abstractNumId w:val="18"/>
  </w:num>
  <w:num w:numId="10">
    <w:abstractNumId w:val="10"/>
  </w:num>
  <w:num w:numId="11">
    <w:abstractNumId w:val="3"/>
  </w:num>
  <w:num w:numId="12">
    <w:abstractNumId w:val="27"/>
  </w:num>
  <w:num w:numId="13">
    <w:abstractNumId w:val="15"/>
  </w:num>
  <w:num w:numId="14">
    <w:abstractNumId w:val="28"/>
  </w:num>
  <w:num w:numId="15">
    <w:abstractNumId w:val="12"/>
  </w:num>
  <w:num w:numId="16">
    <w:abstractNumId w:val="9"/>
  </w:num>
  <w:num w:numId="17">
    <w:abstractNumId w:val="0"/>
  </w:num>
  <w:num w:numId="18">
    <w:abstractNumId w:val="17"/>
  </w:num>
  <w:num w:numId="19">
    <w:abstractNumId w:val="30"/>
  </w:num>
  <w:num w:numId="20">
    <w:abstractNumId w:val="29"/>
  </w:num>
  <w:num w:numId="21">
    <w:abstractNumId w:val="21"/>
  </w:num>
  <w:num w:numId="22">
    <w:abstractNumId w:val="14"/>
  </w:num>
  <w:num w:numId="23">
    <w:abstractNumId w:val="24"/>
  </w:num>
  <w:num w:numId="24">
    <w:abstractNumId w:val="1"/>
  </w:num>
  <w:num w:numId="25">
    <w:abstractNumId w:val="20"/>
  </w:num>
  <w:num w:numId="26">
    <w:abstractNumId w:val="11"/>
  </w:num>
  <w:num w:numId="27">
    <w:abstractNumId w:val="8"/>
  </w:num>
  <w:num w:numId="28">
    <w:abstractNumId w:val="19"/>
  </w:num>
  <w:num w:numId="29">
    <w:abstractNumId w:val="26"/>
  </w:num>
  <w:num w:numId="30">
    <w:abstractNumId w:val="7"/>
  </w:num>
  <w:num w:numId="31">
    <w:abstractNumId w:val="31"/>
  </w:num>
  <w:num w:numId="32">
    <w:abstractNumId w:val="22"/>
  </w:num>
  <w:num w:numId="33">
    <w:abstractNumId w:val="16"/>
  </w:num>
  <w:num w:numId="34">
    <w:abstractNumId w:val="4"/>
  </w:num>
  <w:num w:numId="35">
    <w:abstractNumId w:val="43"/>
  </w:num>
  <w:num w:numId="36">
    <w:abstractNumId w:val="34"/>
  </w:num>
  <w:num w:numId="37">
    <w:abstractNumId w:val="37"/>
  </w:num>
  <w:num w:numId="38">
    <w:abstractNumId w:val="42"/>
  </w:num>
  <w:num w:numId="39">
    <w:abstractNumId w:val="40"/>
  </w:num>
  <w:num w:numId="40">
    <w:abstractNumId w:val="50"/>
  </w:num>
  <w:num w:numId="41">
    <w:abstractNumId w:val="36"/>
  </w:num>
  <w:num w:numId="42">
    <w:abstractNumId w:val="41"/>
  </w:num>
  <w:num w:numId="43">
    <w:abstractNumId w:val="38"/>
  </w:num>
  <w:num w:numId="44">
    <w:abstractNumId w:val="49"/>
  </w:num>
  <w:num w:numId="45">
    <w:abstractNumId w:val="48"/>
  </w:num>
  <w:num w:numId="46">
    <w:abstractNumId w:val="33"/>
  </w:num>
  <w:num w:numId="47">
    <w:abstractNumId w:val="46"/>
  </w:num>
  <w:num w:numId="48">
    <w:abstractNumId w:val="35"/>
  </w:num>
  <w:num w:numId="49">
    <w:abstractNumId w:val="47"/>
  </w:num>
  <w:num w:numId="50">
    <w:abstractNumId w:val="44"/>
  </w:num>
  <w:num w:numId="51">
    <w:abstractNumId w:val="39"/>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ing &amp; Wood Mallesons">
    <w15:presenceInfo w15:providerId="None" w15:userId="King &amp; Wood Malleson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939"/>
    <w:rsid w:val="00027067"/>
    <w:rsid w:val="00047ED8"/>
    <w:rsid w:val="00053214"/>
    <w:rsid w:val="00055561"/>
    <w:rsid w:val="000563F7"/>
    <w:rsid w:val="00056E3A"/>
    <w:rsid w:val="000576CA"/>
    <w:rsid w:val="00071D6C"/>
    <w:rsid w:val="00072471"/>
    <w:rsid w:val="00074143"/>
    <w:rsid w:val="00077322"/>
    <w:rsid w:val="000909AF"/>
    <w:rsid w:val="000A41BC"/>
    <w:rsid w:val="000A420A"/>
    <w:rsid w:val="000A44BD"/>
    <w:rsid w:val="000B06F4"/>
    <w:rsid w:val="000B29B4"/>
    <w:rsid w:val="000B3ECC"/>
    <w:rsid w:val="000D0F93"/>
    <w:rsid w:val="000D5A5A"/>
    <w:rsid w:val="00102FDD"/>
    <w:rsid w:val="001030CB"/>
    <w:rsid w:val="00103E54"/>
    <w:rsid w:val="00113747"/>
    <w:rsid w:val="00120FE6"/>
    <w:rsid w:val="0014212C"/>
    <w:rsid w:val="00143972"/>
    <w:rsid w:val="00144799"/>
    <w:rsid w:val="00154D26"/>
    <w:rsid w:val="00164BDA"/>
    <w:rsid w:val="001729C2"/>
    <w:rsid w:val="0017419B"/>
    <w:rsid w:val="0019534D"/>
    <w:rsid w:val="001A0126"/>
    <w:rsid w:val="001A092D"/>
    <w:rsid w:val="001B0594"/>
    <w:rsid w:val="001C6EA0"/>
    <w:rsid w:val="001C7B3E"/>
    <w:rsid w:val="001D2DBB"/>
    <w:rsid w:val="001D3753"/>
    <w:rsid w:val="001D3D09"/>
    <w:rsid w:val="001E18B4"/>
    <w:rsid w:val="001E261B"/>
    <w:rsid w:val="001E4E7E"/>
    <w:rsid w:val="001F7C67"/>
    <w:rsid w:val="002020D1"/>
    <w:rsid w:val="002104B2"/>
    <w:rsid w:val="00213450"/>
    <w:rsid w:val="00216260"/>
    <w:rsid w:val="0022015E"/>
    <w:rsid w:val="00224D1C"/>
    <w:rsid w:val="00231590"/>
    <w:rsid w:val="00235B13"/>
    <w:rsid w:val="00254889"/>
    <w:rsid w:val="00263D45"/>
    <w:rsid w:val="0026668F"/>
    <w:rsid w:val="00290F66"/>
    <w:rsid w:val="00291D35"/>
    <w:rsid w:val="002A0108"/>
    <w:rsid w:val="002A36CB"/>
    <w:rsid w:val="002B0400"/>
    <w:rsid w:val="002B123F"/>
    <w:rsid w:val="002B1CFC"/>
    <w:rsid w:val="002B514B"/>
    <w:rsid w:val="002B666D"/>
    <w:rsid w:val="002B693D"/>
    <w:rsid w:val="002C2797"/>
    <w:rsid w:val="002C5939"/>
    <w:rsid w:val="002D6379"/>
    <w:rsid w:val="002E23D8"/>
    <w:rsid w:val="002F039D"/>
    <w:rsid w:val="00300D4F"/>
    <w:rsid w:val="00305A83"/>
    <w:rsid w:val="0033317C"/>
    <w:rsid w:val="003359B9"/>
    <w:rsid w:val="003368EB"/>
    <w:rsid w:val="003443AC"/>
    <w:rsid w:val="00344E67"/>
    <w:rsid w:val="003458FF"/>
    <w:rsid w:val="00371B2C"/>
    <w:rsid w:val="003724BE"/>
    <w:rsid w:val="00372F19"/>
    <w:rsid w:val="00381273"/>
    <w:rsid w:val="00386B2D"/>
    <w:rsid w:val="00392875"/>
    <w:rsid w:val="00396301"/>
    <w:rsid w:val="003A07F9"/>
    <w:rsid w:val="003A1008"/>
    <w:rsid w:val="003A1305"/>
    <w:rsid w:val="003B461A"/>
    <w:rsid w:val="003B6559"/>
    <w:rsid w:val="003C2F75"/>
    <w:rsid w:val="003D10D5"/>
    <w:rsid w:val="003E40B7"/>
    <w:rsid w:val="00410AA3"/>
    <w:rsid w:val="00412CF1"/>
    <w:rsid w:val="0042640D"/>
    <w:rsid w:val="004414C7"/>
    <w:rsid w:val="0044543B"/>
    <w:rsid w:val="0046491F"/>
    <w:rsid w:val="00464A5D"/>
    <w:rsid w:val="00474F75"/>
    <w:rsid w:val="00477652"/>
    <w:rsid w:val="00482599"/>
    <w:rsid w:val="00487479"/>
    <w:rsid w:val="004901C5"/>
    <w:rsid w:val="00496D31"/>
    <w:rsid w:val="00497964"/>
    <w:rsid w:val="004C2F64"/>
    <w:rsid w:val="004C64A6"/>
    <w:rsid w:val="004C7195"/>
    <w:rsid w:val="004C73B0"/>
    <w:rsid w:val="004D72CB"/>
    <w:rsid w:val="004E390B"/>
    <w:rsid w:val="004E7D60"/>
    <w:rsid w:val="004F165E"/>
    <w:rsid w:val="004F2908"/>
    <w:rsid w:val="005009E2"/>
    <w:rsid w:val="00504264"/>
    <w:rsid w:val="00504690"/>
    <w:rsid w:val="005055D5"/>
    <w:rsid w:val="00506C64"/>
    <w:rsid w:val="0051361E"/>
    <w:rsid w:val="00515114"/>
    <w:rsid w:val="00523D30"/>
    <w:rsid w:val="00526C0F"/>
    <w:rsid w:val="0053184D"/>
    <w:rsid w:val="005326C6"/>
    <w:rsid w:val="00542067"/>
    <w:rsid w:val="00565567"/>
    <w:rsid w:val="00580896"/>
    <w:rsid w:val="005842D7"/>
    <w:rsid w:val="0059427E"/>
    <w:rsid w:val="005943E8"/>
    <w:rsid w:val="00595A3D"/>
    <w:rsid w:val="00597965"/>
    <w:rsid w:val="005A253F"/>
    <w:rsid w:val="005A257C"/>
    <w:rsid w:val="005A2624"/>
    <w:rsid w:val="005A3E59"/>
    <w:rsid w:val="005A6CEE"/>
    <w:rsid w:val="005B1954"/>
    <w:rsid w:val="005B1C75"/>
    <w:rsid w:val="005B4130"/>
    <w:rsid w:val="005B4CBE"/>
    <w:rsid w:val="005B5EBD"/>
    <w:rsid w:val="005C68BD"/>
    <w:rsid w:val="005D57EC"/>
    <w:rsid w:val="005D6D13"/>
    <w:rsid w:val="006031ED"/>
    <w:rsid w:val="006102C6"/>
    <w:rsid w:val="00615259"/>
    <w:rsid w:val="006266E2"/>
    <w:rsid w:val="006354F4"/>
    <w:rsid w:val="006431CF"/>
    <w:rsid w:val="00655CF5"/>
    <w:rsid w:val="006663C2"/>
    <w:rsid w:val="006719D1"/>
    <w:rsid w:val="00676030"/>
    <w:rsid w:val="00676EA5"/>
    <w:rsid w:val="006808E3"/>
    <w:rsid w:val="006844B1"/>
    <w:rsid w:val="006B0B49"/>
    <w:rsid w:val="006B1AFA"/>
    <w:rsid w:val="006B2D96"/>
    <w:rsid w:val="006C7132"/>
    <w:rsid w:val="006D284E"/>
    <w:rsid w:val="006D30DF"/>
    <w:rsid w:val="006E1284"/>
    <w:rsid w:val="006E38B3"/>
    <w:rsid w:val="006E6823"/>
    <w:rsid w:val="006E77E2"/>
    <w:rsid w:val="006F12E8"/>
    <w:rsid w:val="006F5125"/>
    <w:rsid w:val="006F5F11"/>
    <w:rsid w:val="00703169"/>
    <w:rsid w:val="00703CB8"/>
    <w:rsid w:val="00704AAB"/>
    <w:rsid w:val="0070628B"/>
    <w:rsid w:val="007267E0"/>
    <w:rsid w:val="007327DE"/>
    <w:rsid w:val="007377E9"/>
    <w:rsid w:val="00737BF3"/>
    <w:rsid w:val="007407FE"/>
    <w:rsid w:val="007471F1"/>
    <w:rsid w:val="00747989"/>
    <w:rsid w:val="007530C5"/>
    <w:rsid w:val="00767BD7"/>
    <w:rsid w:val="00767C33"/>
    <w:rsid w:val="00774741"/>
    <w:rsid w:val="00777C0A"/>
    <w:rsid w:val="00795177"/>
    <w:rsid w:val="007B063B"/>
    <w:rsid w:val="007D4CB0"/>
    <w:rsid w:val="007E281D"/>
    <w:rsid w:val="007E6333"/>
    <w:rsid w:val="00811A9D"/>
    <w:rsid w:val="00831588"/>
    <w:rsid w:val="0083257E"/>
    <w:rsid w:val="00837380"/>
    <w:rsid w:val="008443EB"/>
    <w:rsid w:val="00847F59"/>
    <w:rsid w:val="00851F54"/>
    <w:rsid w:val="00862DA6"/>
    <w:rsid w:val="00867AF2"/>
    <w:rsid w:val="0087152A"/>
    <w:rsid w:val="00881FD9"/>
    <w:rsid w:val="008A39E9"/>
    <w:rsid w:val="008A532B"/>
    <w:rsid w:val="008A6B97"/>
    <w:rsid w:val="008B7BCD"/>
    <w:rsid w:val="008C5174"/>
    <w:rsid w:val="008D3A3B"/>
    <w:rsid w:val="008F01C8"/>
    <w:rsid w:val="008F18F6"/>
    <w:rsid w:val="0090028B"/>
    <w:rsid w:val="00911E8F"/>
    <w:rsid w:val="009300FC"/>
    <w:rsid w:val="00933AAE"/>
    <w:rsid w:val="009467C8"/>
    <w:rsid w:val="0095047D"/>
    <w:rsid w:val="0095136A"/>
    <w:rsid w:val="00951669"/>
    <w:rsid w:val="0095774D"/>
    <w:rsid w:val="0096425D"/>
    <w:rsid w:val="00967316"/>
    <w:rsid w:val="009873D6"/>
    <w:rsid w:val="009A5B9C"/>
    <w:rsid w:val="009A632A"/>
    <w:rsid w:val="009B0E65"/>
    <w:rsid w:val="009B227A"/>
    <w:rsid w:val="009B63CC"/>
    <w:rsid w:val="009B737B"/>
    <w:rsid w:val="009B7D3C"/>
    <w:rsid w:val="009C37B2"/>
    <w:rsid w:val="009D17D0"/>
    <w:rsid w:val="009D43A7"/>
    <w:rsid w:val="009E0004"/>
    <w:rsid w:val="009F60DE"/>
    <w:rsid w:val="00A00FAD"/>
    <w:rsid w:val="00A05326"/>
    <w:rsid w:val="00A1441C"/>
    <w:rsid w:val="00A16C90"/>
    <w:rsid w:val="00A20234"/>
    <w:rsid w:val="00A23545"/>
    <w:rsid w:val="00A2425F"/>
    <w:rsid w:val="00A25585"/>
    <w:rsid w:val="00A267F6"/>
    <w:rsid w:val="00A275CF"/>
    <w:rsid w:val="00A37F0B"/>
    <w:rsid w:val="00A422E1"/>
    <w:rsid w:val="00A42D52"/>
    <w:rsid w:val="00A45F6F"/>
    <w:rsid w:val="00A47410"/>
    <w:rsid w:val="00A55C39"/>
    <w:rsid w:val="00A56E46"/>
    <w:rsid w:val="00A71FA1"/>
    <w:rsid w:val="00A9363C"/>
    <w:rsid w:val="00A97743"/>
    <w:rsid w:val="00AA443D"/>
    <w:rsid w:val="00AB2F74"/>
    <w:rsid w:val="00AB392B"/>
    <w:rsid w:val="00AB4FD3"/>
    <w:rsid w:val="00AB776F"/>
    <w:rsid w:val="00AC154C"/>
    <w:rsid w:val="00AC2D4B"/>
    <w:rsid w:val="00AC38EE"/>
    <w:rsid w:val="00AD381A"/>
    <w:rsid w:val="00AE4B0C"/>
    <w:rsid w:val="00AE6C98"/>
    <w:rsid w:val="00AF3FF7"/>
    <w:rsid w:val="00B07B36"/>
    <w:rsid w:val="00B15E78"/>
    <w:rsid w:val="00B31C89"/>
    <w:rsid w:val="00B34CFF"/>
    <w:rsid w:val="00B35EC8"/>
    <w:rsid w:val="00B41EFE"/>
    <w:rsid w:val="00B44B3F"/>
    <w:rsid w:val="00B72E4A"/>
    <w:rsid w:val="00B74160"/>
    <w:rsid w:val="00B7509F"/>
    <w:rsid w:val="00B75326"/>
    <w:rsid w:val="00B80DF1"/>
    <w:rsid w:val="00B835E9"/>
    <w:rsid w:val="00B84AF3"/>
    <w:rsid w:val="00B92313"/>
    <w:rsid w:val="00B93F3C"/>
    <w:rsid w:val="00B962FE"/>
    <w:rsid w:val="00BA2B38"/>
    <w:rsid w:val="00BB3B40"/>
    <w:rsid w:val="00BB7647"/>
    <w:rsid w:val="00BC23FB"/>
    <w:rsid w:val="00BC600A"/>
    <w:rsid w:val="00BE007D"/>
    <w:rsid w:val="00BE37D1"/>
    <w:rsid w:val="00BF3312"/>
    <w:rsid w:val="00BF7001"/>
    <w:rsid w:val="00C061C1"/>
    <w:rsid w:val="00C14468"/>
    <w:rsid w:val="00C15F88"/>
    <w:rsid w:val="00C207CB"/>
    <w:rsid w:val="00C23A9D"/>
    <w:rsid w:val="00C2759F"/>
    <w:rsid w:val="00C33CB3"/>
    <w:rsid w:val="00C35511"/>
    <w:rsid w:val="00C430B7"/>
    <w:rsid w:val="00C56655"/>
    <w:rsid w:val="00C6153F"/>
    <w:rsid w:val="00C64005"/>
    <w:rsid w:val="00C67351"/>
    <w:rsid w:val="00C715EB"/>
    <w:rsid w:val="00C72CEC"/>
    <w:rsid w:val="00C76FEC"/>
    <w:rsid w:val="00C813C3"/>
    <w:rsid w:val="00C8419D"/>
    <w:rsid w:val="00C86267"/>
    <w:rsid w:val="00C86633"/>
    <w:rsid w:val="00C875BE"/>
    <w:rsid w:val="00C93083"/>
    <w:rsid w:val="00CA5CE6"/>
    <w:rsid w:val="00CB5FA3"/>
    <w:rsid w:val="00CC05CD"/>
    <w:rsid w:val="00CC21F0"/>
    <w:rsid w:val="00CC3AF1"/>
    <w:rsid w:val="00CD1110"/>
    <w:rsid w:val="00CE22D4"/>
    <w:rsid w:val="00CF143C"/>
    <w:rsid w:val="00CF2C03"/>
    <w:rsid w:val="00D00A23"/>
    <w:rsid w:val="00D03E57"/>
    <w:rsid w:val="00D13D74"/>
    <w:rsid w:val="00D162C5"/>
    <w:rsid w:val="00D17C0D"/>
    <w:rsid w:val="00D213C0"/>
    <w:rsid w:val="00D24D3A"/>
    <w:rsid w:val="00D258FC"/>
    <w:rsid w:val="00D35762"/>
    <w:rsid w:val="00D435F8"/>
    <w:rsid w:val="00D43D5B"/>
    <w:rsid w:val="00D44B7F"/>
    <w:rsid w:val="00D465A6"/>
    <w:rsid w:val="00D5493F"/>
    <w:rsid w:val="00D61D2B"/>
    <w:rsid w:val="00D66BD1"/>
    <w:rsid w:val="00D80C25"/>
    <w:rsid w:val="00D900F6"/>
    <w:rsid w:val="00DA3E9F"/>
    <w:rsid w:val="00DB7DFD"/>
    <w:rsid w:val="00DC233E"/>
    <w:rsid w:val="00DC5FF7"/>
    <w:rsid w:val="00DD2974"/>
    <w:rsid w:val="00DD4ADA"/>
    <w:rsid w:val="00DD583C"/>
    <w:rsid w:val="00DE2061"/>
    <w:rsid w:val="00DE4154"/>
    <w:rsid w:val="00DF1C6E"/>
    <w:rsid w:val="00DF45D4"/>
    <w:rsid w:val="00E02CDE"/>
    <w:rsid w:val="00E05D42"/>
    <w:rsid w:val="00E12CC3"/>
    <w:rsid w:val="00E1790B"/>
    <w:rsid w:val="00E2640D"/>
    <w:rsid w:val="00E26B14"/>
    <w:rsid w:val="00E2728A"/>
    <w:rsid w:val="00E274C9"/>
    <w:rsid w:val="00E547FB"/>
    <w:rsid w:val="00E55EEE"/>
    <w:rsid w:val="00E56912"/>
    <w:rsid w:val="00E56EDA"/>
    <w:rsid w:val="00E60047"/>
    <w:rsid w:val="00E62E3E"/>
    <w:rsid w:val="00E74824"/>
    <w:rsid w:val="00E81037"/>
    <w:rsid w:val="00E82475"/>
    <w:rsid w:val="00E82D9F"/>
    <w:rsid w:val="00E85E62"/>
    <w:rsid w:val="00E87535"/>
    <w:rsid w:val="00EA1C34"/>
    <w:rsid w:val="00EA38AC"/>
    <w:rsid w:val="00EA672C"/>
    <w:rsid w:val="00EA78AB"/>
    <w:rsid w:val="00ED1AF3"/>
    <w:rsid w:val="00ED4FCE"/>
    <w:rsid w:val="00EE01A9"/>
    <w:rsid w:val="00EF3168"/>
    <w:rsid w:val="00EF3336"/>
    <w:rsid w:val="00F01300"/>
    <w:rsid w:val="00F04608"/>
    <w:rsid w:val="00F13B21"/>
    <w:rsid w:val="00F2453C"/>
    <w:rsid w:val="00F317BB"/>
    <w:rsid w:val="00F33DDE"/>
    <w:rsid w:val="00F36F8F"/>
    <w:rsid w:val="00F44C58"/>
    <w:rsid w:val="00F51090"/>
    <w:rsid w:val="00F6665B"/>
    <w:rsid w:val="00F81C3A"/>
    <w:rsid w:val="00F86946"/>
    <w:rsid w:val="00F87EED"/>
    <w:rsid w:val="00F93285"/>
    <w:rsid w:val="00F938E1"/>
    <w:rsid w:val="00F953AD"/>
    <w:rsid w:val="00FB03FD"/>
    <w:rsid w:val="00FB316D"/>
    <w:rsid w:val="00FD072A"/>
    <w:rsid w:val="00FE4AE1"/>
    <w:rsid w:val="00FE679F"/>
    <w:rsid w:val="00FE7901"/>
    <w:rsid w:val="00FF30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654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head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semiHidden="0" w:unhideWhenUsed="0" w:qFormat="1"/>
  </w:latentStyles>
  <w:style w:type="paragraph" w:default="1" w:styleId="a">
    <w:name w:val="Normal"/>
    <w:qFormat/>
    <w:rsid w:val="002C5939"/>
    <w:pPr>
      <w:spacing w:after="200" w:line="276" w:lineRule="auto"/>
    </w:pPr>
    <w:rPr>
      <w:rFonts w:ascii="Calibri" w:hAnsi="Calibri"/>
      <w:sz w:val="22"/>
      <w:szCs w:val="22"/>
      <w:lang w:eastAsia="en-US" w:bidi="en-US"/>
    </w:rPr>
  </w:style>
  <w:style w:type="paragraph" w:styleId="1">
    <w:name w:val="heading 1"/>
    <w:basedOn w:val="a"/>
    <w:next w:val="a"/>
    <w:link w:val="1Char"/>
    <w:qFormat/>
    <w:rsid w:val="002C5939"/>
    <w:pPr>
      <w:keepNext/>
      <w:keepLines/>
      <w:spacing w:before="480" w:after="0"/>
      <w:outlineLvl w:val="0"/>
    </w:pPr>
    <w:rPr>
      <w:rFonts w:ascii="Cambria" w:hAnsi="Cambria"/>
      <w:b/>
      <w:bCs/>
      <w:color w:val="365F91"/>
      <w:sz w:val="28"/>
      <w:szCs w:val="28"/>
      <w:lang w:val="x-none" w:eastAsia="x-none" w:bidi="ar-SA"/>
    </w:rPr>
  </w:style>
  <w:style w:type="paragraph" w:styleId="2">
    <w:name w:val="heading 2"/>
    <w:basedOn w:val="a"/>
    <w:next w:val="a"/>
    <w:link w:val="2Char"/>
    <w:qFormat/>
    <w:rsid w:val="002C5939"/>
    <w:pPr>
      <w:keepNext/>
      <w:keepLines/>
      <w:spacing w:before="200" w:after="0"/>
      <w:outlineLvl w:val="1"/>
    </w:pPr>
    <w:rPr>
      <w:rFonts w:ascii="Cambria" w:hAnsi="Cambria"/>
      <w:b/>
      <w:bCs/>
      <w:color w:val="4F81BD"/>
      <w:sz w:val="26"/>
      <w:szCs w:val="26"/>
      <w:lang w:val="x-none" w:eastAsia="x-none" w:bidi="ar-SA"/>
    </w:rPr>
  </w:style>
  <w:style w:type="paragraph" w:styleId="3">
    <w:name w:val="heading 3"/>
    <w:basedOn w:val="a"/>
    <w:next w:val="a"/>
    <w:link w:val="3Char"/>
    <w:qFormat/>
    <w:rsid w:val="002C5939"/>
    <w:pPr>
      <w:keepNext/>
      <w:keepLines/>
      <w:spacing w:before="200" w:after="0"/>
      <w:outlineLvl w:val="2"/>
    </w:pPr>
    <w:rPr>
      <w:rFonts w:ascii="Cambria" w:hAnsi="Cambria"/>
      <w:b/>
      <w:bCs/>
      <w:color w:val="4F81BD"/>
      <w:sz w:val="20"/>
      <w:szCs w:val="20"/>
      <w:lang w:val="x-none" w:eastAsia="x-none" w:bidi="ar-SA"/>
    </w:rPr>
  </w:style>
  <w:style w:type="paragraph" w:styleId="4">
    <w:name w:val="heading 4"/>
    <w:basedOn w:val="a"/>
    <w:next w:val="a"/>
    <w:link w:val="4Char"/>
    <w:qFormat/>
    <w:rsid w:val="002C5939"/>
    <w:pPr>
      <w:keepNext/>
      <w:keepLines/>
      <w:spacing w:before="200" w:after="0"/>
      <w:outlineLvl w:val="3"/>
    </w:pPr>
    <w:rPr>
      <w:rFonts w:ascii="Cambria" w:hAnsi="Cambria"/>
      <w:b/>
      <w:bCs/>
      <w:i/>
      <w:iCs/>
      <w:color w:val="4F81BD"/>
      <w:sz w:val="20"/>
      <w:szCs w:val="20"/>
      <w:lang w:val="x-none" w:eastAsia="x-none" w:bidi="ar-SA"/>
    </w:rPr>
  </w:style>
  <w:style w:type="paragraph" w:styleId="5">
    <w:name w:val="heading 5"/>
    <w:basedOn w:val="a"/>
    <w:next w:val="a"/>
    <w:link w:val="5Char"/>
    <w:qFormat/>
    <w:rsid w:val="002C5939"/>
    <w:pPr>
      <w:keepNext/>
      <w:keepLines/>
      <w:spacing w:before="200" w:after="0"/>
      <w:outlineLvl w:val="4"/>
    </w:pPr>
    <w:rPr>
      <w:rFonts w:ascii="Cambria" w:hAnsi="Cambria"/>
      <w:color w:val="243F60"/>
      <w:sz w:val="20"/>
      <w:szCs w:val="20"/>
      <w:lang w:val="x-none" w:eastAsia="x-none" w:bidi="ar-SA"/>
    </w:rPr>
  </w:style>
  <w:style w:type="paragraph" w:styleId="6">
    <w:name w:val="heading 6"/>
    <w:basedOn w:val="a"/>
    <w:next w:val="a"/>
    <w:link w:val="6Char"/>
    <w:qFormat/>
    <w:rsid w:val="002C5939"/>
    <w:pPr>
      <w:keepNext/>
      <w:keepLines/>
      <w:spacing w:before="200" w:after="0"/>
      <w:outlineLvl w:val="5"/>
    </w:pPr>
    <w:rPr>
      <w:rFonts w:ascii="Cambria" w:hAnsi="Cambria"/>
      <w:i/>
      <w:iCs/>
      <w:color w:val="243F60"/>
      <w:sz w:val="20"/>
      <w:szCs w:val="20"/>
      <w:lang w:val="x-none" w:eastAsia="x-none" w:bidi="ar-SA"/>
    </w:rPr>
  </w:style>
  <w:style w:type="paragraph" w:styleId="7">
    <w:name w:val="heading 7"/>
    <w:basedOn w:val="a"/>
    <w:next w:val="a"/>
    <w:link w:val="7Char"/>
    <w:qFormat/>
    <w:rsid w:val="002C5939"/>
    <w:pPr>
      <w:keepNext/>
      <w:keepLines/>
      <w:spacing w:before="200" w:after="0"/>
      <w:outlineLvl w:val="6"/>
    </w:pPr>
    <w:rPr>
      <w:rFonts w:ascii="Cambria" w:hAnsi="Cambria"/>
      <w:i/>
      <w:iCs/>
      <w:color w:val="404040"/>
      <w:sz w:val="20"/>
      <w:szCs w:val="20"/>
      <w:lang w:val="x-none" w:eastAsia="x-none" w:bidi="ar-SA"/>
    </w:rPr>
  </w:style>
  <w:style w:type="paragraph" w:styleId="8">
    <w:name w:val="heading 8"/>
    <w:basedOn w:val="a"/>
    <w:next w:val="a"/>
    <w:link w:val="8Char"/>
    <w:qFormat/>
    <w:rsid w:val="002C5939"/>
    <w:pPr>
      <w:keepNext/>
      <w:keepLines/>
      <w:spacing w:before="200" w:after="0"/>
      <w:outlineLvl w:val="7"/>
    </w:pPr>
    <w:rPr>
      <w:rFonts w:ascii="Cambria" w:hAnsi="Cambria"/>
      <w:color w:val="4F81BD"/>
      <w:sz w:val="20"/>
      <w:szCs w:val="20"/>
      <w:lang w:val="x-none" w:eastAsia="x-none" w:bidi="ar-SA"/>
    </w:rPr>
  </w:style>
  <w:style w:type="paragraph" w:styleId="9">
    <w:name w:val="heading 9"/>
    <w:basedOn w:val="a"/>
    <w:next w:val="a"/>
    <w:link w:val="9Char"/>
    <w:qFormat/>
    <w:rsid w:val="002C5939"/>
    <w:pPr>
      <w:keepNext/>
      <w:keepLines/>
      <w:spacing w:before="200" w:after="0"/>
      <w:outlineLvl w:val="8"/>
    </w:pPr>
    <w:rPr>
      <w:rFonts w:ascii="Cambria" w:hAnsi="Cambria"/>
      <w:i/>
      <w:iCs/>
      <w:color w:val="404040"/>
      <w:sz w:val="20"/>
      <w:szCs w:val="20"/>
      <w:lang w:val="x-none" w:eastAsia="x-none"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rsid w:val="002C5939"/>
    <w:rPr>
      <w:rFonts w:ascii="Cambria" w:eastAsia="宋体" w:hAnsi="Cambria"/>
      <w:b/>
      <w:bCs/>
      <w:color w:val="365F91"/>
      <w:sz w:val="28"/>
      <w:szCs w:val="28"/>
      <w:lang w:val="x-none" w:eastAsia="x-none" w:bidi="ar-SA"/>
    </w:rPr>
  </w:style>
  <w:style w:type="character" w:customStyle="1" w:styleId="2Char">
    <w:name w:val="标题 2 Char"/>
    <w:link w:val="2"/>
    <w:rsid w:val="002C5939"/>
    <w:rPr>
      <w:rFonts w:ascii="Cambria" w:eastAsia="宋体" w:hAnsi="Cambria"/>
      <w:b/>
      <w:bCs/>
      <w:color w:val="4F81BD"/>
      <w:sz w:val="26"/>
      <w:szCs w:val="26"/>
      <w:lang w:val="x-none" w:eastAsia="x-none" w:bidi="ar-SA"/>
    </w:rPr>
  </w:style>
  <w:style w:type="character" w:customStyle="1" w:styleId="3Char">
    <w:name w:val="标题 3 Char"/>
    <w:link w:val="3"/>
    <w:rsid w:val="002C5939"/>
    <w:rPr>
      <w:rFonts w:ascii="Cambria" w:eastAsia="宋体" w:hAnsi="Cambria"/>
      <w:b/>
      <w:bCs/>
      <w:color w:val="4F81BD"/>
      <w:lang w:val="x-none" w:eastAsia="x-none" w:bidi="ar-SA"/>
    </w:rPr>
  </w:style>
  <w:style w:type="character" w:customStyle="1" w:styleId="4Char">
    <w:name w:val="标题 4 Char"/>
    <w:link w:val="4"/>
    <w:rsid w:val="002C5939"/>
    <w:rPr>
      <w:rFonts w:ascii="Cambria" w:eastAsia="宋体" w:hAnsi="Cambria"/>
      <w:b/>
      <w:bCs/>
      <w:i/>
      <w:iCs/>
      <w:color w:val="4F81BD"/>
      <w:lang w:val="x-none" w:eastAsia="x-none" w:bidi="ar-SA"/>
    </w:rPr>
  </w:style>
  <w:style w:type="character" w:customStyle="1" w:styleId="5Char">
    <w:name w:val="标题 5 Char"/>
    <w:link w:val="5"/>
    <w:rsid w:val="002C5939"/>
    <w:rPr>
      <w:rFonts w:ascii="Cambria" w:eastAsia="宋体" w:hAnsi="Cambria"/>
      <w:color w:val="243F60"/>
      <w:lang w:val="x-none" w:eastAsia="x-none" w:bidi="ar-SA"/>
    </w:rPr>
  </w:style>
  <w:style w:type="character" w:customStyle="1" w:styleId="6Char">
    <w:name w:val="标题 6 Char"/>
    <w:link w:val="6"/>
    <w:rsid w:val="002C5939"/>
    <w:rPr>
      <w:rFonts w:ascii="Cambria" w:eastAsia="宋体" w:hAnsi="Cambria"/>
      <w:i/>
      <w:iCs/>
      <w:color w:val="243F60"/>
      <w:lang w:val="x-none" w:eastAsia="x-none" w:bidi="ar-SA"/>
    </w:rPr>
  </w:style>
  <w:style w:type="character" w:customStyle="1" w:styleId="7Char">
    <w:name w:val="标题 7 Char"/>
    <w:link w:val="7"/>
    <w:rsid w:val="002C5939"/>
    <w:rPr>
      <w:rFonts w:ascii="Cambria" w:eastAsia="宋体" w:hAnsi="Cambria"/>
      <w:i/>
      <w:iCs/>
      <w:color w:val="404040"/>
      <w:lang w:val="x-none" w:eastAsia="x-none" w:bidi="ar-SA"/>
    </w:rPr>
  </w:style>
  <w:style w:type="character" w:customStyle="1" w:styleId="8Char">
    <w:name w:val="标题 8 Char"/>
    <w:link w:val="8"/>
    <w:rsid w:val="002C5939"/>
    <w:rPr>
      <w:rFonts w:ascii="Cambria" w:eastAsia="宋体" w:hAnsi="Cambria"/>
      <w:color w:val="4F81BD"/>
      <w:lang w:val="x-none" w:eastAsia="x-none" w:bidi="ar-SA"/>
    </w:rPr>
  </w:style>
  <w:style w:type="character" w:customStyle="1" w:styleId="9Char">
    <w:name w:val="标题 9 Char"/>
    <w:link w:val="9"/>
    <w:rsid w:val="002C5939"/>
    <w:rPr>
      <w:rFonts w:ascii="Cambria" w:eastAsia="宋体" w:hAnsi="Cambria"/>
      <w:i/>
      <w:iCs/>
      <w:color w:val="404040"/>
      <w:lang w:val="x-none" w:eastAsia="x-none" w:bidi="ar-SA"/>
    </w:rPr>
  </w:style>
  <w:style w:type="character" w:styleId="a3">
    <w:name w:val="page number"/>
    <w:basedOn w:val="a0"/>
    <w:rsid w:val="002C5939"/>
  </w:style>
  <w:style w:type="character" w:styleId="a4">
    <w:name w:val="Strong"/>
    <w:qFormat/>
    <w:rsid w:val="002C5939"/>
    <w:rPr>
      <w:b/>
      <w:bCs/>
    </w:rPr>
  </w:style>
  <w:style w:type="character" w:styleId="a5">
    <w:name w:val="footnote reference"/>
    <w:rsid w:val="002C5939"/>
    <w:rPr>
      <w:vertAlign w:val="superscript"/>
    </w:rPr>
  </w:style>
  <w:style w:type="character" w:styleId="a6">
    <w:name w:val="Hyperlink"/>
    <w:uiPriority w:val="99"/>
    <w:rsid w:val="002C5939"/>
    <w:rPr>
      <w:color w:val="0000FF"/>
      <w:u w:val="single"/>
    </w:rPr>
  </w:style>
  <w:style w:type="character" w:styleId="a7">
    <w:name w:val="Emphasis"/>
    <w:qFormat/>
    <w:rsid w:val="002C5939"/>
    <w:rPr>
      <w:i/>
      <w:iCs/>
    </w:rPr>
  </w:style>
  <w:style w:type="character" w:customStyle="1" w:styleId="Char">
    <w:name w:val="正文文本 Char"/>
    <w:link w:val="a8"/>
    <w:rsid w:val="002C5939"/>
    <w:rPr>
      <w:kern w:val="2"/>
      <w:sz w:val="21"/>
      <w:lang w:bidi="ar-SA"/>
    </w:rPr>
  </w:style>
  <w:style w:type="paragraph" w:styleId="a8">
    <w:name w:val="Body Text"/>
    <w:basedOn w:val="a"/>
    <w:link w:val="Char"/>
    <w:rsid w:val="002C5939"/>
    <w:pPr>
      <w:spacing w:after="120"/>
    </w:pPr>
    <w:rPr>
      <w:rFonts w:ascii="Times New Roman" w:hAnsi="Times New Roman"/>
      <w:kern w:val="2"/>
      <w:sz w:val="21"/>
      <w:szCs w:val="20"/>
      <w:lang w:val="x-none" w:eastAsia="x-none" w:bidi="ar-SA"/>
    </w:rPr>
  </w:style>
  <w:style w:type="character" w:customStyle="1" w:styleId="Char0">
    <w:name w:val="页眉 Char"/>
    <w:link w:val="a9"/>
    <w:uiPriority w:val="99"/>
    <w:rsid w:val="002C5939"/>
    <w:rPr>
      <w:rFonts w:ascii="宋体"/>
      <w:sz w:val="18"/>
      <w:lang w:bidi="ar-SA"/>
    </w:rPr>
  </w:style>
  <w:style w:type="paragraph" w:styleId="a9">
    <w:name w:val="header"/>
    <w:basedOn w:val="a"/>
    <w:link w:val="Char0"/>
    <w:uiPriority w:val="99"/>
    <w:rsid w:val="002C5939"/>
    <w:pPr>
      <w:pBdr>
        <w:bottom w:val="single" w:sz="6" w:space="1" w:color="auto"/>
      </w:pBdr>
      <w:tabs>
        <w:tab w:val="center" w:pos="4153"/>
        <w:tab w:val="right" w:pos="8306"/>
      </w:tabs>
      <w:autoSpaceDE w:val="0"/>
      <w:autoSpaceDN w:val="0"/>
      <w:adjustRightInd w:val="0"/>
      <w:snapToGrid w:val="0"/>
      <w:jc w:val="center"/>
      <w:textAlignment w:val="baseline"/>
    </w:pPr>
    <w:rPr>
      <w:rFonts w:ascii="宋体" w:hAnsi="Times New Roman"/>
      <w:sz w:val="18"/>
      <w:szCs w:val="20"/>
      <w:lang w:val="x-none" w:eastAsia="x-none" w:bidi="ar-SA"/>
    </w:rPr>
  </w:style>
  <w:style w:type="character" w:customStyle="1" w:styleId="Char1">
    <w:name w:val="脚注文本 Char"/>
    <w:link w:val="aa"/>
    <w:rsid w:val="002C5939"/>
    <w:rPr>
      <w:rFonts w:eastAsia="楷体"/>
      <w:sz w:val="18"/>
      <w:lang w:val="en-GB" w:bidi="ar-SA"/>
    </w:rPr>
  </w:style>
  <w:style w:type="paragraph" w:styleId="aa">
    <w:name w:val="footnote text"/>
    <w:basedOn w:val="a"/>
    <w:link w:val="Char1"/>
    <w:rsid w:val="002C5939"/>
    <w:pPr>
      <w:adjustRightInd w:val="0"/>
      <w:snapToGrid w:val="0"/>
      <w:spacing w:line="360" w:lineRule="atLeast"/>
      <w:textAlignment w:val="baseline"/>
    </w:pPr>
    <w:rPr>
      <w:rFonts w:ascii="Times New Roman" w:eastAsia="楷体" w:hAnsi="Times New Roman"/>
      <w:sz w:val="18"/>
      <w:szCs w:val="20"/>
      <w:lang w:val="en-GB" w:eastAsia="x-none" w:bidi="ar-SA"/>
    </w:rPr>
  </w:style>
  <w:style w:type="character" w:customStyle="1" w:styleId="Char2">
    <w:name w:val="标题 Char"/>
    <w:link w:val="ab"/>
    <w:rsid w:val="002C5939"/>
    <w:rPr>
      <w:rFonts w:ascii="Cambria" w:eastAsia="宋体" w:hAnsi="Cambria"/>
      <w:color w:val="17365D"/>
      <w:spacing w:val="5"/>
      <w:kern w:val="28"/>
      <w:sz w:val="52"/>
      <w:szCs w:val="52"/>
      <w:lang w:bidi="ar-SA"/>
    </w:rPr>
  </w:style>
  <w:style w:type="paragraph" w:styleId="ab">
    <w:name w:val="Title"/>
    <w:basedOn w:val="a"/>
    <w:next w:val="a"/>
    <w:link w:val="Char2"/>
    <w:qFormat/>
    <w:rsid w:val="002C5939"/>
    <w:pPr>
      <w:pBdr>
        <w:bottom w:val="single" w:sz="8" w:space="4" w:color="4F81BD"/>
      </w:pBdr>
      <w:spacing w:after="300" w:line="240" w:lineRule="auto"/>
    </w:pPr>
    <w:rPr>
      <w:rFonts w:ascii="Cambria" w:hAnsi="Cambria"/>
      <w:color w:val="17365D"/>
      <w:spacing w:val="5"/>
      <w:kern w:val="28"/>
      <w:sz w:val="52"/>
      <w:szCs w:val="52"/>
      <w:lang w:val="x-none" w:eastAsia="x-none" w:bidi="ar-SA"/>
    </w:rPr>
  </w:style>
  <w:style w:type="character" w:customStyle="1" w:styleId="Char3">
    <w:name w:val="副标题 Char"/>
    <w:link w:val="ac"/>
    <w:rsid w:val="002C5939"/>
    <w:rPr>
      <w:rFonts w:ascii="Cambria" w:eastAsia="宋体" w:hAnsi="Cambria"/>
      <w:i/>
      <w:iCs/>
      <w:color w:val="4F81BD"/>
      <w:spacing w:val="15"/>
      <w:sz w:val="24"/>
      <w:szCs w:val="24"/>
      <w:lang w:bidi="ar-SA"/>
    </w:rPr>
  </w:style>
  <w:style w:type="paragraph" w:styleId="ac">
    <w:name w:val="Subtitle"/>
    <w:basedOn w:val="a"/>
    <w:next w:val="a"/>
    <w:link w:val="Char3"/>
    <w:qFormat/>
    <w:rsid w:val="002C5939"/>
    <w:rPr>
      <w:rFonts w:ascii="Cambria" w:hAnsi="Cambria"/>
      <w:i/>
      <w:iCs/>
      <w:color w:val="4F81BD"/>
      <w:spacing w:val="15"/>
      <w:sz w:val="24"/>
      <w:szCs w:val="24"/>
      <w:lang w:val="x-none" w:eastAsia="x-none" w:bidi="ar-SA"/>
    </w:rPr>
  </w:style>
  <w:style w:type="character" w:customStyle="1" w:styleId="Char4">
    <w:name w:val="引用 Char"/>
    <w:link w:val="ad"/>
    <w:rsid w:val="002C5939"/>
    <w:rPr>
      <w:i/>
      <w:iCs/>
      <w:color w:val="000000"/>
      <w:lang w:bidi="ar-SA"/>
    </w:rPr>
  </w:style>
  <w:style w:type="paragraph" w:styleId="ad">
    <w:name w:val="Quote"/>
    <w:basedOn w:val="a"/>
    <w:next w:val="a"/>
    <w:link w:val="Char4"/>
    <w:qFormat/>
    <w:rsid w:val="002C5939"/>
    <w:rPr>
      <w:rFonts w:ascii="Times New Roman" w:hAnsi="Times New Roman"/>
      <w:i/>
      <w:iCs/>
      <w:color w:val="000000"/>
      <w:sz w:val="20"/>
      <w:szCs w:val="20"/>
      <w:lang w:val="x-none" w:eastAsia="x-none" w:bidi="ar-SA"/>
    </w:rPr>
  </w:style>
  <w:style w:type="character" w:customStyle="1" w:styleId="Char5">
    <w:name w:val="明显引用 Char"/>
    <w:link w:val="ae"/>
    <w:rsid w:val="002C5939"/>
    <w:rPr>
      <w:b/>
      <w:bCs/>
      <w:i/>
      <w:iCs/>
      <w:color w:val="4F81BD"/>
      <w:lang w:bidi="ar-SA"/>
    </w:rPr>
  </w:style>
  <w:style w:type="paragraph" w:styleId="ae">
    <w:name w:val="Intense Quote"/>
    <w:basedOn w:val="a"/>
    <w:next w:val="a"/>
    <w:link w:val="Char5"/>
    <w:qFormat/>
    <w:rsid w:val="002C5939"/>
    <w:pPr>
      <w:pBdr>
        <w:bottom w:val="single" w:sz="4" w:space="4" w:color="4F81BD"/>
      </w:pBdr>
      <w:spacing w:before="200" w:after="280"/>
      <w:ind w:left="936" w:right="936"/>
    </w:pPr>
    <w:rPr>
      <w:rFonts w:ascii="Times New Roman" w:hAnsi="Times New Roman"/>
      <w:b/>
      <w:bCs/>
      <w:i/>
      <w:iCs/>
      <w:color w:val="4F81BD"/>
      <w:sz w:val="20"/>
      <w:szCs w:val="20"/>
      <w:lang w:val="x-none" w:eastAsia="x-none" w:bidi="ar-SA"/>
    </w:rPr>
  </w:style>
  <w:style w:type="character" w:styleId="af">
    <w:name w:val="Subtle Emphasis"/>
    <w:qFormat/>
    <w:rsid w:val="002C5939"/>
    <w:rPr>
      <w:i/>
      <w:iCs/>
      <w:color w:val="808080"/>
    </w:rPr>
  </w:style>
  <w:style w:type="character" w:styleId="af0">
    <w:name w:val="Intense Emphasis"/>
    <w:qFormat/>
    <w:rsid w:val="002C5939"/>
    <w:rPr>
      <w:b/>
      <w:bCs/>
      <w:i/>
      <w:iCs/>
      <w:color w:val="4F81BD"/>
    </w:rPr>
  </w:style>
  <w:style w:type="character" w:styleId="af1">
    <w:name w:val="Subtle Reference"/>
    <w:qFormat/>
    <w:rsid w:val="002C5939"/>
    <w:rPr>
      <w:smallCaps/>
      <w:color w:val="C0504D"/>
      <w:u w:val="single"/>
    </w:rPr>
  </w:style>
  <w:style w:type="character" w:styleId="af2">
    <w:name w:val="Book Title"/>
    <w:qFormat/>
    <w:rsid w:val="002C5939"/>
    <w:rPr>
      <w:b/>
      <w:bCs/>
      <w:smallCaps/>
      <w:spacing w:val="5"/>
    </w:rPr>
  </w:style>
  <w:style w:type="character" w:styleId="af3">
    <w:name w:val="Intense Reference"/>
    <w:qFormat/>
    <w:rsid w:val="002C5939"/>
    <w:rPr>
      <w:b/>
      <w:bCs/>
      <w:smallCaps/>
      <w:color w:val="C0504D"/>
      <w:spacing w:val="5"/>
      <w:u w:val="single"/>
    </w:rPr>
  </w:style>
  <w:style w:type="character" w:customStyle="1" w:styleId="Char6">
    <w:name w:val="文档结构图 Char"/>
    <w:link w:val="af4"/>
    <w:rsid w:val="002C5939"/>
    <w:rPr>
      <w:rFonts w:ascii="宋体" w:eastAsia="宋体"/>
      <w:sz w:val="18"/>
      <w:szCs w:val="18"/>
      <w:lang w:bidi="ar-SA"/>
    </w:rPr>
  </w:style>
  <w:style w:type="paragraph" w:styleId="af4">
    <w:name w:val="Document Map"/>
    <w:basedOn w:val="a"/>
    <w:link w:val="Char6"/>
    <w:rsid w:val="002C5939"/>
    <w:rPr>
      <w:rFonts w:ascii="宋体" w:hAnsi="Times New Roman"/>
      <w:sz w:val="18"/>
      <w:szCs w:val="18"/>
      <w:lang w:val="x-none" w:eastAsia="x-none" w:bidi="ar-SA"/>
    </w:rPr>
  </w:style>
  <w:style w:type="character" w:customStyle="1" w:styleId="2Char0">
    <w:name w:val="标题2 Char"/>
    <w:link w:val="20"/>
    <w:rsid w:val="002C5939"/>
    <w:rPr>
      <w:rFonts w:ascii="楷体" w:eastAsia="楷体" w:hAnsi="楷体"/>
      <w:sz w:val="28"/>
      <w:lang w:eastAsia="zh-CN" w:bidi="ar-SA"/>
    </w:rPr>
  </w:style>
  <w:style w:type="paragraph" w:customStyle="1" w:styleId="20">
    <w:name w:val="标题2"/>
    <w:basedOn w:val="a"/>
    <w:link w:val="2Char0"/>
    <w:rsid w:val="002C5939"/>
    <w:rPr>
      <w:rFonts w:ascii="楷体" w:eastAsia="楷体" w:hAnsi="楷体"/>
      <w:sz w:val="28"/>
      <w:szCs w:val="20"/>
      <w:lang w:val="x-none" w:eastAsia="zh-CN" w:bidi="ar-SA"/>
    </w:rPr>
  </w:style>
  <w:style w:type="character" w:customStyle="1" w:styleId="Char7">
    <w:name w:val="标题二（银团） Char"/>
    <w:link w:val="af5"/>
    <w:rsid w:val="002C5939"/>
    <w:rPr>
      <w:rFonts w:ascii="楷体" w:eastAsia="楷体" w:hAnsi="楷体"/>
      <w:b/>
      <w:bCs/>
      <w:color w:val="4F81BD"/>
      <w:kern w:val="2"/>
      <w:sz w:val="24"/>
      <w:szCs w:val="32"/>
      <w:lang w:bidi="ar-SA"/>
    </w:rPr>
  </w:style>
  <w:style w:type="paragraph" w:customStyle="1" w:styleId="af5">
    <w:name w:val="标题二（银团）"/>
    <w:basedOn w:val="2"/>
    <w:link w:val="Char7"/>
    <w:rsid w:val="002C5939"/>
    <w:pPr>
      <w:widowControl w:val="0"/>
      <w:spacing w:before="260" w:after="260" w:line="415" w:lineRule="auto"/>
      <w:jc w:val="both"/>
    </w:pPr>
    <w:rPr>
      <w:rFonts w:ascii="楷体" w:eastAsia="楷体" w:hAnsi="楷体"/>
      <w:kern w:val="2"/>
      <w:sz w:val="24"/>
      <w:szCs w:val="32"/>
    </w:rPr>
  </w:style>
  <w:style w:type="character" w:customStyle="1" w:styleId="Char8">
    <w:name w:val="标题一（银团） Char"/>
    <w:link w:val="af6"/>
    <w:rsid w:val="002C5939"/>
    <w:rPr>
      <w:rFonts w:ascii="宋体" w:eastAsia="宋体" w:hAnsi="宋体"/>
      <w:b/>
      <w:bCs/>
      <w:color w:val="365F91"/>
      <w:kern w:val="44"/>
      <w:sz w:val="28"/>
      <w:szCs w:val="28"/>
      <w:lang w:bidi="ar-SA"/>
    </w:rPr>
  </w:style>
  <w:style w:type="paragraph" w:customStyle="1" w:styleId="af6">
    <w:name w:val="标题一（银团）"/>
    <w:basedOn w:val="1"/>
    <w:link w:val="Char8"/>
    <w:rsid w:val="002C5939"/>
    <w:pPr>
      <w:widowControl w:val="0"/>
      <w:spacing w:before="340" w:after="330" w:line="576" w:lineRule="auto"/>
      <w:jc w:val="both"/>
    </w:pPr>
    <w:rPr>
      <w:rFonts w:ascii="宋体" w:hAnsi="宋体"/>
      <w:kern w:val="44"/>
    </w:rPr>
  </w:style>
  <w:style w:type="character" w:customStyle="1" w:styleId="Char9">
    <w:name w:val="标题二二（银团） Char"/>
    <w:link w:val="af7"/>
    <w:rsid w:val="002C5939"/>
    <w:rPr>
      <w:rFonts w:eastAsia="楷体"/>
      <w:b/>
      <w:bCs/>
      <w:color w:val="4F81BD"/>
      <w:kern w:val="2"/>
      <w:sz w:val="28"/>
      <w:szCs w:val="32"/>
      <w:lang w:bidi="ar-SA"/>
    </w:rPr>
  </w:style>
  <w:style w:type="paragraph" w:customStyle="1" w:styleId="af7">
    <w:name w:val="标题二二（银团）"/>
    <w:basedOn w:val="af5"/>
    <w:link w:val="Char9"/>
    <w:rsid w:val="002C5939"/>
    <w:rPr>
      <w:rFonts w:ascii="Times New Roman" w:hAnsi="Times New Roman"/>
      <w:sz w:val="28"/>
    </w:rPr>
  </w:style>
  <w:style w:type="paragraph" w:styleId="21">
    <w:name w:val="toc 2"/>
    <w:basedOn w:val="a"/>
    <w:next w:val="a"/>
    <w:rsid w:val="002C5939"/>
    <w:pPr>
      <w:ind w:leftChars="200" w:left="420"/>
    </w:pPr>
  </w:style>
  <w:style w:type="paragraph" w:styleId="22">
    <w:name w:val="Body Text Indent 2"/>
    <w:basedOn w:val="a"/>
    <w:rsid w:val="002C5939"/>
    <w:pPr>
      <w:snapToGrid w:val="0"/>
      <w:spacing w:line="300" w:lineRule="auto"/>
      <w:ind w:firstLine="660"/>
    </w:pPr>
    <w:rPr>
      <w:rFonts w:ascii="仿宋_GB2312" w:eastAsia="仿宋_GB2312"/>
      <w:sz w:val="32"/>
    </w:rPr>
  </w:style>
  <w:style w:type="paragraph" w:styleId="af8">
    <w:name w:val="annotation text"/>
    <w:basedOn w:val="a"/>
    <w:link w:val="Chara"/>
    <w:rsid w:val="002C5939"/>
    <w:rPr>
      <w:lang w:val="x-none"/>
    </w:rPr>
  </w:style>
  <w:style w:type="character" w:customStyle="1" w:styleId="Chara">
    <w:name w:val="批注文字 Char"/>
    <w:link w:val="af8"/>
    <w:rsid w:val="002C5939"/>
    <w:rPr>
      <w:rFonts w:ascii="Calibri" w:eastAsia="宋体" w:hAnsi="Calibri"/>
      <w:sz w:val="22"/>
      <w:szCs w:val="22"/>
      <w:lang w:val="x-none" w:eastAsia="en-US" w:bidi="en-US"/>
    </w:rPr>
  </w:style>
  <w:style w:type="paragraph" w:styleId="10">
    <w:name w:val="toc 1"/>
    <w:basedOn w:val="a"/>
    <w:next w:val="a"/>
    <w:uiPriority w:val="39"/>
    <w:rsid w:val="002C5939"/>
  </w:style>
  <w:style w:type="paragraph" w:styleId="30">
    <w:name w:val="toc 3"/>
    <w:basedOn w:val="a"/>
    <w:next w:val="a"/>
    <w:uiPriority w:val="39"/>
    <w:rsid w:val="002C5939"/>
    <w:pPr>
      <w:tabs>
        <w:tab w:val="left" w:pos="1190"/>
        <w:tab w:val="right" w:leader="dot" w:pos="8303"/>
      </w:tabs>
      <w:autoSpaceDE w:val="0"/>
      <w:autoSpaceDN w:val="0"/>
      <w:adjustRightInd w:val="0"/>
      <w:spacing w:line="320" w:lineRule="exact"/>
      <w:textAlignment w:val="baseline"/>
    </w:pPr>
    <w:rPr>
      <w:rFonts w:ascii="宋体"/>
      <w:sz w:val="24"/>
    </w:rPr>
  </w:style>
  <w:style w:type="paragraph" w:styleId="af9">
    <w:name w:val="footer"/>
    <w:basedOn w:val="a"/>
    <w:link w:val="Charb"/>
    <w:rsid w:val="002C5939"/>
    <w:pPr>
      <w:tabs>
        <w:tab w:val="center" w:pos="4153"/>
        <w:tab w:val="right" w:pos="8306"/>
      </w:tabs>
      <w:snapToGrid w:val="0"/>
    </w:pPr>
    <w:rPr>
      <w:sz w:val="18"/>
    </w:rPr>
  </w:style>
  <w:style w:type="character" w:customStyle="1" w:styleId="Charb">
    <w:name w:val="页脚 Char"/>
    <w:link w:val="af9"/>
    <w:rsid w:val="002C5939"/>
    <w:rPr>
      <w:rFonts w:ascii="Calibri" w:eastAsia="宋体" w:hAnsi="Calibri"/>
      <w:sz w:val="18"/>
      <w:szCs w:val="22"/>
      <w:lang w:val="en-US" w:eastAsia="en-US" w:bidi="en-US"/>
    </w:rPr>
  </w:style>
  <w:style w:type="paragraph" w:styleId="afa">
    <w:name w:val="caption"/>
    <w:basedOn w:val="a"/>
    <w:next w:val="a"/>
    <w:qFormat/>
    <w:rsid w:val="002C5939"/>
    <w:pPr>
      <w:spacing w:line="240" w:lineRule="auto"/>
    </w:pPr>
    <w:rPr>
      <w:b/>
      <w:bCs/>
      <w:color w:val="4F81BD"/>
      <w:sz w:val="18"/>
      <w:szCs w:val="18"/>
    </w:rPr>
  </w:style>
  <w:style w:type="paragraph" w:styleId="afb">
    <w:name w:val="Balloon Text"/>
    <w:basedOn w:val="a"/>
    <w:rsid w:val="002C5939"/>
    <w:rPr>
      <w:sz w:val="18"/>
      <w:szCs w:val="18"/>
    </w:rPr>
  </w:style>
  <w:style w:type="paragraph" w:styleId="afc">
    <w:name w:val="Plain Text"/>
    <w:basedOn w:val="a"/>
    <w:rsid w:val="002C5939"/>
    <w:rPr>
      <w:rFonts w:ascii="宋体" w:hAnsi="Courier New"/>
      <w:sz w:val="24"/>
    </w:rPr>
  </w:style>
  <w:style w:type="paragraph" w:styleId="afd">
    <w:name w:val="Revision"/>
    <w:rsid w:val="002C5939"/>
    <w:pPr>
      <w:spacing w:after="200" w:line="276" w:lineRule="auto"/>
    </w:pPr>
    <w:rPr>
      <w:rFonts w:ascii="Calibri" w:hAnsi="Calibri"/>
      <w:kern w:val="2"/>
      <w:sz w:val="21"/>
      <w:szCs w:val="22"/>
    </w:rPr>
  </w:style>
  <w:style w:type="paragraph" w:customStyle="1" w:styleId="CharCharCharChar">
    <w:name w:val="Char Char Char Char"/>
    <w:basedOn w:val="a"/>
    <w:rsid w:val="002C5939"/>
    <w:pPr>
      <w:spacing w:after="160" w:line="240" w:lineRule="exact"/>
    </w:pPr>
    <w:rPr>
      <w:rFonts w:eastAsia="Times New Roman"/>
      <w:sz w:val="24"/>
      <w:lang w:eastAsia="zh-CN"/>
    </w:rPr>
  </w:style>
  <w:style w:type="paragraph" w:customStyle="1" w:styleId="1TimesNewRoman">
    <w:name w:val="标题1 + Times New Roman"/>
    <w:aliases w:val="小四,加粗,下划线,两端对齐,加宽量  1 磅,行距: 固定值 18 磅"/>
    <w:basedOn w:val="3"/>
    <w:rsid w:val="002C5939"/>
    <w:pPr>
      <w:widowControl w:val="0"/>
      <w:tabs>
        <w:tab w:val="left" w:pos="850"/>
      </w:tabs>
      <w:autoSpaceDE w:val="0"/>
      <w:autoSpaceDN w:val="0"/>
      <w:adjustRightInd w:val="0"/>
      <w:spacing w:line="360" w:lineRule="exact"/>
      <w:textAlignment w:val="baseline"/>
    </w:pPr>
    <w:rPr>
      <w:rFonts w:hAnsi="宋体"/>
      <w:b w:val="0"/>
      <w:color w:val="auto"/>
      <w:spacing w:val="20"/>
      <w:szCs w:val="24"/>
      <w:lang w:val="en-US" w:eastAsia="zh-CN"/>
    </w:rPr>
  </w:style>
  <w:style w:type="paragraph" w:styleId="afe">
    <w:name w:val="List Paragraph"/>
    <w:basedOn w:val="a"/>
    <w:uiPriority w:val="34"/>
    <w:qFormat/>
    <w:rsid w:val="002C5939"/>
    <w:pPr>
      <w:ind w:left="720"/>
    </w:pPr>
  </w:style>
  <w:style w:type="paragraph" w:styleId="aff">
    <w:name w:val="No Spacing"/>
    <w:qFormat/>
    <w:rsid w:val="002C5939"/>
    <w:rPr>
      <w:rFonts w:ascii="Calibri" w:hAnsi="Calibri"/>
      <w:sz w:val="22"/>
      <w:szCs w:val="22"/>
      <w:lang w:eastAsia="en-US" w:bidi="en-US"/>
    </w:rPr>
  </w:style>
  <w:style w:type="paragraph" w:styleId="TOC">
    <w:name w:val="TOC Heading"/>
    <w:basedOn w:val="1"/>
    <w:next w:val="a"/>
    <w:qFormat/>
    <w:rsid w:val="002C5939"/>
    <w:pPr>
      <w:outlineLvl w:val="9"/>
    </w:pPr>
  </w:style>
  <w:style w:type="paragraph" w:customStyle="1" w:styleId="2TimesNewRoman">
    <w:name w:val="标题2 + Times New Roman"/>
    <w:basedOn w:val="1TimesNewRoman"/>
    <w:rsid w:val="002C5939"/>
    <w:pPr>
      <w:widowControl/>
      <w:numPr>
        <w:ilvl w:val="1"/>
        <w:numId w:val="1"/>
      </w:numPr>
      <w:tabs>
        <w:tab w:val="clear" w:pos="850"/>
      </w:tabs>
      <w:ind w:hanging="2415"/>
    </w:pPr>
    <w:rPr>
      <w:rFonts w:ascii="楷体" w:eastAsia="楷体" w:hAnsi="楷体"/>
      <w:sz w:val="28"/>
      <w:szCs w:val="28"/>
    </w:rPr>
  </w:style>
  <w:style w:type="paragraph" w:styleId="aff0">
    <w:name w:val="Body Text Indent"/>
    <w:basedOn w:val="a"/>
    <w:rsid w:val="002C5939"/>
    <w:rPr>
      <w:rFonts w:eastAsia="仿宋_GB2312"/>
      <w:color w:val="000000"/>
      <w:sz w:val="28"/>
    </w:rPr>
  </w:style>
  <w:style w:type="paragraph" w:styleId="31">
    <w:name w:val="Body Text Indent 3"/>
    <w:basedOn w:val="a"/>
    <w:rsid w:val="002C5939"/>
    <w:pPr>
      <w:spacing w:line="360" w:lineRule="auto"/>
      <w:ind w:left="105" w:firstLine="540"/>
    </w:pPr>
    <w:rPr>
      <w:rFonts w:ascii="仿宋_GB2312" w:eastAsia="仿宋_GB2312"/>
      <w:sz w:val="32"/>
    </w:rPr>
  </w:style>
  <w:style w:type="paragraph" w:styleId="aff1">
    <w:name w:val="annotation subject"/>
    <w:basedOn w:val="af8"/>
    <w:next w:val="af8"/>
    <w:link w:val="Charc"/>
    <w:semiHidden/>
    <w:unhideWhenUsed/>
    <w:rsid w:val="002C5939"/>
    <w:rPr>
      <w:b/>
      <w:bCs/>
    </w:rPr>
  </w:style>
  <w:style w:type="character" w:customStyle="1" w:styleId="Charc">
    <w:name w:val="批注主题 Char"/>
    <w:link w:val="aff1"/>
    <w:rsid w:val="002C5939"/>
    <w:rPr>
      <w:rFonts w:ascii="Calibri" w:eastAsia="宋体" w:hAnsi="Calibri"/>
      <w:b/>
      <w:bCs/>
      <w:sz w:val="22"/>
      <w:szCs w:val="22"/>
      <w:lang w:val="x-none" w:eastAsia="en-US" w:bidi="en-US"/>
    </w:rPr>
  </w:style>
  <w:style w:type="character" w:styleId="aff2">
    <w:name w:val="annotation reference"/>
    <w:rsid w:val="00542067"/>
    <w:rPr>
      <w:sz w:val="21"/>
      <w:szCs w:val="21"/>
    </w:rPr>
  </w:style>
  <w:style w:type="paragraph" w:customStyle="1" w:styleId="CharCharCharChar0">
    <w:name w:val="Char Char Char Char"/>
    <w:basedOn w:val="a"/>
    <w:rsid w:val="00767BD7"/>
    <w:pPr>
      <w:spacing w:after="160" w:line="240" w:lineRule="exact"/>
    </w:pPr>
    <w:rPr>
      <w:rFonts w:eastAsia="Times New Roman"/>
      <w:sz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head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semiHidden="0" w:unhideWhenUsed="0" w:qFormat="1"/>
  </w:latentStyles>
  <w:style w:type="paragraph" w:default="1" w:styleId="a">
    <w:name w:val="Normal"/>
    <w:qFormat/>
    <w:rsid w:val="002C5939"/>
    <w:pPr>
      <w:spacing w:after="200" w:line="276" w:lineRule="auto"/>
    </w:pPr>
    <w:rPr>
      <w:rFonts w:ascii="Calibri" w:hAnsi="Calibri"/>
      <w:sz w:val="22"/>
      <w:szCs w:val="22"/>
      <w:lang w:eastAsia="en-US" w:bidi="en-US"/>
    </w:rPr>
  </w:style>
  <w:style w:type="paragraph" w:styleId="1">
    <w:name w:val="heading 1"/>
    <w:basedOn w:val="a"/>
    <w:next w:val="a"/>
    <w:link w:val="1Char"/>
    <w:qFormat/>
    <w:rsid w:val="002C5939"/>
    <w:pPr>
      <w:keepNext/>
      <w:keepLines/>
      <w:spacing w:before="480" w:after="0"/>
      <w:outlineLvl w:val="0"/>
    </w:pPr>
    <w:rPr>
      <w:rFonts w:ascii="Cambria" w:hAnsi="Cambria"/>
      <w:b/>
      <w:bCs/>
      <w:color w:val="365F91"/>
      <w:sz w:val="28"/>
      <w:szCs w:val="28"/>
      <w:lang w:val="x-none" w:eastAsia="x-none" w:bidi="ar-SA"/>
    </w:rPr>
  </w:style>
  <w:style w:type="paragraph" w:styleId="2">
    <w:name w:val="heading 2"/>
    <w:basedOn w:val="a"/>
    <w:next w:val="a"/>
    <w:link w:val="2Char"/>
    <w:qFormat/>
    <w:rsid w:val="002C5939"/>
    <w:pPr>
      <w:keepNext/>
      <w:keepLines/>
      <w:spacing w:before="200" w:after="0"/>
      <w:outlineLvl w:val="1"/>
    </w:pPr>
    <w:rPr>
      <w:rFonts w:ascii="Cambria" w:hAnsi="Cambria"/>
      <w:b/>
      <w:bCs/>
      <w:color w:val="4F81BD"/>
      <w:sz w:val="26"/>
      <w:szCs w:val="26"/>
      <w:lang w:val="x-none" w:eastAsia="x-none" w:bidi="ar-SA"/>
    </w:rPr>
  </w:style>
  <w:style w:type="paragraph" w:styleId="3">
    <w:name w:val="heading 3"/>
    <w:basedOn w:val="a"/>
    <w:next w:val="a"/>
    <w:link w:val="3Char"/>
    <w:qFormat/>
    <w:rsid w:val="002C5939"/>
    <w:pPr>
      <w:keepNext/>
      <w:keepLines/>
      <w:spacing w:before="200" w:after="0"/>
      <w:outlineLvl w:val="2"/>
    </w:pPr>
    <w:rPr>
      <w:rFonts w:ascii="Cambria" w:hAnsi="Cambria"/>
      <w:b/>
      <w:bCs/>
      <w:color w:val="4F81BD"/>
      <w:sz w:val="20"/>
      <w:szCs w:val="20"/>
      <w:lang w:val="x-none" w:eastAsia="x-none" w:bidi="ar-SA"/>
    </w:rPr>
  </w:style>
  <w:style w:type="paragraph" w:styleId="4">
    <w:name w:val="heading 4"/>
    <w:basedOn w:val="a"/>
    <w:next w:val="a"/>
    <w:link w:val="4Char"/>
    <w:qFormat/>
    <w:rsid w:val="002C5939"/>
    <w:pPr>
      <w:keepNext/>
      <w:keepLines/>
      <w:spacing w:before="200" w:after="0"/>
      <w:outlineLvl w:val="3"/>
    </w:pPr>
    <w:rPr>
      <w:rFonts w:ascii="Cambria" w:hAnsi="Cambria"/>
      <w:b/>
      <w:bCs/>
      <w:i/>
      <w:iCs/>
      <w:color w:val="4F81BD"/>
      <w:sz w:val="20"/>
      <w:szCs w:val="20"/>
      <w:lang w:val="x-none" w:eastAsia="x-none" w:bidi="ar-SA"/>
    </w:rPr>
  </w:style>
  <w:style w:type="paragraph" w:styleId="5">
    <w:name w:val="heading 5"/>
    <w:basedOn w:val="a"/>
    <w:next w:val="a"/>
    <w:link w:val="5Char"/>
    <w:qFormat/>
    <w:rsid w:val="002C5939"/>
    <w:pPr>
      <w:keepNext/>
      <w:keepLines/>
      <w:spacing w:before="200" w:after="0"/>
      <w:outlineLvl w:val="4"/>
    </w:pPr>
    <w:rPr>
      <w:rFonts w:ascii="Cambria" w:hAnsi="Cambria"/>
      <w:color w:val="243F60"/>
      <w:sz w:val="20"/>
      <w:szCs w:val="20"/>
      <w:lang w:val="x-none" w:eastAsia="x-none" w:bidi="ar-SA"/>
    </w:rPr>
  </w:style>
  <w:style w:type="paragraph" w:styleId="6">
    <w:name w:val="heading 6"/>
    <w:basedOn w:val="a"/>
    <w:next w:val="a"/>
    <w:link w:val="6Char"/>
    <w:qFormat/>
    <w:rsid w:val="002C5939"/>
    <w:pPr>
      <w:keepNext/>
      <w:keepLines/>
      <w:spacing w:before="200" w:after="0"/>
      <w:outlineLvl w:val="5"/>
    </w:pPr>
    <w:rPr>
      <w:rFonts w:ascii="Cambria" w:hAnsi="Cambria"/>
      <w:i/>
      <w:iCs/>
      <w:color w:val="243F60"/>
      <w:sz w:val="20"/>
      <w:szCs w:val="20"/>
      <w:lang w:val="x-none" w:eastAsia="x-none" w:bidi="ar-SA"/>
    </w:rPr>
  </w:style>
  <w:style w:type="paragraph" w:styleId="7">
    <w:name w:val="heading 7"/>
    <w:basedOn w:val="a"/>
    <w:next w:val="a"/>
    <w:link w:val="7Char"/>
    <w:qFormat/>
    <w:rsid w:val="002C5939"/>
    <w:pPr>
      <w:keepNext/>
      <w:keepLines/>
      <w:spacing w:before="200" w:after="0"/>
      <w:outlineLvl w:val="6"/>
    </w:pPr>
    <w:rPr>
      <w:rFonts w:ascii="Cambria" w:hAnsi="Cambria"/>
      <w:i/>
      <w:iCs/>
      <w:color w:val="404040"/>
      <w:sz w:val="20"/>
      <w:szCs w:val="20"/>
      <w:lang w:val="x-none" w:eastAsia="x-none" w:bidi="ar-SA"/>
    </w:rPr>
  </w:style>
  <w:style w:type="paragraph" w:styleId="8">
    <w:name w:val="heading 8"/>
    <w:basedOn w:val="a"/>
    <w:next w:val="a"/>
    <w:link w:val="8Char"/>
    <w:qFormat/>
    <w:rsid w:val="002C5939"/>
    <w:pPr>
      <w:keepNext/>
      <w:keepLines/>
      <w:spacing w:before="200" w:after="0"/>
      <w:outlineLvl w:val="7"/>
    </w:pPr>
    <w:rPr>
      <w:rFonts w:ascii="Cambria" w:hAnsi="Cambria"/>
      <w:color w:val="4F81BD"/>
      <w:sz w:val="20"/>
      <w:szCs w:val="20"/>
      <w:lang w:val="x-none" w:eastAsia="x-none" w:bidi="ar-SA"/>
    </w:rPr>
  </w:style>
  <w:style w:type="paragraph" w:styleId="9">
    <w:name w:val="heading 9"/>
    <w:basedOn w:val="a"/>
    <w:next w:val="a"/>
    <w:link w:val="9Char"/>
    <w:qFormat/>
    <w:rsid w:val="002C5939"/>
    <w:pPr>
      <w:keepNext/>
      <w:keepLines/>
      <w:spacing w:before="200" w:after="0"/>
      <w:outlineLvl w:val="8"/>
    </w:pPr>
    <w:rPr>
      <w:rFonts w:ascii="Cambria" w:hAnsi="Cambria"/>
      <w:i/>
      <w:iCs/>
      <w:color w:val="404040"/>
      <w:sz w:val="20"/>
      <w:szCs w:val="20"/>
      <w:lang w:val="x-none" w:eastAsia="x-none"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rsid w:val="002C5939"/>
    <w:rPr>
      <w:rFonts w:ascii="Cambria" w:eastAsia="宋体" w:hAnsi="Cambria"/>
      <w:b/>
      <w:bCs/>
      <w:color w:val="365F91"/>
      <w:sz w:val="28"/>
      <w:szCs w:val="28"/>
      <w:lang w:val="x-none" w:eastAsia="x-none" w:bidi="ar-SA"/>
    </w:rPr>
  </w:style>
  <w:style w:type="character" w:customStyle="1" w:styleId="2Char">
    <w:name w:val="标题 2 Char"/>
    <w:link w:val="2"/>
    <w:rsid w:val="002C5939"/>
    <w:rPr>
      <w:rFonts w:ascii="Cambria" w:eastAsia="宋体" w:hAnsi="Cambria"/>
      <w:b/>
      <w:bCs/>
      <w:color w:val="4F81BD"/>
      <w:sz w:val="26"/>
      <w:szCs w:val="26"/>
      <w:lang w:val="x-none" w:eastAsia="x-none" w:bidi="ar-SA"/>
    </w:rPr>
  </w:style>
  <w:style w:type="character" w:customStyle="1" w:styleId="3Char">
    <w:name w:val="标题 3 Char"/>
    <w:link w:val="3"/>
    <w:rsid w:val="002C5939"/>
    <w:rPr>
      <w:rFonts w:ascii="Cambria" w:eastAsia="宋体" w:hAnsi="Cambria"/>
      <w:b/>
      <w:bCs/>
      <w:color w:val="4F81BD"/>
      <w:lang w:val="x-none" w:eastAsia="x-none" w:bidi="ar-SA"/>
    </w:rPr>
  </w:style>
  <w:style w:type="character" w:customStyle="1" w:styleId="4Char">
    <w:name w:val="标题 4 Char"/>
    <w:link w:val="4"/>
    <w:rsid w:val="002C5939"/>
    <w:rPr>
      <w:rFonts w:ascii="Cambria" w:eastAsia="宋体" w:hAnsi="Cambria"/>
      <w:b/>
      <w:bCs/>
      <w:i/>
      <w:iCs/>
      <w:color w:val="4F81BD"/>
      <w:lang w:val="x-none" w:eastAsia="x-none" w:bidi="ar-SA"/>
    </w:rPr>
  </w:style>
  <w:style w:type="character" w:customStyle="1" w:styleId="5Char">
    <w:name w:val="标题 5 Char"/>
    <w:link w:val="5"/>
    <w:rsid w:val="002C5939"/>
    <w:rPr>
      <w:rFonts w:ascii="Cambria" w:eastAsia="宋体" w:hAnsi="Cambria"/>
      <w:color w:val="243F60"/>
      <w:lang w:val="x-none" w:eastAsia="x-none" w:bidi="ar-SA"/>
    </w:rPr>
  </w:style>
  <w:style w:type="character" w:customStyle="1" w:styleId="6Char">
    <w:name w:val="标题 6 Char"/>
    <w:link w:val="6"/>
    <w:rsid w:val="002C5939"/>
    <w:rPr>
      <w:rFonts w:ascii="Cambria" w:eastAsia="宋体" w:hAnsi="Cambria"/>
      <w:i/>
      <w:iCs/>
      <w:color w:val="243F60"/>
      <w:lang w:val="x-none" w:eastAsia="x-none" w:bidi="ar-SA"/>
    </w:rPr>
  </w:style>
  <w:style w:type="character" w:customStyle="1" w:styleId="7Char">
    <w:name w:val="标题 7 Char"/>
    <w:link w:val="7"/>
    <w:rsid w:val="002C5939"/>
    <w:rPr>
      <w:rFonts w:ascii="Cambria" w:eastAsia="宋体" w:hAnsi="Cambria"/>
      <w:i/>
      <w:iCs/>
      <w:color w:val="404040"/>
      <w:lang w:val="x-none" w:eastAsia="x-none" w:bidi="ar-SA"/>
    </w:rPr>
  </w:style>
  <w:style w:type="character" w:customStyle="1" w:styleId="8Char">
    <w:name w:val="标题 8 Char"/>
    <w:link w:val="8"/>
    <w:rsid w:val="002C5939"/>
    <w:rPr>
      <w:rFonts w:ascii="Cambria" w:eastAsia="宋体" w:hAnsi="Cambria"/>
      <w:color w:val="4F81BD"/>
      <w:lang w:val="x-none" w:eastAsia="x-none" w:bidi="ar-SA"/>
    </w:rPr>
  </w:style>
  <w:style w:type="character" w:customStyle="1" w:styleId="9Char">
    <w:name w:val="标题 9 Char"/>
    <w:link w:val="9"/>
    <w:rsid w:val="002C5939"/>
    <w:rPr>
      <w:rFonts w:ascii="Cambria" w:eastAsia="宋体" w:hAnsi="Cambria"/>
      <w:i/>
      <w:iCs/>
      <w:color w:val="404040"/>
      <w:lang w:val="x-none" w:eastAsia="x-none" w:bidi="ar-SA"/>
    </w:rPr>
  </w:style>
  <w:style w:type="character" w:styleId="a3">
    <w:name w:val="page number"/>
    <w:basedOn w:val="a0"/>
    <w:rsid w:val="002C5939"/>
  </w:style>
  <w:style w:type="character" w:styleId="a4">
    <w:name w:val="Strong"/>
    <w:qFormat/>
    <w:rsid w:val="002C5939"/>
    <w:rPr>
      <w:b/>
      <w:bCs/>
    </w:rPr>
  </w:style>
  <w:style w:type="character" w:styleId="a5">
    <w:name w:val="footnote reference"/>
    <w:rsid w:val="002C5939"/>
    <w:rPr>
      <w:vertAlign w:val="superscript"/>
    </w:rPr>
  </w:style>
  <w:style w:type="character" w:styleId="a6">
    <w:name w:val="Hyperlink"/>
    <w:uiPriority w:val="99"/>
    <w:rsid w:val="002C5939"/>
    <w:rPr>
      <w:color w:val="0000FF"/>
      <w:u w:val="single"/>
    </w:rPr>
  </w:style>
  <w:style w:type="character" w:styleId="a7">
    <w:name w:val="Emphasis"/>
    <w:qFormat/>
    <w:rsid w:val="002C5939"/>
    <w:rPr>
      <w:i/>
      <w:iCs/>
    </w:rPr>
  </w:style>
  <w:style w:type="character" w:customStyle="1" w:styleId="Char">
    <w:name w:val="正文文本 Char"/>
    <w:link w:val="a8"/>
    <w:rsid w:val="002C5939"/>
    <w:rPr>
      <w:kern w:val="2"/>
      <w:sz w:val="21"/>
      <w:lang w:bidi="ar-SA"/>
    </w:rPr>
  </w:style>
  <w:style w:type="paragraph" w:styleId="a8">
    <w:name w:val="Body Text"/>
    <w:basedOn w:val="a"/>
    <w:link w:val="Char"/>
    <w:rsid w:val="002C5939"/>
    <w:pPr>
      <w:spacing w:after="120"/>
    </w:pPr>
    <w:rPr>
      <w:rFonts w:ascii="Times New Roman" w:hAnsi="Times New Roman"/>
      <w:kern w:val="2"/>
      <w:sz w:val="21"/>
      <w:szCs w:val="20"/>
      <w:lang w:val="x-none" w:eastAsia="x-none" w:bidi="ar-SA"/>
    </w:rPr>
  </w:style>
  <w:style w:type="character" w:customStyle="1" w:styleId="Char0">
    <w:name w:val="页眉 Char"/>
    <w:link w:val="a9"/>
    <w:uiPriority w:val="99"/>
    <w:rsid w:val="002C5939"/>
    <w:rPr>
      <w:rFonts w:ascii="宋体"/>
      <w:sz w:val="18"/>
      <w:lang w:bidi="ar-SA"/>
    </w:rPr>
  </w:style>
  <w:style w:type="paragraph" w:styleId="a9">
    <w:name w:val="header"/>
    <w:basedOn w:val="a"/>
    <w:link w:val="Char0"/>
    <w:uiPriority w:val="99"/>
    <w:rsid w:val="002C5939"/>
    <w:pPr>
      <w:pBdr>
        <w:bottom w:val="single" w:sz="6" w:space="1" w:color="auto"/>
      </w:pBdr>
      <w:tabs>
        <w:tab w:val="center" w:pos="4153"/>
        <w:tab w:val="right" w:pos="8306"/>
      </w:tabs>
      <w:autoSpaceDE w:val="0"/>
      <w:autoSpaceDN w:val="0"/>
      <w:adjustRightInd w:val="0"/>
      <w:snapToGrid w:val="0"/>
      <w:jc w:val="center"/>
      <w:textAlignment w:val="baseline"/>
    </w:pPr>
    <w:rPr>
      <w:rFonts w:ascii="宋体" w:hAnsi="Times New Roman"/>
      <w:sz w:val="18"/>
      <w:szCs w:val="20"/>
      <w:lang w:val="x-none" w:eastAsia="x-none" w:bidi="ar-SA"/>
    </w:rPr>
  </w:style>
  <w:style w:type="character" w:customStyle="1" w:styleId="Char1">
    <w:name w:val="脚注文本 Char"/>
    <w:link w:val="aa"/>
    <w:rsid w:val="002C5939"/>
    <w:rPr>
      <w:rFonts w:eastAsia="楷体"/>
      <w:sz w:val="18"/>
      <w:lang w:val="en-GB" w:bidi="ar-SA"/>
    </w:rPr>
  </w:style>
  <w:style w:type="paragraph" w:styleId="aa">
    <w:name w:val="footnote text"/>
    <w:basedOn w:val="a"/>
    <w:link w:val="Char1"/>
    <w:rsid w:val="002C5939"/>
    <w:pPr>
      <w:adjustRightInd w:val="0"/>
      <w:snapToGrid w:val="0"/>
      <w:spacing w:line="360" w:lineRule="atLeast"/>
      <w:textAlignment w:val="baseline"/>
    </w:pPr>
    <w:rPr>
      <w:rFonts w:ascii="Times New Roman" w:eastAsia="楷体" w:hAnsi="Times New Roman"/>
      <w:sz w:val="18"/>
      <w:szCs w:val="20"/>
      <w:lang w:val="en-GB" w:eastAsia="x-none" w:bidi="ar-SA"/>
    </w:rPr>
  </w:style>
  <w:style w:type="character" w:customStyle="1" w:styleId="Char2">
    <w:name w:val="标题 Char"/>
    <w:link w:val="ab"/>
    <w:rsid w:val="002C5939"/>
    <w:rPr>
      <w:rFonts w:ascii="Cambria" w:eastAsia="宋体" w:hAnsi="Cambria"/>
      <w:color w:val="17365D"/>
      <w:spacing w:val="5"/>
      <w:kern w:val="28"/>
      <w:sz w:val="52"/>
      <w:szCs w:val="52"/>
      <w:lang w:bidi="ar-SA"/>
    </w:rPr>
  </w:style>
  <w:style w:type="paragraph" w:styleId="ab">
    <w:name w:val="Title"/>
    <w:basedOn w:val="a"/>
    <w:next w:val="a"/>
    <w:link w:val="Char2"/>
    <w:qFormat/>
    <w:rsid w:val="002C5939"/>
    <w:pPr>
      <w:pBdr>
        <w:bottom w:val="single" w:sz="8" w:space="4" w:color="4F81BD"/>
      </w:pBdr>
      <w:spacing w:after="300" w:line="240" w:lineRule="auto"/>
    </w:pPr>
    <w:rPr>
      <w:rFonts w:ascii="Cambria" w:hAnsi="Cambria"/>
      <w:color w:val="17365D"/>
      <w:spacing w:val="5"/>
      <w:kern w:val="28"/>
      <w:sz w:val="52"/>
      <w:szCs w:val="52"/>
      <w:lang w:val="x-none" w:eastAsia="x-none" w:bidi="ar-SA"/>
    </w:rPr>
  </w:style>
  <w:style w:type="character" w:customStyle="1" w:styleId="Char3">
    <w:name w:val="副标题 Char"/>
    <w:link w:val="ac"/>
    <w:rsid w:val="002C5939"/>
    <w:rPr>
      <w:rFonts w:ascii="Cambria" w:eastAsia="宋体" w:hAnsi="Cambria"/>
      <w:i/>
      <w:iCs/>
      <w:color w:val="4F81BD"/>
      <w:spacing w:val="15"/>
      <w:sz w:val="24"/>
      <w:szCs w:val="24"/>
      <w:lang w:bidi="ar-SA"/>
    </w:rPr>
  </w:style>
  <w:style w:type="paragraph" w:styleId="ac">
    <w:name w:val="Subtitle"/>
    <w:basedOn w:val="a"/>
    <w:next w:val="a"/>
    <w:link w:val="Char3"/>
    <w:qFormat/>
    <w:rsid w:val="002C5939"/>
    <w:rPr>
      <w:rFonts w:ascii="Cambria" w:hAnsi="Cambria"/>
      <w:i/>
      <w:iCs/>
      <w:color w:val="4F81BD"/>
      <w:spacing w:val="15"/>
      <w:sz w:val="24"/>
      <w:szCs w:val="24"/>
      <w:lang w:val="x-none" w:eastAsia="x-none" w:bidi="ar-SA"/>
    </w:rPr>
  </w:style>
  <w:style w:type="character" w:customStyle="1" w:styleId="Char4">
    <w:name w:val="引用 Char"/>
    <w:link w:val="ad"/>
    <w:rsid w:val="002C5939"/>
    <w:rPr>
      <w:i/>
      <w:iCs/>
      <w:color w:val="000000"/>
      <w:lang w:bidi="ar-SA"/>
    </w:rPr>
  </w:style>
  <w:style w:type="paragraph" w:styleId="ad">
    <w:name w:val="Quote"/>
    <w:basedOn w:val="a"/>
    <w:next w:val="a"/>
    <w:link w:val="Char4"/>
    <w:qFormat/>
    <w:rsid w:val="002C5939"/>
    <w:rPr>
      <w:rFonts w:ascii="Times New Roman" w:hAnsi="Times New Roman"/>
      <w:i/>
      <w:iCs/>
      <w:color w:val="000000"/>
      <w:sz w:val="20"/>
      <w:szCs w:val="20"/>
      <w:lang w:val="x-none" w:eastAsia="x-none" w:bidi="ar-SA"/>
    </w:rPr>
  </w:style>
  <w:style w:type="character" w:customStyle="1" w:styleId="Char5">
    <w:name w:val="明显引用 Char"/>
    <w:link w:val="ae"/>
    <w:rsid w:val="002C5939"/>
    <w:rPr>
      <w:b/>
      <w:bCs/>
      <w:i/>
      <w:iCs/>
      <w:color w:val="4F81BD"/>
      <w:lang w:bidi="ar-SA"/>
    </w:rPr>
  </w:style>
  <w:style w:type="paragraph" w:styleId="ae">
    <w:name w:val="Intense Quote"/>
    <w:basedOn w:val="a"/>
    <w:next w:val="a"/>
    <w:link w:val="Char5"/>
    <w:qFormat/>
    <w:rsid w:val="002C5939"/>
    <w:pPr>
      <w:pBdr>
        <w:bottom w:val="single" w:sz="4" w:space="4" w:color="4F81BD"/>
      </w:pBdr>
      <w:spacing w:before="200" w:after="280"/>
      <w:ind w:left="936" w:right="936"/>
    </w:pPr>
    <w:rPr>
      <w:rFonts w:ascii="Times New Roman" w:hAnsi="Times New Roman"/>
      <w:b/>
      <w:bCs/>
      <w:i/>
      <w:iCs/>
      <w:color w:val="4F81BD"/>
      <w:sz w:val="20"/>
      <w:szCs w:val="20"/>
      <w:lang w:val="x-none" w:eastAsia="x-none" w:bidi="ar-SA"/>
    </w:rPr>
  </w:style>
  <w:style w:type="character" w:styleId="af">
    <w:name w:val="Subtle Emphasis"/>
    <w:qFormat/>
    <w:rsid w:val="002C5939"/>
    <w:rPr>
      <w:i/>
      <w:iCs/>
      <w:color w:val="808080"/>
    </w:rPr>
  </w:style>
  <w:style w:type="character" w:styleId="af0">
    <w:name w:val="Intense Emphasis"/>
    <w:qFormat/>
    <w:rsid w:val="002C5939"/>
    <w:rPr>
      <w:b/>
      <w:bCs/>
      <w:i/>
      <w:iCs/>
      <w:color w:val="4F81BD"/>
    </w:rPr>
  </w:style>
  <w:style w:type="character" w:styleId="af1">
    <w:name w:val="Subtle Reference"/>
    <w:qFormat/>
    <w:rsid w:val="002C5939"/>
    <w:rPr>
      <w:smallCaps/>
      <w:color w:val="C0504D"/>
      <w:u w:val="single"/>
    </w:rPr>
  </w:style>
  <w:style w:type="character" w:styleId="af2">
    <w:name w:val="Book Title"/>
    <w:qFormat/>
    <w:rsid w:val="002C5939"/>
    <w:rPr>
      <w:b/>
      <w:bCs/>
      <w:smallCaps/>
      <w:spacing w:val="5"/>
    </w:rPr>
  </w:style>
  <w:style w:type="character" w:styleId="af3">
    <w:name w:val="Intense Reference"/>
    <w:qFormat/>
    <w:rsid w:val="002C5939"/>
    <w:rPr>
      <w:b/>
      <w:bCs/>
      <w:smallCaps/>
      <w:color w:val="C0504D"/>
      <w:spacing w:val="5"/>
      <w:u w:val="single"/>
    </w:rPr>
  </w:style>
  <w:style w:type="character" w:customStyle="1" w:styleId="Char6">
    <w:name w:val="文档结构图 Char"/>
    <w:link w:val="af4"/>
    <w:rsid w:val="002C5939"/>
    <w:rPr>
      <w:rFonts w:ascii="宋体" w:eastAsia="宋体"/>
      <w:sz w:val="18"/>
      <w:szCs w:val="18"/>
      <w:lang w:bidi="ar-SA"/>
    </w:rPr>
  </w:style>
  <w:style w:type="paragraph" w:styleId="af4">
    <w:name w:val="Document Map"/>
    <w:basedOn w:val="a"/>
    <w:link w:val="Char6"/>
    <w:rsid w:val="002C5939"/>
    <w:rPr>
      <w:rFonts w:ascii="宋体" w:hAnsi="Times New Roman"/>
      <w:sz w:val="18"/>
      <w:szCs w:val="18"/>
      <w:lang w:val="x-none" w:eastAsia="x-none" w:bidi="ar-SA"/>
    </w:rPr>
  </w:style>
  <w:style w:type="character" w:customStyle="1" w:styleId="2Char0">
    <w:name w:val="标题2 Char"/>
    <w:link w:val="20"/>
    <w:rsid w:val="002C5939"/>
    <w:rPr>
      <w:rFonts w:ascii="楷体" w:eastAsia="楷体" w:hAnsi="楷体"/>
      <w:sz w:val="28"/>
      <w:lang w:eastAsia="zh-CN" w:bidi="ar-SA"/>
    </w:rPr>
  </w:style>
  <w:style w:type="paragraph" w:customStyle="1" w:styleId="20">
    <w:name w:val="标题2"/>
    <w:basedOn w:val="a"/>
    <w:link w:val="2Char0"/>
    <w:rsid w:val="002C5939"/>
    <w:rPr>
      <w:rFonts w:ascii="楷体" w:eastAsia="楷体" w:hAnsi="楷体"/>
      <w:sz w:val="28"/>
      <w:szCs w:val="20"/>
      <w:lang w:val="x-none" w:eastAsia="zh-CN" w:bidi="ar-SA"/>
    </w:rPr>
  </w:style>
  <w:style w:type="character" w:customStyle="1" w:styleId="Char7">
    <w:name w:val="标题二（银团） Char"/>
    <w:link w:val="af5"/>
    <w:rsid w:val="002C5939"/>
    <w:rPr>
      <w:rFonts w:ascii="楷体" w:eastAsia="楷体" w:hAnsi="楷体"/>
      <w:b/>
      <w:bCs/>
      <w:color w:val="4F81BD"/>
      <w:kern w:val="2"/>
      <w:sz w:val="24"/>
      <w:szCs w:val="32"/>
      <w:lang w:bidi="ar-SA"/>
    </w:rPr>
  </w:style>
  <w:style w:type="paragraph" w:customStyle="1" w:styleId="af5">
    <w:name w:val="标题二（银团）"/>
    <w:basedOn w:val="2"/>
    <w:link w:val="Char7"/>
    <w:rsid w:val="002C5939"/>
    <w:pPr>
      <w:widowControl w:val="0"/>
      <w:spacing w:before="260" w:after="260" w:line="415" w:lineRule="auto"/>
      <w:jc w:val="both"/>
    </w:pPr>
    <w:rPr>
      <w:rFonts w:ascii="楷体" w:eastAsia="楷体" w:hAnsi="楷体"/>
      <w:kern w:val="2"/>
      <w:sz w:val="24"/>
      <w:szCs w:val="32"/>
    </w:rPr>
  </w:style>
  <w:style w:type="character" w:customStyle="1" w:styleId="Char8">
    <w:name w:val="标题一（银团） Char"/>
    <w:link w:val="af6"/>
    <w:rsid w:val="002C5939"/>
    <w:rPr>
      <w:rFonts w:ascii="宋体" w:eastAsia="宋体" w:hAnsi="宋体"/>
      <w:b/>
      <w:bCs/>
      <w:color w:val="365F91"/>
      <w:kern w:val="44"/>
      <w:sz w:val="28"/>
      <w:szCs w:val="28"/>
      <w:lang w:bidi="ar-SA"/>
    </w:rPr>
  </w:style>
  <w:style w:type="paragraph" w:customStyle="1" w:styleId="af6">
    <w:name w:val="标题一（银团）"/>
    <w:basedOn w:val="1"/>
    <w:link w:val="Char8"/>
    <w:rsid w:val="002C5939"/>
    <w:pPr>
      <w:widowControl w:val="0"/>
      <w:spacing w:before="340" w:after="330" w:line="576" w:lineRule="auto"/>
      <w:jc w:val="both"/>
    </w:pPr>
    <w:rPr>
      <w:rFonts w:ascii="宋体" w:hAnsi="宋体"/>
      <w:kern w:val="44"/>
    </w:rPr>
  </w:style>
  <w:style w:type="character" w:customStyle="1" w:styleId="Char9">
    <w:name w:val="标题二二（银团） Char"/>
    <w:link w:val="af7"/>
    <w:rsid w:val="002C5939"/>
    <w:rPr>
      <w:rFonts w:eastAsia="楷体"/>
      <w:b/>
      <w:bCs/>
      <w:color w:val="4F81BD"/>
      <w:kern w:val="2"/>
      <w:sz w:val="28"/>
      <w:szCs w:val="32"/>
      <w:lang w:bidi="ar-SA"/>
    </w:rPr>
  </w:style>
  <w:style w:type="paragraph" w:customStyle="1" w:styleId="af7">
    <w:name w:val="标题二二（银团）"/>
    <w:basedOn w:val="af5"/>
    <w:link w:val="Char9"/>
    <w:rsid w:val="002C5939"/>
    <w:rPr>
      <w:rFonts w:ascii="Times New Roman" w:hAnsi="Times New Roman"/>
      <w:sz w:val="28"/>
    </w:rPr>
  </w:style>
  <w:style w:type="paragraph" w:styleId="21">
    <w:name w:val="toc 2"/>
    <w:basedOn w:val="a"/>
    <w:next w:val="a"/>
    <w:rsid w:val="002C5939"/>
    <w:pPr>
      <w:ind w:leftChars="200" w:left="420"/>
    </w:pPr>
  </w:style>
  <w:style w:type="paragraph" w:styleId="22">
    <w:name w:val="Body Text Indent 2"/>
    <w:basedOn w:val="a"/>
    <w:rsid w:val="002C5939"/>
    <w:pPr>
      <w:snapToGrid w:val="0"/>
      <w:spacing w:line="300" w:lineRule="auto"/>
      <w:ind w:firstLine="660"/>
    </w:pPr>
    <w:rPr>
      <w:rFonts w:ascii="仿宋_GB2312" w:eastAsia="仿宋_GB2312"/>
      <w:sz w:val="32"/>
    </w:rPr>
  </w:style>
  <w:style w:type="paragraph" w:styleId="af8">
    <w:name w:val="annotation text"/>
    <w:basedOn w:val="a"/>
    <w:link w:val="Chara"/>
    <w:rsid w:val="002C5939"/>
    <w:rPr>
      <w:lang w:val="x-none"/>
    </w:rPr>
  </w:style>
  <w:style w:type="character" w:customStyle="1" w:styleId="Chara">
    <w:name w:val="批注文字 Char"/>
    <w:link w:val="af8"/>
    <w:rsid w:val="002C5939"/>
    <w:rPr>
      <w:rFonts w:ascii="Calibri" w:eastAsia="宋体" w:hAnsi="Calibri"/>
      <w:sz w:val="22"/>
      <w:szCs w:val="22"/>
      <w:lang w:val="x-none" w:eastAsia="en-US" w:bidi="en-US"/>
    </w:rPr>
  </w:style>
  <w:style w:type="paragraph" w:styleId="10">
    <w:name w:val="toc 1"/>
    <w:basedOn w:val="a"/>
    <w:next w:val="a"/>
    <w:uiPriority w:val="39"/>
    <w:rsid w:val="002C5939"/>
  </w:style>
  <w:style w:type="paragraph" w:styleId="30">
    <w:name w:val="toc 3"/>
    <w:basedOn w:val="a"/>
    <w:next w:val="a"/>
    <w:uiPriority w:val="39"/>
    <w:rsid w:val="002C5939"/>
    <w:pPr>
      <w:tabs>
        <w:tab w:val="left" w:pos="1190"/>
        <w:tab w:val="right" w:leader="dot" w:pos="8303"/>
      </w:tabs>
      <w:autoSpaceDE w:val="0"/>
      <w:autoSpaceDN w:val="0"/>
      <w:adjustRightInd w:val="0"/>
      <w:spacing w:line="320" w:lineRule="exact"/>
      <w:textAlignment w:val="baseline"/>
    </w:pPr>
    <w:rPr>
      <w:rFonts w:ascii="宋体"/>
      <w:sz w:val="24"/>
    </w:rPr>
  </w:style>
  <w:style w:type="paragraph" w:styleId="af9">
    <w:name w:val="footer"/>
    <w:basedOn w:val="a"/>
    <w:link w:val="Charb"/>
    <w:rsid w:val="002C5939"/>
    <w:pPr>
      <w:tabs>
        <w:tab w:val="center" w:pos="4153"/>
        <w:tab w:val="right" w:pos="8306"/>
      </w:tabs>
      <w:snapToGrid w:val="0"/>
    </w:pPr>
    <w:rPr>
      <w:sz w:val="18"/>
    </w:rPr>
  </w:style>
  <w:style w:type="character" w:customStyle="1" w:styleId="Charb">
    <w:name w:val="页脚 Char"/>
    <w:link w:val="af9"/>
    <w:rsid w:val="002C5939"/>
    <w:rPr>
      <w:rFonts w:ascii="Calibri" w:eastAsia="宋体" w:hAnsi="Calibri"/>
      <w:sz w:val="18"/>
      <w:szCs w:val="22"/>
      <w:lang w:val="en-US" w:eastAsia="en-US" w:bidi="en-US"/>
    </w:rPr>
  </w:style>
  <w:style w:type="paragraph" w:styleId="afa">
    <w:name w:val="caption"/>
    <w:basedOn w:val="a"/>
    <w:next w:val="a"/>
    <w:qFormat/>
    <w:rsid w:val="002C5939"/>
    <w:pPr>
      <w:spacing w:line="240" w:lineRule="auto"/>
    </w:pPr>
    <w:rPr>
      <w:b/>
      <w:bCs/>
      <w:color w:val="4F81BD"/>
      <w:sz w:val="18"/>
      <w:szCs w:val="18"/>
    </w:rPr>
  </w:style>
  <w:style w:type="paragraph" w:styleId="afb">
    <w:name w:val="Balloon Text"/>
    <w:basedOn w:val="a"/>
    <w:rsid w:val="002C5939"/>
    <w:rPr>
      <w:sz w:val="18"/>
      <w:szCs w:val="18"/>
    </w:rPr>
  </w:style>
  <w:style w:type="paragraph" w:styleId="afc">
    <w:name w:val="Plain Text"/>
    <w:basedOn w:val="a"/>
    <w:rsid w:val="002C5939"/>
    <w:rPr>
      <w:rFonts w:ascii="宋体" w:hAnsi="Courier New"/>
      <w:sz w:val="24"/>
    </w:rPr>
  </w:style>
  <w:style w:type="paragraph" w:styleId="afd">
    <w:name w:val="Revision"/>
    <w:rsid w:val="002C5939"/>
    <w:pPr>
      <w:spacing w:after="200" w:line="276" w:lineRule="auto"/>
    </w:pPr>
    <w:rPr>
      <w:rFonts w:ascii="Calibri" w:hAnsi="Calibri"/>
      <w:kern w:val="2"/>
      <w:sz w:val="21"/>
      <w:szCs w:val="22"/>
    </w:rPr>
  </w:style>
  <w:style w:type="paragraph" w:customStyle="1" w:styleId="CharCharCharChar">
    <w:name w:val="Char Char Char Char"/>
    <w:basedOn w:val="a"/>
    <w:rsid w:val="002C5939"/>
    <w:pPr>
      <w:spacing w:after="160" w:line="240" w:lineRule="exact"/>
    </w:pPr>
    <w:rPr>
      <w:rFonts w:eastAsia="Times New Roman"/>
      <w:sz w:val="24"/>
      <w:lang w:eastAsia="zh-CN"/>
    </w:rPr>
  </w:style>
  <w:style w:type="paragraph" w:customStyle="1" w:styleId="1TimesNewRoman">
    <w:name w:val="标题1 + Times New Roman"/>
    <w:aliases w:val="小四,加粗,下划线,两端对齐,加宽量  1 磅,行距: 固定值 18 磅"/>
    <w:basedOn w:val="3"/>
    <w:rsid w:val="002C5939"/>
    <w:pPr>
      <w:widowControl w:val="0"/>
      <w:tabs>
        <w:tab w:val="left" w:pos="850"/>
      </w:tabs>
      <w:autoSpaceDE w:val="0"/>
      <w:autoSpaceDN w:val="0"/>
      <w:adjustRightInd w:val="0"/>
      <w:spacing w:line="360" w:lineRule="exact"/>
      <w:textAlignment w:val="baseline"/>
    </w:pPr>
    <w:rPr>
      <w:rFonts w:hAnsi="宋体"/>
      <w:b w:val="0"/>
      <w:color w:val="auto"/>
      <w:spacing w:val="20"/>
      <w:szCs w:val="24"/>
      <w:lang w:val="en-US" w:eastAsia="zh-CN"/>
    </w:rPr>
  </w:style>
  <w:style w:type="paragraph" w:styleId="afe">
    <w:name w:val="List Paragraph"/>
    <w:basedOn w:val="a"/>
    <w:uiPriority w:val="34"/>
    <w:qFormat/>
    <w:rsid w:val="002C5939"/>
    <w:pPr>
      <w:ind w:left="720"/>
    </w:pPr>
  </w:style>
  <w:style w:type="paragraph" w:styleId="aff">
    <w:name w:val="No Spacing"/>
    <w:qFormat/>
    <w:rsid w:val="002C5939"/>
    <w:rPr>
      <w:rFonts w:ascii="Calibri" w:hAnsi="Calibri"/>
      <w:sz w:val="22"/>
      <w:szCs w:val="22"/>
      <w:lang w:eastAsia="en-US" w:bidi="en-US"/>
    </w:rPr>
  </w:style>
  <w:style w:type="paragraph" w:styleId="TOC">
    <w:name w:val="TOC Heading"/>
    <w:basedOn w:val="1"/>
    <w:next w:val="a"/>
    <w:qFormat/>
    <w:rsid w:val="002C5939"/>
    <w:pPr>
      <w:outlineLvl w:val="9"/>
    </w:pPr>
  </w:style>
  <w:style w:type="paragraph" w:customStyle="1" w:styleId="2TimesNewRoman">
    <w:name w:val="标题2 + Times New Roman"/>
    <w:basedOn w:val="1TimesNewRoman"/>
    <w:rsid w:val="002C5939"/>
    <w:pPr>
      <w:widowControl/>
      <w:numPr>
        <w:ilvl w:val="1"/>
        <w:numId w:val="1"/>
      </w:numPr>
      <w:tabs>
        <w:tab w:val="clear" w:pos="850"/>
      </w:tabs>
      <w:ind w:hanging="2415"/>
    </w:pPr>
    <w:rPr>
      <w:rFonts w:ascii="楷体" w:eastAsia="楷体" w:hAnsi="楷体"/>
      <w:sz w:val="28"/>
      <w:szCs w:val="28"/>
    </w:rPr>
  </w:style>
  <w:style w:type="paragraph" w:styleId="aff0">
    <w:name w:val="Body Text Indent"/>
    <w:basedOn w:val="a"/>
    <w:rsid w:val="002C5939"/>
    <w:rPr>
      <w:rFonts w:eastAsia="仿宋_GB2312"/>
      <w:color w:val="000000"/>
      <w:sz w:val="28"/>
    </w:rPr>
  </w:style>
  <w:style w:type="paragraph" w:styleId="31">
    <w:name w:val="Body Text Indent 3"/>
    <w:basedOn w:val="a"/>
    <w:rsid w:val="002C5939"/>
    <w:pPr>
      <w:spacing w:line="360" w:lineRule="auto"/>
      <w:ind w:left="105" w:firstLine="540"/>
    </w:pPr>
    <w:rPr>
      <w:rFonts w:ascii="仿宋_GB2312" w:eastAsia="仿宋_GB2312"/>
      <w:sz w:val="32"/>
    </w:rPr>
  </w:style>
  <w:style w:type="paragraph" w:styleId="aff1">
    <w:name w:val="annotation subject"/>
    <w:basedOn w:val="af8"/>
    <w:next w:val="af8"/>
    <w:link w:val="Charc"/>
    <w:semiHidden/>
    <w:unhideWhenUsed/>
    <w:rsid w:val="002C5939"/>
    <w:rPr>
      <w:b/>
      <w:bCs/>
    </w:rPr>
  </w:style>
  <w:style w:type="character" w:customStyle="1" w:styleId="Charc">
    <w:name w:val="批注主题 Char"/>
    <w:link w:val="aff1"/>
    <w:rsid w:val="002C5939"/>
    <w:rPr>
      <w:rFonts w:ascii="Calibri" w:eastAsia="宋体" w:hAnsi="Calibri"/>
      <w:b/>
      <w:bCs/>
      <w:sz w:val="22"/>
      <w:szCs w:val="22"/>
      <w:lang w:val="x-none" w:eastAsia="en-US" w:bidi="en-US"/>
    </w:rPr>
  </w:style>
  <w:style w:type="character" w:styleId="aff2">
    <w:name w:val="annotation reference"/>
    <w:rsid w:val="00542067"/>
    <w:rPr>
      <w:sz w:val="21"/>
      <w:szCs w:val="21"/>
    </w:rPr>
  </w:style>
  <w:style w:type="paragraph" w:customStyle="1" w:styleId="CharCharCharChar0">
    <w:name w:val="Char Char Char Char"/>
    <w:basedOn w:val="a"/>
    <w:rsid w:val="00767BD7"/>
    <w:pPr>
      <w:spacing w:after="160" w:line="240" w:lineRule="exact"/>
    </w:pPr>
    <w:rPr>
      <w:rFonts w:eastAsia="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C59AA-DD81-4894-93F2-4087EC158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455</TotalTime>
  <Pages>30</Pages>
  <Words>2301</Words>
  <Characters>13120</Characters>
  <Application>Microsoft Office Word</Application>
  <DocSecurity>0</DocSecurity>
  <Lines>109</Lines>
  <Paragraphs>30</Paragraphs>
  <ScaleCrop>false</ScaleCrop>
  <Company>zhonglun</Company>
  <LinksUpToDate>false</LinksUpToDate>
  <CharactersWithSpaces>15391</CharactersWithSpaces>
  <SharedDoc>false</SharedDoc>
  <HLinks>
    <vt:vector size="222" baseType="variant">
      <vt:variant>
        <vt:i4>1245237</vt:i4>
      </vt:variant>
      <vt:variant>
        <vt:i4>218</vt:i4>
      </vt:variant>
      <vt:variant>
        <vt:i4>0</vt:i4>
      </vt:variant>
      <vt:variant>
        <vt:i4>5</vt:i4>
      </vt:variant>
      <vt:variant>
        <vt:lpwstr/>
      </vt:variant>
      <vt:variant>
        <vt:lpwstr>_Toc359567938</vt:lpwstr>
      </vt:variant>
      <vt:variant>
        <vt:i4>1245237</vt:i4>
      </vt:variant>
      <vt:variant>
        <vt:i4>212</vt:i4>
      </vt:variant>
      <vt:variant>
        <vt:i4>0</vt:i4>
      </vt:variant>
      <vt:variant>
        <vt:i4>5</vt:i4>
      </vt:variant>
      <vt:variant>
        <vt:lpwstr/>
      </vt:variant>
      <vt:variant>
        <vt:lpwstr>_Toc359567937</vt:lpwstr>
      </vt:variant>
      <vt:variant>
        <vt:i4>1245237</vt:i4>
      </vt:variant>
      <vt:variant>
        <vt:i4>206</vt:i4>
      </vt:variant>
      <vt:variant>
        <vt:i4>0</vt:i4>
      </vt:variant>
      <vt:variant>
        <vt:i4>5</vt:i4>
      </vt:variant>
      <vt:variant>
        <vt:lpwstr/>
      </vt:variant>
      <vt:variant>
        <vt:lpwstr>_Toc359567936</vt:lpwstr>
      </vt:variant>
      <vt:variant>
        <vt:i4>1245237</vt:i4>
      </vt:variant>
      <vt:variant>
        <vt:i4>200</vt:i4>
      </vt:variant>
      <vt:variant>
        <vt:i4>0</vt:i4>
      </vt:variant>
      <vt:variant>
        <vt:i4>5</vt:i4>
      </vt:variant>
      <vt:variant>
        <vt:lpwstr/>
      </vt:variant>
      <vt:variant>
        <vt:lpwstr>_Toc359567935</vt:lpwstr>
      </vt:variant>
      <vt:variant>
        <vt:i4>1245237</vt:i4>
      </vt:variant>
      <vt:variant>
        <vt:i4>194</vt:i4>
      </vt:variant>
      <vt:variant>
        <vt:i4>0</vt:i4>
      </vt:variant>
      <vt:variant>
        <vt:i4>5</vt:i4>
      </vt:variant>
      <vt:variant>
        <vt:lpwstr/>
      </vt:variant>
      <vt:variant>
        <vt:lpwstr>_Toc359567934</vt:lpwstr>
      </vt:variant>
      <vt:variant>
        <vt:i4>1245237</vt:i4>
      </vt:variant>
      <vt:variant>
        <vt:i4>188</vt:i4>
      </vt:variant>
      <vt:variant>
        <vt:i4>0</vt:i4>
      </vt:variant>
      <vt:variant>
        <vt:i4>5</vt:i4>
      </vt:variant>
      <vt:variant>
        <vt:lpwstr/>
      </vt:variant>
      <vt:variant>
        <vt:lpwstr>_Toc359567933</vt:lpwstr>
      </vt:variant>
      <vt:variant>
        <vt:i4>1245237</vt:i4>
      </vt:variant>
      <vt:variant>
        <vt:i4>182</vt:i4>
      </vt:variant>
      <vt:variant>
        <vt:i4>0</vt:i4>
      </vt:variant>
      <vt:variant>
        <vt:i4>5</vt:i4>
      </vt:variant>
      <vt:variant>
        <vt:lpwstr/>
      </vt:variant>
      <vt:variant>
        <vt:lpwstr>_Toc359567932</vt:lpwstr>
      </vt:variant>
      <vt:variant>
        <vt:i4>1245237</vt:i4>
      </vt:variant>
      <vt:variant>
        <vt:i4>176</vt:i4>
      </vt:variant>
      <vt:variant>
        <vt:i4>0</vt:i4>
      </vt:variant>
      <vt:variant>
        <vt:i4>5</vt:i4>
      </vt:variant>
      <vt:variant>
        <vt:lpwstr/>
      </vt:variant>
      <vt:variant>
        <vt:lpwstr>_Toc359567931</vt:lpwstr>
      </vt:variant>
      <vt:variant>
        <vt:i4>1245237</vt:i4>
      </vt:variant>
      <vt:variant>
        <vt:i4>170</vt:i4>
      </vt:variant>
      <vt:variant>
        <vt:i4>0</vt:i4>
      </vt:variant>
      <vt:variant>
        <vt:i4>5</vt:i4>
      </vt:variant>
      <vt:variant>
        <vt:lpwstr/>
      </vt:variant>
      <vt:variant>
        <vt:lpwstr>_Toc359567930</vt:lpwstr>
      </vt:variant>
      <vt:variant>
        <vt:i4>1179701</vt:i4>
      </vt:variant>
      <vt:variant>
        <vt:i4>164</vt:i4>
      </vt:variant>
      <vt:variant>
        <vt:i4>0</vt:i4>
      </vt:variant>
      <vt:variant>
        <vt:i4>5</vt:i4>
      </vt:variant>
      <vt:variant>
        <vt:lpwstr/>
      </vt:variant>
      <vt:variant>
        <vt:lpwstr>_Toc359567929</vt:lpwstr>
      </vt:variant>
      <vt:variant>
        <vt:i4>1179701</vt:i4>
      </vt:variant>
      <vt:variant>
        <vt:i4>158</vt:i4>
      </vt:variant>
      <vt:variant>
        <vt:i4>0</vt:i4>
      </vt:variant>
      <vt:variant>
        <vt:i4>5</vt:i4>
      </vt:variant>
      <vt:variant>
        <vt:lpwstr/>
      </vt:variant>
      <vt:variant>
        <vt:lpwstr>_Toc359567928</vt:lpwstr>
      </vt:variant>
      <vt:variant>
        <vt:i4>1179701</vt:i4>
      </vt:variant>
      <vt:variant>
        <vt:i4>152</vt:i4>
      </vt:variant>
      <vt:variant>
        <vt:i4>0</vt:i4>
      </vt:variant>
      <vt:variant>
        <vt:i4>5</vt:i4>
      </vt:variant>
      <vt:variant>
        <vt:lpwstr/>
      </vt:variant>
      <vt:variant>
        <vt:lpwstr>_Toc359567927</vt:lpwstr>
      </vt:variant>
      <vt:variant>
        <vt:i4>1179701</vt:i4>
      </vt:variant>
      <vt:variant>
        <vt:i4>146</vt:i4>
      </vt:variant>
      <vt:variant>
        <vt:i4>0</vt:i4>
      </vt:variant>
      <vt:variant>
        <vt:i4>5</vt:i4>
      </vt:variant>
      <vt:variant>
        <vt:lpwstr/>
      </vt:variant>
      <vt:variant>
        <vt:lpwstr>_Toc359567926</vt:lpwstr>
      </vt:variant>
      <vt:variant>
        <vt:i4>1179701</vt:i4>
      </vt:variant>
      <vt:variant>
        <vt:i4>140</vt:i4>
      </vt:variant>
      <vt:variant>
        <vt:i4>0</vt:i4>
      </vt:variant>
      <vt:variant>
        <vt:i4>5</vt:i4>
      </vt:variant>
      <vt:variant>
        <vt:lpwstr/>
      </vt:variant>
      <vt:variant>
        <vt:lpwstr>_Toc359567925</vt:lpwstr>
      </vt:variant>
      <vt:variant>
        <vt:i4>1179701</vt:i4>
      </vt:variant>
      <vt:variant>
        <vt:i4>134</vt:i4>
      </vt:variant>
      <vt:variant>
        <vt:i4>0</vt:i4>
      </vt:variant>
      <vt:variant>
        <vt:i4>5</vt:i4>
      </vt:variant>
      <vt:variant>
        <vt:lpwstr/>
      </vt:variant>
      <vt:variant>
        <vt:lpwstr>_Toc359567924</vt:lpwstr>
      </vt:variant>
      <vt:variant>
        <vt:i4>1179701</vt:i4>
      </vt:variant>
      <vt:variant>
        <vt:i4>128</vt:i4>
      </vt:variant>
      <vt:variant>
        <vt:i4>0</vt:i4>
      </vt:variant>
      <vt:variant>
        <vt:i4>5</vt:i4>
      </vt:variant>
      <vt:variant>
        <vt:lpwstr/>
      </vt:variant>
      <vt:variant>
        <vt:lpwstr>_Toc359567923</vt:lpwstr>
      </vt:variant>
      <vt:variant>
        <vt:i4>1179701</vt:i4>
      </vt:variant>
      <vt:variant>
        <vt:i4>122</vt:i4>
      </vt:variant>
      <vt:variant>
        <vt:i4>0</vt:i4>
      </vt:variant>
      <vt:variant>
        <vt:i4>5</vt:i4>
      </vt:variant>
      <vt:variant>
        <vt:lpwstr/>
      </vt:variant>
      <vt:variant>
        <vt:lpwstr>_Toc359567922</vt:lpwstr>
      </vt:variant>
      <vt:variant>
        <vt:i4>1179701</vt:i4>
      </vt:variant>
      <vt:variant>
        <vt:i4>116</vt:i4>
      </vt:variant>
      <vt:variant>
        <vt:i4>0</vt:i4>
      </vt:variant>
      <vt:variant>
        <vt:i4>5</vt:i4>
      </vt:variant>
      <vt:variant>
        <vt:lpwstr/>
      </vt:variant>
      <vt:variant>
        <vt:lpwstr>_Toc359567921</vt:lpwstr>
      </vt:variant>
      <vt:variant>
        <vt:i4>1179701</vt:i4>
      </vt:variant>
      <vt:variant>
        <vt:i4>110</vt:i4>
      </vt:variant>
      <vt:variant>
        <vt:i4>0</vt:i4>
      </vt:variant>
      <vt:variant>
        <vt:i4>5</vt:i4>
      </vt:variant>
      <vt:variant>
        <vt:lpwstr/>
      </vt:variant>
      <vt:variant>
        <vt:lpwstr>_Toc359567920</vt:lpwstr>
      </vt:variant>
      <vt:variant>
        <vt:i4>1114165</vt:i4>
      </vt:variant>
      <vt:variant>
        <vt:i4>104</vt:i4>
      </vt:variant>
      <vt:variant>
        <vt:i4>0</vt:i4>
      </vt:variant>
      <vt:variant>
        <vt:i4>5</vt:i4>
      </vt:variant>
      <vt:variant>
        <vt:lpwstr/>
      </vt:variant>
      <vt:variant>
        <vt:lpwstr>_Toc359567919</vt:lpwstr>
      </vt:variant>
      <vt:variant>
        <vt:i4>1114165</vt:i4>
      </vt:variant>
      <vt:variant>
        <vt:i4>98</vt:i4>
      </vt:variant>
      <vt:variant>
        <vt:i4>0</vt:i4>
      </vt:variant>
      <vt:variant>
        <vt:i4>5</vt:i4>
      </vt:variant>
      <vt:variant>
        <vt:lpwstr/>
      </vt:variant>
      <vt:variant>
        <vt:lpwstr>_Toc359567918</vt:lpwstr>
      </vt:variant>
      <vt:variant>
        <vt:i4>1114165</vt:i4>
      </vt:variant>
      <vt:variant>
        <vt:i4>92</vt:i4>
      </vt:variant>
      <vt:variant>
        <vt:i4>0</vt:i4>
      </vt:variant>
      <vt:variant>
        <vt:i4>5</vt:i4>
      </vt:variant>
      <vt:variant>
        <vt:lpwstr/>
      </vt:variant>
      <vt:variant>
        <vt:lpwstr>_Toc359567917</vt:lpwstr>
      </vt:variant>
      <vt:variant>
        <vt:i4>1114165</vt:i4>
      </vt:variant>
      <vt:variant>
        <vt:i4>86</vt:i4>
      </vt:variant>
      <vt:variant>
        <vt:i4>0</vt:i4>
      </vt:variant>
      <vt:variant>
        <vt:i4>5</vt:i4>
      </vt:variant>
      <vt:variant>
        <vt:lpwstr/>
      </vt:variant>
      <vt:variant>
        <vt:lpwstr>_Toc359567916</vt:lpwstr>
      </vt:variant>
      <vt:variant>
        <vt:i4>1114165</vt:i4>
      </vt:variant>
      <vt:variant>
        <vt:i4>80</vt:i4>
      </vt:variant>
      <vt:variant>
        <vt:i4>0</vt:i4>
      </vt:variant>
      <vt:variant>
        <vt:i4>5</vt:i4>
      </vt:variant>
      <vt:variant>
        <vt:lpwstr/>
      </vt:variant>
      <vt:variant>
        <vt:lpwstr>_Toc359567915</vt:lpwstr>
      </vt:variant>
      <vt:variant>
        <vt:i4>1114165</vt:i4>
      </vt:variant>
      <vt:variant>
        <vt:i4>74</vt:i4>
      </vt:variant>
      <vt:variant>
        <vt:i4>0</vt:i4>
      </vt:variant>
      <vt:variant>
        <vt:i4>5</vt:i4>
      </vt:variant>
      <vt:variant>
        <vt:lpwstr/>
      </vt:variant>
      <vt:variant>
        <vt:lpwstr>_Toc359567914</vt:lpwstr>
      </vt:variant>
      <vt:variant>
        <vt:i4>1114165</vt:i4>
      </vt:variant>
      <vt:variant>
        <vt:i4>68</vt:i4>
      </vt:variant>
      <vt:variant>
        <vt:i4>0</vt:i4>
      </vt:variant>
      <vt:variant>
        <vt:i4>5</vt:i4>
      </vt:variant>
      <vt:variant>
        <vt:lpwstr/>
      </vt:variant>
      <vt:variant>
        <vt:lpwstr>_Toc359567913</vt:lpwstr>
      </vt:variant>
      <vt:variant>
        <vt:i4>1114165</vt:i4>
      </vt:variant>
      <vt:variant>
        <vt:i4>62</vt:i4>
      </vt:variant>
      <vt:variant>
        <vt:i4>0</vt:i4>
      </vt:variant>
      <vt:variant>
        <vt:i4>5</vt:i4>
      </vt:variant>
      <vt:variant>
        <vt:lpwstr/>
      </vt:variant>
      <vt:variant>
        <vt:lpwstr>_Toc359567912</vt:lpwstr>
      </vt:variant>
      <vt:variant>
        <vt:i4>1114165</vt:i4>
      </vt:variant>
      <vt:variant>
        <vt:i4>56</vt:i4>
      </vt:variant>
      <vt:variant>
        <vt:i4>0</vt:i4>
      </vt:variant>
      <vt:variant>
        <vt:i4>5</vt:i4>
      </vt:variant>
      <vt:variant>
        <vt:lpwstr/>
      </vt:variant>
      <vt:variant>
        <vt:lpwstr>_Toc359567911</vt:lpwstr>
      </vt:variant>
      <vt:variant>
        <vt:i4>1114165</vt:i4>
      </vt:variant>
      <vt:variant>
        <vt:i4>50</vt:i4>
      </vt:variant>
      <vt:variant>
        <vt:i4>0</vt:i4>
      </vt:variant>
      <vt:variant>
        <vt:i4>5</vt:i4>
      </vt:variant>
      <vt:variant>
        <vt:lpwstr/>
      </vt:variant>
      <vt:variant>
        <vt:lpwstr>_Toc359567910</vt:lpwstr>
      </vt:variant>
      <vt:variant>
        <vt:i4>1048629</vt:i4>
      </vt:variant>
      <vt:variant>
        <vt:i4>44</vt:i4>
      </vt:variant>
      <vt:variant>
        <vt:i4>0</vt:i4>
      </vt:variant>
      <vt:variant>
        <vt:i4>5</vt:i4>
      </vt:variant>
      <vt:variant>
        <vt:lpwstr/>
      </vt:variant>
      <vt:variant>
        <vt:lpwstr>_Toc359567909</vt:lpwstr>
      </vt:variant>
      <vt:variant>
        <vt:i4>1048629</vt:i4>
      </vt:variant>
      <vt:variant>
        <vt:i4>38</vt:i4>
      </vt:variant>
      <vt:variant>
        <vt:i4>0</vt:i4>
      </vt:variant>
      <vt:variant>
        <vt:i4>5</vt:i4>
      </vt:variant>
      <vt:variant>
        <vt:lpwstr/>
      </vt:variant>
      <vt:variant>
        <vt:lpwstr>_Toc359567908</vt:lpwstr>
      </vt:variant>
      <vt:variant>
        <vt:i4>1048629</vt:i4>
      </vt:variant>
      <vt:variant>
        <vt:i4>32</vt:i4>
      </vt:variant>
      <vt:variant>
        <vt:i4>0</vt:i4>
      </vt:variant>
      <vt:variant>
        <vt:i4>5</vt:i4>
      </vt:variant>
      <vt:variant>
        <vt:lpwstr/>
      </vt:variant>
      <vt:variant>
        <vt:lpwstr>_Toc359567907</vt:lpwstr>
      </vt:variant>
      <vt:variant>
        <vt:i4>1048629</vt:i4>
      </vt:variant>
      <vt:variant>
        <vt:i4>26</vt:i4>
      </vt:variant>
      <vt:variant>
        <vt:i4>0</vt:i4>
      </vt:variant>
      <vt:variant>
        <vt:i4>5</vt:i4>
      </vt:variant>
      <vt:variant>
        <vt:lpwstr/>
      </vt:variant>
      <vt:variant>
        <vt:lpwstr>_Toc359567906</vt:lpwstr>
      </vt:variant>
      <vt:variant>
        <vt:i4>1048629</vt:i4>
      </vt:variant>
      <vt:variant>
        <vt:i4>20</vt:i4>
      </vt:variant>
      <vt:variant>
        <vt:i4>0</vt:i4>
      </vt:variant>
      <vt:variant>
        <vt:i4>5</vt:i4>
      </vt:variant>
      <vt:variant>
        <vt:lpwstr/>
      </vt:variant>
      <vt:variant>
        <vt:lpwstr>_Toc359567905</vt:lpwstr>
      </vt:variant>
      <vt:variant>
        <vt:i4>1048629</vt:i4>
      </vt:variant>
      <vt:variant>
        <vt:i4>14</vt:i4>
      </vt:variant>
      <vt:variant>
        <vt:i4>0</vt:i4>
      </vt:variant>
      <vt:variant>
        <vt:i4>5</vt:i4>
      </vt:variant>
      <vt:variant>
        <vt:lpwstr/>
      </vt:variant>
      <vt:variant>
        <vt:lpwstr>_Toc359567904</vt:lpwstr>
      </vt:variant>
      <vt:variant>
        <vt:i4>1048629</vt:i4>
      </vt:variant>
      <vt:variant>
        <vt:i4>8</vt:i4>
      </vt:variant>
      <vt:variant>
        <vt:i4>0</vt:i4>
      </vt:variant>
      <vt:variant>
        <vt:i4>5</vt:i4>
      </vt:variant>
      <vt:variant>
        <vt:lpwstr/>
      </vt:variant>
      <vt:variant>
        <vt:lpwstr>_Toc359567903</vt:lpwstr>
      </vt:variant>
      <vt:variant>
        <vt:i4>1048629</vt:i4>
      </vt:variant>
      <vt:variant>
        <vt:i4>2</vt:i4>
      </vt:variant>
      <vt:variant>
        <vt:i4>0</vt:i4>
      </vt:variant>
      <vt:variant>
        <vt:i4>5</vt:i4>
      </vt:variant>
      <vt:variant>
        <vt:lpwstr/>
      </vt:variant>
      <vt:variant>
        <vt:lpwstr>_Toc359567902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中国银行业协会银团贷款保证合同示范文本 </dc:title>
  <dc:subject/>
  <dc:creator>hqhq-zhangwj</dc:creator>
  <cp:keywords/>
  <cp:lastModifiedBy>贾楠</cp:lastModifiedBy>
  <cp:revision>3</cp:revision>
  <cp:lastPrinted>2018-01-10T08:22:00Z</cp:lastPrinted>
  <dcterms:created xsi:type="dcterms:W3CDTF">2025-08-18T07:06:00Z</dcterms:created>
  <dcterms:modified xsi:type="dcterms:W3CDTF">2025-12-05T06:55:00Z</dcterms:modified>
</cp:coreProperties>
</file>