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E5C83" w14:textId="77777777" w:rsidR="00665AC8" w:rsidRDefault="00665AC8" w:rsidP="00BD7A5E">
      <w:pPr>
        <w:widowControl/>
        <w:snapToGrid w:val="0"/>
        <w:spacing w:line="400" w:lineRule="atLeast"/>
        <w:jc w:val="right"/>
        <w:rPr>
          <w:rFonts w:hAnsi="宋体"/>
          <w:i/>
          <w:spacing w:val="20"/>
          <w:sz w:val="24"/>
          <w:szCs w:val="24"/>
          <w:lang w:val="en-GB"/>
        </w:rPr>
      </w:pPr>
      <w:bookmarkStart w:id="0" w:name="_GoBack"/>
      <w:bookmarkEnd w:id="0"/>
    </w:p>
    <w:p w14:paraId="4A6C9D43" w14:textId="77777777" w:rsidR="00E6040E" w:rsidRDefault="00E6040E">
      <w:pPr>
        <w:widowControl/>
        <w:snapToGrid w:val="0"/>
        <w:spacing w:line="400" w:lineRule="atLeast"/>
        <w:jc w:val="center"/>
        <w:rPr>
          <w:rFonts w:ascii="黑体" w:eastAsia="黑体"/>
          <w:spacing w:val="20"/>
          <w:sz w:val="32"/>
          <w:szCs w:val="32"/>
          <w:lang w:val="en-GB"/>
        </w:rPr>
      </w:pPr>
      <w:r>
        <w:rPr>
          <w:rFonts w:ascii="黑体" w:eastAsia="黑体" w:hint="eastAsia"/>
          <w:spacing w:val="20"/>
          <w:sz w:val="32"/>
          <w:szCs w:val="32"/>
          <w:lang w:val="en-GB"/>
        </w:rPr>
        <w:t>中国银行业协会银团贷款合同示范文本</w:t>
      </w:r>
    </w:p>
    <w:p w14:paraId="43D9F5CC" w14:textId="77777777" w:rsidR="00E6040E" w:rsidRDefault="00E6040E">
      <w:pPr>
        <w:widowControl/>
        <w:snapToGrid w:val="0"/>
        <w:spacing w:line="400" w:lineRule="atLeast"/>
        <w:jc w:val="center"/>
        <w:rPr>
          <w:rFonts w:ascii="Times New Roman"/>
          <w:b/>
          <w:spacing w:val="20"/>
          <w:sz w:val="24"/>
          <w:szCs w:val="24"/>
          <w:lang w:val="en-GB"/>
        </w:rPr>
      </w:pPr>
    </w:p>
    <w:p w14:paraId="64FE4D6A" w14:textId="329F6F6B" w:rsidR="00E6040E" w:rsidRDefault="00A53557">
      <w:pPr>
        <w:widowControl/>
        <w:snapToGrid w:val="0"/>
        <w:spacing w:line="400" w:lineRule="atLeast"/>
        <w:jc w:val="center"/>
        <w:rPr>
          <w:rFonts w:ascii="Times New Roman"/>
          <w:spacing w:val="20"/>
          <w:sz w:val="28"/>
          <w:szCs w:val="28"/>
        </w:rPr>
      </w:pPr>
      <w:r>
        <w:rPr>
          <w:rFonts w:ascii="Times New Roman" w:hint="eastAsia"/>
          <w:spacing w:val="20"/>
          <w:sz w:val="24"/>
          <w:szCs w:val="24"/>
          <w:lang w:val="en-GB"/>
        </w:rPr>
        <w:t>【】</w:t>
      </w:r>
    </w:p>
    <w:p w14:paraId="0AECD4D2" w14:textId="77777777" w:rsidR="00E6040E" w:rsidRDefault="00E6040E">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借款人</w:t>
      </w:r>
      <w:r>
        <w:rPr>
          <w:rFonts w:ascii="Times New Roman"/>
          <w:spacing w:val="20"/>
          <w:sz w:val="28"/>
          <w:szCs w:val="28"/>
        </w:rPr>
        <w:t>)</w:t>
      </w:r>
    </w:p>
    <w:p w14:paraId="3AAD32B0" w14:textId="77777777" w:rsidR="00E6040E" w:rsidRDefault="00E6040E">
      <w:pPr>
        <w:widowControl/>
        <w:snapToGrid w:val="0"/>
        <w:spacing w:line="260" w:lineRule="atLeast"/>
        <w:ind w:left="839" w:hanging="839"/>
        <w:jc w:val="center"/>
        <w:rPr>
          <w:rFonts w:ascii="Times New Roman"/>
          <w:spacing w:val="20"/>
          <w:sz w:val="28"/>
          <w:szCs w:val="28"/>
        </w:rPr>
      </w:pPr>
    </w:p>
    <w:p w14:paraId="0808E381" w14:textId="4972CEAC" w:rsidR="00E6040E" w:rsidRDefault="00A53557">
      <w:pPr>
        <w:widowControl/>
        <w:snapToGrid w:val="0"/>
        <w:spacing w:line="400" w:lineRule="atLeast"/>
        <w:ind w:left="840" w:hanging="840"/>
        <w:jc w:val="center"/>
        <w:rPr>
          <w:rFonts w:ascii="Times New Roman"/>
          <w:spacing w:val="20"/>
          <w:sz w:val="28"/>
          <w:szCs w:val="28"/>
        </w:rPr>
      </w:pPr>
      <w:r>
        <w:rPr>
          <w:rFonts w:ascii="Times New Roman" w:hint="eastAsia"/>
          <w:spacing w:val="20"/>
          <w:sz w:val="24"/>
          <w:szCs w:val="24"/>
          <w:lang w:val="en-GB"/>
        </w:rPr>
        <w:t>【】</w:t>
      </w:r>
    </w:p>
    <w:p w14:paraId="580C8256" w14:textId="77777777" w:rsidR="00E6040E" w:rsidRDefault="00E6040E">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牵头行</w:t>
      </w:r>
      <w:r>
        <w:rPr>
          <w:rFonts w:ascii="Times New Roman"/>
          <w:spacing w:val="20"/>
          <w:sz w:val="28"/>
          <w:szCs w:val="28"/>
        </w:rPr>
        <w:t>)</w:t>
      </w:r>
    </w:p>
    <w:p w14:paraId="72F0F91A" w14:textId="77777777" w:rsidR="00E6040E" w:rsidRDefault="00E6040E">
      <w:pPr>
        <w:widowControl/>
        <w:snapToGrid w:val="0"/>
        <w:spacing w:line="260" w:lineRule="atLeast"/>
        <w:ind w:left="839" w:hanging="839"/>
        <w:jc w:val="center"/>
        <w:rPr>
          <w:rFonts w:ascii="Times New Roman"/>
          <w:spacing w:val="20"/>
          <w:sz w:val="28"/>
          <w:szCs w:val="28"/>
        </w:rPr>
      </w:pPr>
    </w:p>
    <w:p w14:paraId="010C8B7B" w14:textId="2B1191BD" w:rsidR="00D96348" w:rsidRDefault="00A53557" w:rsidP="00D96348">
      <w:pPr>
        <w:widowControl/>
        <w:snapToGrid w:val="0"/>
        <w:spacing w:line="400" w:lineRule="atLeast"/>
        <w:ind w:left="840" w:hanging="840"/>
        <w:jc w:val="center"/>
        <w:rPr>
          <w:rFonts w:ascii="Times New Roman"/>
          <w:spacing w:val="20"/>
          <w:sz w:val="28"/>
          <w:szCs w:val="28"/>
        </w:rPr>
      </w:pPr>
      <w:r>
        <w:rPr>
          <w:rFonts w:ascii="Times New Roman" w:hint="eastAsia"/>
          <w:spacing w:val="20"/>
          <w:sz w:val="24"/>
          <w:szCs w:val="24"/>
          <w:lang w:val="en-GB"/>
        </w:rPr>
        <w:t>【】</w:t>
      </w:r>
    </w:p>
    <w:p w14:paraId="594F9E16" w14:textId="4F1F63AA" w:rsidR="00D96348" w:rsidRDefault="00D96348" w:rsidP="00D96348">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hint="eastAsia"/>
          <w:spacing w:val="20"/>
          <w:sz w:val="28"/>
          <w:szCs w:val="28"/>
        </w:rPr>
        <w:t>联合</w:t>
      </w:r>
      <w:r>
        <w:rPr>
          <w:rFonts w:ascii="Times New Roman" w:hAnsi="宋体"/>
          <w:b/>
          <w:spacing w:val="20"/>
          <w:sz w:val="28"/>
          <w:szCs w:val="28"/>
          <w:u w:val="single"/>
        </w:rPr>
        <w:t>牵头行</w:t>
      </w:r>
      <w:r>
        <w:rPr>
          <w:rFonts w:ascii="Times New Roman"/>
          <w:spacing w:val="20"/>
          <w:sz w:val="28"/>
          <w:szCs w:val="28"/>
        </w:rPr>
        <w:t>)</w:t>
      </w:r>
    </w:p>
    <w:p w14:paraId="023F50BF" w14:textId="77777777" w:rsidR="000505B1" w:rsidRDefault="000505B1" w:rsidP="00D96348">
      <w:pPr>
        <w:widowControl/>
        <w:snapToGrid w:val="0"/>
        <w:spacing w:line="400" w:lineRule="atLeast"/>
        <w:ind w:left="840" w:hanging="840"/>
        <w:jc w:val="center"/>
        <w:rPr>
          <w:rFonts w:ascii="Times New Roman"/>
          <w:spacing w:val="20"/>
          <w:sz w:val="28"/>
          <w:szCs w:val="28"/>
        </w:rPr>
      </w:pPr>
    </w:p>
    <w:p w14:paraId="6A32EAEB" w14:textId="409B7423" w:rsidR="00D96348" w:rsidRDefault="00A53557" w:rsidP="00D96348">
      <w:pPr>
        <w:widowControl/>
        <w:snapToGrid w:val="0"/>
        <w:spacing w:line="400" w:lineRule="atLeast"/>
        <w:ind w:left="840" w:hanging="840"/>
        <w:jc w:val="center"/>
        <w:rPr>
          <w:rFonts w:ascii="Times New Roman"/>
          <w:spacing w:val="20"/>
          <w:sz w:val="28"/>
          <w:szCs w:val="28"/>
        </w:rPr>
      </w:pPr>
      <w:r>
        <w:rPr>
          <w:rFonts w:ascii="Times New Roman" w:hint="eastAsia"/>
          <w:spacing w:val="20"/>
          <w:sz w:val="24"/>
          <w:szCs w:val="24"/>
          <w:lang w:val="en-GB"/>
        </w:rPr>
        <w:t>【】</w:t>
      </w:r>
    </w:p>
    <w:p w14:paraId="3E6B23D8" w14:textId="12C955F4" w:rsidR="00D96348" w:rsidRDefault="00D96348" w:rsidP="00D96348">
      <w:pPr>
        <w:widowControl/>
        <w:snapToGrid w:val="0"/>
        <w:spacing w:line="400" w:lineRule="atLeas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hint="eastAsia"/>
          <w:spacing w:val="20"/>
          <w:sz w:val="28"/>
          <w:szCs w:val="28"/>
        </w:rPr>
        <w:t>副</w:t>
      </w:r>
      <w:r>
        <w:rPr>
          <w:rFonts w:ascii="Times New Roman" w:hAnsi="宋体"/>
          <w:b/>
          <w:spacing w:val="20"/>
          <w:sz w:val="28"/>
          <w:szCs w:val="28"/>
          <w:u w:val="single"/>
        </w:rPr>
        <w:t>牵头行</w:t>
      </w:r>
      <w:r>
        <w:rPr>
          <w:rFonts w:ascii="Times New Roman"/>
          <w:spacing w:val="20"/>
          <w:sz w:val="28"/>
          <w:szCs w:val="28"/>
        </w:rPr>
        <w:t>)</w:t>
      </w:r>
    </w:p>
    <w:p w14:paraId="21914ED0" w14:textId="77777777" w:rsidR="00E6040E" w:rsidRPr="00D96348" w:rsidRDefault="00E6040E">
      <w:pPr>
        <w:widowControl/>
        <w:snapToGrid w:val="0"/>
        <w:spacing w:line="260" w:lineRule="atLeast"/>
        <w:ind w:left="839" w:hanging="839"/>
        <w:jc w:val="center"/>
        <w:rPr>
          <w:rFonts w:ascii="Times New Roman"/>
          <w:spacing w:val="20"/>
          <w:sz w:val="28"/>
          <w:szCs w:val="28"/>
        </w:rPr>
      </w:pPr>
    </w:p>
    <w:p w14:paraId="5E89387C" w14:textId="3952C226" w:rsidR="00E6040E" w:rsidRDefault="00A53557">
      <w:pPr>
        <w:widowControl/>
        <w:snapToGrid w:val="0"/>
        <w:spacing w:line="360" w:lineRule="atLeast"/>
        <w:ind w:left="839" w:hanging="839"/>
        <w:jc w:val="center"/>
        <w:rPr>
          <w:rFonts w:ascii="Times New Roman"/>
          <w:spacing w:val="20"/>
          <w:sz w:val="28"/>
          <w:szCs w:val="28"/>
        </w:rPr>
      </w:pPr>
      <w:r>
        <w:rPr>
          <w:rFonts w:ascii="Times New Roman" w:hint="eastAsia"/>
          <w:spacing w:val="20"/>
          <w:sz w:val="24"/>
          <w:szCs w:val="24"/>
          <w:lang w:val="en-GB"/>
        </w:rPr>
        <w:t>【】</w:t>
      </w:r>
    </w:p>
    <w:p w14:paraId="5148CC5B" w14:textId="67E3D247" w:rsidR="00E6040E" w:rsidRDefault="00A53557">
      <w:pPr>
        <w:widowControl/>
        <w:snapToGrid w:val="0"/>
        <w:spacing w:line="360" w:lineRule="atLeast"/>
        <w:ind w:left="839" w:hanging="839"/>
        <w:jc w:val="center"/>
        <w:rPr>
          <w:rFonts w:ascii="Times New Roman"/>
          <w:spacing w:val="20"/>
          <w:sz w:val="28"/>
          <w:szCs w:val="28"/>
        </w:rPr>
      </w:pPr>
      <w:r>
        <w:rPr>
          <w:rFonts w:ascii="Times New Roman" w:hint="eastAsia"/>
          <w:spacing w:val="20"/>
          <w:sz w:val="24"/>
          <w:szCs w:val="24"/>
          <w:lang w:val="en-GB"/>
        </w:rPr>
        <w:t>【】</w:t>
      </w:r>
    </w:p>
    <w:p w14:paraId="70D49AB1" w14:textId="7A037552" w:rsidR="00E6040E" w:rsidRDefault="00A53557">
      <w:pPr>
        <w:widowControl/>
        <w:snapToGrid w:val="0"/>
        <w:spacing w:line="360" w:lineRule="atLeast"/>
        <w:ind w:left="839" w:hanging="839"/>
        <w:jc w:val="center"/>
        <w:rPr>
          <w:rFonts w:ascii="Times New Roman"/>
          <w:spacing w:val="20"/>
          <w:sz w:val="28"/>
          <w:szCs w:val="28"/>
        </w:rPr>
      </w:pPr>
      <w:r>
        <w:rPr>
          <w:rFonts w:ascii="Times New Roman" w:hint="eastAsia"/>
          <w:spacing w:val="20"/>
          <w:sz w:val="24"/>
          <w:szCs w:val="24"/>
          <w:lang w:val="en-GB"/>
        </w:rPr>
        <w:t>【】</w:t>
      </w:r>
    </w:p>
    <w:p w14:paraId="273F7E20" w14:textId="77777777" w:rsidR="00E6040E" w:rsidRDefault="00E6040E">
      <w:pPr>
        <w:widowControl/>
        <w:spacing w:line="360" w:lineRule="exac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贷款人</w:t>
      </w:r>
      <w:r>
        <w:rPr>
          <w:rFonts w:ascii="Times New Roman"/>
          <w:spacing w:val="20"/>
          <w:sz w:val="28"/>
          <w:szCs w:val="28"/>
        </w:rPr>
        <w:t>)</w:t>
      </w:r>
    </w:p>
    <w:p w14:paraId="49D654FC" w14:textId="77777777" w:rsidR="00E6040E" w:rsidRDefault="00E6040E">
      <w:pPr>
        <w:widowControl/>
        <w:snapToGrid w:val="0"/>
        <w:spacing w:line="260" w:lineRule="atLeast"/>
        <w:ind w:left="839" w:hanging="839"/>
        <w:jc w:val="center"/>
        <w:rPr>
          <w:rFonts w:ascii="Times New Roman"/>
          <w:spacing w:val="20"/>
          <w:sz w:val="28"/>
          <w:szCs w:val="28"/>
        </w:rPr>
      </w:pPr>
    </w:p>
    <w:p w14:paraId="3E872CB3" w14:textId="77777777" w:rsidR="00E6040E" w:rsidRDefault="00E6040E">
      <w:pPr>
        <w:widowControl/>
        <w:spacing w:line="360" w:lineRule="exact"/>
        <w:ind w:left="840" w:hanging="840"/>
        <w:jc w:val="center"/>
        <w:rPr>
          <w:rFonts w:ascii="Times New Roman"/>
          <w:spacing w:val="20"/>
          <w:sz w:val="28"/>
          <w:szCs w:val="28"/>
        </w:rPr>
      </w:pPr>
      <w:r>
        <w:rPr>
          <w:rFonts w:ascii="Times New Roman" w:hAnsi="宋体"/>
          <w:spacing w:val="20"/>
          <w:sz w:val="28"/>
          <w:szCs w:val="28"/>
        </w:rPr>
        <w:t>和</w:t>
      </w:r>
    </w:p>
    <w:p w14:paraId="62CAB11B" w14:textId="77777777" w:rsidR="00E6040E" w:rsidRDefault="00E6040E">
      <w:pPr>
        <w:widowControl/>
        <w:spacing w:line="300" w:lineRule="exact"/>
        <w:ind w:left="839" w:hanging="839"/>
        <w:jc w:val="center"/>
        <w:rPr>
          <w:rFonts w:ascii="Times New Roman"/>
          <w:spacing w:val="20"/>
          <w:sz w:val="28"/>
          <w:szCs w:val="28"/>
        </w:rPr>
      </w:pPr>
    </w:p>
    <w:p w14:paraId="14F95019" w14:textId="4BDF6095" w:rsidR="00E6040E" w:rsidRDefault="00A53557">
      <w:pPr>
        <w:widowControl/>
        <w:spacing w:line="360" w:lineRule="exact"/>
        <w:ind w:left="840" w:hanging="840"/>
        <w:jc w:val="center"/>
        <w:rPr>
          <w:rFonts w:ascii="Times New Roman"/>
          <w:spacing w:val="20"/>
          <w:sz w:val="28"/>
          <w:szCs w:val="28"/>
        </w:rPr>
      </w:pPr>
      <w:r>
        <w:rPr>
          <w:rFonts w:ascii="Times New Roman" w:hint="eastAsia"/>
          <w:spacing w:val="20"/>
          <w:sz w:val="24"/>
          <w:szCs w:val="24"/>
          <w:lang w:val="en-GB"/>
        </w:rPr>
        <w:t>【】</w:t>
      </w:r>
    </w:p>
    <w:p w14:paraId="3B828927" w14:textId="1B09C02C" w:rsidR="00E6040E" w:rsidRDefault="00E6040E">
      <w:pPr>
        <w:widowControl/>
        <w:spacing w:line="360" w:lineRule="exact"/>
        <w:ind w:left="840" w:hanging="840"/>
        <w:jc w:val="center"/>
        <w:rPr>
          <w:rFonts w:ascii="Times New Roman"/>
          <w:spacing w:val="20"/>
          <w:sz w:val="28"/>
          <w:szCs w:val="28"/>
        </w:rPr>
      </w:pPr>
      <w:r>
        <w:rPr>
          <w:rFonts w:ascii="Times New Roman"/>
          <w:spacing w:val="20"/>
          <w:sz w:val="28"/>
          <w:szCs w:val="28"/>
        </w:rPr>
        <w:t>(</w:t>
      </w:r>
      <w:r>
        <w:rPr>
          <w:rFonts w:ascii="Times New Roman" w:hAnsi="宋体"/>
          <w:spacing w:val="20"/>
          <w:sz w:val="28"/>
          <w:szCs w:val="28"/>
        </w:rPr>
        <w:t>作为</w:t>
      </w:r>
      <w:r>
        <w:rPr>
          <w:rFonts w:ascii="Times New Roman" w:hAnsi="宋体"/>
          <w:b/>
          <w:spacing w:val="20"/>
          <w:sz w:val="28"/>
          <w:szCs w:val="28"/>
          <w:u w:val="single"/>
        </w:rPr>
        <w:t>代理行</w:t>
      </w:r>
      <w:r>
        <w:rPr>
          <w:rFonts w:ascii="Times New Roman"/>
          <w:spacing w:val="20"/>
          <w:sz w:val="28"/>
          <w:szCs w:val="28"/>
        </w:rPr>
        <w:t>)</w:t>
      </w:r>
      <w:r w:rsidR="009446D2">
        <w:rPr>
          <w:rStyle w:val="a7"/>
          <w:rFonts w:ascii="Times New Roman"/>
          <w:spacing w:val="20"/>
          <w:sz w:val="28"/>
          <w:szCs w:val="28"/>
        </w:rPr>
        <w:footnoteReference w:id="2"/>
      </w:r>
    </w:p>
    <w:p w14:paraId="19D46E3E" w14:textId="77777777" w:rsidR="00E6040E" w:rsidRDefault="00E6040E">
      <w:pPr>
        <w:widowControl/>
        <w:spacing w:line="300" w:lineRule="exact"/>
        <w:ind w:left="839" w:hanging="839"/>
        <w:jc w:val="center"/>
        <w:rPr>
          <w:rFonts w:ascii="Times New Roman"/>
          <w:spacing w:val="20"/>
          <w:sz w:val="28"/>
          <w:szCs w:val="28"/>
        </w:rPr>
      </w:pPr>
    </w:p>
    <w:p w14:paraId="05960889" w14:textId="77777777" w:rsidR="00E6040E" w:rsidRDefault="00E6040E">
      <w:pPr>
        <w:widowControl/>
        <w:spacing w:line="360" w:lineRule="exact"/>
        <w:ind w:left="840" w:hanging="840"/>
        <w:jc w:val="center"/>
        <w:rPr>
          <w:rFonts w:ascii="Times New Roman"/>
          <w:b/>
          <w:spacing w:val="20"/>
          <w:sz w:val="28"/>
          <w:szCs w:val="28"/>
        </w:rPr>
      </w:pPr>
    </w:p>
    <w:p w14:paraId="67D2123C" w14:textId="77777777" w:rsidR="00E6040E" w:rsidRDefault="00E6040E">
      <w:pPr>
        <w:widowControl/>
        <w:spacing w:line="360" w:lineRule="exact"/>
        <w:ind w:left="840" w:hanging="840"/>
        <w:jc w:val="center"/>
        <w:rPr>
          <w:rFonts w:ascii="Times New Roman"/>
          <w:b/>
          <w:spacing w:val="20"/>
          <w:sz w:val="28"/>
          <w:szCs w:val="28"/>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985"/>
      </w:tblGrid>
      <w:tr w:rsidR="00E6040E" w14:paraId="7DD280D4" w14:textId="77777777" w:rsidTr="0006509C">
        <w:trPr>
          <w:jc w:val="center"/>
        </w:trPr>
        <w:tc>
          <w:tcPr>
            <w:tcW w:w="3985" w:type="dxa"/>
            <w:vAlign w:val="center"/>
          </w:tcPr>
          <w:p w14:paraId="011276EB" w14:textId="6BB074C9" w:rsidR="00E6040E" w:rsidRDefault="00E6040E" w:rsidP="00024320">
            <w:pPr>
              <w:widowControl/>
              <w:spacing w:beforeLines="50" w:before="120" w:line="440" w:lineRule="exact"/>
              <w:ind w:left="839" w:hanging="839"/>
              <w:jc w:val="center"/>
              <w:rPr>
                <w:rFonts w:ascii="Times New Roman" w:hAnsi="宋体"/>
                <w:b/>
                <w:spacing w:val="20"/>
                <w:sz w:val="32"/>
                <w:szCs w:val="32"/>
              </w:rPr>
            </w:pPr>
            <w:r>
              <w:rPr>
                <w:rFonts w:ascii="Times New Roman" w:hAnsi="宋体"/>
                <w:b/>
                <w:spacing w:val="20"/>
                <w:sz w:val="32"/>
                <w:szCs w:val="32"/>
              </w:rPr>
              <w:t>人民币</w:t>
            </w:r>
            <w:r w:rsidR="00A53557" w:rsidRPr="00646B35">
              <w:rPr>
                <w:rFonts w:ascii="Times New Roman" w:hAnsi="宋体" w:hint="eastAsia"/>
                <w:b/>
                <w:spacing w:val="20"/>
                <w:sz w:val="32"/>
                <w:szCs w:val="32"/>
              </w:rPr>
              <w:t>【】</w:t>
            </w:r>
            <w:r>
              <w:rPr>
                <w:rFonts w:ascii="Times New Roman" w:hAnsi="宋体"/>
                <w:b/>
                <w:spacing w:val="20"/>
                <w:sz w:val="32"/>
                <w:szCs w:val="32"/>
              </w:rPr>
              <w:t>元</w:t>
            </w:r>
          </w:p>
          <w:p w14:paraId="3C68D729" w14:textId="77777777" w:rsidR="00E6040E" w:rsidRDefault="00E6040E" w:rsidP="00024320">
            <w:pPr>
              <w:widowControl/>
              <w:spacing w:beforeLines="50" w:before="120" w:line="440" w:lineRule="exact"/>
              <w:ind w:left="839" w:hanging="839"/>
              <w:jc w:val="center"/>
              <w:rPr>
                <w:rFonts w:ascii="Times New Roman"/>
                <w:b/>
                <w:spacing w:val="20"/>
                <w:sz w:val="28"/>
                <w:szCs w:val="28"/>
              </w:rPr>
            </w:pPr>
            <w:r>
              <w:rPr>
                <w:rFonts w:ascii="Times New Roman" w:hAnsi="宋体" w:hint="eastAsia"/>
                <w:b/>
                <w:spacing w:val="20"/>
                <w:sz w:val="32"/>
                <w:szCs w:val="32"/>
              </w:rPr>
              <w:t>固定资产</w:t>
            </w:r>
            <w:r>
              <w:rPr>
                <w:rFonts w:ascii="Times New Roman" w:hAnsi="宋体"/>
                <w:b/>
                <w:spacing w:val="20"/>
                <w:sz w:val="32"/>
                <w:szCs w:val="32"/>
              </w:rPr>
              <w:t>银团贷款合同</w:t>
            </w:r>
          </w:p>
          <w:p w14:paraId="1D1305CE" w14:textId="39DEF649" w:rsidR="00E6040E" w:rsidRDefault="00E6040E" w:rsidP="00BF67B0">
            <w:pPr>
              <w:widowControl/>
              <w:spacing w:beforeLines="50" w:before="120" w:line="360" w:lineRule="exact"/>
              <w:jc w:val="center"/>
              <w:rPr>
                <w:rFonts w:ascii="Times New Roman"/>
                <w:b/>
                <w:spacing w:val="20"/>
                <w:sz w:val="32"/>
                <w:szCs w:val="32"/>
              </w:rPr>
            </w:pPr>
            <w:r>
              <w:rPr>
                <w:rFonts w:ascii="Times New Roman"/>
                <w:spacing w:val="20"/>
                <w:sz w:val="28"/>
                <w:szCs w:val="28"/>
              </w:rPr>
              <w:t>(</w:t>
            </w:r>
            <w:r w:rsidR="00693E8A">
              <w:rPr>
                <w:rFonts w:ascii="Times New Roman" w:hAnsi="宋体" w:hint="eastAsia"/>
                <w:spacing w:val="20"/>
                <w:sz w:val="28"/>
                <w:szCs w:val="28"/>
              </w:rPr>
              <w:t>2025</w:t>
            </w:r>
            <w:r>
              <w:rPr>
                <w:rFonts w:ascii="Times New Roman" w:hAnsi="宋体"/>
                <w:spacing w:val="20"/>
                <w:sz w:val="28"/>
                <w:szCs w:val="28"/>
              </w:rPr>
              <w:t>版</w:t>
            </w:r>
            <w:r>
              <w:rPr>
                <w:rFonts w:ascii="Times New Roman"/>
                <w:spacing w:val="20"/>
                <w:sz w:val="28"/>
                <w:szCs w:val="28"/>
              </w:rPr>
              <w:t>)</w:t>
            </w:r>
          </w:p>
        </w:tc>
      </w:tr>
    </w:tbl>
    <w:p w14:paraId="0FA552C9" w14:textId="77777777" w:rsidR="00E6040E" w:rsidRDefault="00E6040E" w:rsidP="00024320">
      <w:pPr>
        <w:widowControl/>
        <w:spacing w:beforeLines="50" w:before="120" w:line="360" w:lineRule="exact"/>
        <w:ind w:left="839" w:hanging="839"/>
        <w:jc w:val="center"/>
        <w:rPr>
          <w:rFonts w:ascii="Times New Roman"/>
          <w:b/>
          <w:spacing w:val="20"/>
          <w:sz w:val="32"/>
          <w:szCs w:val="32"/>
        </w:rPr>
      </w:pPr>
    </w:p>
    <w:p w14:paraId="17D39F35" w14:textId="06209F7D" w:rsidR="00E6040E" w:rsidRDefault="00A53557">
      <w:pPr>
        <w:widowControl/>
        <w:spacing w:line="360" w:lineRule="exact"/>
        <w:ind w:left="840" w:hanging="840"/>
        <w:jc w:val="center"/>
        <w:rPr>
          <w:rFonts w:ascii="Times New Roman"/>
          <w:spacing w:val="20"/>
          <w:sz w:val="24"/>
          <w:szCs w:val="24"/>
        </w:rPr>
      </w:pPr>
      <w:r>
        <w:rPr>
          <w:rFonts w:ascii="Times New Roman" w:hint="eastAsia"/>
          <w:spacing w:val="20"/>
          <w:sz w:val="24"/>
          <w:szCs w:val="24"/>
          <w:lang w:val="en-GB"/>
        </w:rPr>
        <w:t>【】</w:t>
      </w:r>
      <w:r w:rsidR="00E6040E">
        <w:rPr>
          <w:rFonts w:ascii="Times New Roman" w:hAnsi="宋体"/>
          <w:spacing w:val="20"/>
          <w:sz w:val="24"/>
          <w:szCs w:val="24"/>
        </w:rPr>
        <w:t>年</w:t>
      </w:r>
      <w:r>
        <w:rPr>
          <w:rFonts w:ascii="Times New Roman" w:hint="eastAsia"/>
          <w:spacing w:val="20"/>
          <w:sz w:val="24"/>
          <w:szCs w:val="24"/>
          <w:lang w:val="en-GB"/>
        </w:rPr>
        <w:t>【】</w:t>
      </w:r>
      <w:r w:rsidR="00E6040E">
        <w:rPr>
          <w:rFonts w:ascii="Times New Roman" w:hAnsi="宋体"/>
          <w:spacing w:val="20"/>
          <w:sz w:val="24"/>
          <w:szCs w:val="24"/>
        </w:rPr>
        <w:t>月</w:t>
      </w:r>
      <w:r>
        <w:rPr>
          <w:rFonts w:ascii="Times New Roman" w:hint="eastAsia"/>
          <w:spacing w:val="20"/>
          <w:sz w:val="24"/>
          <w:szCs w:val="24"/>
          <w:lang w:val="en-GB"/>
        </w:rPr>
        <w:t>【】</w:t>
      </w:r>
      <w:r w:rsidR="00E6040E">
        <w:rPr>
          <w:rFonts w:ascii="Times New Roman" w:hAnsi="宋体"/>
          <w:spacing w:val="20"/>
          <w:sz w:val="24"/>
          <w:szCs w:val="24"/>
        </w:rPr>
        <w:t>日</w:t>
      </w:r>
    </w:p>
    <w:p w14:paraId="4989060D" w14:textId="77777777" w:rsidR="00E6040E" w:rsidRDefault="00E6040E">
      <w:pPr>
        <w:widowControl/>
        <w:spacing w:line="360" w:lineRule="exact"/>
        <w:ind w:left="840" w:hanging="840"/>
        <w:jc w:val="center"/>
        <w:rPr>
          <w:rFonts w:ascii="Times New Roman"/>
          <w:b/>
          <w:spacing w:val="20"/>
          <w:sz w:val="24"/>
          <w:szCs w:val="24"/>
        </w:rPr>
      </w:pPr>
      <w:r>
        <w:rPr>
          <w:rFonts w:ascii="Times New Roman" w:hAnsi="宋体"/>
          <w:b/>
          <w:spacing w:val="20"/>
          <w:sz w:val="24"/>
          <w:szCs w:val="24"/>
        </w:rPr>
        <w:lastRenderedPageBreak/>
        <w:t>目</w:t>
      </w:r>
      <w:r>
        <w:rPr>
          <w:rFonts w:ascii="Times New Roman"/>
          <w:b/>
          <w:spacing w:val="20"/>
          <w:sz w:val="24"/>
          <w:szCs w:val="24"/>
        </w:rPr>
        <w:tab/>
      </w:r>
      <w:r>
        <w:rPr>
          <w:rFonts w:ascii="Times New Roman" w:hAnsi="宋体"/>
          <w:b/>
          <w:spacing w:val="20"/>
          <w:sz w:val="24"/>
          <w:szCs w:val="24"/>
        </w:rPr>
        <w:t>录</w:t>
      </w:r>
    </w:p>
    <w:p w14:paraId="28B9F312" w14:textId="77777777" w:rsidR="00E6040E" w:rsidRDefault="00E6040E">
      <w:pPr>
        <w:widowControl/>
        <w:spacing w:line="360" w:lineRule="exact"/>
        <w:ind w:left="840" w:hanging="840"/>
        <w:jc w:val="both"/>
        <w:rPr>
          <w:rFonts w:ascii="Times New Roman"/>
          <w:b/>
          <w:spacing w:val="20"/>
          <w:sz w:val="24"/>
          <w:szCs w:val="24"/>
        </w:rPr>
      </w:pPr>
    </w:p>
    <w:p w14:paraId="00AEC4EC" w14:textId="77777777" w:rsidR="00E6040E" w:rsidRDefault="00E6040E">
      <w:pPr>
        <w:widowControl/>
        <w:spacing w:line="360" w:lineRule="exact"/>
        <w:ind w:left="840" w:hanging="840"/>
        <w:jc w:val="both"/>
        <w:rPr>
          <w:rFonts w:ascii="Times New Roman"/>
          <w:b/>
          <w:spacing w:val="20"/>
          <w:sz w:val="24"/>
          <w:szCs w:val="24"/>
          <w:u w:val="single"/>
        </w:rPr>
      </w:pPr>
    </w:p>
    <w:p w14:paraId="4BC53ADF"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b/>
          <w:spacing w:val="20"/>
          <w:sz w:val="24"/>
          <w:szCs w:val="24"/>
        </w:rPr>
        <w:t>标题</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b/>
          <w:spacing w:val="20"/>
          <w:sz w:val="24"/>
          <w:szCs w:val="24"/>
        </w:rPr>
        <w:t>页码</w:t>
      </w:r>
    </w:p>
    <w:p w14:paraId="68704C23" w14:textId="77777777" w:rsidR="00E6040E" w:rsidRDefault="00E6040E">
      <w:pPr>
        <w:widowControl/>
        <w:spacing w:line="360" w:lineRule="exact"/>
        <w:ind w:left="840" w:hanging="840"/>
        <w:jc w:val="both"/>
        <w:rPr>
          <w:rFonts w:ascii="Times New Roman"/>
          <w:spacing w:val="20"/>
          <w:sz w:val="24"/>
          <w:szCs w:val="24"/>
        </w:rPr>
      </w:pPr>
    </w:p>
    <w:p w14:paraId="2F3AE165" w14:textId="5223FA08" w:rsidR="007754DF" w:rsidRDefault="00E6040E">
      <w:pPr>
        <w:pStyle w:val="30"/>
        <w:rPr>
          <w:rFonts w:asciiTheme="minorHAnsi" w:eastAsiaTheme="minorEastAsia" w:hAnsiTheme="minorHAnsi" w:cstheme="minorBidi"/>
          <w:noProof/>
          <w:kern w:val="2"/>
          <w:sz w:val="21"/>
          <w:szCs w:val="22"/>
        </w:rPr>
      </w:pPr>
      <w:r>
        <w:rPr>
          <w:rFonts w:ascii="Times New Roman"/>
          <w:spacing w:val="20"/>
          <w:szCs w:val="24"/>
        </w:rPr>
        <w:fldChar w:fldCharType="begin"/>
      </w:r>
      <w:r>
        <w:rPr>
          <w:rFonts w:ascii="Times New Roman"/>
          <w:spacing w:val="20"/>
          <w:szCs w:val="24"/>
        </w:rPr>
        <w:instrText xml:space="preserve"> TOC \o </w:instrText>
      </w:r>
      <w:r>
        <w:rPr>
          <w:rFonts w:ascii="Times New Roman"/>
          <w:spacing w:val="20"/>
          <w:szCs w:val="24"/>
        </w:rPr>
        <w:fldChar w:fldCharType="separate"/>
      </w:r>
      <w:r w:rsidR="007754DF">
        <w:rPr>
          <w:noProof/>
        </w:rPr>
        <w:t>一、</w:t>
      </w:r>
      <w:r w:rsidR="007754DF">
        <w:rPr>
          <w:rFonts w:asciiTheme="minorHAnsi" w:eastAsiaTheme="minorEastAsia" w:hAnsiTheme="minorHAnsi" w:cstheme="minorBidi"/>
          <w:noProof/>
          <w:kern w:val="2"/>
          <w:sz w:val="21"/>
          <w:szCs w:val="22"/>
        </w:rPr>
        <w:tab/>
      </w:r>
      <w:r w:rsidR="007754DF">
        <w:rPr>
          <w:noProof/>
        </w:rPr>
        <w:t>定义及解释</w:t>
      </w:r>
      <w:r w:rsidR="007754DF">
        <w:rPr>
          <w:noProof/>
        </w:rPr>
        <w:tab/>
      </w:r>
      <w:r w:rsidR="007754DF">
        <w:rPr>
          <w:noProof/>
        </w:rPr>
        <w:fldChar w:fldCharType="begin"/>
      </w:r>
      <w:r w:rsidR="007754DF">
        <w:rPr>
          <w:noProof/>
        </w:rPr>
        <w:instrText xml:space="preserve"> PAGEREF _Toc211958489 \h </w:instrText>
      </w:r>
      <w:r w:rsidR="007754DF">
        <w:rPr>
          <w:noProof/>
        </w:rPr>
      </w:r>
      <w:r w:rsidR="007754DF">
        <w:rPr>
          <w:noProof/>
        </w:rPr>
        <w:fldChar w:fldCharType="separate"/>
      </w:r>
      <w:r w:rsidR="007754DF">
        <w:rPr>
          <w:noProof/>
        </w:rPr>
        <w:t>3</w:t>
      </w:r>
      <w:r w:rsidR="007754DF">
        <w:rPr>
          <w:noProof/>
        </w:rPr>
        <w:fldChar w:fldCharType="end"/>
      </w:r>
    </w:p>
    <w:p w14:paraId="00E5B45D" w14:textId="459097EB" w:rsidR="007754DF" w:rsidRDefault="007754DF">
      <w:pPr>
        <w:pStyle w:val="30"/>
        <w:rPr>
          <w:rFonts w:asciiTheme="minorHAnsi" w:eastAsiaTheme="minorEastAsia" w:hAnsiTheme="minorHAnsi" w:cstheme="minorBidi"/>
          <w:noProof/>
          <w:kern w:val="2"/>
          <w:sz w:val="21"/>
          <w:szCs w:val="22"/>
        </w:rPr>
      </w:pPr>
      <w:r w:rsidRPr="001C3103">
        <w:rPr>
          <w:noProof/>
        </w:rPr>
        <w:t>1.1</w:t>
      </w:r>
      <w:r>
        <w:rPr>
          <w:rFonts w:asciiTheme="minorHAnsi" w:eastAsiaTheme="minorEastAsia" w:hAnsiTheme="minorHAnsi" w:cstheme="minorBidi"/>
          <w:noProof/>
          <w:kern w:val="2"/>
          <w:sz w:val="21"/>
          <w:szCs w:val="22"/>
        </w:rPr>
        <w:tab/>
      </w:r>
      <w:r>
        <w:rPr>
          <w:noProof/>
        </w:rPr>
        <w:t>定义</w:t>
      </w:r>
      <w:r>
        <w:rPr>
          <w:noProof/>
        </w:rPr>
        <w:tab/>
      </w:r>
      <w:r>
        <w:rPr>
          <w:noProof/>
        </w:rPr>
        <w:fldChar w:fldCharType="begin"/>
      </w:r>
      <w:r>
        <w:rPr>
          <w:noProof/>
        </w:rPr>
        <w:instrText xml:space="preserve"> PAGEREF _Toc211958490 \h </w:instrText>
      </w:r>
      <w:r>
        <w:rPr>
          <w:noProof/>
        </w:rPr>
      </w:r>
      <w:r>
        <w:rPr>
          <w:noProof/>
        </w:rPr>
        <w:fldChar w:fldCharType="separate"/>
      </w:r>
      <w:r>
        <w:rPr>
          <w:noProof/>
        </w:rPr>
        <w:t>3</w:t>
      </w:r>
      <w:r>
        <w:rPr>
          <w:noProof/>
        </w:rPr>
        <w:fldChar w:fldCharType="end"/>
      </w:r>
    </w:p>
    <w:p w14:paraId="07451101" w14:textId="2698789C" w:rsidR="007754DF" w:rsidRDefault="007754DF">
      <w:pPr>
        <w:pStyle w:val="30"/>
        <w:rPr>
          <w:rFonts w:asciiTheme="minorHAnsi" w:eastAsiaTheme="minorEastAsia" w:hAnsiTheme="minorHAnsi" w:cstheme="minorBidi"/>
          <w:noProof/>
          <w:kern w:val="2"/>
          <w:sz w:val="21"/>
          <w:szCs w:val="22"/>
        </w:rPr>
      </w:pPr>
      <w:r w:rsidRPr="001C3103">
        <w:rPr>
          <w:noProof/>
        </w:rPr>
        <w:t>1.2</w:t>
      </w:r>
      <w:r>
        <w:rPr>
          <w:rFonts w:asciiTheme="minorHAnsi" w:eastAsiaTheme="minorEastAsia" w:hAnsiTheme="minorHAnsi" w:cstheme="minorBidi"/>
          <w:noProof/>
          <w:kern w:val="2"/>
          <w:sz w:val="21"/>
          <w:szCs w:val="22"/>
        </w:rPr>
        <w:tab/>
      </w:r>
      <w:r>
        <w:rPr>
          <w:noProof/>
        </w:rPr>
        <w:t>解释规则</w:t>
      </w:r>
      <w:r>
        <w:rPr>
          <w:noProof/>
        </w:rPr>
        <w:tab/>
      </w:r>
      <w:r>
        <w:rPr>
          <w:noProof/>
        </w:rPr>
        <w:fldChar w:fldCharType="begin"/>
      </w:r>
      <w:r>
        <w:rPr>
          <w:noProof/>
        </w:rPr>
        <w:instrText xml:space="preserve"> PAGEREF _Toc211958491 \h </w:instrText>
      </w:r>
      <w:r>
        <w:rPr>
          <w:noProof/>
        </w:rPr>
      </w:r>
      <w:r>
        <w:rPr>
          <w:noProof/>
        </w:rPr>
        <w:fldChar w:fldCharType="separate"/>
      </w:r>
      <w:r>
        <w:rPr>
          <w:noProof/>
        </w:rPr>
        <w:t>10</w:t>
      </w:r>
      <w:r>
        <w:rPr>
          <w:noProof/>
        </w:rPr>
        <w:fldChar w:fldCharType="end"/>
      </w:r>
    </w:p>
    <w:p w14:paraId="7FAA1632" w14:textId="4324F463" w:rsidR="007754DF" w:rsidRDefault="007754DF">
      <w:pPr>
        <w:pStyle w:val="30"/>
        <w:rPr>
          <w:rFonts w:asciiTheme="minorHAnsi" w:eastAsiaTheme="minorEastAsia" w:hAnsiTheme="minorHAnsi" w:cstheme="minorBidi"/>
          <w:noProof/>
          <w:kern w:val="2"/>
          <w:sz w:val="21"/>
          <w:szCs w:val="22"/>
        </w:rPr>
      </w:pPr>
      <w:r>
        <w:rPr>
          <w:noProof/>
        </w:rPr>
        <w:t>二、</w:t>
      </w:r>
      <w:r>
        <w:rPr>
          <w:rFonts w:asciiTheme="minorHAnsi" w:eastAsiaTheme="minorEastAsia" w:hAnsiTheme="minorHAnsi" w:cstheme="minorBidi"/>
          <w:noProof/>
          <w:kern w:val="2"/>
          <w:sz w:val="21"/>
          <w:szCs w:val="22"/>
        </w:rPr>
        <w:tab/>
      </w:r>
      <w:r>
        <w:rPr>
          <w:noProof/>
        </w:rPr>
        <w:t>贷款额度</w:t>
      </w:r>
      <w:r>
        <w:rPr>
          <w:noProof/>
        </w:rPr>
        <w:tab/>
      </w:r>
      <w:r>
        <w:rPr>
          <w:noProof/>
        </w:rPr>
        <w:fldChar w:fldCharType="begin"/>
      </w:r>
      <w:r>
        <w:rPr>
          <w:noProof/>
        </w:rPr>
        <w:instrText xml:space="preserve"> PAGEREF _Toc211958492 \h </w:instrText>
      </w:r>
      <w:r>
        <w:rPr>
          <w:noProof/>
        </w:rPr>
      </w:r>
      <w:r>
        <w:rPr>
          <w:noProof/>
        </w:rPr>
        <w:fldChar w:fldCharType="separate"/>
      </w:r>
      <w:r>
        <w:rPr>
          <w:noProof/>
        </w:rPr>
        <w:t>11</w:t>
      </w:r>
      <w:r>
        <w:rPr>
          <w:noProof/>
        </w:rPr>
        <w:fldChar w:fldCharType="end"/>
      </w:r>
    </w:p>
    <w:p w14:paraId="3B2288C5" w14:textId="5F1A7914" w:rsidR="007754DF" w:rsidRDefault="007754DF">
      <w:pPr>
        <w:pStyle w:val="30"/>
        <w:rPr>
          <w:rFonts w:asciiTheme="minorHAnsi" w:eastAsiaTheme="minorEastAsia" w:hAnsiTheme="minorHAnsi" w:cstheme="minorBidi"/>
          <w:noProof/>
          <w:kern w:val="2"/>
          <w:sz w:val="21"/>
          <w:szCs w:val="22"/>
        </w:rPr>
      </w:pPr>
      <w:r>
        <w:rPr>
          <w:noProof/>
        </w:rPr>
        <w:t>三、</w:t>
      </w:r>
      <w:r>
        <w:rPr>
          <w:rFonts w:asciiTheme="minorHAnsi" w:eastAsiaTheme="minorEastAsia" w:hAnsiTheme="minorHAnsi" w:cstheme="minorBidi"/>
          <w:noProof/>
          <w:kern w:val="2"/>
          <w:sz w:val="21"/>
          <w:szCs w:val="22"/>
        </w:rPr>
        <w:tab/>
      </w:r>
      <w:r>
        <w:rPr>
          <w:noProof/>
        </w:rPr>
        <w:t>贷款用途</w:t>
      </w:r>
      <w:r>
        <w:rPr>
          <w:noProof/>
        </w:rPr>
        <w:tab/>
      </w:r>
      <w:r>
        <w:rPr>
          <w:noProof/>
        </w:rPr>
        <w:fldChar w:fldCharType="begin"/>
      </w:r>
      <w:r>
        <w:rPr>
          <w:noProof/>
        </w:rPr>
        <w:instrText xml:space="preserve"> PAGEREF _Toc211958493 \h </w:instrText>
      </w:r>
      <w:r>
        <w:rPr>
          <w:noProof/>
        </w:rPr>
      </w:r>
      <w:r>
        <w:rPr>
          <w:noProof/>
        </w:rPr>
        <w:fldChar w:fldCharType="separate"/>
      </w:r>
      <w:r>
        <w:rPr>
          <w:noProof/>
        </w:rPr>
        <w:t>11</w:t>
      </w:r>
      <w:r>
        <w:rPr>
          <w:noProof/>
        </w:rPr>
        <w:fldChar w:fldCharType="end"/>
      </w:r>
    </w:p>
    <w:p w14:paraId="36E5AE88" w14:textId="11C6503F" w:rsidR="007754DF" w:rsidRDefault="007754DF">
      <w:pPr>
        <w:pStyle w:val="30"/>
        <w:rPr>
          <w:rFonts w:asciiTheme="minorHAnsi" w:eastAsiaTheme="minorEastAsia" w:hAnsiTheme="minorHAnsi" w:cstheme="minorBidi"/>
          <w:noProof/>
          <w:kern w:val="2"/>
          <w:sz w:val="21"/>
          <w:szCs w:val="22"/>
        </w:rPr>
      </w:pPr>
      <w:r>
        <w:rPr>
          <w:noProof/>
        </w:rPr>
        <w:t>四、</w:t>
      </w:r>
      <w:r>
        <w:rPr>
          <w:rFonts w:asciiTheme="minorHAnsi" w:eastAsiaTheme="minorEastAsia" w:hAnsiTheme="minorHAnsi" w:cstheme="minorBidi"/>
          <w:noProof/>
          <w:kern w:val="2"/>
          <w:sz w:val="21"/>
          <w:szCs w:val="22"/>
        </w:rPr>
        <w:tab/>
      </w:r>
      <w:r>
        <w:rPr>
          <w:noProof/>
        </w:rPr>
        <w:t>提款</w:t>
      </w:r>
      <w:r>
        <w:rPr>
          <w:noProof/>
        </w:rPr>
        <w:tab/>
      </w:r>
      <w:r>
        <w:rPr>
          <w:noProof/>
        </w:rPr>
        <w:fldChar w:fldCharType="begin"/>
      </w:r>
      <w:r>
        <w:rPr>
          <w:noProof/>
        </w:rPr>
        <w:instrText xml:space="preserve"> PAGEREF _Toc211958494 \h </w:instrText>
      </w:r>
      <w:r>
        <w:rPr>
          <w:noProof/>
        </w:rPr>
      </w:r>
      <w:r>
        <w:rPr>
          <w:noProof/>
        </w:rPr>
        <w:fldChar w:fldCharType="separate"/>
      </w:r>
      <w:r>
        <w:rPr>
          <w:noProof/>
        </w:rPr>
        <w:t>11</w:t>
      </w:r>
      <w:r>
        <w:rPr>
          <w:noProof/>
        </w:rPr>
        <w:fldChar w:fldCharType="end"/>
      </w:r>
    </w:p>
    <w:p w14:paraId="24655D64" w14:textId="6F2203B6" w:rsidR="007754DF" w:rsidRDefault="007754DF">
      <w:pPr>
        <w:pStyle w:val="30"/>
        <w:rPr>
          <w:rFonts w:asciiTheme="minorHAnsi" w:eastAsiaTheme="minorEastAsia" w:hAnsiTheme="minorHAnsi" w:cstheme="minorBidi"/>
          <w:noProof/>
          <w:kern w:val="2"/>
          <w:sz w:val="21"/>
          <w:szCs w:val="22"/>
        </w:rPr>
      </w:pPr>
      <w:r w:rsidRPr="001C3103">
        <w:rPr>
          <w:noProof/>
        </w:rPr>
        <w:t>4.1</w:t>
      </w:r>
      <w:r>
        <w:rPr>
          <w:rFonts w:asciiTheme="minorHAnsi" w:eastAsiaTheme="minorEastAsia" w:hAnsiTheme="minorHAnsi" w:cstheme="minorBidi"/>
          <w:noProof/>
          <w:kern w:val="2"/>
          <w:sz w:val="21"/>
          <w:szCs w:val="22"/>
        </w:rPr>
        <w:tab/>
      </w:r>
      <w:r>
        <w:rPr>
          <w:noProof/>
        </w:rPr>
        <w:t>提款</w:t>
      </w:r>
      <w:r>
        <w:rPr>
          <w:noProof/>
        </w:rPr>
        <w:tab/>
      </w:r>
      <w:r>
        <w:rPr>
          <w:noProof/>
        </w:rPr>
        <w:fldChar w:fldCharType="begin"/>
      </w:r>
      <w:r>
        <w:rPr>
          <w:noProof/>
        </w:rPr>
        <w:instrText xml:space="preserve"> PAGEREF _Toc211958495 \h </w:instrText>
      </w:r>
      <w:r>
        <w:rPr>
          <w:noProof/>
        </w:rPr>
      </w:r>
      <w:r>
        <w:rPr>
          <w:noProof/>
        </w:rPr>
        <w:fldChar w:fldCharType="separate"/>
      </w:r>
      <w:r>
        <w:rPr>
          <w:noProof/>
        </w:rPr>
        <w:t>11</w:t>
      </w:r>
      <w:r>
        <w:rPr>
          <w:noProof/>
        </w:rPr>
        <w:fldChar w:fldCharType="end"/>
      </w:r>
    </w:p>
    <w:p w14:paraId="5FBC91D4" w14:textId="1AB888EA" w:rsidR="007754DF" w:rsidRDefault="007754DF">
      <w:pPr>
        <w:pStyle w:val="30"/>
        <w:rPr>
          <w:rFonts w:asciiTheme="minorHAnsi" w:eastAsiaTheme="minorEastAsia" w:hAnsiTheme="minorHAnsi" w:cstheme="minorBidi"/>
          <w:noProof/>
          <w:kern w:val="2"/>
          <w:sz w:val="21"/>
          <w:szCs w:val="22"/>
        </w:rPr>
      </w:pPr>
      <w:r>
        <w:rPr>
          <w:noProof/>
        </w:rPr>
        <w:t>4.2</w:t>
      </w:r>
      <w:r>
        <w:rPr>
          <w:rFonts w:asciiTheme="minorHAnsi" w:eastAsiaTheme="minorEastAsia" w:hAnsiTheme="minorHAnsi" w:cstheme="minorBidi"/>
          <w:noProof/>
          <w:kern w:val="2"/>
          <w:sz w:val="21"/>
          <w:szCs w:val="22"/>
        </w:rPr>
        <w:tab/>
      </w:r>
      <w:r>
        <w:rPr>
          <w:noProof/>
        </w:rPr>
        <w:t>首次提款的先决条件</w:t>
      </w:r>
      <w:r>
        <w:rPr>
          <w:noProof/>
        </w:rPr>
        <w:tab/>
      </w:r>
      <w:r>
        <w:rPr>
          <w:noProof/>
        </w:rPr>
        <w:fldChar w:fldCharType="begin"/>
      </w:r>
      <w:r>
        <w:rPr>
          <w:noProof/>
        </w:rPr>
        <w:instrText xml:space="preserve"> PAGEREF _Toc211958496 \h </w:instrText>
      </w:r>
      <w:r>
        <w:rPr>
          <w:noProof/>
        </w:rPr>
      </w:r>
      <w:r>
        <w:rPr>
          <w:noProof/>
        </w:rPr>
        <w:fldChar w:fldCharType="separate"/>
      </w:r>
      <w:r>
        <w:rPr>
          <w:noProof/>
        </w:rPr>
        <w:t>12</w:t>
      </w:r>
      <w:r>
        <w:rPr>
          <w:noProof/>
        </w:rPr>
        <w:fldChar w:fldCharType="end"/>
      </w:r>
    </w:p>
    <w:p w14:paraId="60335D50" w14:textId="6FC5A91C" w:rsidR="007754DF" w:rsidRDefault="007754DF">
      <w:pPr>
        <w:pStyle w:val="30"/>
        <w:rPr>
          <w:rFonts w:asciiTheme="minorHAnsi" w:eastAsiaTheme="minorEastAsia" w:hAnsiTheme="minorHAnsi" w:cstheme="minorBidi"/>
          <w:noProof/>
          <w:kern w:val="2"/>
          <w:sz w:val="21"/>
          <w:szCs w:val="22"/>
        </w:rPr>
      </w:pPr>
      <w:r w:rsidRPr="001C3103">
        <w:rPr>
          <w:noProof/>
        </w:rPr>
        <w:t>4.3</w:t>
      </w:r>
      <w:r>
        <w:rPr>
          <w:rFonts w:asciiTheme="minorHAnsi" w:eastAsiaTheme="minorEastAsia" w:hAnsiTheme="minorHAnsi" w:cstheme="minorBidi"/>
          <w:noProof/>
          <w:kern w:val="2"/>
          <w:sz w:val="21"/>
          <w:szCs w:val="22"/>
        </w:rPr>
        <w:tab/>
      </w:r>
      <w:r>
        <w:rPr>
          <w:noProof/>
        </w:rPr>
        <w:t>每次提款的先决条件</w:t>
      </w:r>
      <w:r>
        <w:rPr>
          <w:noProof/>
        </w:rPr>
        <w:tab/>
      </w:r>
      <w:r>
        <w:rPr>
          <w:noProof/>
        </w:rPr>
        <w:fldChar w:fldCharType="begin"/>
      </w:r>
      <w:r>
        <w:rPr>
          <w:noProof/>
        </w:rPr>
        <w:instrText xml:space="preserve"> PAGEREF _Toc211958497 \h </w:instrText>
      </w:r>
      <w:r>
        <w:rPr>
          <w:noProof/>
        </w:rPr>
      </w:r>
      <w:r>
        <w:rPr>
          <w:noProof/>
        </w:rPr>
        <w:fldChar w:fldCharType="separate"/>
      </w:r>
      <w:r>
        <w:rPr>
          <w:noProof/>
        </w:rPr>
        <w:t>15</w:t>
      </w:r>
      <w:r>
        <w:rPr>
          <w:noProof/>
        </w:rPr>
        <w:fldChar w:fldCharType="end"/>
      </w:r>
    </w:p>
    <w:p w14:paraId="2D8FA419" w14:textId="479C9093" w:rsidR="007754DF" w:rsidRDefault="007754DF">
      <w:pPr>
        <w:pStyle w:val="30"/>
        <w:rPr>
          <w:rFonts w:asciiTheme="minorHAnsi" w:eastAsiaTheme="minorEastAsia" w:hAnsiTheme="minorHAnsi" w:cstheme="minorBidi"/>
          <w:noProof/>
          <w:kern w:val="2"/>
          <w:sz w:val="21"/>
          <w:szCs w:val="22"/>
        </w:rPr>
      </w:pPr>
      <w:r>
        <w:rPr>
          <w:noProof/>
        </w:rPr>
        <w:t>五、</w:t>
      </w:r>
      <w:r>
        <w:rPr>
          <w:rFonts w:asciiTheme="minorHAnsi" w:eastAsiaTheme="minorEastAsia" w:hAnsiTheme="minorHAnsi" w:cstheme="minorBidi"/>
          <w:noProof/>
          <w:kern w:val="2"/>
          <w:sz w:val="21"/>
          <w:szCs w:val="22"/>
        </w:rPr>
        <w:tab/>
      </w:r>
      <w:r>
        <w:rPr>
          <w:noProof/>
        </w:rPr>
        <w:t>利息</w:t>
      </w:r>
      <w:r>
        <w:rPr>
          <w:noProof/>
        </w:rPr>
        <w:tab/>
      </w:r>
      <w:r>
        <w:rPr>
          <w:noProof/>
        </w:rPr>
        <w:fldChar w:fldCharType="begin"/>
      </w:r>
      <w:r>
        <w:rPr>
          <w:noProof/>
        </w:rPr>
        <w:instrText xml:space="preserve"> PAGEREF _Toc211958498 \h </w:instrText>
      </w:r>
      <w:r>
        <w:rPr>
          <w:noProof/>
        </w:rPr>
      </w:r>
      <w:r>
        <w:rPr>
          <w:noProof/>
        </w:rPr>
        <w:fldChar w:fldCharType="separate"/>
      </w:r>
      <w:r>
        <w:rPr>
          <w:noProof/>
        </w:rPr>
        <w:t>15</w:t>
      </w:r>
      <w:r>
        <w:rPr>
          <w:noProof/>
        </w:rPr>
        <w:fldChar w:fldCharType="end"/>
      </w:r>
    </w:p>
    <w:p w14:paraId="7A972B58" w14:textId="08601627" w:rsidR="007754DF" w:rsidRDefault="007754DF">
      <w:pPr>
        <w:pStyle w:val="30"/>
        <w:rPr>
          <w:rFonts w:asciiTheme="minorHAnsi" w:eastAsiaTheme="minorEastAsia" w:hAnsiTheme="minorHAnsi" w:cstheme="minorBidi"/>
          <w:noProof/>
          <w:kern w:val="2"/>
          <w:sz w:val="21"/>
          <w:szCs w:val="22"/>
        </w:rPr>
      </w:pPr>
      <w:r w:rsidRPr="001C3103">
        <w:rPr>
          <w:noProof/>
        </w:rPr>
        <w:t>5.1</w:t>
      </w:r>
      <w:r>
        <w:rPr>
          <w:rFonts w:asciiTheme="minorHAnsi" w:eastAsiaTheme="minorEastAsia" w:hAnsiTheme="minorHAnsi" w:cstheme="minorBidi"/>
          <w:noProof/>
          <w:kern w:val="2"/>
          <w:sz w:val="21"/>
          <w:szCs w:val="22"/>
        </w:rPr>
        <w:tab/>
      </w:r>
      <w:r>
        <w:rPr>
          <w:noProof/>
        </w:rPr>
        <w:t>贷款利率</w:t>
      </w:r>
      <w:r>
        <w:rPr>
          <w:noProof/>
        </w:rPr>
        <w:tab/>
      </w:r>
      <w:r>
        <w:rPr>
          <w:noProof/>
        </w:rPr>
        <w:fldChar w:fldCharType="begin"/>
      </w:r>
      <w:r>
        <w:rPr>
          <w:noProof/>
        </w:rPr>
        <w:instrText xml:space="preserve"> PAGEREF _Toc211958499 \h </w:instrText>
      </w:r>
      <w:r>
        <w:rPr>
          <w:noProof/>
        </w:rPr>
      </w:r>
      <w:r>
        <w:rPr>
          <w:noProof/>
        </w:rPr>
        <w:fldChar w:fldCharType="separate"/>
      </w:r>
      <w:r>
        <w:rPr>
          <w:noProof/>
        </w:rPr>
        <w:t>15</w:t>
      </w:r>
      <w:r>
        <w:rPr>
          <w:noProof/>
        </w:rPr>
        <w:fldChar w:fldCharType="end"/>
      </w:r>
    </w:p>
    <w:p w14:paraId="1466CE20" w14:textId="2C47D359" w:rsidR="007754DF" w:rsidRDefault="007754DF">
      <w:pPr>
        <w:pStyle w:val="30"/>
        <w:rPr>
          <w:rFonts w:asciiTheme="minorHAnsi" w:eastAsiaTheme="minorEastAsia" w:hAnsiTheme="minorHAnsi" w:cstheme="minorBidi"/>
          <w:noProof/>
          <w:kern w:val="2"/>
          <w:sz w:val="21"/>
          <w:szCs w:val="22"/>
        </w:rPr>
      </w:pPr>
      <w:r w:rsidRPr="001C3103">
        <w:rPr>
          <w:noProof/>
        </w:rPr>
        <w:t>5.2</w:t>
      </w:r>
      <w:r>
        <w:rPr>
          <w:rFonts w:asciiTheme="minorHAnsi" w:eastAsiaTheme="minorEastAsia" w:hAnsiTheme="minorHAnsi" w:cstheme="minorBidi"/>
          <w:noProof/>
          <w:kern w:val="2"/>
          <w:sz w:val="21"/>
          <w:szCs w:val="22"/>
        </w:rPr>
        <w:tab/>
      </w:r>
      <w:r>
        <w:rPr>
          <w:noProof/>
        </w:rPr>
        <w:t>罚息利率</w:t>
      </w:r>
      <w:r>
        <w:rPr>
          <w:noProof/>
        </w:rPr>
        <w:tab/>
      </w:r>
      <w:r>
        <w:rPr>
          <w:noProof/>
        </w:rPr>
        <w:fldChar w:fldCharType="begin"/>
      </w:r>
      <w:r>
        <w:rPr>
          <w:noProof/>
        </w:rPr>
        <w:instrText xml:space="preserve"> PAGEREF _Toc211958500 \h </w:instrText>
      </w:r>
      <w:r>
        <w:rPr>
          <w:noProof/>
        </w:rPr>
      </w:r>
      <w:r>
        <w:rPr>
          <w:noProof/>
        </w:rPr>
        <w:fldChar w:fldCharType="separate"/>
      </w:r>
      <w:r>
        <w:rPr>
          <w:noProof/>
        </w:rPr>
        <w:t>16</w:t>
      </w:r>
      <w:r>
        <w:rPr>
          <w:noProof/>
        </w:rPr>
        <w:fldChar w:fldCharType="end"/>
      </w:r>
    </w:p>
    <w:p w14:paraId="46FE5E8B" w14:textId="7282CBF7" w:rsidR="007754DF" w:rsidRDefault="007754DF">
      <w:pPr>
        <w:pStyle w:val="30"/>
        <w:rPr>
          <w:rFonts w:asciiTheme="minorHAnsi" w:eastAsiaTheme="minorEastAsia" w:hAnsiTheme="minorHAnsi" w:cstheme="minorBidi"/>
          <w:noProof/>
          <w:kern w:val="2"/>
          <w:sz w:val="21"/>
          <w:szCs w:val="22"/>
        </w:rPr>
      </w:pPr>
      <w:r w:rsidRPr="001C3103">
        <w:rPr>
          <w:noProof/>
        </w:rPr>
        <w:t>5.3</w:t>
      </w:r>
      <w:r>
        <w:rPr>
          <w:rFonts w:asciiTheme="minorHAnsi" w:eastAsiaTheme="minorEastAsia" w:hAnsiTheme="minorHAnsi" w:cstheme="minorBidi"/>
          <w:noProof/>
          <w:kern w:val="2"/>
          <w:sz w:val="21"/>
          <w:szCs w:val="22"/>
        </w:rPr>
        <w:tab/>
      </w:r>
      <w:r>
        <w:rPr>
          <w:noProof/>
        </w:rPr>
        <w:t>利息期</w:t>
      </w:r>
      <w:r>
        <w:rPr>
          <w:noProof/>
        </w:rPr>
        <w:tab/>
      </w:r>
      <w:r>
        <w:rPr>
          <w:noProof/>
        </w:rPr>
        <w:fldChar w:fldCharType="begin"/>
      </w:r>
      <w:r>
        <w:rPr>
          <w:noProof/>
        </w:rPr>
        <w:instrText xml:space="preserve"> PAGEREF _Toc211958501 \h </w:instrText>
      </w:r>
      <w:r>
        <w:rPr>
          <w:noProof/>
        </w:rPr>
      </w:r>
      <w:r>
        <w:rPr>
          <w:noProof/>
        </w:rPr>
        <w:fldChar w:fldCharType="separate"/>
      </w:r>
      <w:r>
        <w:rPr>
          <w:noProof/>
        </w:rPr>
        <w:t>17</w:t>
      </w:r>
      <w:r>
        <w:rPr>
          <w:noProof/>
        </w:rPr>
        <w:fldChar w:fldCharType="end"/>
      </w:r>
    </w:p>
    <w:p w14:paraId="277DC7D3" w14:textId="6F8B284A" w:rsidR="007754DF" w:rsidRDefault="007754DF">
      <w:pPr>
        <w:pStyle w:val="30"/>
        <w:rPr>
          <w:rFonts w:asciiTheme="minorHAnsi" w:eastAsiaTheme="minorEastAsia" w:hAnsiTheme="minorHAnsi" w:cstheme="minorBidi"/>
          <w:noProof/>
          <w:kern w:val="2"/>
          <w:sz w:val="21"/>
          <w:szCs w:val="22"/>
        </w:rPr>
      </w:pPr>
      <w:r w:rsidRPr="001C3103">
        <w:rPr>
          <w:noProof/>
        </w:rPr>
        <w:t>5.4</w:t>
      </w:r>
      <w:r>
        <w:rPr>
          <w:rFonts w:asciiTheme="minorHAnsi" w:eastAsiaTheme="minorEastAsia" w:hAnsiTheme="minorHAnsi" w:cstheme="minorBidi"/>
          <w:noProof/>
          <w:kern w:val="2"/>
          <w:sz w:val="21"/>
          <w:szCs w:val="22"/>
        </w:rPr>
        <w:tab/>
      </w:r>
      <w:r>
        <w:rPr>
          <w:noProof/>
        </w:rPr>
        <w:t>计息</w:t>
      </w:r>
      <w:r>
        <w:rPr>
          <w:noProof/>
        </w:rPr>
        <w:tab/>
      </w:r>
      <w:r>
        <w:rPr>
          <w:noProof/>
        </w:rPr>
        <w:fldChar w:fldCharType="begin"/>
      </w:r>
      <w:r>
        <w:rPr>
          <w:noProof/>
        </w:rPr>
        <w:instrText xml:space="preserve"> PAGEREF _Toc211958502 \h </w:instrText>
      </w:r>
      <w:r>
        <w:rPr>
          <w:noProof/>
        </w:rPr>
      </w:r>
      <w:r>
        <w:rPr>
          <w:noProof/>
        </w:rPr>
        <w:fldChar w:fldCharType="separate"/>
      </w:r>
      <w:r>
        <w:rPr>
          <w:noProof/>
        </w:rPr>
        <w:t>18</w:t>
      </w:r>
      <w:r>
        <w:rPr>
          <w:noProof/>
        </w:rPr>
        <w:fldChar w:fldCharType="end"/>
      </w:r>
    </w:p>
    <w:p w14:paraId="1F67AE84" w14:textId="10EBFBCC" w:rsidR="007754DF" w:rsidRDefault="007754DF">
      <w:pPr>
        <w:pStyle w:val="30"/>
        <w:rPr>
          <w:rFonts w:asciiTheme="minorHAnsi" w:eastAsiaTheme="minorEastAsia" w:hAnsiTheme="minorHAnsi" w:cstheme="minorBidi"/>
          <w:noProof/>
          <w:kern w:val="2"/>
          <w:sz w:val="21"/>
          <w:szCs w:val="22"/>
        </w:rPr>
      </w:pPr>
      <w:r w:rsidRPr="001C3103">
        <w:rPr>
          <w:noProof/>
        </w:rPr>
        <w:t>5.5</w:t>
      </w:r>
      <w:r>
        <w:rPr>
          <w:rFonts w:asciiTheme="minorHAnsi" w:eastAsiaTheme="minorEastAsia" w:hAnsiTheme="minorHAnsi" w:cstheme="minorBidi"/>
          <w:noProof/>
          <w:kern w:val="2"/>
          <w:sz w:val="21"/>
          <w:szCs w:val="22"/>
        </w:rPr>
        <w:tab/>
      </w:r>
      <w:r>
        <w:rPr>
          <w:noProof/>
        </w:rPr>
        <w:t>付息</w:t>
      </w:r>
      <w:r>
        <w:rPr>
          <w:noProof/>
        </w:rPr>
        <w:tab/>
      </w:r>
      <w:r>
        <w:rPr>
          <w:noProof/>
        </w:rPr>
        <w:fldChar w:fldCharType="begin"/>
      </w:r>
      <w:r>
        <w:rPr>
          <w:noProof/>
        </w:rPr>
        <w:instrText xml:space="preserve"> PAGEREF _Toc211958503 \h </w:instrText>
      </w:r>
      <w:r>
        <w:rPr>
          <w:noProof/>
        </w:rPr>
      </w:r>
      <w:r>
        <w:rPr>
          <w:noProof/>
        </w:rPr>
        <w:fldChar w:fldCharType="separate"/>
      </w:r>
      <w:r>
        <w:rPr>
          <w:noProof/>
        </w:rPr>
        <w:t>18</w:t>
      </w:r>
      <w:r>
        <w:rPr>
          <w:noProof/>
        </w:rPr>
        <w:fldChar w:fldCharType="end"/>
      </w:r>
    </w:p>
    <w:p w14:paraId="679EAEA8" w14:textId="72639384" w:rsidR="007754DF" w:rsidRDefault="007754DF">
      <w:pPr>
        <w:pStyle w:val="30"/>
        <w:rPr>
          <w:rFonts w:asciiTheme="minorHAnsi" w:eastAsiaTheme="minorEastAsia" w:hAnsiTheme="minorHAnsi" w:cstheme="minorBidi"/>
          <w:noProof/>
          <w:kern w:val="2"/>
          <w:sz w:val="21"/>
          <w:szCs w:val="22"/>
        </w:rPr>
      </w:pPr>
      <w:r>
        <w:rPr>
          <w:noProof/>
        </w:rPr>
        <w:t>六、</w:t>
      </w:r>
      <w:r>
        <w:rPr>
          <w:rFonts w:asciiTheme="minorHAnsi" w:eastAsiaTheme="minorEastAsia" w:hAnsiTheme="minorHAnsi" w:cstheme="minorBidi"/>
          <w:noProof/>
          <w:kern w:val="2"/>
          <w:sz w:val="21"/>
          <w:szCs w:val="22"/>
        </w:rPr>
        <w:tab/>
      </w:r>
      <w:r>
        <w:rPr>
          <w:noProof/>
        </w:rPr>
        <w:t>还款</w:t>
      </w:r>
      <w:r>
        <w:rPr>
          <w:noProof/>
        </w:rPr>
        <w:tab/>
      </w:r>
      <w:r>
        <w:rPr>
          <w:noProof/>
        </w:rPr>
        <w:fldChar w:fldCharType="begin"/>
      </w:r>
      <w:r>
        <w:rPr>
          <w:noProof/>
        </w:rPr>
        <w:instrText xml:space="preserve"> PAGEREF _Toc211958504 \h </w:instrText>
      </w:r>
      <w:r>
        <w:rPr>
          <w:noProof/>
        </w:rPr>
      </w:r>
      <w:r>
        <w:rPr>
          <w:noProof/>
        </w:rPr>
        <w:fldChar w:fldCharType="separate"/>
      </w:r>
      <w:r>
        <w:rPr>
          <w:noProof/>
        </w:rPr>
        <w:t>18</w:t>
      </w:r>
      <w:r>
        <w:rPr>
          <w:noProof/>
        </w:rPr>
        <w:fldChar w:fldCharType="end"/>
      </w:r>
    </w:p>
    <w:p w14:paraId="4D9F3F6B" w14:textId="012180AD" w:rsidR="007754DF" w:rsidRDefault="007754DF">
      <w:pPr>
        <w:pStyle w:val="30"/>
        <w:rPr>
          <w:rFonts w:asciiTheme="minorHAnsi" w:eastAsiaTheme="minorEastAsia" w:hAnsiTheme="minorHAnsi" w:cstheme="minorBidi"/>
          <w:noProof/>
          <w:kern w:val="2"/>
          <w:sz w:val="21"/>
          <w:szCs w:val="22"/>
        </w:rPr>
      </w:pPr>
      <w:r w:rsidRPr="001C3103">
        <w:rPr>
          <w:noProof/>
        </w:rPr>
        <w:t>6.1</w:t>
      </w:r>
      <w:r>
        <w:rPr>
          <w:rFonts w:asciiTheme="minorHAnsi" w:eastAsiaTheme="minorEastAsia" w:hAnsiTheme="minorHAnsi" w:cstheme="minorBidi"/>
          <w:noProof/>
          <w:kern w:val="2"/>
          <w:sz w:val="21"/>
          <w:szCs w:val="22"/>
        </w:rPr>
        <w:tab/>
      </w:r>
      <w:r>
        <w:rPr>
          <w:noProof/>
        </w:rPr>
        <w:t>贷款期限</w:t>
      </w:r>
      <w:r>
        <w:rPr>
          <w:noProof/>
        </w:rPr>
        <w:tab/>
      </w:r>
      <w:r>
        <w:rPr>
          <w:noProof/>
        </w:rPr>
        <w:fldChar w:fldCharType="begin"/>
      </w:r>
      <w:r>
        <w:rPr>
          <w:noProof/>
        </w:rPr>
        <w:instrText xml:space="preserve"> PAGEREF _Toc211958505 \h </w:instrText>
      </w:r>
      <w:r>
        <w:rPr>
          <w:noProof/>
        </w:rPr>
      </w:r>
      <w:r>
        <w:rPr>
          <w:noProof/>
        </w:rPr>
        <w:fldChar w:fldCharType="separate"/>
      </w:r>
      <w:r>
        <w:rPr>
          <w:noProof/>
        </w:rPr>
        <w:t>18</w:t>
      </w:r>
      <w:r>
        <w:rPr>
          <w:noProof/>
        </w:rPr>
        <w:fldChar w:fldCharType="end"/>
      </w:r>
    </w:p>
    <w:p w14:paraId="7150C449" w14:textId="5D51EE12" w:rsidR="007754DF" w:rsidRDefault="007754DF">
      <w:pPr>
        <w:pStyle w:val="30"/>
        <w:rPr>
          <w:rFonts w:asciiTheme="minorHAnsi" w:eastAsiaTheme="minorEastAsia" w:hAnsiTheme="minorHAnsi" w:cstheme="minorBidi"/>
          <w:noProof/>
          <w:kern w:val="2"/>
          <w:sz w:val="21"/>
          <w:szCs w:val="22"/>
        </w:rPr>
      </w:pPr>
      <w:r w:rsidRPr="001C3103">
        <w:rPr>
          <w:noProof/>
        </w:rPr>
        <w:t>6.2</w:t>
      </w:r>
      <w:r>
        <w:rPr>
          <w:rFonts w:asciiTheme="minorHAnsi" w:eastAsiaTheme="minorEastAsia" w:hAnsiTheme="minorHAnsi" w:cstheme="minorBidi"/>
          <w:noProof/>
          <w:kern w:val="2"/>
          <w:sz w:val="21"/>
          <w:szCs w:val="22"/>
        </w:rPr>
        <w:tab/>
      </w:r>
      <w:r>
        <w:rPr>
          <w:noProof/>
        </w:rPr>
        <w:t>还款</w:t>
      </w:r>
      <w:r>
        <w:rPr>
          <w:noProof/>
        </w:rPr>
        <w:tab/>
      </w:r>
      <w:r>
        <w:rPr>
          <w:noProof/>
        </w:rPr>
        <w:fldChar w:fldCharType="begin"/>
      </w:r>
      <w:r>
        <w:rPr>
          <w:noProof/>
        </w:rPr>
        <w:instrText xml:space="preserve"> PAGEREF _Toc211958506 \h </w:instrText>
      </w:r>
      <w:r>
        <w:rPr>
          <w:noProof/>
        </w:rPr>
      </w:r>
      <w:r>
        <w:rPr>
          <w:noProof/>
        </w:rPr>
        <w:fldChar w:fldCharType="separate"/>
      </w:r>
      <w:r>
        <w:rPr>
          <w:noProof/>
        </w:rPr>
        <w:t>19</w:t>
      </w:r>
      <w:r>
        <w:rPr>
          <w:noProof/>
        </w:rPr>
        <w:fldChar w:fldCharType="end"/>
      </w:r>
    </w:p>
    <w:p w14:paraId="42870B3F" w14:textId="5C6C8B77" w:rsidR="007754DF" w:rsidRDefault="007754DF">
      <w:pPr>
        <w:pStyle w:val="30"/>
        <w:rPr>
          <w:rFonts w:asciiTheme="minorHAnsi" w:eastAsiaTheme="minorEastAsia" w:hAnsiTheme="minorHAnsi" w:cstheme="minorBidi"/>
          <w:noProof/>
          <w:kern w:val="2"/>
          <w:sz w:val="21"/>
          <w:szCs w:val="22"/>
        </w:rPr>
      </w:pPr>
      <w:r w:rsidRPr="001C3103">
        <w:rPr>
          <w:noProof/>
        </w:rPr>
        <w:t>6.3</w:t>
      </w:r>
      <w:r>
        <w:rPr>
          <w:rFonts w:asciiTheme="minorHAnsi" w:eastAsiaTheme="minorEastAsia" w:hAnsiTheme="minorHAnsi" w:cstheme="minorBidi"/>
          <w:noProof/>
          <w:kern w:val="2"/>
          <w:sz w:val="21"/>
          <w:szCs w:val="22"/>
        </w:rPr>
        <w:tab/>
      </w:r>
      <w:r>
        <w:rPr>
          <w:noProof/>
        </w:rPr>
        <w:t>还款账户</w:t>
      </w:r>
      <w:r>
        <w:rPr>
          <w:noProof/>
        </w:rPr>
        <w:tab/>
      </w:r>
      <w:r>
        <w:rPr>
          <w:noProof/>
        </w:rPr>
        <w:fldChar w:fldCharType="begin"/>
      </w:r>
      <w:r>
        <w:rPr>
          <w:noProof/>
        </w:rPr>
        <w:instrText xml:space="preserve"> PAGEREF _Toc211958507 \h </w:instrText>
      </w:r>
      <w:r>
        <w:rPr>
          <w:noProof/>
        </w:rPr>
      </w:r>
      <w:r>
        <w:rPr>
          <w:noProof/>
        </w:rPr>
        <w:fldChar w:fldCharType="separate"/>
      </w:r>
      <w:r>
        <w:rPr>
          <w:noProof/>
        </w:rPr>
        <w:t>19</w:t>
      </w:r>
      <w:r>
        <w:rPr>
          <w:noProof/>
        </w:rPr>
        <w:fldChar w:fldCharType="end"/>
      </w:r>
    </w:p>
    <w:p w14:paraId="51C74AED" w14:textId="6D75432A" w:rsidR="007754DF" w:rsidRDefault="007754DF">
      <w:pPr>
        <w:pStyle w:val="30"/>
        <w:rPr>
          <w:rFonts w:asciiTheme="minorHAnsi" w:eastAsiaTheme="minorEastAsia" w:hAnsiTheme="minorHAnsi" w:cstheme="minorBidi"/>
          <w:noProof/>
          <w:kern w:val="2"/>
          <w:sz w:val="21"/>
          <w:szCs w:val="22"/>
        </w:rPr>
      </w:pPr>
      <w:r>
        <w:rPr>
          <w:noProof/>
        </w:rPr>
        <w:t>6.4</w:t>
      </w:r>
      <w:r>
        <w:rPr>
          <w:rFonts w:asciiTheme="minorHAnsi" w:eastAsiaTheme="minorEastAsia" w:hAnsiTheme="minorHAnsi" w:cstheme="minorBidi"/>
          <w:noProof/>
          <w:kern w:val="2"/>
          <w:sz w:val="21"/>
          <w:szCs w:val="22"/>
        </w:rPr>
        <w:tab/>
      </w:r>
      <w:r>
        <w:rPr>
          <w:noProof/>
        </w:rPr>
        <w:t>项目收入账户</w:t>
      </w:r>
      <w:r>
        <w:rPr>
          <w:noProof/>
        </w:rPr>
        <w:tab/>
      </w:r>
      <w:r>
        <w:rPr>
          <w:noProof/>
        </w:rPr>
        <w:fldChar w:fldCharType="begin"/>
      </w:r>
      <w:r>
        <w:rPr>
          <w:noProof/>
        </w:rPr>
        <w:instrText xml:space="preserve"> PAGEREF _Toc211958508 \h </w:instrText>
      </w:r>
      <w:r>
        <w:rPr>
          <w:noProof/>
        </w:rPr>
      </w:r>
      <w:r>
        <w:rPr>
          <w:noProof/>
        </w:rPr>
        <w:fldChar w:fldCharType="separate"/>
      </w:r>
      <w:r>
        <w:rPr>
          <w:noProof/>
        </w:rPr>
        <w:t>19</w:t>
      </w:r>
      <w:r>
        <w:rPr>
          <w:noProof/>
        </w:rPr>
        <w:fldChar w:fldCharType="end"/>
      </w:r>
    </w:p>
    <w:p w14:paraId="6592342C" w14:textId="1CC58624" w:rsidR="007754DF" w:rsidRDefault="007754DF">
      <w:pPr>
        <w:pStyle w:val="30"/>
        <w:rPr>
          <w:rFonts w:asciiTheme="minorHAnsi" w:eastAsiaTheme="minorEastAsia" w:hAnsiTheme="minorHAnsi" w:cstheme="minorBidi"/>
          <w:noProof/>
          <w:kern w:val="2"/>
          <w:sz w:val="21"/>
          <w:szCs w:val="22"/>
        </w:rPr>
      </w:pPr>
      <w:r>
        <w:rPr>
          <w:noProof/>
        </w:rPr>
        <w:t>七、</w:t>
      </w:r>
      <w:r>
        <w:rPr>
          <w:rFonts w:asciiTheme="minorHAnsi" w:eastAsiaTheme="minorEastAsia" w:hAnsiTheme="minorHAnsi" w:cstheme="minorBidi"/>
          <w:noProof/>
          <w:kern w:val="2"/>
          <w:sz w:val="21"/>
          <w:szCs w:val="22"/>
        </w:rPr>
        <w:tab/>
      </w:r>
      <w:r>
        <w:rPr>
          <w:noProof/>
        </w:rPr>
        <w:t>提前还款和取消</w:t>
      </w:r>
      <w:r>
        <w:rPr>
          <w:noProof/>
        </w:rPr>
        <w:tab/>
      </w:r>
      <w:r>
        <w:rPr>
          <w:noProof/>
        </w:rPr>
        <w:fldChar w:fldCharType="begin"/>
      </w:r>
      <w:r>
        <w:rPr>
          <w:noProof/>
        </w:rPr>
        <w:instrText xml:space="preserve"> PAGEREF _Toc211958509 \h </w:instrText>
      </w:r>
      <w:r>
        <w:rPr>
          <w:noProof/>
        </w:rPr>
      </w:r>
      <w:r>
        <w:rPr>
          <w:noProof/>
        </w:rPr>
        <w:fldChar w:fldCharType="separate"/>
      </w:r>
      <w:r>
        <w:rPr>
          <w:noProof/>
        </w:rPr>
        <w:t>20</w:t>
      </w:r>
      <w:r>
        <w:rPr>
          <w:noProof/>
        </w:rPr>
        <w:fldChar w:fldCharType="end"/>
      </w:r>
    </w:p>
    <w:p w14:paraId="34E8602A" w14:textId="773BA8F1" w:rsidR="007754DF" w:rsidRDefault="007754DF">
      <w:pPr>
        <w:pStyle w:val="30"/>
        <w:rPr>
          <w:rFonts w:asciiTheme="minorHAnsi" w:eastAsiaTheme="minorEastAsia" w:hAnsiTheme="minorHAnsi" w:cstheme="minorBidi"/>
          <w:noProof/>
          <w:kern w:val="2"/>
          <w:sz w:val="21"/>
          <w:szCs w:val="22"/>
        </w:rPr>
      </w:pPr>
      <w:r w:rsidRPr="001C3103">
        <w:rPr>
          <w:noProof/>
        </w:rPr>
        <w:t>7.1</w:t>
      </w:r>
      <w:r>
        <w:rPr>
          <w:rFonts w:asciiTheme="minorHAnsi" w:eastAsiaTheme="minorEastAsia" w:hAnsiTheme="minorHAnsi" w:cstheme="minorBidi"/>
          <w:noProof/>
          <w:kern w:val="2"/>
          <w:sz w:val="21"/>
          <w:szCs w:val="22"/>
        </w:rPr>
        <w:tab/>
      </w:r>
      <w:r>
        <w:rPr>
          <w:noProof/>
        </w:rPr>
        <w:t>主动提前还款</w:t>
      </w:r>
      <w:r>
        <w:rPr>
          <w:noProof/>
        </w:rPr>
        <w:tab/>
      </w:r>
      <w:r>
        <w:rPr>
          <w:noProof/>
        </w:rPr>
        <w:fldChar w:fldCharType="begin"/>
      </w:r>
      <w:r>
        <w:rPr>
          <w:noProof/>
        </w:rPr>
        <w:instrText xml:space="preserve"> PAGEREF _Toc211958510 \h </w:instrText>
      </w:r>
      <w:r>
        <w:rPr>
          <w:noProof/>
        </w:rPr>
      </w:r>
      <w:r>
        <w:rPr>
          <w:noProof/>
        </w:rPr>
        <w:fldChar w:fldCharType="separate"/>
      </w:r>
      <w:r>
        <w:rPr>
          <w:noProof/>
        </w:rPr>
        <w:t>20</w:t>
      </w:r>
      <w:r>
        <w:rPr>
          <w:noProof/>
        </w:rPr>
        <w:fldChar w:fldCharType="end"/>
      </w:r>
    </w:p>
    <w:p w14:paraId="51BDFF7A" w14:textId="0D075420" w:rsidR="007754DF" w:rsidRDefault="007754DF">
      <w:pPr>
        <w:pStyle w:val="30"/>
        <w:rPr>
          <w:rFonts w:asciiTheme="minorHAnsi" w:eastAsiaTheme="minorEastAsia" w:hAnsiTheme="minorHAnsi" w:cstheme="minorBidi"/>
          <w:noProof/>
          <w:kern w:val="2"/>
          <w:sz w:val="21"/>
          <w:szCs w:val="22"/>
        </w:rPr>
      </w:pPr>
      <w:r w:rsidRPr="001C3103">
        <w:rPr>
          <w:noProof/>
        </w:rPr>
        <w:t>7.2</w:t>
      </w:r>
      <w:r>
        <w:rPr>
          <w:rFonts w:asciiTheme="minorHAnsi" w:eastAsiaTheme="minorEastAsia" w:hAnsiTheme="minorHAnsi" w:cstheme="minorBidi"/>
          <w:noProof/>
          <w:kern w:val="2"/>
          <w:sz w:val="21"/>
          <w:szCs w:val="22"/>
        </w:rPr>
        <w:tab/>
      </w:r>
      <w:r>
        <w:rPr>
          <w:noProof/>
        </w:rPr>
        <w:t>主动取消</w:t>
      </w:r>
      <w:r>
        <w:rPr>
          <w:noProof/>
        </w:rPr>
        <w:tab/>
      </w:r>
      <w:r>
        <w:rPr>
          <w:noProof/>
        </w:rPr>
        <w:fldChar w:fldCharType="begin"/>
      </w:r>
      <w:r>
        <w:rPr>
          <w:noProof/>
        </w:rPr>
        <w:instrText xml:space="preserve"> PAGEREF _Toc211958511 \h </w:instrText>
      </w:r>
      <w:r>
        <w:rPr>
          <w:noProof/>
        </w:rPr>
      </w:r>
      <w:r>
        <w:rPr>
          <w:noProof/>
        </w:rPr>
        <w:fldChar w:fldCharType="separate"/>
      </w:r>
      <w:r>
        <w:rPr>
          <w:noProof/>
        </w:rPr>
        <w:t>21</w:t>
      </w:r>
      <w:r>
        <w:rPr>
          <w:noProof/>
        </w:rPr>
        <w:fldChar w:fldCharType="end"/>
      </w:r>
    </w:p>
    <w:p w14:paraId="00FECB75" w14:textId="4DDCF69E" w:rsidR="007754DF" w:rsidRDefault="007754DF">
      <w:pPr>
        <w:pStyle w:val="30"/>
        <w:rPr>
          <w:rFonts w:asciiTheme="minorHAnsi" w:eastAsiaTheme="minorEastAsia" w:hAnsiTheme="minorHAnsi" w:cstheme="minorBidi"/>
          <w:noProof/>
          <w:kern w:val="2"/>
          <w:sz w:val="21"/>
          <w:szCs w:val="22"/>
        </w:rPr>
      </w:pPr>
      <w:r w:rsidRPr="001C3103">
        <w:rPr>
          <w:noProof/>
        </w:rPr>
        <w:t>7.3</w:t>
      </w:r>
      <w:r>
        <w:rPr>
          <w:rFonts w:asciiTheme="minorHAnsi" w:eastAsiaTheme="minorEastAsia" w:hAnsiTheme="minorHAnsi" w:cstheme="minorBidi"/>
          <w:noProof/>
          <w:kern w:val="2"/>
          <w:sz w:val="21"/>
          <w:szCs w:val="22"/>
        </w:rPr>
        <w:tab/>
      </w:r>
      <w:r>
        <w:rPr>
          <w:noProof/>
        </w:rPr>
        <w:t>自动取消</w:t>
      </w:r>
      <w:r>
        <w:rPr>
          <w:noProof/>
        </w:rPr>
        <w:tab/>
      </w:r>
      <w:r>
        <w:rPr>
          <w:noProof/>
        </w:rPr>
        <w:fldChar w:fldCharType="begin"/>
      </w:r>
      <w:r>
        <w:rPr>
          <w:noProof/>
        </w:rPr>
        <w:instrText xml:space="preserve"> PAGEREF _Toc211958512 \h </w:instrText>
      </w:r>
      <w:r>
        <w:rPr>
          <w:noProof/>
        </w:rPr>
      </w:r>
      <w:r>
        <w:rPr>
          <w:noProof/>
        </w:rPr>
        <w:fldChar w:fldCharType="separate"/>
      </w:r>
      <w:r>
        <w:rPr>
          <w:noProof/>
        </w:rPr>
        <w:t>21</w:t>
      </w:r>
      <w:r>
        <w:rPr>
          <w:noProof/>
        </w:rPr>
        <w:fldChar w:fldCharType="end"/>
      </w:r>
    </w:p>
    <w:p w14:paraId="49CFFCB4" w14:textId="4D02DE54" w:rsidR="007754DF" w:rsidRDefault="007754DF">
      <w:pPr>
        <w:pStyle w:val="30"/>
        <w:rPr>
          <w:rFonts w:asciiTheme="minorHAnsi" w:eastAsiaTheme="minorEastAsia" w:hAnsiTheme="minorHAnsi" w:cstheme="minorBidi"/>
          <w:noProof/>
          <w:kern w:val="2"/>
          <w:sz w:val="21"/>
          <w:szCs w:val="22"/>
        </w:rPr>
      </w:pPr>
      <w:r w:rsidRPr="001C3103">
        <w:rPr>
          <w:noProof/>
        </w:rPr>
        <w:t>7.4</w:t>
      </w:r>
      <w:r>
        <w:rPr>
          <w:rFonts w:asciiTheme="minorHAnsi" w:eastAsiaTheme="minorEastAsia" w:hAnsiTheme="minorHAnsi" w:cstheme="minorBidi"/>
          <w:noProof/>
          <w:kern w:val="2"/>
          <w:sz w:val="21"/>
          <w:szCs w:val="22"/>
        </w:rPr>
        <w:tab/>
      </w:r>
      <w:r>
        <w:rPr>
          <w:noProof/>
        </w:rPr>
        <w:t>强制取消</w:t>
      </w:r>
      <w:r>
        <w:rPr>
          <w:noProof/>
        </w:rPr>
        <w:tab/>
      </w:r>
      <w:r>
        <w:rPr>
          <w:noProof/>
        </w:rPr>
        <w:fldChar w:fldCharType="begin"/>
      </w:r>
      <w:r>
        <w:rPr>
          <w:noProof/>
        </w:rPr>
        <w:instrText xml:space="preserve"> PAGEREF _Toc211958513 \h </w:instrText>
      </w:r>
      <w:r>
        <w:rPr>
          <w:noProof/>
        </w:rPr>
      </w:r>
      <w:r>
        <w:rPr>
          <w:noProof/>
        </w:rPr>
        <w:fldChar w:fldCharType="separate"/>
      </w:r>
      <w:r>
        <w:rPr>
          <w:noProof/>
        </w:rPr>
        <w:t>21</w:t>
      </w:r>
      <w:r>
        <w:rPr>
          <w:noProof/>
        </w:rPr>
        <w:fldChar w:fldCharType="end"/>
      </w:r>
    </w:p>
    <w:p w14:paraId="4B1E5DE2" w14:textId="403C4E02" w:rsidR="007754DF" w:rsidRDefault="007754DF">
      <w:pPr>
        <w:pStyle w:val="30"/>
        <w:rPr>
          <w:rFonts w:asciiTheme="minorHAnsi" w:eastAsiaTheme="minorEastAsia" w:hAnsiTheme="minorHAnsi" w:cstheme="minorBidi"/>
          <w:noProof/>
          <w:kern w:val="2"/>
          <w:sz w:val="21"/>
          <w:szCs w:val="22"/>
        </w:rPr>
      </w:pPr>
      <w:r>
        <w:rPr>
          <w:noProof/>
        </w:rPr>
        <w:t>7.5</w:t>
      </w:r>
      <w:r>
        <w:rPr>
          <w:rFonts w:asciiTheme="minorHAnsi" w:eastAsiaTheme="minorEastAsia" w:hAnsiTheme="minorHAnsi" w:cstheme="minorBidi"/>
          <w:noProof/>
          <w:kern w:val="2"/>
          <w:sz w:val="21"/>
          <w:szCs w:val="22"/>
        </w:rPr>
        <w:tab/>
      </w:r>
      <w:r>
        <w:rPr>
          <w:noProof/>
        </w:rPr>
        <w:t>自动撤销</w:t>
      </w:r>
      <w:r>
        <w:rPr>
          <w:noProof/>
        </w:rPr>
        <w:tab/>
      </w:r>
      <w:r>
        <w:rPr>
          <w:noProof/>
        </w:rPr>
        <w:fldChar w:fldCharType="begin"/>
      </w:r>
      <w:r>
        <w:rPr>
          <w:noProof/>
        </w:rPr>
        <w:instrText xml:space="preserve"> PAGEREF _Toc211958514 \h </w:instrText>
      </w:r>
      <w:r>
        <w:rPr>
          <w:noProof/>
        </w:rPr>
      </w:r>
      <w:r>
        <w:rPr>
          <w:noProof/>
        </w:rPr>
        <w:fldChar w:fldCharType="separate"/>
      </w:r>
      <w:r>
        <w:rPr>
          <w:noProof/>
        </w:rPr>
        <w:t>22</w:t>
      </w:r>
      <w:r>
        <w:rPr>
          <w:noProof/>
        </w:rPr>
        <w:fldChar w:fldCharType="end"/>
      </w:r>
    </w:p>
    <w:p w14:paraId="670479E5" w14:textId="3B08268A" w:rsidR="007754DF" w:rsidRDefault="007754DF">
      <w:pPr>
        <w:pStyle w:val="30"/>
        <w:rPr>
          <w:rFonts w:asciiTheme="minorHAnsi" w:eastAsiaTheme="minorEastAsia" w:hAnsiTheme="minorHAnsi" w:cstheme="minorBidi"/>
          <w:noProof/>
          <w:kern w:val="2"/>
          <w:sz w:val="21"/>
          <w:szCs w:val="22"/>
        </w:rPr>
      </w:pPr>
      <w:r>
        <w:rPr>
          <w:noProof/>
        </w:rPr>
        <w:t>八、</w:t>
      </w:r>
      <w:r>
        <w:rPr>
          <w:rFonts w:asciiTheme="minorHAnsi" w:eastAsiaTheme="minorEastAsia" w:hAnsiTheme="minorHAnsi" w:cstheme="minorBidi"/>
          <w:noProof/>
          <w:kern w:val="2"/>
          <w:sz w:val="21"/>
          <w:szCs w:val="22"/>
        </w:rPr>
        <w:tab/>
      </w:r>
      <w:r>
        <w:rPr>
          <w:noProof/>
        </w:rPr>
        <w:t>付款规定</w:t>
      </w:r>
      <w:r>
        <w:rPr>
          <w:noProof/>
        </w:rPr>
        <w:tab/>
      </w:r>
      <w:r>
        <w:rPr>
          <w:noProof/>
        </w:rPr>
        <w:fldChar w:fldCharType="begin"/>
      </w:r>
      <w:r>
        <w:rPr>
          <w:noProof/>
        </w:rPr>
        <w:instrText xml:space="preserve"> PAGEREF _Toc211958515 \h </w:instrText>
      </w:r>
      <w:r>
        <w:rPr>
          <w:noProof/>
        </w:rPr>
      </w:r>
      <w:r>
        <w:rPr>
          <w:noProof/>
        </w:rPr>
        <w:fldChar w:fldCharType="separate"/>
      </w:r>
      <w:r>
        <w:rPr>
          <w:noProof/>
        </w:rPr>
        <w:t>23</w:t>
      </w:r>
      <w:r>
        <w:rPr>
          <w:noProof/>
        </w:rPr>
        <w:fldChar w:fldCharType="end"/>
      </w:r>
    </w:p>
    <w:p w14:paraId="31C53B61" w14:textId="253AB763" w:rsidR="007754DF" w:rsidRDefault="007754DF">
      <w:pPr>
        <w:pStyle w:val="30"/>
        <w:rPr>
          <w:rFonts w:asciiTheme="minorHAnsi" w:eastAsiaTheme="minorEastAsia" w:hAnsiTheme="minorHAnsi" w:cstheme="minorBidi"/>
          <w:noProof/>
          <w:kern w:val="2"/>
          <w:sz w:val="21"/>
          <w:szCs w:val="22"/>
        </w:rPr>
      </w:pPr>
      <w:r>
        <w:rPr>
          <w:noProof/>
        </w:rPr>
        <w:t>8.1</w:t>
      </w:r>
      <w:r>
        <w:rPr>
          <w:rFonts w:asciiTheme="minorHAnsi" w:eastAsiaTheme="minorEastAsia" w:hAnsiTheme="minorHAnsi" w:cstheme="minorBidi"/>
          <w:noProof/>
          <w:kern w:val="2"/>
          <w:sz w:val="21"/>
          <w:szCs w:val="22"/>
        </w:rPr>
        <w:tab/>
      </w:r>
      <w:r>
        <w:rPr>
          <w:noProof/>
        </w:rPr>
        <w:t>贷款资金的发放</w:t>
      </w:r>
      <w:r>
        <w:rPr>
          <w:noProof/>
        </w:rPr>
        <w:tab/>
      </w:r>
      <w:r>
        <w:rPr>
          <w:noProof/>
        </w:rPr>
        <w:fldChar w:fldCharType="begin"/>
      </w:r>
      <w:r>
        <w:rPr>
          <w:noProof/>
        </w:rPr>
        <w:instrText xml:space="preserve"> PAGEREF _Toc211958516 \h </w:instrText>
      </w:r>
      <w:r>
        <w:rPr>
          <w:noProof/>
        </w:rPr>
      </w:r>
      <w:r>
        <w:rPr>
          <w:noProof/>
        </w:rPr>
        <w:fldChar w:fldCharType="separate"/>
      </w:r>
      <w:r>
        <w:rPr>
          <w:noProof/>
        </w:rPr>
        <w:t>23</w:t>
      </w:r>
      <w:r>
        <w:rPr>
          <w:noProof/>
        </w:rPr>
        <w:fldChar w:fldCharType="end"/>
      </w:r>
    </w:p>
    <w:p w14:paraId="7683D55F" w14:textId="0580DAA3" w:rsidR="007754DF" w:rsidRDefault="007754DF">
      <w:pPr>
        <w:pStyle w:val="30"/>
        <w:rPr>
          <w:rFonts w:asciiTheme="minorHAnsi" w:eastAsiaTheme="minorEastAsia" w:hAnsiTheme="minorHAnsi" w:cstheme="minorBidi"/>
          <w:noProof/>
          <w:kern w:val="2"/>
          <w:sz w:val="21"/>
          <w:szCs w:val="22"/>
        </w:rPr>
      </w:pPr>
      <w:r>
        <w:rPr>
          <w:noProof/>
        </w:rPr>
        <w:t>8.2</w:t>
      </w:r>
      <w:r>
        <w:rPr>
          <w:rFonts w:asciiTheme="minorHAnsi" w:eastAsiaTheme="minorEastAsia" w:hAnsiTheme="minorHAnsi" w:cstheme="minorBidi"/>
          <w:noProof/>
          <w:kern w:val="2"/>
          <w:sz w:val="21"/>
          <w:szCs w:val="22"/>
        </w:rPr>
        <w:tab/>
      </w:r>
      <w:r>
        <w:rPr>
          <w:noProof/>
        </w:rPr>
        <w:t>贷款资金的支付</w:t>
      </w:r>
      <w:r>
        <w:rPr>
          <w:noProof/>
        </w:rPr>
        <w:tab/>
      </w:r>
      <w:r>
        <w:rPr>
          <w:noProof/>
        </w:rPr>
        <w:fldChar w:fldCharType="begin"/>
      </w:r>
      <w:r>
        <w:rPr>
          <w:noProof/>
        </w:rPr>
        <w:instrText xml:space="preserve"> PAGEREF _Toc211958517 \h </w:instrText>
      </w:r>
      <w:r>
        <w:rPr>
          <w:noProof/>
        </w:rPr>
      </w:r>
      <w:r>
        <w:rPr>
          <w:noProof/>
        </w:rPr>
        <w:fldChar w:fldCharType="separate"/>
      </w:r>
      <w:r>
        <w:rPr>
          <w:noProof/>
        </w:rPr>
        <w:t>23</w:t>
      </w:r>
      <w:r>
        <w:rPr>
          <w:noProof/>
        </w:rPr>
        <w:fldChar w:fldCharType="end"/>
      </w:r>
    </w:p>
    <w:p w14:paraId="3A9D953F" w14:textId="7F5535F4" w:rsidR="007754DF" w:rsidRDefault="007754DF">
      <w:pPr>
        <w:pStyle w:val="30"/>
        <w:rPr>
          <w:rFonts w:asciiTheme="minorHAnsi" w:eastAsiaTheme="minorEastAsia" w:hAnsiTheme="minorHAnsi" w:cstheme="minorBidi"/>
          <w:noProof/>
          <w:kern w:val="2"/>
          <w:sz w:val="21"/>
          <w:szCs w:val="22"/>
        </w:rPr>
      </w:pPr>
      <w:r w:rsidRPr="001C3103">
        <w:rPr>
          <w:noProof/>
        </w:rPr>
        <w:t>8.3</w:t>
      </w:r>
      <w:r>
        <w:rPr>
          <w:rFonts w:asciiTheme="minorHAnsi" w:eastAsiaTheme="minorEastAsia" w:hAnsiTheme="minorHAnsi" w:cstheme="minorBidi"/>
          <w:noProof/>
          <w:kern w:val="2"/>
          <w:sz w:val="21"/>
          <w:szCs w:val="22"/>
        </w:rPr>
        <w:tab/>
      </w:r>
      <w:r>
        <w:rPr>
          <w:noProof/>
        </w:rPr>
        <w:t>借款人付款</w:t>
      </w:r>
      <w:r>
        <w:rPr>
          <w:noProof/>
        </w:rPr>
        <w:tab/>
      </w:r>
      <w:r>
        <w:rPr>
          <w:noProof/>
        </w:rPr>
        <w:fldChar w:fldCharType="begin"/>
      </w:r>
      <w:r>
        <w:rPr>
          <w:noProof/>
        </w:rPr>
        <w:instrText xml:space="preserve"> PAGEREF _Toc211958518 \h </w:instrText>
      </w:r>
      <w:r>
        <w:rPr>
          <w:noProof/>
        </w:rPr>
      </w:r>
      <w:r>
        <w:rPr>
          <w:noProof/>
        </w:rPr>
        <w:fldChar w:fldCharType="separate"/>
      </w:r>
      <w:r>
        <w:rPr>
          <w:noProof/>
        </w:rPr>
        <w:t>25</w:t>
      </w:r>
      <w:r>
        <w:rPr>
          <w:noProof/>
        </w:rPr>
        <w:fldChar w:fldCharType="end"/>
      </w:r>
    </w:p>
    <w:p w14:paraId="4A7375EA" w14:textId="39EDD5D9" w:rsidR="007754DF" w:rsidRDefault="007754DF">
      <w:pPr>
        <w:pStyle w:val="30"/>
        <w:rPr>
          <w:rFonts w:asciiTheme="minorHAnsi" w:eastAsiaTheme="minorEastAsia" w:hAnsiTheme="minorHAnsi" w:cstheme="minorBidi"/>
          <w:noProof/>
          <w:kern w:val="2"/>
          <w:sz w:val="21"/>
          <w:szCs w:val="22"/>
        </w:rPr>
      </w:pPr>
      <w:r w:rsidRPr="001C3103">
        <w:rPr>
          <w:noProof/>
        </w:rPr>
        <w:t>8.4</w:t>
      </w:r>
      <w:r>
        <w:rPr>
          <w:rFonts w:asciiTheme="minorHAnsi" w:eastAsiaTheme="minorEastAsia" w:hAnsiTheme="minorHAnsi" w:cstheme="minorBidi"/>
          <w:noProof/>
          <w:kern w:val="2"/>
          <w:sz w:val="21"/>
          <w:szCs w:val="22"/>
        </w:rPr>
        <w:tab/>
      </w:r>
      <w:r>
        <w:rPr>
          <w:noProof/>
        </w:rPr>
        <w:t>代理行付款</w:t>
      </w:r>
      <w:r>
        <w:rPr>
          <w:noProof/>
        </w:rPr>
        <w:tab/>
      </w:r>
      <w:r>
        <w:rPr>
          <w:noProof/>
        </w:rPr>
        <w:fldChar w:fldCharType="begin"/>
      </w:r>
      <w:r>
        <w:rPr>
          <w:noProof/>
        </w:rPr>
        <w:instrText xml:space="preserve"> PAGEREF _Toc211958519 \h </w:instrText>
      </w:r>
      <w:r>
        <w:rPr>
          <w:noProof/>
        </w:rPr>
      </w:r>
      <w:r>
        <w:rPr>
          <w:noProof/>
        </w:rPr>
        <w:fldChar w:fldCharType="separate"/>
      </w:r>
      <w:r>
        <w:rPr>
          <w:noProof/>
        </w:rPr>
        <w:t>25</w:t>
      </w:r>
      <w:r>
        <w:rPr>
          <w:noProof/>
        </w:rPr>
        <w:fldChar w:fldCharType="end"/>
      </w:r>
    </w:p>
    <w:p w14:paraId="4A7F7EA7" w14:textId="73CB7EE1" w:rsidR="007754DF" w:rsidRDefault="007754DF">
      <w:pPr>
        <w:pStyle w:val="30"/>
        <w:rPr>
          <w:rFonts w:asciiTheme="minorHAnsi" w:eastAsiaTheme="minorEastAsia" w:hAnsiTheme="minorHAnsi" w:cstheme="minorBidi"/>
          <w:noProof/>
          <w:kern w:val="2"/>
          <w:sz w:val="21"/>
          <w:szCs w:val="22"/>
        </w:rPr>
      </w:pPr>
      <w:r w:rsidRPr="001C3103">
        <w:rPr>
          <w:noProof/>
        </w:rPr>
        <w:t>8.5</w:t>
      </w:r>
      <w:r>
        <w:rPr>
          <w:rFonts w:asciiTheme="minorHAnsi" w:eastAsiaTheme="minorEastAsia" w:hAnsiTheme="minorHAnsi" w:cstheme="minorBidi"/>
          <w:noProof/>
          <w:kern w:val="2"/>
          <w:sz w:val="21"/>
          <w:szCs w:val="22"/>
        </w:rPr>
        <w:tab/>
      </w:r>
      <w:r>
        <w:rPr>
          <w:noProof/>
        </w:rPr>
        <w:t>付款顺序</w:t>
      </w:r>
      <w:r>
        <w:rPr>
          <w:noProof/>
        </w:rPr>
        <w:tab/>
      </w:r>
      <w:r>
        <w:rPr>
          <w:noProof/>
        </w:rPr>
        <w:fldChar w:fldCharType="begin"/>
      </w:r>
      <w:r>
        <w:rPr>
          <w:noProof/>
        </w:rPr>
        <w:instrText xml:space="preserve"> PAGEREF _Toc211958520 \h </w:instrText>
      </w:r>
      <w:r>
        <w:rPr>
          <w:noProof/>
        </w:rPr>
      </w:r>
      <w:r>
        <w:rPr>
          <w:noProof/>
        </w:rPr>
        <w:fldChar w:fldCharType="separate"/>
      </w:r>
      <w:r>
        <w:rPr>
          <w:noProof/>
        </w:rPr>
        <w:t>26</w:t>
      </w:r>
      <w:r>
        <w:rPr>
          <w:noProof/>
        </w:rPr>
        <w:fldChar w:fldCharType="end"/>
      </w:r>
    </w:p>
    <w:p w14:paraId="182AB50C" w14:textId="03AB9612" w:rsidR="007754DF" w:rsidRDefault="007754DF">
      <w:pPr>
        <w:pStyle w:val="30"/>
        <w:rPr>
          <w:rFonts w:asciiTheme="minorHAnsi" w:eastAsiaTheme="minorEastAsia" w:hAnsiTheme="minorHAnsi" w:cstheme="minorBidi"/>
          <w:noProof/>
          <w:kern w:val="2"/>
          <w:sz w:val="21"/>
          <w:szCs w:val="22"/>
        </w:rPr>
      </w:pPr>
      <w:r w:rsidRPr="001C3103">
        <w:rPr>
          <w:noProof/>
        </w:rPr>
        <w:t>8.6</w:t>
      </w:r>
      <w:r>
        <w:rPr>
          <w:rFonts w:asciiTheme="minorHAnsi" w:eastAsiaTheme="minorEastAsia" w:hAnsiTheme="minorHAnsi" w:cstheme="minorBidi"/>
          <w:noProof/>
          <w:kern w:val="2"/>
          <w:sz w:val="21"/>
          <w:szCs w:val="22"/>
        </w:rPr>
        <w:tab/>
      </w:r>
      <w:r>
        <w:rPr>
          <w:noProof/>
        </w:rPr>
        <w:t>垫款</w:t>
      </w:r>
      <w:r>
        <w:rPr>
          <w:noProof/>
        </w:rPr>
        <w:tab/>
      </w:r>
      <w:r>
        <w:rPr>
          <w:noProof/>
        </w:rPr>
        <w:fldChar w:fldCharType="begin"/>
      </w:r>
      <w:r>
        <w:rPr>
          <w:noProof/>
        </w:rPr>
        <w:instrText xml:space="preserve"> PAGEREF _Toc211958521 \h </w:instrText>
      </w:r>
      <w:r>
        <w:rPr>
          <w:noProof/>
        </w:rPr>
      </w:r>
      <w:r>
        <w:rPr>
          <w:noProof/>
        </w:rPr>
        <w:fldChar w:fldCharType="separate"/>
      </w:r>
      <w:r>
        <w:rPr>
          <w:noProof/>
        </w:rPr>
        <w:t>26</w:t>
      </w:r>
      <w:r>
        <w:rPr>
          <w:noProof/>
        </w:rPr>
        <w:fldChar w:fldCharType="end"/>
      </w:r>
    </w:p>
    <w:p w14:paraId="397041CF" w14:textId="6419DE2A" w:rsidR="007754DF" w:rsidRDefault="007754DF">
      <w:pPr>
        <w:pStyle w:val="30"/>
        <w:rPr>
          <w:rFonts w:asciiTheme="minorHAnsi" w:eastAsiaTheme="minorEastAsia" w:hAnsiTheme="minorHAnsi" w:cstheme="minorBidi"/>
          <w:noProof/>
          <w:kern w:val="2"/>
          <w:sz w:val="21"/>
          <w:szCs w:val="22"/>
        </w:rPr>
      </w:pPr>
      <w:r w:rsidRPr="001C3103">
        <w:rPr>
          <w:noProof/>
        </w:rPr>
        <w:t>8.7</w:t>
      </w:r>
      <w:r>
        <w:rPr>
          <w:rFonts w:asciiTheme="minorHAnsi" w:eastAsiaTheme="minorEastAsia" w:hAnsiTheme="minorHAnsi" w:cstheme="minorBidi"/>
          <w:noProof/>
          <w:kern w:val="2"/>
          <w:sz w:val="21"/>
          <w:szCs w:val="22"/>
        </w:rPr>
        <w:tab/>
      </w:r>
      <w:r>
        <w:rPr>
          <w:noProof/>
        </w:rPr>
        <w:t>付款币种</w:t>
      </w:r>
      <w:r>
        <w:rPr>
          <w:noProof/>
        </w:rPr>
        <w:tab/>
      </w:r>
      <w:r>
        <w:rPr>
          <w:noProof/>
        </w:rPr>
        <w:fldChar w:fldCharType="begin"/>
      </w:r>
      <w:r>
        <w:rPr>
          <w:noProof/>
        </w:rPr>
        <w:instrText xml:space="preserve"> PAGEREF _Toc211958522 \h </w:instrText>
      </w:r>
      <w:r>
        <w:rPr>
          <w:noProof/>
        </w:rPr>
      </w:r>
      <w:r>
        <w:rPr>
          <w:noProof/>
        </w:rPr>
        <w:fldChar w:fldCharType="separate"/>
      </w:r>
      <w:r>
        <w:rPr>
          <w:noProof/>
        </w:rPr>
        <w:t>26</w:t>
      </w:r>
      <w:r>
        <w:rPr>
          <w:noProof/>
        </w:rPr>
        <w:fldChar w:fldCharType="end"/>
      </w:r>
    </w:p>
    <w:p w14:paraId="229981BC" w14:textId="55929A3D" w:rsidR="007754DF" w:rsidRDefault="007754DF">
      <w:pPr>
        <w:pStyle w:val="30"/>
        <w:rPr>
          <w:rFonts w:asciiTheme="minorHAnsi" w:eastAsiaTheme="minorEastAsia" w:hAnsiTheme="minorHAnsi" w:cstheme="minorBidi"/>
          <w:noProof/>
          <w:kern w:val="2"/>
          <w:sz w:val="21"/>
          <w:szCs w:val="22"/>
        </w:rPr>
      </w:pPr>
      <w:r w:rsidRPr="001C3103">
        <w:rPr>
          <w:noProof/>
        </w:rPr>
        <w:t>8.8</w:t>
      </w:r>
      <w:r>
        <w:rPr>
          <w:rFonts w:asciiTheme="minorHAnsi" w:eastAsiaTheme="minorEastAsia" w:hAnsiTheme="minorHAnsi" w:cstheme="minorBidi"/>
          <w:noProof/>
          <w:kern w:val="2"/>
          <w:sz w:val="21"/>
          <w:szCs w:val="22"/>
        </w:rPr>
        <w:tab/>
      </w:r>
      <w:r>
        <w:rPr>
          <w:noProof/>
        </w:rPr>
        <w:t>抵销</w:t>
      </w:r>
      <w:r>
        <w:rPr>
          <w:noProof/>
        </w:rPr>
        <w:tab/>
      </w:r>
      <w:r>
        <w:rPr>
          <w:noProof/>
        </w:rPr>
        <w:fldChar w:fldCharType="begin"/>
      </w:r>
      <w:r>
        <w:rPr>
          <w:noProof/>
        </w:rPr>
        <w:instrText xml:space="preserve"> PAGEREF _Toc211958523 \h </w:instrText>
      </w:r>
      <w:r>
        <w:rPr>
          <w:noProof/>
        </w:rPr>
      </w:r>
      <w:r>
        <w:rPr>
          <w:noProof/>
        </w:rPr>
        <w:fldChar w:fldCharType="separate"/>
      </w:r>
      <w:r>
        <w:rPr>
          <w:noProof/>
        </w:rPr>
        <w:t>27</w:t>
      </w:r>
      <w:r>
        <w:rPr>
          <w:noProof/>
        </w:rPr>
        <w:fldChar w:fldCharType="end"/>
      </w:r>
    </w:p>
    <w:p w14:paraId="7612D379" w14:textId="35CC88A7" w:rsidR="007754DF" w:rsidRDefault="007754DF">
      <w:pPr>
        <w:pStyle w:val="30"/>
        <w:rPr>
          <w:rFonts w:asciiTheme="minorHAnsi" w:eastAsiaTheme="minorEastAsia" w:hAnsiTheme="minorHAnsi" w:cstheme="minorBidi"/>
          <w:noProof/>
          <w:kern w:val="2"/>
          <w:sz w:val="21"/>
          <w:szCs w:val="22"/>
        </w:rPr>
      </w:pPr>
      <w:r w:rsidRPr="001C3103">
        <w:rPr>
          <w:noProof/>
        </w:rPr>
        <w:t>8.9</w:t>
      </w:r>
      <w:r>
        <w:rPr>
          <w:rFonts w:asciiTheme="minorHAnsi" w:eastAsiaTheme="minorEastAsia" w:hAnsiTheme="minorHAnsi" w:cstheme="minorBidi"/>
          <w:noProof/>
          <w:kern w:val="2"/>
          <w:sz w:val="21"/>
          <w:szCs w:val="22"/>
        </w:rPr>
        <w:tab/>
      </w:r>
      <w:r>
        <w:rPr>
          <w:noProof/>
        </w:rPr>
        <w:t>非营业日</w:t>
      </w:r>
      <w:r>
        <w:rPr>
          <w:noProof/>
        </w:rPr>
        <w:tab/>
      </w:r>
      <w:r>
        <w:rPr>
          <w:noProof/>
        </w:rPr>
        <w:fldChar w:fldCharType="begin"/>
      </w:r>
      <w:r>
        <w:rPr>
          <w:noProof/>
        </w:rPr>
        <w:instrText xml:space="preserve"> PAGEREF _Toc211958524 \h </w:instrText>
      </w:r>
      <w:r>
        <w:rPr>
          <w:noProof/>
        </w:rPr>
      </w:r>
      <w:r>
        <w:rPr>
          <w:noProof/>
        </w:rPr>
        <w:fldChar w:fldCharType="separate"/>
      </w:r>
      <w:r>
        <w:rPr>
          <w:noProof/>
        </w:rPr>
        <w:t>27</w:t>
      </w:r>
      <w:r>
        <w:rPr>
          <w:noProof/>
        </w:rPr>
        <w:fldChar w:fldCharType="end"/>
      </w:r>
    </w:p>
    <w:p w14:paraId="4B47C26A" w14:textId="0C4439AC" w:rsidR="007754DF" w:rsidRDefault="007754DF">
      <w:pPr>
        <w:pStyle w:val="30"/>
        <w:rPr>
          <w:rFonts w:asciiTheme="minorHAnsi" w:eastAsiaTheme="minorEastAsia" w:hAnsiTheme="minorHAnsi" w:cstheme="minorBidi"/>
          <w:noProof/>
          <w:kern w:val="2"/>
          <w:sz w:val="21"/>
          <w:szCs w:val="22"/>
        </w:rPr>
      </w:pPr>
      <w:r w:rsidRPr="001C3103">
        <w:rPr>
          <w:noProof/>
        </w:rPr>
        <w:t>8.10</w:t>
      </w:r>
      <w:r>
        <w:rPr>
          <w:rFonts w:asciiTheme="minorHAnsi" w:eastAsiaTheme="minorEastAsia" w:hAnsiTheme="minorHAnsi" w:cstheme="minorBidi"/>
          <w:noProof/>
          <w:kern w:val="2"/>
          <w:sz w:val="21"/>
          <w:szCs w:val="22"/>
        </w:rPr>
        <w:tab/>
      </w:r>
      <w:r>
        <w:rPr>
          <w:noProof/>
        </w:rPr>
        <w:t>分摊</w:t>
      </w:r>
      <w:r>
        <w:rPr>
          <w:noProof/>
        </w:rPr>
        <w:tab/>
      </w:r>
      <w:r>
        <w:rPr>
          <w:noProof/>
        </w:rPr>
        <w:fldChar w:fldCharType="begin"/>
      </w:r>
      <w:r>
        <w:rPr>
          <w:noProof/>
        </w:rPr>
        <w:instrText xml:space="preserve"> PAGEREF _Toc211958525 \h </w:instrText>
      </w:r>
      <w:r>
        <w:rPr>
          <w:noProof/>
        </w:rPr>
      </w:r>
      <w:r>
        <w:rPr>
          <w:noProof/>
        </w:rPr>
        <w:fldChar w:fldCharType="separate"/>
      </w:r>
      <w:r>
        <w:rPr>
          <w:noProof/>
        </w:rPr>
        <w:t>27</w:t>
      </w:r>
      <w:r>
        <w:rPr>
          <w:noProof/>
        </w:rPr>
        <w:fldChar w:fldCharType="end"/>
      </w:r>
    </w:p>
    <w:p w14:paraId="1AFA4749" w14:textId="48531914" w:rsidR="007754DF" w:rsidRDefault="007754DF">
      <w:pPr>
        <w:pStyle w:val="30"/>
        <w:rPr>
          <w:rFonts w:asciiTheme="minorHAnsi" w:eastAsiaTheme="minorEastAsia" w:hAnsiTheme="minorHAnsi" w:cstheme="minorBidi"/>
          <w:noProof/>
          <w:kern w:val="2"/>
          <w:sz w:val="21"/>
          <w:szCs w:val="22"/>
        </w:rPr>
      </w:pPr>
      <w:r>
        <w:rPr>
          <w:noProof/>
        </w:rPr>
        <w:t>九、</w:t>
      </w:r>
      <w:r>
        <w:rPr>
          <w:rFonts w:asciiTheme="minorHAnsi" w:eastAsiaTheme="minorEastAsia" w:hAnsiTheme="minorHAnsi" w:cstheme="minorBidi"/>
          <w:noProof/>
          <w:kern w:val="2"/>
          <w:sz w:val="21"/>
          <w:szCs w:val="22"/>
        </w:rPr>
        <w:tab/>
      </w:r>
      <w:r>
        <w:rPr>
          <w:noProof/>
        </w:rPr>
        <w:t>税费</w:t>
      </w:r>
      <w:r>
        <w:rPr>
          <w:noProof/>
        </w:rPr>
        <w:tab/>
      </w:r>
      <w:r>
        <w:rPr>
          <w:noProof/>
        </w:rPr>
        <w:fldChar w:fldCharType="begin"/>
      </w:r>
      <w:r>
        <w:rPr>
          <w:noProof/>
        </w:rPr>
        <w:instrText xml:space="preserve"> PAGEREF _Toc211958526 \h </w:instrText>
      </w:r>
      <w:r>
        <w:rPr>
          <w:noProof/>
        </w:rPr>
      </w:r>
      <w:r>
        <w:rPr>
          <w:noProof/>
        </w:rPr>
        <w:fldChar w:fldCharType="separate"/>
      </w:r>
      <w:r>
        <w:rPr>
          <w:noProof/>
        </w:rPr>
        <w:t>28</w:t>
      </w:r>
      <w:r>
        <w:rPr>
          <w:noProof/>
        </w:rPr>
        <w:fldChar w:fldCharType="end"/>
      </w:r>
    </w:p>
    <w:p w14:paraId="0E8D68C8" w14:textId="63C50D45" w:rsidR="007754DF" w:rsidRDefault="007754DF">
      <w:pPr>
        <w:pStyle w:val="30"/>
        <w:rPr>
          <w:rFonts w:asciiTheme="minorHAnsi" w:eastAsiaTheme="minorEastAsia" w:hAnsiTheme="minorHAnsi" w:cstheme="minorBidi"/>
          <w:noProof/>
          <w:kern w:val="2"/>
          <w:sz w:val="21"/>
          <w:szCs w:val="22"/>
        </w:rPr>
      </w:pPr>
      <w:r w:rsidRPr="001C3103">
        <w:rPr>
          <w:noProof/>
        </w:rPr>
        <w:t>9.1</w:t>
      </w:r>
      <w:r>
        <w:rPr>
          <w:rFonts w:asciiTheme="minorHAnsi" w:eastAsiaTheme="minorEastAsia" w:hAnsiTheme="minorHAnsi" w:cstheme="minorBidi"/>
          <w:noProof/>
          <w:kern w:val="2"/>
          <w:sz w:val="21"/>
          <w:szCs w:val="22"/>
        </w:rPr>
        <w:tab/>
      </w:r>
      <w:r>
        <w:rPr>
          <w:noProof/>
        </w:rPr>
        <w:t>税费</w:t>
      </w:r>
      <w:r>
        <w:rPr>
          <w:noProof/>
        </w:rPr>
        <w:tab/>
      </w:r>
      <w:r>
        <w:rPr>
          <w:noProof/>
        </w:rPr>
        <w:fldChar w:fldCharType="begin"/>
      </w:r>
      <w:r>
        <w:rPr>
          <w:noProof/>
        </w:rPr>
        <w:instrText xml:space="preserve"> PAGEREF _Toc211958527 \h </w:instrText>
      </w:r>
      <w:r>
        <w:rPr>
          <w:noProof/>
        </w:rPr>
      </w:r>
      <w:r>
        <w:rPr>
          <w:noProof/>
        </w:rPr>
        <w:fldChar w:fldCharType="separate"/>
      </w:r>
      <w:r>
        <w:rPr>
          <w:noProof/>
        </w:rPr>
        <w:t>28</w:t>
      </w:r>
      <w:r>
        <w:rPr>
          <w:noProof/>
        </w:rPr>
        <w:fldChar w:fldCharType="end"/>
      </w:r>
    </w:p>
    <w:p w14:paraId="61F9690A" w14:textId="4984E5EC" w:rsidR="007754DF" w:rsidRDefault="007754DF">
      <w:pPr>
        <w:pStyle w:val="30"/>
        <w:rPr>
          <w:rFonts w:asciiTheme="minorHAnsi" w:eastAsiaTheme="minorEastAsia" w:hAnsiTheme="minorHAnsi" w:cstheme="minorBidi"/>
          <w:noProof/>
          <w:kern w:val="2"/>
          <w:sz w:val="21"/>
          <w:szCs w:val="22"/>
        </w:rPr>
      </w:pPr>
      <w:r>
        <w:rPr>
          <w:noProof/>
        </w:rPr>
        <w:t>9.2</w:t>
      </w:r>
      <w:r>
        <w:rPr>
          <w:rFonts w:asciiTheme="minorHAnsi" w:eastAsiaTheme="minorEastAsia" w:hAnsiTheme="minorHAnsi" w:cstheme="minorBidi"/>
          <w:noProof/>
          <w:kern w:val="2"/>
          <w:sz w:val="21"/>
          <w:szCs w:val="22"/>
        </w:rPr>
        <w:tab/>
      </w:r>
      <w:r>
        <w:rPr>
          <w:noProof/>
        </w:rPr>
        <w:t>印花税</w:t>
      </w:r>
      <w:r>
        <w:rPr>
          <w:noProof/>
        </w:rPr>
        <w:tab/>
      </w:r>
      <w:r>
        <w:rPr>
          <w:noProof/>
        </w:rPr>
        <w:fldChar w:fldCharType="begin"/>
      </w:r>
      <w:r>
        <w:rPr>
          <w:noProof/>
        </w:rPr>
        <w:instrText xml:space="preserve"> PAGEREF _Toc211958528 \h </w:instrText>
      </w:r>
      <w:r>
        <w:rPr>
          <w:noProof/>
        </w:rPr>
      </w:r>
      <w:r>
        <w:rPr>
          <w:noProof/>
        </w:rPr>
        <w:fldChar w:fldCharType="separate"/>
      </w:r>
      <w:r>
        <w:rPr>
          <w:noProof/>
        </w:rPr>
        <w:t>28</w:t>
      </w:r>
      <w:r>
        <w:rPr>
          <w:noProof/>
        </w:rPr>
        <w:fldChar w:fldCharType="end"/>
      </w:r>
    </w:p>
    <w:p w14:paraId="383FA12A" w14:textId="01A323B2" w:rsidR="007754DF" w:rsidRDefault="007754DF">
      <w:pPr>
        <w:pStyle w:val="30"/>
        <w:rPr>
          <w:rFonts w:asciiTheme="minorHAnsi" w:eastAsiaTheme="minorEastAsia" w:hAnsiTheme="minorHAnsi" w:cstheme="minorBidi"/>
          <w:noProof/>
          <w:kern w:val="2"/>
          <w:sz w:val="21"/>
          <w:szCs w:val="22"/>
        </w:rPr>
      </w:pPr>
      <w:r>
        <w:rPr>
          <w:noProof/>
        </w:rPr>
        <w:t>十、</w:t>
      </w:r>
      <w:r>
        <w:rPr>
          <w:rFonts w:asciiTheme="minorHAnsi" w:eastAsiaTheme="minorEastAsia" w:hAnsiTheme="minorHAnsi" w:cstheme="minorBidi"/>
          <w:noProof/>
          <w:kern w:val="2"/>
          <w:sz w:val="21"/>
          <w:szCs w:val="22"/>
        </w:rPr>
        <w:tab/>
      </w:r>
      <w:r>
        <w:rPr>
          <w:noProof/>
        </w:rPr>
        <w:t>成本增加</w:t>
      </w:r>
      <w:r>
        <w:rPr>
          <w:noProof/>
        </w:rPr>
        <w:tab/>
      </w:r>
      <w:r>
        <w:rPr>
          <w:noProof/>
        </w:rPr>
        <w:fldChar w:fldCharType="begin"/>
      </w:r>
      <w:r>
        <w:rPr>
          <w:noProof/>
        </w:rPr>
        <w:instrText xml:space="preserve"> PAGEREF _Toc211958529 \h </w:instrText>
      </w:r>
      <w:r>
        <w:rPr>
          <w:noProof/>
        </w:rPr>
      </w:r>
      <w:r>
        <w:rPr>
          <w:noProof/>
        </w:rPr>
        <w:fldChar w:fldCharType="separate"/>
      </w:r>
      <w:r>
        <w:rPr>
          <w:noProof/>
        </w:rPr>
        <w:t>28</w:t>
      </w:r>
      <w:r>
        <w:rPr>
          <w:noProof/>
        </w:rPr>
        <w:fldChar w:fldCharType="end"/>
      </w:r>
    </w:p>
    <w:p w14:paraId="7C169DBF" w14:textId="3FD89098" w:rsidR="007754DF" w:rsidRDefault="007754DF">
      <w:pPr>
        <w:pStyle w:val="30"/>
        <w:rPr>
          <w:rFonts w:asciiTheme="minorHAnsi" w:eastAsiaTheme="minorEastAsia" w:hAnsiTheme="minorHAnsi" w:cstheme="minorBidi"/>
          <w:noProof/>
          <w:kern w:val="2"/>
          <w:sz w:val="21"/>
          <w:szCs w:val="22"/>
        </w:rPr>
      </w:pPr>
      <w:r w:rsidRPr="001C3103">
        <w:rPr>
          <w:noProof/>
        </w:rPr>
        <w:t>10.1</w:t>
      </w:r>
      <w:r>
        <w:rPr>
          <w:rFonts w:asciiTheme="minorHAnsi" w:eastAsiaTheme="minorEastAsia" w:hAnsiTheme="minorHAnsi" w:cstheme="minorBidi"/>
          <w:noProof/>
          <w:kern w:val="2"/>
          <w:sz w:val="21"/>
          <w:szCs w:val="22"/>
        </w:rPr>
        <w:tab/>
      </w:r>
      <w:r>
        <w:rPr>
          <w:noProof/>
        </w:rPr>
        <w:t>成本增加通知</w:t>
      </w:r>
      <w:r>
        <w:rPr>
          <w:noProof/>
        </w:rPr>
        <w:tab/>
      </w:r>
      <w:r>
        <w:rPr>
          <w:noProof/>
        </w:rPr>
        <w:fldChar w:fldCharType="begin"/>
      </w:r>
      <w:r>
        <w:rPr>
          <w:noProof/>
        </w:rPr>
        <w:instrText xml:space="preserve"> PAGEREF _Toc211958530 \h </w:instrText>
      </w:r>
      <w:r>
        <w:rPr>
          <w:noProof/>
        </w:rPr>
      </w:r>
      <w:r>
        <w:rPr>
          <w:noProof/>
        </w:rPr>
        <w:fldChar w:fldCharType="separate"/>
      </w:r>
      <w:r>
        <w:rPr>
          <w:noProof/>
        </w:rPr>
        <w:t>28</w:t>
      </w:r>
      <w:r>
        <w:rPr>
          <w:noProof/>
        </w:rPr>
        <w:fldChar w:fldCharType="end"/>
      </w:r>
    </w:p>
    <w:p w14:paraId="0AAEB242" w14:textId="6C65DA4C" w:rsidR="007754DF" w:rsidRDefault="007754DF">
      <w:pPr>
        <w:pStyle w:val="30"/>
        <w:rPr>
          <w:rFonts w:asciiTheme="minorHAnsi" w:eastAsiaTheme="minorEastAsia" w:hAnsiTheme="minorHAnsi" w:cstheme="minorBidi"/>
          <w:noProof/>
          <w:kern w:val="2"/>
          <w:sz w:val="21"/>
          <w:szCs w:val="22"/>
        </w:rPr>
      </w:pPr>
      <w:r w:rsidRPr="001C3103">
        <w:rPr>
          <w:noProof/>
        </w:rPr>
        <w:t>10.2</w:t>
      </w:r>
      <w:r>
        <w:rPr>
          <w:rFonts w:asciiTheme="minorHAnsi" w:eastAsiaTheme="minorEastAsia" w:hAnsiTheme="minorHAnsi" w:cstheme="minorBidi"/>
          <w:noProof/>
          <w:kern w:val="2"/>
          <w:sz w:val="21"/>
          <w:szCs w:val="22"/>
        </w:rPr>
        <w:tab/>
      </w:r>
      <w:r>
        <w:rPr>
          <w:noProof/>
        </w:rPr>
        <w:t>补偿</w:t>
      </w:r>
      <w:r>
        <w:rPr>
          <w:noProof/>
        </w:rPr>
        <w:tab/>
      </w:r>
      <w:r>
        <w:rPr>
          <w:noProof/>
        </w:rPr>
        <w:fldChar w:fldCharType="begin"/>
      </w:r>
      <w:r>
        <w:rPr>
          <w:noProof/>
        </w:rPr>
        <w:instrText xml:space="preserve"> PAGEREF _Toc211958531 \h </w:instrText>
      </w:r>
      <w:r>
        <w:rPr>
          <w:noProof/>
        </w:rPr>
      </w:r>
      <w:r>
        <w:rPr>
          <w:noProof/>
        </w:rPr>
        <w:fldChar w:fldCharType="separate"/>
      </w:r>
      <w:r>
        <w:rPr>
          <w:noProof/>
        </w:rPr>
        <w:t>29</w:t>
      </w:r>
      <w:r>
        <w:rPr>
          <w:noProof/>
        </w:rPr>
        <w:fldChar w:fldCharType="end"/>
      </w:r>
    </w:p>
    <w:p w14:paraId="6AF949D8" w14:textId="28B93DC7" w:rsidR="007754DF" w:rsidRDefault="007754DF">
      <w:pPr>
        <w:pStyle w:val="30"/>
        <w:rPr>
          <w:rFonts w:asciiTheme="minorHAnsi" w:eastAsiaTheme="minorEastAsia" w:hAnsiTheme="minorHAnsi" w:cstheme="minorBidi"/>
          <w:noProof/>
          <w:kern w:val="2"/>
          <w:sz w:val="21"/>
          <w:szCs w:val="22"/>
        </w:rPr>
      </w:pPr>
      <w:r>
        <w:rPr>
          <w:noProof/>
        </w:rPr>
        <w:t>十一、</w:t>
      </w:r>
      <w:r w:rsidR="005A4BC1">
        <w:rPr>
          <w:noProof/>
        </w:rPr>
        <w:tab/>
      </w:r>
      <w:r>
        <w:rPr>
          <w:noProof/>
        </w:rPr>
        <w:t>法律变动</w:t>
      </w:r>
      <w:r>
        <w:rPr>
          <w:noProof/>
        </w:rPr>
        <w:tab/>
      </w:r>
      <w:r>
        <w:rPr>
          <w:noProof/>
        </w:rPr>
        <w:fldChar w:fldCharType="begin"/>
      </w:r>
      <w:r>
        <w:rPr>
          <w:noProof/>
        </w:rPr>
        <w:instrText xml:space="preserve"> PAGEREF _Toc211958532 \h </w:instrText>
      </w:r>
      <w:r>
        <w:rPr>
          <w:noProof/>
        </w:rPr>
      </w:r>
      <w:r>
        <w:rPr>
          <w:noProof/>
        </w:rPr>
        <w:fldChar w:fldCharType="separate"/>
      </w:r>
      <w:r>
        <w:rPr>
          <w:noProof/>
        </w:rPr>
        <w:t>29</w:t>
      </w:r>
      <w:r>
        <w:rPr>
          <w:noProof/>
        </w:rPr>
        <w:fldChar w:fldCharType="end"/>
      </w:r>
    </w:p>
    <w:p w14:paraId="7892C253" w14:textId="51E69427" w:rsidR="007754DF" w:rsidRDefault="007754DF">
      <w:pPr>
        <w:pStyle w:val="30"/>
        <w:rPr>
          <w:rFonts w:asciiTheme="minorHAnsi" w:eastAsiaTheme="minorEastAsia" w:hAnsiTheme="minorHAnsi" w:cstheme="minorBidi"/>
          <w:noProof/>
          <w:kern w:val="2"/>
          <w:sz w:val="21"/>
          <w:szCs w:val="22"/>
        </w:rPr>
      </w:pPr>
      <w:r w:rsidRPr="001C3103">
        <w:rPr>
          <w:noProof/>
        </w:rPr>
        <w:t>11.1</w:t>
      </w:r>
      <w:r>
        <w:rPr>
          <w:rFonts w:asciiTheme="minorHAnsi" w:eastAsiaTheme="minorEastAsia" w:hAnsiTheme="minorHAnsi" w:cstheme="minorBidi"/>
          <w:noProof/>
          <w:kern w:val="2"/>
          <w:sz w:val="21"/>
          <w:szCs w:val="22"/>
        </w:rPr>
        <w:tab/>
      </w:r>
      <w:r>
        <w:rPr>
          <w:noProof/>
        </w:rPr>
        <w:t>法律变动通知</w:t>
      </w:r>
      <w:r>
        <w:rPr>
          <w:noProof/>
        </w:rPr>
        <w:tab/>
      </w:r>
      <w:r>
        <w:rPr>
          <w:noProof/>
        </w:rPr>
        <w:fldChar w:fldCharType="begin"/>
      </w:r>
      <w:r>
        <w:rPr>
          <w:noProof/>
        </w:rPr>
        <w:instrText xml:space="preserve"> PAGEREF _Toc211958533 \h </w:instrText>
      </w:r>
      <w:r>
        <w:rPr>
          <w:noProof/>
        </w:rPr>
      </w:r>
      <w:r>
        <w:rPr>
          <w:noProof/>
        </w:rPr>
        <w:fldChar w:fldCharType="separate"/>
      </w:r>
      <w:r>
        <w:rPr>
          <w:noProof/>
        </w:rPr>
        <w:t>29</w:t>
      </w:r>
      <w:r>
        <w:rPr>
          <w:noProof/>
        </w:rPr>
        <w:fldChar w:fldCharType="end"/>
      </w:r>
    </w:p>
    <w:p w14:paraId="3135E8DB" w14:textId="67D91981" w:rsidR="007754DF" w:rsidRDefault="007754DF">
      <w:pPr>
        <w:pStyle w:val="30"/>
        <w:rPr>
          <w:rFonts w:asciiTheme="minorHAnsi" w:eastAsiaTheme="minorEastAsia" w:hAnsiTheme="minorHAnsi" w:cstheme="minorBidi"/>
          <w:noProof/>
          <w:kern w:val="2"/>
          <w:sz w:val="21"/>
          <w:szCs w:val="22"/>
        </w:rPr>
      </w:pPr>
      <w:r w:rsidRPr="001C3103">
        <w:rPr>
          <w:noProof/>
        </w:rPr>
        <w:t>11.2</w:t>
      </w:r>
      <w:r>
        <w:rPr>
          <w:rFonts w:asciiTheme="minorHAnsi" w:eastAsiaTheme="minorEastAsia" w:hAnsiTheme="minorHAnsi" w:cstheme="minorBidi"/>
          <w:noProof/>
          <w:kern w:val="2"/>
          <w:sz w:val="21"/>
          <w:szCs w:val="22"/>
        </w:rPr>
        <w:tab/>
      </w:r>
      <w:r>
        <w:rPr>
          <w:noProof/>
        </w:rPr>
        <w:t>取消和提前还款</w:t>
      </w:r>
      <w:r>
        <w:rPr>
          <w:noProof/>
        </w:rPr>
        <w:tab/>
      </w:r>
      <w:r>
        <w:rPr>
          <w:noProof/>
        </w:rPr>
        <w:fldChar w:fldCharType="begin"/>
      </w:r>
      <w:r>
        <w:rPr>
          <w:noProof/>
        </w:rPr>
        <w:instrText xml:space="preserve"> PAGEREF _Toc211958534 \h </w:instrText>
      </w:r>
      <w:r>
        <w:rPr>
          <w:noProof/>
        </w:rPr>
      </w:r>
      <w:r>
        <w:rPr>
          <w:noProof/>
        </w:rPr>
        <w:fldChar w:fldCharType="separate"/>
      </w:r>
      <w:r>
        <w:rPr>
          <w:noProof/>
        </w:rPr>
        <w:t>30</w:t>
      </w:r>
      <w:r>
        <w:rPr>
          <w:noProof/>
        </w:rPr>
        <w:fldChar w:fldCharType="end"/>
      </w:r>
    </w:p>
    <w:p w14:paraId="7C32F963" w14:textId="6583CE3D" w:rsidR="007754DF" w:rsidRDefault="007754DF">
      <w:pPr>
        <w:pStyle w:val="30"/>
        <w:rPr>
          <w:rFonts w:asciiTheme="minorHAnsi" w:eastAsiaTheme="minorEastAsia" w:hAnsiTheme="minorHAnsi" w:cstheme="minorBidi"/>
          <w:noProof/>
          <w:kern w:val="2"/>
          <w:sz w:val="21"/>
          <w:szCs w:val="22"/>
        </w:rPr>
      </w:pPr>
      <w:r>
        <w:rPr>
          <w:noProof/>
        </w:rPr>
        <w:t>十二、</w:t>
      </w:r>
      <w:r w:rsidR="005A4BC1">
        <w:rPr>
          <w:noProof/>
        </w:rPr>
        <w:tab/>
      </w:r>
      <w:r>
        <w:rPr>
          <w:noProof/>
        </w:rPr>
        <w:t>减轻损失</w:t>
      </w:r>
      <w:r>
        <w:rPr>
          <w:noProof/>
        </w:rPr>
        <w:tab/>
      </w:r>
      <w:r>
        <w:rPr>
          <w:noProof/>
        </w:rPr>
        <w:fldChar w:fldCharType="begin"/>
      </w:r>
      <w:r>
        <w:rPr>
          <w:noProof/>
        </w:rPr>
        <w:instrText xml:space="preserve"> PAGEREF _Toc211958535 \h </w:instrText>
      </w:r>
      <w:r>
        <w:rPr>
          <w:noProof/>
        </w:rPr>
      </w:r>
      <w:r>
        <w:rPr>
          <w:noProof/>
        </w:rPr>
        <w:fldChar w:fldCharType="separate"/>
      </w:r>
      <w:r>
        <w:rPr>
          <w:noProof/>
        </w:rPr>
        <w:t>30</w:t>
      </w:r>
      <w:r>
        <w:rPr>
          <w:noProof/>
        </w:rPr>
        <w:fldChar w:fldCharType="end"/>
      </w:r>
    </w:p>
    <w:p w14:paraId="4A965761" w14:textId="73006949" w:rsidR="007754DF" w:rsidRDefault="007754DF">
      <w:pPr>
        <w:pStyle w:val="30"/>
        <w:rPr>
          <w:rFonts w:asciiTheme="minorHAnsi" w:eastAsiaTheme="minorEastAsia" w:hAnsiTheme="minorHAnsi" w:cstheme="minorBidi"/>
          <w:noProof/>
          <w:kern w:val="2"/>
          <w:sz w:val="21"/>
          <w:szCs w:val="22"/>
        </w:rPr>
      </w:pPr>
      <w:r w:rsidRPr="001C3103">
        <w:rPr>
          <w:noProof/>
        </w:rPr>
        <w:t>12.1</w:t>
      </w:r>
      <w:r>
        <w:rPr>
          <w:rFonts w:asciiTheme="minorHAnsi" w:eastAsiaTheme="minorEastAsia" w:hAnsiTheme="minorHAnsi" w:cstheme="minorBidi"/>
          <w:noProof/>
          <w:kern w:val="2"/>
          <w:sz w:val="21"/>
          <w:szCs w:val="22"/>
        </w:rPr>
        <w:tab/>
      </w:r>
      <w:r>
        <w:rPr>
          <w:noProof/>
        </w:rPr>
        <w:t>减轻损失</w:t>
      </w:r>
      <w:r>
        <w:rPr>
          <w:noProof/>
        </w:rPr>
        <w:tab/>
      </w:r>
      <w:r>
        <w:rPr>
          <w:noProof/>
        </w:rPr>
        <w:fldChar w:fldCharType="begin"/>
      </w:r>
      <w:r>
        <w:rPr>
          <w:noProof/>
        </w:rPr>
        <w:instrText xml:space="preserve"> PAGEREF _Toc211958536 \h </w:instrText>
      </w:r>
      <w:r>
        <w:rPr>
          <w:noProof/>
        </w:rPr>
      </w:r>
      <w:r>
        <w:rPr>
          <w:noProof/>
        </w:rPr>
        <w:fldChar w:fldCharType="separate"/>
      </w:r>
      <w:r>
        <w:rPr>
          <w:noProof/>
        </w:rPr>
        <w:t>30</w:t>
      </w:r>
      <w:r>
        <w:rPr>
          <w:noProof/>
        </w:rPr>
        <w:fldChar w:fldCharType="end"/>
      </w:r>
    </w:p>
    <w:p w14:paraId="04A30D5E" w14:textId="3B12742A" w:rsidR="007754DF" w:rsidRDefault="007754DF">
      <w:pPr>
        <w:pStyle w:val="30"/>
        <w:rPr>
          <w:rFonts w:asciiTheme="minorHAnsi" w:eastAsiaTheme="minorEastAsia" w:hAnsiTheme="minorHAnsi" w:cstheme="minorBidi"/>
          <w:noProof/>
          <w:kern w:val="2"/>
          <w:sz w:val="21"/>
          <w:szCs w:val="22"/>
        </w:rPr>
      </w:pPr>
      <w:r w:rsidRPr="001C3103">
        <w:rPr>
          <w:noProof/>
        </w:rPr>
        <w:t>12.2</w:t>
      </w:r>
      <w:r>
        <w:rPr>
          <w:rFonts w:asciiTheme="minorHAnsi" w:eastAsiaTheme="minorEastAsia" w:hAnsiTheme="minorHAnsi" w:cstheme="minorBidi"/>
          <w:noProof/>
          <w:kern w:val="2"/>
          <w:sz w:val="21"/>
          <w:szCs w:val="22"/>
        </w:rPr>
        <w:tab/>
      </w:r>
      <w:r>
        <w:rPr>
          <w:noProof/>
        </w:rPr>
        <w:t>义务限制</w:t>
      </w:r>
      <w:r>
        <w:rPr>
          <w:noProof/>
        </w:rPr>
        <w:tab/>
      </w:r>
      <w:r>
        <w:rPr>
          <w:noProof/>
        </w:rPr>
        <w:fldChar w:fldCharType="begin"/>
      </w:r>
      <w:r>
        <w:rPr>
          <w:noProof/>
        </w:rPr>
        <w:instrText xml:space="preserve"> PAGEREF _Toc211958537 \h </w:instrText>
      </w:r>
      <w:r>
        <w:rPr>
          <w:noProof/>
        </w:rPr>
      </w:r>
      <w:r>
        <w:rPr>
          <w:noProof/>
        </w:rPr>
        <w:fldChar w:fldCharType="separate"/>
      </w:r>
      <w:r>
        <w:rPr>
          <w:noProof/>
        </w:rPr>
        <w:t>31</w:t>
      </w:r>
      <w:r>
        <w:rPr>
          <w:noProof/>
        </w:rPr>
        <w:fldChar w:fldCharType="end"/>
      </w:r>
    </w:p>
    <w:p w14:paraId="7E447C8D" w14:textId="0C8BD6ED" w:rsidR="007754DF" w:rsidRDefault="007754DF">
      <w:pPr>
        <w:pStyle w:val="30"/>
        <w:rPr>
          <w:rFonts w:asciiTheme="minorHAnsi" w:eastAsiaTheme="minorEastAsia" w:hAnsiTheme="minorHAnsi" w:cstheme="minorBidi"/>
          <w:noProof/>
          <w:kern w:val="2"/>
          <w:sz w:val="21"/>
          <w:szCs w:val="22"/>
        </w:rPr>
      </w:pPr>
      <w:r>
        <w:rPr>
          <w:noProof/>
        </w:rPr>
        <w:t>十三、</w:t>
      </w:r>
      <w:r w:rsidR="005A4BC1">
        <w:rPr>
          <w:noProof/>
        </w:rPr>
        <w:tab/>
      </w:r>
      <w:r>
        <w:rPr>
          <w:noProof/>
        </w:rPr>
        <w:t>事实陈述</w:t>
      </w:r>
      <w:r>
        <w:rPr>
          <w:noProof/>
        </w:rPr>
        <w:tab/>
      </w:r>
      <w:r>
        <w:rPr>
          <w:noProof/>
        </w:rPr>
        <w:fldChar w:fldCharType="begin"/>
      </w:r>
      <w:r>
        <w:rPr>
          <w:noProof/>
        </w:rPr>
        <w:instrText xml:space="preserve"> PAGEREF _Toc211958538 \h </w:instrText>
      </w:r>
      <w:r>
        <w:rPr>
          <w:noProof/>
        </w:rPr>
      </w:r>
      <w:r>
        <w:rPr>
          <w:noProof/>
        </w:rPr>
        <w:fldChar w:fldCharType="separate"/>
      </w:r>
      <w:r>
        <w:rPr>
          <w:noProof/>
        </w:rPr>
        <w:t>31</w:t>
      </w:r>
      <w:r>
        <w:rPr>
          <w:noProof/>
        </w:rPr>
        <w:fldChar w:fldCharType="end"/>
      </w:r>
    </w:p>
    <w:p w14:paraId="246B3046" w14:textId="6BC0F0A0" w:rsidR="007754DF" w:rsidRDefault="007754DF">
      <w:pPr>
        <w:pStyle w:val="30"/>
        <w:rPr>
          <w:rFonts w:asciiTheme="minorHAnsi" w:eastAsiaTheme="minorEastAsia" w:hAnsiTheme="minorHAnsi" w:cstheme="minorBidi"/>
          <w:noProof/>
          <w:kern w:val="2"/>
          <w:sz w:val="21"/>
          <w:szCs w:val="22"/>
        </w:rPr>
      </w:pPr>
      <w:r>
        <w:rPr>
          <w:noProof/>
        </w:rPr>
        <w:t>十四、</w:t>
      </w:r>
      <w:r w:rsidR="005A4BC1">
        <w:rPr>
          <w:noProof/>
        </w:rPr>
        <w:tab/>
      </w:r>
      <w:r>
        <w:rPr>
          <w:noProof/>
        </w:rPr>
        <w:t>约定事项</w:t>
      </w:r>
      <w:r>
        <w:rPr>
          <w:noProof/>
        </w:rPr>
        <w:tab/>
      </w:r>
      <w:r>
        <w:rPr>
          <w:noProof/>
        </w:rPr>
        <w:fldChar w:fldCharType="begin"/>
      </w:r>
      <w:r>
        <w:rPr>
          <w:noProof/>
        </w:rPr>
        <w:instrText xml:space="preserve"> PAGEREF _Toc211958539 \h </w:instrText>
      </w:r>
      <w:r>
        <w:rPr>
          <w:noProof/>
        </w:rPr>
      </w:r>
      <w:r>
        <w:rPr>
          <w:noProof/>
        </w:rPr>
        <w:fldChar w:fldCharType="separate"/>
      </w:r>
      <w:r>
        <w:rPr>
          <w:noProof/>
        </w:rPr>
        <w:t>34</w:t>
      </w:r>
      <w:r>
        <w:rPr>
          <w:noProof/>
        </w:rPr>
        <w:fldChar w:fldCharType="end"/>
      </w:r>
    </w:p>
    <w:p w14:paraId="3F27BB6E" w14:textId="4B680BC3" w:rsidR="007754DF" w:rsidRDefault="007754DF">
      <w:pPr>
        <w:pStyle w:val="30"/>
        <w:rPr>
          <w:rFonts w:asciiTheme="minorHAnsi" w:eastAsiaTheme="minorEastAsia" w:hAnsiTheme="minorHAnsi" w:cstheme="minorBidi"/>
          <w:noProof/>
          <w:kern w:val="2"/>
          <w:sz w:val="21"/>
          <w:szCs w:val="22"/>
        </w:rPr>
      </w:pPr>
      <w:r w:rsidRPr="001C3103">
        <w:rPr>
          <w:noProof/>
        </w:rPr>
        <w:t>14.1</w:t>
      </w:r>
      <w:r>
        <w:rPr>
          <w:rFonts w:asciiTheme="minorHAnsi" w:eastAsiaTheme="minorEastAsia" w:hAnsiTheme="minorHAnsi" w:cstheme="minorBidi"/>
          <w:noProof/>
          <w:kern w:val="2"/>
          <w:sz w:val="21"/>
          <w:szCs w:val="22"/>
        </w:rPr>
        <w:tab/>
      </w:r>
      <w:r>
        <w:rPr>
          <w:noProof/>
        </w:rPr>
        <w:t>积极义务</w:t>
      </w:r>
      <w:r>
        <w:rPr>
          <w:noProof/>
        </w:rPr>
        <w:tab/>
      </w:r>
      <w:r>
        <w:rPr>
          <w:noProof/>
        </w:rPr>
        <w:fldChar w:fldCharType="begin"/>
      </w:r>
      <w:r>
        <w:rPr>
          <w:noProof/>
        </w:rPr>
        <w:instrText xml:space="preserve"> PAGEREF _Toc211958540 \h </w:instrText>
      </w:r>
      <w:r>
        <w:rPr>
          <w:noProof/>
        </w:rPr>
      </w:r>
      <w:r>
        <w:rPr>
          <w:noProof/>
        </w:rPr>
        <w:fldChar w:fldCharType="separate"/>
      </w:r>
      <w:r>
        <w:rPr>
          <w:noProof/>
        </w:rPr>
        <w:t>34</w:t>
      </w:r>
      <w:r>
        <w:rPr>
          <w:noProof/>
        </w:rPr>
        <w:fldChar w:fldCharType="end"/>
      </w:r>
    </w:p>
    <w:p w14:paraId="724E482B" w14:textId="01BF4896" w:rsidR="007754DF" w:rsidRDefault="007754DF">
      <w:pPr>
        <w:pStyle w:val="30"/>
        <w:rPr>
          <w:rFonts w:asciiTheme="minorHAnsi" w:eastAsiaTheme="minorEastAsia" w:hAnsiTheme="minorHAnsi" w:cstheme="minorBidi"/>
          <w:noProof/>
          <w:kern w:val="2"/>
          <w:sz w:val="21"/>
          <w:szCs w:val="22"/>
        </w:rPr>
      </w:pPr>
      <w:r w:rsidRPr="001C3103">
        <w:rPr>
          <w:noProof/>
          <w:lang w:val="en-GB"/>
        </w:rPr>
        <w:t>14.2</w:t>
      </w:r>
      <w:r>
        <w:rPr>
          <w:rFonts w:asciiTheme="minorHAnsi" w:eastAsiaTheme="minorEastAsia" w:hAnsiTheme="minorHAnsi" w:cstheme="minorBidi"/>
          <w:noProof/>
          <w:kern w:val="2"/>
          <w:sz w:val="21"/>
          <w:szCs w:val="22"/>
        </w:rPr>
        <w:tab/>
      </w:r>
      <w:r w:rsidRPr="001C3103">
        <w:rPr>
          <w:noProof/>
          <w:lang w:val="en-GB"/>
        </w:rPr>
        <w:t>限制事项</w:t>
      </w:r>
      <w:r>
        <w:rPr>
          <w:noProof/>
        </w:rPr>
        <w:tab/>
      </w:r>
      <w:r>
        <w:rPr>
          <w:noProof/>
        </w:rPr>
        <w:fldChar w:fldCharType="begin"/>
      </w:r>
      <w:r>
        <w:rPr>
          <w:noProof/>
        </w:rPr>
        <w:instrText xml:space="preserve"> PAGEREF _Toc211958541 \h </w:instrText>
      </w:r>
      <w:r>
        <w:rPr>
          <w:noProof/>
        </w:rPr>
      </w:r>
      <w:r>
        <w:rPr>
          <w:noProof/>
        </w:rPr>
        <w:fldChar w:fldCharType="separate"/>
      </w:r>
      <w:r>
        <w:rPr>
          <w:noProof/>
        </w:rPr>
        <w:t>41</w:t>
      </w:r>
      <w:r>
        <w:rPr>
          <w:noProof/>
        </w:rPr>
        <w:fldChar w:fldCharType="end"/>
      </w:r>
    </w:p>
    <w:p w14:paraId="40339853" w14:textId="23493217" w:rsidR="007754DF" w:rsidRDefault="007754DF">
      <w:pPr>
        <w:pStyle w:val="30"/>
        <w:rPr>
          <w:rFonts w:asciiTheme="minorHAnsi" w:eastAsiaTheme="minorEastAsia" w:hAnsiTheme="minorHAnsi" w:cstheme="minorBidi"/>
          <w:noProof/>
          <w:kern w:val="2"/>
          <w:sz w:val="21"/>
          <w:szCs w:val="22"/>
        </w:rPr>
      </w:pPr>
      <w:r>
        <w:rPr>
          <w:noProof/>
        </w:rPr>
        <w:t>十五、</w:t>
      </w:r>
      <w:r w:rsidR="005A4BC1">
        <w:rPr>
          <w:noProof/>
        </w:rPr>
        <w:tab/>
      </w:r>
      <w:r>
        <w:rPr>
          <w:noProof/>
        </w:rPr>
        <w:t>违约事件</w:t>
      </w:r>
      <w:r>
        <w:rPr>
          <w:noProof/>
        </w:rPr>
        <w:tab/>
      </w:r>
      <w:r>
        <w:rPr>
          <w:noProof/>
        </w:rPr>
        <w:fldChar w:fldCharType="begin"/>
      </w:r>
      <w:r>
        <w:rPr>
          <w:noProof/>
        </w:rPr>
        <w:instrText xml:space="preserve"> PAGEREF _Toc211958542 \h </w:instrText>
      </w:r>
      <w:r>
        <w:rPr>
          <w:noProof/>
        </w:rPr>
      </w:r>
      <w:r>
        <w:rPr>
          <w:noProof/>
        </w:rPr>
        <w:fldChar w:fldCharType="separate"/>
      </w:r>
      <w:r>
        <w:rPr>
          <w:noProof/>
        </w:rPr>
        <w:t>42</w:t>
      </w:r>
      <w:r>
        <w:rPr>
          <w:noProof/>
        </w:rPr>
        <w:fldChar w:fldCharType="end"/>
      </w:r>
    </w:p>
    <w:p w14:paraId="166787FD" w14:textId="1726B6F9" w:rsidR="007754DF" w:rsidRDefault="007754DF">
      <w:pPr>
        <w:pStyle w:val="30"/>
        <w:rPr>
          <w:rFonts w:asciiTheme="minorHAnsi" w:eastAsiaTheme="minorEastAsia" w:hAnsiTheme="minorHAnsi" w:cstheme="minorBidi"/>
          <w:noProof/>
          <w:kern w:val="2"/>
          <w:sz w:val="21"/>
          <w:szCs w:val="22"/>
        </w:rPr>
      </w:pPr>
      <w:r>
        <w:rPr>
          <w:noProof/>
        </w:rPr>
        <w:t>15.1</w:t>
      </w:r>
      <w:r>
        <w:rPr>
          <w:rFonts w:asciiTheme="minorHAnsi" w:eastAsiaTheme="minorEastAsia" w:hAnsiTheme="minorHAnsi" w:cstheme="minorBidi"/>
          <w:noProof/>
          <w:kern w:val="2"/>
          <w:sz w:val="21"/>
          <w:szCs w:val="22"/>
        </w:rPr>
        <w:tab/>
      </w:r>
      <w:r>
        <w:rPr>
          <w:noProof/>
        </w:rPr>
        <w:t>违约事件</w:t>
      </w:r>
      <w:r>
        <w:rPr>
          <w:noProof/>
        </w:rPr>
        <w:tab/>
      </w:r>
      <w:r>
        <w:rPr>
          <w:noProof/>
        </w:rPr>
        <w:fldChar w:fldCharType="begin"/>
      </w:r>
      <w:r>
        <w:rPr>
          <w:noProof/>
        </w:rPr>
        <w:instrText xml:space="preserve"> PAGEREF _Toc211958543 \h </w:instrText>
      </w:r>
      <w:r>
        <w:rPr>
          <w:noProof/>
        </w:rPr>
      </w:r>
      <w:r>
        <w:rPr>
          <w:noProof/>
        </w:rPr>
        <w:fldChar w:fldCharType="separate"/>
      </w:r>
      <w:r>
        <w:rPr>
          <w:noProof/>
        </w:rPr>
        <w:t>42</w:t>
      </w:r>
      <w:r>
        <w:rPr>
          <w:noProof/>
        </w:rPr>
        <w:fldChar w:fldCharType="end"/>
      </w:r>
    </w:p>
    <w:p w14:paraId="1CD8B49A" w14:textId="2BD9BF3D" w:rsidR="007754DF" w:rsidRDefault="007754DF">
      <w:pPr>
        <w:pStyle w:val="30"/>
        <w:rPr>
          <w:rFonts w:asciiTheme="minorHAnsi" w:eastAsiaTheme="minorEastAsia" w:hAnsiTheme="minorHAnsi" w:cstheme="minorBidi"/>
          <w:noProof/>
          <w:kern w:val="2"/>
          <w:sz w:val="21"/>
          <w:szCs w:val="22"/>
        </w:rPr>
      </w:pPr>
      <w:r>
        <w:rPr>
          <w:noProof/>
        </w:rPr>
        <w:t>15.2</w:t>
      </w:r>
      <w:r>
        <w:rPr>
          <w:rFonts w:asciiTheme="minorHAnsi" w:eastAsiaTheme="minorEastAsia" w:hAnsiTheme="minorHAnsi" w:cstheme="minorBidi"/>
          <w:noProof/>
          <w:kern w:val="2"/>
          <w:sz w:val="21"/>
          <w:szCs w:val="22"/>
        </w:rPr>
        <w:tab/>
      </w:r>
      <w:r>
        <w:rPr>
          <w:noProof/>
        </w:rPr>
        <w:t>银团成员行的救济</w:t>
      </w:r>
      <w:r>
        <w:rPr>
          <w:noProof/>
        </w:rPr>
        <w:tab/>
      </w:r>
      <w:r>
        <w:rPr>
          <w:noProof/>
        </w:rPr>
        <w:fldChar w:fldCharType="begin"/>
      </w:r>
      <w:r>
        <w:rPr>
          <w:noProof/>
        </w:rPr>
        <w:instrText xml:space="preserve"> PAGEREF _Toc211958544 \h </w:instrText>
      </w:r>
      <w:r>
        <w:rPr>
          <w:noProof/>
        </w:rPr>
      </w:r>
      <w:r>
        <w:rPr>
          <w:noProof/>
        </w:rPr>
        <w:fldChar w:fldCharType="separate"/>
      </w:r>
      <w:r>
        <w:rPr>
          <w:noProof/>
        </w:rPr>
        <w:t>45</w:t>
      </w:r>
      <w:r>
        <w:rPr>
          <w:noProof/>
        </w:rPr>
        <w:fldChar w:fldCharType="end"/>
      </w:r>
    </w:p>
    <w:p w14:paraId="40953A8F" w14:textId="15118DD2" w:rsidR="007754DF" w:rsidRDefault="007754DF">
      <w:pPr>
        <w:pStyle w:val="30"/>
        <w:rPr>
          <w:rFonts w:asciiTheme="minorHAnsi" w:eastAsiaTheme="minorEastAsia" w:hAnsiTheme="minorHAnsi" w:cstheme="minorBidi"/>
          <w:noProof/>
          <w:kern w:val="2"/>
          <w:sz w:val="21"/>
          <w:szCs w:val="22"/>
        </w:rPr>
      </w:pPr>
      <w:r>
        <w:rPr>
          <w:noProof/>
        </w:rPr>
        <w:t>十六、</w:t>
      </w:r>
      <w:r w:rsidR="005A4BC1">
        <w:rPr>
          <w:noProof/>
        </w:rPr>
        <w:tab/>
      </w:r>
      <w:r>
        <w:rPr>
          <w:noProof/>
        </w:rPr>
        <w:t>银团成员行关系</w:t>
      </w:r>
      <w:r>
        <w:rPr>
          <w:noProof/>
        </w:rPr>
        <w:tab/>
      </w:r>
      <w:r>
        <w:rPr>
          <w:noProof/>
        </w:rPr>
        <w:fldChar w:fldCharType="begin"/>
      </w:r>
      <w:r>
        <w:rPr>
          <w:noProof/>
        </w:rPr>
        <w:instrText xml:space="preserve"> PAGEREF _Toc211958545 \h </w:instrText>
      </w:r>
      <w:r>
        <w:rPr>
          <w:noProof/>
        </w:rPr>
      </w:r>
      <w:r>
        <w:rPr>
          <w:noProof/>
        </w:rPr>
        <w:fldChar w:fldCharType="separate"/>
      </w:r>
      <w:r>
        <w:rPr>
          <w:noProof/>
        </w:rPr>
        <w:t>48</w:t>
      </w:r>
      <w:r>
        <w:rPr>
          <w:noProof/>
        </w:rPr>
        <w:fldChar w:fldCharType="end"/>
      </w:r>
    </w:p>
    <w:p w14:paraId="37F445C9" w14:textId="7CF67C7B" w:rsidR="007754DF" w:rsidRDefault="007754DF">
      <w:pPr>
        <w:pStyle w:val="30"/>
        <w:rPr>
          <w:rFonts w:asciiTheme="minorHAnsi" w:eastAsiaTheme="minorEastAsia" w:hAnsiTheme="minorHAnsi" w:cstheme="minorBidi"/>
          <w:noProof/>
          <w:kern w:val="2"/>
          <w:sz w:val="21"/>
          <w:szCs w:val="22"/>
        </w:rPr>
      </w:pPr>
      <w:r>
        <w:rPr>
          <w:noProof/>
        </w:rPr>
        <w:t>16.1</w:t>
      </w:r>
      <w:r>
        <w:rPr>
          <w:rFonts w:asciiTheme="minorHAnsi" w:eastAsiaTheme="minorEastAsia" w:hAnsiTheme="minorHAnsi" w:cstheme="minorBidi"/>
          <w:noProof/>
          <w:kern w:val="2"/>
          <w:sz w:val="21"/>
          <w:szCs w:val="22"/>
        </w:rPr>
        <w:tab/>
      </w:r>
      <w:r>
        <w:rPr>
          <w:noProof/>
        </w:rPr>
        <w:t>委任代理行</w:t>
      </w:r>
      <w:r>
        <w:rPr>
          <w:noProof/>
        </w:rPr>
        <w:tab/>
      </w:r>
      <w:r>
        <w:rPr>
          <w:noProof/>
        </w:rPr>
        <w:fldChar w:fldCharType="begin"/>
      </w:r>
      <w:r>
        <w:rPr>
          <w:noProof/>
        </w:rPr>
        <w:instrText xml:space="preserve"> PAGEREF _Toc211958546 \h </w:instrText>
      </w:r>
      <w:r>
        <w:rPr>
          <w:noProof/>
        </w:rPr>
      </w:r>
      <w:r>
        <w:rPr>
          <w:noProof/>
        </w:rPr>
        <w:fldChar w:fldCharType="separate"/>
      </w:r>
      <w:r>
        <w:rPr>
          <w:noProof/>
        </w:rPr>
        <w:t>48</w:t>
      </w:r>
      <w:r>
        <w:rPr>
          <w:noProof/>
        </w:rPr>
        <w:fldChar w:fldCharType="end"/>
      </w:r>
    </w:p>
    <w:p w14:paraId="3125EE96" w14:textId="52481BF0" w:rsidR="007754DF" w:rsidRDefault="007754DF">
      <w:pPr>
        <w:pStyle w:val="30"/>
        <w:rPr>
          <w:rFonts w:asciiTheme="minorHAnsi" w:eastAsiaTheme="minorEastAsia" w:hAnsiTheme="minorHAnsi" w:cstheme="minorBidi"/>
          <w:noProof/>
          <w:kern w:val="2"/>
          <w:sz w:val="21"/>
          <w:szCs w:val="22"/>
        </w:rPr>
      </w:pPr>
      <w:r>
        <w:rPr>
          <w:noProof/>
        </w:rPr>
        <w:t>16.2</w:t>
      </w:r>
      <w:r>
        <w:rPr>
          <w:rFonts w:asciiTheme="minorHAnsi" w:eastAsiaTheme="minorEastAsia" w:hAnsiTheme="minorHAnsi" w:cstheme="minorBidi"/>
          <w:noProof/>
          <w:kern w:val="2"/>
          <w:sz w:val="21"/>
          <w:szCs w:val="22"/>
        </w:rPr>
        <w:tab/>
      </w:r>
      <w:r>
        <w:rPr>
          <w:noProof/>
        </w:rPr>
        <w:t>代理关系</w:t>
      </w:r>
      <w:r>
        <w:rPr>
          <w:noProof/>
        </w:rPr>
        <w:tab/>
      </w:r>
      <w:r>
        <w:rPr>
          <w:noProof/>
        </w:rPr>
        <w:fldChar w:fldCharType="begin"/>
      </w:r>
      <w:r>
        <w:rPr>
          <w:noProof/>
        </w:rPr>
        <w:instrText xml:space="preserve"> PAGEREF _Toc211958547 \h </w:instrText>
      </w:r>
      <w:r>
        <w:rPr>
          <w:noProof/>
        </w:rPr>
      </w:r>
      <w:r>
        <w:rPr>
          <w:noProof/>
        </w:rPr>
        <w:fldChar w:fldCharType="separate"/>
      </w:r>
      <w:r>
        <w:rPr>
          <w:noProof/>
        </w:rPr>
        <w:t>48</w:t>
      </w:r>
      <w:r>
        <w:rPr>
          <w:noProof/>
        </w:rPr>
        <w:fldChar w:fldCharType="end"/>
      </w:r>
    </w:p>
    <w:p w14:paraId="173EBDAC" w14:textId="314F1C30" w:rsidR="007754DF" w:rsidRDefault="007754DF">
      <w:pPr>
        <w:pStyle w:val="30"/>
        <w:rPr>
          <w:rFonts w:asciiTheme="minorHAnsi" w:eastAsiaTheme="minorEastAsia" w:hAnsiTheme="minorHAnsi" w:cstheme="minorBidi"/>
          <w:noProof/>
          <w:kern w:val="2"/>
          <w:sz w:val="21"/>
          <w:szCs w:val="22"/>
        </w:rPr>
      </w:pPr>
      <w:r>
        <w:rPr>
          <w:noProof/>
        </w:rPr>
        <w:t>16.3</w:t>
      </w:r>
      <w:r>
        <w:rPr>
          <w:rFonts w:asciiTheme="minorHAnsi" w:eastAsiaTheme="minorEastAsia" w:hAnsiTheme="minorHAnsi" w:cstheme="minorBidi"/>
          <w:noProof/>
          <w:kern w:val="2"/>
          <w:sz w:val="21"/>
          <w:szCs w:val="22"/>
        </w:rPr>
        <w:tab/>
      </w:r>
      <w:r>
        <w:rPr>
          <w:noProof/>
        </w:rPr>
        <w:t>代理行的责任</w:t>
      </w:r>
      <w:r>
        <w:rPr>
          <w:noProof/>
        </w:rPr>
        <w:tab/>
      </w:r>
      <w:r>
        <w:rPr>
          <w:noProof/>
        </w:rPr>
        <w:fldChar w:fldCharType="begin"/>
      </w:r>
      <w:r>
        <w:rPr>
          <w:noProof/>
        </w:rPr>
        <w:instrText xml:space="preserve"> PAGEREF _Toc211958548 \h </w:instrText>
      </w:r>
      <w:r>
        <w:rPr>
          <w:noProof/>
        </w:rPr>
      </w:r>
      <w:r>
        <w:rPr>
          <w:noProof/>
        </w:rPr>
        <w:fldChar w:fldCharType="separate"/>
      </w:r>
      <w:r>
        <w:rPr>
          <w:noProof/>
        </w:rPr>
        <w:t>48</w:t>
      </w:r>
      <w:r>
        <w:rPr>
          <w:noProof/>
        </w:rPr>
        <w:fldChar w:fldCharType="end"/>
      </w:r>
    </w:p>
    <w:p w14:paraId="5CFF2668" w14:textId="245933A1" w:rsidR="007754DF" w:rsidRDefault="007754DF">
      <w:pPr>
        <w:pStyle w:val="30"/>
        <w:rPr>
          <w:rFonts w:asciiTheme="minorHAnsi" w:eastAsiaTheme="minorEastAsia" w:hAnsiTheme="minorHAnsi" w:cstheme="minorBidi"/>
          <w:noProof/>
          <w:kern w:val="2"/>
          <w:sz w:val="21"/>
          <w:szCs w:val="22"/>
        </w:rPr>
      </w:pPr>
      <w:r>
        <w:rPr>
          <w:noProof/>
        </w:rPr>
        <w:t>16.4</w:t>
      </w:r>
      <w:r>
        <w:rPr>
          <w:rFonts w:asciiTheme="minorHAnsi" w:eastAsiaTheme="minorEastAsia" w:hAnsiTheme="minorHAnsi" w:cstheme="minorBidi"/>
          <w:noProof/>
          <w:kern w:val="2"/>
          <w:sz w:val="21"/>
          <w:szCs w:val="22"/>
        </w:rPr>
        <w:tab/>
      </w:r>
      <w:r>
        <w:rPr>
          <w:noProof/>
        </w:rPr>
        <w:t>代理行权利</w:t>
      </w:r>
      <w:r>
        <w:rPr>
          <w:noProof/>
        </w:rPr>
        <w:tab/>
      </w:r>
      <w:r>
        <w:rPr>
          <w:noProof/>
        </w:rPr>
        <w:fldChar w:fldCharType="begin"/>
      </w:r>
      <w:r>
        <w:rPr>
          <w:noProof/>
        </w:rPr>
        <w:instrText xml:space="preserve"> PAGEREF _Toc211958549 \h </w:instrText>
      </w:r>
      <w:r>
        <w:rPr>
          <w:noProof/>
        </w:rPr>
      </w:r>
      <w:r>
        <w:rPr>
          <w:noProof/>
        </w:rPr>
        <w:fldChar w:fldCharType="separate"/>
      </w:r>
      <w:r>
        <w:rPr>
          <w:noProof/>
        </w:rPr>
        <w:t>50</w:t>
      </w:r>
      <w:r>
        <w:rPr>
          <w:noProof/>
        </w:rPr>
        <w:fldChar w:fldCharType="end"/>
      </w:r>
    </w:p>
    <w:p w14:paraId="43714317" w14:textId="7DD08B9F" w:rsidR="007754DF" w:rsidRDefault="007754DF">
      <w:pPr>
        <w:pStyle w:val="30"/>
        <w:rPr>
          <w:rFonts w:asciiTheme="minorHAnsi" w:eastAsiaTheme="minorEastAsia" w:hAnsiTheme="minorHAnsi" w:cstheme="minorBidi"/>
          <w:noProof/>
          <w:kern w:val="2"/>
          <w:sz w:val="21"/>
          <w:szCs w:val="22"/>
        </w:rPr>
      </w:pPr>
      <w:r>
        <w:rPr>
          <w:noProof/>
        </w:rPr>
        <w:t>16.5</w:t>
      </w:r>
      <w:r>
        <w:rPr>
          <w:rFonts w:asciiTheme="minorHAnsi" w:eastAsiaTheme="minorEastAsia" w:hAnsiTheme="minorHAnsi" w:cstheme="minorBidi"/>
          <w:noProof/>
          <w:kern w:val="2"/>
          <w:sz w:val="21"/>
          <w:szCs w:val="22"/>
        </w:rPr>
        <w:tab/>
      </w:r>
      <w:r>
        <w:rPr>
          <w:noProof/>
        </w:rPr>
        <w:t>独立信贷评估</w:t>
      </w:r>
      <w:r>
        <w:rPr>
          <w:noProof/>
        </w:rPr>
        <w:tab/>
      </w:r>
      <w:r>
        <w:rPr>
          <w:noProof/>
        </w:rPr>
        <w:fldChar w:fldCharType="begin"/>
      </w:r>
      <w:r>
        <w:rPr>
          <w:noProof/>
        </w:rPr>
        <w:instrText xml:space="preserve"> PAGEREF _Toc211958550 \h </w:instrText>
      </w:r>
      <w:r>
        <w:rPr>
          <w:noProof/>
        </w:rPr>
      </w:r>
      <w:r>
        <w:rPr>
          <w:noProof/>
        </w:rPr>
        <w:fldChar w:fldCharType="separate"/>
      </w:r>
      <w:r>
        <w:rPr>
          <w:noProof/>
        </w:rPr>
        <w:t>51</w:t>
      </w:r>
      <w:r>
        <w:rPr>
          <w:noProof/>
        </w:rPr>
        <w:fldChar w:fldCharType="end"/>
      </w:r>
    </w:p>
    <w:p w14:paraId="6B27A4FE" w14:textId="33443DD4" w:rsidR="007754DF" w:rsidRDefault="007754DF">
      <w:pPr>
        <w:pStyle w:val="30"/>
        <w:rPr>
          <w:rFonts w:asciiTheme="minorHAnsi" w:eastAsiaTheme="minorEastAsia" w:hAnsiTheme="minorHAnsi" w:cstheme="minorBidi"/>
          <w:noProof/>
          <w:kern w:val="2"/>
          <w:sz w:val="21"/>
          <w:szCs w:val="22"/>
        </w:rPr>
      </w:pPr>
      <w:r>
        <w:rPr>
          <w:noProof/>
        </w:rPr>
        <w:t>16.6</w:t>
      </w:r>
      <w:r>
        <w:rPr>
          <w:rFonts w:asciiTheme="minorHAnsi" w:eastAsiaTheme="minorEastAsia" w:hAnsiTheme="minorHAnsi" w:cstheme="minorBidi"/>
          <w:noProof/>
          <w:kern w:val="2"/>
          <w:sz w:val="21"/>
          <w:szCs w:val="22"/>
        </w:rPr>
        <w:tab/>
      </w:r>
      <w:r>
        <w:rPr>
          <w:noProof/>
        </w:rPr>
        <w:t>代理行作为贷款人</w:t>
      </w:r>
      <w:r>
        <w:rPr>
          <w:noProof/>
        </w:rPr>
        <w:tab/>
      </w:r>
      <w:r>
        <w:rPr>
          <w:noProof/>
        </w:rPr>
        <w:fldChar w:fldCharType="begin"/>
      </w:r>
      <w:r>
        <w:rPr>
          <w:noProof/>
        </w:rPr>
        <w:instrText xml:space="preserve"> PAGEREF _Toc211958551 \h </w:instrText>
      </w:r>
      <w:r>
        <w:rPr>
          <w:noProof/>
        </w:rPr>
      </w:r>
      <w:r>
        <w:rPr>
          <w:noProof/>
        </w:rPr>
        <w:fldChar w:fldCharType="separate"/>
      </w:r>
      <w:r>
        <w:rPr>
          <w:noProof/>
        </w:rPr>
        <w:t>52</w:t>
      </w:r>
      <w:r>
        <w:rPr>
          <w:noProof/>
        </w:rPr>
        <w:fldChar w:fldCharType="end"/>
      </w:r>
    </w:p>
    <w:p w14:paraId="6AF183BB" w14:textId="69763BD7" w:rsidR="007754DF" w:rsidRDefault="007754DF">
      <w:pPr>
        <w:pStyle w:val="30"/>
        <w:rPr>
          <w:rFonts w:asciiTheme="minorHAnsi" w:eastAsiaTheme="minorEastAsia" w:hAnsiTheme="minorHAnsi" w:cstheme="minorBidi"/>
          <w:noProof/>
          <w:kern w:val="2"/>
          <w:sz w:val="21"/>
          <w:szCs w:val="22"/>
        </w:rPr>
      </w:pPr>
      <w:r>
        <w:rPr>
          <w:noProof/>
        </w:rPr>
        <w:t>16.7</w:t>
      </w:r>
      <w:r>
        <w:rPr>
          <w:rFonts w:asciiTheme="minorHAnsi" w:eastAsiaTheme="minorEastAsia" w:hAnsiTheme="minorHAnsi" w:cstheme="minorBidi"/>
          <w:noProof/>
          <w:kern w:val="2"/>
          <w:sz w:val="21"/>
          <w:szCs w:val="22"/>
        </w:rPr>
        <w:tab/>
      </w:r>
      <w:r>
        <w:rPr>
          <w:noProof/>
        </w:rPr>
        <w:t>银团会议</w:t>
      </w:r>
      <w:r>
        <w:rPr>
          <w:noProof/>
        </w:rPr>
        <w:tab/>
      </w:r>
      <w:r>
        <w:rPr>
          <w:noProof/>
        </w:rPr>
        <w:fldChar w:fldCharType="begin"/>
      </w:r>
      <w:r>
        <w:rPr>
          <w:noProof/>
        </w:rPr>
        <w:instrText xml:space="preserve"> PAGEREF _Toc211958552 \h </w:instrText>
      </w:r>
      <w:r>
        <w:rPr>
          <w:noProof/>
        </w:rPr>
      </w:r>
      <w:r>
        <w:rPr>
          <w:noProof/>
        </w:rPr>
        <w:fldChar w:fldCharType="separate"/>
      </w:r>
      <w:r>
        <w:rPr>
          <w:noProof/>
        </w:rPr>
        <w:t>52</w:t>
      </w:r>
      <w:r>
        <w:rPr>
          <w:noProof/>
        </w:rPr>
        <w:fldChar w:fldCharType="end"/>
      </w:r>
    </w:p>
    <w:p w14:paraId="4E5786A8" w14:textId="19C4E115" w:rsidR="007754DF" w:rsidRDefault="007754DF">
      <w:pPr>
        <w:pStyle w:val="30"/>
        <w:rPr>
          <w:rFonts w:asciiTheme="minorHAnsi" w:eastAsiaTheme="minorEastAsia" w:hAnsiTheme="minorHAnsi" w:cstheme="minorBidi"/>
          <w:noProof/>
          <w:kern w:val="2"/>
          <w:sz w:val="21"/>
          <w:szCs w:val="22"/>
        </w:rPr>
      </w:pPr>
      <w:r>
        <w:rPr>
          <w:noProof/>
        </w:rPr>
        <w:t>16.8</w:t>
      </w:r>
      <w:r>
        <w:rPr>
          <w:rFonts w:asciiTheme="minorHAnsi" w:eastAsiaTheme="minorEastAsia" w:hAnsiTheme="minorHAnsi" w:cstheme="minorBidi"/>
          <w:noProof/>
          <w:kern w:val="2"/>
          <w:sz w:val="21"/>
          <w:szCs w:val="22"/>
        </w:rPr>
        <w:tab/>
      </w:r>
      <w:r>
        <w:rPr>
          <w:noProof/>
        </w:rPr>
        <w:t>贷款人补偿</w:t>
      </w:r>
      <w:r>
        <w:rPr>
          <w:noProof/>
        </w:rPr>
        <w:tab/>
      </w:r>
      <w:r>
        <w:rPr>
          <w:noProof/>
        </w:rPr>
        <w:fldChar w:fldCharType="begin"/>
      </w:r>
      <w:r>
        <w:rPr>
          <w:noProof/>
        </w:rPr>
        <w:instrText xml:space="preserve"> PAGEREF _Toc211958553 \h </w:instrText>
      </w:r>
      <w:r>
        <w:rPr>
          <w:noProof/>
        </w:rPr>
      </w:r>
      <w:r>
        <w:rPr>
          <w:noProof/>
        </w:rPr>
        <w:fldChar w:fldCharType="separate"/>
      </w:r>
      <w:r>
        <w:rPr>
          <w:noProof/>
        </w:rPr>
        <w:t>54</w:t>
      </w:r>
      <w:r>
        <w:rPr>
          <w:noProof/>
        </w:rPr>
        <w:fldChar w:fldCharType="end"/>
      </w:r>
    </w:p>
    <w:p w14:paraId="0ED5C043" w14:textId="1B85766A" w:rsidR="007754DF" w:rsidRDefault="007754DF">
      <w:pPr>
        <w:pStyle w:val="30"/>
        <w:rPr>
          <w:rFonts w:asciiTheme="minorHAnsi" w:eastAsiaTheme="minorEastAsia" w:hAnsiTheme="minorHAnsi" w:cstheme="minorBidi"/>
          <w:noProof/>
          <w:kern w:val="2"/>
          <w:sz w:val="21"/>
          <w:szCs w:val="22"/>
        </w:rPr>
      </w:pPr>
      <w:r>
        <w:rPr>
          <w:noProof/>
        </w:rPr>
        <w:t>16.9</w:t>
      </w:r>
      <w:r>
        <w:rPr>
          <w:rFonts w:asciiTheme="minorHAnsi" w:eastAsiaTheme="minorEastAsia" w:hAnsiTheme="minorHAnsi" w:cstheme="minorBidi"/>
          <w:noProof/>
          <w:kern w:val="2"/>
          <w:sz w:val="21"/>
          <w:szCs w:val="22"/>
        </w:rPr>
        <w:tab/>
      </w:r>
      <w:r>
        <w:rPr>
          <w:noProof/>
        </w:rPr>
        <w:t>代理行辞职</w:t>
      </w:r>
      <w:r>
        <w:rPr>
          <w:noProof/>
        </w:rPr>
        <w:tab/>
      </w:r>
      <w:r>
        <w:rPr>
          <w:noProof/>
        </w:rPr>
        <w:fldChar w:fldCharType="begin"/>
      </w:r>
      <w:r>
        <w:rPr>
          <w:noProof/>
        </w:rPr>
        <w:instrText xml:space="preserve"> PAGEREF _Toc211958554 \h </w:instrText>
      </w:r>
      <w:r>
        <w:rPr>
          <w:noProof/>
        </w:rPr>
      </w:r>
      <w:r>
        <w:rPr>
          <w:noProof/>
        </w:rPr>
        <w:fldChar w:fldCharType="separate"/>
      </w:r>
      <w:r>
        <w:rPr>
          <w:noProof/>
        </w:rPr>
        <w:t>55</w:t>
      </w:r>
      <w:r>
        <w:rPr>
          <w:noProof/>
        </w:rPr>
        <w:fldChar w:fldCharType="end"/>
      </w:r>
    </w:p>
    <w:p w14:paraId="393D8D07" w14:textId="007C9959" w:rsidR="007754DF" w:rsidRDefault="007754DF">
      <w:pPr>
        <w:pStyle w:val="30"/>
        <w:rPr>
          <w:rFonts w:asciiTheme="minorHAnsi" w:eastAsiaTheme="minorEastAsia" w:hAnsiTheme="minorHAnsi" w:cstheme="minorBidi"/>
          <w:noProof/>
          <w:kern w:val="2"/>
          <w:sz w:val="21"/>
          <w:szCs w:val="22"/>
        </w:rPr>
      </w:pPr>
      <w:r>
        <w:rPr>
          <w:noProof/>
        </w:rPr>
        <w:t>16.10</w:t>
      </w:r>
      <w:r>
        <w:rPr>
          <w:rFonts w:asciiTheme="minorHAnsi" w:eastAsiaTheme="minorEastAsia" w:hAnsiTheme="minorHAnsi" w:cstheme="minorBidi"/>
          <w:noProof/>
          <w:kern w:val="2"/>
          <w:sz w:val="21"/>
          <w:szCs w:val="22"/>
        </w:rPr>
        <w:tab/>
      </w:r>
      <w:r>
        <w:rPr>
          <w:noProof/>
        </w:rPr>
        <w:t>代理行扣款</w:t>
      </w:r>
      <w:r>
        <w:rPr>
          <w:noProof/>
        </w:rPr>
        <w:tab/>
      </w:r>
      <w:r>
        <w:rPr>
          <w:noProof/>
        </w:rPr>
        <w:fldChar w:fldCharType="begin"/>
      </w:r>
      <w:r>
        <w:rPr>
          <w:noProof/>
        </w:rPr>
        <w:instrText xml:space="preserve"> PAGEREF _Toc211958555 \h </w:instrText>
      </w:r>
      <w:r>
        <w:rPr>
          <w:noProof/>
        </w:rPr>
      </w:r>
      <w:r>
        <w:rPr>
          <w:noProof/>
        </w:rPr>
        <w:fldChar w:fldCharType="separate"/>
      </w:r>
      <w:r>
        <w:rPr>
          <w:noProof/>
        </w:rPr>
        <w:t>55</w:t>
      </w:r>
      <w:r>
        <w:rPr>
          <w:noProof/>
        </w:rPr>
        <w:fldChar w:fldCharType="end"/>
      </w:r>
    </w:p>
    <w:p w14:paraId="09581259" w14:textId="22568CC8" w:rsidR="007754DF" w:rsidRDefault="007754DF">
      <w:pPr>
        <w:pStyle w:val="30"/>
        <w:rPr>
          <w:rFonts w:asciiTheme="minorHAnsi" w:eastAsiaTheme="minorEastAsia" w:hAnsiTheme="minorHAnsi" w:cstheme="minorBidi"/>
          <w:noProof/>
          <w:kern w:val="2"/>
          <w:sz w:val="21"/>
          <w:szCs w:val="22"/>
        </w:rPr>
      </w:pPr>
      <w:r>
        <w:rPr>
          <w:noProof/>
        </w:rPr>
        <w:t>16.11</w:t>
      </w:r>
      <w:r>
        <w:rPr>
          <w:rFonts w:asciiTheme="minorHAnsi" w:eastAsiaTheme="minorEastAsia" w:hAnsiTheme="minorHAnsi" w:cstheme="minorBidi"/>
          <w:noProof/>
          <w:kern w:val="2"/>
          <w:sz w:val="21"/>
          <w:szCs w:val="22"/>
        </w:rPr>
        <w:tab/>
      </w:r>
      <w:r>
        <w:rPr>
          <w:noProof/>
        </w:rPr>
        <w:t>其他业务</w:t>
      </w:r>
      <w:r>
        <w:rPr>
          <w:noProof/>
        </w:rPr>
        <w:tab/>
      </w:r>
      <w:r>
        <w:rPr>
          <w:noProof/>
        </w:rPr>
        <w:fldChar w:fldCharType="begin"/>
      </w:r>
      <w:r>
        <w:rPr>
          <w:noProof/>
        </w:rPr>
        <w:instrText xml:space="preserve"> PAGEREF _Toc211958556 \h </w:instrText>
      </w:r>
      <w:r>
        <w:rPr>
          <w:noProof/>
        </w:rPr>
      </w:r>
      <w:r>
        <w:rPr>
          <w:noProof/>
        </w:rPr>
        <w:fldChar w:fldCharType="separate"/>
      </w:r>
      <w:r>
        <w:rPr>
          <w:noProof/>
        </w:rPr>
        <w:t>56</w:t>
      </w:r>
      <w:r>
        <w:rPr>
          <w:noProof/>
        </w:rPr>
        <w:fldChar w:fldCharType="end"/>
      </w:r>
    </w:p>
    <w:p w14:paraId="12C49AC7" w14:textId="1E58B6ED" w:rsidR="007754DF" w:rsidRDefault="007754DF">
      <w:pPr>
        <w:pStyle w:val="30"/>
        <w:rPr>
          <w:rFonts w:asciiTheme="minorHAnsi" w:eastAsiaTheme="minorEastAsia" w:hAnsiTheme="minorHAnsi" w:cstheme="minorBidi"/>
          <w:noProof/>
          <w:kern w:val="2"/>
          <w:sz w:val="21"/>
          <w:szCs w:val="22"/>
        </w:rPr>
      </w:pPr>
      <w:r>
        <w:rPr>
          <w:noProof/>
        </w:rPr>
        <w:t>16.12</w:t>
      </w:r>
      <w:r>
        <w:rPr>
          <w:rFonts w:asciiTheme="minorHAnsi" w:eastAsiaTheme="minorEastAsia" w:hAnsiTheme="minorHAnsi" w:cstheme="minorBidi"/>
          <w:noProof/>
          <w:kern w:val="2"/>
          <w:sz w:val="21"/>
          <w:szCs w:val="22"/>
        </w:rPr>
        <w:tab/>
      </w:r>
      <w:r>
        <w:rPr>
          <w:noProof/>
        </w:rPr>
        <w:t>与贷款人的往来</w:t>
      </w:r>
      <w:r>
        <w:rPr>
          <w:noProof/>
        </w:rPr>
        <w:tab/>
      </w:r>
      <w:r>
        <w:rPr>
          <w:noProof/>
        </w:rPr>
        <w:fldChar w:fldCharType="begin"/>
      </w:r>
      <w:r>
        <w:rPr>
          <w:noProof/>
        </w:rPr>
        <w:instrText xml:space="preserve"> PAGEREF _Toc211958557 \h </w:instrText>
      </w:r>
      <w:r>
        <w:rPr>
          <w:noProof/>
        </w:rPr>
      </w:r>
      <w:r>
        <w:rPr>
          <w:noProof/>
        </w:rPr>
        <w:fldChar w:fldCharType="separate"/>
      </w:r>
      <w:r>
        <w:rPr>
          <w:noProof/>
        </w:rPr>
        <w:t>56</w:t>
      </w:r>
      <w:r>
        <w:rPr>
          <w:noProof/>
        </w:rPr>
        <w:fldChar w:fldCharType="end"/>
      </w:r>
    </w:p>
    <w:p w14:paraId="1B7291D9" w14:textId="1243296C" w:rsidR="007754DF" w:rsidRDefault="007754DF">
      <w:pPr>
        <w:pStyle w:val="30"/>
        <w:rPr>
          <w:rFonts w:asciiTheme="minorHAnsi" w:eastAsiaTheme="minorEastAsia" w:hAnsiTheme="minorHAnsi" w:cstheme="minorBidi"/>
          <w:noProof/>
          <w:kern w:val="2"/>
          <w:sz w:val="21"/>
          <w:szCs w:val="22"/>
        </w:rPr>
      </w:pPr>
      <w:r>
        <w:rPr>
          <w:noProof/>
        </w:rPr>
        <w:t>16.13</w:t>
      </w:r>
      <w:r>
        <w:rPr>
          <w:rFonts w:asciiTheme="minorHAnsi" w:eastAsiaTheme="minorEastAsia" w:hAnsiTheme="minorHAnsi" w:cstheme="minorBidi"/>
          <w:noProof/>
          <w:kern w:val="2"/>
          <w:sz w:val="21"/>
          <w:szCs w:val="22"/>
        </w:rPr>
        <w:tab/>
      </w:r>
      <w:r>
        <w:rPr>
          <w:noProof/>
        </w:rPr>
        <w:t>银团成员行之间的通知</w:t>
      </w:r>
      <w:r>
        <w:rPr>
          <w:noProof/>
        </w:rPr>
        <w:tab/>
      </w:r>
      <w:r>
        <w:rPr>
          <w:noProof/>
        </w:rPr>
        <w:fldChar w:fldCharType="begin"/>
      </w:r>
      <w:r>
        <w:rPr>
          <w:noProof/>
        </w:rPr>
        <w:instrText xml:space="preserve"> PAGEREF _Toc211958558 \h </w:instrText>
      </w:r>
      <w:r>
        <w:rPr>
          <w:noProof/>
        </w:rPr>
      </w:r>
      <w:r>
        <w:rPr>
          <w:noProof/>
        </w:rPr>
        <w:fldChar w:fldCharType="separate"/>
      </w:r>
      <w:r>
        <w:rPr>
          <w:noProof/>
        </w:rPr>
        <w:t>56</w:t>
      </w:r>
      <w:r>
        <w:rPr>
          <w:noProof/>
        </w:rPr>
        <w:fldChar w:fldCharType="end"/>
      </w:r>
    </w:p>
    <w:p w14:paraId="1551E53C" w14:textId="0DD1F547" w:rsidR="007754DF" w:rsidRDefault="007754DF">
      <w:pPr>
        <w:pStyle w:val="30"/>
        <w:rPr>
          <w:rFonts w:asciiTheme="minorHAnsi" w:eastAsiaTheme="minorEastAsia" w:hAnsiTheme="minorHAnsi" w:cstheme="minorBidi"/>
          <w:noProof/>
          <w:kern w:val="2"/>
          <w:sz w:val="21"/>
          <w:szCs w:val="22"/>
        </w:rPr>
      </w:pPr>
      <w:r>
        <w:rPr>
          <w:noProof/>
        </w:rPr>
        <w:t>16.14</w:t>
      </w:r>
      <w:r>
        <w:rPr>
          <w:rFonts w:asciiTheme="minorHAnsi" w:eastAsiaTheme="minorEastAsia" w:hAnsiTheme="minorHAnsi" w:cstheme="minorBidi"/>
          <w:noProof/>
          <w:kern w:val="2"/>
          <w:sz w:val="21"/>
          <w:szCs w:val="22"/>
        </w:rPr>
        <w:tab/>
      </w:r>
      <w:r w:rsidRPr="001C3103">
        <w:rPr>
          <w:noProof/>
          <w:lang w:val="en-GB"/>
        </w:rPr>
        <w:t>反洗钱和反恐怖</w:t>
      </w:r>
      <w:r>
        <w:rPr>
          <w:noProof/>
        </w:rPr>
        <w:t>融资</w:t>
      </w:r>
      <w:r w:rsidRPr="001C3103">
        <w:rPr>
          <w:noProof/>
          <w:lang w:val="en-GB"/>
        </w:rPr>
        <w:t>职责</w:t>
      </w:r>
      <w:r>
        <w:rPr>
          <w:noProof/>
        </w:rPr>
        <w:tab/>
      </w:r>
      <w:r>
        <w:rPr>
          <w:noProof/>
        </w:rPr>
        <w:fldChar w:fldCharType="begin"/>
      </w:r>
      <w:r>
        <w:rPr>
          <w:noProof/>
        </w:rPr>
        <w:instrText xml:space="preserve"> PAGEREF _Toc211958559 \h </w:instrText>
      </w:r>
      <w:r>
        <w:rPr>
          <w:noProof/>
        </w:rPr>
      </w:r>
      <w:r>
        <w:rPr>
          <w:noProof/>
        </w:rPr>
        <w:fldChar w:fldCharType="separate"/>
      </w:r>
      <w:r>
        <w:rPr>
          <w:noProof/>
        </w:rPr>
        <w:t>56</w:t>
      </w:r>
      <w:r>
        <w:rPr>
          <w:noProof/>
        </w:rPr>
        <w:fldChar w:fldCharType="end"/>
      </w:r>
    </w:p>
    <w:p w14:paraId="01D3F981" w14:textId="2EF2DD81" w:rsidR="007754DF" w:rsidRDefault="007754DF">
      <w:pPr>
        <w:pStyle w:val="30"/>
        <w:rPr>
          <w:rFonts w:asciiTheme="minorHAnsi" w:eastAsiaTheme="minorEastAsia" w:hAnsiTheme="minorHAnsi" w:cstheme="minorBidi"/>
          <w:noProof/>
          <w:kern w:val="2"/>
          <w:sz w:val="21"/>
          <w:szCs w:val="22"/>
        </w:rPr>
      </w:pPr>
      <w:r>
        <w:rPr>
          <w:noProof/>
        </w:rPr>
        <w:t>十七、</w:t>
      </w:r>
      <w:r>
        <w:rPr>
          <w:rFonts w:asciiTheme="minorHAnsi" w:eastAsiaTheme="minorEastAsia" w:hAnsiTheme="minorHAnsi" w:cstheme="minorBidi"/>
          <w:noProof/>
          <w:kern w:val="2"/>
          <w:sz w:val="21"/>
          <w:szCs w:val="22"/>
        </w:rPr>
        <w:tab/>
      </w:r>
      <w:r>
        <w:rPr>
          <w:noProof/>
        </w:rPr>
        <w:t>费用和补偿</w:t>
      </w:r>
      <w:r>
        <w:rPr>
          <w:noProof/>
        </w:rPr>
        <w:tab/>
      </w:r>
      <w:r>
        <w:rPr>
          <w:noProof/>
        </w:rPr>
        <w:fldChar w:fldCharType="begin"/>
      </w:r>
      <w:r>
        <w:rPr>
          <w:noProof/>
        </w:rPr>
        <w:instrText xml:space="preserve"> PAGEREF _Toc211958560 \h </w:instrText>
      </w:r>
      <w:r>
        <w:rPr>
          <w:noProof/>
        </w:rPr>
      </w:r>
      <w:r>
        <w:rPr>
          <w:noProof/>
        </w:rPr>
        <w:fldChar w:fldCharType="separate"/>
      </w:r>
      <w:r>
        <w:rPr>
          <w:noProof/>
        </w:rPr>
        <w:t>56</w:t>
      </w:r>
      <w:r>
        <w:rPr>
          <w:noProof/>
        </w:rPr>
        <w:fldChar w:fldCharType="end"/>
      </w:r>
    </w:p>
    <w:p w14:paraId="3C178103" w14:textId="0F84A76B" w:rsidR="007754DF" w:rsidRDefault="007754DF">
      <w:pPr>
        <w:pStyle w:val="30"/>
        <w:rPr>
          <w:rFonts w:asciiTheme="minorHAnsi" w:eastAsiaTheme="minorEastAsia" w:hAnsiTheme="minorHAnsi" w:cstheme="minorBidi"/>
          <w:noProof/>
          <w:kern w:val="2"/>
          <w:sz w:val="21"/>
          <w:szCs w:val="22"/>
        </w:rPr>
      </w:pPr>
      <w:r>
        <w:rPr>
          <w:noProof/>
        </w:rPr>
        <w:t>17.1</w:t>
      </w:r>
      <w:r>
        <w:rPr>
          <w:rFonts w:asciiTheme="minorHAnsi" w:eastAsiaTheme="minorEastAsia" w:hAnsiTheme="minorHAnsi" w:cstheme="minorBidi"/>
          <w:noProof/>
          <w:kern w:val="2"/>
          <w:sz w:val="21"/>
          <w:szCs w:val="22"/>
        </w:rPr>
        <w:tab/>
      </w:r>
      <w:r>
        <w:rPr>
          <w:noProof/>
        </w:rPr>
        <w:t>银团费用</w:t>
      </w:r>
      <w:r>
        <w:rPr>
          <w:noProof/>
        </w:rPr>
        <w:tab/>
      </w:r>
      <w:r>
        <w:rPr>
          <w:noProof/>
        </w:rPr>
        <w:fldChar w:fldCharType="begin"/>
      </w:r>
      <w:r>
        <w:rPr>
          <w:noProof/>
        </w:rPr>
        <w:instrText xml:space="preserve"> PAGEREF _Toc211958561 \h </w:instrText>
      </w:r>
      <w:r>
        <w:rPr>
          <w:noProof/>
        </w:rPr>
      </w:r>
      <w:r>
        <w:rPr>
          <w:noProof/>
        </w:rPr>
        <w:fldChar w:fldCharType="separate"/>
      </w:r>
      <w:r>
        <w:rPr>
          <w:noProof/>
        </w:rPr>
        <w:t>56</w:t>
      </w:r>
      <w:r>
        <w:rPr>
          <w:noProof/>
        </w:rPr>
        <w:fldChar w:fldCharType="end"/>
      </w:r>
    </w:p>
    <w:p w14:paraId="6CBD1DF1" w14:textId="0524FCE3" w:rsidR="007754DF" w:rsidRDefault="007754DF">
      <w:pPr>
        <w:pStyle w:val="30"/>
        <w:rPr>
          <w:rFonts w:asciiTheme="minorHAnsi" w:eastAsiaTheme="minorEastAsia" w:hAnsiTheme="minorHAnsi" w:cstheme="minorBidi"/>
          <w:noProof/>
          <w:kern w:val="2"/>
          <w:sz w:val="21"/>
          <w:szCs w:val="22"/>
        </w:rPr>
      </w:pPr>
      <w:r>
        <w:rPr>
          <w:noProof/>
        </w:rPr>
        <w:t>17.2</w:t>
      </w:r>
      <w:r>
        <w:rPr>
          <w:rFonts w:asciiTheme="minorHAnsi" w:eastAsiaTheme="minorEastAsia" w:hAnsiTheme="minorHAnsi" w:cstheme="minorBidi"/>
          <w:noProof/>
          <w:kern w:val="2"/>
          <w:sz w:val="21"/>
          <w:szCs w:val="22"/>
        </w:rPr>
        <w:tab/>
      </w:r>
      <w:r>
        <w:rPr>
          <w:noProof/>
        </w:rPr>
        <w:t>银团成本</w:t>
      </w:r>
      <w:r>
        <w:rPr>
          <w:noProof/>
        </w:rPr>
        <w:tab/>
      </w:r>
      <w:r>
        <w:rPr>
          <w:noProof/>
        </w:rPr>
        <w:fldChar w:fldCharType="begin"/>
      </w:r>
      <w:r>
        <w:rPr>
          <w:noProof/>
        </w:rPr>
        <w:instrText xml:space="preserve"> PAGEREF _Toc211958562 \h </w:instrText>
      </w:r>
      <w:r>
        <w:rPr>
          <w:noProof/>
        </w:rPr>
      </w:r>
      <w:r>
        <w:rPr>
          <w:noProof/>
        </w:rPr>
        <w:fldChar w:fldCharType="separate"/>
      </w:r>
      <w:r>
        <w:rPr>
          <w:noProof/>
        </w:rPr>
        <w:t>57</w:t>
      </w:r>
      <w:r>
        <w:rPr>
          <w:noProof/>
        </w:rPr>
        <w:fldChar w:fldCharType="end"/>
      </w:r>
    </w:p>
    <w:p w14:paraId="2E328CD4" w14:textId="1E77F501" w:rsidR="007754DF" w:rsidRDefault="007754DF">
      <w:pPr>
        <w:pStyle w:val="30"/>
        <w:rPr>
          <w:rFonts w:asciiTheme="minorHAnsi" w:eastAsiaTheme="minorEastAsia" w:hAnsiTheme="minorHAnsi" w:cstheme="minorBidi"/>
          <w:noProof/>
          <w:kern w:val="2"/>
          <w:sz w:val="21"/>
          <w:szCs w:val="22"/>
        </w:rPr>
      </w:pPr>
      <w:r>
        <w:rPr>
          <w:noProof/>
        </w:rPr>
        <w:t>17.3</w:t>
      </w:r>
      <w:r>
        <w:rPr>
          <w:rFonts w:asciiTheme="minorHAnsi" w:eastAsiaTheme="minorEastAsia" w:hAnsiTheme="minorHAnsi" w:cstheme="minorBidi"/>
          <w:noProof/>
          <w:kern w:val="2"/>
          <w:sz w:val="21"/>
          <w:szCs w:val="22"/>
        </w:rPr>
        <w:tab/>
      </w:r>
      <w:r>
        <w:rPr>
          <w:noProof/>
        </w:rPr>
        <w:t>损失赔偿</w:t>
      </w:r>
      <w:r>
        <w:rPr>
          <w:noProof/>
        </w:rPr>
        <w:tab/>
      </w:r>
      <w:r>
        <w:rPr>
          <w:noProof/>
        </w:rPr>
        <w:fldChar w:fldCharType="begin"/>
      </w:r>
      <w:r>
        <w:rPr>
          <w:noProof/>
        </w:rPr>
        <w:instrText xml:space="preserve"> PAGEREF _Toc211958563 \h </w:instrText>
      </w:r>
      <w:r>
        <w:rPr>
          <w:noProof/>
        </w:rPr>
      </w:r>
      <w:r>
        <w:rPr>
          <w:noProof/>
        </w:rPr>
        <w:fldChar w:fldCharType="separate"/>
      </w:r>
      <w:r>
        <w:rPr>
          <w:noProof/>
        </w:rPr>
        <w:t>57</w:t>
      </w:r>
      <w:r>
        <w:rPr>
          <w:noProof/>
        </w:rPr>
        <w:fldChar w:fldCharType="end"/>
      </w:r>
    </w:p>
    <w:p w14:paraId="6451789B" w14:textId="5ADA7442" w:rsidR="007754DF" w:rsidRDefault="007754DF">
      <w:pPr>
        <w:pStyle w:val="30"/>
        <w:rPr>
          <w:rFonts w:asciiTheme="minorHAnsi" w:eastAsiaTheme="minorEastAsia" w:hAnsiTheme="minorHAnsi" w:cstheme="minorBidi"/>
          <w:noProof/>
          <w:kern w:val="2"/>
          <w:sz w:val="21"/>
          <w:szCs w:val="22"/>
        </w:rPr>
      </w:pPr>
      <w:r>
        <w:rPr>
          <w:noProof/>
        </w:rPr>
        <w:t>17.4</w:t>
      </w:r>
      <w:r>
        <w:rPr>
          <w:rFonts w:asciiTheme="minorHAnsi" w:eastAsiaTheme="minorEastAsia" w:hAnsiTheme="minorHAnsi" w:cstheme="minorBidi"/>
          <w:noProof/>
          <w:kern w:val="2"/>
          <w:sz w:val="21"/>
          <w:szCs w:val="22"/>
        </w:rPr>
        <w:tab/>
      </w:r>
      <w:r>
        <w:rPr>
          <w:noProof/>
        </w:rPr>
        <w:t>货币补偿</w:t>
      </w:r>
      <w:r>
        <w:rPr>
          <w:noProof/>
        </w:rPr>
        <w:tab/>
      </w:r>
      <w:r>
        <w:rPr>
          <w:noProof/>
        </w:rPr>
        <w:fldChar w:fldCharType="begin"/>
      </w:r>
      <w:r>
        <w:rPr>
          <w:noProof/>
        </w:rPr>
        <w:instrText xml:space="preserve"> PAGEREF _Toc211958564 \h </w:instrText>
      </w:r>
      <w:r>
        <w:rPr>
          <w:noProof/>
        </w:rPr>
      </w:r>
      <w:r>
        <w:rPr>
          <w:noProof/>
        </w:rPr>
        <w:fldChar w:fldCharType="separate"/>
      </w:r>
      <w:r>
        <w:rPr>
          <w:noProof/>
        </w:rPr>
        <w:t>58</w:t>
      </w:r>
      <w:r>
        <w:rPr>
          <w:noProof/>
        </w:rPr>
        <w:fldChar w:fldCharType="end"/>
      </w:r>
    </w:p>
    <w:p w14:paraId="248CB91D" w14:textId="5705212C" w:rsidR="007754DF" w:rsidRDefault="007754DF">
      <w:pPr>
        <w:pStyle w:val="30"/>
        <w:rPr>
          <w:rFonts w:asciiTheme="minorHAnsi" w:eastAsiaTheme="minorEastAsia" w:hAnsiTheme="minorHAnsi" w:cstheme="minorBidi"/>
          <w:noProof/>
          <w:kern w:val="2"/>
          <w:sz w:val="21"/>
          <w:szCs w:val="22"/>
        </w:rPr>
      </w:pPr>
      <w:r>
        <w:rPr>
          <w:noProof/>
        </w:rPr>
        <w:t>17.5</w:t>
      </w:r>
      <w:r>
        <w:rPr>
          <w:rFonts w:asciiTheme="minorHAnsi" w:eastAsiaTheme="minorEastAsia" w:hAnsiTheme="minorHAnsi" w:cstheme="minorBidi"/>
          <w:noProof/>
          <w:kern w:val="2"/>
          <w:sz w:val="21"/>
          <w:szCs w:val="22"/>
        </w:rPr>
        <w:tab/>
      </w:r>
      <w:r>
        <w:rPr>
          <w:noProof/>
        </w:rPr>
        <w:t>计算依据</w:t>
      </w:r>
      <w:r>
        <w:rPr>
          <w:noProof/>
        </w:rPr>
        <w:tab/>
      </w:r>
      <w:r>
        <w:rPr>
          <w:noProof/>
        </w:rPr>
        <w:fldChar w:fldCharType="begin"/>
      </w:r>
      <w:r>
        <w:rPr>
          <w:noProof/>
        </w:rPr>
        <w:instrText xml:space="preserve"> PAGEREF _Toc211958565 \h </w:instrText>
      </w:r>
      <w:r>
        <w:rPr>
          <w:noProof/>
        </w:rPr>
      </w:r>
      <w:r>
        <w:rPr>
          <w:noProof/>
        </w:rPr>
        <w:fldChar w:fldCharType="separate"/>
      </w:r>
      <w:r>
        <w:rPr>
          <w:noProof/>
        </w:rPr>
        <w:t>58</w:t>
      </w:r>
      <w:r>
        <w:rPr>
          <w:noProof/>
        </w:rPr>
        <w:fldChar w:fldCharType="end"/>
      </w:r>
    </w:p>
    <w:p w14:paraId="45A6491A" w14:textId="0209B972" w:rsidR="007754DF" w:rsidRDefault="007754DF">
      <w:pPr>
        <w:pStyle w:val="30"/>
        <w:rPr>
          <w:rFonts w:asciiTheme="minorHAnsi" w:eastAsiaTheme="minorEastAsia" w:hAnsiTheme="minorHAnsi" w:cstheme="minorBidi"/>
          <w:noProof/>
          <w:kern w:val="2"/>
          <w:sz w:val="21"/>
          <w:szCs w:val="22"/>
        </w:rPr>
      </w:pPr>
      <w:r>
        <w:rPr>
          <w:noProof/>
        </w:rPr>
        <w:t>17.6</w:t>
      </w:r>
      <w:r>
        <w:rPr>
          <w:rFonts w:asciiTheme="minorHAnsi" w:eastAsiaTheme="minorEastAsia" w:hAnsiTheme="minorHAnsi" w:cstheme="minorBidi"/>
          <w:noProof/>
          <w:kern w:val="2"/>
          <w:sz w:val="21"/>
          <w:szCs w:val="22"/>
        </w:rPr>
        <w:tab/>
      </w:r>
      <w:r>
        <w:rPr>
          <w:noProof/>
        </w:rPr>
        <w:t>免于补偿</w:t>
      </w:r>
      <w:r>
        <w:rPr>
          <w:noProof/>
        </w:rPr>
        <w:tab/>
      </w:r>
      <w:r>
        <w:rPr>
          <w:noProof/>
        </w:rPr>
        <w:fldChar w:fldCharType="begin"/>
      </w:r>
      <w:r>
        <w:rPr>
          <w:noProof/>
        </w:rPr>
        <w:instrText xml:space="preserve"> PAGEREF _Toc211958566 \h </w:instrText>
      </w:r>
      <w:r>
        <w:rPr>
          <w:noProof/>
        </w:rPr>
      </w:r>
      <w:r>
        <w:rPr>
          <w:noProof/>
        </w:rPr>
        <w:fldChar w:fldCharType="separate"/>
      </w:r>
      <w:r>
        <w:rPr>
          <w:noProof/>
        </w:rPr>
        <w:t>58</w:t>
      </w:r>
      <w:r>
        <w:rPr>
          <w:noProof/>
        </w:rPr>
        <w:fldChar w:fldCharType="end"/>
      </w:r>
    </w:p>
    <w:p w14:paraId="174F53CC" w14:textId="5D7A6E81" w:rsidR="007754DF" w:rsidRDefault="007754DF">
      <w:pPr>
        <w:pStyle w:val="30"/>
        <w:rPr>
          <w:rFonts w:asciiTheme="minorHAnsi" w:eastAsiaTheme="minorEastAsia" w:hAnsiTheme="minorHAnsi" w:cstheme="minorBidi"/>
          <w:noProof/>
          <w:kern w:val="2"/>
          <w:sz w:val="21"/>
          <w:szCs w:val="22"/>
        </w:rPr>
      </w:pPr>
      <w:r>
        <w:rPr>
          <w:noProof/>
        </w:rPr>
        <w:t>十八、</w:t>
      </w:r>
      <w:r w:rsidR="005A4BC1">
        <w:rPr>
          <w:noProof/>
        </w:rPr>
        <w:tab/>
      </w:r>
      <w:r>
        <w:rPr>
          <w:noProof/>
        </w:rPr>
        <w:t>转让</w:t>
      </w:r>
      <w:r>
        <w:rPr>
          <w:noProof/>
        </w:rPr>
        <w:tab/>
      </w:r>
      <w:r>
        <w:rPr>
          <w:noProof/>
        </w:rPr>
        <w:fldChar w:fldCharType="begin"/>
      </w:r>
      <w:r>
        <w:rPr>
          <w:noProof/>
        </w:rPr>
        <w:instrText xml:space="preserve"> PAGEREF _Toc211958567 \h </w:instrText>
      </w:r>
      <w:r>
        <w:rPr>
          <w:noProof/>
        </w:rPr>
      </w:r>
      <w:r>
        <w:rPr>
          <w:noProof/>
        </w:rPr>
        <w:fldChar w:fldCharType="separate"/>
      </w:r>
      <w:r>
        <w:rPr>
          <w:noProof/>
        </w:rPr>
        <w:t>59</w:t>
      </w:r>
      <w:r>
        <w:rPr>
          <w:noProof/>
        </w:rPr>
        <w:fldChar w:fldCharType="end"/>
      </w:r>
    </w:p>
    <w:p w14:paraId="594E7B6B" w14:textId="15A890BC" w:rsidR="007754DF" w:rsidRDefault="007754DF">
      <w:pPr>
        <w:pStyle w:val="30"/>
        <w:rPr>
          <w:rFonts w:asciiTheme="minorHAnsi" w:eastAsiaTheme="minorEastAsia" w:hAnsiTheme="minorHAnsi" w:cstheme="minorBidi"/>
          <w:noProof/>
          <w:kern w:val="2"/>
          <w:sz w:val="21"/>
          <w:szCs w:val="22"/>
        </w:rPr>
      </w:pPr>
      <w:r>
        <w:rPr>
          <w:noProof/>
        </w:rPr>
        <w:t>18.1</w:t>
      </w:r>
      <w:r>
        <w:rPr>
          <w:rFonts w:asciiTheme="minorHAnsi" w:eastAsiaTheme="minorEastAsia" w:hAnsiTheme="minorHAnsi" w:cstheme="minorBidi"/>
          <w:noProof/>
          <w:kern w:val="2"/>
          <w:sz w:val="21"/>
          <w:szCs w:val="22"/>
        </w:rPr>
        <w:tab/>
      </w:r>
      <w:r>
        <w:rPr>
          <w:noProof/>
        </w:rPr>
        <w:t>借款人转让</w:t>
      </w:r>
      <w:r>
        <w:rPr>
          <w:noProof/>
        </w:rPr>
        <w:tab/>
      </w:r>
      <w:r>
        <w:rPr>
          <w:noProof/>
        </w:rPr>
        <w:fldChar w:fldCharType="begin"/>
      </w:r>
      <w:r>
        <w:rPr>
          <w:noProof/>
        </w:rPr>
        <w:instrText xml:space="preserve"> PAGEREF _Toc211958568 \h </w:instrText>
      </w:r>
      <w:r>
        <w:rPr>
          <w:noProof/>
        </w:rPr>
      </w:r>
      <w:r>
        <w:rPr>
          <w:noProof/>
        </w:rPr>
        <w:fldChar w:fldCharType="separate"/>
      </w:r>
      <w:r>
        <w:rPr>
          <w:noProof/>
        </w:rPr>
        <w:t>59</w:t>
      </w:r>
      <w:r>
        <w:rPr>
          <w:noProof/>
        </w:rPr>
        <w:fldChar w:fldCharType="end"/>
      </w:r>
    </w:p>
    <w:p w14:paraId="32E1AE8F" w14:textId="7710AD1E" w:rsidR="007754DF" w:rsidRDefault="007754DF">
      <w:pPr>
        <w:pStyle w:val="30"/>
        <w:rPr>
          <w:rFonts w:asciiTheme="minorHAnsi" w:eastAsiaTheme="minorEastAsia" w:hAnsiTheme="minorHAnsi" w:cstheme="minorBidi"/>
          <w:noProof/>
          <w:kern w:val="2"/>
          <w:sz w:val="21"/>
          <w:szCs w:val="22"/>
        </w:rPr>
      </w:pPr>
      <w:r>
        <w:rPr>
          <w:noProof/>
        </w:rPr>
        <w:t>18.2</w:t>
      </w:r>
      <w:r>
        <w:rPr>
          <w:rFonts w:asciiTheme="minorHAnsi" w:eastAsiaTheme="minorEastAsia" w:hAnsiTheme="minorHAnsi" w:cstheme="minorBidi"/>
          <w:noProof/>
          <w:kern w:val="2"/>
          <w:sz w:val="21"/>
          <w:szCs w:val="22"/>
        </w:rPr>
        <w:tab/>
      </w:r>
      <w:r>
        <w:rPr>
          <w:noProof/>
        </w:rPr>
        <w:t>贷款人转让</w:t>
      </w:r>
      <w:r>
        <w:rPr>
          <w:noProof/>
        </w:rPr>
        <w:tab/>
      </w:r>
      <w:r>
        <w:rPr>
          <w:noProof/>
        </w:rPr>
        <w:fldChar w:fldCharType="begin"/>
      </w:r>
      <w:r>
        <w:rPr>
          <w:noProof/>
        </w:rPr>
        <w:instrText xml:space="preserve"> PAGEREF _Toc211958569 \h </w:instrText>
      </w:r>
      <w:r>
        <w:rPr>
          <w:noProof/>
        </w:rPr>
      </w:r>
      <w:r>
        <w:rPr>
          <w:noProof/>
        </w:rPr>
        <w:fldChar w:fldCharType="separate"/>
      </w:r>
      <w:r>
        <w:rPr>
          <w:noProof/>
        </w:rPr>
        <w:t>59</w:t>
      </w:r>
      <w:r>
        <w:rPr>
          <w:noProof/>
        </w:rPr>
        <w:fldChar w:fldCharType="end"/>
      </w:r>
    </w:p>
    <w:p w14:paraId="16F27300" w14:textId="72B1DDC8" w:rsidR="007754DF" w:rsidRDefault="007754DF">
      <w:pPr>
        <w:pStyle w:val="30"/>
        <w:rPr>
          <w:rFonts w:asciiTheme="minorHAnsi" w:eastAsiaTheme="minorEastAsia" w:hAnsiTheme="minorHAnsi" w:cstheme="minorBidi"/>
          <w:noProof/>
          <w:kern w:val="2"/>
          <w:sz w:val="21"/>
          <w:szCs w:val="22"/>
        </w:rPr>
      </w:pPr>
      <w:r>
        <w:rPr>
          <w:noProof/>
        </w:rPr>
        <w:t>18.3</w:t>
      </w:r>
      <w:r>
        <w:rPr>
          <w:rFonts w:asciiTheme="minorHAnsi" w:eastAsiaTheme="minorEastAsia" w:hAnsiTheme="minorHAnsi" w:cstheme="minorBidi"/>
          <w:noProof/>
          <w:kern w:val="2"/>
          <w:sz w:val="21"/>
          <w:szCs w:val="22"/>
        </w:rPr>
        <w:tab/>
      </w:r>
      <w:r>
        <w:rPr>
          <w:noProof/>
        </w:rPr>
        <w:t>转让生效</w:t>
      </w:r>
      <w:r>
        <w:rPr>
          <w:noProof/>
        </w:rPr>
        <w:tab/>
      </w:r>
      <w:r>
        <w:rPr>
          <w:noProof/>
        </w:rPr>
        <w:fldChar w:fldCharType="begin"/>
      </w:r>
      <w:r>
        <w:rPr>
          <w:noProof/>
        </w:rPr>
        <w:instrText xml:space="preserve"> PAGEREF _Toc211958570 \h </w:instrText>
      </w:r>
      <w:r>
        <w:rPr>
          <w:noProof/>
        </w:rPr>
      </w:r>
      <w:r>
        <w:rPr>
          <w:noProof/>
        </w:rPr>
        <w:fldChar w:fldCharType="separate"/>
      </w:r>
      <w:r>
        <w:rPr>
          <w:noProof/>
        </w:rPr>
        <w:t>59</w:t>
      </w:r>
      <w:r>
        <w:rPr>
          <w:noProof/>
        </w:rPr>
        <w:fldChar w:fldCharType="end"/>
      </w:r>
    </w:p>
    <w:p w14:paraId="6E3292AD" w14:textId="0ED00E90" w:rsidR="007754DF" w:rsidRDefault="007754DF">
      <w:pPr>
        <w:pStyle w:val="30"/>
        <w:rPr>
          <w:rFonts w:asciiTheme="minorHAnsi" w:eastAsiaTheme="minorEastAsia" w:hAnsiTheme="minorHAnsi" w:cstheme="minorBidi"/>
          <w:noProof/>
          <w:kern w:val="2"/>
          <w:sz w:val="21"/>
          <w:szCs w:val="22"/>
        </w:rPr>
      </w:pPr>
      <w:r>
        <w:rPr>
          <w:noProof/>
        </w:rPr>
        <w:t>18.4</w:t>
      </w:r>
      <w:r>
        <w:rPr>
          <w:rFonts w:asciiTheme="minorHAnsi" w:eastAsiaTheme="minorEastAsia" w:hAnsiTheme="minorHAnsi" w:cstheme="minorBidi"/>
          <w:noProof/>
          <w:kern w:val="2"/>
          <w:sz w:val="21"/>
          <w:szCs w:val="22"/>
        </w:rPr>
        <w:tab/>
      </w:r>
      <w:r>
        <w:rPr>
          <w:noProof/>
        </w:rPr>
        <w:t>转让的约束力</w:t>
      </w:r>
      <w:r>
        <w:rPr>
          <w:noProof/>
        </w:rPr>
        <w:tab/>
      </w:r>
      <w:r>
        <w:rPr>
          <w:noProof/>
        </w:rPr>
        <w:fldChar w:fldCharType="begin"/>
      </w:r>
      <w:r>
        <w:rPr>
          <w:noProof/>
        </w:rPr>
        <w:instrText xml:space="preserve"> PAGEREF _Toc211958571 \h </w:instrText>
      </w:r>
      <w:r>
        <w:rPr>
          <w:noProof/>
        </w:rPr>
      </w:r>
      <w:r>
        <w:rPr>
          <w:noProof/>
        </w:rPr>
        <w:fldChar w:fldCharType="separate"/>
      </w:r>
      <w:r>
        <w:rPr>
          <w:noProof/>
        </w:rPr>
        <w:t>60</w:t>
      </w:r>
      <w:r>
        <w:rPr>
          <w:noProof/>
        </w:rPr>
        <w:fldChar w:fldCharType="end"/>
      </w:r>
    </w:p>
    <w:p w14:paraId="2531E239" w14:textId="4F2B15EB" w:rsidR="007754DF" w:rsidRDefault="007754DF">
      <w:pPr>
        <w:pStyle w:val="30"/>
        <w:rPr>
          <w:rFonts w:asciiTheme="minorHAnsi" w:eastAsiaTheme="minorEastAsia" w:hAnsiTheme="minorHAnsi" w:cstheme="minorBidi"/>
          <w:noProof/>
          <w:kern w:val="2"/>
          <w:sz w:val="21"/>
          <w:szCs w:val="22"/>
        </w:rPr>
      </w:pPr>
      <w:r>
        <w:rPr>
          <w:noProof/>
        </w:rPr>
        <w:t>18.5</w:t>
      </w:r>
      <w:r>
        <w:rPr>
          <w:rFonts w:asciiTheme="minorHAnsi" w:eastAsiaTheme="minorEastAsia" w:hAnsiTheme="minorHAnsi" w:cstheme="minorBidi"/>
          <w:noProof/>
          <w:kern w:val="2"/>
          <w:sz w:val="21"/>
          <w:szCs w:val="22"/>
        </w:rPr>
        <w:tab/>
      </w:r>
      <w:r>
        <w:rPr>
          <w:noProof/>
        </w:rPr>
        <w:t>转让的后果</w:t>
      </w:r>
      <w:r>
        <w:rPr>
          <w:noProof/>
        </w:rPr>
        <w:tab/>
      </w:r>
      <w:r>
        <w:rPr>
          <w:noProof/>
        </w:rPr>
        <w:fldChar w:fldCharType="begin"/>
      </w:r>
      <w:r>
        <w:rPr>
          <w:noProof/>
        </w:rPr>
        <w:instrText xml:space="preserve"> PAGEREF _Toc211958572 \h </w:instrText>
      </w:r>
      <w:r>
        <w:rPr>
          <w:noProof/>
        </w:rPr>
      </w:r>
      <w:r>
        <w:rPr>
          <w:noProof/>
        </w:rPr>
        <w:fldChar w:fldCharType="separate"/>
      </w:r>
      <w:r>
        <w:rPr>
          <w:noProof/>
        </w:rPr>
        <w:t>60</w:t>
      </w:r>
      <w:r>
        <w:rPr>
          <w:noProof/>
        </w:rPr>
        <w:fldChar w:fldCharType="end"/>
      </w:r>
    </w:p>
    <w:p w14:paraId="05C0636D" w14:textId="2CE7436D" w:rsidR="007754DF" w:rsidRDefault="007754DF">
      <w:pPr>
        <w:pStyle w:val="30"/>
        <w:rPr>
          <w:rFonts w:asciiTheme="minorHAnsi" w:eastAsiaTheme="minorEastAsia" w:hAnsiTheme="minorHAnsi" w:cstheme="minorBidi"/>
          <w:noProof/>
          <w:kern w:val="2"/>
          <w:sz w:val="21"/>
          <w:szCs w:val="22"/>
        </w:rPr>
      </w:pPr>
      <w:r>
        <w:rPr>
          <w:noProof/>
        </w:rPr>
        <w:t>18.6</w:t>
      </w:r>
      <w:r>
        <w:rPr>
          <w:rFonts w:asciiTheme="minorHAnsi" w:eastAsiaTheme="minorEastAsia" w:hAnsiTheme="minorHAnsi" w:cstheme="minorBidi"/>
          <w:noProof/>
          <w:kern w:val="2"/>
          <w:sz w:val="21"/>
          <w:szCs w:val="22"/>
        </w:rPr>
        <w:tab/>
      </w:r>
      <w:r>
        <w:rPr>
          <w:noProof/>
        </w:rPr>
        <w:t>转让行免责</w:t>
      </w:r>
      <w:r>
        <w:rPr>
          <w:noProof/>
        </w:rPr>
        <w:tab/>
      </w:r>
      <w:r>
        <w:rPr>
          <w:noProof/>
        </w:rPr>
        <w:fldChar w:fldCharType="begin"/>
      </w:r>
      <w:r>
        <w:rPr>
          <w:noProof/>
        </w:rPr>
        <w:instrText xml:space="preserve"> PAGEREF _Toc211958573 \h </w:instrText>
      </w:r>
      <w:r>
        <w:rPr>
          <w:noProof/>
        </w:rPr>
      </w:r>
      <w:r>
        <w:rPr>
          <w:noProof/>
        </w:rPr>
        <w:fldChar w:fldCharType="separate"/>
      </w:r>
      <w:r>
        <w:rPr>
          <w:noProof/>
        </w:rPr>
        <w:t>60</w:t>
      </w:r>
      <w:r>
        <w:rPr>
          <w:noProof/>
        </w:rPr>
        <w:fldChar w:fldCharType="end"/>
      </w:r>
    </w:p>
    <w:p w14:paraId="40B30159" w14:textId="1885F275" w:rsidR="007754DF" w:rsidRDefault="007754DF">
      <w:pPr>
        <w:pStyle w:val="30"/>
        <w:rPr>
          <w:rFonts w:asciiTheme="minorHAnsi" w:eastAsiaTheme="minorEastAsia" w:hAnsiTheme="minorHAnsi" w:cstheme="minorBidi"/>
          <w:noProof/>
          <w:kern w:val="2"/>
          <w:sz w:val="21"/>
          <w:szCs w:val="22"/>
        </w:rPr>
      </w:pPr>
      <w:r>
        <w:rPr>
          <w:noProof/>
        </w:rPr>
        <w:t>18.7</w:t>
      </w:r>
      <w:r>
        <w:rPr>
          <w:rFonts w:asciiTheme="minorHAnsi" w:eastAsiaTheme="minorEastAsia" w:hAnsiTheme="minorHAnsi" w:cstheme="minorBidi"/>
          <w:noProof/>
          <w:kern w:val="2"/>
          <w:sz w:val="21"/>
          <w:szCs w:val="22"/>
        </w:rPr>
        <w:tab/>
      </w:r>
      <w:r>
        <w:rPr>
          <w:noProof/>
        </w:rPr>
        <w:t>转让行进一步免责</w:t>
      </w:r>
      <w:r>
        <w:rPr>
          <w:noProof/>
        </w:rPr>
        <w:tab/>
      </w:r>
      <w:r>
        <w:rPr>
          <w:noProof/>
        </w:rPr>
        <w:fldChar w:fldCharType="begin"/>
      </w:r>
      <w:r>
        <w:rPr>
          <w:noProof/>
        </w:rPr>
        <w:instrText xml:space="preserve"> PAGEREF _Toc211958574 \h </w:instrText>
      </w:r>
      <w:r>
        <w:rPr>
          <w:noProof/>
        </w:rPr>
      </w:r>
      <w:r>
        <w:rPr>
          <w:noProof/>
        </w:rPr>
        <w:fldChar w:fldCharType="separate"/>
      </w:r>
      <w:r>
        <w:rPr>
          <w:noProof/>
        </w:rPr>
        <w:t>60</w:t>
      </w:r>
      <w:r>
        <w:rPr>
          <w:noProof/>
        </w:rPr>
        <w:fldChar w:fldCharType="end"/>
      </w:r>
    </w:p>
    <w:p w14:paraId="2E478861" w14:textId="7A237730" w:rsidR="007754DF" w:rsidRDefault="007754DF">
      <w:pPr>
        <w:pStyle w:val="30"/>
        <w:rPr>
          <w:rFonts w:asciiTheme="minorHAnsi" w:eastAsiaTheme="minorEastAsia" w:hAnsiTheme="minorHAnsi" w:cstheme="minorBidi"/>
          <w:noProof/>
          <w:kern w:val="2"/>
          <w:sz w:val="21"/>
          <w:szCs w:val="22"/>
        </w:rPr>
      </w:pPr>
      <w:r>
        <w:rPr>
          <w:noProof/>
        </w:rPr>
        <w:t>18.8</w:t>
      </w:r>
      <w:r>
        <w:rPr>
          <w:rFonts w:asciiTheme="minorHAnsi" w:eastAsiaTheme="minorEastAsia" w:hAnsiTheme="minorHAnsi" w:cstheme="minorBidi"/>
          <w:noProof/>
          <w:kern w:val="2"/>
          <w:sz w:val="21"/>
          <w:szCs w:val="22"/>
        </w:rPr>
        <w:tab/>
      </w:r>
      <w:r>
        <w:rPr>
          <w:noProof/>
        </w:rPr>
        <w:t>簿记存档</w:t>
      </w:r>
      <w:r>
        <w:rPr>
          <w:noProof/>
        </w:rPr>
        <w:tab/>
      </w:r>
      <w:r>
        <w:rPr>
          <w:noProof/>
        </w:rPr>
        <w:fldChar w:fldCharType="begin"/>
      </w:r>
      <w:r>
        <w:rPr>
          <w:noProof/>
        </w:rPr>
        <w:instrText xml:space="preserve"> PAGEREF _Toc211958575 \h </w:instrText>
      </w:r>
      <w:r>
        <w:rPr>
          <w:noProof/>
        </w:rPr>
      </w:r>
      <w:r>
        <w:rPr>
          <w:noProof/>
        </w:rPr>
        <w:fldChar w:fldCharType="separate"/>
      </w:r>
      <w:r>
        <w:rPr>
          <w:noProof/>
        </w:rPr>
        <w:t>61</w:t>
      </w:r>
      <w:r>
        <w:rPr>
          <w:noProof/>
        </w:rPr>
        <w:fldChar w:fldCharType="end"/>
      </w:r>
    </w:p>
    <w:p w14:paraId="0947AAF0" w14:textId="00C60EA5" w:rsidR="007754DF" w:rsidRDefault="007754DF">
      <w:pPr>
        <w:pStyle w:val="30"/>
        <w:rPr>
          <w:rFonts w:asciiTheme="minorHAnsi" w:eastAsiaTheme="minorEastAsia" w:hAnsiTheme="minorHAnsi" w:cstheme="minorBidi"/>
          <w:noProof/>
          <w:kern w:val="2"/>
          <w:sz w:val="21"/>
          <w:szCs w:val="22"/>
        </w:rPr>
      </w:pPr>
      <w:r>
        <w:rPr>
          <w:noProof/>
        </w:rPr>
        <w:t>18.9</w:t>
      </w:r>
      <w:r>
        <w:rPr>
          <w:rFonts w:asciiTheme="minorHAnsi" w:eastAsiaTheme="minorEastAsia" w:hAnsiTheme="minorHAnsi" w:cstheme="minorBidi"/>
          <w:noProof/>
          <w:kern w:val="2"/>
          <w:sz w:val="21"/>
          <w:szCs w:val="22"/>
        </w:rPr>
        <w:tab/>
      </w:r>
      <w:r>
        <w:rPr>
          <w:noProof/>
        </w:rPr>
        <w:t>变更经办行</w:t>
      </w:r>
      <w:r>
        <w:rPr>
          <w:noProof/>
        </w:rPr>
        <w:tab/>
      </w:r>
      <w:r>
        <w:rPr>
          <w:noProof/>
        </w:rPr>
        <w:fldChar w:fldCharType="begin"/>
      </w:r>
      <w:r>
        <w:rPr>
          <w:noProof/>
        </w:rPr>
        <w:instrText xml:space="preserve"> PAGEREF _Toc211958576 \h </w:instrText>
      </w:r>
      <w:r>
        <w:rPr>
          <w:noProof/>
        </w:rPr>
      </w:r>
      <w:r>
        <w:rPr>
          <w:noProof/>
        </w:rPr>
        <w:fldChar w:fldCharType="separate"/>
      </w:r>
      <w:r>
        <w:rPr>
          <w:noProof/>
        </w:rPr>
        <w:t>61</w:t>
      </w:r>
      <w:r>
        <w:rPr>
          <w:noProof/>
        </w:rPr>
        <w:fldChar w:fldCharType="end"/>
      </w:r>
    </w:p>
    <w:p w14:paraId="1D75676C" w14:textId="331566F1" w:rsidR="007754DF" w:rsidRDefault="007754DF">
      <w:pPr>
        <w:pStyle w:val="30"/>
        <w:rPr>
          <w:rFonts w:asciiTheme="minorHAnsi" w:eastAsiaTheme="minorEastAsia" w:hAnsiTheme="minorHAnsi" w:cstheme="minorBidi"/>
          <w:noProof/>
          <w:kern w:val="2"/>
          <w:sz w:val="21"/>
          <w:szCs w:val="22"/>
        </w:rPr>
      </w:pPr>
      <w:r>
        <w:rPr>
          <w:noProof/>
        </w:rPr>
        <w:t>18.10</w:t>
      </w:r>
      <w:r>
        <w:rPr>
          <w:rFonts w:asciiTheme="minorHAnsi" w:eastAsiaTheme="minorEastAsia" w:hAnsiTheme="minorHAnsi" w:cstheme="minorBidi"/>
          <w:noProof/>
          <w:kern w:val="2"/>
          <w:sz w:val="21"/>
          <w:szCs w:val="22"/>
        </w:rPr>
        <w:tab/>
      </w:r>
      <w:r>
        <w:rPr>
          <w:noProof/>
        </w:rPr>
        <w:t>优先受让权</w:t>
      </w:r>
      <w:r>
        <w:rPr>
          <w:noProof/>
        </w:rPr>
        <w:tab/>
      </w:r>
      <w:r>
        <w:rPr>
          <w:noProof/>
        </w:rPr>
        <w:fldChar w:fldCharType="begin"/>
      </w:r>
      <w:r>
        <w:rPr>
          <w:noProof/>
        </w:rPr>
        <w:instrText xml:space="preserve"> PAGEREF _Toc211958577 \h </w:instrText>
      </w:r>
      <w:r>
        <w:rPr>
          <w:noProof/>
        </w:rPr>
      </w:r>
      <w:r>
        <w:rPr>
          <w:noProof/>
        </w:rPr>
        <w:fldChar w:fldCharType="separate"/>
      </w:r>
      <w:r>
        <w:rPr>
          <w:noProof/>
        </w:rPr>
        <w:t>61</w:t>
      </w:r>
      <w:r>
        <w:rPr>
          <w:noProof/>
        </w:rPr>
        <w:fldChar w:fldCharType="end"/>
      </w:r>
    </w:p>
    <w:p w14:paraId="3C0D507C" w14:textId="61A32804" w:rsidR="007754DF" w:rsidRDefault="007754DF">
      <w:pPr>
        <w:pStyle w:val="30"/>
        <w:rPr>
          <w:rFonts w:asciiTheme="minorHAnsi" w:eastAsiaTheme="minorEastAsia" w:hAnsiTheme="minorHAnsi" w:cstheme="minorBidi"/>
          <w:noProof/>
          <w:kern w:val="2"/>
          <w:sz w:val="21"/>
          <w:szCs w:val="22"/>
        </w:rPr>
      </w:pPr>
      <w:r>
        <w:rPr>
          <w:noProof/>
        </w:rPr>
        <w:t>18.11</w:t>
      </w:r>
      <w:r>
        <w:rPr>
          <w:rFonts w:asciiTheme="minorHAnsi" w:eastAsiaTheme="minorEastAsia" w:hAnsiTheme="minorHAnsi" w:cstheme="minorBidi"/>
          <w:noProof/>
          <w:kern w:val="2"/>
          <w:sz w:val="21"/>
          <w:szCs w:val="22"/>
        </w:rPr>
        <w:tab/>
      </w:r>
      <w:r>
        <w:rPr>
          <w:noProof/>
        </w:rPr>
        <w:t>法律规定优先</w:t>
      </w:r>
      <w:r>
        <w:rPr>
          <w:noProof/>
        </w:rPr>
        <w:tab/>
      </w:r>
      <w:r>
        <w:rPr>
          <w:noProof/>
        </w:rPr>
        <w:fldChar w:fldCharType="begin"/>
      </w:r>
      <w:r>
        <w:rPr>
          <w:noProof/>
        </w:rPr>
        <w:instrText xml:space="preserve"> PAGEREF _Toc211958578 \h </w:instrText>
      </w:r>
      <w:r>
        <w:rPr>
          <w:noProof/>
        </w:rPr>
      </w:r>
      <w:r>
        <w:rPr>
          <w:noProof/>
        </w:rPr>
        <w:fldChar w:fldCharType="separate"/>
      </w:r>
      <w:r>
        <w:rPr>
          <w:noProof/>
        </w:rPr>
        <w:t>61</w:t>
      </w:r>
      <w:r>
        <w:rPr>
          <w:noProof/>
        </w:rPr>
        <w:fldChar w:fldCharType="end"/>
      </w:r>
    </w:p>
    <w:p w14:paraId="65D56C01" w14:textId="3CEE3410" w:rsidR="007754DF" w:rsidRDefault="007754DF">
      <w:pPr>
        <w:pStyle w:val="30"/>
        <w:rPr>
          <w:rFonts w:asciiTheme="minorHAnsi" w:eastAsiaTheme="minorEastAsia" w:hAnsiTheme="minorHAnsi" w:cstheme="minorBidi"/>
          <w:noProof/>
          <w:kern w:val="2"/>
          <w:sz w:val="21"/>
          <w:szCs w:val="22"/>
        </w:rPr>
      </w:pPr>
      <w:r>
        <w:rPr>
          <w:noProof/>
        </w:rPr>
        <w:t>十九、</w:t>
      </w:r>
      <w:r w:rsidR="005A4BC1">
        <w:rPr>
          <w:noProof/>
        </w:rPr>
        <w:tab/>
      </w:r>
      <w:r>
        <w:rPr>
          <w:noProof/>
        </w:rPr>
        <w:t>各银团成员行权利义务的关系</w:t>
      </w:r>
      <w:r>
        <w:rPr>
          <w:noProof/>
        </w:rPr>
        <w:tab/>
      </w:r>
      <w:r>
        <w:rPr>
          <w:noProof/>
        </w:rPr>
        <w:fldChar w:fldCharType="begin"/>
      </w:r>
      <w:r>
        <w:rPr>
          <w:noProof/>
        </w:rPr>
        <w:instrText xml:space="preserve"> PAGEREF _Toc211958579 \h </w:instrText>
      </w:r>
      <w:r>
        <w:rPr>
          <w:noProof/>
        </w:rPr>
      </w:r>
      <w:r>
        <w:rPr>
          <w:noProof/>
        </w:rPr>
        <w:fldChar w:fldCharType="separate"/>
      </w:r>
      <w:r>
        <w:rPr>
          <w:noProof/>
        </w:rPr>
        <w:t>61</w:t>
      </w:r>
      <w:r>
        <w:rPr>
          <w:noProof/>
        </w:rPr>
        <w:fldChar w:fldCharType="end"/>
      </w:r>
    </w:p>
    <w:p w14:paraId="479D3CBA" w14:textId="4CDD703A" w:rsidR="007754DF" w:rsidRDefault="007754DF">
      <w:pPr>
        <w:pStyle w:val="30"/>
        <w:rPr>
          <w:rFonts w:asciiTheme="minorHAnsi" w:eastAsiaTheme="minorEastAsia" w:hAnsiTheme="minorHAnsi" w:cstheme="minorBidi"/>
          <w:noProof/>
          <w:kern w:val="2"/>
          <w:sz w:val="21"/>
          <w:szCs w:val="22"/>
        </w:rPr>
      </w:pPr>
      <w:r>
        <w:rPr>
          <w:noProof/>
        </w:rPr>
        <w:t>19.1</w:t>
      </w:r>
      <w:r>
        <w:rPr>
          <w:rFonts w:asciiTheme="minorHAnsi" w:eastAsiaTheme="minorEastAsia" w:hAnsiTheme="minorHAnsi" w:cstheme="minorBidi"/>
          <w:noProof/>
          <w:kern w:val="2"/>
          <w:sz w:val="21"/>
          <w:szCs w:val="22"/>
        </w:rPr>
        <w:tab/>
      </w:r>
      <w:r>
        <w:rPr>
          <w:noProof/>
        </w:rPr>
        <w:t>义务独立</w:t>
      </w:r>
      <w:r>
        <w:rPr>
          <w:noProof/>
        </w:rPr>
        <w:tab/>
      </w:r>
      <w:r>
        <w:rPr>
          <w:noProof/>
        </w:rPr>
        <w:fldChar w:fldCharType="begin"/>
      </w:r>
      <w:r>
        <w:rPr>
          <w:noProof/>
        </w:rPr>
        <w:instrText xml:space="preserve"> PAGEREF _Toc211958580 \h </w:instrText>
      </w:r>
      <w:r>
        <w:rPr>
          <w:noProof/>
        </w:rPr>
      </w:r>
      <w:r>
        <w:rPr>
          <w:noProof/>
        </w:rPr>
        <w:fldChar w:fldCharType="separate"/>
      </w:r>
      <w:r>
        <w:rPr>
          <w:noProof/>
        </w:rPr>
        <w:t>61</w:t>
      </w:r>
      <w:r>
        <w:rPr>
          <w:noProof/>
        </w:rPr>
        <w:fldChar w:fldCharType="end"/>
      </w:r>
    </w:p>
    <w:p w14:paraId="762F87A7" w14:textId="01997B80" w:rsidR="007754DF" w:rsidRDefault="007754DF">
      <w:pPr>
        <w:pStyle w:val="30"/>
        <w:rPr>
          <w:rFonts w:asciiTheme="minorHAnsi" w:eastAsiaTheme="minorEastAsia" w:hAnsiTheme="minorHAnsi" w:cstheme="minorBidi"/>
          <w:noProof/>
          <w:kern w:val="2"/>
          <w:sz w:val="21"/>
          <w:szCs w:val="22"/>
        </w:rPr>
      </w:pPr>
      <w:r>
        <w:rPr>
          <w:noProof/>
        </w:rPr>
        <w:t>19.2</w:t>
      </w:r>
      <w:r>
        <w:rPr>
          <w:rFonts w:asciiTheme="minorHAnsi" w:eastAsiaTheme="minorEastAsia" w:hAnsiTheme="minorHAnsi" w:cstheme="minorBidi"/>
          <w:noProof/>
          <w:kern w:val="2"/>
          <w:sz w:val="21"/>
          <w:szCs w:val="22"/>
        </w:rPr>
        <w:tab/>
      </w:r>
      <w:r>
        <w:rPr>
          <w:noProof/>
        </w:rPr>
        <w:t>权利独立</w:t>
      </w:r>
      <w:r>
        <w:rPr>
          <w:noProof/>
        </w:rPr>
        <w:tab/>
      </w:r>
      <w:r>
        <w:rPr>
          <w:noProof/>
        </w:rPr>
        <w:fldChar w:fldCharType="begin"/>
      </w:r>
      <w:r>
        <w:rPr>
          <w:noProof/>
        </w:rPr>
        <w:instrText xml:space="preserve"> PAGEREF _Toc211958581 \h </w:instrText>
      </w:r>
      <w:r>
        <w:rPr>
          <w:noProof/>
        </w:rPr>
      </w:r>
      <w:r>
        <w:rPr>
          <w:noProof/>
        </w:rPr>
        <w:fldChar w:fldCharType="separate"/>
      </w:r>
      <w:r>
        <w:rPr>
          <w:noProof/>
        </w:rPr>
        <w:t>62</w:t>
      </w:r>
      <w:r>
        <w:rPr>
          <w:noProof/>
        </w:rPr>
        <w:fldChar w:fldCharType="end"/>
      </w:r>
    </w:p>
    <w:p w14:paraId="18741AF0" w14:textId="1950248E" w:rsidR="007754DF" w:rsidRDefault="007754DF">
      <w:pPr>
        <w:pStyle w:val="30"/>
        <w:rPr>
          <w:rFonts w:asciiTheme="minorHAnsi" w:eastAsiaTheme="minorEastAsia" w:hAnsiTheme="minorHAnsi" w:cstheme="minorBidi"/>
          <w:noProof/>
          <w:kern w:val="2"/>
          <w:sz w:val="21"/>
          <w:szCs w:val="22"/>
        </w:rPr>
      </w:pPr>
      <w:r>
        <w:rPr>
          <w:noProof/>
        </w:rPr>
        <w:t>二十、</w:t>
      </w:r>
      <w:r w:rsidR="005A4BC1">
        <w:rPr>
          <w:noProof/>
        </w:rPr>
        <w:tab/>
      </w:r>
      <w:r>
        <w:rPr>
          <w:noProof/>
        </w:rPr>
        <w:t>保密义务</w:t>
      </w:r>
      <w:r>
        <w:rPr>
          <w:noProof/>
        </w:rPr>
        <w:tab/>
      </w:r>
      <w:r>
        <w:rPr>
          <w:noProof/>
        </w:rPr>
        <w:fldChar w:fldCharType="begin"/>
      </w:r>
      <w:r>
        <w:rPr>
          <w:noProof/>
        </w:rPr>
        <w:instrText xml:space="preserve"> PAGEREF _Toc211958582 \h </w:instrText>
      </w:r>
      <w:r>
        <w:rPr>
          <w:noProof/>
        </w:rPr>
      </w:r>
      <w:r>
        <w:rPr>
          <w:noProof/>
        </w:rPr>
        <w:fldChar w:fldCharType="separate"/>
      </w:r>
      <w:r>
        <w:rPr>
          <w:noProof/>
        </w:rPr>
        <w:t>62</w:t>
      </w:r>
      <w:r>
        <w:rPr>
          <w:noProof/>
        </w:rPr>
        <w:fldChar w:fldCharType="end"/>
      </w:r>
    </w:p>
    <w:p w14:paraId="393A3A09" w14:textId="0317B2C4" w:rsidR="007754DF" w:rsidRDefault="007754DF">
      <w:pPr>
        <w:pStyle w:val="30"/>
        <w:rPr>
          <w:rFonts w:asciiTheme="minorHAnsi" w:eastAsiaTheme="minorEastAsia" w:hAnsiTheme="minorHAnsi" w:cstheme="minorBidi"/>
          <w:noProof/>
          <w:kern w:val="2"/>
          <w:sz w:val="21"/>
          <w:szCs w:val="22"/>
        </w:rPr>
      </w:pPr>
      <w:r>
        <w:rPr>
          <w:noProof/>
        </w:rPr>
        <w:t>20.1</w:t>
      </w:r>
      <w:r>
        <w:rPr>
          <w:rFonts w:asciiTheme="minorHAnsi" w:eastAsiaTheme="minorEastAsia" w:hAnsiTheme="minorHAnsi" w:cstheme="minorBidi"/>
          <w:noProof/>
          <w:kern w:val="2"/>
          <w:sz w:val="21"/>
          <w:szCs w:val="22"/>
        </w:rPr>
        <w:tab/>
      </w:r>
      <w:r>
        <w:rPr>
          <w:noProof/>
        </w:rPr>
        <w:t>保密范围</w:t>
      </w:r>
      <w:r>
        <w:rPr>
          <w:noProof/>
        </w:rPr>
        <w:tab/>
      </w:r>
      <w:r>
        <w:rPr>
          <w:noProof/>
        </w:rPr>
        <w:fldChar w:fldCharType="begin"/>
      </w:r>
      <w:r>
        <w:rPr>
          <w:noProof/>
        </w:rPr>
        <w:instrText xml:space="preserve"> PAGEREF _Toc211958583 \h </w:instrText>
      </w:r>
      <w:r>
        <w:rPr>
          <w:noProof/>
        </w:rPr>
      </w:r>
      <w:r>
        <w:rPr>
          <w:noProof/>
        </w:rPr>
        <w:fldChar w:fldCharType="separate"/>
      </w:r>
      <w:r>
        <w:rPr>
          <w:noProof/>
        </w:rPr>
        <w:t>62</w:t>
      </w:r>
      <w:r>
        <w:rPr>
          <w:noProof/>
        </w:rPr>
        <w:fldChar w:fldCharType="end"/>
      </w:r>
    </w:p>
    <w:p w14:paraId="09D144BD" w14:textId="4C1A71AF" w:rsidR="007754DF" w:rsidRDefault="007754DF">
      <w:pPr>
        <w:pStyle w:val="30"/>
        <w:rPr>
          <w:rFonts w:asciiTheme="minorHAnsi" w:eastAsiaTheme="minorEastAsia" w:hAnsiTheme="minorHAnsi" w:cstheme="minorBidi"/>
          <w:noProof/>
          <w:kern w:val="2"/>
          <w:sz w:val="21"/>
          <w:szCs w:val="22"/>
        </w:rPr>
      </w:pPr>
      <w:r>
        <w:rPr>
          <w:noProof/>
        </w:rPr>
        <w:t>20.2</w:t>
      </w:r>
      <w:r>
        <w:rPr>
          <w:rFonts w:asciiTheme="minorHAnsi" w:eastAsiaTheme="minorEastAsia" w:hAnsiTheme="minorHAnsi" w:cstheme="minorBidi"/>
          <w:noProof/>
          <w:kern w:val="2"/>
          <w:sz w:val="21"/>
          <w:szCs w:val="22"/>
        </w:rPr>
        <w:tab/>
      </w:r>
      <w:r>
        <w:rPr>
          <w:noProof/>
        </w:rPr>
        <w:t>其他披露范围</w:t>
      </w:r>
      <w:r>
        <w:rPr>
          <w:noProof/>
        </w:rPr>
        <w:tab/>
      </w:r>
      <w:r>
        <w:rPr>
          <w:noProof/>
        </w:rPr>
        <w:fldChar w:fldCharType="begin"/>
      </w:r>
      <w:r>
        <w:rPr>
          <w:noProof/>
        </w:rPr>
        <w:instrText xml:space="preserve"> PAGEREF _Toc211958584 \h </w:instrText>
      </w:r>
      <w:r>
        <w:rPr>
          <w:noProof/>
        </w:rPr>
      </w:r>
      <w:r>
        <w:rPr>
          <w:noProof/>
        </w:rPr>
        <w:fldChar w:fldCharType="separate"/>
      </w:r>
      <w:r>
        <w:rPr>
          <w:noProof/>
        </w:rPr>
        <w:t>63</w:t>
      </w:r>
      <w:r>
        <w:rPr>
          <w:noProof/>
        </w:rPr>
        <w:fldChar w:fldCharType="end"/>
      </w:r>
    </w:p>
    <w:p w14:paraId="3C46B57E" w14:textId="37531839" w:rsidR="007754DF" w:rsidRDefault="007754DF">
      <w:pPr>
        <w:pStyle w:val="30"/>
        <w:rPr>
          <w:rFonts w:asciiTheme="minorHAnsi" w:eastAsiaTheme="minorEastAsia" w:hAnsiTheme="minorHAnsi" w:cstheme="minorBidi"/>
          <w:noProof/>
          <w:kern w:val="2"/>
          <w:sz w:val="21"/>
          <w:szCs w:val="22"/>
        </w:rPr>
      </w:pPr>
      <w:r>
        <w:rPr>
          <w:noProof/>
        </w:rPr>
        <w:t>20.3</w:t>
      </w:r>
      <w:r>
        <w:rPr>
          <w:rFonts w:asciiTheme="minorHAnsi" w:eastAsiaTheme="minorEastAsia" w:hAnsiTheme="minorHAnsi" w:cstheme="minorBidi"/>
          <w:noProof/>
          <w:kern w:val="2"/>
          <w:sz w:val="21"/>
          <w:szCs w:val="22"/>
        </w:rPr>
        <w:tab/>
      </w:r>
      <w:r>
        <w:rPr>
          <w:noProof/>
        </w:rPr>
        <w:t>取代</w:t>
      </w:r>
      <w:r>
        <w:rPr>
          <w:noProof/>
        </w:rPr>
        <w:tab/>
      </w:r>
      <w:r>
        <w:rPr>
          <w:noProof/>
        </w:rPr>
        <w:fldChar w:fldCharType="begin"/>
      </w:r>
      <w:r>
        <w:rPr>
          <w:noProof/>
        </w:rPr>
        <w:instrText xml:space="preserve"> PAGEREF _Toc211958585 \h </w:instrText>
      </w:r>
      <w:r>
        <w:rPr>
          <w:noProof/>
        </w:rPr>
      </w:r>
      <w:r>
        <w:rPr>
          <w:noProof/>
        </w:rPr>
        <w:fldChar w:fldCharType="separate"/>
      </w:r>
      <w:r>
        <w:rPr>
          <w:noProof/>
        </w:rPr>
        <w:t>63</w:t>
      </w:r>
      <w:r>
        <w:rPr>
          <w:noProof/>
        </w:rPr>
        <w:fldChar w:fldCharType="end"/>
      </w:r>
    </w:p>
    <w:p w14:paraId="7FAD6A67" w14:textId="17DD2C61" w:rsidR="007754DF" w:rsidRDefault="007754DF">
      <w:pPr>
        <w:pStyle w:val="30"/>
        <w:rPr>
          <w:rFonts w:asciiTheme="minorHAnsi" w:eastAsiaTheme="minorEastAsia" w:hAnsiTheme="minorHAnsi" w:cstheme="minorBidi"/>
          <w:noProof/>
          <w:kern w:val="2"/>
          <w:sz w:val="21"/>
          <w:szCs w:val="22"/>
        </w:rPr>
      </w:pPr>
      <w:r>
        <w:rPr>
          <w:noProof/>
        </w:rPr>
        <w:t>20.4</w:t>
      </w:r>
      <w:r>
        <w:rPr>
          <w:rFonts w:asciiTheme="minorHAnsi" w:eastAsiaTheme="minorEastAsia" w:hAnsiTheme="minorHAnsi" w:cstheme="minorBidi"/>
          <w:noProof/>
          <w:kern w:val="2"/>
          <w:sz w:val="21"/>
          <w:szCs w:val="22"/>
        </w:rPr>
        <w:tab/>
      </w:r>
      <w:r>
        <w:rPr>
          <w:noProof/>
        </w:rPr>
        <w:t>信息采集</w:t>
      </w:r>
      <w:r>
        <w:rPr>
          <w:noProof/>
        </w:rPr>
        <w:tab/>
      </w:r>
      <w:r>
        <w:rPr>
          <w:noProof/>
        </w:rPr>
        <w:fldChar w:fldCharType="begin"/>
      </w:r>
      <w:r>
        <w:rPr>
          <w:noProof/>
        </w:rPr>
        <w:instrText xml:space="preserve"> PAGEREF _Toc211958586 \h </w:instrText>
      </w:r>
      <w:r>
        <w:rPr>
          <w:noProof/>
        </w:rPr>
      </w:r>
      <w:r>
        <w:rPr>
          <w:noProof/>
        </w:rPr>
        <w:fldChar w:fldCharType="separate"/>
      </w:r>
      <w:r>
        <w:rPr>
          <w:noProof/>
        </w:rPr>
        <w:t>63</w:t>
      </w:r>
      <w:r>
        <w:rPr>
          <w:noProof/>
        </w:rPr>
        <w:fldChar w:fldCharType="end"/>
      </w:r>
    </w:p>
    <w:p w14:paraId="3AD7E422" w14:textId="32885269" w:rsidR="007754DF" w:rsidRDefault="007754DF">
      <w:pPr>
        <w:pStyle w:val="30"/>
        <w:rPr>
          <w:rFonts w:asciiTheme="minorHAnsi" w:eastAsiaTheme="minorEastAsia" w:hAnsiTheme="minorHAnsi" w:cstheme="minorBidi"/>
          <w:noProof/>
          <w:kern w:val="2"/>
          <w:sz w:val="21"/>
          <w:szCs w:val="22"/>
        </w:rPr>
      </w:pPr>
      <w:r>
        <w:rPr>
          <w:noProof/>
        </w:rPr>
        <w:t>20.5</w:t>
      </w:r>
      <w:r>
        <w:rPr>
          <w:rFonts w:asciiTheme="minorHAnsi" w:eastAsiaTheme="minorEastAsia" w:hAnsiTheme="minorHAnsi" w:cstheme="minorBidi"/>
          <w:noProof/>
          <w:kern w:val="2"/>
          <w:sz w:val="21"/>
          <w:szCs w:val="22"/>
        </w:rPr>
        <w:tab/>
      </w:r>
      <w:r>
        <w:rPr>
          <w:noProof/>
        </w:rPr>
        <w:t>个人信息保护</w:t>
      </w:r>
      <w:r>
        <w:rPr>
          <w:noProof/>
        </w:rPr>
        <w:tab/>
      </w:r>
      <w:r>
        <w:rPr>
          <w:noProof/>
        </w:rPr>
        <w:fldChar w:fldCharType="begin"/>
      </w:r>
      <w:r>
        <w:rPr>
          <w:noProof/>
        </w:rPr>
        <w:instrText xml:space="preserve"> PAGEREF _Toc211958587 \h </w:instrText>
      </w:r>
      <w:r>
        <w:rPr>
          <w:noProof/>
        </w:rPr>
      </w:r>
      <w:r>
        <w:rPr>
          <w:noProof/>
        </w:rPr>
        <w:fldChar w:fldCharType="separate"/>
      </w:r>
      <w:r>
        <w:rPr>
          <w:noProof/>
        </w:rPr>
        <w:t>64</w:t>
      </w:r>
      <w:r>
        <w:rPr>
          <w:noProof/>
        </w:rPr>
        <w:fldChar w:fldCharType="end"/>
      </w:r>
    </w:p>
    <w:p w14:paraId="0757C9CA" w14:textId="32970DCA" w:rsidR="007754DF" w:rsidRDefault="007754DF">
      <w:pPr>
        <w:pStyle w:val="30"/>
        <w:rPr>
          <w:rFonts w:asciiTheme="minorHAnsi" w:eastAsiaTheme="minorEastAsia" w:hAnsiTheme="minorHAnsi" w:cstheme="minorBidi"/>
          <w:noProof/>
          <w:kern w:val="2"/>
          <w:sz w:val="21"/>
          <w:szCs w:val="22"/>
        </w:rPr>
      </w:pPr>
      <w:r>
        <w:rPr>
          <w:noProof/>
        </w:rPr>
        <w:t>二十一、</w:t>
      </w:r>
      <w:r w:rsidR="005A4BC1">
        <w:rPr>
          <w:noProof/>
        </w:rPr>
        <w:tab/>
      </w:r>
      <w:r>
        <w:rPr>
          <w:noProof/>
        </w:rPr>
        <w:t>修改和豁免</w:t>
      </w:r>
      <w:r>
        <w:rPr>
          <w:noProof/>
        </w:rPr>
        <w:tab/>
      </w:r>
      <w:r>
        <w:rPr>
          <w:noProof/>
        </w:rPr>
        <w:fldChar w:fldCharType="begin"/>
      </w:r>
      <w:r>
        <w:rPr>
          <w:noProof/>
        </w:rPr>
        <w:instrText xml:space="preserve"> PAGEREF _Toc211958588 \h </w:instrText>
      </w:r>
      <w:r>
        <w:rPr>
          <w:noProof/>
        </w:rPr>
      </w:r>
      <w:r>
        <w:rPr>
          <w:noProof/>
        </w:rPr>
        <w:fldChar w:fldCharType="separate"/>
      </w:r>
      <w:r>
        <w:rPr>
          <w:noProof/>
        </w:rPr>
        <w:t>65</w:t>
      </w:r>
      <w:r>
        <w:rPr>
          <w:noProof/>
        </w:rPr>
        <w:fldChar w:fldCharType="end"/>
      </w:r>
    </w:p>
    <w:p w14:paraId="4DE51144" w14:textId="7A9A4D03" w:rsidR="007754DF" w:rsidRDefault="007754DF">
      <w:pPr>
        <w:pStyle w:val="30"/>
        <w:rPr>
          <w:rFonts w:asciiTheme="minorHAnsi" w:eastAsiaTheme="minorEastAsia" w:hAnsiTheme="minorHAnsi" w:cstheme="minorBidi"/>
          <w:noProof/>
          <w:kern w:val="2"/>
          <w:sz w:val="21"/>
          <w:szCs w:val="22"/>
        </w:rPr>
      </w:pPr>
      <w:r w:rsidRPr="001C3103">
        <w:rPr>
          <w:noProof/>
        </w:rPr>
        <w:t>21.1</w:t>
      </w:r>
      <w:r>
        <w:rPr>
          <w:rFonts w:asciiTheme="minorHAnsi" w:eastAsiaTheme="minorEastAsia" w:hAnsiTheme="minorHAnsi" w:cstheme="minorBidi"/>
          <w:noProof/>
          <w:kern w:val="2"/>
          <w:sz w:val="21"/>
          <w:szCs w:val="22"/>
        </w:rPr>
        <w:tab/>
      </w:r>
      <w:r w:rsidRPr="001C3103">
        <w:rPr>
          <w:noProof/>
        </w:rPr>
        <w:t>修改或豁免申请及同意</w:t>
      </w:r>
      <w:r>
        <w:rPr>
          <w:noProof/>
        </w:rPr>
        <w:tab/>
      </w:r>
      <w:r>
        <w:rPr>
          <w:noProof/>
        </w:rPr>
        <w:fldChar w:fldCharType="begin"/>
      </w:r>
      <w:r>
        <w:rPr>
          <w:noProof/>
        </w:rPr>
        <w:instrText xml:space="preserve"> PAGEREF _Toc211958589 \h </w:instrText>
      </w:r>
      <w:r>
        <w:rPr>
          <w:noProof/>
        </w:rPr>
      </w:r>
      <w:r>
        <w:rPr>
          <w:noProof/>
        </w:rPr>
        <w:fldChar w:fldCharType="separate"/>
      </w:r>
      <w:r>
        <w:rPr>
          <w:noProof/>
        </w:rPr>
        <w:t>65</w:t>
      </w:r>
      <w:r>
        <w:rPr>
          <w:noProof/>
        </w:rPr>
        <w:fldChar w:fldCharType="end"/>
      </w:r>
    </w:p>
    <w:p w14:paraId="67D43119" w14:textId="24A265DC" w:rsidR="007754DF" w:rsidRDefault="007754DF">
      <w:pPr>
        <w:pStyle w:val="30"/>
        <w:rPr>
          <w:rFonts w:asciiTheme="minorHAnsi" w:eastAsiaTheme="minorEastAsia" w:hAnsiTheme="minorHAnsi" w:cstheme="minorBidi"/>
          <w:noProof/>
          <w:kern w:val="2"/>
          <w:sz w:val="21"/>
          <w:szCs w:val="22"/>
        </w:rPr>
      </w:pPr>
      <w:r w:rsidRPr="001C3103">
        <w:rPr>
          <w:noProof/>
        </w:rPr>
        <w:t>21.2</w:t>
      </w:r>
      <w:r>
        <w:rPr>
          <w:rFonts w:asciiTheme="minorHAnsi" w:eastAsiaTheme="minorEastAsia" w:hAnsiTheme="minorHAnsi" w:cstheme="minorBidi"/>
          <w:noProof/>
          <w:kern w:val="2"/>
          <w:sz w:val="21"/>
          <w:szCs w:val="22"/>
        </w:rPr>
        <w:tab/>
      </w:r>
      <w:r>
        <w:rPr>
          <w:noProof/>
        </w:rPr>
        <w:t>书面修改</w:t>
      </w:r>
      <w:r>
        <w:rPr>
          <w:noProof/>
        </w:rPr>
        <w:tab/>
      </w:r>
      <w:r>
        <w:rPr>
          <w:noProof/>
        </w:rPr>
        <w:fldChar w:fldCharType="begin"/>
      </w:r>
      <w:r>
        <w:rPr>
          <w:noProof/>
        </w:rPr>
        <w:instrText xml:space="preserve"> PAGEREF _Toc211958590 \h </w:instrText>
      </w:r>
      <w:r>
        <w:rPr>
          <w:noProof/>
        </w:rPr>
      </w:r>
      <w:r>
        <w:rPr>
          <w:noProof/>
        </w:rPr>
        <w:fldChar w:fldCharType="separate"/>
      </w:r>
      <w:r>
        <w:rPr>
          <w:noProof/>
        </w:rPr>
        <w:t>66</w:t>
      </w:r>
      <w:r>
        <w:rPr>
          <w:noProof/>
        </w:rPr>
        <w:fldChar w:fldCharType="end"/>
      </w:r>
    </w:p>
    <w:p w14:paraId="526C6C4A" w14:textId="5F4EBF65" w:rsidR="007754DF" w:rsidRDefault="007754DF">
      <w:pPr>
        <w:pStyle w:val="30"/>
        <w:rPr>
          <w:rFonts w:asciiTheme="minorHAnsi" w:eastAsiaTheme="minorEastAsia" w:hAnsiTheme="minorHAnsi" w:cstheme="minorBidi"/>
          <w:noProof/>
          <w:kern w:val="2"/>
          <w:sz w:val="21"/>
          <w:szCs w:val="22"/>
        </w:rPr>
      </w:pPr>
      <w:r w:rsidRPr="001C3103">
        <w:rPr>
          <w:noProof/>
        </w:rPr>
        <w:t>21.3</w:t>
      </w:r>
      <w:r>
        <w:rPr>
          <w:rFonts w:asciiTheme="minorHAnsi" w:eastAsiaTheme="minorEastAsia" w:hAnsiTheme="minorHAnsi" w:cstheme="minorBidi"/>
          <w:noProof/>
          <w:kern w:val="2"/>
          <w:sz w:val="21"/>
          <w:szCs w:val="22"/>
        </w:rPr>
        <w:tab/>
      </w:r>
      <w:r>
        <w:rPr>
          <w:noProof/>
        </w:rPr>
        <w:t>代理行同意</w:t>
      </w:r>
      <w:r>
        <w:rPr>
          <w:noProof/>
        </w:rPr>
        <w:tab/>
      </w:r>
      <w:r>
        <w:rPr>
          <w:noProof/>
        </w:rPr>
        <w:fldChar w:fldCharType="begin"/>
      </w:r>
      <w:r>
        <w:rPr>
          <w:noProof/>
        </w:rPr>
        <w:instrText xml:space="preserve"> PAGEREF _Toc211958591 \h </w:instrText>
      </w:r>
      <w:r>
        <w:rPr>
          <w:noProof/>
        </w:rPr>
      </w:r>
      <w:r>
        <w:rPr>
          <w:noProof/>
        </w:rPr>
        <w:fldChar w:fldCharType="separate"/>
      </w:r>
      <w:r>
        <w:rPr>
          <w:noProof/>
        </w:rPr>
        <w:t>66</w:t>
      </w:r>
      <w:r>
        <w:rPr>
          <w:noProof/>
        </w:rPr>
        <w:fldChar w:fldCharType="end"/>
      </w:r>
    </w:p>
    <w:p w14:paraId="2483356A" w14:textId="205A3569" w:rsidR="007754DF" w:rsidRDefault="007754DF">
      <w:pPr>
        <w:pStyle w:val="30"/>
        <w:rPr>
          <w:rFonts w:asciiTheme="minorHAnsi" w:eastAsiaTheme="minorEastAsia" w:hAnsiTheme="minorHAnsi" w:cstheme="minorBidi"/>
          <w:noProof/>
          <w:kern w:val="2"/>
          <w:sz w:val="21"/>
          <w:szCs w:val="22"/>
        </w:rPr>
      </w:pPr>
      <w:r>
        <w:rPr>
          <w:noProof/>
        </w:rPr>
        <w:t>二十二、</w:t>
      </w:r>
      <w:r w:rsidR="005A4BC1">
        <w:rPr>
          <w:noProof/>
        </w:rPr>
        <w:tab/>
      </w:r>
      <w:r>
        <w:rPr>
          <w:noProof/>
        </w:rPr>
        <w:t>通知</w:t>
      </w:r>
      <w:r>
        <w:rPr>
          <w:noProof/>
        </w:rPr>
        <w:tab/>
      </w:r>
      <w:r>
        <w:rPr>
          <w:noProof/>
        </w:rPr>
        <w:fldChar w:fldCharType="begin"/>
      </w:r>
      <w:r>
        <w:rPr>
          <w:noProof/>
        </w:rPr>
        <w:instrText xml:space="preserve"> PAGEREF _Toc211958592 \h </w:instrText>
      </w:r>
      <w:r>
        <w:rPr>
          <w:noProof/>
        </w:rPr>
      </w:r>
      <w:r>
        <w:rPr>
          <w:noProof/>
        </w:rPr>
        <w:fldChar w:fldCharType="separate"/>
      </w:r>
      <w:r>
        <w:rPr>
          <w:noProof/>
        </w:rPr>
        <w:t>66</w:t>
      </w:r>
      <w:r>
        <w:rPr>
          <w:noProof/>
        </w:rPr>
        <w:fldChar w:fldCharType="end"/>
      </w:r>
    </w:p>
    <w:p w14:paraId="58A4F7E0" w14:textId="06F3A9AA" w:rsidR="007754DF" w:rsidRDefault="007754DF">
      <w:pPr>
        <w:pStyle w:val="30"/>
        <w:rPr>
          <w:rFonts w:asciiTheme="minorHAnsi" w:eastAsiaTheme="minorEastAsia" w:hAnsiTheme="minorHAnsi" w:cstheme="minorBidi"/>
          <w:noProof/>
          <w:kern w:val="2"/>
          <w:sz w:val="21"/>
          <w:szCs w:val="22"/>
        </w:rPr>
      </w:pPr>
      <w:r>
        <w:rPr>
          <w:noProof/>
        </w:rPr>
        <w:t>22.1</w:t>
      </w:r>
      <w:r>
        <w:rPr>
          <w:rFonts w:asciiTheme="minorHAnsi" w:eastAsiaTheme="minorEastAsia" w:hAnsiTheme="minorHAnsi" w:cstheme="minorBidi"/>
          <w:noProof/>
          <w:kern w:val="2"/>
          <w:sz w:val="21"/>
          <w:szCs w:val="22"/>
        </w:rPr>
        <w:tab/>
      </w:r>
      <w:r>
        <w:rPr>
          <w:noProof/>
        </w:rPr>
        <w:t>通过代理行</w:t>
      </w:r>
      <w:r>
        <w:rPr>
          <w:noProof/>
        </w:rPr>
        <w:tab/>
      </w:r>
      <w:r>
        <w:rPr>
          <w:noProof/>
        </w:rPr>
        <w:fldChar w:fldCharType="begin"/>
      </w:r>
      <w:r>
        <w:rPr>
          <w:noProof/>
        </w:rPr>
        <w:instrText xml:space="preserve"> PAGEREF _Toc211958593 \h </w:instrText>
      </w:r>
      <w:r>
        <w:rPr>
          <w:noProof/>
        </w:rPr>
      </w:r>
      <w:r>
        <w:rPr>
          <w:noProof/>
        </w:rPr>
        <w:fldChar w:fldCharType="separate"/>
      </w:r>
      <w:r>
        <w:rPr>
          <w:noProof/>
        </w:rPr>
        <w:t>66</w:t>
      </w:r>
      <w:r>
        <w:rPr>
          <w:noProof/>
        </w:rPr>
        <w:fldChar w:fldCharType="end"/>
      </w:r>
    </w:p>
    <w:p w14:paraId="4BC63A72" w14:textId="2B862B2F" w:rsidR="007754DF" w:rsidRDefault="007754DF">
      <w:pPr>
        <w:pStyle w:val="30"/>
        <w:rPr>
          <w:rFonts w:asciiTheme="minorHAnsi" w:eastAsiaTheme="minorEastAsia" w:hAnsiTheme="minorHAnsi" w:cstheme="minorBidi"/>
          <w:noProof/>
          <w:kern w:val="2"/>
          <w:sz w:val="21"/>
          <w:szCs w:val="22"/>
        </w:rPr>
      </w:pPr>
      <w:r>
        <w:rPr>
          <w:noProof/>
        </w:rPr>
        <w:t>22.2</w:t>
      </w:r>
      <w:r>
        <w:rPr>
          <w:rFonts w:asciiTheme="minorHAnsi" w:eastAsiaTheme="minorEastAsia" w:hAnsiTheme="minorHAnsi" w:cstheme="minorBidi"/>
          <w:noProof/>
          <w:kern w:val="2"/>
          <w:sz w:val="21"/>
          <w:szCs w:val="22"/>
        </w:rPr>
        <w:tab/>
      </w:r>
      <w:r>
        <w:rPr>
          <w:noProof/>
        </w:rPr>
        <w:t>通知方式</w:t>
      </w:r>
      <w:r>
        <w:rPr>
          <w:noProof/>
        </w:rPr>
        <w:tab/>
      </w:r>
      <w:r>
        <w:rPr>
          <w:noProof/>
        </w:rPr>
        <w:fldChar w:fldCharType="begin"/>
      </w:r>
      <w:r>
        <w:rPr>
          <w:noProof/>
        </w:rPr>
        <w:instrText xml:space="preserve"> PAGEREF _Toc211958594 \h </w:instrText>
      </w:r>
      <w:r>
        <w:rPr>
          <w:noProof/>
        </w:rPr>
      </w:r>
      <w:r>
        <w:rPr>
          <w:noProof/>
        </w:rPr>
        <w:fldChar w:fldCharType="separate"/>
      </w:r>
      <w:r>
        <w:rPr>
          <w:noProof/>
        </w:rPr>
        <w:t>66</w:t>
      </w:r>
      <w:r>
        <w:rPr>
          <w:noProof/>
        </w:rPr>
        <w:fldChar w:fldCharType="end"/>
      </w:r>
    </w:p>
    <w:p w14:paraId="0EBCFABD" w14:textId="2849128F" w:rsidR="007754DF" w:rsidRDefault="007754DF">
      <w:pPr>
        <w:pStyle w:val="30"/>
        <w:rPr>
          <w:rFonts w:asciiTheme="minorHAnsi" w:eastAsiaTheme="minorEastAsia" w:hAnsiTheme="minorHAnsi" w:cstheme="minorBidi"/>
          <w:noProof/>
          <w:kern w:val="2"/>
          <w:sz w:val="21"/>
          <w:szCs w:val="22"/>
        </w:rPr>
      </w:pPr>
      <w:r>
        <w:rPr>
          <w:noProof/>
        </w:rPr>
        <w:t>22.3</w:t>
      </w:r>
      <w:r>
        <w:rPr>
          <w:rFonts w:asciiTheme="minorHAnsi" w:eastAsiaTheme="minorEastAsia" w:hAnsiTheme="minorHAnsi" w:cstheme="minorBidi"/>
          <w:noProof/>
          <w:kern w:val="2"/>
          <w:sz w:val="21"/>
          <w:szCs w:val="22"/>
        </w:rPr>
        <w:tab/>
      </w:r>
      <w:r>
        <w:rPr>
          <w:noProof/>
        </w:rPr>
        <w:t>通知送达</w:t>
      </w:r>
      <w:r>
        <w:rPr>
          <w:noProof/>
        </w:rPr>
        <w:tab/>
      </w:r>
      <w:r>
        <w:rPr>
          <w:noProof/>
        </w:rPr>
        <w:fldChar w:fldCharType="begin"/>
      </w:r>
      <w:r>
        <w:rPr>
          <w:noProof/>
        </w:rPr>
        <w:instrText xml:space="preserve"> PAGEREF _Toc211958595 \h </w:instrText>
      </w:r>
      <w:r>
        <w:rPr>
          <w:noProof/>
        </w:rPr>
      </w:r>
      <w:r>
        <w:rPr>
          <w:noProof/>
        </w:rPr>
        <w:fldChar w:fldCharType="separate"/>
      </w:r>
      <w:r>
        <w:rPr>
          <w:noProof/>
        </w:rPr>
        <w:t>67</w:t>
      </w:r>
      <w:r>
        <w:rPr>
          <w:noProof/>
        </w:rPr>
        <w:fldChar w:fldCharType="end"/>
      </w:r>
    </w:p>
    <w:p w14:paraId="02EBD78A" w14:textId="0EF49644" w:rsidR="007754DF" w:rsidRDefault="007754DF">
      <w:pPr>
        <w:pStyle w:val="30"/>
        <w:rPr>
          <w:rFonts w:asciiTheme="minorHAnsi" w:eastAsiaTheme="minorEastAsia" w:hAnsiTheme="minorHAnsi" w:cstheme="minorBidi"/>
          <w:noProof/>
          <w:kern w:val="2"/>
          <w:sz w:val="21"/>
          <w:szCs w:val="22"/>
        </w:rPr>
      </w:pPr>
      <w:r>
        <w:rPr>
          <w:noProof/>
        </w:rPr>
        <w:t>22.4</w:t>
      </w:r>
      <w:r>
        <w:rPr>
          <w:rFonts w:asciiTheme="minorHAnsi" w:eastAsiaTheme="minorEastAsia" w:hAnsiTheme="minorHAnsi" w:cstheme="minorBidi"/>
          <w:noProof/>
          <w:kern w:val="2"/>
          <w:sz w:val="21"/>
          <w:szCs w:val="22"/>
        </w:rPr>
        <w:tab/>
      </w:r>
      <w:r>
        <w:rPr>
          <w:noProof/>
        </w:rPr>
        <w:t>地址变更</w:t>
      </w:r>
      <w:r>
        <w:rPr>
          <w:noProof/>
        </w:rPr>
        <w:tab/>
      </w:r>
      <w:r>
        <w:rPr>
          <w:noProof/>
        </w:rPr>
        <w:fldChar w:fldCharType="begin"/>
      </w:r>
      <w:r>
        <w:rPr>
          <w:noProof/>
        </w:rPr>
        <w:instrText xml:space="preserve"> PAGEREF _Toc211958596 \h </w:instrText>
      </w:r>
      <w:r>
        <w:rPr>
          <w:noProof/>
        </w:rPr>
      </w:r>
      <w:r>
        <w:rPr>
          <w:noProof/>
        </w:rPr>
        <w:fldChar w:fldCharType="separate"/>
      </w:r>
      <w:r>
        <w:rPr>
          <w:noProof/>
        </w:rPr>
        <w:t>68</w:t>
      </w:r>
      <w:r>
        <w:rPr>
          <w:noProof/>
        </w:rPr>
        <w:fldChar w:fldCharType="end"/>
      </w:r>
    </w:p>
    <w:p w14:paraId="2CB8896C" w14:textId="0270C2ED" w:rsidR="007754DF" w:rsidRDefault="007754DF">
      <w:pPr>
        <w:pStyle w:val="30"/>
        <w:rPr>
          <w:rFonts w:asciiTheme="minorHAnsi" w:eastAsiaTheme="minorEastAsia" w:hAnsiTheme="minorHAnsi" w:cstheme="minorBidi"/>
          <w:noProof/>
          <w:kern w:val="2"/>
          <w:sz w:val="21"/>
          <w:szCs w:val="22"/>
        </w:rPr>
      </w:pPr>
      <w:r>
        <w:rPr>
          <w:noProof/>
        </w:rPr>
        <w:t>22.5</w:t>
      </w:r>
      <w:r>
        <w:rPr>
          <w:rFonts w:asciiTheme="minorHAnsi" w:eastAsiaTheme="minorEastAsia" w:hAnsiTheme="minorHAnsi" w:cstheme="minorBidi"/>
          <w:noProof/>
          <w:kern w:val="2"/>
          <w:sz w:val="21"/>
          <w:szCs w:val="22"/>
        </w:rPr>
        <w:tab/>
      </w:r>
      <w:r>
        <w:rPr>
          <w:noProof/>
        </w:rPr>
        <w:t>通知语言</w:t>
      </w:r>
      <w:r>
        <w:rPr>
          <w:noProof/>
        </w:rPr>
        <w:tab/>
      </w:r>
      <w:r>
        <w:rPr>
          <w:noProof/>
        </w:rPr>
        <w:fldChar w:fldCharType="begin"/>
      </w:r>
      <w:r>
        <w:rPr>
          <w:noProof/>
        </w:rPr>
        <w:instrText xml:space="preserve"> PAGEREF _Toc211958597 \h </w:instrText>
      </w:r>
      <w:r>
        <w:rPr>
          <w:noProof/>
        </w:rPr>
      </w:r>
      <w:r>
        <w:rPr>
          <w:noProof/>
        </w:rPr>
        <w:fldChar w:fldCharType="separate"/>
      </w:r>
      <w:r>
        <w:rPr>
          <w:noProof/>
        </w:rPr>
        <w:t>68</w:t>
      </w:r>
      <w:r>
        <w:rPr>
          <w:noProof/>
        </w:rPr>
        <w:fldChar w:fldCharType="end"/>
      </w:r>
    </w:p>
    <w:p w14:paraId="3E7CC83B" w14:textId="42A2DBF0" w:rsidR="007754DF" w:rsidRDefault="007754DF">
      <w:pPr>
        <w:pStyle w:val="30"/>
        <w:rPr>
          <w:rFonts w:asciiTheme="minorHAnsi" w:eastAsiaTheme="minorEastAsia" w:hAnsiTheme="minorHAnsi" w:cstheme="minorBidi"/>
          <w:noProof/>
          <w:kern w:val="2"/>
          <w:sz w:val="21"/>
          <w:szCs w:val="22"/>
        </w:rPr>
      </w:pPr>
      <w:r>
        <w:rPr>
          <w:noProof/>
        </w:rPr>
        <w:t>22.6</w:t>
      </w:r>
      <w:r>
        <w:rPr>
          <w:rFonts w:asciiTheme="minorHAnsi" w:eastAsiaTheme="minorEastAsia" w:hAnsiTheme="minorHAnsi" w:cstheme="minorBidi"/>
          <w:noProof/>
          <w:kern w:val="2"/>
          <w:sz w:val="21"/>
          <w:szCs w:val="22"/>
        </w:rPr>
        <w:tab/>
      </w:r>
      <w:r>
        <w:rPr>
          <w:noProof/>
        </w:rPr>
        <w:t>文书送达特别条款</w:t>
      </w:r>
      <w:r>
        <w:rPr>
          <w:noProof/>
        </w:rPr>
        <w:tab/>
      </w:r>
      <w:r>
        <w:rPr>
          <w:noProof/>
        </w:rPr>
        <w:fldChar w:fldCharType="begin"/>
      </w:r>
      <w:r>
        <w:rPr>
          <w:noProof/>
        </w:rPr>
        <w:instrText xml:space="preserve"> PAGEREF _Toc211958598 \h </w:instrText>
      </w:r>
      <w:r>
        <w:rPr>
          <w:noProof/>
        </w:rPr>
      </w:r>
      <w:r>
        <w:rPr>
          <w:noProof/>
        </w:rPr>
        <w:fldChar w:fldCharType="separate"/>
      </w:r>
      <w:r>
        <w:rPr>
          <w:noProof/>
        </w:rPr>
        <w:t>68</w:t>
      </w:r>
      <w:r>
        <w:rPr>
          <w:noProof/>
        </w:rPr>
        <w:fldChar w:fldCharType="end"/>
      </w:r>
    </w:p>
    <w:p w14:paraId="541A61AA" w14:textId="3FBFBE2F" w:rsidR="007754DF" w:rsidRDefault="007754DF">
      <w:pPr>
        <w:pStyle w:val="30"/>
        <w:rPr>
          <w:rFonts w:asciiTheme="minorHAnsi" w:eastAsiaTheme="minorEastAsia" w:hAnsiTheme="minorHAnsi" w:cstheme="minorBidi"/>
          <w:noProof/>
          <w:kern w:val="2"/>
          <w:sz w:val="21"/>
          <w:szCs w:val="22"/>
        </w:rPr>
      </w:pPr>
      <w:r>
        <w:rPr>
          <w:noProof/>
        </w:rPr>
        <w:t>二十三、</w:t>
      </w:r>
      <w:r w:rsidR="005A4BC1">
        <w:rPr>
          <w:noProof/>
        </w:rPr>
        <w:tab/>
      </w:r>
      <w:r>
        <w:rPr>
          <w:noProof/>
        </w:rPr>
        <w:t>债务证明</w:t>
      </w:r>
      <w:r>
        <w:rPr>
          <w:noProof/>
        </w:rPr>
        <w:tab/>
      </w:r>
      <w:r>
        <w:rPr>
          <w:noProof/>
        </w:rPr>
        <w:fldChar w:fldCharType="begin"/>
      </w:r>
      <w:r>
        <w:rPr>
          <w:noProof/>
        </w:rPr>
        <w:instrText xml:space="preserve"> PAGEREF _Toc211958599 \h </w:instrText>
      </w:r>
      <w:r>
        <w:rPr>
          <w:noProof/>
        </w:rPr>
      </w:r>
      <w:r>
        <w:rPr>
          <w:noProof/>
        </w:rPr>
        <w:fldChar w:fldCharType="separate"/>
      </w:r>
      <w:r>
        <w:rPr>
          <w:noProof/>
        </w:rPr>
        <w:t>69</w:t>
      </w:r>
      <w:r>
        <w:rPr>
          <w:noProof/>
        </w:rPr>
        <w:fldChar w:fldCharType="end"/>
      </w:r>
    </w:p>
    <w:p w14:paraId="1321959F" w14:textId="39EFDE07" w:rsidR="007754DF" w:rsidRDefault="007754DF">
      <w:pPr>
        <w:pStyle w:val="30"/>
        <w:rPr>
          <w:rFonts w:asciiTheme="minorHAnsi" w:eastAsiaTheme="minorEastAsia" w:hAnsiTheme="minorHAnsi" w:cstheme="minorBidi"/>
          <w:noProof/>
          <w:kern w:val="2"/>
          <w:sz w:val="21"/>
          <w:szCs w:val="22"/>
        </w:rPr>
      </w:pPr>
      <w:r>
        <w:rPr>
          <w:noProof/>
        </w:rPr>
        <w:t>二十四、</w:t>
      </w:r>
      <w:r w:rsidR="005A4BC1">
        <w:rPr>
          <w:noProof/>
        </w:rPr>
        <w:tab/>
      </w:r>
      <w:r>
        <w:rPr>
          <w:noProof/>
        </w:rPr>
        <w:t>权利累积和条款独立</w:t>
      </w:r>
      <w:r>
        <w:rPr>
          <w:noProof/>
        </w:rPr>
        <w:tab/>
      </w:r>
      <w:r>
        <w:rPr>
          <w:noProof/>
        </w:rPr>
        <w:fldChar w:fldCharType="begin"/>
      </w:r>
      <w:r>
        <w:rPr>
          <w:noProof/>
        </w:rPr>
        <w:instrText xml:space="preserve"> PAGEREF _Toc211958600 \h </w:instrText>
      </w:r>
      <w:r>
        <w:rPr>
          <w:noProof/>
        </w:rPr>
      </w:r>
      <w:r>
        <w:rPr>
          <w:noProof/>
        </w:rPr>
        <w:fldChar w:fldCharType="separate"/>
      </w:r>
      <w:r>
        <w:rPr>
          <w:noProof/>
        </w:rPr>
        <w:t>69</w:t>
      </w:r>
      <w:r>
        <w:rPr>
          <w:noProof/>
        </w:rPr>
        <w:fldChar w:fldCharType="end"/>
      </w:r>
    </w:p>
    <w:p w14:paraId="0A75A698" w14:textId="362EABFD" w:rsidR="007754DF" w:rsidRDefault="007754DF">
      <w:pPr>
        <w:pStyle w:val="30"/>
        <w:rPr>
          <w:rFonts w:asciiTheme="minorHAnsi" w:eastAsiaTheme="minorEastAsia" w:hAnsiTheme="minorHAnsi" w:cstheme="minorBidi"/>
          <w:noProof/>
          <w:kern w:val="2"/>
          <w:sz w:val="21"/>
          <w:szCs w:val="22"/>
        </w:rPr>
      </w:pPr>
      <w:r>
        <w:rPr>
          <w:noProof/>
        </w:rPr>
        <w:t>24.1</w:t>
      </w:r>
      <w:r>
        <w:rPr>
          <w:rFonts w:asciiTheme="minorHAnsi" w:eastAsiaTheme="minorEastAsia" w:hAnsiTheme="minorHAnsi" w:cstheme="minorBidi"/>
          <w:noProof/>
          <w:kern w:val="2"/>
          <w:sz w:val="21"/>
          <w:szCs w:val="22"/>
        </w:rPr>
        <w:tab/>
      </w:r>
      <w:r>
        <w:rPr>
          <w:noProof/>
        </w:rPr>
        <w:t>权利累积</w:t>
      </w:r>
      <w:r>
        <w:rPr>
          <w:noProof/>
        </w:rPr>
        <w:tab/>
      </w:r>
      <w:r>
        <w:rPr>
          <w:noProof/>
        </w:rPr>
        <w:fldChar w:fldCharType="begin"/>
      </w:r>
      <w:r>
        <w:rPr>
          <w:noProof/>
        </w:rPr>
        <w:instrText xml:space="preserve"> PAGEREF _Toc211958601 \h </w:instrText>
      </w:r>
      <w:r>
        <w:rPr>
          <w:noProof/>
        </w:rPr>
      </w:r>
      <w:r>
        <w:rPr>
          <w:noProof/>
        </w:rPr>
        <w:fldChar w:fldCharType="separate"/>
      </w:r>
      <w:r>
        <w:rPr>
          <w:noProof/>
        </w:rPr>
        <w:t>69</w:t>
      </w:r>
      <w:r>
        <w:rPr>
          <w:noProof/>
        </w:rPr>
        <w:fldChar w:fldCharType="end"/>
      </w:r>
    </w:p>
    <w:p w14:paraId="5E84C0AD" w14:textId="18BFC0BE" w:rsidR="007754DF" w:rsidRDefault="007754DF">
      <w:pPr>
        <w:pStyle w:val="30"/>
        <w:rPr>
          <w:rFonts w:asciiTheme="minorHAnsi" w:eastAsiaTheme="minorEastAsia" w:hAnsiTheme="minorHAnsi" w:cstheme="minorBidi"/>
          <w:noProof/>
          <w:kern w:val="2"/>
          <w:sz w:val="21"/>
          <w:szCs w:val="22"/>
        </w:rPr>
      </w:pPr>
      <w:r>
        <w:rPr>
          <w:noProof/>
        </w:rPr>
        <w:t>24.2</w:t>
      </w:r>
      <w:r>
        <w:rPr>
          <w:rFonts w:asciiTheme="minorHAnsi" w:eastAsiaTheme="minorEastAsia" w:hAnsiTheme="minorHAnsi" w:cstheme="minorBidi"/>
          <w:noProof/>
          <w:kern w:val="2"/>
          <w:sz w:val="21"/>
          <w:szCs w:val="22"/>
        </w:rPr>
        <w:tab/>
      </w:r>
      <w:r>
        <w:rPr>
          <w:noProof/>
        </w:rPr>
        <w:t>条款独立</w:t>
      </w:r>
      <w:r>
        <w:rPr>
          <w:noProof/>
        </w:rPr>
        <w:tab/>
      </w:r>
      <w:r>
        <w:rPr>
          <w:noProof/>
        </w:rPr>
        <w:fldChar w:fldCharType="begin"/>
      </w:r>
      <w:r>
        <w:rPr>
          <w:noProof/>
        </w:rPr>
        <w:instrText xml:space="preserve"> PAGEREF _Toc211958602 \h </w:instrText>
      </w:r>
      <w:r>
        <w:rPr>
          <w:noProof/>
        </w:rPr>
      </w:r>
      <w:r>
        <w:rPr>
          <w:noProof/>
        </w:rPr>
        <w:fldChar w:fldCharType="separate"/>
      </w:r>
      <w:r>
        <w:rPr>
          <w:noProof/>
        </w:rPr>
        <w:t>70</w:t>
      </w:r>
      <w:r>
        <w:rPr>
          <w:noProof/>
        </w:rPr>
        <w:fldChar w:fldCharType="end"/>
      </w:r>
    </w:p>
    <w:p w14:paraId="25E0942D" w14:textId="46FBBF4B" w:rsidR="007754DF" w:rsidRDefault="007754DF">
      <w:pPr>
        <w:pStyle w:val="30"/>
        <w:rPr>
          <w:rFonts w:asciiTheme="minorHAnsi" w:eastAsiaTheme="minorEastAsia" w:hAnsiTheme="minorHAnsi" w:cstheme="minorBidi"/>
          <w:noProof/>
          <w:kern w:val="2"/>
          <w:sz w:val="21"/>
          <w:szCs w:val="22"/>
        </w:rPr>
      </w:pPr>
      <w:r>
        <w:rPr>
          <w:noProof/>
        </w:rPr>
        <w:t>二十五、</w:t>
      </w:r>
      <w:r w:rsidR="005A4BC1">
        <w:rPr>
          <w:noProof/>
        </w:rPr>
        <w:tab/>
      </w:r>
      <w:r>
        <w:rPr>
          <w:noProof/>
        </w:rPr>
        <w:t>合同文本</w:t>
      </w:r>
      <w:r>
        <w:rPr>
          <w:noProof/>
        </w:rPr>
        <w:tab/>
      </w:r>
      <w:r>
        <w:rPr>
          <w:noProof/>
        </w:rPr>
        <w:fldChar w:fldCharType="begin"/>
      </w:r>
      <w:r>
        <w:rPr>
          <w:noProof/>
        </w:rPr>
        <w:instrText xml:space="preserve"> PAGEREF _Toc211958603 \h </w:instrText>
      </w:r>
      <w:r>
        <w:rPr>
          <w:noProof/>
        </w:rPr>
      </w:r>
      <w:r>
        <w:rPr>
          <w:noProof/>
        </w:rPr>
        <w:fldChar w:fldCharType="separate"/>
      </w:r>
      <w:r>
        <w:rPr>
          <w:noProof/>
        </w:rPr>
        <w:t>70</w:t>
      </w:r>
      <w:r>
        <w:rPr>
          <w:noProof/>
        </w:rPr>
        <w:fldChar w:fldCharType="end"/>
      </w:r>
    </w:p>
    <w:p w14:paraId="33A14855" w14:textId="5534C150" w:rsidR="007754DF" w:rsidRDefault="007754DF">
      <w:pPr>
        <w:pStyle w:val="30"/>
        <w:rPr>
          <w:rFonts w:asciiTheme="minorHAnsi" w:eastAsiaTheme="minorEastAsia" w:hAnsiTheme="minorHAnsi" w:cstheme="minorBidi"/>
          <w:noProof/>
          <w:kern w:val="2"/>
          <w:sz w:val="21"/>
          <w:szCs w:val="22"/>
        </w:rPr>
      </w:pPr>
      <w:r>
        <w:rPr>
          <w:noProof/>
        </w:rPr>
        <w:t>25.1</w:t>
      </w:r>
      <w:r>
        <w:rPr>
          <w:rFonts w:asciiTheme="minorHAnsi" w:eastAsiaTheme="minorEastAsia" w:hAnsiTheme="minorHAnsi" w:cstheme="minorBidi"/>
          <w:noProof/>
          <w:kern w:val="2"/>
          <w:sz w:val="21"/>
          <w:szCs w:val="22"/>
        </w:rPr>
        <w:tab/>
      </w:r>
      <w:r>
        <w:rPr>
          <w:noProof/>
        </w:rPr>
        <w:t>语言</w:t>
      </w:r>
      <w:r>
        <w:rPr>
          <w:noProof/>
        </w:rPr>
        <w:tab/>
      </w:r>
      <w:r>
        <w:rPr>
          <w:noProof/>
        </w:rPr>
        <w:fldChar w:fldCharType="begin"/>
      </w:r>
      <w:r>
        <w:rPr>
          <w:noProof/>
        </w:rPr>
        <w:instrText xml:space="preserve"> PAGEREF _Toc211958604 \h </w:instrText>
      </w:r>
      <w:r>
        <w:rPr>
          <w:noProof/>
        </w:rPr>
      </w:r>
      <w:r>
        <w:rPr>
          <w:noProof/>
        </w:rPr>
        <w:fldChar w:fldCharType="separate"/>
      </w:r>
      <w:r>
        <w:rPr>
          <w:noProof/>
        </w:rPr>
        <w:t>70</w:t>
      </w:r>
      <w:r>
        <w:rPr>
          <w:noProof/>
        </w:rPr>
        <w:fldChar w:fldCharType="end"/>
      </w:r>
    </w:p>
    <w:p w14:paraId="4D60B161" w14:textId="53C7126B" w:rsidR="007754DF" w:rsidRDefault="007754DF">
      <w:pPr>
        <w:pStyle w:val="30"/>
        <w:rPr>
          <w:rFonts w:asciiTheme="minorHAnsi" w:eastAsiaTheme="minorEastAsia" w:hAnsiTheme="minorHAnsi" w:cstheme="minorBidi"/>
          <w:noProof/>
          <w:kern w:val="2"/>
          <w:sz w:val="21"/>
          <w:szCs w:val="22"/>
        </w:rPr>
      </w:pPr>
      <w:r>
        <w:rPr>
          <w:noProof/>
        </w:rPr>
        <w:t>25.2</w:t>
      </w:r>
      <w:r>
        <w:rPr>
          <w:rFonts w:asciiTheme="minorHAnsi" w:eastAsiaTheme="minorEastAsia" w:hAnsiTheme="minorHAnsi" w:cstheme="minorBidi"/>
          <w:noProof/>
          <w:kern w:val="2"/>
          <w:sz w:val="21"/>
          <w:szCs w:val="22"/>
        </w:rPr>
        <w:tab/>
      </w:r>
      <w:r>
        <w:rPr>
          <w:noProof/>
        </w:rPr>
        <w:t>正本</w:t>
      </w:r>
      <w:r>
        <w:rPr>
          <w:noProof/>
        </w:rPr>
        <w:tab/>
      </w:r>
      <w:r>
        <w:rPr>
          <w:noProof/>
        </w:rPr>
        <w:fldChar w:fldCharType="begin"/>
      </w:r>
      <w:r>
        <w:rPr>
          <w:noProof/>
        </w:rPr>
        <w:instrText xml:space="preserve"> PAGEREF _Toc211958605 \h </w:instrText>
      </w:r>
      <w:r>
        <w:rPr>
          <w:noProof/>
        </w:rPr>
      </w:r>
      <w:r>
        <w:rPr>
          <w:noProof/>
        </w:rPr>
        <w:fldChar w:fldCharType="separate"/>
      </w:r>
      <w:r>
        <w:rPr>
          <w:noProof/>
        </w:rPr>
        <w:t>70</w:t>
      </w:r>
      <w:r>
        <w:rPr>
          <w:noProof/>
        </w:rPr>
        <w:fldChar w:fldCharType="end"/>
      </w:r>
    </w:p>
    <w:p w14:paraId="1181C18A" w14:textId="42E68A45" w:rsidR="007754DF" w:rsidRDefault="007754DF">
      <w:pPr>
        <w:pStyle w:val="30"/>
        <w:rPr>
          <w:rFonts w:asciiTheme="minorHAnsi" w:eastAsiaTheme="minorEastAsia" w:hAnsiTheme="minorHAnsi" w:cstheme="minorBidi"/>
          <w:noProof/>
          <w:kern w:val="2"/>
          <w:sz w:val="21"/>
          <w:szCs w:val="22"/>
        </w:rPr>
      </w:pPr>
      <w:r>
        <w:rPr>
          <w:noProof/>
        </w:rPr>
        <w:t>二十六、</w:t>
      </w:r>
      <w:r w:rsidR="005A4BC1">
        <w:rPr>
          <w:noProof/>
        </w:rPr>
        <w:tab/>
      </w:r>
      <w:r>
        <w:rPr>
          <w:noProof/>
        </w:rPr>
        <w:t>适用法律和争议解决</w:t>
      </w:r>
      <w:r>
        <w:rPr>
          <w:noProof/>
        </w:rPr>
        <w:tab/>
      </w:r>
      <w:r>
        <w:rPr>
          <w:noProof/>
        </w:rPr>
        <w:fldChar w:fldCharType="begin"/>
      </w:r>
      <w:r>
        <w:rPr>
          <w:noProof/>
        </w:rPr>
        <w:instrText xml:space="preserve"> PAGEREF _Toc211958606 \h </w:instrText>
      </w:r>
      <w:r>
        <w:rPr>
          <w:noProof/>
        </w:rPr>
      </w:r>
      <w:r>
        <w:rPr>
          <w:noProof/>
        </w:rPr>
        <w:fldChar w:fldCharType="separate"/>
      </w:r>
      <w:r>
        <w:rPr>
          <w:noProof/>
        </w:rPr>
        <w:t>70</w:t>
      </w:r>
      <w:r>
        <w:rPr>
          <w:noProof/>
        </w:rPr>
        <w:fldChar w:fldCharType="end"/>
      </w:r>
    </w:p>
    <w:p w14:paraId="39EA82CE" w14:textId="215353BB" w:rsidR="007754DF" w:rsidRDefault="007754DF">
      <w:pPr>
        <w:pStyle w:val="30"/>
        <w:rPr>
          <w:rFonts w:asciiTheme="minorHAnsi" w:eastAsiaTheme="minorEastAsia" w:hAnsiTheme="minorHAnsi" w:cstheme="minorBidi"/>
          <w:noProof/>
          <w:kern w:val="2"/>
          <w:sz w:val="21"/>
          <w:szCs w:val="22"/>
        </w:rPr>
      </w:pPr>
      <w:r>
        <w:rPr>
          <w:noProof/>
        </w:rPr>
        <w:t>二十七、</w:t>
      </w:r>
      <w:r w:rsidR="005A4BC1">
        <w:rPr>
          <w:noProof/>
        </w:rPr>
        <w:tab/>
      </w:r>
      <w:r>
        <w:rPr>
          <w:noProof/>
        </w:rPr>
        <w:t>其它事项</w:t>
      </w:r>
      <w:r>
        <w:rPr>
          <w:noProof/>
        </w:rPr>
        <w:tab/>
      </w:r>
      <w:r>
        <w:rPr>
          <w:noProof/>
        </w:rPr>
        <w:fldChar w:fldCharType="begin"/>
      </w:r>
      <w:r>
        <w:rPr>
          <w:noProof/>
        </w:rPr>
        <w:instrText xml:space="preserve"> PAGEREF _Toc211958607 \h </w:instrText>
      </w:r>
      <w:r>
        <w:rPr>
          <w:noProof/>
        </w:rPr>
      </w:r>
      <w:r>
        <w:rPr>
          <w:noProof/>
        </w:rPr>
        <w:fldChar w:fldCharType="separate"/>
      </w:r>
      <w:r>
        <w:rPr>
          <w:noProof/>
        </w:rPr>
        <w:t>71</w:t>
      </w:r>
      <w:r>
        <w:rPr>
          <w:noProof/>
        </w:rPr>
        <w:fldChar w:fldCharType="end"/>
      </w:r>
    </w:p>
    <w:p w14:paraId="74A8F119" w14:textId="14BFFE89" w:rsidR="007754DF" w:rsidRDefault="007754DF">
      <w:pPr>
        <w:pStyle w:val="30"/>
        <w:rPr>
          <w:rFonts w:asciiTheme="minorHAnsi" w:eastAsiaTheme="minorEastAsia" w:hAnsiTheme="minorHAnsi" w:cstheme="minorBidi"/>
          <w:noProof/>
          <w:kern w:val="2"/>
          <w:sz w:val="21"/>
          <w:szCs w:val="22"/>
        </w:rPr>
      </w:pPr>
      <w:r>
        <w:rPr>
          <w:noProof/>
        </w:rPr>
        <w:t>二十八、</w:t>
      </w:r>
      <w:r w:rsidR="005A4BC1">
        <w:rPr>
          <w:noProof/>
        </w:rPr>
        <w:tab/>
      </w:r>
      <w:r>
        <w:rPr>
          <w:noProof/>
        </w:rPr>
        <w:t>生效</w:t>
      </w:r>
      <w:r>
        <w:rPr>
          <w:noProof/>
        </w:rPr>
        <w:tab/>
      </w:r>
      <w:r>
        <w:rPr>
          <w:noProof/>
        </w:rPr>
        <w:fldChar w:fldCharType="begin"/>
      </w:r>
      <w:r>
        <w:rPr>
          <w:noProof/>
        </w:rPr>
        <w:instrText xml:space="preserve"> PAGEREF _Toc211958608 \h </w:instrText>
      </w:r>
      <w:r>
        <w:rPr>
          <w:noProof/>
        </w:rPr>
      </w:r>
      <w:r>
        <w:rPr>
          <w:noProof/>
        </w:rPr>
        <w:fldChar w:fldCharType="separate"/>
      </w:r>
      <w:r>
        <w:rPr>
          <w:noProof/>
        </w:rPr>
        <w:t>71</w:t>
      </w:r>
      <w:r>
        <w:rPr>
          <w:noProof/>
        </w:rPr>
        <w:fldChar w:fldCharType="end"/>
      </w:r>
    </w:p>
    <w:p w14:paraId="10364B3D" w14:textId="19CAEBCD" w:rsidR="007754DF" w:rsidRDefault="007754DF">
      <w:pPr>
        <w:pStyle w:val="30"/>
        <w:rPr>
          <w:rFonts w:asciiTheme="minorHAnsi" w:eastAsiaTheme="minorEastAsia" w:hAnsiTheme="minorHAnsi" w:cstheme="minorBidi"/>
          <w:noProof/>
          <w:kern w:val="2"/>
          <w:sz w:val="21"/>
          <w:szCs w:val="22"/>
        </w:rPr>
      </w:pPr>
      <w:r>
        <w:rPr>
          <w:noProof/>
        </w:rPr>
        <w:t>附件一</w:t>
      </w:r>
      <w:r>
        <w:rPr>
          <w:rFonts w:asciiTheme="minorHAnsi" w:eastAsiaTheme="minorEastAsia" w:hAnsiTheme="minorHAnsi" w:cstheme="minorBidi"/>
          <w:noProof/>
          <w:kern w:val="2"/>
          <w:sz w:val="21"/>
          <w:szCs w:val="22"/>
        </w:rPr>
        <w:tab/>
      </w:r>
      <w:r>
        <w:rPr>
          <w:noProof/>
        </w:rPr>
        <w:t>贷款人初始承贷额</w:t>
      </w:r>
      <w:r>
        <w:rPr>
          <w:noProof/>
        </w:rPr>
        <w:tab/>
      </w:r>
      <w:r>
        <w:rPr>
          <w:noProof/>
        </w:rPr>
        <w:fldChar w:fldCharType="begin"/>
      </w:r>
      <w:r>
        <w:rPr>
          <w:noProof/>
        </w:rPr>
        <w:instrText xml:space="preserve"> PAGEREF _Toc211958609 \h </w:instrText>
      </w:r>
      <w:r>
        <w:rPr>
          <w:noProof/>
        </w:rPr>
      </w:r>
      <w:r>
        <w:rPr>
          <w:noProof/>
        </w:rPr>
        <w:fldChar w:fldCharType="separate"/>
      </w:r>
      <w:r>
        <w:rPr>
          <w:noProof/>
        </w:rPr>
        <w:t>72</w:t>
      </w:r>
      <w:r>
        <w:rPr>
          <w:noProof/>
        </w:rPr>
        <w:fldChar w:fldCharType="end"/>
      </w:r>
    </w:p>
    <w:p w14:paraId="0DF12015" w14:textId="5D8A2064" w:rsidR="007754DF" w:rsidRDefault="007754DF">
      <w:pPr>
        <w:pStyle w:val="30"/>
        <w:rPr>
          <w:rFonts w:asciiTheme="minorHAnsi" w:eastAsiaTheme="minorEastAsia" w:hAnsiTheme="minorHAnsi" w:cstheme="minorBidi"/>
          <w:noProof/>
          <w:kern w:val="2"/>
          <w:sz w:val="21"/>
          <w:szCs w:val="22"/>
        </w:rPr>
      </w:pPr>
      <w:r>
        <w:rPr>
          <w:noProof/>
        </w:rPr>
        <w:t>附件二</w:t>
      </w:r>
      <w:r>
        <w:rPr>
          <w:rFonts w:asciiTheme="minorHAnsi" w:eastAsiaTheme="minorEastAsia" w:hAnsiTheme="minorHAnsi" w:cstheme="minorBidi"/>
          <w:noProof/>
          <w:kern w:val="2"/>
          <w:sz w:val="21"/>
          <w:szCs w:val="22"/>
        </w:rPr>
        <w:tab/>
      </w:r>
      <w:r>
        <w:rPr>
          <w:noProof/>
        </w:rPr>
        <w:t>文件确认书格式</w:t>
      </w:r>
      <w:r>
        <w:rPr>
          <w:noProof/>
        </w:rPr>
        <w:tab/>
      </w:r>
      <w:r>
        <w:rPr>
          <w:noProof/>
        </w:rPr>
        <w:fldChar w:fldCharType="begin"/>
      </w:r>
      <w:r>
        <w:rPr>
          <w:noProof/>
        </w:rPr>
        <w:instrText xml:space="preserve"> PAGEREF _Toc211958610 \h </w:instrText>
      </w:r>
      <w:r>
        <w:rPr>
          <w:noProof/>
        </w:rPr>
      </w:r>
      <w:r>
        <w:rPr>
          <w:noProof/>
        </w:rPr>
        <w:fldChar w:fldCharType="separate"/>
      </w:r>
      <w:r>
        <w:rPr>
          <w:noProof/>
        </w:rPr>
        <w:t>73</w:t>
      </w:r>
      <w:r>
        <w:rPr>
          <w:noProof/>
        </w:rPr>
        <w:fldChar w:fldCharType="end"/>
      </w:r>
    </w:p>
    <w:p w14:paraId="76686C97" w14:textId="3D6E5133" w:rsidR="007754DF" w:rsidRDefault="007754DF">
      <w:pPr>
        <w:pStyle w:val="30"/>
        <w:rPr>
          <w:rFonts w:asciiTheme="minorHAnsi" w:eastAsiaTheme="minorEastAsia" w:hAnsiTheme="minorHAnsi" w:cstheme="minorBidi"/>
          <w:noProof/>
          <w:kern w:val="2"/>
          <w:sz w:val="21"/>
          <w:szCs w:val="22"/>
        </w:rPr>
      </w:pPr>
      <w:r>
        <w:rPr>
          <w:noProof/>
        </w:rPr>
        <w:t>附件三</w:t>
      </w:r>
      <w:r>
        <w:rPr>
          <w:rFonts w:asciiTheme="minorHAnsi" w:eastAsiaTheme="minorEastAsia" w:hAnsiTheme="minorHAnsi" w:cstheme="minorBidi"/>
          <w:noProof/>
          <w:kern w:val="2"/>
          <w:sz w:val="21"/>
          <w:szCs w:val="22"/>
        </w:rPr>
        <w:tab/>
      </w:r>
      <w:r>
        <w:rPr>
          <w:noProof/>
        </w:rPr>
        <w:t>转让协议格式</w:t>
      </w:r>
      <w:r>
        <w:rPr>
          <w:noProof/>
        </w:rPr>
        <w:tab/>
      </w:r>
      <w:r>
        <w:rPr>
          <w:noProof/>
        </w:rPr>
        <w:fldChar w:fldCharType="begin"/>
      </w:r>
      <w:r>
        <w:rPr>
          <w:noProof/>
        </w:rPr>
        <w:instrText xml:space="preserve"> PAGEREF _Toc211958611 \h </w:instrText>
      </w:r>
      <w:r>
        <w:rPr>
          <w:noProof/>
        </w:rPr>
      </w:r>
      <w:r>
        <w:rPr>
          <w:noProof/>
        </w:rPr>
        <w:fldChar w:fldCharType="separate"/>
      </w:r>
      <w:r>
        <w:rPr>
          <w:noProof/>
        </w:rPr>
        <w:t>75</w:t>
      </w:r>
      <w:r>
        <w:rPr>
          <w:noProof/>
        </w:rPr>
        <w:fldChar w:fldCharType="end"/>
      </w:r>
    </w:p>
    <w:p w14:paraId="1F1AC815" w14:textId="2915B65E" w:rsidR="007754DF" w:rsidRDefault="007754DF">
      <w:pPr>
        <w:pStyle w:val="30"/>
        <w:rPr>
          <w:rFonts w:asciiTheme="minorHAnsi" w:eastAsiaTheme="minorEastAsia" w:hAnsiTheme="minorHAnsi" w:cstheme="minorBidi"/>
          <w:noProof/>
          <w:kern w:val="2"/>
          <w:sz w:val="21"/>
          <w:szCs w:val="22"/>
        </w:rPr>
      </w:pPr>
      <w:r>
        <w:rPr>
          <w:noProof/>
        </w:rPr>
        <w:t>附件四</w:t>
      </w:r>
      <w:r>
        <w:rPr>
          <w:rFonts w:asciiTheme="minorHAnsi" w:eastAsiaTheme="minorEastAsia" w:hAnsiTheme="minorHAnsi" w:cstheme="minorBidi"/>
          <w:noProof/>
          <w:kern w:val="2"/>
          <w:sz w:val="21"/>
          <w:szCs w:val="22"/>
        </w:rPr>
        <w:tab/>
      </w:r>
      <w:r>
        <w:rPr>
          <w:noProof/>
        </w:rPr>
        <w:t>各方账户</w:t>
      </w:r>
      <w:r>
        <w:rPr>
          <w:noProof/>
        </w:rPr>
        <w:tab/>
      </w:r>
      <w:r>
        <w:rPr>
          <w:noProof/>
        </w:rPr>
        <w:fldChar w:fldCharType="begin"/>
      </w:r>
      <w:r>
        <w:rPr>
          <w:noProof/>
        </w:rPr>
        <w:instrText xml:space="preserve"> PAGEREF _Toc211958612 \h </w:instrText>
      </w:r>
      <w:r>
        <w:rPr>
          <w:noProof/>
        </w:rPr>
      </w:r>
      <w:r>
        <w:rPr>
          <w:noProof/>
        </w:rPr>
        <w:fldChar w:fldCharType="separate"/>
      </w:r>
      <w:r>
        <w:rPr>
          <w:noProof/>
        </w:rPr>
        <w:t>76</w:t>
      </w:r>
      <w:r>
        <w:rPr>
          <w:noProof/>
        </w:rPr>
        <w:fldChar w:fldCharType="end"/>
      </w:r>
    </w:p>
    <w:p w14:paraId="617A7E68" w14:textId="596705E7" w:rsidR="007754DF" w:rsidRDefault="007754DF">
      <w:pPr>
        <w:pStyle w:val="30"/>
        <w:rPr>
          <w:rFonts w:asciiTheme="minorHAnsi" w:eastAsiaTheme="minorEastAsia" w:hAnsiTheme="minorHAnsi" w:cstheme="minorBidi"/>
          <w:noProof/>
          <w:kern w:val="2"/>
          <w:sz w:val="21"/>
          <w:szCs w:val="22"/>
        </w:rPr>
      </w:pPr>
      <w:r>
        <w:rPr>
          <w:noProof/>
        </w:rPr>
        <w:t xml:space="preserve">附件五 </w:t>
      </w:r>
      <w:r>
        <w:rPr>
          <w:rFonts w:asciiTheme="minorHAnsi" w:eastAsiaTheme="minorEastAsia" w:hAnsiTheme="minorHAnsi" w:cstheme="minorBidi"/>
          <w:noProof/>
          <w:kern w:val="2"/>
          <w:sz w:val="21"/>
          <w:szCs w:val="22"/>
        </w:rPr>
        <w:tab/>
      </w:r>
      <w:r>
        <w:rPr>
          <w:noProof/>
        </w:rPr>
        <w:t>费用协议格式</w:t>
      </w:r>
      <w:r>
        <w:rPr>
          <w:noProof/>
        </w:rPr>
        <w:tab/>
      </w:r>
      <w:r>
        <w:rPr>
          <w:noProof/>
        </w:rPr>
        <w:fldChar w:fldCharType="begin"/>
      </w:r>
      <w:r>
        <w:rPr>
          <w:noProof/>
        </w:rPr>
        <w:instrText xml:space="preserve"> PAGEREF _Toc211958613 \h </w:instrText>
      </w:r>
      <w:r>
        <w:rPr>
          <w:noProof/>
        </w:rPr>
      </w:r>
      <w:r>
        <w:rPr>
          <w:noProof/>
        </w:rPr>
        <w:fldChar w:fldCharType="separate"/>
      </w:r>
      <w:r>
        <w:rPr>
          <w:noProof/>
        </w:rPr>
        <w:t>78</w:t>
      </w:r>
      <w:r>
        <w:rPr>
          <w:noProof/>
        </w:rPr>
        <w:fldChar w:fldCharType="end"/>
      </w:r>
    </w:p>
    <w:p w14:paraId="33503F23" w14:textId="2459952D" w:rsidR="007754DF" w:rsidRDefault="007754DF">
      <w:pPr>
        <w:pStyle w:val="30"/>
        <w:rPr>
          <w:rFonts w:asciiTheme="minorHAnsi" w:eastAsiaTheme="minorEastAsia" w:hAnsiTheme="minorHAnsi" w:cstheme="minorBidi"/>
          <w:noProof/>
          <w:kern w:val="2"/>
          <w:sz w:val="21"/>
          <w:szCs w:val="22"/>
        </w:rPr>
      </w:pPr>
      <w:r w:rsidRPr="001C3103">
        <w:rPr>
          <w:noProof/>
        </w:rPr>
        <w:t xml:space="preserve">附件六 </w:t>
      </w:r>
      <w:r w:rsidR="005A4BC1">
        <w:rPr>
          <w:noProof/>
        </w:rPr>
        <w:tab/>
      </w:r>
      <w:r>
        <w:rPr>
          <w:noProof/>
        </w:rPr>
        <w:t>银团会议纪要格式</w:t>
      </w:r>
      <w:r>
        <w:rPr>
          <w:noProof/>
        </w:rPr>
        <w:tab/>
      </w:r>
      <w:r>
        <w:rPr>
          <w:noProof/>
        </w:rPr>
        <w:fldChar w:fldCharType="begin"/>
      </w:r>
      <w:r>
        <w:rPr>
          <w:noProof/>
        </w:rPr>
        <w:instrText xml:space="preserve"> PAGEREF _Toc211958614 \h </w:instrText>
      </w:r>
      <w:r>
        <w:rPr>
          <w:noProof/>
        </w:rPr>
      </w:r>
      <w:r>
        <w:rPr>
          <w:noProof/>
        </w:rPr>
        <w:fldChar w:fldCharType="separate"/>
      </w:r>
      <w:r>
        <w:rPr>
          <w:noProof/>
        </w:rPr>
        <w:t>82</w:t>
      </w:r>
      <w:r>
        <w:rPr>
          <w:noProof/>
        </w:rPr>
        <w:fldChar w:fldCharType="end"/>
      </w:r>
    </w:p>
    <w:p w14:paraId="2892F603" w14:textId="01A4817D" w:rsidR="007754DF" w:rsidRDefault="007754DF">
      <w:pPr>
        <w:pStyle w:val="30"/>
        <w:rPr>
          <w:rFonts w:asciiTheme="minorHAnsi" w:eastAsiaTheme="minorEastAsia" w:hAnsiTheme="minorHAnsi" w:cstheme="minorBidi"/>
          <w:noProof/>
          <w:kern w:val="2"/>
          <w:sz w:val="21"/>
          <w:szCs w:val="22"/>
        </w:rPr>
      </w:pPr>
      <w:r>
        <w:rPr>
          <w:noProof/>
        </w:rPr>
        <w:t>签</w:t>
      </w:r>
      <w:r w:rsidRPr="001C3103">
        <w:rPr>
          <w:noProof/>
        </w:rPr>
        <w:t xml:space="preserve"> </w:t>
      </w:r>
      <w:r>
        <w:rPr>
          <w:noProof/>
        </w:rPr>
        <w:t>字</w:t>
      </w:r>
      <w:r w:rsidRPr="001C3103">
        <w:rPr>
          <w:noProof/>
        </w:rPr>
        <w:t xml:space="preserve"> </w:t>
      </w:r>
      <w:r>
        <w:rPr>
          <w:noProof/>
        </w:rPr>
        <w:t>页</w:t>
      </w:r>
      <w:r>
        <w:rPr>
          <w:noProof/>
        </w:rPr>
        <w:tab/>
      </w:r>
      <w:r>
        <w:rPr>
          <w:noProof/>
        </w:rPr>
        <w:fldChar w:fldCharType="begin"/>
      </w:r>
      <w:r>
        <w:rPr>
          <w:noProof/>
        </w:rPr>
        <w:instrText xml:space="preserve"> PAGEREF _Toc211958615 \h </w:instrText>
      </w:r>
      <w:r>
        <w:rPr>
          <w:noProof/>
        </w:rPr>
      </w:r>
      <w:r>
        <w:rPr>
          <w:noProof/>
        </w:rPr>
        <w:fldChar w:fldCharType="separate"/>
      </w:r>
      <w:r>
        <w:rPr>
          <w:noProof/>
        </w:rPr>
        <w:t>83</w:t>
      </w:r>
      <w:r>
        <w:rPr>
          <w:noProof/>
        </w:rPr>
        <w:fldChar w:fldCharType="end"/>
      </w:r>
    </w:p>
    <w:p w14:paraId="3E8DD2C6" w14:textId="77777777" w:rsidR="00E6040E" w:rsidRDefault="00E6040E">
      <w:pPr>
        <w:widowControl/>
        <w:spacing w:line="360" w:lineRule="exact"/>
        <w:ind w:left="840" w:hanging="840"/>
        <w:jc w:val="both"/>
        <w:rPr>
          <w:rFonts w:ascii="Times New Roman" w:hAnsi="宋体"/>
          <w:spacing w:val="20"/>
          <w:sz w:val="24"/>
          <w:szCs w:val="24"/>
        </w:rPr>
        <w:sectPr w:rsidR="00E6040E">
          <w:headerReference w:type="default" r:id="rId9"/>
          <w:pgSz w:w="11907" w:h="16840"/>
          <w:pgMar w:top="1440" w:right="1197" w:bottom="1153" w:left="1797" w:header="720" w:footer="720" w:gutter="0"/>
          <w:pgNumType w:start="1"/>
          <w:cols w:space="720"/>
          <w:docGrid w:linePitch="462"/>
        </w:sectPr>
      </w:pPr>
      <w:r>
        <w:rPr>
          <w:rFonts w:ascii="Times New Roman"/>
          <w:spacing w:val="20"/>
          <w:sz w:val="24"/>
          <w:szCs w:val="24"/>
        </w:rPr>
        <w:fldChar w:fldCharType="end"/>
      </w:r>
    </w:p>
    <w:p w14:paraId="61DBD4F0" w14:textId="64DD974B"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本合同由</w:t>
      </w:r>
      <w:r>
        <w:rPr>
          <w:rFonts w:ascii="Times New Roman" w:hAnsi="宋体" w:hint="eastAsia"/>
          <w:spacing w:val="20"/>
          <w:sz w:val="24"/>
          <w:szCs w:val="24"/>
        </w:rPr>
        <w:t>以</w:t>
      </w:r>
      <w:r>
        <w:rPr>
          <w:rFonts w:ascii="Times New Roman" w:hAnsi="宋体"/>
          <w:spacing w:val="20"/>
          <w:sz w:val="24"/>
          <w:szCs w:val="24"/>
        </w:rPr>
        <w:t>下各方于</w:t>
      </w:r>
      <w:r w:rsidR="00A53557">
        <w:rPr>
          <w:rFonts w:ascii="Times New Roman" w:hint="eastAsia"/>
          <w:spacing w:val="20"/>
          <w:sz w:val="24"/>
          <w:szCs w:val="24"/>
          <w:lang w:val="en-GB"/>
        </w:rPr>
        <w:t>【】</w:t>
      </w:r>
      <w:r>
        <w:rPr>
          <w:rFonts w:ascii="Times New Roman" w:hAnsi="宋体"/>
          <w:spacing w:val="20"/>
          <w:sz w:val="24"/>
          <w:szCs w:val="24"/>
        </w:rPr>
        <w:t>年</w:t>
      </w:r>
      <w:r w:rsidR="00A53557">
        <w:rPr>
          <w:rFonts w:ascii="Times New Roman" w:hint="eastAsia"/>
          <w:spacing w:val="20"/>
          <w:sz w:val="24"/>
          <w:szCs w:val="24"/>
          <w:lang w:val="en-GB"/>
        </w:rPr>
        <w:t>【】</w:t>
      </w:r>
      <w:r>
        <w:rPr>
          <w:rFonts w:ascii="Times New Roman" w:hAnsi="宋体"/>
          <w:spacing w:val="20"/>
          <w:sz w:val="24"/>
          <w:szCs w:val="24"/>
        </w:rPr>
        <w:t>月</w:t>
      </w:r>
      <w:r w:rsidR="00A53557">
        <w:rPr>
          <w:rFonts w:ascii="Times New Roman" w:hint="eastAsia"/>
          <w:spacing w:val="20"/>
          <w:sz w:val="24"/>
          <w:szCs w:val="24"/>
          <w:lang w:val="en-GB"/>
        </w:rPr>
        <w:t>【】</w:t>
      </w:r>
      <w:r>
        <w:rPr>
          <w:rFonts w:ascii="Times New Roman" w:hAnsi="宋体"/>
          <w:spacing w:val="20"/>
          <w:sz w:val="24"/>
          <w:szCs w:val="24"/>
        </w:rPr>
        <w:t>日在</w:t>
      </w:r>
      <w:r w:rsidR="00A53557">
        <w:rPr>
          <w:rFonts w:ascii="Times New Roman" w:hint="eastAsia"/>
          <w:spacing w:val="20"/>
          <w:sz w:val="24"/>
          <w:szCs w:val="24"/>
          <w:lang w:val="en-GB"/>
        </w:rPr>
        <w:t>【】</w:t>
      </w:r>
      <w:r>
        <w:rPr>
          <w:rFonts w:ascii="Times New Roman" w:hint="eastAsia"/>
          <w:spacing w:val="20"/>
          <w:sz w:val="24"/>
          <w:szCs w:val="24"/>
          <w:lang w:val="en-GB"/>
        </w:rPr>
        <w:t>签署</w:t>
      </w:r>
      <w:r>
        <w:rPr>
          <w:rFonts w:ascii="Times New Roman" w:hAnsi="宋体"/>
          <w:spacing w:val="20"/>
          <w:sz w:val="24"/>
          <w:szCs w:val="24"/>
        </w:rPr>
        <w:t>：</w:t>
      </w:r>
    </w:p>
    <w:p w14:paraId="4984E151" w14:textId="77777777" w:rsidR="00E6040E" w:rsidRDefault="00E6040E">
      <w:pPr>
        <w:widowControl/>
        <w:spacing w:line="360" w:lineRule="exact"/>
        <w:jc w:val="both"/>
        <w:rPr>
          <w:rFonts w:ascii="Times New Roman"/>
          <w:spacing w:val="20"/>
          <w:sz w:val="24"/>
          <w:szCs w:val="24"/>
        </w:rPr>
      </w:pPr>
    </w:p>
    <w:p w14:paraId="09C4AA02" w14:textId="7538E759" w:rsidR="00E6040E" w:rsidRDefault="00CE679F">
      <w:pPr>
        <w:widowControl/>
        <w:numPr>
          <w:ilvl w:val="0"/>
          <w:numId w:val="3"/>
        </w:numPr>
        <w:spacing w:line="360" w:lineRule="exact"/>
        <w:jc w:val="both"/>
        <w:rPr>
          <w:rFonts w:ascii="Times New Roman"/>
          <w:spacing w:val="20"/>
          <w:sz w:val="24"/>
          <w:szCs w:val="24"/>
        </w:rPr>
      </w:pPr>
      <w:r>
        <w:rPr>
          <w:rFonts w:ascii="Times New Roman" w:hint="eastAsia"/>
          <w:spacing w:val="20"/>
          <w:sz w:val="24"/>
          <w:szCs w:val="24"/>
          <w:lang w:val="en-GB"/>
        </w:rPr>
        <w:t>【】</w:t>
      </w:r>
      <w:r w:rsidR="00E6040E">
        <w:rPr>
          <w:rFonts w:ascii="Times New Roman" w:hAnsi="宋体"/>
          <w:spacing w:val="20"/>
          <w:sz w:val="24"/>
          <w:szCs w:val="24"/>
        </w:rPr>
        <w:t>，作为借款人</w:t>
      </w:r>
      <w:r w:rsidR="00E6040E">
        <w:rPr>
          <w:rFonts w:ascii="Times New Roman"/>
          <w:spacing w:val="20"/>
          <w:sz w:val="24"/>
          <w:szCs w:val="24"/>
        </w:rPr>
        <w:t>(“</w:t>
      </w:r>
      <w:r w:rsidR="00E6040E">
        <w:rPr>
          <w:rFonts w:ascii="Times New Roman" w:hAnsi="宋体"/>
          <w:b/>
          <w:spacing w:val="20"/>
          <w:sz w:val="24"/>
          <w:szCs w:val="24"/>
          <w:u w:val="single"/>
        </w:rPr>
        <w:t>借款人</w:t>
      </w:r>
      <w:r w:rsidR="00E6040E">
        <w:rPr>
          <w:rFonts w:ascii="Times New Roman"/>
          <w:spacing w:val="20"/>
          <w:sz w:val="24"/>
          <w:szCs w:val="24"/>
        </w:rPr>
        <w:t>”)</w:t>
      </w:r>
    </w:p>
    <w:p w14:paraId="58BAD070"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E6040E" w14:paraId="6D0B2D24" w14:textId="77777777" w:rsidTr="0006509C">
        <w:tc>
          <w:tcPr>
            <w:tcW w:w="2890" w:type="dxa"/>
          </w:tcPr>
          <w:p w14:paraId="11DB3DFE"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22E602EE" w14:textId="77777777" w:rsidR="00E6040E" w:rsidRDefault="00E6040E">
            <w:pPr>
              <w:widowControl/>
              <w:spacing w:line="360" w:lineRule="exact"/>
              <w:rPr>
                <w:rFonts w:ascii="Times New Roman"/>
                <w:spacing w:val="20"/>
                <w:sz w:val="24"/>
                <w:szCs w:val="24"/>
              </w:rPr>
            </w:pPr>
          </w:p>
        </w:tc>
      </w:tr>
      <w:tr w:rsidR="001F5D32" w14:paraId="4247BC8B" w14:textId="77777777" w:rsidTr="00197FC6">
        <w:tc>
          <w:tcPr>
            <w:tcW w:w="2890" w:type="dxa"/>
          </w:tcPr>
          <w:p w14:paraId="60CF9F42" w14:textId="77777777" w:rsidR="001F5D32" w:rsidRDefault="001F5D32" w:rsidP="001F5D32">
            <w:pPr>
              <w:widowControl/>
              <w:spacing w:line="360" w:lineRule="exact"/>
              <w:rPr>
                <w:rFonts w:ascii="Times New Roman" w:hAnsi="宋体"/>
                <w:spacing w:val="20"/>
                <w:sz w:val="24"/>
                <w:szCs w:val="24"/>
              </w:rPr>
            </w:pPr>
            <w:r>
              <w:rPr>
                <w:rFonts w:ascii="Times New Roman" w:hAnsi="宋体" w:hint="eastAsia"/>
                <w:spacing w:val="20"/>
                <w:sz w:val="24"/>
                <w:szCs w:val="24"/>
              </w:rPr>
              <w:t>统一社会信用代码：</w:t>
            </w:r>
          </w:p>
        </w:tc>
        <w:tc>
          <w:tcPr>
            <w:tcW w:w="4590" w:type="dxa"/>
          </w:tcPr>
          <w:p w14:paraId="181D9772" w14:textId="77777777" w:rsidR="001F5D32" w:rsidRDefault="001F5D32" w:rsidP="001F5D32">
            <w:pPr>
              <w:widowControl/>
              <w:spacing w:line="360" w:lineRule="exact"/>
              <w:rPr>
                <w:rFonts w:ascii="Times New Roman"/>
                <w:spacing w:val="20"/>
                <w:sz w:val="24"/>
                <w:szCs w:val="24"/>
              </w:rPr>
            </w:pPr>
          </w:p>
        </w:tc>
      </w:tr>
      <w:tr w:rsidR="00E6040E" w14:paraId="1B9CA1C4" w14:textId="77777777" w:rsidTr="0006509C">
        <w:tc>
          <w:tcPr>
            <w:tcW w:w="2890" w:type="dxa"/>
          </w:tcPr>
          <w:p w14:paraId="5518E8F3"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p>
        </w:tc>
        <w:tc>
          <w:tcPr>
            <w:tcW w:w="4590" w:type="dxa"/>
          </w:tcPr>
          <w:p w14:paraId="37ADA4EB" w14:textId="77777777" w:rsidR="00E6040E" w:rsidRDefault="00E6040E">
            <w:pPr>
              <w:widowControl/>
              <w:spacing w:line="360" w:lineRule="exact"/>
              <w:rPr>
                <w:rFonts w:ascii="Times New Roman"/>
                <w:spacing w:val="20"/>
                <w:sz w:val="24"/>
                <w:szCs w:val="24"/>
              </w:rPr>
            </w:pPr>
          </w:p>
        </w:tc>
      </w:tr>
    </w:tbl>
    <w:p w14:paraId="62F6A03C" w14:textId="77777777" w:rsidR="00E6040E" w:rsidRDefault="00E6040E">
      <w:pPr>
        <w:widowControl/>
        <w:spacing w:line="360" w:lineRule="exact"/>
        <w:ind w:left="840" w:hanging="840"/>
        <w:jc w:val="both"/>
        <w:rPr>
          <w:rFonts w:ascii="Times New Roman"/>
          <w:spacing w:val="20"/>
          <w:sz w:val="24"/>
          <w:szCs w:val="24"/>
        </w:rPr>
      </w:pPr>
    </w:p>
    <w:p w14:paraId="2A6E1B4E" w14:textId="3B266117" w:rsidR="00E6040E" w:rsidRDefault="00CE679F">
      <w:pPr>
        <w:widowControl/>
        <w:numPr>
          <w:ilvl w:val="0"/>
          <w:numId w:val="3"/>
        </w:numPr>
        <w:spacing w:line="360" w:lineRule="exact"/>
        <w:jc w:val="both"/>
        <w:rPr>
          <w:rFonts w:ascii="Times New Roman"/>
          <w:spacing w:val="20"/>
          <w:sz w:val="24"/>
          <w:szCs w:val="24"/>
        </w:rPr>
      </w:pPr>
      <w:r>
        <w:rPr>
          <w:rFonts w:ascii="Times New Roman" w:hint="eastAsia"/>
          <w:spacing w:val="20"/>
          <w:sz w:val="24"/>
          <w:szCs w:val="24"/>
          <w:lang w:val="en-GB"/>
        </w:rPr>
        <w:t>【】</w:t>
      </w:r>
      <w:r w:rsidR="00E6040E">
        <w:rPr>
          <w:rFonts w:ascii="Times New Roman" w:hAnsi="宋体"/>
          <w:spacing w:val="20"/>
          <w:sz w:val="24"/>
          <w:szCs w:val="24"/>
        </w:rPr>
        <w:t>，作为牵头行</w:t>
      </w:r>
      <w:r w:rsidR="00E6040E">
        <w:rPr>
          <w:rFonts w:ascii="Times New Roman"/>
          <w:spacing w:val="20"/>
          <w:sz w:val="24"/>
          <w:szCs w:val="24"/>
        </w:rPr>
        <w:t>(“</w:t>
      </w:r>
      <w:r w:rsidR="00E6040E">
        <w:rPr>
          <w:rFonts w:ascii="Times New Roman" w:hAnsi="宋体"/>
          <w:b/>
          <w:spacing w:val="20"/>
          <w:sz w:val="24"/>
          <w:szCs w:val="24"/>
          <w:u w:val="single"/>
        </w:rPr>
        <w:t>牵头行</w:t>
      </w:r>
      <w:r w:rsidR="00E6040E">
        <w:rPr>
          <w:rFonts w:ascii="Times New Roman"/>
          <w:spacing w:val="20"/>
          <w:sz w:val="24"/>
          <w:szCs w:val="24"/>
        </w:rPr>
        <w:t>”)</w:t>
      </w:r>
    </w:p>
    <w:p w14:paraId="5D1A3C53" w14:textId="77777777" w:rsidR="00E6040E" w:rsidRDefault="00E6040E">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E6040E" w14:paraId="63AE836A" w14:textId="77777777" w:rsidTr="0006509C">
        <w:tc>
          <w:tcPr>
            <w:tcW w:w="2890" w:type="dxa"/>
          </w:tcPr>
          <w:p w14:paraId="528936CF"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75088A4C" w14:textId="77777777" w:rsidR="00E6040E" w:rsidRDefault="00E6040E">
            <w:pPr>
              <w:widowControl/>
              <w:spacing w:line="360" w:lineRule="exact"/>
              <w:rPr>
                <w:rFonts w:ascii="Times New Roman"/>
                <w:spacing w:val="20"/>
                <w:sz w:val="24"/>
                <w:szCs w:val="24"/>
              </w:rPr>
            </w:pPr>
          </w:p>
        </w:tc>
      </w:tr>
      <w:tr w:rsidR="00E6040E" w14:paraId="304CBC11" w14:textId="77777777" w:rsidTr="0006509C">
        <w:tc>
          <w:tcPr>
            <w:tcW w:w="2890" w:type="dxa"/>
          </w:tcPr>
          <w:p w14:paraId="38F45273"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r w:rsidR="000B23AC">
              <w:rPr>
                <w:rFonts w:ascii="Times New Roman" w:hAnsi="宋体"/>
                <w:spacing w:val="20"/>
                <w:sz w:val="24"/>
                <w:szCs w:val="24"/>
              </w:rPr>
              <w:t>/</w:t>
            </w:r>
            <w:r w:rsidR="000B23A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100BD08F" w14:textId="77777777" w:rsidR="00E6040E" w:rsidRDefault="00E6040E">
            <w:pPr>
              <w:widowControl/>
              <w:spacing w:line="360" w:lineRule="exact"/>
              <w:rPr>
                <w:rFonts w:ascii="Times New Roman"/>
                <w:spacing w:val="20"/>
                <w:sz w:val="24"/>
                <w:szCs w:val="24"/>
              </w:rPr>
            </w:pPr>
          </w:p>
        </w:tc>
      </w:tr>
      <w:tr w:rsidR="00E6040E" w14:paraId="5F755785" w14:textId="77777777" w:rsidTr="0006509C">
        <w:tc>
          <w:tcPr>
            <w:tcW w:w="2890" w:type="dxa"/>
          </w:tcPr>
          <w:p w14:paraId="0AD7A1E9"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0D6B10EF" w14:textId="77777777" w:rsidR="00E6040E" w:rsidRDefault="00E6040E">
            <w:pPr>
              <w:widowControl/>
              <w:spacing w:line="360" w:lineRule="exact"/>
              <w:rPr>
                <w:rFonts w:ascii="Times New Roman"/>
                <w:spacing w:val="20"/>
                <w:sz w:val="24"/>
                <w:szCs w:val="24"/>
              </w:rPr>
            </w:pPr>
          </w:p>
        </w:tc>
      </w:tr>
      <w:tr w:rsidR="00E6040E" w14:paraId="029C81D4" w14:textId="77777777" w:rsidTr="0006509C">
        <w:tc>
          <w:tcPr>
            <w:tcW w:w="2890" w:type="dxa"/>
          </w:tcPr>
          <w:p w14:paraId="33AB7A16"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54775FA1" w14:textId="77777777" w:rsidR="00E6040E" w:rsidRDefault="00E6040E">
            <w:pPr>
              <w:widowControl/>
              <w:spacing w:line="360" w:lineRule="exact"/>
              <w:rPr>
                <w:rFonts w:ascii="Times New Roman"/>
                <w:spacing w:val="20"/>
                <w:sz w:val="24"/>
                <w:szCs w:val="24"/>
              </w:rPr>
            </w:pPr>
          </w:p>
        </w:tc>
      </w:tr>
      <w:tr w:rsidR="00E6040E" w14:paraId="27443169" w14:textId="77777777" w:rsidTr="0006509C">
        <w:tc>
          <w:tcPr>
            <w:tcW w:w="2890" w:type="dxa"/>
          </w:tcPr>
          <w:p w14:paraId="492D496D"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6966C944" w14:textId="77777777" w:rsidR="00E6040E" w:rsidRDefault="00E6040E">
            <w:pPr>
              <w:widowControl/>
              <w:spacing w:line="360" w:lineRule="exact"/>
              <w:rPr>
                <w:rFonts w:ascii="Times New Roman"/>
                <w:spacing w:val="20"/>
                <w:sz w:val="24"/>
                <w:szCs w:val="24"/>
              </w:rPr>
            </w:pPr>
          </w:p>
        </w:tc>
      </w:tr>
    </w:tbl>
    <w:p w14:paraId="3A127863" w14:textId="77777777" w:rsidR="00D96348" w:rsidRPr="00BF159B" w:rsidRDefault="00D96348" w:rsidP="0006509C">
      <w:pPr>
        <w:widowControl/>
        <w:spacing w:line="360" w:lineRule="exact"/>
        <w:ind w:left="840"/>
        <w:jc w:val="both"/>
        <w:rPr>
          <w:rFonts w:ascii="Times New Roman"/>
          <w:spacing w:val="20"/>
          <w:sz w:val="24"/>
          <w:szCs w:val="24"/>
        </w:rPr>
      </w:pPr>
    </w:p>
    <w:p w14:paraId="2C661666" w14:textId="74F8DAEA" w:rsidR="00D96348" w:rsidRDefault="00CE679F" w:rsidP="00D96348">
      <w:pPr>
        <w:widowControl/>
        <w:numPr>
          <w:ilvl w:val="0"/>
          <w:numId w:val="3"/>
        </w:numPr>
        <w:spacing w:line="360" w:lineRule="exact"/>
        <w:jc w:val="both"/>
        <w:rPr>
          <w:rFonts w:ascii="Times New Roman"/>
          <w:spacing w:val="20"/>
          <w:sz w:val="24"/>
          <w:szCs w:val="24"/>
        </w:rPr>
      </w:pPr>
      <w:r>
        <w:rPr>
          <w:rFonts w:ascii="Times New Roman" w:hint="eastAsia"/>
          <w:spacing w:val="20"/>
          <w:sz w:val="24"/>
          <w:szCs w:val="24"/>
          <w:lang w:val="en-GB"/>
        </w:rPr>
        <w:t>【】</w:t>
      </w:r>
      <w:r w:rsidR="00D96348">
        <w:rPr>
          <w:rFonts w:ascii="Times New Roman" w:hAnsi="宋体"/>
          <w:spacing w:val="20"/>
          <w:sz w:val="24"/>
          <w:szCs w:val="24"/>
        </w:rPr>
        <w:t>，作为</w:t>
      </w:r>
      <w:r w:rsidR="00D96348">
        <w:rPr>
          <w:rFonts w:ascii="Times New Roman" w:hAnsi="宋体" w:hint="eastAsia"/>
          <w:spacing w:val="20"/>
          <w:sz w:val="24"/>
          <w:szCs w:val="24"/>
        </w:rPr>
        <w:t>联合</w:t>
      </w:r>
      <w:r w:rsidR="00D96348">
        <w:rPr>
          <w:rFonts w:ascii="Times New Roman" w:hAnsi="宋体"/>
          <w:spacing w:val="20"/>
          <w:sz w:val="24"/>
          <w:szCs w:val="24"/>
        </w:rPr>
        <w:t>牵头行</w:t>
      </w:r>
    </w:p>
    <w:p w14:paraId="637624F0" w14:textId="77777777" w:rsidR="00D96348" w:rsidRDefault="00D96348" w:rsidP="0006509C">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D96348" w14:paraId="1C06B306" w14:textId="77777777" w:rsidTr="0006509C">
        <w:tc>
          <w:tcPr>
            <w:tcW w:w="2890" w:type="dxa"/>
          </w:tcPr>
          <w:p w14:paraId="4673FBE1" w14:textId="77777777" w:rsidR="00D96348" w:rsidRDefault="00D96348" w:rsidP="00D33BDC">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6A92C7C5" w14:textId="77777777" w:rsidR="00D96348" w:rsidRDefault="00D96348" w:rsidP="00D33BDC">
            <w:pPr>
              <w:widowControl/>
              <w:spacing w:line="360" w:lineRule="exact"/>
              <w:rPr>
                <w:rFonts w:ascii="Times New Roman"/>
                <w:spacing w:val="20"/>
                <w:sz w:val="24"/>
                <w:szCs w:val="24"/>
              </w:rPr>
            </w:pPr>
          </w:p>
        </w:tc>
      </w:tr>
      <w:tr w:rsidR="00D96348" w14:paraId="666FD6F3" w14:textId="77777777" w:rsidTr="0006509C">
        <w:tc>
          <w:tcPr>
            <w:tcW w:w="2890" w:type="dxa"/>
          </w:tcPr>
          <w:p w14:paraId="480EBA95"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7818B1F4" w14:textId="77777777" w:rsidR="00D96348" w:rsidRDefault="00D96348" w:rsidP="00D33BDC">
            <w:pPr>
              <w:widowControl/>
              <w:spacing w:line="360" w:lineRule="exact"/>
              <w:rPr>
                <w:rFonts w:ascii="Times New Roman"/>
                <w:spacing w:val="20"/>
                <w:sz w:val="24"/>
                <w:szCs w:val="24"/>
              </w:rPr>
            </w:pPr>
          </w:p>
        </w:tc>
      </w:tr>
      <w:tr w:rsidR="00D96348" w14:paraId="738EE834" w14:textId="77777777" w:rsidTr="00D33BDC">
        <w:tc>
          <w:tcPr>
            <w:tcW w:w="2890" w:type="dxa"/>
          </w:tcPr>
          <w:p w14:paraId="6B96051C"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754F0565" w14:textId="77777777" w:rsidR="00D96348" w:rsidRDefault="00D96348" w:rsidP="00D33BDC">
            <w:pPr>
              <w:widowControl/>
              <w:spacing w:line="360" w:lineRule="exact"/>
              <w:rPr>
                <w:rFonts w:ascii="Times New Roman"/>
                <w:spacing w:val="20"/>
                <w:sz w:val="24"/>
                <w:szCs w:val="24"/>
              </w:rPr>
            </w:pPr>
          </w:p>
        </w:tc>
      </w:tr>
      <w:tr w:rsidR="00D96348" w14:paraId="740A5133" w14:textId="77777777" w:rsidTr="00D33BDC">
        <w:tc>
          <w:tcPr>
            <w:tcW w:w="2890" w:type="dxa"/>
          </w:tcPr>
          <w:p w14:paraId="4C6EFE1D"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591775AD" w14:textId="77777777" w:rsidR="00D96348" w:rsidRDefault="00D96348" w:rsidP="00D33BDC">
            <w:pPr>
              <w:widowControl/>
              <w:spacing w:line="360" w:lineRule="exact"/>
              <w:rPr>
                <w:rFonts w:ascii="Times New Roman"/>
                <w:spacing w:val="20"/>
                <w:sz w:val="24"/>
                <w:szCs w:val="24"/>
              </w:rPr>
            </w:pPr>
          </w:p>
        </w:tc>
      </w:tr>
      <w:tr w:rsidR="00D96348" w14:paraId="1B50CBAA" w14:textId="77777777" w:rsidTr="00D33BDC">
        <w:tc>
          <w:tcPr>
            <w:tcW w:w="2890" w:type="dxa"/>
          </w:tcPr>
          <w:p w14:paraId="4ADA0C2F"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2A124E41" w14:textId="77777777" w:rsidR="00D96348" w:rsidRDefault="00D96348" w:rsidP="00D33BDC">
            <w:pPr>
              <w:widowControl/>
              <w:spacing w:line="360" w:lineRule="exact"/>
              <w:rPr>
                <w:rFonts w:ascii="Times New Roman"/>
                <w:spacing w:val="20"/>
                <w:sz w:val="24"/>
                <w:szCs w:val="24"/>
              </w:rPr>
            </w:pPr>
          </w:p>
        </w:tc>
      </w:tr>
    </w:tbl>
    <w:p w14:paraId="2E85C88E" w14:textId="77777777" w:rsidR="00D96348" w:rsidRPr="00BF159B" w:rsidRDefault="00D96348" w:rsidP="00646B35">
      <w:pPr>
        <w:widowControl/>
        <w:spacing w:line="360" w:lineRule="exact"/>
        <w:ind w:left="840"/>
        <w:jc w:val="both"/>
        <w:rPr>
          <w:rFonts w:ascii="Times New Roman"/>
          <w:spacing w:val="20"/>
          <w:sz w:val="24"/>
          <w:szCs w:val="24"/>
        </w:rPr>
      </w:pPr>
    </w:p>
    <w:p w14:paraId="13DA49BA" w14:textId="2E1AF9A3" w:rsidR="00D96348" w:rsidRDefault="00CE679F" w:rsidP="00D96348">
      <w:pPr>
        <w:widowControl/>
        <w:numPr>
          <w:ilvl w:val="0"/>
          <w:numId w:val="3"/>
        </w:numPr>
        <w:spacing w:line="360" w:lineRule="exact"/>
        <w:jc w:val="both"/>
        <w:rPr>
          <w:rFonts w:ascii="Times New Roman"/>
          <w:spacing w:val="20"/>
          <w:sz w:val="24"/>
          <w:szCs w:val="24"/>
        </w:rPr>
      </w:pPr>
      <w:r>
        <w:rPr>
          <w:rFonts w:ascii="Times New Roman" w:hint="eastAsia"/>
          <w:spacing w:val="20"/>
          <w:sz w:val="24"/>
          <w:szCs w:val="24"/>
          <w:lang w:val="en-GB"/>
        </w:rPr>
        <w:t>【】</w:t>
      </w:r>
      <w:r w:rsidR="00D96348">
        <w:rPr>
          <w:rFonts w:ascii="Times New Roman" w:hAnsi="宋体"/>
          <w:spacing w:val="20"/>
          <w:sz w:val="24"/>
          <w:szCs w:val="24"/>
        </w:rPr>
        <w:t>，作为</w:t>
      </w:r>
      <w:r w:rsidR="00D96348">
        <w:rPr>
          <w:rFonts w:ascii="Times New Roman" w:hAnsi="宋体" w:hint="eastAsia"/>
          <w:spacing w:val="20"/>
          <w:sz w:val="24"/>
          <w:szCs w:val="24"/>
        </w:rPr>
        <w:t>副</w:t>
      </w:r>
      <w:r w:rsidR="00D96348">
        <w:rPr>
          <w:rFonts w:ascii="Times New Roman" w:hAnsi="宋体"/>
          <w:spacing w:val="20"/>
          <w:sz w:val="24"/>
          <w:szCs w:val="24"/>
        </w:rPr>
        <w:t>牵头行</w:t>
      </w:r>
    </w:p>
    <w:p w14:paraId="384B2695" w14:textId="77777777" w:rsidR="00D96348" w:rsidRDefault="00D96348" w:rsidP="00D96348">
      <w:pPr>
        <w:widowControl/>
        <w:spacing w:line="360" w:lineRule="exact"/>
        <w:ind w:left="840" w:hanging="840"/>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D96348" w14:paraId="7C26DB2B" w14:textId="77777777" w:rsidTr="0006509C">
        <w:tc>
          <w:tcPr>
            <w:tcW w:w="2890" w:type="dxa"/>
          </w:tcPr>
          <w:p w14:paraId="3613FCF1" w14:textId="77777777" w:rsidR="00D96348" w:rsidRDefault="00D96348" w:rsidP="00D33BDC">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37DB8916" w14:textId="77777777" w:rsidR="00D96348" w:rsidRDefault="00D96348" w:rsidP="00D33BDC">
            <w:pPr>
              <w:widowControl/>
              <w:spacing w:line="360" w:lineRule="exact"/>
              <w:rPr>
                <w:rFonts w:ascii="Times New Roman"/>
                <w:spacing w:val="20"/>
                <w:sz w:val="24"/>
                <w:szCs w:val="24"/>
              </w:rPr>
            </w:pPr>
          </w:p>
        </w:tc>
      </w:tr>
      <w:tr w:rsidR="00D96348" w14:paraId="02AA9F55" w14:textId="77777777" w:rsidTr="00D33BDC">
        <w:tc>
          <w:tcPr>
            <w:tcW w:w="2890" w:type="dxa"/>
          </w:tcPr>
          <w:p w14:paraId="79B2FA14"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法定代表人</w:t>
            </w:r>
            <w:r>
              <w:rPr>
                <w:rFonts w:ascii="Times New Roman" w:hAnsi="宋体"/>
                <w:spacing w:val="20"/>
                <w:sz w:val="24"/>
                <w:szCs w:val="24"/>
              </w:rPr>
              <w:t>/</w:t>
            </w:r>
            <w:r>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6230BC09" w14:textId="77777777" w:rsidR="00D96348" w:rsidRDefault="00D96348" w:rsidP="00D33BDC">
            <w:pPr>
              <w:widowControl/>
              <w:spacing w:line="360" w:lineRule="exact"/>
              <w:rPr>
                <w:rFonts w:ascii="Times New Roman"/>
                <w:spacing w:val="20"/>
                <w:sz w:val="24"/>
                <w:szCs w:val="24"/>
              </w:rPr>
            </w:pPr>
          </w:p>
        </w:tc>
      </w:tr>
      <w:tr w:rsidR="00D96348" w14:paraId="35126557" w14:textId="77777777" w:rsidTr="0006509C">
        <w:tc>
          <w:tcPr>
            <w:tcW w:w="2890" w:type="dxa"/>
          </w:tcPr>
          <w:p w14:paraId="66AF2F3B"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69B3E2D8" w14:textId="77777777" w:rsidR="00D96348" w:rsidRDefault="00D96348" w:rsidP="00D33BDC">
            <w:pPr>
              <w:widowControl/>
              <w:spacing w:line="360" w:lineRule="exact"/>
              <w:rPr>
                <w:rFonts w:ascii="Times New Roman"/>
                <w:spacing w:val="20"/>
                <w:sz w:val="24"/>
                <w:szCs w:val="24"/>
              </w:rPr>
            </w:pPr>
          </w:p>
        </w:tc>
      </w:tr>
      <w:tr w:rsidR="00D96348" w14:paraId="00AB22A6" w14:textId="77777777" w:rsidTr="0006509C">
        <w:tc>
          <w:tcPr>
            <w:tcW w:w="2890" w:type="dxa"/>
          </w:tcPr>
          <w:p w14:paraId="1DC69186"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65C99021" w14:textId="77777777" w:rsidR="00D96348" w:rsidRDefault="00D96348" w:rsidP="00D33BDC">
            <w:pPr>
              <w:widowControl/>
              <w:spacing w:line="360" w:lineRule="exact"/>
              <w:rPr>
                <w:rFonts w:ascii="Times New Roman"/>
                <w:spacing w:val="20"/>
                <w:sz w:val="24"/>
                <w:szCs w:val="24"/>
              </w:rPr>
            </w:pPr>
          </w:p>
        </w:tc>
      </w:tr>
      <w:tr w:rsidR="00D96348" w14:paraId="131EF4A9" w14:textId="77777777" w:rsidTr="0006509C">
        <w:tc>
          <w:tcPr>
            <w:tcW w:w="2890" w:type="dxa"/>
          </w:tcPr>
          <w:p w14:paraId="405CF9EB" w14:textId="77777777" w:rsidR="00D96348" w:rsidRDefault="00D96348" w:rsidP="00D33BDC">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49EC8E61" w14:textId="77777777" w:rsidR="00D96348" w:rsidRDefault="00D96348" w:rsidP="00D33BDC">
            <w:pPr>
              <w:widowControl/>
              <w:spacing w:line="360" w:lineRule="exact"/>
              <w:rPr>
                <w:rFonts w:ascii="Times New Roman"/>
                <w:spacing w:val="20"/>
                <w:sz w:val="24"/>
                <w:szCs w:val="24"/>
              </w:rPr>
            </w:pPr>
          </w:p>
        </w:tc>
      </w:tr>
    </w:tbl>
    <w:p w14:paraId="7E285EB6" w14:textId="77777777" w:rsidR="00E6040E" w:rsidRDefault="00E6040E" w:rsidP="0006509C">
      <w:pPr>
        <w:widowControl/>
        <w:spacing w:line="360" w:lineRule="exact"/>
        <w:ind w:left="840" w:hanging="840"/>
        <w:jc w:val="both"/>
        <w:rPr>
          <w:rFonts w:ascii="Times New Roman"/>
          <w:spacing w:val="20"/>
          <w:sz w:val="24"/>
          <w:szCs w:val="24"/>
        </w:rPr>
      </w:pPr>
    </w:p>
    <w:p w14:paraId="6DC65696" w14:textId="3C7FC760" w:rsidR="00E6040E" w:rsidRDefault="00CE679F">
      <w:pPr>
        <w:widowControl/>
        <w:numPr>
          <w:ilvl w:val="0"/>
          <w:numId w:val="3"/>
        </w:numPr>
        <w:spacing w:line="360" w:lineRule="exact"/>
        <w:jc w:val="both"/>
        <w:rPr>
          <w:rFonts w:ascii="Times New Roman"/>
          <w:spacing w:val="20"/>
          <w:sz w:val="24"/>
          <w:szCs w:val="24"/>
        </w:rPr>
      </w:pPr>
      <w:r>
        <w:rPr>
          <w:rFonts w:ascii="Times New Roman" w:hint="eastAsia"/>
          <w:spacing w:val="20"/>
          <w:sz w:val="24"/>
          <w:szCs w:val="24"/>
          <w:lang w:val="en-GB"/>
        </w:rPr>
        <w:t>【】</w:t>
      </w:r>
      <w:r w:rsidR="00E6040E">
        <w:rPr>
          <w:rFonts w:ascii="Times New Roman" w:hAnsi="宋体"/>
          <w:spacing w:val="20"/>
          <w:sz w:val="24"/>
          <w:szCs w:val="24"/>
        </w:rPr>
        <w:t>，作为代理行</w:t>
      </w:r>
      <w:r w:rsidR="00E6040E">
        <w:rPr>
          <w:rFonts w:ascii="Times New Roman"/>
          <w:spacing w:val="20"/>
          <w:sz w:val="24"/>
          <w:szCs w:val="24"/>
        </w:rPr>
        <w:t>(“</w:t>
      </w:r>
      <w:r w:rsidR="00E6040E">
        <w:rPr>
          <w:rFonts w:ascii="Times New Roman" w:hAnsi="宋体"/>
          <w:b/>
          <w:spacing w:val="20"/>
          <w:sz w:val="24"/>
          <w:szCs w:val="24"/>
          <w:u w:val="single"/>
        </w:rPr>
        <w:t>代理行</w:t>
      </w:r>
      <w:r w:rsidR="00E6040E">
        <w:rPr>
          <w:rFonts w:ascii="Times New Roman"/>
          <w:spacing w:val="20"/>
          <w:sz w:val="24"/>
          <w:szCs w:val="24"/>
        </w:rPr>
        <w:t>”)</w:t>
      </w:r>
      <w:r w:rsidR="00C25E47">
        <w:rPr>
          <w:rStyle w:val="a7"/>
          <w:rFonts w:ascii="Times New Roman"/>
          <w:spacing w:val="20"/>
          <w:sz w:val="24"/>
          <w:szCs w:val="24"/>
        </w:rPr>
        <w:footnoteReference w:id="3"/>
      </w:r>
    </w:p>
    <w:p w14:paraId="6CF4BD0A"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E6040E" w14:paraId="67895C99" w14:textId="77777777" w:rsidTr="00197FC6">
        <w:tc>
          <w:tcPr>
            <w:tcW w:w="2890" w:type="dxa"/>
          </w:tcPr>
          <w:p w14:paraId="04050EEA"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5119D83C" w14:textId="77777777" w:rsidR="00E6040E" w:rsidRDefault="00E6040E">
            <w:pPr>
              <w:widowControl/>
              <w:spacing w:line="360" w:lineRule="exact"/>
              <w:rPr>
                <w:rFonts w:ascii="Times New Roman"/>
                <w:spacing w:val="20"/>
                <w:sz w:val="24"/>
                <w:szCs w:val="24"/>
              </w:rPr>
            </w:pPr>
          </w:p>
        </w:tc>
      </w:tr>
      <w:tr w:rsidR="00E6040E" w14:paraId="23FE54DD" w14:textId="77777777" w:rsidTr="00197FC6">
        <w:tc>
          <w:tcPr>
            <w:tcW w:w="2890" w:type="dxa"/>
          </w:tcPr>
          <w:p w14:paraId="1BB23B84"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r w:rsidR="000B23AC">
              <w:rPr>
                <w:rFonts w:ascii="Times New Roman" w:hAnsi="宋体"/>
                <w:spacing w:val="20"/>
                <w:sz w:val="24"/>
                <w:szCs w:val="24"/>
              </w:rPr>
              <w:t>/</w:t>
            </w:r>
            <w:r w:rsidR="000B23A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1FA1F9F1" w14:textId="77777777" w:rsidR="00E6040E" w:rsidRDefault="00E6040E">
            <w:pPr>
              <w:widowControl/>
              <w:spacing w:line="360" w:lineRule="exact"/>
              <w:rPr>
                <w:rFonts w:ascii="Times New Roman"/>
                <w:spacing w:val="20"/>
                <w:sz w:val="24"/>
                <w:szCs w:val="24"/>
              </w:rPr>
            </w:pPr>
          </w:p>
        </w:tc>
      </w:tr>
      <w:tr w:rsidR="00E6040E" w14:paraId="49A519F6" w14:textId="77777777" w:rsidTr="0006509C">
        <w:tc>
          <w:tcPr>
            <w:tcW w:w="2890" w:type="dxa"/>
          </w:tcPr>
          <w:p w14:paraId="6F0A729B"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7EDB99B8" w14:textId="77777777" w:rsidR="00E6040E" w:rsidRDefault="00E6040E">
            <w:pPr>
              <w:widowControl/>
              <w:spacing w:line="360" w:lineRule="exact"/>
              <w:rPr>
                <w:rFonts w:ascii="Times New Roman"/>
                <w:spacing w:val="20"/>
                <w:sz w:val="24"/>
                <w:szCs w:val="24"/>
              </w:rPr>
            </w:pPr>
          </w:p>
        </w:tc>
      </w:tr>
      <w:tr w:rsidR="00E6040E" w14:paraId="61CFE79A" w14:textId="77777777" w:rsidTr="0006509C">
        <w:tc>
          <w:tcPr>
            <w:tcW w:w="2890" w:type="dxa"/>
          </w:tcPr>
          <w:p w14:paraId="5DE1BE6B"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3852F6B9" w14:textId="77777777" w:rsidR="00E6040E" w:rsidRDefault="00E6040E">
            <w:pPr>
              <w:widowControl/>
              <w:spacing w:line="360" w:lineRule="exact"/>
              <w:rPr>
                <w:rFonts w:ascii="Times New Roman"/>
                <w:spacing w:val="20"/>
                <w:sz w:val="24"/>
                <w:szCs w:val="24"/>
              </w:rPr>
            </w:pPr>
          </w:p>
        </w:tc>
      </w:tr>
      <w:tr w:rsidR="00E6040E" w14:paraId="50E2D75C" w14:textId="77777777" w:rsidTr="0006509C">
        <w:tc>
          <w:tcPr>
            <w:tcW w:w="2890" w:type="dxa"/>
          </w:tcPr>
          <w:p w14:paraId="7FF4FB53"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745A8D12" w14:textId="77777777" w:rsidR="00E6040E" w:rsidRDefault="00E6040E">
            <w:pPr>
              <w:widowControl/>
              <w:spacing w:line="360" w:lineRule="exact"/>
              <w:rPr>
                <w:rFonts w:ascii="Times New Roman"/>
                <w:spacing w:val="20"/>
                <w:sz w:val="24"/>
                <w:szCs w:val="24"/>
              </w:rPr>
            </w:pPr>
          </w:p>
        </w:tc>
      </w:tr>
    </w:tbl>
    <w:p w14:paraId="296CCCF3" w14:textId="77777777" w:rsidR="00E6040E" w:rsidRDefault="00E6040E">
      <w:pPr>
        <w:widowControl/>
        <w:spacing w:line="360" w:lineRule="exact"/>
        <w:jc w:val="both"/>
        <w:rPr>
          <w:rFonts w:ascii="Times New Roman"/>
          <w:spacing w:val="20"/>
          <w:sz w:val="24"/>
          <w:szCs w:val="24"/>
        </w:rPr>
      </w:pPr>
    </w:p>
    <w:p w14:paraId="4DFF48AA" w14:textId="77777777" w:rsidR="00E6040E" w:rsidRDefault="00E6040E" w:rsidP="0006509C">
      <w:pPr>
        <w:widowControl/>
        <w:numPr>
          <w:ilvl w:val="0"/>
          <w:numId w:val="3"/>
        </w:numPr>
        <w:spacing w:line="360" w:lineRule="exact"/>
        <w:jc w:val="both"/>
        <w:rPr>
          <w:rFonts w:ascii="Times New Roman"/>
          <w:spacing w:val="20"/>
          <w:sz w:val="24"/>
          <w:szCs w:val="24"/>
        </w:rPr>
      </w:pPr>
      <w:r>
        <w:rPr>
          <w:rFonts w:ascii="Times New Roman" w:hAnsi="宋体"/>
          <w:spacing w:val="20"/>
          <w:sz w:val="24"/>
          <w:szCs w:val="24"/>
          <w:lang w:val="en-GB"/>
        </w:rPr>
        <w:t>下列</w:t>
      </w:r>
      <w:r w:rsidRPr="0006509C">
        <w:rPr>
          <w:rFonts w:ascii="Times New Roman"/>
          <w:spacing w:val="20"/>
          <w:sz w:val="24"/>
          <w:lang w:val="en-GB"/>
        </w:rPr>
        <w:t>金融</w:t>
      </w:r>
      <w:r>
        <w:rPr>
          <w:rFonts w:ascii="Times New Roman" w:hAnsi="宋体"/>
          <w:spacing w:val="20"/>
          <w:sz w:val="24"/>
          <w:szCs w:val="24"/>
          <w:lang w:val="en-GB"/>
        </w:rPr>
        <w:t>机构</w:t>
      </w:r>
      <w:r>
        <w:rPr>
          <w:rFonts w:ascii="Times New Roman" w:hAnsi="宋体"/>
          <w:spacing w:val="20"/>
          <w:sz w:val="24"/>
          <w:szCs w:val="24"/>
        </w:rPr>
        <w:t>，作为贷款人</w:t>
      </w:r>
      <w:r>
        <w:rPr>
          <w:rFonts w:ascii="Times New Roman"/>
          <w:spacing w:val="20"/>
          <w:sz w:val="24"/>
          <w:szCs w:val="24"/>
        </w:rPr>
        <w:t>(“</w:t>
      </w:r>
      <w:r>
        <w:rPr>
          <w:rFonts w:ascii="Times New Roman" w:hAnsi="宋体" w:hint="eastAsia"/>
          <w:b/>
          <w:spacing w:val="20"/>
          <w:sz w:val="24"/>
          <w:szCs w:val="24"/>
          <w:u w:val="single"/>
        </w:rPr>
        <w:t>初始</w:t>
      </w:r>
      <w:r>
        <w:rPr>
          <w:rFonts w:ascii="Times New Roman" w:hAnsi="宋体"/>
          <w:b/>
          <w:spacing w:val="20"/>
          <w:sz w:val="24"/>
          <w:szCs w:val="24"/>
          <w:u w:val="single"/>
        </w:rPr>
        <w:t>贷款人</w:t>
      </w:r>
      <w:r>
        <w:rPr>
          <w:rFonts w:ascii="Times New Roman"/>
          <w:spacing w:val="20"/>
          <w:sz w:val="24"/>
          <w:szCs w:val="24"/>
        </w:rPr>
        <w:t>”)</w:t>
      </w:r>
    </w:p>
    <w:p w14:paraId="5593790C"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gridCol w:w="216"/>
      </w:tblGrid>
      <w:tr w:rsidR="00E6040E" w14:paraId="77AD7CB8" w14:textId="77777777" w:rsidTr="0006509C">
        <w:trPr>
          <w:gridAfter w:val="1"/>
          <w:wAfter w:w="216" w:type="dxa"/>
        </w:trPr>
        <w:tc>
          <w:tcPr>
            <w:tcW w:w="7480" w:type="dxa"/>
            <w:gridSpan w:val="2"/>
          </w:tcPr>
          <w:p w14:paraId="1597B2A7" w14:textId="1308F557" w:rsidR="00E6040E" w:rsidRDefault="00CE679F">
            <w:pPr>
              <w:widowControl/>
              <w:spacing w:line="360" w:lineRule="exact"/>
              <w:rPr>
                <w:rFonts w:ascii="Times New Roman"/>
                <w:spacing w:val="20"/>
                <w:sz w:val="24"/>
                <w:szCs w:val="24"/>
              </w:rPr>
            </w:pPr>
            <w:r>
              <w:rPr>
                <w:rFonts w:ascii="Times New Roman" w:hint="eastAsia"/>
                <w:spacing w:val="20"/>
                <w:sz w:val="24"/>
                <w:szCs w:val="24"/>
                <w:lang w:val="en-GB"/>
              </w:rPr>
              <w:t>【】</w:t>
            </w:r>
          </w:p>
        </w:tc>
      </w:tr>
      <w:tr w:rsidR="00E6040E" w14:paraId="23189A93" w14:textId="77777777" w:rsidTr="0006509C">
        <w:tc>
          <w:tcPr>
            <w:tcW w:w="2890" w:type="dxa"/>
          </w:tcPr>
          <w:p w14:paraId="559686B2"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gridSpan w:val="2"/>
          </w:tcPr>
          <w:p w14:paraId="0ABA2B37" w14:textId="77777777" w:rsidR="00E6040E" w:rsidRDefault="00E6040E">
            <w:pPr>
              <w:widowControl/>
              <w:spacing w:line="360" w:lineRule="exact"/>
              <w:rPr>
                <w:rFonts w:ascii="Times New Roman"/>
                <w:spacing w:val="20"/>
                <w:sz w:val="24"/>
                <w:szCs w:val="24"/>
              </w:rPr>
            </w:pPr>
          </w:p>
        </w:tc>
      </w:tr>
      <w:tr w:rsidR="00E6040E" w14:paraId="0030C144" w14:textId="77777777" w:rsidTr="0006509C">
        <w:tc>
          <w:tcPr>
            <w:tcW w:w="2890" w:type="dxa"/>
          </w:tcPr>
          <w:p w14:paraId="01EEB8B9"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r w:rsidR="000B23AC">
              <w:rPr>
                <w:rFonts w:ascii="Times New Roman" w:hAnsi="宋体"/>
                <w:spacing w:val="20"/>
                <w:sz w:val="24"/>
                <w:szCs w:val="24"/>
              </w:rPr>
              <w:t>/</w:t>
            </w:r>
            <w:r w:rsidR="000B23AC">
              <w:rPr>
                <w:rFonts w:ascii="Times New Roman" w:hAnsi="宋体" w:hint="eastAsia"/>
                <w:spacing w:val="20"/>
                <w:sz w:val="24"/>
                <w:szCs w:val="24"/>
              </w:rPr>
              <w:t>负责人</w:t>
            </w:r>
            <w:r>
              <w:rPr>
                <w:rFonts w:ascii="Times New Roman" w:hAnsi="宋体"/>
                <w:spacing w:val="20"/>
                <w:sz w:val="24"/>
                <w:szCs w:val="24"/>
              </w:rPr>
              <w:t>：</w:t>
            </w:r>
          </w:p>
        </w:tc>
        <w:tc>
          <w:tcPr>
            <w:tcW w:w="4590" w:type="dxa"/>
            <w:gridSpan w:val="2"/>
          </w:tcPr>
          <w:p w14:paraId="3E3130FA" w14:textId="77777777" w:rsidR="00E6040E" w:rsidRDefault="00E6040E">
            <w:pPr>
              <w:widowControl/>
              <w:spacing w:line="360" w:lineRule="exact"/>
              <w:rPr>
                <w:rFonts w:ascii="Times New Roman"/>
                <w:spacing w:val="20"/>
                <w:sz w:val="24"/>
                <w:szCs w:val="24"/>
              </w:rPr>
            </w:pPr>
          </w:p>
        </w:tc>
      </w:tr>
      <w:tr w:rsidR="00E6040E" w14:paraId="7DC39357" w14:textId="77777777" w:rsidTr="00197FC6">
        <w:tc>
          <w:tcPr>
            <w:tcW w:w="2890" w:type="dxa"/>
          </w:tcPr>
          <w:p w14:paraId="6972FB08"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gridSpan w:val="2"/>
          </w:tcPr>
          <w:p w14:paraId="7B155DFC" w14:textId="77777777" w:rsidR="00E6040E" w:rsidRDefault="00E6040E">
            <w:pPr>
              <w:widowControl/>
              <w:spacing w:line="360" w:lineRule="exact"/>
              <w:rPr>
                <w:rFonts w:ascii="Times New Roman"/>
                <w:spacing w:val="20"/>
                <w:sz w:val="24"/>
                <w:szCs w:val="24"/>
              </w:rPr>
            </w:pPr>
          </w:p>
        </w:tc>
      </w:tr>
      <w:tr w:rsidR="00E6040E" w14:paraId="23B9D6F5" w14:textId="77777777" w:rsidTr="00197FC6">
        <w:tc>
          <w:tcPr>
            <w:tcW w:w="2890" w:type="dxa"/>
          </w:tcPr>
          <w:p w14:paraId="52F8681E"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gridSpan w:val="2"/>
          </w:tcPr>
          <w:p w14:paraId="1EBF15F3" w14:textId="77777777" w:rsidR="00E6040E" w:rsidRDefault="00E6040E">
            <w:pPr>
              <w:widowControl/>
              <w:spacing w:line="360" w:lineRule="exact"/>
              <w:rPr>
                <w:rFonts w:ascii="Times New Roman"/>
                <w:spacing w:val="20"/>
                <w:sz w:val="24"/>
                <w:szCs w:val="24"/>
              </w:rPr>
            </w:pPr>
          </w:p>
        </w:tc>
      </w:tr>
      <w:tr w:rsidR="00E6040E" w14:paraId="1430EEDE" w14:textId="77777777" w:rsidTr="00197FC6">
        <w:tc>
          <w:tcPr>
            <w:tcW w:w="2890" w:type="dxa"/>
          </w:tcPr>
          <w:p w14:paraId="2B783A04"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gridSpan w:val="2"/>
          </w:tcPr>
          <w:p w14:paraId="3E566A18" w14:textId="77777777" w:rsidR="00E6040E" w:rsidRDefault="00E6040E">
            <w:pPr>
              <w:widowControl/>
              <w:spacing w:line="360" w:lineRule="exact"/>
              <w:rPr>
                <w:rFonts w:ascii="Times New Roman"/>
                <w:spacing w:val="20"/>
                <w:sz w:val="24"/>
                <w:szCs w:val="24"/>
              </w:rPr>
            </w:pPr>
          </w:p>
        </w:tc>
      </w:tr>
    </w:tbl>
    <w:p w14:paraId="34486D73"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E6040E" w14:paraId="4566EAFC" w14:textId="77777777" w:rsidTr="00197FC6">
        <w:tc>
          <w:tcPr>
            <w:tcW w:w="7480" w:type="dxa"/>
            <w:gridSpan w:val="2"/>
          </w:tcPr>
          <w:p w14:paraId="599BB476" w14:textId="0B1E08C2" w:rsidR="00E6040E" w:rsidRDefault="00CE679F">
            <w:pPr>
              <w:widowControl/>
              <w:spacing w:line="360" w:lineRule="exact"/>
              <w:rPr>
                <w:rFonts w:ascii="Times New Roman"/>
                <w:spacing w:val="20"/>
                <w:sz w:val="24"/>
                <w:szCs w:val="24"/>
              </w:rPr>
            </w:pPr>
            <w:r>
              <w:rPr>
                <w:rFonts w:ascii="Times New Roman" w:hint="eastAsia"/>
                <w:spacing w:val="20"/>
                <w:sz w:val="24"/>
                <w:szCs w:val="24"/>
                <w:lang w:val="en-GB"/>
              </w:rPr>
              <w:t>【】</w:t>
            </w:r>
          </w:p>
        </w:tc>
      </w:tr>
      <w:tr w:rsidR="00E6040E" w14:paraId="63710E78" w14:textId="77777777" w:rsidTr="00197FC6">
        <w:tc>
          <w:tcPr>
            <w:tcW w:w="2890" w:type="dxa"/>
          </w:tcPr>
          <w:p w14:paraId="18519067"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0C1D8481" w14:textId="77777777" w:rsidR="00E6040E" w:rsidRDefault="00E6040E">
            <w:pPr>
              <w:widowControl/>
              <w:spacing w:line="360" w:lineRule="exact"/>
              <w:rPr>
                <w:rFonts w:ascii="Times New Roman"/>
                <w:spacing w:val="20"/>
                <w:sz w:val="24"/>
                <w:szCs w:val="24"/>
              </w:rPr>
            </w:pPr>
          </w:p>
        </w:tc>
      </w:tr>
      <w:tr w:rsidR="00E6040E" w14:paraId="3A5EF25F" w14:textId="77777777" w:rsidTr="00197FC6">
        <w:tc>
          <w:tcPr>
            <w:tcW w:w="2890" w:type="dxa"/>
          </w:tcPr>
          <w:p w14:paraId="034507FC"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r w:rsidR="000B23AC">
              <w:rPr>
                <w:rFonts w:ascii="Times New Roman" w:hAnsi="宋体"/>
                <w:spacing w:val="20"/>
                <w:sz w:val="24"/>
                <w:szCs w:val="24"/>
              </w:rPr>
              <w:t>/</w:t>
            </w:r>
            <w:r w:rsidR="000B23A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0A5001BA" w14:textId="77777777" w:rsidR="00E6040E" w:rsidRDefault="00E6040E">
            <w:pPr>
              <w:widowControl/>
              <w:spacing w:line="360" w:lineRule="exact"/>
              <w:rPr>
                <w:rFonts w:ascii="Times New Roman"/>
                <w:spacing w:val="20"/>
                <w:sz w:val="24"/>
                <w:szCs w:val="24"/>
              </w:rPr>
            </w:pPr>
          </w:p>
        </w:tc>
      </w:tr>
      <w:tr w:rsidR="00E6040E" w14:paraId="265A1D5E" w14:textId="77777777" w:rsidTr="00197FC6">
        <w:tc>
          <w:tcPr>
            <w:tcW w:w="2890" w:type="dxa"/>
          </w:tcPr>
          <w:p w14:paraId="67850103"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7484D130" w14:textId="77777777" w:rsidR="00E6040E" w:rsidRDefault="00E6040E">
            <w:pPr>
              <w:widowControl/>
              <w:spacing w:line="360" w:lineRule="exact"/>
              <w:rPr>
                <w:rFonts w:ascii="Times New Roman"/>
                <w:spacing w:val="20"/>
                <w:sz w:val="24"/>
                <w:szCs w:val="24"/>
              </w:rPr>
            </w:pPr>
          </w:p>
        </w:tc>
      </w:tr>
      <w:tr w:rsidR="00E6040E" w14:paraId="13877524" w14:textId="77777777" w:rsidTr="00197FC6">
        <w:tc>
          <w:tcPr>
            <w:tcW w:w="2890" w:type="dxa"/>
          </w:tcPr>
          <w:p w14:paraId="6A256D99"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38EA673E" w14:textId="77777777" w:rsidR="00E6040E" w:rsidRDefault="00E6040E">
            <w:pPr>
              <w:widowControl/>
              <w:spacing w:line="360" w:lineRule="exact"/>
              <w:rPr>
                <w:rFonts w:ascii="Times New Roman"/>
                <w:spacing w:val="20"/>
                <w:sz w:val="24"/>
                <w:szCs w:val="24"/>
              </w:rPr>
            </w:pPr>
          </w:p>
        </w:tc>
      </w:tr>
      <w:tr w:rsidR="00E6040E" w14:paraId="23250973" w14:textId="77777777" w:rsidTr="00197FC6">
        <w:tc>
          <w:tcPr>
            <w:tcW w:w="2890" w:type="dxa"/>
          </w:tcPr>
          <w:p w14:paraId="4EA5A1B8"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433A0029" w14:textId="77777777" w:rsidR="00E6040E" w:rsidRDefault="00E6040E">
            <w:pPr>
              <w:widowControl/>
              <w:spacing w:line="360" w:lineRule="exact"/>
              <w:rPr>
                <w:rFonts w:ascii="Times New Roman"/>
                <w:spacing w:val="20"/>
                <w:sz w:val="24"/>
                <w:szCs w:val="24"/>
              </w:rPr>
            </w:pPr>
          </w:p>
        </w:tc>
      </w:tr>
    </w:tbl>
    <w:p w14:paraId="5EE85179"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890"/>
        <w:gridCol w:w="4590"/>
      </w:tblGrid>
      <w:tr w:rsidR="00E6040E" w14:paraId="097DE245" w14:textId="77777777" w:rsidTr="00197FC6">
        <w:tc>
          <w:tcPr>
            <w:tcW w:w="7480" w:type="dxa"/>
            <w:gridSpan w:val="2"/>
          </w:tcPr>
          <w:p w14:paraId="118A80DA" w14:textId="2BD59368" w:rsidR="00E6040E" w:rsidRDefault="00CE679F">
            <w:pPr>
              <w:widowControl/>
              <w:spacing w:line="360" w:lineRule="exact"/>
              <w:rPr>
                <w:rFonts w:ascii="Times New Roman"/>
                <w:spacing w:val="20"/>
                <w:sz w:val="24"/>
                <w:szCs w:val="24"/>
              </w:rPr>
            </w:pPr>
            <w:r>
              <w:rPr>
                <w:rFonts w:ascii="Times New Roman" w:hint="eastAsia"/>
                <w:spacing w:val="20"/>
                <w:sz w:val="24"/>
                <w:szCs w:val="24"/>
                <w:lang w:val="en-GB"/>
              </w:rPr>
              <w:t>【】</w:t>
            </w:r>
          </w:p>
        </w:tc>
      </w:tr>
      <w:tr w:rsidR="00E6040E" w14:paraId="11ABFEB2" w14:textId="77777777" w:rsidTr="00197FC6">
        <w:tc>
          <w:tcPr>
            <w:tcW w:w="2890" w:type="dxa"/>
          </w:tcPr>
          <w:p w14:paraId="3D5E37F3" w14:textId="77777777" w:rsidR="00E6040E" w:rsidRDefault="00E6040E">
            <w:pPr>
              <w:widowControl/>
              <w:spacing w:line="360" w:lineRule="exact"/>
              <w:rPr>
                <w:rFonts w:ascii="Times New Roman"/>
                <w:spacing w:val="20"/>
                <w:sz w:val="24"/>
                <w:szCs w:val="24"/>
              </w:rPr>
            </w:pPr>
            <w:r>
              <w:rPr>
                <w:rFonts w:ascii="Times New Roman" w:hAnsi="宋体" w:hint="eastAsia"/>
                <w:spacing w:val="20"/>
                <w:sz w:val="24"/>
                <w:szCs w:val="24"/>
              </w:rPr>
              <w:t>注册</w:t>
            </w:r>
            <w:r>
              <w:rPr>
                <w:rFonts w:ascii="Times New Roman" w:hAnsi="宋体"/>
                <w:spacing w:val="20"/>
                <w:sz w:val="24"/>
                <w:szCs w:val="24"/>
              </w:rPr>
              <w:t>地址：</w:t>
            </w:r>
          </w:p>
        </w:tc>
        <w:tc>
          <w:tcPr>
            <w:tcW w:w="4590" w:type="dxa"/>
          </w:tcPr>
          <w:p w14:paraId="629538AC" w14:textId="77777777" w:rsidR="00E6040E" w:rsidRDefault="00E6040E">
            <w:pPr>
              <w:widowControl/>
              <w:spacing w:line="360" w:lineRule="exact"/>
              <w:rPr>
                <w:rFonts w:ascii="Times New Roman"/>
                <w:spacing w:val="20"/>
                <w:sz w:val="24"/>
                <w:szCs w:val="24"/>
              </w:rPr>
            </w:pPr>
          </w:p>
        </w:tc>
      </w:tr>
      <w:tr w:rsidR="00E6040E" w14:paraId="31498E75" w14:textId="77777777" w:rsidTr="00197FC6">
        <w:tc>
          <w:tcPr>
            <w:tcW w:w="2890" w:type="dxa"/>
          </w:tcPr>
          <w:p w14:paraId="0E56AED6"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法定代表人</w:t>
            </w:r>
            <w:r w:rsidR="000B23AC">
              <w:rPr>
                <w:rFonts w:ascii="Times New Roman" w:hAnsi="宋体"/>
                <w:spacing w:val="20"/>
                <w:sz w:val="24"/>
                <w:szCs w:val="24"/>
              </w:rPr>
              <w:t>/</w:t>
            </w:r>
            <w:r w:rsidR="000B23AC">
              <w:rPr>
                <w:rFonts w:ascii="Times New Roman" w:hAnsi="宋体" w:hint="eastAsia"/>
                <w:spacing w:val="20"/>
                <w:sz w:val="24"/>
                <w:szCs w:val="24"/>
              </w:rPr>
              <w:t>负责人</w:t>
            </w:r>
            <w:r>
              <w:rPr>
                <w:rFonts w:ascii="Times New Roman" w:hAnsi="宋体"/>
                <w:spacing w:val="20"/>
                <w:sz w:val="24"/>
                <w:szCs w:val="24"/>
              </w:rPr>
              <w:t>：</w:t>
            </w:r>
          </w:p>
        </w:tc>
        <w:tc>
          <w:tcPr>
            <w:tcW w:w="4590" w:type="dxa"/>
          </w:tcPr>
          <w:p w14:paraId="2E7DF5C0" w14:textId="77777777" w:rsidR="00E6040E" w:rsidRDefault="00E6040E">
            <w:pPr>
              <w:widowControl/>
              <w:spacing w:line="360" w:lineRule="exact"/>
              <w:rPr>
                <w:rFonts w:ascii="Times New Roman"/>
                <w:spacing w:val="20"/>
                <w:sz w:val="24"/>
                <w:szCs w:val="24"/>
              </w:rPr>
            </w:pPr>
          </w:p>
        </w:tc>
      </w:tr>
      <w:tr w:rsidR="00E6040E" w14:paraId="2464858F" w14:textId="77777777" w:rsidTr="0006509C">
        <w:tc>
          <w:tcPr>
            <w:tcW w:w="2890" w:type="dxa"/>
          </w:tcPr>
          <w:p w14:paraId="6DEAF1D2"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w:t>
            </w:r>
          </w:p>
        </w:tc>
        <w:tc>
          <w:tcPr>
            <w:tcW w:w="4590" w:type="dxa"/>
          </w:tcPr>
          <w:p w14:paraId="694C04E4" w14:textId="77777777" w:rsidR="00E6040E" w:rsidRDefault="00E6040E">
            <w:pPr>
              <w:widowControl/>
              <w:spacing w:line="360" w:lineRule="exact"/>
              <w:rPr>
                <w:rFonts w:ascii="Times New Roman"/>
                <w:spacing w:val="20"/>
                <w:sz w:val="24"/>
                <w:szCs w:val="24"/>
              </w:rPr>
            </w:pPr>
          </w:p>
        </w:tc>
      </w:tr>
      <w:tr w:rsidR="00E6040E" w14:paraId="3AA011D1" w14:textId="77777777" w:rsidTr="0006509C">
        <w:tc>
          <w:tcPr>
            <w:tcW w:w="2890" w:type="dxa"/>
          </w:tcPr>
          <w:p w14:paraId="3F64738D"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w:t>
            </w:r>
            <w:proofErr w:type="gramStart"/>
            <w:r>
              <w:rPr>
                <w:rFonts w:ascii="Times New Roman" w:hAnsi="宋体"/>
                <w:spacing w:val="20"/>
                <w:sz w:val="24"/>
                <w:szCs w:val="24"/>
              </w:rPr>
              <w:t>行注册</w:t>
            </w:r>
            <w:proofErr w:type="gramEnd"/>
            <w:r>
              <w:rPr>
                <w:rFonts w:ascii="Times New Roman" w:hAnsi="宋体"/>
                <w:spacing w:val="20"/>
                <w:sz w:val="24"/>
                <w:szCs w:val="24"/>
              </w:rPr>
              <w:t>地址：</w:t>
            </w:r>
          </w:p>
        </w:tc>
        <w:tc>
          <w:tcPr>
            <w:tcW w:w="4590" w:type="dxa"/>
          </w:tcPr>
          <w:p w14:paraId="0BB1AF55" w14:textId="77777777" w:rsidR="00E6040E" w:rsidRDefault="00E6040E">
            <w:pPr>
              <w:widowControl/>
              <w:spacing w:line="360" w:lineRule="exact"/>
              <w:rPr>
                <w:rFonts w:ascii="Times New Roman"/>
                <w:spacing w:val="20"/>
                <w:sz w:val="24"/>
                <w:szCs w:val="24"/>
              </w:rPr>
            </w:pPr>
          </w:p>
        </w:tc>
      </w:tr>
      <w:tr w:rsidR="00E6040E" w14:paraId="0275DB84" w14:textId="77777777" w:rsidTr="0006509C">
        <w:tc>
          <w:tcPr>
            <w:tcW w:w="2890" w:type="dxa"/>
          </w:tcPr>
          <w:p w14:paraId="29D852C6"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经办行负责人：</w:t>
            </w:r>
          </w:p>
        </w:tc>
        <w:tc>
          <w:tcPr>
            <w:tcW w:w="4590" w:type="dxa"/>
          </w:tcPr>
          <w:p w14:paraId="6AEC3338" w14:textId="77777777" w:rsidR="00E6040E" w:rsidRDefault="00E6040E">
            <w:pPr>
              <w:widowControl/>
              <w:spacing w:line="360" w:lineRule="exact"/>
              <w:rPr>
                <w:rFonts w:ascii="Times New Roman"/>
                <w:spacing w:val="20"/>
                <w:sz w:val="24"/>
                <w:szCs w:val="24"/>
              </w:rPr>
            </w:pPr>
          </w:p>
        </w:tc>
      </w:tr>
    </w:tbl>
    <w:p w14:paraId="7E730747" w14:textId="77777777" w:rsidR="00E6040E" w:rsidRDefault="00E6040E">
      <w:pPr>
        <w:widowControl/>
        <w:spacing w:line="360" w:lineRule="exact"/>
        <w:jc w:val="both"/>
        <w:rPr>
          <w:rFonts w:ascii="Times New Roman"/>
          <w:spacing w:val="20"/>
          <w:sz w:val="24"/>
          <w:szCs w:val="24"/>
        </w:rPr>
      </w:pPr>
    </w:p>
    <w:p w14:paraId="1DEB3512" w14:textId="77777777" w:rsidR="00E6040E" w:rsidRDefault="00E6040E">
      <w:pPr>
        <w:widowControl/>
        <w:spacing w:line="360" w:lineRule="exact"/>
        <w:jc w:val="both"/>
        <w:rPr>
          <w:rFonts w:ascii="Times New Roman"/>
          <w:spacing w:val="20"/>
          <w:sz w:val="24"/>
          <w:szCs w:val="24"/>
        </w:rPr>
      </w:pPr>
      <w:r>
        <w:rPr>
          <w:rFonts w:ascii="Times New Roman"/>
          <w:spacing w:val="20"/>
          <w:sz w:val="24"/>
          <w:szCs w:val="24"/>
        </w:rPr>
        <w:br w:type="page"/>
      </w:r>
    </w:p>
    <w:p w14:paraId="635FAAE9" w14:textId="77777777" w:rsidR="00E6040E" w:rsidRDefault="00E6040E">
      <w:pPr>
        <w:widowControl/>
        <w:spacing w:line="360" w:lineRule="exact"/>
        <w:jc w:val="both"/>
        <w:rPr>
          <w:rFonts w:ascii="Times New Roman" w:hAnsi="宋体"/>
          <w:spacing w:val="20"/>
          <w:sz w:val="24"/>
          <w:szCs w:val="24"/>
        </w:rPr>
      </w:pPr>
      <w:r>
        <w:rPr>
          <w:rFonts w:ascii="Times New Roman" w:hAnsi="宋体"/>
          <w:spacing w:val="20"/>
          <w:sz w:val="24"/>
          <w:szCs w:val="24"/>
        </w:rPr>
        <w:t>鉴于：</w:t>
      </w:r>
    </w:p>
    <w:p w14:paraId="682C8F66" w14:textId="77777777" w:rsidR="00E6040E" w:rsidRDefault="00E6040E">
      <w:pPr>
        <w:widowControl/>
        <w:tabs>
          <w:tab w:val="left" w:pos="1984"/>
        </w:tabs>
        <w:spacing w:line="360" w:lineRule="exact"/>
        <w:jc w:val="both"/>
        <w:rPr>
          <w:rFonts w:ascii="Times New Roman"/>
          <w:spacing w:val="20"/>
          <w:sz w:val="24"/>
          <w:szCs w:val="24"/>
        </w:rPr>
      </w:pPr>
      <w:r>
        <w:rPr>
          <w:rFonts w:ascii="Times New Roman"/>
          <w:spacing w:val="20"/>
          <w:sz w:val="24"/>
          <w:szCs w:val="24"/>
        </w:rPr>
        <w:tab/>
      </w:r>
    </w:p>
    <w:p w14:paraId="10862555" w14:textId="0FA8436F" w:rsidR="00E6040E" w:rsidRDefault="00CE679F">
      <w:pPr>
        <w:widowControl/>
        <w:numPr>
          <w:ilvl w:val="0"/>
          <w:numId w:val="5"/>
        </w:numPr>
        <w:tabs>
          <w:tab w:val="clear" w:pos="1800"/>
        </w:tabs>
        <w:autoSpaceDE/>
        <w:autoSpaceDN/>
        <w:adjustRightInd/>
        <w:snapToGrid w:val="0"/>
        <w:spacing w:line="360" w:lineRule="exact"/>
        <w:ind w:left="720" w:hanging="720"/>
        <w:jc w:val="both"/>
        <w:textAlignment w:val="auto"/>
        <w:rPr>
          <w:rFonts w:ascii="Times New Roman"/>
          <w:spacing w:val="20"/>
          <w:sz w:val="24"/>
        </w:rPr>
      </w:pPr>
      <w:r>
        <w:rPr>
          <w:rFonts w:ascii="Times New Roman" w:hint="eastAsia"/>
          <w:spacing w:val="20"/>
          <w:sz w:val="24"/>
          <w:szCs w:val="24"/>
          <w:lang w:val="en-GB"/>
        </w:rPr>
        <w:t>【】</w:t>
      </w:r>
      <w:r w:rsidR="00E6040E">
        <w:rPr>
          <w:rFonts w:ascii="Times New Roman" w:hAnsi="宋体"/>
          <w:spacing w:val="20"/>
          <w:sz w:val="24"/>
        </w:rPr>
        <w:t>年</w:t>
      </w:r>
      <w:r>
        <w:rPr>
          <w:rFonts w:ascii="Times New Roman" w:hint="eastAsia"/>
          <w:spacing w:val="20"/>
          <w:sz w:val="24"/>
          <w:szCs w:val="24"/>
          <w:lang w:val="en-GB"/>
        </w:rPr>
        <w:t>【】</w:t>
      </w:r>
      <w:r w:rsidR="00E6040E">
        <w:rPr>
          <w:rFonts w:ascii="Times New Roman" w:hAnsi="宋体"/>
          <w:spacing w:val="20"/>
          <w:sz w:val="24"/>
        </w:rPr>
        <w:t>月</w:t>
      </w:r>
      <w:r>
        <w:rPr>
          <w:rFonts w:ascii="Times New Roman" w:hint="eastAsia"/>
          <w:spacing w:val="20"/>
          <w:sz w:val="24"/>
          <w:szCs w:val="24"/>
          <w:lang w:val="en-GB"/>
        </w:rPr>
        <w:t>【】</w:t>
      </w:r>
      <w:r w:rsidR="00E6040E">
        <w:rPr>
          <w:rFonts w:ascii="Times New Roman" w:hAnsi="宋体"/>
          <w:spacing w:val="20"/>
          <w:sz w:val="24"/>
        </w:rPr>
        <w:t>日，</w:t>
      </w:r>
      <w:r w:rsidR="00E6040E">
        <w:rPr>
          <w:rFonts w:ascii="Times New Roman" w:hAnsi="宋体"/>
          <w:b/>
          <w:spacing w:val="20"/>
          <w:sz w:val="24"/>
          <w:u w:val="single"/>
        </w:rPr>
        <w:t>借款人</w:t>
      </w:r>
      <w:r w:rsidR="00E6040E">
        <w:rPr>
          <w:rFonts w:ascii="Times New Roman" w:hAnsi="宋体"/>
          <w:spacing w:val="20"/>
          <w:sz w:val="24"/>
        </w:rPr>
        <w:t>正式注册成立，其初始注册资本</w:t>
      </w:r>
      <w:r w:rsidR="00E6040E">
        <w:rPr>
          <w:rFonts w:ascii="Times New Roman" w:hAnsi="宋体" w:hint="eastAsia"/>
          <w:spacing w:val="20"/>
          <w:sz w:val="24"/>
        </w:rPr>
        <w:t>为</w:t>
      </w:r>
      <w:r>
        <w:rPr>
          <w:rFonts w:ascii="Times New Roman" w:hint="eastAsia"/>
          <w:spacing w:val="20"/>
          <w:sz w:val="24"/>
          <w:szCs w:val="24"/>
          <w:lang w:val="en-GB"/>
        </w:rPr>
        <w:t>【】</w:t>
      </w:r>
      <w:r w:rsidR="00E6040E">
        <w:rPr>
          <w:rFonts w:ascii="Times New Roman" w:hint="eastAsia"/>
          <w:spacing w:val="20"/>
          <w:sz w:val="24"/>
        </w:rPr>
        <w:t>，实收资本为</w:t>
      </w:r>
      <w:r w:rsidR="006559B2">
        <w:rPr>
          <w:rFonts w:ascii="Times New Roman" w:hint="eastAsia"/>
          <w:spacing w:val="20"/>
          <w:sz w:val="24"/>
        </w:rPr>
        <w:t>【】</w:t>
      </w:r>
      <w:r w:rsidR="00E6040E">
        <w:rPr>
          <w:rFonts w:ascii="Times New Roman" w:hAnsi="宋体"/>
          <w:spacing w:val="20"/>
          <w:sz w:val="24"/>
        </w:rPr>
        <w:t>。</w:t>
      </w:r>
    </w:p>
    <w:p w14:paraId="0552E93A" w14:textId="77777777" w:rsidR="00E6040E" w:rsidRDefault="00E6040E">
      <w:pPr>
        <w:widowControl/>
        <w:autoSpaceDE/>
        <w:autoSpaceDN/>
        <w:adjustRightInd/>
        <w:snapToGrid w:val="0"/>
        <w:spacing w:line="360" w:lineRule="exact"/>
        <w:jc w:val="both"/>
        <w:textAlignment w:val="auto"/>
        <w:rPr>
          <w:rFonts w:ascii="Times New Roman"/>
          <w:spacing w:val="20"/>
          <w:sz w:val="24"/>
        </w:rPr>
      </w:pPr>
    </w:p>
    <w:p w14:paraId="58CA0426" w14:textId="46855772" w:rsidR="00E6040E" w:rsidRDefault="00E6040E">
      <w:pPr>
        <w:widowControl/>
        <w:numPr>
          <w:ilvl w:val="0"/>
          <w:numId w:val="5"/>
        </w:numPr>
        <w:tabs>
          <w:tab w:val="clear" w:pos="1800"/>
        </w:tabs>
        <w:autoSpaceDE/>
        <w:autoSpaceDN/>
        <w:adjustRightInd/>
        <w:snapToGrid w:val="0"/>
        <w:spacing w:line="360" w:lineRule="exact"/>
        <w:ind w:left="720" w:hanging="720"/>
        <w:jc w:val="both"/>
        <w:textAlignment w:val="auto"/>
        <w:rPr>
          <w:rFonts w:ascii="Times New Roman"/>
          <w:spacing w:val="20"/>
          <w:sz w:val="24"/>
        </w:rPr>
      </w:pPr>
      <w:r>
        <w:rPr>
          <w:rFonts w:ascii="Times New Roman" w:hint="eastAsia"/>
          <w:spacing w:val="20"/>
          <w:sz w:val="24"/>
        </w:rPr>
        <w:t>为</w:t>
      </w:r>
      <w:r w:rsidR="006559B2">
        <w:rPr>
          <w:rFonts w:ascii="Times New Roman" w:hint="eastAsia"/>
          <w:spacing w:val="20"/>
          <w:sz w:val="24"/>
        </w:rPr>
        <w:t>【】</w:t>
      </w:r>
      <w:r>
        <w:rPr>
          <w:rFonts w:ascii="Times New Roman" w:hint="eastAsia"/>
          <w:spacing w:val="20"/>
          <w:sz w:val="24"/>
        </w:rPr>
        <w:t>需要，</w:t>
      </w:r>
      <w:r>
        <w:rPr>
          <w:rFonts w:ascii="Times New Roman" w:hAnsi="宋体" w:hint="eastAsia"/>
          <w:b/>
          <w:spacing w:val="20"/>
          <w:sz w:val="24"/>
          <w:u w:val="single"/>
        </w:rPr>
        <w:t>借款人</w:t>
      </w:r>
      <w:r>
        <w:rPr>
          <w:rFonts w:ascii="Times New Roman" w:hint="eastAsia"/>
          <w:spacing w:val="20"/>
          <w:sz w:val="24"/>
        </w:rPr>
        <w:t>拟向</w:t>
      </w:r>
      <w:r>
        <w:rPr>
          <w:rFonts w:ascii="Times New Roman" w:hint="eastAsia"/>
          <w:b/>
          <w:spacing w:val="20"/>
          <w:sz w:val="24"/>
          <w:u w:val="single"/>
        </w:rPr>
        <w:t>初始</w:t>
      </w:r>
      <w:r>
        <w:rPr>
          <w:rFonts w:ascii="Times New Roman" w:hAnsi="宋体" w:hint="eastAsia"/>
          <w:b/>
          <w:spacing w:val="20"/>
          <w:sz w:val="24"/>
          <w:u w:val="single"/>
        </w:rPr>
        <w:t>贷款人</w:t>
      </w:r>
      <w:r>
        <w:rPr>
          <w:rFonts w:ascii="Times New Roman" w:hint="eastAsia"/>
          <w:spacing w:val="20"/>
          <w:sz w:val="24"/>
        </w:rPr>
        <w:t>筹措固定资产贷款。</w:t>
      </w:r>
    </w:p>
    <w:p w14:paraId="590E1AD7" w14:textId="77777777" w:rsidR="00E6040E" w:rsidRDefault="00E6040E">
      <w:pPr>
        <w:widowControl/>
        <w:autoSpaceDE/>
        <w:autoSpaceDN/>
        <w:adjustRightInd/>
        <w:snapToGrid w:val="0"/>
        <w:spacing w:line="360" w:lineRule="exact"/>
        <w:jc w:val="both"/>
        <w:textAlignment w:val="auto"/>
        <w:rPr>
          <w:rFonts w:ascii="Times New Roman"/>
          <w:spacing w:val="20"/>
          <w:sz w:val="24"/>
        </w:rPr>
      </w:pPr>
    </w:p>
    <w:p w14:paraId="0D289FAC" w14:textId="77777777" w:rsidR="00E6040E" w:rsidRDefault="00E6040E">
      <w:pPr>
        <w:widowControl/>
        <w:spacing w:line="360" w:lineRule="exact"/>
        <w:ind w:firstLineChars="200" w:firstLine="560"/>
        <w:jc w:val="both"/>
        <w:rPr>
          <w:rFonts w:ascii="Times New Roman"/>
          <w:spacing w:val="20"/>
          <w:sz w:val="24"/>
          <w:szCs w:val="24"/>
        </w:rPr>
      </w:pPr>
      <w:r>
        <w:rPr>
          <w:rFonts w:ascii="Times New Roman" w:hAnsi="宋体"/>
          <w:spacing w:val="20"/>
          <w:sz w:val="24"/>
          <w:szCs w:val="24"/>
        </w:rPr>
        <w:t>各方经友好及平等协商，基于真实意思表示，</w:t>
      </w:r>
      <w:r>
        <w:rPr>
          <w:rFonts w:ascii="Times New Roman" w:hAnsi="宋体" w:hint="eastAsia"/>
          <w:spacing w:val="20"/>
          <w:sz w:val="24"/>
          <w:szCs w:val="24"/>
        </w:rPr>
        <w:t>签署本合同</w:t>
      </w:r>
      <w:r>
        <w:rPr>
          <w:rFonts w:ascii="Times New Roman" w:hAnsi="宋体"/>
          <w:spacing w:val="20"/>
          <w:sz w:val="24"/>
          <w:szCs w:val="24"/>
        </w:rPr>
        <w:t>如下，以昭信守。</w:t>
      </w:r>
    </w:p>
    <w:p w14:paraId="6A823CBC" w14:textId="77777777" w:rsidR="00E6040E" w:rsidRDefault="00E6040E">
      <w:pPr>
        <w:widowControl/>
        <w:spacing w:line="360" w:lineRule="exact"/>
        <w:jc w:val="both"/>
        <w:rPr>
          <w:rFonts w:ascii="Times New Roman"/>
          <w:spacing w:val="20"/>
          <w:sz w:val="24"/>
          <w:szCs w:val="24"/>
        </w:rPr>
      </w:pPr>
    </w:p>
    <w:p w14:paraId="2160DB6E" w14:textId="77777777" w:rsidR="00E6040E" w:rsidRDefault="00E6040E" w:rsidP="008A2805">
      <w:pPr>
        <w:pStyle w:val="1TimesNewRoman"/>
        <w:widowControl/>
        <w:outlineLvl w:val="0"/>
        <w:rPr>
          <w:rFonts w:hAnsi="Times New Roman"/>
        </w:rPr>
      </w:pPr>
      <w:bookmarkStart w:id="1" w:name="_Toc351801013"/>
      <w:bookmarkStart w:id="2" w:name="_Toc211958489"/>
      <w:r>
        <w:t>一、</w:t>
      </w:r>
      <w:r>
        <w:rPr>
          <w:rFonts w:hAnsi="Times New Roman"/>
        </w:rPr>
        <w:tab/>
      </w:r>
      <w:r>
        <w:t>定义及解释</w:t>
      </w:r>
      <w:bookmarkEnd w:id="1"/>
      <w:bookmarkEnd w:id="2"/>
    </w:p>
    <w:p w14:paraId="1BCECA5A" w14:textId="77777777" w:rsidR="00E6040E" w:rsidRDefault="00E6040E">
      <w:pPr>
        <w:keepNext/>
        <w:widowControl/>
        <w:spacing w:line="360" w:lineRule="exact"/>
        <w:ind w:left="840" w:hanging="840"/>
        <w:jc w:val="both"/>
        <w:rPr>
          <w:rFonts w:ascii="Times New Roman"/>
          <w:spacing w:val="20"/>
          <w:sz w:val="24"/>
          <w:szCs w:val="24"/>
        </w:rPr>
      </w:pPr>
    </w:p>
    <w:p w14:paraId="6735ABCB" w14:textId="77777777" w:rsidR="00E6040E" w:rsidRDefault="00E6040E">
      <w:pPr>
        <w:pStyle w:val="1TimesNewRoman"/>
        <w:widowControl/>
        <w:numPr>
          <w:ilvl w:val="1"/>
          <w:numId w:val="6"/>
        </w:numPr>
        <w:tabs>
          <w:tab w:val="left" w:pos="850"/>
          <w:tab w:val="left" w:pos="855"/>
        </w:tabs>
        <w:rPr>
          <w:rFonts w:hAnsi="Times New Roman"/>
        </w:rPr>
      </w:pPr>
      <w:bookmarkStart w:id="3" w:name="_Toc152490766"/>
      <w:bookmarkStart w:id="4" w:name="_Toc152490919"/>
      <w:bookmarkStart w:id="5" w:name="_Toc153620423"/>
      <w:bookmarkStart w:id="6" w:name="_Toc153673637"/>
      <w:bookmarkStart w:id="7" w:name="_Toc153923577"/>
      <w:bookmarkStart w:id="8" w:name="_Toc153966473"/>
      <w:bookmarkStart w:id="9" w:name="_Toc154337397"/>
      <w:bookmarkStart w:id="10" w:name="_Toc161686758"/>
      <w:bookmarkStart w:id="11" w:name="_Toc161756298"/>
      <w:bookmarkStart w:id="12" w:name="_Toc351801014"/>
      <w:bookmarkStart w:id="13" w:name="_Toc211958490"/>
      <w:r>
        <w:t>定义</w:t>
      </w:r>
      <w:bookmarkEnd w:id="3"/>
      <w:bookmarkEnd w:id="4"/>
      <w:bookmarkEnd w:id="5"/>
      <w:bookmarkEnd w:id="6"/>
      <w:bookmarkEnd w:id="7"/>
      <w:bookmarkEnd w:id="8"/>
      <w:bookmarkEnd w:id="9"/>
      <w:bookmarkEnd w:id="10"/>
      <w:bookmarkEnd w:id="11"/>
      <w:bookmarkEnd w:id="12"/>
      <w:bookmarkEnd w:id="13"/>
    </w:p>
    <w:p w14:paraId="110C876E" w14:textId="77777777" w:rsidR="00E6040E" w:rsidRDefault="00E6040E">
      <w:pPr>
        <w:keepNext/>
        <w:widowControl/>
        <w:spacing w:line="360" w:lineRule="exact"/>
        <w:jc w:val="both"/>
        <w:rPr>
          <w:rFonts w:ascii="Times New Roman"/>
          <w:spacing w:val="20"/>
          <w:sz w:val="24"/>
          <w:szCs w:val="24"/>
        </w:rPr>
      </w:pPr>
    </w:p>
    <w:p w14:paraId="28B44407"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在本合同中：</w:t>
      </w:r>
    </w:p>
    <w:p w14:paraId="26A29BCF" w14:textId="77777777" w:rsidR="00E6040E" w:rsidRDefault="00E6040E">
      <w:pPr>
        <w:widowControl/>
        <w:spacing w:line="360" w:lineRule="exact"/>
        <w:jc w:val="both"/>
        <w:rPr>
          <w:rFonts w:ascii="Times New Roman"/>
          <w:spacing w:val="20"/>
          <w:sz w:val="24"/>
          <w:szCs w:val="24"/>
        </w:rPr>
      </w:pPr>
    </w:p>
    <w:tbl>
      <w:tblPr>
        <w:tblW w:w="0" w:type="auto"/>
        <w:tblInd w:w="958" w:type="dxa"/>
        <w:tblLayout w:type="fixed"/>
        <w:tblLook w:val="0000" w:firstRow="0" w:lastRow="0" w:firstColumn="0" w:lastColumn="0" w:noHBand="0" w:noVBand="0"/>
      </w:tblPr>
      <w:tblGrid>
        <w:gridCol w:w="2380"/>
        <w:gridCol w:w="5791"/>
      </w:tblGrid>
      <w:tr w:rsidR="00E6040E" w14:paraId="4261C2CB" w14:textId="77777777" w:rsidTr="0006509C">
        <w:tc>
          <w:tcPr>
            <w:tcW w:w="2380" w:type="dxa"/>
          </w:tcPr>
          <w:p w14:paraId="474010D1" w14:textId="50934FFF"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保证合同</w:t>
            </w:r>
            <w:r w:rsidR="00864879">
              <w:rPr>
                <w:rStyle w:val="a7"/>
                <w:rFonts w:ascii="Times New Roman" w:hAnsi="宋体"/>
                <w:b/>
                <w:spacing w:val="20"/>
                <w:sz w:val="24"/>
                <w:szCs w:val="24"/>
                <w:u w:val="single"/>
              </w:rPr>
              <w:footnoteReference w:id="4"/>
            </w:r>
          </w:p>
        </w:tc>
        <w:tc>
          <w:tcPr>
            <w:tcW w:w="5791" w:type="dxa"/>
          </w:tcPr>
          <w:p w14:paraId="7FD1F9BD" w14:textId="72C6A465" w:rsidR="00E6040E" w:rsidRPr="0006509C" w:rsidRDefault="00E6040E">
            <w:pPr>
              <w:widowControl/>
              <w:spacing w:line="360" w:lineRule="exact"/>
              <w:jc w:val="both"/>
              <w:rPr>
                <w:rFonts w:ascii="Times New Roman" w:hAnsi="宋体"/>
                <w:spacing w:val="20"/>
                <w:sz w:val="24"/>
                <w:lang w:val="en-GB"/>
              </w:rPr>
            </w:pPr>
            <w:r>
              <w:rPr>
                <w:rFonts w:ascii="Times New Roman" w:hAnsi="宋体"/>
                <w:spacing w:val="20"/>
                <w:sz w:val="24"/>
                <w:szCs w:val="24"/>
              </w:rPr>
              <w:t>指</w:t>
            </w:r>
            <w:r>
              <w:rPr>
                <w:rFonts w:ascii="Times New Roman" w:hAnsi="宋体"/>
                <w:b/>
                <w:spacing w:val="20"/>
                <w:sz w:val="24"/>
                <w:szCs w:val="24"/>
                <w:u w:val="single"/>
              </w:rPr>
              <w:t>保证人</w:t>
            </w:r>
            <w:r>
              <w:rPr>
                <w:rFonts w:ascii="Times New Roman" w:hAnsi="宋体"/>
                <w:spacing w:val="20"/>
                <w:sz w:val="24"/>
                <w:szCs w:val="24"/>
              </w:rPr>
              <w:t>和</w:t>
            </w:r>
            <w:r>
              <w:rPr>
                <w:rFonts w:ascii="Times New Roman" w:hAnsi="宋体"/>
                <w:b/>
                <w:spacing w:val="20"/>
                <w:sz w:val="24"/>
                <w:szCs w:val="24"/>
                <w:u w:val="single"/>
                <w:lang w:val="en-GB"/>
              </w:rPr>
              <w:t>代理行</w:t>
            </w:r>
            <w:r w:rsidR="002102E8" w:rsidRPr="00BF159B">
              <w:rPr>
                <w:rFonts w:ascii="Times New Roman" w:hAnsi="宋体" w:hint="eastAsia"/>
                <w:spacing w:val="20"/>
                <w:sz w:val="24"/>
                <w:szCs w:val="24"/>
                <w:lang w:val="en-GB"/>
              </w:rPr>
              <w:t>、</w:t>
            </w:r>
            <w:r w:rsidR="00071AC9" w:rsidRPr="00397940">
              <w:rPr>
                <w:rFonts w:ascii="Times New Roman" w:hAnsi="宋体" w:hint="eastAsia"/>
                <w:b/>
                <w:spacing w:val="20"/>
                <w:sz w:val="24"/>
                <w:szCs w:val="24"/>
                <w:u w:val="single"/>
                <w:lang w:val="en-GB"/>
              </w:rPr>
              <w:t>初始贷款人</w:t>
            </w:r>
            <w:r w:rsidR="00071AC9">
              <w:rPr>
                <w:rFonts w:ascii="Times New Roman" w:hAnsi="宋体" w:hint="eastAsia"/>
                <w:spacing w:val="20"/>
                <w:sz w:val="24"/>
                <w:szCs w:val="24"/>
                <w:lang w:val="en-GB"/>
              </w:rPr>
              <w:t>、</w:t>
            </w:r>
            <w:r w:rsidR="00413099">
              <w:rPr>
                <w:rFonts w:ascii="Times New Roman" w:hint="eastAsia"/>
                <w:spacing w:val="20"/>
                <w:sz w:val="24"/>
                <w:szCs w:val="24"/>
                <w:lang w:val="en-GB"/>
              </w:rPr>
              <w:t>【】</w:t>
            </w:r>
            <w:r>
              <w:rPr>
                <w:rFonts w:ascii="Times New Roman" w:hAnsi="宋体"/>
                <w:spacing w:val="20"/>
                <w:sz w:val="24"/>
                <w:szCs w:val="24"/>
              </w:rPr>
              <w:t>于</w:t>
            </w:r>
            <w:r w:rsidR="00413099">
              <w:rPr>
                <w:rFonts w:ascii="Times New Roman" w:hint="eastAsia"/>
                <w:spacing w:val="20"/>
                <w:sz w:val="24"/>
                <w:szCs w:val="24"/>
                <w:lang w:val="en-GB"/>
              </w:rPr>
              <w:t>【】</w:t>
            </w:r>
            <w:r>
              <w:rPr>
                <w:rFonts w:ascii="Times New Roman" w:hAnsi="宋体"/>
                <w:spacing w:val="20"/>
                <w:sz w:val="24"/>
                <w:szCs w:val="24"/>
              </w:rPr>
              <w:t>年</w:t>
            </w:r>
            <w:r w:rsidR="00413099">
              <w:rPr>
                <w:rFonts w:ascii="Times New Roman" w:hint="eastAsia"/>
                <w:spacing w:val="20"/>
                <w:sz w:val="24"/>
                <w:szCs w:val="24"/>
                <w:lang w:val="en-GB"/>
              </w:rPr>
              <w:t>【】</w:t>
            </w:r>
            <w:r>
              <w:rPr>
                <w:rFonts w:ascii="Times New Roman" w:hAnsi="宋体"/>
                <w:spacing w:val="20"/>
                <w:sz w:val="24"/>
                <w:szCs w:val="24"/>
              </w:rPr>
              <w:t>月</w:t>
            </w:r>
            <w:r w:rsidR="00413099">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742A4C">
              <w:rPr>
                <w:rFonts w:ascii="Times New Roman" w:hAnsi="宋体" w:hint="eastAsia"/>
                <w:spacing w:val="20"/>
                <w:sz w:val="24"/>
                <w:szCs w:val="24"/>
              </w:rPr>
              <w:t>编号为</w:t>
            </w:r>
            <w:r w:rsidR="00413099">
              <w:rPr>
                <w:rFonts w:ascii="Times New Roman" w:hint="eastAsia"/>
                <w:spacing w:val="20"/>
                <w:sz w:val="24"/>
                <w:szCs w:val="24"/>
                <w:lang w:val="en-GB"/>
              </w:rPr>
              <w:t>【】</w:t>
            </w:r>
            <w:r w:rsidR="00742A4C">
              <w:rPr>
                <w:rFonts w:ascii="Times New Roman" w:hint="eastAsia"/>
                <w:spacing w:val="20"/>
                <w:sz w:val="24"/>
                <w:szCs w:val="24"/>
                <w:lang w:val="en-GB"/>
              </w:rPr>
              <w:t>的</w:t>
            </w:r>
            <w:r>
              <w:rPr>
                <w:rFonts w:ascii="Times New Roman" w:hAnsi="宋体"/>
                <w:spacing w:val="20"/>
                <w:sz w:val="24"/>
                <w:szCs w:val="24"/>
                <w:lang w:val="en-GB"/>
              </w:rPr>
              <w:t>保证合同。</w:t>
            </w:r>
          </w:p>
          <w:p w14:paraId="3566C35E" w14:textId="50D5EE6C" w:rsidR="00E6040E" w:rsidRDefault="00E6040E" w:rsidP="0006509C">
            <w:pPr>
              <w:pStyle w:val="ae"/>
              <w:rPr>
                <w:rFonts w:ascii="Times New Roman"/>
                <w:spacing w:val="20"/>
                <w:sz w:val="24"/>
                <w:szCs w:val="24"/>
              </w:rPr>
            </w:pPr>
          </w:p>
        </w:tc>
      </w:tr>
      <w:tr w:rsidR="00E6040E" w14:paraId="4C287196" w14:textId="77777777" w:rsidTr="0006509C">
        <w:tc>
          <w:tcPr>
            <w:tcW w:w="2380" w:type="dxa"/>
          </w:tcPr>
          <w:p w14:paraId="3B7AB0D3"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保证人</w:t>
            </w:r>
          </w:p>
        </w:tc>
        <w:tc>
          <w:tcPr>
            <w:tcW w:w="5791" w:type="dxa"/>
          </w:tcPr>
          <w:p w14:paraId="6CDE68A4" w14:textId="65932733"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8005BB">
              <w:rPr>
                <w:rFonts w:ascii="Times New Roman" w:hint="eastAsia"/>
                <w:spacing w:val="20"/>
                <w:sz w:val="24"/>
                <w:szCs w:val="24"/>
                <w:lang w:val="en-GB"/>
              </w:rPr>
              <w:t>【】</w:t>
            </w:r>
            <w:r>
              <w:rPr>
                <w:rFonts w:ascii="Times New Roman" w:hAnsi="宋体"/>
                <w:spacing w:val="20"/>
                <w:sz w:val="24"/>
                <w:szCs w:val="24"/>
                <w:lang w:val="en-GB"/>
              </w:rPr>
              <w:t>。</w:t>
            </w:r>
          </w:p>
          <w:p w14:paraId="2B613B30" w14:textId="77777777" w:rsidR="00E6040E" w:rsidRDefault="00E6040E">
            <w:pPr>
              <w:widowControl/>
              <w:spacing w:line="360" w:lineRule="exact"/>
              <w:jc w:val="both"/>
              <w:rPr>
                <w:rFonts w:ascii="Times New Roman"/>
                <w:spacing w:val="20"/>
                <w:sz w:val="24"/>
                <w:szCs w:val="24"/>
              </w:rPr>
            </w:pPr>
          </w:p>
        </w:tc>
      </w:tr>
      <w:tr w:rsidR="00E6040E" w14:paraId="2A111CDC" w14:textId="77777777" w:rsidTr="0006509C">
        <w:tc>
          <w:tcPr>
            <w:tcW w:w="2380" w:type="dxa"/>
          </w:tcPr>
          <w:p w14:paraId="469A5677" w14:textId="77777777" w:rsidR="00E6040E" w:rsidRDefault="00E6040E">
            <w:pPr>
              <w:widowControl/>
              <w:spacing w:line="360" w:lineRule="exact"/>
              <w:rPr>
                <w:rFonts w:ascii="Times New Roman"/>
                <w:spacing w:val="20"/>
                <w:sz w:val="24"/>
                <w:szCs w:val="24"/>
              </w:rPr>
            </w:pPr>
            <w:r>
              <w:rPr>
                <w:rFonts w:ascii="Times New Roman" w:hAnsi="宋体"/>
                <w:b/>
                <w:spacing w:val="20"/>
                <w:sz w:val="24"/>
                <w:szCs w:val="24"/>
                <w:u w:val="single"/>
              </w:rPr>
              <w:t>财务年度</w:t>
            </w:r>
          </w:p>
        </w:tc>
        <w:tc>
          <w:tcPr>
            <w:tcW w:w="5791" w:type="dxa"/>
          </w:tcPr>
          <w:p w14:paraId="29F3FE4E"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指从每个公历年的一月一日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起至该公历年的十二月三十一日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止的期间。</w:t>
            </w:r>
          </w:p>
          <w:p w14:paraId="106FBF78" w14:textId="77777777" w:rsidR="00E6040E" w:rsidRDefault="00E6040E">
            <w:pPr>
              <w:widowControl/>
              <w:spacing w:line="360" w:lineRule="exact"/>
              <w:jc w:val="both"/>
              <w:rPr>
                <w:rFonts w:ascii="Times New Roman"/>
                <w:spacing w:val="20"/>
                <w:sz w:val="24"/>
                <w:szCs w:val="24"/>
              </w:rPr>
            </w:pPr>
          </w:p>
        </w:tc>
      </w:tr>
      <w:tr w:rsidR="00E6040E" w14:paraId="0C455267" w14:textId="77777777" w:rsidTr="0006509C">
        <w:tc>
          <w:tcPr>
            <w:tcW w:w="2380" w:type="dxa"/>
          </w:tcPr>
          <w:p w14:paraId="6D8CFB96"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承贷比例</w:t>
            </w:r>
          </w:p>
        </w:tc>
        <w:tc>
          <w:tcPr>
            <w:tcW w:w="5791" w:type="dxa"/>
          </w:tcPr>
          <w:p w14:paraId="549C9743" w14:textId="77777777" w:rsidR="00E6040E" w:rsidRDefault="00E6040E">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指，就</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而言，该</w:t>
            </w:r>
            <w:r>
              <w:rPr>
                <w:rFonts w:ascii="Times New Roman" w:hAnsi="宋体"/>
                <w:b/>
                <w:spacing w:val="20"/>
                <w:sz w:val="24"/>
                <w:szCs w:val="24"/>
                <w:u w:val="single"/>
              </w:rPr>
              <w:t>贷款人</w:t>
            </w:r>
            <w:r>
              <w:rPr>
                <w:rFonts w:ascii="Times New Roman" w:hAnsi="宋体"/>
                <w:spacing w:val="20"/>
                <w:sz w:val="24"/>
                <w:szCs w:val="24"/>
              </w:rPr>
              <w:t>当时的</w:t>
            </w:r>
            <w:r>
              <w:rPr>
                <w:rFonts w:ascii="Times New Roman" w:hAnsi="宋体"/>
                <w:b/>
                <w:spacing w:val="20"/>
                <w:sz w:val="24"/>
                <w:szCs w:val="24"/>
                <w:u w:val="single"/>
              </w:rPr>
              <w:t>承贷额</w:t>
            </w:r>
            <w:r>
              <w:rPr>
                <w:rFonts w:ascii="Times New Roman" w:hAnsi="宋体" w:hint="eastAsia"/>
                <w:spacing w:val="20"/>
                <w:sz w:val="24"/>
                <w:szCs w:val="24"/>
              </w:rPr>
              <w:t>与</w:t>
            </w:r>
            <w:r>
              <w:rPr>
                <w:rFonts w:ascii="Times New Roman" w:hAnsi="宋体"/>
                <w:spacing w:val="20"/>
                <w:sz w:val="24"/>
                <w:szCs w:val="24"/>
              </w:rPr>
              <w:t>当时的</w:t>
            </w:r>
            <w:r>
              <w:rPr>
                <w:rFonts w:ascii="Times New Roman" w:hAnsi="宋体"/>
                <w:b/>
                <w:spacing w:val="20"/>
                <w:sz w:val="24"/>
                <w:szCs w:val="24"/>
                <w:u w:val="single"/>
              </w:rPr>
              <w:t>总承贷额</w:t>
            </w:r>
            <w:r>
              <w:rPr>
                <w:rFonts w:ascii="Times New Roman" w:hAnsi="宋体" w:hint="eastAsia"/>
                <w:spacing w:val="20"/>
                <w:sz w:val="24"/>
                <w:szCs w:val="24"/>
              </w:rPr>
              <w:t>之间</w:t>
            </w:r>
            <w:r>
              <w:rPr>
                <w:rFonts w:ascii="Times New Roman" w:hAnsi="宋体"/>
                <w:spacing w:val="20"/>
                <w:sz w:val="24"/>
                <w:szCs w:val="24"/>
              </w:rPr>
              <w:t>的比例。</w:t>
            </w:r>
          </w:p>
          <w:p w14:paraId="1663C33A" w14:textId="77777777" w:rsidR="00E6040E" w:rsidRDefault="00E6040E">
            <w:pPr>
              <w:widowControl/>
              <w:autoSpaceDE/>
              <w:autoSpaceDN/>
              <w:adjustRightInd/>
              <w:spacing w:line="360" w:lineRule="exact"/>
              <w:jc w:val="both"/>
              <w:textAlignment w:val="auto"/>
              <w:rPr>
                <w:rFonts w:ascii="Times New Roman"/>
                <w:spacing w:val="20"/>
                <w:sz w:val="24"/>
                <w:szCs w:val="24"/>
              </w:rPr>
            </w:pPr>
          </w:p>
        </w:tc>
      </w:tr>
      <w:tr w:rsidR="00E6040E" w14:paraId="3E2D1FCF" w14:textId="77777777" w:rsidTr="0006509C">
        <w:tc>
          <w:tcPr>
            <w:tcW w:w="2380" w:type="dxa"/>
          </w:tcPr>
          <w:p w14:paraId="5A76F416"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承贷额</w:t>
            </w:r>
          </w:p>
        </w:tc>
        <w:tc>
          <w:tcPr>
            <w:tcW w:w="5791" w:type="dxa"/>
          </w:tcPr>
          <w:p w14:paraId="207ED273"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p>
          <w:p w14:paraId="3C5C532E" w14:textId="77777777" w:rsidR="00E6040E" w:rsidRDefault="00E6040E">
            <w:pPr>
              <w:widowControl/>
              <w:spacing w:line="360" w:lineRule="exact"/>
              <w:jc w:val="both"/>
              <w:rPr>
                <w:rFonts w:ascii="Times New Roman"/>
                <w:spacing w:val="20"/>
                <w:sz w:val="24"/>
                <w:szCs w:val="24"/>
              </w:rPr>
            </w:pPr>
          </w:p>
          <w:p w14:paraId="3CEFD78A" w14:textId="77777777" w:rsidR="00E6040E" w:rsidRDefault="00E5059D">
            <w:pPr>
              <w:widowControl/>
              <w:numPr>
                <w:ilvl w:val="0"/>
                <w:numId w:val="7"/>
              </w:numPr>
              <w:tabs>
                <w:tab w:val="clear" w:pos="3525"/>
                <w:tab w:val="left" w:pos="572"/>
              </w:tabs>
              <w:autoSpaceDE/>
              <w:autoSpaceDN/>
              <w:adjustRightInd/>
              <w:spacing w:line="360" w:lineRule="exact"/>
              <w:ind w:left="572" w:hanging="572"/>
              <w:jc w:val="both"/>
              <w:textAlignment w:val="auto"/>
              <w:rPr>
                <w:rFonts w:ascii="Times New Roman"/>
                <w:spacing w:val="20"/>
                <w:sz w:val="24"/>
                <w:szCs w:val="24"/>
              </w:rPr>
            </w:pPr>
            <w:r>
              <w:rPr>
                <w:rFonts w:ascii="Times New Roman" w:hAnsi="宋体" w:hint="eastAsia"/>
                <w:spacing w:val="20"/>
                <w:sz w:val="24"/>
              </w:rPr>
              <w:t>就</w:t>
            </w:r>
            <w:r w:rsidR="00E6040E">
              <w:rPr>
                <w:rFonts w:ascii="Times New Roman" w:hAnsi="宋体"/>
                <w:spacing w:val="20"/>
                <w:sz w:val="24"/>
              </w:rPr>
              <w:t>各</w:t>
            </w:r>
            <w:r w:rsidR="00E6040E">
              <w:rPr>
                <w:rFonts w:ascii="Times New Roman" w:hAnsi="宋体"/>
                <w:b/>
                <w:spacing w:val="20"/>
                <w:sz w:val="24"/>
                <w:szCs w:val="24"/>
                <w:u w:val="single"/>
              </w:rPr>
              <w:t>初始贷款人</w:t>
            </w:r>
            <w:r w:rsidRPr="002B3D7E">
              <w:rPr>
                <w:rFonts w:ascii="Times New Roman" w:hAnsi="宋体" w:hint="eastAsia"/>
                <w:spacing w:val="20"/>
                <w:sz w:val="24"/>
              </w:rPr>
              <w:t>而言</w:t>
            </w:r>
            <w:r w:rsidR="00A150E2" w:rsidRPr="002B3D7E">
              <w:rPr>
                <w:rFonts w:ascii="Times New Roman" w:hAnsi="宋体" w:hint="eastAsia"/>
                <w:spacing w:val="20"/>
                <w:sz w:val="24"/>
              </w:rPr>
              <w:t>，</w:t>
            </w:r>
            <w:r w:rsidR="00E6040E">
              <w:rPr>
                <w:rFonts w:ascii="Times New Roman" w:hAnsi="宋体"/>
                <w:b/>
                <w:spacing w:val="20"/>
                <w:sz w:val="24"/>
                <w:szCs w:val="24"/>
                <w:u w:val="single"/>
              </w:rPr>
              <w:t>初始承贷额</w:t>
            </w:r>
            <w:r w:rsidR="00E6040E">
              <w:rPr>
                <w:rFonts w:ascii="Times New Roman" w:hAnsi="宋体"/>
                <w:spacing w:val="20"/>
                <w:sz w:val="24"/>
                <w:szCs w:val="24"/>
              </w:rPr>
              <w:t>减去</w:t>
            </w:r>
            <w:r w:rsidR="00E6040E">
              <w:rPr>
                <w:rFonts w:ascii="Times New Roman" w:hAnsi="宋体" w:hint="eastAsia"/>
                <w:spacing w:val="20"/>
                <w:sz w:val="24"/>
                <w:szCs w:val="24"/>
              </w:rPr>
              <w:t>其在</w:t>
            </w:r>
            <w:r w:rsidR="00E6040E">
              <w:rPr>
                <w:rFonts w:ascii="Times New Roman" w:hAnsi="宋体"/>
                <w:spacing w:val="20"/>
                <w:sz w:val="24"/>
                <w:szCs w:val="24"/>
              </w:rPr>
              <w:t>已经提取的全部</w:t>
            </w:r>
            <w:r w:rsidR="00E6040E">
              <w:rPr>
                <w:rFonts w:ascii="Times New Roman" w:hAnsi="宋体"/>
                <w:b/>
                <w:spacing w:val="20"/>
                <w:sz w:val="24"/>
                <w:szCs w:val="24"/>
                <w:u w:val="single"/>
              </w:rPr>
              <w:t>贷款资金</w:t>
            </w:r>
            <w:r w:rsidR="00E6040E">
              <w:rPr>
                <w:rFonts w:ascii="Times New Roman" w:hAnsi="宋体"/>
                <w:spacing w:val="20"/>
                <w:sz w:val="24"/>
                <w:szCs w:val="24"/>
              </w:rPr>
              <w:t>中</w:t>
            </w:r>
            <w:r w:rsidR="00E6040E">
              <w:rPr>
                <w:rFonts w:ascii="Times New Roman" w:hAnsi="宋体" w:hint="eastAsia"/>
                <w:spacing w:val="20"/>
                <w:sz w:val="24"/>
                <w:szCs w:val="24"/>
              </w:rPr>
              <w:t>所占</w:t>
            </w:r>
            <w:r w:rsidR="00E6040E">
              <w:rPr>
                <w:rFonts w:ascii="Times New Roman" w:hAnsi="宋体"/>
                <w:spacing w:val="20"/>
                <w:sz w:val="24"/>
                <w:szCs w:val="24"/>
              </w:rPr>
              <w:t>的份额</w:t>
            </w:r>
            <w:r w:rsidR="00E6040E">
              <w:rPr>
                <w:rFonts w:ascii="Times New Roman" w:hAnsi="宋体" w:hint="eastAsia"/>
                <w:spacing w:val="20"/>
                <w:sz w:val="24"/>
                <w:szCs w:val="24"/>
              </w:rPr>
              <w:t>，再减去其在</w:t>
            </w:r>
            <w:r w:rsidR="00E6040E">
              <w:rPr>
                <w:rFonts w:ascii="Times New Roman" w:hAnsi="宋体"/>
                <w:spacing w:val="20"/>
                <w:sz w:val="24"/>
                <w:szCs w:val="24"/>
              </w:rPr>
              <w:t>按照本合同条款被取消</w:t>
            </w:r>
            <w:r w:rsidR="00E6040E">
              <w:rPr>
                <w:rFonts w:ascii="Times New Roman" w:hAnsi="宋体" w:hint="eastAsia"/>
                <w:spacing w:val="20"/>
                <w:sz w:val="24"/>
                <w:szCs w:val="24"/>
              </w:rPr>
              <w:t>或转让</w:t>
            </w:r>
            <w:r w:rsidR="00E6040E">
              <w:rPr>
                <w:rFonts w:ascii="Times New Roman" w:hAnsi="宋体"/>
                <w:spacing w:val="20"/>
                <w:sz w:val="24"/>
                <w:szCs w:val="24"/>
              </w:rPr>
              <w:t>的金额中</w:t>
            </w:r>
            <w:r w:rsidR="00E6040E">
              <w:rPr>
                <w:rFonts w:ascii="Times New Roman" w:hAnsi="宋体" w:hint="eastAsia"/>
                <w:spacing w:val="20"/>
                <w:sz w:val="24"/>
                <w:szCs w:val="24"/>
              </w:rPr>
              <w:t>所占</w:t>
            </w:r>
            <w:r w:rsidR="00E6040E">
              <w:rPr>
                <w:rFonts w:ascii="Times New Roman" w:hAnsi="宋体"/>
                <w:spacing w:val="20"/>
                <w:sz w:val="24"/>
                <w:szCs w:val="24"/>
              </w:rPr>
              <w:t>的份额</w:t>
            </w:r>
            <w:r w:rsidR="00E6040E">
              <w:rPr>
                <w:rFonts w:ascii="Times New Roman" w:hAnsi="宋体" w:hint="eastAsia"/>
                <w:spacing w:val="20"/>
                <w:sz w:val="24"/>
                <w:szCs w:val="24"/>
              </w:rPr>
              <w:t>；或</w:t>
            </w:r>
          </w:p>
          <w:p w14:paraId="582C9C14"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426C8807" w14:textId="77777777" w:rsidR="00E6040E" w:rsidRDefault="00DD1EAB">
            <w:pPr>
              <w:widowControl/>
              <w:numPr>
                <w:ilvl w:val="0"/>
                <w:numId w:val="7"/>
              </w:numPr>
              <w:tabs>
                <w:tab w:val="clear" w:pos="3525"/>
                <w:tab w:val="left" w:pos="572"/>
              </w:tabs>
              <w:autoSpaceDE/>
              <w:autoSpaceDN/>
              <w:adjustRightInd/>
              <w:spacing w:line="360" w:lineRule="exact"/>
              <w:ind w:left="572" w:hanging="572"/>
              <w:jc w:val="both"/>
              <w:textAlignment w:val="auto"/>
              <w:rPr>
                <w:rFonts w:ascii="Times New Roman"/>
                <w:spacing w:val="20"/>
                <w:sz w:val="24"/>
                <w:szCs w:val="24"/>
              </w:rPr>
            </w:pPr>
            <w:r>
              <w:rPr>
                <w:rFonts w:ascii="Times New Roman" w:hAnsi="宋体" w:hint="eastAsia"/>
                <w:spacing w:val="20"/>
                <w:sz w:val="24"/>
              </w:rPr>
              <w:t>就</w:t>
            </w:r>
            <w:r w:rsidR="00E6040E">
              <w:rPr>
                <w:rFonts w:ascii="Times New Roman" w:hAnsi="宋体"/>
                <w:spacing w:val="20"/>
                <w:sz w:val="24"/>
              </w:rPr>
              <w:t>各</w:t>
            </w:r>
            <w:r w:rsidR="00E6040E">
              <w:rPr>
                <w:rFonts w:ascii="Times New Roman" w:hAnsi="宋体"/>
                <w:b/>
                <w:spacing w:val="20"/>
                <w:sz w:val="24"/>
                <w:szCs w:val="24"/>
                <w:u w:val="single"/>
              </w:rPr>
              <w:t>受让行</w:t>
            </w:r>
            <w:r w:rsidRPr="00F43282">
              <w:rPr>
                <w:rFonts w:ascii="Times New Roman" w:hAnsi="宋体" w:hint="eastAsia"/>
                <w:spacing w:val="20"/>
                <w:sz w:val="24"/>
                <w:szCs w:val="24"/>
              </w:rPr>
              <w:t>而言</w:t>
            </w:r>
            <w:r w:rsidR="00103788" w:rsidRPr="00F43282">
              <w:rPr>
                <w:rFonts w:ascii="Times New Roman" w:hAnsi="宋体" w:hint="eastAsia"/>
                <w:spacing w:val="20"/>
                <w:sz w:val="24"/>
                <w:szCs w:val="24"/>
              </w:rPr>
              <w:t>，其</w:t>
            </w:r>
            <w:r w:rsidR="00E6040E">
              <w:rPr>
                <w:rFonts w:ascii="Times New Roman" w:hAnsi="宋体"/>
                <w:spacing w:val="20"/>
                <w:sz w:val="24"/>
                <w:szCs w:val="24"/>
              </w:rPr>
              <w:t>按照本合同第十八条</w:t>
            </w:r>
            <w:r w:rsidR="00E6040E">
              <w:rPr>
                <w:rFonts w:ascii="Times New Roman"/>
                <w:spacing w:val="20"/>
                <w:sz w:val="24"/>
                <w:szCs w:val="24"/>
              </w:rPr>
              <w:t>(</w:t>
            </w:r>
            <w:r w:rsidR="00E6040E">
              <w:rPr>
                <w:rFonts w:ascii="Times New Roman" w:hAnsi="宋体"/>
                <w:i/>
                <w:spacing w:val="20"/>
                <w:sz w:val="24"/>
                <w:szCs w:val="24"/>
              </w:rPr>
              <w:t>转让</w:t>
            </w:r>
            <w:r w:rsidR="00E6040E">
              <w:rPr>
                <w:rFonts w:ascii="Times New Roman"/>
                <w:spacing w:val="20"/>
                <w:sz w:val="24"/>
                <w:szCs w:val="24"/>
              </w:rPr>
              <w:t>)</w:t>
            </w:r>
            <w:r w:rsidR="00E6040E">
              <w:rPr>
                <w:rFonts w:ascii="Times New Roman" w:hAnsi="宋体"/>
                <w:spacing w:val="20"/>
                <w:sz w:val="24"/>
                <w:szCs w:val="24"/>
              </w:rPr>
              <w:t>受让的</w:t>
            </w:r>
            <w:r w:rsidR="00E6040E">
              <w:rPr>
                <w:rFonts w:ascii="Times New Roman" w:hAnsi="宋体"/>
                <w:b/>
                <w:spacing w:val="20"/>
                <w:sz w:val="24"/>
                <w:szCs w:val="24"/>
                <w:u w:val="single"/>
              </w:rPr>
              <w:t>承贷额</w:t>
            </w:r>
            <w:r w:rsidR="00E6040E">
              <w:rPr>
                <w:rFonts w:ascii="Times New Roman" w:hAnsi="宋体"/>
                <w:spacing w:val="20"/>
                <w:sz w:val="24"/>
                <w:szCs w:val="24"/>
              </w:rPr>
              <w:t>，减去</w:t>
            </w:r>
            <w:r w:rsidR="00E6040E">
              <w:rPr>
                <w:rFonts w:ascii="Times New Roman" w:hAnsi="宋体" w:hint="eastAsia"/>
                <w:spacing w:val="20"/>
                <w:sz w:val="24"/>
                <w:szCs w:val="24"/>
              </w:rPr>
              <w:t>其在</w:t>
            </w:r>
            <w:r w:rsidR="00E6040E">
              <w:rPr>
                <w:rFonts w:ascii="Times New Roman" w:hAnsi="宋体"/>
                <w:spacing w:val="20"/>
                <w:sz w:val="24"/>
                <w:szCs w:val="24"/>
              </w:rPr>
              <w:t>之后</w:t>
            </w:r>
            <w:r w:rsidR="00E6040E">
              <w:rPr>
                <w:rFonts w:ascii="Times New Roman" w:hAnsi="宋体" w:hint="eastAsia"/>
                <w:spacing w:val="20"/>
                <w:sz w:val="24"/>
                <w:szCs w:val="24"/>
              </w:rPr>
              <w:t>已经</w:t>
            </w:r>
            <w:r w:rsidR="00E6040E">
              <w:rPr>
                <w:rFonts w:ascii="Times New Roman" w:hAnsi="宋体"/>
                <w:spacing w:val="20"/>
                <w:sz w:val="24"/>
                <w:szCs w:val="24"/>
              </w:rPr>
              <w:t>提取的全部</w:t>
            </w:r>
            <w:r w:rsidR="00E6040E">
              <w:rPr>
                <w:rFonts w:ascii="Times New Roman" w:hAnsi="宋体"/>
                <w:b/>
                <w:spacing w:val="20"/>
                <w:sz w:val="24"/>
                <w:szCs w:val="24"/>
                <w:u w:val="single"/>
              </w:rPr>
              <w:t>贷款资金</w:t>
            </w:r>
            <w:r w:rsidR="00E6040E">
              <w:rPr>
                <w:rFonts w:ascii="Times New Roman" w:hAnsi="宋体"/>
                <w:spacing w:val="20"/>
                <w:sz w:val="24"/>
                <w:szCs w:val="24"/>
              </w:rPr>
              <w:t>中</w:t>
            </w:r>
            <w:r w:rsidR="00E6040E">
              <w:rPr>
                <w:rFonts w:ascii="Times New Roman" w:hAnsi="宋体" w:hint="eastAsia"/>
                <w:spacing w:val="20"/>
                <w:sz w:val="24"/>
                <w:szCs w:val="24"/>
              </w:rPr>
              <w:t>所占</w:t>
            </w:r>
            <w:r w:rsidR="00E6040E">
              <w:rPr>
                <w:rFonts w:ascii="Times New Roman" w:hAnsi="宋体"/>
                <w:spacing w:val="20"/>
                <w:sz w:val="24"/>
                <w:szCs w:val="24"/>
              </w:rPr>
              <w:t>的份额</w:t>
            </w:r>
            <w:r w:rsidR="00E6040E">
              <w:rPr>
                <w:rFonts w:ascii="Times New Roman" w:hAnsi="宋体" w:hint="eastAsia"/>
                <w:spacing w:val="20"/>
                <w:sz w:val="24"/>
                <w:szCs w:val="24"/>
              </w:rPr>
              <w:t>，再减去其在</w:t>
            </w:r>
            <w:r w:rsidR="00E6040E">
              <w:rPr>
                <w:rFonts w:ascii="Times New Roman" w:hAnsi="宋体"/>
                <w:spacing w:val="20"/>
                <w:sz w:val="24"/>
                <w:szCs w:val="24"/>
              </w:rPr>
              <w:t>按照本合同条款被取消</w:t>
            </w:r>
            <w:r w:rsidR="00E6040E">
              <w:rPr>
                <w:rFonts w:ascii="Times New Roman" w:hAnsi="宋体" w:hint="eastAsia"/>
                <w:spacing w:val="20"/>
                <w:sz w:val="24"/>
                <w:szCs w:val="24"/>
              </w:rPr>
              <w:t>或转让</w:t>
            </w:r>
            <w:r w:rsidR="00E6040E">
              <w:rPr>
                <w:rFonts w:ascii="Times New Roman" w:hAnsi="宋体"/>
                <w:spacing w:val="20"/>
                <w:sz w:val="24"/>
                <w:szCs w:val="24"/>
              </w:rPr>
              <w:t>的金额中</w:t>
            </w:r>
            <w:r w:rsidR="00E6040E">
              <w:rPr>
                <w:rFonts w:ascii="Times New Roman" w:hAnsi="宋体" w:hint="eastAsia"/>
                <w:spacing w:val="20"/>
                <w:sz w:val="24"/>
                <w:szCs w:val="24"/>
              </w:rPr>
              <w:t>所占</w:t>
            </w:r>
            <w:r w:rsidR="00E6040E">
              <w:rPr>
                <w:rFonts w:ascii="Times New Roman" w:hAnsi="宋体"/>
                <w:spacing w:val="20"/>
                <w:sz w:val="24"/>
                <w:szCs w:val="24"/>
              </w:rPr>
              <w:t>的份额。</w:t>
            </w:r>
          </w:p>
          <w:p w14:paraId="58AB496F" w14:textId="77777777" w:rsidR="00E6040E" w:rsidRDefault="00E6040E">
            <w:pPr>
              <w:widowControl/>
              <w:autoSpaceDE/>
              <w:autoSpaceDN/>
              <w:adjustRightInd/>
              <w:spacing w:line="360" w:lineRule="exact"/>
              <w:jc w:val="both"/>
              <w:textAlignment w:val="auto"/>
              <w:rPr>
                <w:rFonts w:ascii="Times New Roman"/>
                <w:spacing w:val="20"/>
                <w:sz w:val="24"/>
                <w:szCs w:val="24"/>
              </w:rPr>
            </w:pPr>
          </w:p>
        </w:tc>
      </w:tr>
      <w:tr w:rsidR="00E6040E" w14:paraId="3FC23DE8" w14:textId="77777777" w:rsidTr="0006509C">
        <w:tc>
          <w:tcPr>
            <w:tcW w:w="2380" w:type="dxa"/>
          </w:tcPr>
          <w:p w14:paraId="642A2509"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初始承贷额</w:t>
            </w:r>
          </w:p>
        </w:tc>
        <w:tc>
          <w:tcPr>
            <w:tcW w:w="5791" w:type="dxa"/>
          </w:tcPr>
          <w:p w14:paraId="3FDBA622"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指本合同第二条</w:t>
            </w:r>
            <w:r>
              <w:rPr>
                <w:rFonts w:ascii="Times New Roman"/>
                <w:spacing w:val="20"/>
                <w:sz w:val="24"/>
                <w:szCs w:val="24"/>
              </w:rPr>
              <w:t>(</w:t>
            </w:r>
            <w:r>
              <w:rPr>
                <w:rFonts w:ascii="Times New Roman" w:hAnsi="宋体"/>
                <w:i/>
                <w:spacing w:val="20"/>
                <w:sz w:val="24"/>
                <w:szCs w:val="24"/>
              </w:rPr>
              <w:t>贷款额度</w:t>
            </w:r>
            <w:r>
              <w:rPr>
                <w:rFonts w:ascii="Times New Roman"/>
                <w:spacing w:val="20"/>
                <w:sz w:val="24"/>
                <w:szCs w:val="24"/>
              </w:rPr>
              <w:t>)</w:t>
            </w:r>
            <w:r w:rsidR="000A6659">
              <w:rPr>
                <w:rFonts w:ascii="Times New Roman" w:hint="eastAsia"/>
                <w:spacing w:val="20"/>
                <w:sz w:val="24"/>
                <w:szCs w:val="24"/>
              </w:rPr>
              <w:t>及本合同附件</w:t>
            </w:r>
            <w:r w:rsidR="007267B5">
              <w:rPr>
                <w:rFonts w:ascii="Times New Roman" w:hint="eastAsia"/>
                <w:spacing w:val="20"/>
                <w:sz w:val="24"/>
                <w:szCs w:val="24"/>
              </w:rPr>
              <w:t>一</w:t>
            </w:r>
            <w:r w:rsidR="000A6659" w:rsidRPr="002B3D7E">
              <w:rPr>
                <w:rFonts w:ascii="Times New Roman" w:hAnsi="宋体" w:hint="eastAsia"/>
                <w:i/>
                <w:spacing w:val="20"/>
                <w:sz w:val="24"/>
                <w:szCs w:val="24"/>
              </w:rPr>
              <w:t>（贷款人初始承贷额）</w:t>
            </w:r>
            <w:r>
              <w:rPr>
                <w:rFonts w:ascii="Times New Roman" w:hint="eastAsia"/>
                <w:spacing w:val="20"/>
                <w:sz w:val="24"/>
                <w:szCs w:val="24"/>
              </w:rPr>
              <w:t>中</w:t>
            </w:r>
            <w:r>
              <w:rPr>
                <w:rFonts w:ascii="Times New Roman" w:hAnsi="宋体"/>
                <w:spacing w:val="20"/>
                <w:sz w:val="24"/>
                <w:szCs w:val="24"/>
              </w:rPr>
              <w:t>所</w:t>
            </w:r>
            <w:r>
              <w:rPr>
                <w:rFonts w:ascii="Times New Roman" w:hAnsi="宋体" w:hint="eastAsia"/>
                <w:spacing w:val="20"/>
                <w:sz w:val="24"/>
                <w:szCs w:val="24"/>
              </w:rPr>
              <w:t>规定</w:t>
            </w:r>
            <w:r>
              <w:rPr>
                <w:rFonts w:ascii="Times New Roman" w:hAnsi="宋体"/>
                <w:spacing w:val="20"/>
                <w:sz w:val="24"/>
                <w:szCs w:val="24"/>
              </w:rPr>
              <w:t>的</w:t>
            </w:r>
            <w:r>
              <w:rPr>
                <w:rFonts w:ascii="Times New Roman" w:hAnsi="宋体" w:hint="eastAsia"/>
                <w:spacing w:val="20"/>
                <w:sz w:val="24"/>
                <w:szCs w:val="24"/>
              </w:rPr>
              <w:t>各个</w:t>
            </w:r>
            <w:r>
              <w:rPr>
                <w:rFonts w:ascii="Times New Roman" w:hAnsi="宋体"/>
                <w:b/>
                <w:spacing w:val="20"/>
                <w:sz w:val="24"/>
                <w:szCs w:val="24"/>
                <w:u w:val="single"/>
              </w:rPr>
              <w:t>初始贷款人</w:t>
            </w:r>
            <w:r>
              <w:rPr>
                <w:rFonts w:ascii="Times New Roman" w:hAnsi="宋体"/>
                <w:spacing w:val="20"/>
                <w:sz w:val="24"/>
                <w:szCs w:val="24"/>
              </w:rPr>
              <w:t>的初始承贷金额。</w:t>
            </w:r>
          </w:p>
          <w:p w14:paraId="6881345A" w14:textId="77777777" w:rsidR="00E6040E" w:rsidRDefault="00E6040E">
            <w:pPr>
              <w:widowControl/>
              <w:spacing w:line="360" w:lineRule="exact"/>
              <w:jc w:val="both"/>
              <w:rPr>
                <w:rFonts w:ascii="Times New Roman"/>
                <w:spacing w:val="20"/>
                <w:sz w:val="24"/>
                <w:szCs w:val="24"/>
              </w:rPr>
            </w:pPr>
          </w:p>
        </w:tc>
      </w:tr>
      <w:tr w:rsidR="00E6040E" w14:paraId="6B591326" w14:textId="77777777" w:rsidTr="0006509C">
        <w:tc>
          <w:tcPr>
            <w:tcW w:w="2380" w:type="dxa"/>
          </w:tcPr>
          <w:p w14:paraId="19CDC5A0"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出质人</w:t>
            </w:r>
          </w:p>
        </w:tc>
        <w:tc>
          <w:tcPr>
            <w:tcW w:w="5791" w:type="dxa"/>
          </w:tcPr>
          <w:p w14:paraId="06234486" w14:textId="75275FA7"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A63B98">
              <w:rPr>
                <w:rFonts w:ascii="Times New Roman" w:hint="eastAsia"/>
                <w:spacing w:val="20"/>
                <w:sz w:val="24"/>
                <w:szCs w:val="24"/>
                <w:lang w:val="en-GB"/>
              </w:rPr>
              <w:t>【】</w:t>
            </w:r>
            <w:r>
              <w:rPr>
                <w:rFonts w:ascii="Times New Roman" w:hAnsi="宋体"/>
                <w:spacing w:val="20"/>
                <w:sz w:val="24"/>
                <w:szCs w:val="24"/>
                <w:lang w:val="en-GB"/>
              </w:rPr>
              <w:t>。</w:t>
            </w:r>
          </w:p>
          <w:p w14:paraId="12088167" w14:textId="77777777" w:rsidR="00E6040E" w:rsidRDefault="00E6040E">
            <w:pPr>
              <w:widowControl/>
              <w:spacing w:line="360" w:lineRule="exact"/>
              <w:jc w:val="both"/>
              <w:rPr>
                <w:rFonts w:ascii="Times New Roman"/>
                <w:spacing w:val="20"/>
                <w:sz w:val="24"/>
                <w:szCs w:val="24"/>
              </w:rPr>
            </w:pPr>
          </w:p>
        </w:tc>
      </w:tr>
      <w:tr w:rsidR="00E6040E" w14:paraId="3B6F5C95" w14:textId="77777777" w:rsidTr="0006509C">
        <w:tc>
          <w:tcPr>
            <w:tcW w:w="2380" w:type="dxa"/>
          </w:tcPr>
          <w:p w14:paraId="5F4E42FB"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贷款利率</w:t>
            </w:r>
          </w:p>
        </w:tc>
        <w:tc>
          <w:tcPr>
            <w:tcW w:w="5791" w:type="dxa"/>
          </w:tcPr>
          <w:p w14:paraId="586C8853" w14:textId="77777777" w:rsidR="00E6040E" w:rsidRDefault="00E6040E">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w:t>
            </w:r>
            <w:r>
              <w:rPr>
                <w:rFonts w:ascii="Times New Roman" w:hAnsi="宋体" w:hint="eastAsia"/>
                <w:spacing w:val="20"/>
                <w:sz w:val="24"/>
                <w:szCs w:val="24"/>
              </w:rPr>
              <w:t>，</w:t>
            </w:r>
            <w:r>
              <w:rPr>
                <w:rFonts w:ascii="Times New Roman" w:hAnsi="宋体"/>
                <w:spacing w:val="20"/>
                <w:sz w:val="24"/>
                <w:szCs w:val="24"/>
              </w:rPr>
              <w:t>就每笔</w:t>
            </w:r>
            <w:r>
              <w:rPr>
                <w:rFonts w:ascii="Times New Roman" w:hAnsi="宋体"/>
                <w:b/>
                <w:spacing w:val="20"/>
                <w:sz w:val="24"/>
                <w:szCs w:val="24"/>
                <w:u w:val="single"/>
              </w:rPr>
              <w:t>贷款资金</w:t>
            </w:r>
            <w:r>
              <w:rPr>
                <w:rFonts w:ascii="Times New Roman" w:hAnsi="宋体"/>
                <w:spacing w:val="20"/>
                <w:sz w:val="24"/>
                <w:szCs w:val="24"/>
              </w:rPr>
              <w:t>而言，本合同第</w:t>
            </w:r>
            <w:r>
              <w:rPr>
                <w:rFonts w:ascii="Times New Roman"/>
                <w:spacing w:val="20"/>
                <w:sz w:val="24"/>
                <w:szCs w:val="24"/>
              </w:rPr>
              <w:t>5.1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贷款利率</w:t>
            </w:r>
            <w:r>
              <w:rPr>
                <w:rFonts w:ascii="Times New Roman"/>
                <w:spacing w:val="20"/>
                <w:sz w:val="24"/>
                <w:szCs w:val="24"/>
              </w:rPr>
              <w:t>)</w:t>
            </w:r>
            <w:r>
              <w:rPr>
                <w:rFonts w:ascii="Times New Roman" w:hAnsi="宋体"/>
                <w:spacing w:val="20"/>
                <w:sz w:val="24"/>
                <w:szCs w:val="24"/>
              </w:rPr>
              <w:t>约定的贷款年利率</w:t>
            </w:r>
            <w:r>
              <w:rPr>
                <w:rFonts w:ascii="Times New Roman" w:hAnsi="宋体" w:hint="eastAsia"/>
                <w:spacing w:val="20"/>
                <w:sz w:val="24"/>
                <w:szCs w:val="24"/>
              </w:rPr>
              <w:t>。</w:t>
            </w:r>
          </w:p>
          <w:p w14:paraId="56B6BCA1" w14:textId="77777777" w:rsidR="00E6040E" w:rsidRDefault="00E6040E">
            <w:pPr>
              <w:widowControl/>
              <w:autoSpaceDE/>
              <w:autoSpaceDN/>
              <w:adjustRightInd/>
              <w:spacing w:line="360" w:lineRule="exact"/>
              <w:jc w:val="both"/>
              <w:textAlignment w:val="auto"/>
              <w:rPr>
                <w:rFonts w:ascii="Times New Roman"/>
                <w:spacing w:val="20"/>
                <w:sz w:val="24"/>
                <w:szCs w:val="24"/>
              </w:rPr>
            </w:pPr>
          </w:p>
        </w:tc>
      </w:tr>
      <w:tr w:rsidR="00BF67B0" w14:paraId="709261DD" w14:textId="77777777" w:rsidTr="00197FC6">
        <w:tc>
          <w:tcPr>
            <w:tcW w:w="2380" w:type="dxa"/>
          </w:tcPr>
          <w:p w14:paraId="3A3F8FC7" w14:textId="77777777" w:rsidR="00BF67B0" w:rsidRDefault="00BF67B0" w:rsidP="00BF67B0">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贷款人</w:t>
            </w:r>
          </w:p>
        </w:tc>
        <w:tc>
          <w:tcPr>
            <w:tcW w:w="5791" w:type="dxa"/>
          </w:tcPr>
          <w:p w14:paraId="337BA25B" w14:textId="77777777" w:rsidR="00BF67B0" w:rsidRDefault="00BF67B0" w:rsidP="00BF67B0">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初始贷款人</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受让行</w:t>
            </w:r>
            <w:r>
              <w:rPr>
                <w:rFonts w:ascii="Times New Roman" w:hAnsi="宋体"/>
                <w:spacing w:val="20"/>
                <w:sz w:val="24"/>
                <w:szCs w:val="24"/>
              </w:rPr>
              <w:t>。</w:t>
            </w:r>
          </w:p>
          <w:p w14:paraId="29104777" w14:textId="77777777" w:rsidR="00BF67B0" w:rsidRDefault="00BF67B0" w:rsidP="00BF67B0">
            <w:pPr>
              <w:widowControl/>
              <w:autoSpaceDE/>
              <w:autoSpaceDN/>
              <w:adjustRightInd/>
              <w:spacing w:line="360" w:lineRule="exact"/>
              <w:jc w:val="both"/>
              <w:textAlignment w:val="auto"/>
              <w:rPr>
                <w:rFonts w:ascii="Times New Roman" w:hAnsi="宋体"/>
                <w:spacing w:val="20"/>
                <w:sz w:val="24"/>
                <w:szCs w:val="24"/>
              </w:rPr>
            </w:pPr>
          </w:p>
        </w:tc>
      </w:tr>
      <w:tr w:rsidR="0055659F" w14:paraId="039DE31A" w14:textId="77777777" w:rsidTr="00197FC6">
        <w:tc>
          <w:tcPr>
            <w:tcW w:w="2380" w:type="dxa"/>
          </w:tcPr>
          <w:p w14:paraId="3AC15FFC" w14:textId="77777777" w:rsidR="0055659F" w:rsidRDefault="0055659F" w:rsidP="0055659F">
            <w:pPr>
              <w:widowControl/>
              <w:spacing w:line="360" w:lineRule="exact"/>
              <w:rPr>
                <w:rFonts w:ascii="Times New Roman" w:hAnsi="宋体"/>
                <w:b/>
                <w:spacing w:val="20"/>
                <w:sz w:val="24"/>
                <w:szCs w:val="24"/>
                <w:u w:val="single"/>
              </w:rPr>
            </w:pPr>
            <w:r w:rsidRPr="002D3CD0">
              <w:rPr>
                <w:rFonts w:hint="eastAsia"/>
                <w:b/>
                <w:spacing w:val="20"/>
                <w:sz w:val="24"/>
                <w:u w:val="single"/>
              </w:rPr>
              <w:t>贷款</w:t>
            </w:r>
            <w:r w:rsidRPr="00D73F1C">
              <w:rPr>
                <w:rFonts w:hint="eastAsia"/>
                <w:b/>
                <w:spacing w:val="20"/>
                <w:sz w:val="24"/>
                <w:szCs w:val="24"/>
                <w:u w:val="single"/>
              </w:rPr>
              <w:t>市场报价</w:t>
            </w:r>
            <w:r w:rsidRPr="002D3CD0">
              <w:rPr>
                <w:rFonts w:hint="eastAsia"/>
                <w:b/>
                <w:spacing w:val="20"/>
                <w:sz w:val="24"/>
                <w:u w:val="single"/>
              </w:rPr>
              <w:t>利率</w:t>
            </w:r>
          </w:p>
        </w:tc>
        <w:tc>
          <w:tcPr>
            <w:tcW w:w="5791" w:type="dxa"/>
          </w:tcPr>
          <w:p w14:paraId="278C1466" w14:textId="6263ABAD" w:rsidR="0055659F" w:rsidRDefault="0055659F" w:rsidP="0055659F">
            <w:pPr>
              <w:widowControl/>
              <w:spacing w:line="360" w:lineRule="exact"/>
              <w:jc w:val="both"/>
              <w:rPr>
                <w:rFonts w:ascii="Times New Roman"/>
                <w:spacing w:val="20"/>
                <w:sz w:val="24"/>
                <w:szCs w:val="24"/>
              </w:rPr>
            </w:pPr>
            <w:r w:rsidRPr="00C9440D">
              <w:rPr>
                <w:rFonts w:ascii="Times New Roman" w:hAnsi="宋体" w:hint="eastAsia"/>
                <w:spacing w:val="20"/>
                <w:sz w:val="24"/>
                <w:szCs w:val="24"/>
              </w:rPr>
              <w:t>指中国人民银行授权全国银行间同业拆借中心发布</w:t>
            </w:r>
            <w:r w:rsidRPr="00E7641C">
              <w:rPr>
                <w:rFonts w:ascii="Times New Roman"/>
                <w:spacing w:val="20"/>
                <w:sz w:val="24"/>
                <w:szCs w:val="24"/>
              </w:rPr>
              <w:t>的</w:t>
            </w:r>
            <w:r w:rsidR="000F2ED2" w:rsidRPr="00AE098E">
              <w:rPr>
                <w:rFonts w:ascii="Times New Roman" w:hAnsi="宋体" w:hint="eastAsia"/>
                <w:spacing w:val="20"/>
                <w:sz w:val="24"/>
                <w:szCs w:val="24"/>
              </w:rPr>
              <w:t>（根据情况在下述选一项</w:t>
            </w:r>
            <w:r w:rsidR="000F2ED2">
              <w:rPr>
                <w:rFonts w:ascii="Times New Roman" w:hAnsi="宋体" w:hint="eastAsia"/>
                <w:spacing w:val="20"/>
                <w:sz w:val="24"/>
                <w:szCs w:val="24"/>
              </w:rPr>
              <w:t>打</w:t>
            </w:r>
            <w:r w:rsidR="000F2ED2" w:rsidRPr="00AE098E">
              <w:rPr>
                <w:rFonts w:ascii="Times New Roman" w:hAnsi="宋体" w:hint="eastAsia"/>
                <w:spacing w:val="20"/>
                <w:sz w:val="24"/>
                <w:szCs w:val="24"/>
              </w:rPr>
              <w:t>√，不选的打</w:t>
            </w:r>
            <w:r w:rsidR="000F2ED2" w:rsidRPr="00AE098E">
              <w:rPr>
                <w:rFonts w:ascii="Times New Roman" w:hAnsi="宋体"/>
                <w:spacing w:val="20"/>
                <w:sz w:val="24"/>
                <w:szCs w:val="24"/>
              </w:rPr>
              <w:t>x</w:t>
            </w:r>
            <w:r w:rsidR="000F2ED2" w:rsidRPr="00AE098E">
              <w:rPr>
                <w:rFonts w:ascii="Times New Roman" w:hAnsi="宋体" w:hint="eastAsia"/>
                <w:spacing w:val="20"/>
                <w:sz w:val="24"/>
                <w:szCs w:val="24"/>
              </w:rPr>
              <w:t>）</w:t>
            </w:r>
            <w:r>
              <w:rPr>
                <w:rFonts w:ascii="Times New Roman" w:hint="eastAsia"/>
                <w:spacing w:val="20"/>
                <w:sz w:val="24"/>
                <w:szCs w:val="24"/>
              </w:rPr>
              <w:t>[</w:t>
            </w:r>
            <w:r w:rsidR="00BB3C9C">
              <w:rPr>
                <w:rFonts w:ascii="Times New Roman"/>
                <w:spacing w:val="20"/>
                <w:sz w:val="24"/>
                <w:szCs w:val="24"/>
              </w:rPr>
              <w:t xml:space="preserve">   </w:t>
            </w:r>
            <w:r w:rsidR="00BB3C9C">
              <w:rPr>
                <w:rFonts w:ascii="Times New Roman" w:hint="eastAsia"/>
                <w:spacing w:val="20"/>
                <w:sz w:val="24"/>
                <w:szCs w:val="24"/>
              </w:rPr>
              <w:t>]</w:t>
            </w:r>
            <w:r w:rsidRPr="00E7641C">
              <w:rPr>
                <w:rFonts w:ascii="Times New Roman"/>
                <w:spacing w:val="20"/>
                <w:sz w:val="24"/>
                <w:szCs w:val="24"/>
              </w:rPr>
              <w:t>1</w:t>
            </w:r>
            <w:r w:rsidRPr="00E7641C">
              <w:rPr>
                <w:rFonts w:ascii="Times New Roman"/>
                <w:spacing w:val="20"/>
                <w:sz w:val="24"/>
                <w:szCs w:val="24"/>
              </w:rPr>
              <w:t>年期</w:t>
            </w:r>
            <w:r>
              <w:rPr>
                <w:rFonts w:ascii="Times New Roman"/>
                <w:spacing w:val="20"/>
                <w:sz w:val="24"/>
                <w:szCs w:val="24"/>
              </w:rPr>
              <w:t>[</w:t>
            </w:r>
            <w:r w:rsidR="00BB3C9C">
              <w:rPr>
                <w:rFonts w:ascii="Times New Roman"/>
                <w:spacing w:val="20"/>
                <w:sz w:val="24"/>
                <w:szCs w:val="24"/>
              </w:rPr>
              <w:t xml:space="preserve">   </w:t>
            </w:r>
            <w:r w:rsidR="00BB3C9C">
              <w:rPr>
                <w:rFonts w:ascii="Times New Roman" w:hint="eastAsia"/>
                <w:spacing w:val="20"/>
                <w:sz w:val="24"/>
                <w:szCs w:val="24"/>
              </w:rPr>
              <w:t>]</w:t>
            </w:r>
            <w:r w:rsidRPr="00E7641C">
              <w:rPr>
                <w:rFonts w:ascii="Times New Roman"/>
                <w:spacing w:val="20"/>
                <w:sz w:val="24"/>
                <w:szCs w:val="24"/>
              </w:rPr>
              <w:t>5</w:t>
            </w:r>
            <w:r w:rsidRPr="00E7641C">
              <w:rPr>
                <w:rFonts w:ascii="Times New Roman"/>
                <w:spacing w:val="20"/>
                <w:sz w:val="24"/>
                <w:szCs w:val="24"/>
              </w:rPr>
              <w:t>年期以上贷款市场报价利率（</w:t>
            </w:r>
            <w:r w:rsidRPr="00E7641C">
              <w:rPr>
                <w:rFonts w:ascii="Times New Roman"/>
                <w:spacing w:val="20"/>
                <w:sz w:val="24"/>
                <w:szCs w:val="24"/>
              </w:rPr>
              <w:t>Loan Prime Rate</w:t>
            </w:r>
            <w:r w:rsidRPr="00E7641C">
              <w:rPr>
                <w:rFonts w:ascii="Times New Roman"/>
                <w:spacing w:val="20"/>
                <w:sz w:val="24"/>
                <w:szCs w:val="24"/>
              </w:rPr>
              <w:t>，简称</w:t>
            </w:r>
            <w:r w:rsidRPr="00E7641C">
              <w:rPr>
                <w:rFonts w:ascii="Times New Roman"/>
                <w:spacing w:val="20"/>
                <w:sz w:val="24"/>
                <w:szCs w:val="24"/>
              </w:rPr>
              <w:t>LPR</w:t>
            </w:r>
            <w:r w:rsidRPr="00E7641C">
              <w:rPr>
                <w:rFonts w:ascii="Times New Roman"/>
                <w:spacing w:val="20"/>
                <w:sz w:val="24"/>
                <w:szCs w:val="24"/>
              </w:rPr>
              <w:t>）。该利率可在中国人民银行网站（</w:t>
            </w:r>
            <w:r w:rsidRPr="00E7641C">
              <w:rPr>
                <w:rFonts w:ascii="Times New Roman"/>
                <w:spacing w:val="20"/>
                <w:sz w:val="24"/>
                <w:szCs w:val="24"/>
              </w:rPr>
              <w:t>www.pbc.gov.cn</w:t>
            </w:r>
            <w:r w:rsidRPr="00E7641C">
              <w:rPr>
                <w:rFonts w:ascii="Times New Roman"/>
                <w:spacing w:val="20"/>
                <w:sz w:val="24"/>
                <w:szCs w:val="24"/>
              </w:rPr>
              <w:t>）和中国货币网（</w:t>
            </w:r>
            <w:r w:rsidRPr="00E7641C">
              <w:rPr>
                <w:rFonts w:ascii="Times New Roman"/>
                <w:spacing w:val="20"/>
                <w:sz w:val="24"/>
                <w:szCs w:val="24"/>
              </w:rPr>
              <w:t>www.chinamoney.com.cn</w:t>
            </w:r>
            <w:r w:rsidRPr="00E7641C">
              <w:rPr>
                <w:rFonts w:ascii="Times New Roman"/>
                <w:spacing w:val="20"/>
                <w:sz w:val="24"/>
                <w:szCs w:val="24"/>
              </w:rPr>
              <w:t>）查询。</w:t>
            </w:r>
          </w:p>
          <w:p w14:paraId="43F75C54" w14:textId="77777777" w:rsidR="0055659F" w:rsidRDefault="0055659F" w:rsidP="0055659F">
            <w:pPr>
              <w:widowControl/>
              <w:spacing w:line="360" w:lineRule="exact"/>
              <w:jc w:val="both"/>
              <w:rPr>
                <w:rFonts w:ascii="Times New Roman" w:hAnsi="宋体"/>
                <w:spacing w:val="20"/>
                <w:sz w:val="24"/>
                <w:szCs w:val="24"/>
              </w:rPr>
            </w:pPr>
          </w:p>
        </w:tc>
      </w:tr>
      <w:tr w:rsidR="00E6040E" w14:paraId="2D498934" w14:textId="77777777" w:rsidTr="0006509C">
        <w:tc>
          <w:tcPr>
            <w:tcW w:w="2380" w:type="dxa"/>
          </w:tcPr>
          <w:p w14:paraId="5B1E1517" w14:textId="77777777" w:rsidR="00E6040E" w:rsidRDefault="00E6040E">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贷款余额</w:t>
            </w:r>
          </w:p>
        </w:tc>
        <w:tc>
          <w:tcPr>
            <w:tcW w:w="5791" w:type="dxa"/>
          </w:tcPr>
          <w:p w14:paraId="2C1BF97C"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hint="eastAsia"/>
                <w:b/>
                <w:spacing w:val="20"/>
                <w:sz w:val="24"/>
                <w:szCs w:val="24"/>
                <w:u w:val="single"/>
              </w:rPr>
              <w:t>借款人</w:t>
            </w:r>
            <w:r>
              <w:rPr>
                <w:rFonts w:ascii="Times New Roman" w:hAnsi="宋体" w:hint="eastAsia"/>
                <w:spacing w:val="20"/>
                <w:sz w:val="24"/>
                <w:szCs w:val="24"/>
              </w:rPr>
              <w:t>已经</w:t>
            </w:r>
            <w:r>
              <w:rPr>
                <w:rFonts w:ascii="Times New Roman" w:hAnsi="宋体"/>
                <w:spacing w:val="20"/>
                <w:sz w:val="24"/>
                <w:szCs w:val="24"/>
              </w:rPr>
              <w:t>提取</w:t>
            </w:r>
            <w:r>
              <w:rPr>
                <w:rFonts w:ascii="Times New Roman" w:hAnsi="宋体" w:hint="eastAsia"/>
                <w:spacing w:val="20"/>
                <w:sz w:val="24"/>
                <w:szCs w:val="24"/>
              </w:rPr>
              <w:t>但</w:t>
            </w:r>
            <w:r>
              <w:rPr>
                <w:rFonts w:ascii="Times New Roman" w:hAnsi="宋体"/>
                <w:spacing w:val="20"/>
                <w:sz w:val="24"/>
                <w:szCs w:val="24"/>
              </w:rPr>
              <w:t>尚未清偿的</w:t>
            </w:r>
            <w:r>
              <w:rPr>
                <w:rFonts w:ascii="Times New Roman" w:hAnsi="宋体"/>
                <w:b/>
                <w:spacing w:val="20"/>
                <w:sz w:val="24"/>
                <w:szCs w:val="24"/>
                <w:u w:val="single"/>
              </w:rPr>
              <w:t>贷款资金</w:t>
            </w:r>
            <w:r>
              <w:rPr>
                <w:rFonts w:ascii="Times New Roman" w:hAnsi="宋体"/>
                <w:spacing w:val="20"/>
                <w:sz w:val="24"/>
                <w:szCs w:val="24"/>
              </w:rPr>
              <w:t>总额。</w:t>
            </w:r>
          </w:p>
          <w:p w14:paraId="483ED3A0" w14:textId="77777777" w:rsidR="00E6040E" w:rsidRDefault="00E6040E">
            <w:pPr>
              <w:widowControl/>
              <w:autoSpaceDE/>
              <w:autoSpaceDN/>
              <w:adjustRightInd/>
              <w:spacing w:line="360" w:lineRule="exact"/>
              <w:jc w:val="both"/>
              <w:textAlignment w:val="auto"/>
              <w:rPr>
                <w:rFonts w:ascii="Times New Roman" w:hAnsi="宋体"/>
                <w:spacing w:val="20"/>
                <w:sz w:val="24"/>
                <w:szCs w:val="24"/>
              </w:rPr>
            </w:pPr>
          </w:p>
        </w:tc>
      </w:tr>
      <w:tr w:rsidR="00E6040E" w14:paraId="178DCB55" w14:textId="77777777" w:rsidTr="0006509C">
        <w:tc>
          <w:tcPr>
            <w:tcW w:w="2380" w:type="dxa"/>
          </w:tcPr>
          <w:p w14:paraId="79214ED4"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贷款资金</w:t>
            </w:r>
          </w:p>
        </w:tc>
        <w:tc>
          <w:tcPr>
            <w:tcW w:w="5791" w:type="dxa"/>
          </w:tcPr>
          <w:p w14:paraId="0DDA0B09"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指在</w:t>
            </w:r>
            <w:r>
              <w:rPr>
                <w:rFonts w:ascii="Times New Roman" w:hAnsi="宋体" w:hint="eastAsia"/>
                <w:spacing w:val="20"/>
                <w:sz w:val="24"/>
                <w:szCs w:val="24"/>
              </w:rPr>
              <w:t>本合同</w:t>
            </w:r>
            <w:r>
              <w:rPr>
                <w:rFonts w:ascii="Times New Roman" w:hAnsi="宋体"/>
                <w:spacing w:val="20"/>
                <w:sz w:val="24"/>
                <w:szCs w:val="24"/>
              </w:rPr>
              <w:t>项下已经</w:t>
            </w:r>
            <w:r>
              <w:rPr>
                <w:rFonts w:ascii="Times New Roman" w:hAnsi="宋体" w:hint="eastAsia"/>
                <w:spacing w:val="20"/>
                <w:sz w:val="24"/>
                <w:szCs w:val="24"/>
              </w:rPr>
              <w:t>提取</w:t>
            </w:r>
            <w:r>
              <w:rPr>
                <w:rFonts w:ascii="Times New Roman" w:hAnsi="宋体"/>
                <w:spacing w:val="20"/>
                <w:sz w:val="24"/>
                <w:szCs w:val="24"/>
              </w:rPr>
              <w:t>或将</w:t>
            </w:r>
            <w:r>
              <w:rPr>
                <w:rFonts w:ascii="Times New Roman" w:hAnsi="宋体" w:hint="eastAsia"/>
                <w:spacing w:val="20"/>
                <w:sz w:val="24"/>
                <w:szCs w:val="24"/>
              </w:rPr>
              <w:t>要</w:t>
            </w:r>
            <w:r>
              <w:rPr>
                <w:rFonts w:ascii="Times New Roman" w:hAnsi="宋体"/>
                <w:spacing w:val="20"/>
                <w:sz w:val="24"/>
                <w:szCs w:val="24"/>
              </w:rPr>
              <w:t>提取的任何贷款本金</w:t>
            </w:r>
            <w:r w:rsidR="00CB2ECE">
              <w:rPr>
                <w:rFonts w:ascii="Times New Roman" w:hAnsi="宋体" w:hint="eastAsia"/>
                <w:spacing w:val="20"/>
                <w:sz w:val="24"/>
                <w:szCs w:val="24"/>
              </w:rPr>
              <w:t>，或如适用，已经提取但尚未清偿的任何贷款本金</w:t>
            </w:r>
            <w:r>
              <w:rPr>
                <w:rFonts w:ascii="Times New Roman" w:hAnsi="宋体"/>
                <w:spacing w:val="20"/>
                <w:sz w:val="24"/>
                <w:szCs w:val="24"/>
              </w:rPr>
              <w:t>。</w:t>
            </w:r>
          </w:p>
          <w:p w14:paraId="00E62107" w14:textId="77777777" w:rsidR="00E6040E" w:rsidRDefault="00E6040E">
            <w:pPr>
              <w:widowControl/>
              <w:spacing w:line="360" w:lineRule="exact"/>
              <w:jc w:val="both"/>
              <w:rPr>
                <w:rFonts w:ascii="Times New Roman"/>
                <w:spacing w:val="20"/>
                <w:sz w:val="24"/>
                <w:szCs w:val="24"/>
              </w:rPr>
            </w:pPr>
          </w:p>
        </w:tc>
      </w:tr>
      <w:tr w:rsidR="00E6040E" w14:paraId="0E70608B" w14:textId="77777777" w:rsidTr="0006509C">
        <w:tc>
          <w:tcPr>
            <w:tcW w:w="2380" w:type="dxa"/>
          </w:tcPr>
          <w:p w14:paraId="35BE41CA" w14:textId="77777777" w:rsidR="00E6040E" w:rsidRDefault="00E6040E">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贷款资金账户</w:t>
            </w:r>
          </w:p>
        </w:tc>
        <w:tc>
          <w:tcPr>
            <w:tcW w:w="5791" w:type="dxa"/>
          </w:tcPr>
          <w:p w14:paraId="5EEEB36B" w14:textId="77777777"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指本合同附件</w:t>
            </w:r>
            <w:r>
              <w:rPr>
                <w:rFonts w:ascii="Times New Roman" w:hAnsi="宋体" w:hint="eastAsia"/>
                <w:spacing w:val="20"/>
                <w:sz w:val="24"/>
                <w:szCs w:val="24"/>
              </w:rPr>
              <w:t>四</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中所列的该等账户</w:t>
            </w:r>
            <w:r>
              <w:rPr>
                <w:rFonts w:ascii="Times New Roman" w:hAnsi="宋体"/>
                <w:spacing w:val="20"/>
                <w:sz w:val="24"/>
                <w:szCs w:val="24"/>
                <w:lang w:val="en-GB"/>
              </w:rPr>
              <w:t>。</w:t>
            </w:r>
          </w:p>
          <w:p w14:paraId="0665E78B" w14:textId="77777777" w:rsidR="00E6040E" w:rsidRDefault="00E6040E">
            <w:pPr>
              <w:widowControl/>
              <w:spacing w:line="360" w:lineRule="exact"/>
              <w:jc w:val="both"/>
              <w:rPr>
                <w:rFonts w:ascii="Times New Roman" w:hAnsi="宋体"/>
                <w:spacing w:val="20"/>
                <w:sz w:val="24"/>
                <w:szCs w:val="24"/>
              </w:rPr>
            </w:pPr>
          </w:p>
        </w:tc>
      </w:tr>
      <w:tr w:rsidR="00E6040E" w14:paraId="7D756635" w14:textId="77777777" w:rsidTr="0006509C">
        <w:tc>
          <w:tcPr>
            <w:tcW w:w="2380" w:type="dxa"/>
          </w:tcPr>
          <w:p w14:paraId="08346BF2" w14:textId="667FFA76" w:rsidR="00E6040E" w:rsidRDefault="00E6040E" w:rsidP="00602F54">
            <w:pPr>
              <w:widowControl/>
              <w:spacing w:line="360" w:lineRule="exact"/>
              <w:rPr>
                <w:rFonts w:ascii="Times New Roman"/>
                <w:b/>
                <w:spacing w:val="20"/>
                <w:sz w:val="24"/>
                <w:szCs w:val="24"/>
                <w:u w:val="single"/>
              </w:rPr>
            </w:pPr>
            <w:r>
              <w:rPr>
                <w:rFonts w:ascii="Times New Roman" w:hAnsi="宋体"/>
                <w:b/>
                <w:spacing w:val="20"/>
                <w:sz w:val="24"/>
                <w:szCs w:val="24"/>
                <w:u w:val="single"/>
              </w:rPr>
              <w:t>代理行</w:t>
            </w:r>
          </w:p>
        </w:tc>
        <w:tc>
          <w:tcPr>
            <w:tcW w:w="5791" w:type="dxa"/>
          </w:tcPr>
          <w:p w14:paraId="3018D046" w14:textId="39704686" w:rsidR="00254931" w:rsidRPr="0006509C" w:rsidRDefault="00E6040E">
            <w:pPr>
              <w:widowControl/>
              <w:spacing w:line="360" w:lineRule="exact"/>
              <w:jc w:val="both"/>
              <w:rPr>
                <w:rFonts w:ascii="Times New Roman" w:hAnsi="宋体"/>
                <w:spacing w:val="20"/>
                <w:sz w:val="24"/>
              </w:rPr>
            </w:pPr>
            <w:r>
              <w:rPr>
                <w:rFonts w:ascii="Times New Roman" w:hAnsi="宋体"/>
                <w:spacing w:val="20"/>
                <w:sz w:val="24"/>
                <w:szCs w:val="24"/>
              </w:rPr>
              <w:t>指</w:t>
            </w:r>
            <w:r w:rsidR="00602F54">
              <w:rPr>
                <w:rFonts w:ascii="Times New Roman" w:hint="eastAsia"/>
                <w:spacing w:val="20"/>
                <w:sz w:val="24"/>
                <w:szCs w:val="24"/>
                <w:lang w:val="en-GB"/>
              </w:rPr>
              <w:t>【】</w:t>
            </w:r>
            <w:r>
              <w:rPr>
                <w:rFonts w:ascii="Times New Roman" w:hAnsi="宋体"/>
                <w:spacing w:val="20"/>
                <w:sz w:val="24"/>
                <w:szCs w:val="24"/>
              </w:rPr>
              <w:t>或</w:t>
            </w:r>
            <w:r>
              <w:rPr>
                <w:rFonts w:ascii="Times New Roman" w:hAnsi="宋体"/>
                <w:b/>
                <w:spacing w:val="20"/>
                <w:sz w:val="24"/>
                <w:szCs w:val="24"/>
                <w:u w:val="single"/>
                <w:lang w:val="en-GB"/>
              </w:rPr>
              <w:t>继任代理行</w:t>
            </w:r>
            <w:r>
              <w:rPr>
                <w:rFonts w:ascii="Times New Roman" w:hAnsi="宋体"/>
                <w:spacing w:val="20"/>
                <w:sz w:val="24"/>
                <w:szCs w:val="24"/>
              </w:rPr>
              <w:t>。</w:t>
            </w:r>
          </w:p>
          <w:p w14:paraId="3C17F095" w14:textId="77777777" w:rsidR="00E6040E" w:rsidRPr="0006509C" w:rsidRDefault="00E6040E" w:rsidP="00A557B8">
            <w:pPr>
              <w:widowControl/>
              <w:spacing w:line="360" w:lineRule="exact"/>
              <w:jc w:val="both"/>
            </w:pPr>
          </w:p>
        </w:tc>
      </w:tr>
      <w:tr w:rsidR="00E6040E" w14:paraId="1A1158C2" w14:textId="77777777" w:rsidTr="0006509C">
        <w:tc>
          <w:tcPr>
            <w:tcW w:w="2380" w:type="dxa"/>
          </w:tcPr>
          <w:p w14:paraId="1BDEF68B"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代理行付款账户</w:t>
            </w:r>
          </w:p>
        </w:tc>
        <w:tc>
          <w:tcPr>
            <w:tcW w:w="5791" w:type="dxa"/>
          </w:tcPr>
          <w:p w14:paraId="53A4EC91"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指本合同附件</w:t>
            </w:r>
            <w:r>
              <w:rPr>
                <w:rFonts w:ascii="Times New Roman" w:hAnsi="宋体" w:hint="eastAsia"/>
                <w:spacing w:val="20"/>
                <w:sz w:val="24"/>
                <w:szCs w:val="24"/>
              </w:rPr>
              <w:t>四</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中所列的该等账户。</w:t>
            </w:r>
          </w:p>
          <w:p w14:paraId="791447BF" w14:textId="77777777" w:rsidR="00E6040E" w:rsidRDefault="00E6040E">
            <w:pPr>
              <w:widowControl/>
              <w:spacing w:line="360" w:lineRule="exact"/>
              <w:jc w:val="both"/>
              <w:rPr>
                <w:rFonts w:ascii="Times New Roman"/>
                <w:spacing w:val="20"/>
                <w:sz w:val="24"/>
                <w:szCs w:val="24"/>
              </w:rPr>
            </w:pPr>
          </w:p>
        </w:tc>
      </w:tr>
      <w:tr w:rsidR="00E6040E" w14:paraId="0A932B5C" w14:textId="77777777" w:rsidTr="0006509C">
        <w:tc>
          <w:tcPr>
            <w:tcW w:w="2380" w:type="dxa"/>
          </w:tcPr>
          <w:p w14:paraId="2686D362" w14:textId="36207D9A"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担保合同</w:t>
            </w:r>
            <w:r w:rsidR="005D33C0">
              <w:rPr>
                <w:rStyle w:val="a7"/>
                <w:rFonts w:ascii="Times New Roman" w:hAnsi="宋体"/>
                <w:b/>
                <w:spacing w:val="20"/>
                <w:sz w:val="24"/>
                <w:szCs w:val="24"/>
                <w:u w:val="single"/>
              </w:rPr>
              <w:footnoteReference w:id="5"/>
            </w:r>
          </w:p>
        </w:tc>
        <w:tc>
          <w:tcPr>
            <w:tcW w:w="5791" w:type="dxa"/>
          </w:tcPr>
          <w:p w14:paraId="1D682654" w14:textId="77777777"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lang w:val="en-GB"/>
              </w:rPr>
              <w:t>保证合同</w:t>
            </w:r>
            <w:r>
              <w:rPr>
                <w:rFonts w:ascii="Times New Roman" w:hAnsi="宋体"/>
                <w:spacing w:val="20"/>
                <w:sz w:val="24"/>
                <w:szCs w:val="24"/>
                <w:lang w:val="en-GB"/>
              </w:rPr>
              <w:t>、</w:t>
            </w:r>
            <w:r>
              <w:rPr>
                <w:rFonts w:ascii="Times New Roman" w:hAnsi="宋体"/>
                <w:b/>
                <w:spacing w:val="20"/>
                <w:sz w:val="24"/>
                <w:szCs w:val="24"/>
                <w:u w:val="single"/>
                <w:lang w:val="en-GB"/>
              </w:rPr>
              <w:t>抵押合同</w:t>
            </w:r>
            <w:r>
              <w:rPr>
                <w:rFonts w:ascii="Times New Roman" w:hAnsi="宋体"/>
                <w:spacing w:val="20"/>
                <w:sz w:val="24"/>
                <w:szCs w:val="24"/>
                <w:lang w:val="en-GB"/>
              </w:rPr>
              <w:t>及</w:t>
            </w:r>
            <w:r>
              <w:rPr>
                <w:rFonts w:ascii="Times New Roman" w:hAnsi="宋体" w:hint="eastAsia"/>
                <w:spacing w:val="20"/>
                <w:sz w:val="24"/>
                <w:szCs w:val="24"/>
                <w:lang w:val="en-GB"/>
              </w:rPr>
              <w:t>/</w:t>
            </w:r>
            <w:r>
              <w:rPr>
                <w:rFonts w:ascii="Times New Roman" w:hAnsi="宋体" w:hint="eastAsia"/>
                <w:spacing w:val="20"/>
                <w:sz w:val="24"/>
                <w:szCs w:val="24"/>
                <w:lang w:val="en-GB"/>
              </w:rPr>
              <w:t>或</w:t>
            </w:r>
            <w:r>
              <w:rPr>
                <w:rFonts w:ascii="Times New Roman" w:hAnsi="宋体"/>
                <w:b/>
                <w:spacing w:val="20"/>
                <w:sz w:val="24"/>
                <w:szCs w:val="24"/>
                <w:u w:val="single"/>
                <w:lang w:val="en-GB"/>
              </w:rPr>
              <w:t>质押合同</w:t>
            </w:r>
            <w:r>
              <w:rPr>
                <w:rFonts w:ascii="Times New Roman" w:hAnsi="宋体"/>
                <w:spacing w:val="20"/>
                <w:sz w:val="24"/>
                <w:szCs w:val="24"/>
                <w:lang w:val="en-GB"/>
              </w:rPr>
              <w:t>。</w:t>
            </w:r>
          </w:p>
          <w:p w14:paraId="3F93222F" w14:textId="77777777" w:rsidR="00E6040E" w:rsidRDefault="00E6040E">
            <w:pPr>
              <w:widowControl/>
              <w:spacing w:line="360" w:lineRule="exact"/>
              <w:jc w:val="both"/>
              <w:rPr>
                <w:rFonts w:ascii="Times New Roman"/>
                <w:spacing w:val="20"/>
                <w:sz w:val="24"/>
                <w:szCs w:val="24"/>
              </w:rPr>
            </w:pPr>
          </w:p>
        </w:tc>
      </w:tr>
      <w:tr w:rsidR="00E6040E" w14:paraId="38B88FE9" w14:textId="77777777" w:rsidTr="0006509C">
        <w:tc>
          <w:tcPr>
            <w:tcW w:w="2380" w:type="dxa"/>
          </w:tcPr>
          <w:p w14:paraId="26ADB4EE"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担保权益</w:t>
            </w:r>
          </w:p>
        </w:tc>
        <w:tc>
          <w:tcPr>
            <w:tcW w:w="5791" w:type="dxa"/>
          </w:tcPr>
          <w:p w14:paraId="7102CEAC"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指任何抵押、质押、留置、定金或具有担保效力或目的的任何协议或安排</w:t>
            </w:r>
            <w:r>
              <w:rPr>
                <w:rFonts w:ascii="Times New Roman"/>
                <w:spacing w:val="20"/>
                <w:sz w:val="24"/>
                <w:szCs w:val="24"/>
              </w:rPr>
              <w:t>(</w:t>
            </w:r>
            <w:r>
              <w:rPr>
                <w:rFonts w:ascii="Times New Roman" w:hAnsi="宋体"/>
                <w:spacing w:val="20"/>
                <w:sz w:val="24"/>
                <w:szCs w:val="24"/>
              </w:rPr>
              <w:t>无论该等协议或安排是否依据</w:t>
            </w:r>
            <w:r w:rsidRPr="00197FC6">
              <w:rPr>
                <w:rFonts w:ascii="Times New Roman" w:hAnsi="宋体"/>
                <w:b/>
                <w:spacing w:val="20"/>
                <w:sz w:val="24"/>
                <w:u w:val="single"/>
              </w:rPr>
              <w:t>中国</w:t>
            </w:r>
            <w:r w:rsidRPr="003B649E">
              <w:rPr>
                <w:rFonts w:ascii="Times New Roman" w:hAnsi="宋体"/>
                <w:b/>
                <w:spacing w:val="20"/>
                <w:sz w:val="24"/>
                <w:u w:val="single"/>
              </w:rPr>
              <w:t>法律</w:t>
            </w:r>
            <w:r>
              <w:rPr>
                <w:rFonts w:ascii="Times New Roman" w:hAnsi="宋体"/>
                <w:spacing w:val="20"/>
                <w:sz w:val="24"/>
                <w:szCs w:val="24"/>
              </w:rPr>
              <w:t>设定或解释</w:t>
            </w:r>
            <w:r w:rsidRPr="00970ECF">
              <w:rPr>
                <w:rFonts w:ascii="Times New Roman"/>
                <w:spacing w:val="20"/>
                <w:sz w:val="24"/>
                <w:szCs w:val="24"/>
              </w:rPr>
              <w:t>)</w:t>
            </w:r>
            <w:r w:rsidRPr="00D354F6">
              <w:rPr>
                <w:rFonts w:ascii="Times New Roman" w:hAnsi="宋体"/>
                <w:spacing w:val="20"/>
                <w:sz w:val="24"/>
                <w:szCs w:val="24"/>
              </w:rPr>
              <w:t>。</w:t>
            </w:r>
          </w:p>
          <w:p w14:paraId="13BF9B61" w14:textId="77777777" w:rsidR="00E6040E" w:rsidRDefault="00E6040E">
            <w:pPr>
              <w:widowControl/>
              <w:spacing w:line="360" w:lineRule="exact"/>
              <w:jc w:val="both"/>
              <w:rPr>
                <w:rFonts w:ascii="Times New Roman"/>
                <w:spacing w:val="20"/>
                <w:sz w:val="24"/>
                <w:szCs w:val="24"/>
              </w:rPr>
            </w:pPr>
          </w:p>
        </w:tc>
      </w:tr>
      <w:tr w:rsidR="00862ECC" w14:paraId="1CC41CC4" w14:textId="77777777" w:rsidTr="00197FC6">
        <w:tc>
          <w:tcPr>
            <w:tcW w:w="2380" w:type="dxa"/>
          </w:tcPr>
          <w:p w14:paraId="1B75B5EA" w14:textId="77777777" w:rsidR="00862ECC" w:rsidRDefault="00862ECC" w:rsidP="00862ECC">
            <w:pPr>
              <w:widowControl/>
              <w:spacing w:line="360" w:lineRule="exact"/>
              <w:rPr>
                <w:rFonts w:ascii="Times New Roman" w:hAnsi="宋体"/>
                <w:b/>
                <w:spacing w:val="20"/>
                <w:sz w:val="24"/>
                <w:szCs w:val="24"/>
                <w:u w:val="single"/>
              </w:rPr>
            </w:pPr>
            <w:r>
              <w:rPr>
                <w:rFonts w:ascii="Times New Roman" w:hAnsi="宋体"/>
                <w:b/>
                <w:spacing w:val="20"/>
                <w:sz w:val="24"/>
                <w:szCs w:val="24"/>
                <w:u w:val="single"/>
              </w:rPr>
              <w:t>担保人</w:t>
            </w:r>
          </w:p>
        </w:tc>
        <w:tc>
          <w:tcPr>
            <w:tcW w:w="5791" w:type="dxa"/>
          </w:tcPr>
          <w:p w14:paraId="0DD08470" w14:textId="77777777" w:rsidR="00862ECC" w:rsidRDefault="00862ECC" w:rsidP="00862ECC">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保证人</w:t>
            </w:r>
            <w:r>
              <w:rPr>
                <w:rFonts w:ascii="Times New Roman" w:hAnsi="宋体"/>
                <w:spacing w:val="20"/>
                <w:sz w:val="24"/>
                <w:szCs w:val="24"/>
              </w:rPr>
              <w:t>、</w:t>
            </w:r>
            <w:r>
              <w:rPr>
                <w:rFonts w:ascii="Times New Roman" w:hAnsi="宋体"/>
                <w:b/>
                <w:spacing w:val="20"/>
                <w:sz w:val="24"/>
                <w:szCs w:val="24"/>
                <w:u w:val="single"/>
              </w:rPr>
              <w:t>抵押人</w:t>
            </w:r>
            <w:r>
              <w:rPr>
                <w:rFonts w:ascii="Times New Roman" w:hAnsi="宋体"/>
                <w:spacing w:val="20"/>
                <w:sz w:val="24"/>
                <w:szCs w:val="24"/>
              </w:rPr>
              <w:t>及</w:t>
            </w:r>
            <w:r>
              <w:rPr>
                <w:rFonts w:ascii="Times New Roman" w:hAnsi="宋体" w:hint="eastAsia"/>
                <w:spacing w:val="20"/>
                <w:sz w:val="24"/>
                <w:szCs w:val="24"/>
                <w:lang w:val="en-GB"/>
              </w:rPr>
              <w:t>/</w:t>
            </w:r>
            <w:r>
              <w:rPr>
                <w:rFonts w:ascii="Times New Roman" w:hAnsi="宋体" w:hint="eastAsia"/>
                <w:spacing w:val="20"/>
                <w:sz w:val="24"/>
                <w:szCs w:val="24"/>
                <w:lang w:val="en-GB"/>
              </w:rPr>
              <w:t>或</w:t>
            </w:r>
            <w:r>
              <w:rPr>
                <w:rFonts w:ascii="Times New Roman" w:hAnsi="宋体" w:hint="eastAsia"/>
                <w:b/>
                <w:spacing w:val="20"/>
                <w:sz w:val="24"/>
                <w:szCs w:val="24"/>
                <w:u w:val="single"/>
              </w:rPr>
              <w:t>出质</w:t>
            </w:r>
            <w:r>
              <w:rPr>
                <w:rFonts w:ascii="Times New Roman" w:hAnsi="宋体"/>
                <w:b/>
                <w:spacing w:val="20"/>
                <w:sz w:val="24"/>
                <w:szCs w:val="24"/>
                <w:u w:val="single"/>
              </w:rPr>
              <w:t>人</w:t>
            </w:r>
            <w:r>
              <w:rPr>
                <w:rFonts w:ascii="Times New Roman" w:hAnsi="宋体"/>
                <w:spacing w:val="20"/>
                <w:sz w:val="24"/>
                <w:szCs w:val="24"/>
              </w:rPr>
              <w:t>。</w:t>
            </w:r>
          </w:p>
          <w:p w14:paraId="13757988" w14:textId="77777777" w:rsidR="00862ECC" w:rsidRDefault="00862ECC" w:rsidP="00862ECC">
            <w:pPr>
              <w:widowControl/>
              <w:spacing w:line="360" w:lineRule="exact"/>
              <w:jc w:val="both"/>
              <w:rPr>
                <w:rFonts w:ascii="Times New Roman" w:hAnsi="宋体"/>
                <w:spacing w:val="20"/>
                <w:sz w:val="24"/>
                <w:szCs w:val="24"/>
              </w:rPr>
            </w:pPr>
          </w:p>
        </w:tc>
      </w:tr>
      <w:tr w:rsidR="00E6040E" w14:paraId="5FEE4F31" w14:textId="77777777" w:rsidTr="0006509C">
        <w:tc>
          <w:tcPr>
            <w:tcW w:w="2380" w:type="dxa"/>
          </w:tcPr>
          <w:p w14:paraId="2A90542F" w14:textId="0168B966"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抵押合同</w:t>
            </w:r>
            <w:r w:rsidR="00E96A73">
              <w:rPr>
                <w:rStyle w:val="a7"/>
                <w:rFonts w:ascii="Times New Roman" w:hAnsi="宋体"/>
                <w:b/>
                <w:spacing w:val="20"/>
                <w:sz w:val="24"/>
                <w:szCs w:val="24"/>
                <w:u w:val="single"/>
              </w:rPr>
              <w:footnoteReference w:id="6"/>
            </w:r>
          </w:p>
        </w:tc>
        <w:tc>
          <w:tcPr>
            <w:tcW w:w="5791" w:type="dxa"/>
          </w:tcPr>
          <w:p w14:paraId="7DFA65C3" w14:textId="40F0ECD8"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rPr>
              <w:t>抵押人</w:t>
            </w:r>
            <w:r>
              <w:rPr>
                <w:rFonts w:ascii="Times New Roman" w:hAnsi="宋体"/>
                <w:spacing w:val="20"/>
                <w:sz w:val="24"/>
                <w:szCs w:val="24"/>
              </w:rPr>
              <w:t>和</w:t>
            </w:r>
            <w:r>
              <w:rPr>
                <w:rFonts w:ascii="Times New Roman" w:hAnsi="宋体"/>
                <w:b/>
                <w:spacing w:val="20"/>
                <w:sz w:val="24"/>
                <w:szCs w:val="24"/>
                <w:u w:val="single"/>
                <w:lang w:val="en-GB"/>
              </w:rPr>
              <w:t>代理行</w:t>
            </w:r>
            <w:r w:rsidR="00C54E31" w:rsidRPr="00BF159B">
              <w:rPr>
                <w:rFonts w:ascii="Times New Roman" w:hAnsi="宋体" w:hint="eastAsia"/>
                <w:spacing w:val="20"/>
                <w:sz w:val="24"/>
                <w:szCs w:val="24"/>
                <w:lang w:val="en-GB"/>
              </w:rPr>
              <w:t>、</w:t>
            </w:r>
            <w:r w:rsidR="00EB084E" w:rsidRPr="009A77D5">
              <w:rPr>
                <w:rFonts w:ascii="Times New Roman" w:hAnsi="宋体" w:hint="eastAsia"/>
                <w:b/>
                <w:spacing w:val="20"/>
                <w:sz w:val="24"/>
                <w:szCs w:val="24"/>
                <w:u w:val="single"/>
                <w:lang w:val="en-GB"/>
              </w:rPr>
              <w:t>初始贷款人</w:t>
            </w:r>
            <w:r w:rsidR="00EB084E">
              <w:rPr>
                <w:rFonts w:ascii="Times New Roman" w:hAnsi="宋体" w:hint="eastAsia"/>
                <w:spacing w:val="20"/>
                <w:sz w:val="24"/>
                <w:szCs w:val="24"/>
                <w:lang w:val="en-GB"/>
              </w:rPr>
              <w:t>、</w:t>
            </w:r>
            <w:r w:rsidR="00EB084E">
              <w:rPr>
                <w:rFonts w:ascii="Times New Roman" w:hint="eastAsia"/>
                <w:spacing w:val="20"/>
                <w:sz w:val="24"/>
                <w:szCs w:val="24"/>
                <w:lang w:val="en-GB"/>
              </w:rPr>
              <w:t>【】</w:t>
            </w:r>
            <w:r>
              <w:rPr>
                <w:rFonts w:ascii="Times New Roman" w:hAnsi="宋体"/>
                <w:spacing w:val="20"/>
                <w:sz w:val="24"/>
                <w:szCs w:val="24"/>
              </w:rPr>
              <w:t>于</w:t>
            </w:r>
            <w:r w:rsidR="00EB084E">
              <w:rPr>
                <w:rFonts w:ascii="Times New Roman" w:hint="eastAsia"/>
                <w:spacing w:val="20"/>
                <w:sz w:val="24"/>
                <w:szCs w:val="24"/>
                <w:lang w:val="en-GB"/>
              </w:rPr>
              <w:t>【】</w:t>
            </w:r>
            <w:r>
              <w:rPr>
                <w:rFonts w:ascii="Times New Roman" w:hAnsi="宋体"/>
                <w:spacing w:val="20"/>
                <w:sz w:val="24"/>
                <w:szCs w:val="24"/>
              </w:rPr>
              <w:t>年</w:t>
            </w:r>
            <w:r w:rsidR="00EB084E">
              <w:rPr>
                <w:rFonts w:ascii="Times New Roman" w:hint="eastAsia"/>
                <w:spacing w:val="20"/>
                <w:sz w:val="24"/>
                <w:szCs w:val="24"/>
                <w:lang w:val="en-GB"/>
              </w:rPr>
              <w:t>【】</w:t>
            </w:r>
            <w:r>
              <w:rPr>
                <w:rFonts w:ascii="Times New Roman" w:hAnsi="宋体"/>
                <w:spacing w:val="20"/>
                <w:sz w:val="24"/>
                <w:szCs w:val="24"/>
              </w:rPr>
              <w:t>月</w:t>
            </w:r>
            <w:r w:rsidR="00EB084E">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C54E31">
              <w:rPr>
                <w:rFonts w:ascii="Times New Roman" w:hAnsi="宋体" w:hint="eastAsia"/>
                <w:spacing w:val="20"/>
                <w:sz w:val="24"/>
                <w:szCs w:val="24"/>
              </w:rPr>
              <w:t>编号为</w:t>
            </w:r>
            <w:r w:rsidR="005843B6">
              <w:rPr>
                <w:rFonts w:ascii="Times New Roman" w:hint="eastAsia"/>
                <w:spacing w:val="20"/>
                <w:sz w:val="24"/>
                <w:szCs w:val="24"/>
                <w:lang w:val="en-GB"/>
              </w:rPr>
              <w:t>【】</w:t>
            </w:r>
            <w:r w:rsidR="00C54E31">
              <w:rPr>
                <w:rFonts w:ascii="Times New Roman" w:hint="eastAsia"/>
                <w:spacing w:val="20"/>
                <w:sz w:val="24"/>
                <w:szCs w:val="24"/>
                <w:lang w:val="en-GB"/>
              </w:rPr>
              <w:t>的</w:t>
            </w:r>
            <w:r>
              <w:rPr>
                <w:rFonts w:ascii="Times New Roman" w:hAnsi="宋体"/>
                <w:spacing w:val="20"/>
                <w:sz w:val="24"/>
                <w:szCs w:val="24"/>
                <w:lang w:val="en-GB"/>
              </w:rPr>
              <w:t>抵押合同。</w:t>
            </w:r>
          </w:p>
          <w:p w14:paraId="0A1EF01D" w14:textId="77777777" w:rsidR="00E6040E" w:rsidRDefault="00E6040E">
            <w:pPr>
              <w:widowControl/>
              <w:spacing w:line="360" w:lineRule="exact"/>
              <w:jc w:val="both"/>
              <w:rPr>
                <w:rFonts w:ascii="Times New Roman"/>
                <w:spacing w:val="20"/>
                <w:sz w:val="24"/>
                <w:szCs w:val="24"/>
              </w:rPr>
            </w:pPr>
          </w:p>
        </w:tc>
      </w:tr>
      <w:tr w:rsidR="00E6040E" w14:paraId="36AFE09C" w14:textId="77777777" w:rsidTr="0006509C">
        <w:tc>
          <w:tcPr>
            <w:tcW w:w="2380" w:type="dxa"/>
          </w:tcPr>
          <w:p w14:paraId="5460EFA7"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抵押人</w:t>
            </w:r>
          </w:p>
        </w:tc>
        <w:tc>
          <w:tcPr>
            <w:tcW w:w="5791" w:type="dxa"/>
          </w:tcPr>
          <w:p w14:paraId="25D6C63E" w14:textId="671845CC"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5843B6">
              <w:rPr>
                <w:rFonts w:ascii="Times New Roman" w:hint="eastAsia"/>
                <w:spacing w:val="20"/>
                <w:sz w:val="24"/>
                <w:szCs w:val="24"/>
                <w:lang w:val="en-GB"/>
              </w:rPr>
              <w:t>【】</w:t>
            </w:r>
            <w:r>
              <w:rPr>
                <w:rFonts w:ascii="Times New Roman" w:hAnsi="宋体"/>
                <w:spacing w:val="20"/>
                <w:sz w:val="24"/>
                <w:szCs w:val="24"/>
                <w:lang w:val="en-GB"/>
              </w:rPr>
              <w:t>。</w:t>
            </w:r>
          </w:p>
          <w:p w14:paraId="3B7FF391" w14:textId="77777777" w:rsidR="00E6040E" w:rsidRDefault="00E6040E">
            <w:pPr>
              <w:widowControl/>
              <w:spacing w:line="360" w:lineRule="exact"/>
              <w:jc w:val="both"/>
              <w:rPr>
                <w:rFonts w:ascii="Times New Roman"/>
                <w:spacing w:val="20"/>
                <w:sz w:val="24"/>
                <w:szCs w:val="24"/>
              </w:rPr>
            </w:pPr>
          </w:p>
        </w:tc>
      </w:tr>
      <w:tr w:rsidR="00E6040E" w14:paraId="5C71D68E" w14:textId="77777777" w:rsidTr="0006509C">
        <w:tc>
          <w:tcPr>
            <w:tcW w:w="2380" w:type="dxa"/>
          </w:tcPr>
          <w:p w14:paraId="14489FD5"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多数贷款人</w:t>
            </w:r>
          </w:p>
        </w:tc>
        <w:tc>
          <w:tcPr>
            <w:tcW w:w="5791" w:type="dxa"/>
          </w:tcPr>
          <w:p w14:paraId="41287C14" w14:textId="2DBBDC99" w:rsidR="00E6040E" w:rsidRDefault="005019D6">
            <w:pPr>
              <w:widowControl/>
              <w:spacing w:line="360" w:lineRule="exact"/>
              <w:jc w:val="both"/>
              <w:rPr>
                <w:rFonts w:ascii="Times New Roman"/>
                <w:spacing w:val="20"/>
                <w:sz w:val="24"/>
                <w:szCs w:val="24"/>
              </w:rPr>
            </w:pPr>
            <w:r>
              <w:rPr>
                <w:rFonts w:ascii="Times New Roman" w:hAnsi="宋体"/>
                <w:spacing w:val="20"/>
                <w:sz w:val="24"/>
                <w:szCs w:val="24"/>
              </w:rPr>
              <w:t>指在</w:t>
            </w:r>
            <w:r>
              <w:rPr>
                <w:rFonts w:ascii="Times New Roman" w:hAnsi="宋体"/>
                <w:b/>
                <w:spacing w:val="20"/>
                <w:sz w:val="24"/>
                <w:szCs w:val="24"/>
                <w:u w:val="single"/>
              </w:rPr>
              <w:t>总额度</w:t>
            </w:r>
            <w:r>
              <w:rPr>
                <w:rFonts w:ascii="Times New Roman" w:hAnsi="宋体"/>
                <w:spacing w:val="20"/>
                <w:sz w:val="24"/>
                <w:szCs w:val="24"/>
              </w:rPr>
              <w:t>中所占份额的比例达到或超过</w:t>
            </w:r>
            <w:r w:rsidR="00AE3127">
              <w:rPr>
                <w:rFonts w:ascii="Times New Roman" w:hint="eastAsia"/>
                <w:spacing w:val="20"/>
                <w:sz w:val="24"/>
                <w:szCs w:val="24"/>
                <w:lang w:val="en-GB"/>
              </w:rPr>
              <w:t>【】</w:t>
            </w:r>
            <w:r>
              <w:rPr>
                <w:rFonts w:ascii="Times New Roman" w:hAnsi="宋体"/>
                <w:spacing w:val="20"/>
                <w:sz w:val="24"/>
                <w:szCs w:val="24"/>
                <w:lang w:val="en-GB"/>
              </w:rPr>
              <w:t>％</w:t>
            </w:r>
            <w:r>
              <w:rPr>
                <w:rFonts w:ascii="Times New Roman" w:hAnsi="宋体"/>
                <w:spacing w:val="20"/>
                <w:sz w:val="24"/>
                <w:szCs w:val="24"/>
              </w:rPr>
              <w:t>的一家或多家</w:t>
            </w:r>
            <w:r>
              <w:rPr>
                <w:rFonts w:ascii="Times New Roman" w:hAnsi="宋体"/>
                <w:b/>
                <w:spacing w:val="20"/>
                <w:sz w:val="24"/>
                <w:szCs w:val="24"/>
                <w:u w:val="single"/>
              </w:rPr>
              <w:t>贷款人</w:t>
            </w:r>
            <w:r>
              <w:rPr>
                <w:rFonts w:ascii="Times New Roman" w:hAnsi="宋体"/>
                <w:spacing w:val="20"/>
                <w:sz w:val="24"/>
                <w:szCs w:val="24"/>
              </w:rPr>
              <w:t>。</w:t>
            </w:r>
          </w:p>
          <w:p w14:paraId="492CF2F7" w14:textId="77777777" w:rsidR="00E6040E" w:rsidRDefault="00E6040E">
            <w:pPr>
              <w:widowControl/>
              <w:spacing w:line="360" w:lineRule="exact"/>
              <w:jc w:val="both"/>
              <w:rPr>
                <w:rFonts w:ascii="Times New Roman"/>
                <w:spacing w:val="20"/>
                <w:sz w:val="24"/>
                <w:szCs w:val="24"/>
              </w:rPr>
            </w:pPr>
          </w:p>
        </w:tc>
      </w:tr>
      <w:tr w:rsidR="00E6040E" w14:paraId="796C3CB0" w14:textId="77777777" w:rsidTr="0006509C">
        <w:tc>
          <w:tcPr>
            <w:tcW w:w="2380" w:type="dxa"/>
          </w:tcPr>
          <w:p w14:paraId="1640E3D9"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p>
        </w:tc>
        <w:tc>
          <w:tcPr>
            <w:tcW w:w="5791" w:type="dxa"/>
          </w:tcPr>
          <w:p w14:paraId="5271C2A3"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逾期罚</w:t>
            </w:r>
            <w:proofErr w:type="gramStart"/>
            <w:r>
              <w:rPr>
                <w:rFonts w:ascii="Times New Roman" w:hAnsi="宋体"/>
                <w:b/>
                <w:spacing w:val="20"/>
                <w:sz w:val="24"/>
                <w:szCs w:val="24"/>
                <w:u w:val="single"/>
              </w:rPr>
              <w:t>息利率</w:t>
            </w:r>
            <w:proofErr w:type="gramEnd"/>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挪用罚息利率</w:t>
            </w:r>
            <w:r>
              <w:rPr>
                <w:rFonts w:ascii="Times New Roman" w:hAnsi="宋体"/>
                <w:spacing w:val="20"/>
                <w:sz w:val="24"/>
                <w:szCs w:val="24"/>
              </w:rPr>
              <w:t>。</w:t>
            </w:r>
          </w:p>
          <w:p w14:paraId="7144DA01" w14:textId="77777777" w:rsidR="00E6040E" w:rsidRDefault="00E6040E">
            <w:pPr>
              <w:widowControl/>
              <w:spacing w:line="360" w:lineRule="exact"/>
              <w:jc w:val="both"/>
              <w:rPr>
                <w:rFonts w:ascii="Times New Roman"/>
                <w:spacing w:val="20"/>
                <w:sz w:val="24"/>
                <w:szCs w:val="24"/>
              </w:rPr>
            </w:pPr>
          </w:p>
        </w:tc>
      </w:tr>
      <w:tr w:rsidR="00E6040E" w14:paraId="1BE4B8E8" w14:textId="77777777" w:rsidTr="0006509C">
        <w:tc>
          <w:tcPr>
            <w:tcW w:w="2380" w:type="dxa"/>
          </w:tcPr>
          <w:p w14:paraId="48613488" w14:textId="77777777" w:rsidR="00E6040E" w:rsidRDefault="00E6040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费用函</w:t>
            </w:r>
          </w:p>
        </w:tc>
        <w:tc>
          <w:tcPr>
            <w:tcW w:w="5791" w:type="dxa"/>
          </w:tcPr>
          <w:p w14:paraId="54292457" w14:textId="40BB3825" w:rsidR="00E6040E" w:rsidRDefault="00E6040E">
            <w:pPr>
              <w:widowControl/>
              <w:spacing w:line="360" w:lineRule="exact"/>
              <w:jc w:val="both"/>
              <w:rPr>
                <w:rFonts w:ascii="Times New Roman" w:hAnsi="宋体"/>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与</w:t>
            </w:r>
            <w:r w:rsidR="00E75E4B" w:rsidRPr="00E75E4B">
              <w:rPr>
                <w:rFonts w:ascii="Times New Roman" w:hAnsi="宋体" w:hint="eastAsia"/>
                <w:b/>
                <w:spacing w:val="20"/>
                <w:sz w:val="24"/>
                <w:szCs w:val="24"/>
                <w:u w:val="single"/>
              </w:rPr>
              <w:t>牵头</w:t>
            </w:r>
            <w:proofErr w:type="gramStart"/>
            <w:r w:rsidR="00E75E4B" w:rsidRPr="00E75E4B">
              <w:rPr>
                <w:rFonts w:ascii="Times New Roman" w:hAnsi="宋体" w:hint="eastAsia"/>
                <w:b/>
                <w:spacing w:val="20"/>
                <w:sz w:val="24"/>
                <w:szCs w:val="24"/>
                <w:u w:val="single"/>
              </w:rPr>
              <w:t>行</w:t>
            </w:r>
            <w:r>
              <w:rPr>
                <w:rFonts w:ascii="Times New Roman" w:hAnsi="宋体" w:hint="eastAsia"/>
                <w:spacing w:val="20"/>
                <w:sz w:val="24"/>
                <w:szCs w:val="24"/>
              </w:rPr>
              <w:t>签署</w:t>
            </w:r>
            <w:proofErr w:type="gramEnd"/>
            <w:r>
              <w:rPr>
                <w:rFonts w:ascii="Times New Roman" w:hAnsi="宋体" w:hint="eastAsia"/>
                <w:spacing w:val="20"/>
                <w:sz w:val="24"/>
                <w:szCs w:val="24"/>
              </w:rPr>
              <w:t>的关于本合同项下的</w:t>
            </w:r>
            <w:r w:rsidR="00E75E4B">
              <w:rPr>
                <w:rFonts w:ascii="Times New Roman" w:hAnsi="宋体" w:hint="eastAsia"/>
                <w:spacing w:val="20"/>
                <w:sz w:val="24"/>
                <w:szCs w:val="24"/>
              </w:rPr>
              <w:t>安排费</w:t>
            </w:r>
            <w:r w:rsidR="00AE3127">
              <w:rPr>
                <w:rFonts w:ascii="Times New Roman" w:hAnsi="宋体" w:hint="eastAsia"/>
                <w:spacing w:val="20"/>
                <w:sz w:val="24"/>
                <w:szCs w:val="24"/>
              </w:rPr>
              <w:t>的</w:t>
            </w:r>
            <w:r>
              <w:rPr>
                <w:rFonts w:ascii="Times New Roman" w:hAnsi="宋体" w:hint="eastAsia"/>
                <w:spacing w:val="20"/>
                <w:sz w:val="24"/>
                <w:szCs w:val="24"/>
              </w:rPr>
              <w:t>函。</w:t>
            </w:r>
          </w:p>
          <w:p w14:paraId="4963FCC4" w14:textId="77777777" w:rsidR="00E6040E" w:rsidRDefault="00E6040E">
            <w:pPr>
              <w:widowControl/>
              <w:spacing w:line="360" w:lineRule="exact"/>
              <w:jc w:val="both"/>
              <w:rPr>
                <w:rFonts w:ascii="Times New Roman" w:hAnsi="宋体"/>
                <w:spacing w:val="20"/>
                <w:sz w:val="24"/>
                <w:szCs w:val="24"/>
              </w:rPr>
            </w:pPr>
          </w:p>
        </w:tc>
      </w:tr>
      <w:tr w:rsidR="004B4ABF" w14:paraId="6E784FE6" w14:textId="77777777" w:rsidTr="00197FC6">
        <w:tc>
          <w:tcPr>
            <w:tcW w:w="2380" w:type="dxa"/>
          </w:tcPr>
          <w:p w14:paraId="30965D9F" w14:textId="474DCB41" w:rsidR="004B4ABF" w:rsidRDefault="004B4ABF" w:rsidP="004B4ABF">
            <w:pPr>
              <w:widowControl/>
              <w:spacing w:line="360" w:lineRule="exact"/>
              <w:rPr>
                <w:rFonts w:ascii="Times New Roman" w:hAnsi="宋体"/>
                <w:b/>
                <w:spacing w:val="20"/>
                <w:sz w:val="24"/>
                <w:szCs w:val="24"/>
                <w:u w:val="single"/>
              </w:rPr>
            </w:pPr>
            <w:r w:rsidRPr="00625FA1">
              <w:rPr>
                <w:rFonts w:ascii="Times New Roman" w:hint="eastAsia"/>
                <w:b/>
                <w:spacing w:val="20"/>
                <w:sz w:val="24"/>
                <w:szCs w:val="24"/>
                <w:u w:val="single"/>
              </w:rPr>
              <w:t>费用协议</w:t>
            </w:r>
            <w:r w:rsidR="00D40D52">
              <w:rPr>
                <w:rStyle w:val="a7"/>
                <w:rFonts w:ascii="Times New Roman"/>
                <w:b/>
                <w:spacing w:val="20"/>
                <w:sz w:val="24"/>
                <w:szCs w:val="24"/>
                <w:u w:val="single"/>
              </w:rPr>
              <w:footnoteReference w:id="7"/>
            </w:r>
          </w:p>
        </w:tc>
        <w:tc>
          <w:tcPr>
            <w:tcW w:w="5791" w:type="dxa"/>
          </w:tcPr>
          <w:p w14:paraId="13925F3A" w14:textId="13191F4C" w:rsidR="004B4ABF" w:rsidRDefault="004B4ABF" w:rsidP="004B4ABF">
            <w:pPr>
              <w:widowControl/>
              <w:spacing w:line="360" w:lineRule="exact"/>
              <w:jc w:val="both"/>
              <w:rPr>
                <w:rFonts w:ascii="Times New Roman" w:hAnsi="宋体"/>
                <w:spacing w:val="20"/>
                <w:sz w:val="24"/>
                <w:szCs w:val="24"/>
              </w:rPr>
            </w:pPr>
            <w:proofErr w:type="gramStart"/>
            <w:r>
              <w:rPr>
                <w:rFonts w:ascii="Times New Roman" w:hAnsi="宋体" w:hint="eastAsia"/>
                <w:spacing w:val="20"/>
                <w:sz w:val="24"/>
                <w:szCs w:val="24"/>
              </w:rPr>
              <w:t>指相关方</w:t>
            </w:r>
            <w:proofErr w:type="gramEnd"/>
            <w:r>
              <w:rPr>
                <w:rFonts w:ascii="Times New Roman" w:hAnsi="宋体"/>
                <w:spacing w:val="20"/>
                <w:sz w:val="24"/>
                <w:szCs w:val="24"/>
              </w:rPr>
              <w:t>按照本合同附件</w:t>
            </w:r>
            <w:r w:rsidR="00FB6B57">
              <w:rPr>
                <w:rFonts w:ascii="Times New Roman" w:hAnsi="宋体" w:hint="eastAsia"/>
                <w:spacing w:val="20"/>
                <w:sz w:val="24"/>
                <w:szCs w:val="24"/>
              </w:rPr>
              <w:t>五</w:t>
            </w:r>
            <w:r>
              <w:rPr>
                <w:rFonts w:ascii="Times New Roman"/>
                <w:i/>
                <w:spacing w:val="20"/>
                <w:sz w:val="24"/>
                <w:szCs w:val="24"/>
              </w:rPr>
              <w:t>(</w:t>
            </w:r>
            <w:r>
              <w:rPr>
                <w:rFonts w:ascii="Times New Roman" w:hAnsi="宋体" w:hint="eastAsia"/>
                <w:i/>
                <w:spacing w:val="20"/>
                <w:sz w:val="24"/>
                <w:szCs w:val="24"/>
              </w:rPr>
              <w:t>费用协议</w:t>
            </w:r>
            <w:r>
              <w:rPr>
                <w:rFonts w:ascii="Times New Roman" w:hAnsi="宋体"/>
                <w:i/>
                <w:spacing w:val="20"/>
                <w:sz w:val="24"/>
                <w:szCs w:val="24"/>
              </w:rPr>
              <w:t>格式</w:t>
            </w:r>
            <w:r>
              <w:rPr>
                <w:rFonts w:ascii="Times New Roman"/>
                <w:i/>
                <w:spacing w:val="20"/>
                <w:sz w:val="24"/>
                <w:szCs w:val="24"/>
              </w:rPr>
              <w:t>)</w:t>
            </w:r>
            <w:r>
              <w:rPr>
                <w:rFonts w:ascii="Times New Roman" w:hAnsi="宋体"/>
                <w:spacing w:val="20"/>
                <w:sz w:val="24"/>
                <w:szCs w:val="24"/>
              </w:rPr>
              <w:t>要求的格式和内容签署的</w:t>
            </w:r>
            <w:r>
              <w:rPr>
                <w:rFonts w:ascii="Times New Roman" w:hAnsi="宋体" w:hint="eastAsia"/>
                <w:spacing w:val="20"/>
                <w:sz w:val="24"/>
                <w:szCs w:val="24"/>
              </w:rPr>
              <w:t>关于本合同项下的交易费用</w:t>
            </w:r>
            <w:r w:rsidR="001B5844">
              <w:rPr>
                <w:rFonts w:ascii="Times New Roman" w:hAnsi="宋体" w:hint="eastAsia"/>
                <w:spacing w:val="20"/>
                <w:sz w:val="24"/>
                <w:szCs w:val="24"/>
              </w:rPr>
              <w:t>的</w:t>
            </w:r>
            <w:r>
              <w:rPr>
                <w:rFonts w:ascii="Times New Roman" w:hAnsi="宋体" w:hint="eastAsia"/>
                <w:spacing w:val="20"/>
                <w:sz w:val="24"/>
                <w:szCs w:val="24"/>
              </w:rPr>
              <w:t>协议。</w:t>
            </w:r>
          </w:p>
          <w:p w14:paraId="715BEBF7" w14:textId="77777777" w:rsidR="004B4ABF" w:rsidRDefault="004B4ABF" w:rsidP="004B4ABF">
            <w:pPr>
              <w:widowControl/>
              <w:spacing w:line="360" w:lineRule="exact"/>
              <w:jc w:val="both"/>
              <w:rPr>
                <w:rFonts w:ascii="Times New Roman" w:hAnsi="宋体"/>
                <w:spacing w:val="20"/>
                <w:sz w:val="24"/>
                <w:szCs w:val="24"/>
              </w:rPr>
            </w:pPr>
          </w:p>
        </w:tc>
      </w:tr>
      <w:tr w:rsidR="00E6040E" w14:paraId="50953480" w14:textId="77777777" w:rsidTr="0006509C">
        <w:tc>
          <w:tcPr>
            <w:tcW w:w="2380" w:type="dxa"/>
          </w:tcPr>
          <w:p w14:paraId="189E1D6C"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付息日</w:t>
            </w:r>
          </w:p>
        </w:tc>
        <w:tc>
          <w:tcPr>
            <w:tcW w:w="5791" w:type="dxa"/>
          </w:tcPr>
          <w:p w14:paraId="5BC84730" w14:textId="7C6963DD" w:rsidR="00641554" w:rsidRDefault="00641554" w:rsidP="003B4FB0">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指</w:t>
            </w:r>
            <w:r w:rsidR="00AF4C61" w:rsidRPr="002D6F1D">
              <w:rPr>
                <w:rFonts w:ascii="Times New Roman" w:hAnsi="宋体" w:hint="eastAsia"/>
                <w:spacing w:val="20"/>
                <w:sz w:val="24"/>
                <w:szCs w:val="24"/>
              </w:rPr>
              <w:t>各</w:t>
            </w:r>
            <w:r w:rsidR="00893BB6">
              <w:rPr>
                <w:rFonts w:ascii="Times New Roman" w:hAnsi="宋体" w:hint="eastAsia"/>
                <w:b/>
                <w:spacing w:val="20"/>
                <w:sz w:val="24"/>
                <w:szCs w:val="24"/>
                <w:u w:val="single"/>
              </w:rPr>
              <w:t>结息日</w:t>
            </w:r>
            <w:r w:rsidR="00893BB6">
              <w:rPr>
                <w:rFonts w:ascii="Times New Roman" w:hAnsi="宋体" w:hint="eastAsia"/>
                <w:spacing w:val="20"/>
                <w:sz w:val="24"/>
                <w:szCs w:val="24"/>
              </w:rPr>
              <w:t>的次</w:t>
            </w:r>
            <w:r w:rsidR="00AF4C61" w:rsidRPr="002D6F1D">
              <w:rPr>
                <w:rFonts w:ascii="Times New Roman" w:hAnsi="宋体" w:hint="eastAsia"/>
                <w:spacing w:val="20"/>
                <w:sz w:val="24"/>
                <w:szCs w:val="24"/>
              </w:rPr>
              <w:t>日</w:t>
            </w:r>
            <w:r w:rsidR="00FA596A">
              <w:rPr>
                <w:rFonts w:ascii="Times New Roman" w:hAnsi="宋体" w:hint="eastAsia"/>
                <w:spacing w:val="20"/>
                <w:sz w:val="24"/>
                <w:szCs w:val="24"/>
              </w:rPr>
              <w:t>，但最后一个</w:t>
            </w:r>
            <w:r w:rsidR="00FA596A" w:rsidRPr="003E26CF">
              <w:rPr>
                <w:rFonts w:ascii="Times New Roman" w:hAnsi="宋体" w:hint="eastAsia"/>
                <w:b/>
                <w:spacing w:val="20"/>
                <w:sz w:val="24"/>
                <w:szCs w:val="24"/>
                <w:u w:val="single"/>
              </w:rPr>
              <w:t>付息日</w:t>
            </w:r>
            <w:r w:rsidR="00FA596A">
              <w:rPr>
                <w:rFonts w:ascii="Times New Roman" w:hAnsi="宋体" w:hint="eastAsia"/>
                <w:spacing w:val="20"/>
                <w:sz w:val="24"/>
                <w:szCs w:val="24"/>
              </w:rPr>
              <w:t>为</w:t>
            </w:r>
            <w:r w:rsidR="009D087B">
              <w:rPr>
                <w:rFonts w:ascii="Times New Roman" w:hAnsi="宋体" w:hint="eastAsia"/>
                <w:spacing w:val="20"/>
                <w:sz w:val="24"/>
                <w:szCs w:val="24"/>
              </w:rPr>
              <w:t>最后一个</w:t>
            </w:r>
            <w:r w:rsidR="009D087B" w:rsidRPr="003E26CF">
              <w:rPr>
                <w:rFonts w:ascii="Times New Roman" w:hAnsi="宋体" w:hint="eastAsia"/>
                <w:b/>
                <w:spacing w:val="20"/>
                <w:sz w:val="24"/>
                <w:szCs w:val="24"/>
                <w:u w:val="single"/>
              </w:rPr>
              <w:t>还款日</w:t>
            </w:r>
            <w:r w:rsidRPr="002D6F1D">
              <w:rPr>
                <w:rFonts w:ascii="Times New Roman" w:hAnsi="宋体" w:hint="eastAsia"/>
                <w:spacing w:val="20"/>
                <w:sz w:val="24"/>
                <w:szCs w:val="24"/>
              </w:rPr>
              <w:t>。</w:t>
            </w:r>
          </w:p>
          <w:p w14:paraId="2D5FD5AE" w14:textId="77777777" w:rsidR="00E6040E" w:rsidRPr="00641554" w:rsidRDefault="00E6040E">
            <w:pPr>
              <w:widowControl/>
              <w:spacing w:line="360" w:lineRule="exact"/>
              <w:jc w:val="both"/>
              <w:rPr>
                <w:rFonts w:ascii="Times New Roman"/>
                <w:spacing w:val="20"/>
                <w:sz w:val="24"/>
                <w:szCs w:val="24"/>
              </w:rPr>
            </w:pPr>
          </w:p>
        </w:tc>
      </w:tr>
      <w:tr w:rsidR="00E6040E" w14:paraId="2881618F" w14:textId="77777777" w:rsidTr="0006509C">
        <w:tc>
          <w:tcPr>
            <w:tcW w:w="2380" w:type="dxa"/>
          </w:tcPr>
          <w:p w14:paraId="070BE680"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负债</w:t>
            </w:r>
          </w:p>
        </w:tc>
        <w:tc>
          <w:tcPr>
            <w:tcW w:w="5791" w:type="dxa"/>
          </w:tcPr>
          <w:p w14:paraId="6E96615D"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spacing w:val="20"/>
                <w:sz w:val="24"/>
                <w:szCs w:val="24"/>
              </w:rPr>
              <w:t>的所有对外付款或还款的义务，无论其性质</w:t>
            </w:r>
            <w:r w:rsidR="00B81A71">
              <w:rPr>
                <w:rFonts w:ascii="Times New Roman" w:hAnsi="宋体" w:hint="eastAsia"/>
                <w:spacing w:val="20"/>
                <w:sz w:val="24"/>
                <w:szCs w:val="24"/>
              </w:rPr>
              <w:t>或形式</w:t>
            </w:r>
            <w:r>
              <w:rPr>
                <w:rFonts w:ascii="Times New Roman" w:hAnsi="宋体"/>
                <w:spacing w:val="20"/>
                <w:sz w:val="24"/>
                <w:szCs w:val="24"/>
              </w:rPr>
              <w:t>如何，也无论是主债务还是担保义务，是实际的还是或有的，是到期的还是未到期的。</w:t>
            </w:r>
          </w:p>
          <w:p w14:paraId="1A2214B7" w14:textId="77777777" w:rsidR="00E6040E" w:rsidRDefault="00E6040E">
            <w:pPr>
              <w:widowControl/>
              <w:autoSpaceDE/>
              <w:autoSpaceDN/>
              <w:adjustRightInd/>
              <w:spacing w:line="360" w:lineRule="exact"/>
              <w:jc w:val="both"/>
              <w:textAlignment w:val="auto"/>
              <w:rPr>
                <w:rFonts w:ascii="Times New Roman"/>
                <w:spacing w:val="20"/>
                <w:sz w:val="24"/>
                <w:szCs w:val="24"/>
              </w:rPr>
            </w:pPr>
          </w:p>
        </w:tc>
      </w:tr>
      <w:tr w:rsidR="00E6040E" w14:paraId="73547FD8" w14:textId="77777777" w:rsidTr="0006509C">
        <w:tc>
          <w:tcPr>
            <w:tcW w:w="2380" w:type="dxa"/>
          </w:tcPr>
          <w:p w14:paraId="7B4B0DD0"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还款日</w:t>
            </w:r>
          </w:p>
        </w:tc>
        <w:tc>
          <w:tcPr>
            <w:tcW w:w="5791" w:type="dxa"/>
          </w:tcPr>
          <w:p w14:paraId="095DD63B" w14:textId="7A09C84F"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spacing w:val="20"/>
                <w:sz w:val="24"/>
                <w:szCs w:val="24"/>
                <w:lang w:val="en-GB"/>
              </w:rPr>
              <w:t>本合同第六条</w:t>
            </w:r>
            <w:r>
              <w:rPr>
                <w:rFonts w:ascii="Times New Roman"/>
                <w:spacing w:val="20"/>
                <w:sz w:val="24"/>
                <w:szCs w:val="24"/>
                <w:lang w:val="en-GB"/>
              </w:rPr>
              <w:t>(</w:t>
            </w:r>
            <w:r>
              <w:rPr>
                <w:rFonts w:ascii="Times New Roman" w:hAnsi="宋体"/>
                <w:i/>
                <w:spacing w:val="20"/>
                <w:sz w:val="24"/>
                <w:szCs w:val="24"/>
                <w:lang w:val="en-GB"/>
              </w:rPr>
              <w:t>还款</w:t>
            </w:r>
            <w:r>
              <w:rPr>
                <w:rFonts w:ascii="Times New Roman"/>
                <w:spacing w:val="20"/>
                <w:sz w:val="24"/>
                <w:szCs w:val="24"/>
                <w:lang w:val="en-GB"/>
              </w:rPr>
              <w:t>)</w:t>
            </w:r>
            <w:r w:rsidR="00261E36">
              <w:rPr>
                <w:rFonts w:ascii="Times New Roman" w:hint="eastAsia"/>
                <w:spacing w:val="20"/>
                <w:sz w:val="24"/>
                <w:szCs w:val="24"/>
                <w:lang w:val="en-GB"/>
              </w:rPr>
              <w:t xml:space="preserve"> </w:t>
            </w:r>
            <w:r w:rsidR="00261E36">
              <w:rPr>
                <w:rFonts w:ascii="Times New Roman" w:hint="eastAsia"/>
                <w:spacing w:val="20"/>
                <w:sz w:val="24"/>
                <w:szCs w:val="24"/>
                <w:lang w:val="en-GB"/>
              </w:rPr>
              <w:t>还款计划</w:t>
            </w:r>
            <w:r w:rsidR="00261E36" w:rsidRPr="0006509C">
              <w:rPr>
                <w:rFonts w:ascii="Times New Roman" w:hint="eastAsia"/>
                <w:spacing w:val="20"/>
                <w:sz w:val="24"/>
                <w:lang w:val="en-GB"/>
              </w:rPr>
              <w:t>中</w:t>
            </w:r>
            <w:r w:rsidR="00261E36" w:rsidRPr="00B23ABF">
              <w:rPr>
                <w:rFonts w:ascii="Times New Roman" w:hint="eastAsia"/>
                <w:b/>
                <w:spacing w:val="20"/>
                <w:sz w:val="24"/>
                <w:szCs w:val="24"/>
                <w:u w:val="single"/>
                <w:lang w:val="en-GB"/>
              </w:rPr>
              <w:t>还款日</w:t>
            </w:r>
            <w:r w:rsidR="00261E36">
              <w:rPr>
                <w:rFonts w:ascii="Times New Roman" w:hint="eastAsia"/>
                <w:spacing w:val="20"/>
                <w:sz w:val="24"/>
                <w:szCs w:val="24"/>
                <w:lang w:val="en-GB"/>
              </w:rPr>
              <w:t>一栏中</w:t>
            </w:r>
            <w:r w:rsidR="00261E36" w:rsidRPr="0006509C">
              <w:rPr>
                <w:rFonts w:ascii="Times New Roman" w:hint="eastAsia"/>
                <w:spacing w:val="20"/>
                <w:sz w:val="24"/>
                <w:lang w:val="en-GB"/>
              </w:rPr>
              <w:t>列</w:t>
            </w:r>
            <w:r w:rsidR="00261E36">
              <w:rPr>
                <w:rFonts w:ascii="Times New Roman" w:hint="eastAsia"/>
                <w:spacing w:val="20"/>
                <w:sz w:val="24"/>
                <w:szCs w:val="24"/>
                <w:lang w:val="en-GB"/>
              </w:rPr>
              <w:t>明</w:t>
            </w:r>
            <w:r w:rsidR="00261E36" w:rsidRPr="0006509C">
              <w:rPr>
                <w:rFonts w:ascii="Times New Roman" w:hint="eastAsia"/>
                <w:spacing w:val="20"/>
                <w:sz w:val="24"/>
                <w:lang w:val="en-GB"/>
              </w:rPr>
              <w:t>的各个</w:t>
            </w:r>
            <w:r w:rsidR="00261E36">
              <w:rPr>
                <w:rFonts w:ascii="Times New Roman" w:hint="eastAsia"/>
                <w:spacing w:val="20"/>
                <w:sz w:val="24"/>
                <w:szCs w:val="24"/>
                <w:lang w:val="en-GB"/>
              </w:rPr>
              <w:t>日期</w:t>
            </w:r>
            <w:r>
              <w:rPr>
                <w:rFonts w:ascii="Times New Roman" w:hAnsi="宋体"/>
                <w:spacing w:val="20"/>
                <w:sz w:val="24"/>
                <w:szCs w:val="24"/>
              </w:rPr>
              <w:t>。</w:t>
            </w:r>
          </w:p>
          <w:p w14:paraId="6FF05E09" w14:textId="1C78CD2D" w:rsidR="00D31AEF" w:rsidRDefault="00D31AEF" w:rsidP="0006509C">
            <w:pPr>
              <w:pStyle w:val="ae"/>
              <w:rPr>
                <w:rFonts w:ascii="Times New Roman"/>
                <w:spacing w:val="20"/>
                <w:sz w:val="24"/>
                <w:szCs w:val="24"/>
              </w:rPr>
            </w:pPr>
          </w:p>
        </w:tc>
      </w:tr>
      <w:tr w:rsidR="001A6ECA" w14:paraId="7ABC72C2" w14:textId="77777777" w:rsidTr="0006509C">
        <w:tc>
          <w:tcPr>
            <w:tcW w:w="2380" w:type="dxa"/>
          </w:tcPr>
          <w:p w14:paraId="0BB975FC" w14:textId="64568232" w:rsidR="001A6ECA" w:rsidRPr="0006509C" w:rsidRDefault="001A6ECA" w:rsidP="001A6ECA">
            <w:pPr>
              <w:widowControl/>
              <w:spacing w:line="360" w:lineRule="exact"/>
              <w:rPr>
                <w:rFonts w:ascii="Times New Roman" w:hAnsi="宋体"/>
                <w:b/>
                <w:spacing w:val="20"/>
                <w:sz w:val="24"/>
                <w:u w:val="single"/>
              </w:rPr>
            </w:pPr>
            <w:r>
              <w:rPr>
                <w:rFonts w:ascii="Times New Roman" w:hAnsi="宋体" w:hint="eastAsia"/>
                <w:b/>
                <w:spacing w:val="20"/>
                <w:sz w:val="24"/>
                <w:szCs w:val="24"/>
                <w:u w:val="single"/>
              </w:rPr>
              <w:t>借款人交易对象账户</w:t>
            </w:r>
          </w:p>
        </w:tc>
        <w:tc>
          <w:tcPr>
            <w:tcW w:w="5791" w:type="dxa"/>
          </w:tcPr>
          <w:p w14:paraId="64F00967" w14:textId="77777777" w:rsidR="001A6ECA" w:rsidRDefault="001A6ECA" w:rsidP="001A6ECA">
            <w:pPr>
              <w:widowControl/>
              <w:spacing w:line="360" w:lineRule="exact"/>
              <w:jc w:val="both"/>
              <w:rPr>
                <w:rFonts w:ascii="Times New Roman" w:hAnsi="宋体"/>
                <w:spacing w:val="20"/>
                <w:sz w:val="24"/>
                <w:szCs w:val="24"/>
              </w:rPr>
            </w:pPr>
            <w:r>
              <w:rPr>
                <w:rFonts w:ascii="Times New Roman" w:hAnsi="宋体" w:hint="eastAsia"/>
                <w:spacing w:val="20"/>
                <w:sz w:val="24"/>
                <w:szCs w:val="24"/>
              </w:rPr>
              <w:t>指</w:t>
            </w:r>
            <w:r>
              <w:rPr>
                <w:rFonts w:ascii="Times New Roman" w:hAnsi="宋体" w:hint="eastAsia"/>
                <w:b/>
                <w:spacing w:val="20"/>
                <w:sz w:val="24"/>
                <w:szCs w:val="24"/>
                <w:u w:val="single"/>
              </w:rPr>
              <w:t>借款人</w:t>
            </w:r>
            <w:r>
              <w:rPr>
                <w:rFonts w:ascii="Times New Roman" w:hAnsi="宋体" w:hint="eastAsia"/>
                <w:spacing w:val="20"/>
                <w:sz w:val="24"/>
                <w:szCs w:val="24"/>
              </w:rPr>
              <w:t>通知</w:t>
            </w:r>
            <w:r>
              <w:rPr>
                <w:rFonts w:ascii="Times New Roman" w:hAnsi="宋体" w:hint="eastAsia"/>
                <w:b/>
                <w:spacing w:val="20"/>
                <w:sz w:val="24"/>
                <w:szCs w:val="24"/>
                <w:u w:val="single"/>
              </w:rPr>
              <w:t>代理行</w:t>
            </w:r>
            <w:r>
              <w:rPr>
                <w:rFonts w:ascii="Times New Roman" w:hAnsi="宋体" w:hint="eastAsia"/>
                <w:spacing w:val="20"/>
                <w:sz w:val="24"/>
                <w:szCs w:val="24"/>
              </w:rPr>
              <w:t>的该等账户。</w:t>
            </w:r>
          </w:p>
          <w:p w14:paraId="67A5B1D9" w14:textId="77777777" w:rsidR="001A6ECA" w:rsidRDefault="001A6ECA" w:rsidP="001A6ECA">
            <w:pPr>
              <w:widowControl/>
              <w:spacing w:line="360" w:lineRule="exact"/>
              <w:jc w:val="both"/>
              <w:rPr>
                <w:rFonts w:ascii="Times New Roman" w:hAnsi="宋体"/>
                <w:spacing w:val="20"/>
                <w:sz w:val="24"/>
                <w:szCs w:val="24"/>
              </w:rPr>
            </w:pPr>
          </w:p>
          <w:p w14:paraId="5AA4AE38" w14:textId="77777777" w:rsidR="001A6ECA" w:rsidRPr="0006509C" w:rsidRDefault="001A6ECA" w:rsidP="001A6ECA">
            <w:pPr>
              <w:widowControl/>
              <w:spacing w:line="360" w:lineRule="exact"/>
              <w:jc w:val="both"/>
              <w:rPr>
                <w:rFonts w:ascii="Times New Roman" w:hAnsi="宋体"/>
                <w:spacing w:val="20"/>
                <w:sz w:val="24"/>
              </w:rPr>
            </w:pPr>
          </w:p>
        </w:tc>
      </w:tr>
      <w:tr w:rsidR="00E6040E" w14:paraId="51180818" w14:textId="77777777" w:rsidTr="0006509C">
        <w:tc>
          <w:tcPr>
            <w:tcW w:w="2380" w:type="dxa"/>
          </w:tcPr>
          <w:p w14:paraId="296CC147" w14:textId="77777777" w:rsidR="00E6040E" w:rsidRDefault="00E6040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结息日</w:t>
            </w:r>
          </w:p>
        </w:tc>
        <w:tc>
          <w:tcPr>
            <w:tcW w:w="5791" w:type="dxa"/>
          </w:tcPr>
          <w:p w14:paraId="4C3F93E3" w14:textId="576185C2" w:rsidR="00F8284E" w:rsidRPr="002D6F1D" w:rsidRDefault="00F8284E" w:rsidP="00F8284E">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指，（根据情况在下述</w:t>
            </w:r>
            <w:r w:rsidR="007A0716">
              <w:rPr>
                <w:rFonts w:ascii="Times New Roman" w:hAnsi="宋体" w:hint="eastAsia"/>
                <w:spacing w:val="20"/>
                <w:sz w:val="24"/>
                <w:szCs w:val="24"/>
              </w:rPr>
              <w:t>选一项打√</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3E19562A" w14:textId="77777777" w:rsidR="00F8284E" w:rsidRPr="002D6F1D" w:rsidRDefault="00F8284E" w:rsidP="00F8284E">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按月结息，则</w:t>
            </w:r>
            <w:r w:rsidRPr="00CD2B79">
              <w:rPr>
                <w:rFonts w:ascii="Times New Roman" w:hAnsi="宋体" w:hint="eastAsia"/>
                <w:b/>
                <w:spacing w:val="20"/>
                <w:sz w:val="24"/>
                <w:szCs w:val="24"/>
                <w:u w:val="single"/>
              </w:rPr>
              <w:t>结息日</w:t>
            </w:r>
            <w:r w:rsidRPr="002D6F1D">
              <w:rPr>
                <w:rFonts w:ascii="Times New Roman" w:hAnsi="宋体" w:hint="eastAsia"/>
                <w:spacing w:val="20"/>
                <w:sz w:val="24"/>
                <w:szCs w:val="24"/>
              </w:rPr>
              <w:t>为每月的二十（</w:t>
            </w:r>
            <w:r w:rsidRPr="002D6F1D">
              <w:rPr>
                <w:rFonts w:ascii="Times New Roman" w:hAnsi="宋体" w:hint="eastAsia"/>
                <w:spacing w:val="20"/>
                <w:sz w:val="24"/>
                <w:szCs w:val="24"/>
              </w:rPr>
              <w:t>20</w:t>
            </w:r>
            <w:r w:rsidRPr="002D6F1D">
              <w:rPr>
                <w:rFonts w:ascii="Times New Roman" w:hAnsi="宋体" w:hint="eastAsia"/>
                <w:spacing w:val="20"/>
                <w:sz w:val="24"/>
                <w:szCs w:val="24"/>
              </w:rPr>
              <w:t>）日；</w:t>
            </w:r>
          </w:p>
          <w:p w14:paraId="6D0B55E8" w14:textId="77777777" w:rsidR="00F8284E" w:rsidRPr="002D6F1D" w:rsidRDefault="00F8284E" w:rsidP="00F8284E">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按季结息，则</w:t>
            </w:r>
            <w:r w:rsidRPr="00CD2B79">
              <w:rPr>
                <w:rFonts w:ascii="Times New Roman" w:hAnsi="宋体" w:hint="eastAsia"/>
                <w:b/>
                <w:spacing w:val="20"/>
                <w:sz w:val="24"/>
                <w:szCs w:val="24"/>
                <w:u w:val="single"/>
              </w:rPr>
              <w:t>结息日</w:t>
            </w:r>
            <w:r w:rsidRPr="002D6F1D">
              <w:rPr>
                <w:rFonts w:ascii="Times New Roman" w:hAnsi="宋体" w:hint="eastAsia"/>
                <w:spacing w:val="20"/>
                <w:sz w:val="24"/>
                <w:szCs w:val="24"/>
              </w:rPr>
              <w:t>为每季末月的二十（</w:t>
            </w:r>
            <w:r w:rsidRPr="002D6F1D">
              <w:rPr>
                <w:rFonts w:ascii="Times New Roman" w:hAnsi="宋体" w:hint="eastAsia"/>
                <w:spacing w:val="20"/>
                <w:sz w:val="24"/>
                <w:szCs w:val="24"/>
              </w:rPr>
              <w:t>20</w:t>
            </w:r>
            <w:r w:rsidRPr="002D6F1D">
              <w:rPr>
                <w:rFonts w:ascii="Times New Roman" w:hAnsi="宋体" w:hint="eastAsia"/>
                <w:spacing w:val="20"/>
                <w:sz w:val="24"/>
                <w:szCs w:val="24"/>
              </w:rPr>
              <w:t>）日；</w:t>
            </w:r>
          </w:p>
          <w:p w14:paraId="66EB9E83" w14:textId="77777777" w:rsidR="00F8284E" w:rsidRPr="002D6F1D" w:rsidRDefault="00F8284E" w:rsidP="00F8284E">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贷款到期一次性收取利息，利随本清，则结息日为贷款到期日；</w:t>
            </w:r>
          </w:p>
          <w:p w14:paraId="782D03E5" w14:textId="70CF0320" w:rsidR="00E6040E" w:rsidRDefault="00F8284E" w:rsidP="00F8284E">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sidR="00F8353A">
              <w:rPr>
                <w:rFonts w:ascii="Times New Roman" w:hint="eastAsia"/>
                <w:spacing w:val="20"/>
                <w:sz w:val="24"/>
                <w:szCs w:val="24"/>
                <w:lang w:val="en-GB"/>
              </w:rPr>
              <w:t>【】</w:t>
            </w:r>
            <w:r w:rsidRPr="002D6F1D">
              <w:rPr>
                <w:rFonts w:ascii="Times New Roman" w:hAnsi="宋体" w:hint="eastAsia"/>
                <w:spacing w:val="20"/>
                <w:sz w:val="24"/>
                <w:szCs w:val="24"/>
              </w:rPr>
              <w:t>。</w:t>
            </w:r>
          </w:p>
          <w:p w14:paraId="71FB4F24" w14:textId="77777777" w:rsidR="00E6040E" w:rsidRDefault="00E6040E">
            <w:pPr>
              <w:widowControl/>
              <w:spacing w:line="360" w:lineRule="exact"/>
              <w:jc w:val="both"/>
              <w:rPr>
                <w:rFonts w:ascii="Times New Roman" w:hAnsi="宋体"/>
                <w:spacing w:val="20"/>
                <w:sz w:val="24"/>
                <w:szCs w:val="24"/>
              </w:rPr>
            </w:pPr>
          </w:p>
        </w:tc>
      </w:tr>
      <w:tr w:rsidR="00E6040E" w14:paraId="2864924D" w14:textId="77777777" w:rsidTr="0006509C">
        <w:tc>
          <w:tcPr>
            <w:tcW w:w="2380" w:type="dxa"/>
          </w:tcPr>
          <w:p w14:paraId="5BC7B33D"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经办行</w:t>
            </w:r>
          </w:p>
        </w:tc>
        <w:tc>
          <w:tcPr>
            <w:tcW w:w="5791" w:type="dxa"/>
          </w:tcPr>
          <w:p w14:paraId="173408D3"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指本合同所列的</w:t>
            </w:r>
            <w:r>
              <w:rPr>
                <w:rFonts w:ascii="Times New Roman" w:hAnsi="宋体" w:hint="eastAsia"/>
                <w:spacing w:val="20"/>
                <w:sz w:val="24"/>
                <w:szCs w:val="24"/>
              </w:rPr>
              <w:t>任一</w:t>
            </w:r>
            <w:r>
              <w:rPr>
                <w:rFonts w:ascii="Times New Roman" w:hAnsi="宋体"/>
                <w:b/>
                <w:spacing w:val="20"/>
                <w:sz w:val="24"/>
                <w:szCs w:val="24"/>
                <w:u w:val="single"/>
              </w:rPr>
              <w:t>银团成员行</w:t>
            </w:r>
            <w:r>
              <w:rPr>
                <w:rFonts w:ascii="Times New Roman" w:hAnsi="宋体"/>
                <w:spacing w:val="20"/>
                <w:sz w:val="24"/>
                <w:szCs w:val="24"/>
              </w:rPr>
              <w:t>履行本合同的经办机构，包括按照本合同第</w:t>
            </w:r>
            <w:r>
              <w:rPr>
                <w:rFonts w:ascii="Times New Roman"/>
                <w:spacing w:val="20"/>
                <w:sz w:val="24"/>
                <w:szCs w:val="24"/>
              </w:rPr>
              <w:t>18.</w:t>
            </w:r>
            <w:r>
              <w:rPr>
                <w:rFonts w:ascii="Times New Roman" w:hint="eastAsia"/>
                <w:spacing w:val="20"/>
                <w:sz w:val="24"/>
                <w:szCs w:val="24"/>
              </w:rPr>
              <w:t>9</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变更经办行</w:t>
            </w:r>
            <w:r>
              <w:rPr>
                <w:rFonts w:ascii="Times New Roman"/>
                <w:spacing w:val="20"/>
                <w:sz w:val="24"/>
                <w:szCs w:val="24"/>
              </w:rPr>
              <w:t>)</w:t>
            </w:r>
            <w:r>
              <w:rPr>
                <w:rFonts w:ascii="Times New Roman" w:hAnsi="宋体"/>
                <w:spacing w:val="20"/>
                <w:sz w:val="24"/>
                <w:szCs w:val="24"/>
              </w:rPr>
              <w:t>变更后的</w:t>
            </w:r>
            <w:r>
              <w:rPr>
                <w:rFonts w:ascii="Times New Roman" w:hAnsi="宋体"/>
                <w:b/>
                <w:spacing w:val="20"/>
                <w:sz w:val="24"/>
                <w:szCs w:val="24"/>
                <w:u w:val="single"/>
              </w:rPr>
              <w:t>经办行</w:t>
            </w:r>
            <w:r>
              <w:rPr>
                <w:rFonts w:ascii="Times New Roman" w:hAnsi="宋体"/>
                <w:spacing w:val="20"/>
                <w:sz w:val="24"/>
                <w:szCs w:val="24"/>
              </w:rPr>
              <w:t>。</w:t>
            </w:r>
          </w:p>
          <w:p w14:paraId="42433C14" w14:textId="77777777" w:rsidR="00E6040E" w:rsidRDefault="00E6040E">
            <w:pPr>
              <w:widowControl/>
              <w:spacing w:line="360" w:lineRule="exact"/>
              <w:jc w:val="both"/>
              <w:rPr>
                <w:rFonts w:ascii="Times New Roman"/>
                <w:spacing w:val="20"/>
                <w:sz w:val="24"/>
                <w:szCs w:val="24"/>
              </w:rPr>
            </w:pPr>
          </w:p>
        </w:tc>
      </w:tr>
      <w:tr w:rsidR="00E6040E" w:rsidRPr="005542DD" w14:paraId="5219CD32" w14:textId="77777777" w:rsidTr="0006509C">
        <w:tc>
          <w:tcPr>
            <w:tcW w:w="2380" w:type="dxa"/>
          </w:tcPr>
          <w:p w14:paraId="354D4EF1"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会计准则</w:t>
            </w:r>
          </w:p>
        </w:tc>
        <w:tc>
          <w:tcPr>
            <w:tcW w:w="5791" w:type="dxa"/>
          </w:tcPr>
          <w:p w14:paraId="71DA4B84" w14:textId="29BE109D"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指符合</w:t>
            </w:r>
            <w:r w:rsidRPr="003B649E">
              <w:rPr>
                <w:rFonts w:ascii="Times New Roman" w:hAnsi="宋体"/>
                <w:b/>
                <w:spacing w:val="20"/>
                <w:sz w:val="24"/>
                <w:u w:val="single"/>
              </w:rPr>
              <w:t>中国法律</w:t>
            </w:r>
            <w:r>
              <w:rPr>
                <w:rFonts w:ascii="Times New Roman" w:hAnsi="宋体"/>
                <w:spacing w:val="20"/>
                <w:sz w:val="24"/>
                <w:szCs w:val="24"/>
              </w:rPr>
              <w:t>且在中国</w:t>
            </w:r>
            <w:r w:rsidR="002F5A0D">
              <w:rPr>
                <w:rFonts w:ascii="Times New Roman" w:hAnsi="宋体" w:hint="eastAsia"/>
                <w:spacing w:val="20"/>
                <w:sz w:val="24"/>
                <w:szCs w:val="24"/>
              </w:rPr>
              <w:t>境内</w:t>
            </w:r>
            <w:r>
              <w:rPr>
                <w:rFonts w:ascii="Times New Roman" w:hAnsi="宋体" w:hint="eastAsia"/>
                <w:spacing w:val="20"/>
                <w:sz w:val="24"/>
                <w:szCs w:val="24"/>
              </w:rPr>
              <w:t>被</w:t>
            </w:r>
            <w:r>
              <w:rPr>
                <w:rFonts w:ascii="Times New Roman" w:hAnsi="宋体"/>
                <w:spacing w:val="20"/>
                <w:sz w:val="24"/>
                <w:szCs w:val="24"/>
              </w:rPr>
              <w:t>普遍接受的会计准则。</w:t>
            </w:r>
          </w:p>
          <w:p w14:paraId="5E8FEA3B" w14:textId="77777777" w:rsidR="00E6040E" w:rsidRDefault="00E6040E">
            <w:pPr>
              <w:widowControl/>
              <w:spacing w:line="360" w:lineRule="exact"/>
              <w:jc w:val="both"/>
              <w:rPr>
                <w:rFonts w:ascii="Times New Roman"/>
                <w:spacing w:val="20"/>
                <w:sz w:val="24"/>
                <w:szCs w:val="24"/>
              </w:rPr>
            </w:pPr>
          </w:p>
        </w:tc>
      </w:tr>
      <w:tr w:rsidR="00EA7420" w14:paraId="0694E363" w14:textId="77777777" w:rsidTr="00197FC6">
        <w:trPr>
          <w:trHeight w:val="80"/>
        </w:trPr>
        <w:tc>
          <w:tcPr>
            <w:tcW w:w="2380" w:type="dxa"/>
          </w:tcPr>
          <w:p w14:paraId="585C02AD" w14:textId="46E881F4" w:rsidR="00EA7420" w:rsidRDefault="00EA7420" w:rsidP="00880727">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利率确定日</w:t>
            </w:r>
          </w:p>
        </w:tc>
        <w:tc>
          <w:tcPr>
            <w:tcW w:w="5791" w:type="dxa"/>
          </w:tcPr>
          <w:p w14:paraId="68E93F43" w14:textId="08DEE45E" w:rsidR="00EA7420" w:rsidRDefault="00EA7420"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指，就每笔</w:t>
            </w:r>
            <w:r w:rsidRPr="00090E38">
              <w:rPr>
                <w:rFonts w:ascii="Times New Roman" w:hAnsi="宋体" w:hint="eastAsia"/>
                <w:b/>
                <w:spacing w:val="20"/>
                <w:sz w:val="24"/>
                <w:szCs w:val="24"/>
                <w:u w:val="single"/>
              </w:rPr>
              <w:t>贷款资金</w:t>
            </w:r>
            <w:r w:rsidRPr="002D6F1D">
              <w:rPr>
                <w:rFonts w:ascii="Times New Roman" w:hAnsi="宋体" w:hint="eastAsia"/>
                <w:spacing w:val="20"/>
                <w:sz w:val="24"/>
                <w:szCs w:val="24"/>
              </w:rPr>
              <w:t>而言，</w:t>
            </w:r>
            <w:r w:rsidR="00B06A76">
              <w:rPr>
                <w:rFonts w:ascii="Times New Roman" w:hAnsi="宋体" w:hint="eastAsia"/>
                <w:spacing w:val="20"/>
                <w:sz w:val="24"/>
                <w:szCs w:val="24"/>
              </w:rPr>
              <w:t>其首个</w:t>
            </w:r>
            <w:r w:rsidR="00B06A76" w:rsidRPr="00397940">
              <w:rPr>
                <w:rFonts w:ascii="Times New Roman" w:hAnsi="宋体" w:hint="eastAsia"/>
                <w:b/>
                <w:spacing w:val="20"/>
                <w:sz w:val="24"/>
                <w:szCs w:val="24"/>
                <w:u w:val="single"/>
              </w:rPr>
              <w:t>利息期</w:t>
            </w:r>
            <w:r w:rsidR="00B06A76">
              <w:rPr>
                <w:rFonts w:ascii="Times New Roman" w:hAnsi="宋体" w:hint="eastAsia"/>
                <w:spacing w:val="20"/>
                <w:sz w:val="24"/>
                <w:szCs w:val="24"/>
              </w:rPr>
              <w:t>适用的利率的确定日</w:t>
            </w:r>
            <w:r w:rsidR="005009BA">
              <w:rPr>
                <w:rFonts w:ascii="Times New Roman" w:hAnsi="宋体" w:hint="eastAsia"/>
                <w:spacing w:val="20"/>
                <w:sz w:val="24"/>
                <w:szCs w:val="24"/>
              </w:rPr>
              <w:t>，为：</w:t>
            </w:r>
            <w:r w:rsidRPr="002D6F1D">
              <w:rPr>
                <w:rFonts w:ascii="Times New Roman" w:hAnsi="宋体" w:hint="eastAsia"/>
                <w:spacing w:val="20"/>
                <w:sz w:val="24"/>
                <w:szCs w:val="24"/>
              </w:rPr>
              <w:t>（根据情况在下述选一项</w:t>
            </w:r>
            <w:r>
              <w:rPr>
                <w:rFonts w:ascii="Times New Roman" w:hAnsi="宋体" w:hint="eastAsia"/>
                <w:spacing w:val="20"/>
                <w:sz w:val="24"/>
                <w:szCs w:val="24"/>
              </w:rPr>
              <w:t>打</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3494C253" w14:textId="669CFC75" w:rsidR="006B5D74" w:rsidRDefault="006B5D74" w:rsidP="006B5D74">
            <w:pPr>
              <w:widowControl/>
              <w:autoSpaceDE/>
              <w:autoSpaceDN/>
              <w:adjustRightInd/>
              <w:spacing w:line="360" w:lineRule="exact"/>
              <w:jc w:val="both"/>
              <w:textAlignment w:val="auto"/>
              <w:rPr>
                <w:rFonts w:hAnsi="宋体"/>
                <w:color w:val="000000"/>
                <w:spacing w:val="20"/>
                <w:sz w:val="24"/>
              </w:rPr>
            </w:pPr>
            <w:r>
              <w:rPr>
                <w:rFonts w:ascii="Times New Roman" w:hAnsi="宋体" w:hint="eastAsia"/>
                <w:spacing w:val="20"/>
                <w:sz w:val="24"/>
                <w:szCs w:val="24"/>
              </w:rPr>
              <w:t>[  ]</w:t>
            </w:r>
            <w:r w:rsidR="001A76E1">
              <w:rPr>
                <w:rFonts w:hAnsi="宋体" w:hint="eastAsia"/>
                <w:color w:val="000000"/>
                <w:spacing w:val="20"/>
                <w:sz w:val="24"/>
              </w:rPr>
              <w:t>【】</w:t>
            </w:r>
            <w:r w:rsidRPr="00D850C4">
              <w:rPr>
                <w:rFonts w:hAnsi="宋体" w:hint="eastAsia"/>
                <w:color w:val="000000"/>
                <w:spacing w:val="20"/>
                <w:sz w:val="24"/>
              </w:rPr>
              <w:t>年</w:t>
            </w:r>
            <w:r w:rsidR="001A76E1">
              <w:rPr>
                <w:rFonts w:hAnsi="宋体" w:hint="eastAsia"/>
                <w:color w:val="000000"/>
                <w:spacing w:val="20"/>
                <w:sz w:val="24"/>
              </w:rPr>
              <w:t>【】</w:t>
            </w:r>
            <w:r w:rsidRPr="00D850C4">
              <w:rPr>
                <w:rFonts w:hAnsi="宋体" w:hint="eastAsia"/>
                <w:color w:val="000000"/>
                <w:spacing w:val="20"/>
                <w:sz w:val="24"/>
              </w:rPr>
              <w:t>月</w:t>
            </w:r>
            <w:r w:rsidR="001A76E1">
              <w:rPr>
                <w:rFonts w:hAnsi="宋体" w:hint="eastAsia"/>
                <w:color w:val="000000"/>
                <w:spacing w:val="20"/>
                <w:sz w:val="24"/>
              </w:rPr>
              <w:t>【】</w:t>
            </w:r>
            <w:r w:rsidRPr="00D850C4">
              <w:rPr>
                <w:rFonts w:hAnsi="宋体" w:hint="eastAsia"/>
                <w:color w:val="000000"/>
                <w:spacing w:val="20"/>
                <w:sz w:val="24"/>
              </w:rPr>
              <w:t>日</w:t>
            </w:r>
            <w:r w:rsidR="00FF21A7">
              <w:rPr>
                <w:rFonts w:hAnsi="宋体" w:hint="eastAsia"/>
                <w:color w:val="000000"/>
                <w:spacing w:val="20"/>
                <w:sz w:val="24"/>
              </w:rPr>
              <w:t>；</w:t>
            </w:r>
          </w:p>
          <w:p w14:paraId="49EFB41B" w14:textId="1E895D3A" w:rsidR="006B5D74" w:rsidRDefault="006B5D74" w:rsidP="006B5D74">
            <w:pPr>
              <w:widowControl/>
              <w:autoSpaceDE/>
              <w:autoSpaceDN/>
              <w:adjustRightInd/>
              <w:spacing w:line="360" w:lineRule="exact"/>
              <w:jc w:val="both"/>
              <w:textAlignment w:val="auto"/>
              <w:rPr>
                <w:rFonts w:ascii="Times New Roman" w:hAnsi="宋体"/>
                <w:b/>
                <w:spacing w:val="20"/>
                <w:sz w:val="24"/>
                <w:szCs w:val="24"/>
                <w:u w:val="single"/>
              </w:rPr>
            </w:pPr>
            <w:r>
              <w:rPr>
                <w:rFonts w:ascii="Times New Roman" w:hAnsi="宋体" w:hint="eastAsia"/>
                <w:spacing w:val="20"/>
                <w:sz w:val="24"/>
                <w:szCs w:val="24"/>
              </w:rPr>
              <w:t>[</w:t>
            </w:r>
            <w:r>
              <w:rPr>
                <w:rFonts w:ascii="Times New Roman" w:hAnsi="宋体"/>
                <w:spacing w:val="20"/>
                <w:sz w:val="24"/>
                <w:szCs w:val="24"/>
              </w:rPr>
              <w:t xml:space="preserve">  ]</w:t>
            </w:r>
            <w:r w:rsidR="00C77C84">
              <w:rPr>
                <w:rFonts w:hAnsi="宋体" w:hint="eastAsia"/>
                <w:color w:val="000000"/>
                <w:spacing w:val="20"/>
                <w:sz w:val="24"/>
              </w:rPr>
              <w:t>该</w:t>
            </w:r>
            <w:r w:rsidRPr="00D850C4">
              <w:rPr>
                <w:rFonts w:hAnsi="宋体" w:hint="eastAsia"/>
                <w:color w:val="000000"/>
                <w:spacing w:val="20"/>
                <w:sz w:val="24"/>
              </w:rPr>
              <w:t>笔</w:t>
            </w:r>
            <w:r w:rsidRPr="0089680C">
              <w:rPr>
                <w:rFonts w:ascii="Times New Roman" w:hAnsi="宋体" w:hint="eastAsia"/>
                <w:b/>
                <w:spacing w:val="20"/>
                <w:sz w:val="24"/>
                <w:szCs w:val="24"/>
                <w:u w:val="single"/>
              </w:rPr>
              <w:t>贷款资金</w:t>
            </w:r>
            <w:r w:rsidRPr="00D850C4">
              <w:rPr>
                <w:rFonts w:hAnsi="宋体" w:hint="eastAsia"/>
                <w:color w:val="000000"/>
                <w:spacing w:val="20"/>
                <w:sz w:val="24"/>
              </w:rPr>
              <w:t>的</w:t>
            </w:r>
            <w:r w:rsidRPr="00D850C4">
              <w:rPr>
                <w:rFonts w:ascii="Times New Roman" w:hAnsi="宋体" w:hint="eastAsia"/>
                <w:b/>
                <w:spacing w:val="20"/>
                <w:sz w:val="24"/>
                <w:szCs w:val="24"/>
                <w:u w:val="single"/>
              </w:rPr>
              <w:t>提款日</w:t>
            </w:r>
            <w:r w:rsidR="00FF21A7" w:rsidRPr="00646B35">
              <w:rPr>
                <w:rFonts w:ascii="Times New Roman" w:hAnsi="宋体" w:hint="eastAsia"/>
                <w:spacing w:val="20"/>
                <w:sz w:val="24"/>
                <w:szCs w:val="24"/>
              </w:rPr>
              <w:t>；</w:t>
            </w:r>
          </w:p>
          <w:p w14:paraId="0BDD545E" w14:textId="25E38CAB" w:rsidR="006B5D74" w:rsidRDefault="006B5D74" w:rsidP="006B5D74">
            <w:pPr>
              <w:widowControl/>
              <w:autoSpaceDE/>
              <w:autoSpaceDN/>
              <w:adjustRightInd/>
              <w:spacing w:line="360" w:lineRule="exact"/>
              <w:jc w:val="both"/>
              <w:textAlignment w:val="auto"/>
              <w:rPr>
                <w:rFonts w:ascii="Times New Roman" w:hAnsi="宋体"/>
                <w:b/>
                <w:spacing w:val="20"/>
                <w:sz w:val="24"/>
                <w:szCs w:val="24"/>
                <w:u w:val="single"/>
              </w:rPr>
            </w:pPr>
            <w:r>
              <w:rPr>
                <w:rFonts w:ascii="Times New Roman" w:hAnsi="宋体" w:hint="eastAsia"/>
                <w:spacing w:val="20"/>
                <w:sz w:val="24"/>
                <w:szCs w:val="24"/>
              </w:rPr>
              <w:t>[</w:t>
            </w:r>
            <w:r>
              <w:rPr>
                <w:rFonts w:ascii="Times New Roman" w:hAnsi="宋体"/>
                <w:spacing w:val="20"/>
                <w:sz w:val="24"/>
                <w:szCs w:val="24"/>
              </w:rPr>
              <w:t xml:space="preserve">  ]</w:t>
            </w:r>
            <w:r w:rsidRPr="00D850C4">
              <w:rPr>
                <w:rFonts w:hAnsi="宋体" w:hint="eastAsia"/>
                <w:color w:val="000000"/>
                <w:spacing w:val="20"/>
                <w:sz w:val="24"/>
              </w:rPr>
              <w:t>首</w:t>
            </w:r>
            <w:r>
              <w:rPr>
                <w:rFonts w:hAnsi="宋体" w:hint="eastAsia"/>
                <w:color w:val="000000"/>
                <w:spacing w:val="20"/>
                <w:sz w:val="24"/>
              </w:rPr>
              <w:t>笔</w:t>
            </w:r>
            <w:r w:rsidRPr="0089680C">
              <w:rPr>
                <w:rFonts w:ascii="Times New Roman" w:hAnsi="宋体" w:hint="eastAsia"/>
                <w:b/>
                <w:spacing w:val="20"/>
                <w:sz w:val="24"/>
                <w:szCs w:val="24"/>
                <w:u w:val="single"/>
              </w:rPr>
              <w:t>贷款资金</w:t>
            </w:r>
            <w:r w:rsidRPr="00701D70">
              <w:rPr>
                <w:rFonts w:hAnsi="宋体" w:hint="eastAsia"/>
                <w:color w:val="000000"/>
                <w:spacing w:val="20"/>
                <w:sz w:val="24"/>
              </w:rPr>
              <w:t>的</w:t>
            </w:r>
            <w:r w:rsidRPr="00701D70">
              <w:rPr>
                <w:rFonts w:ascii="Times New Roman" w:hAnsi="宋体" w:hint="eastAsia"/>
                <w:b/>
                <w:spacing w:val="20"/>
                <w:sz w:val="24"/>
                <w:szCs w:val="24"/>
                <w:u w:val="single"/>
              </w:rPr>
              <w:t>提款日</w:t>
            </w:r>
            <w:r w:rsidR="00FF21A7" w:rsidRPr="00646B35">
              <w:rPr>
                <w:rFonts w:ascii="Times New Roman" w:hAnsi="宋体" w:hint="eastAsia"/>
                <w:spacing w:val="20"/>
                <w:sz w:val="24"/>
                <w:szCs w:val="24"/>
              </w:rPr>
              <w:t>；</w:t>
            </w:r>
          </w:p>
          <w:p w14:paraId="2DC4469C" w14:textId="51F3D00D" w:rsidR="006B5D74" w:rsidRDefault="006B5D74" w:rsidP="006B5D74">
            <w:pPr>
              <w:widowControl/>
              <w:autoSpaceDE/>
              <w:autoSpaceDN/>
              <w:adjustRightInd/>
              <w:spacing w:line="360" w:lineRule="exact"/>
              <w:jc w:val="both"/>
              <w:textAlignment w:val="auto"/>
              <w:rPr>
                <w:rFonts w:ascii="Times New Roman" w:hAnsi="宋体"/>
                <w:b/>
                <w:spacing w:val="20"/>
                <w:sz w:val="24"/>
                <w:szCs w:val="24"/>
                <w:u w:val="single"/>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sidR="001A76E1">
              <w:rPr>
                <w:rFonts w:hAnsi="宋体" w:hint="eastAsia"/>
                <w:color w:val="000000"/>
                <w:spacing w:val="20"/>
                <w:sz w:val="24"/>
              </w:rPr>
              <w:t>【】</w:t>
            </w:r>
            <w:r w:rsidR="00FF21A7">
              <w:rPr>
                <w:rFonts w:ascii="Times New Roman" w:hint="eastAsia"/>
                <w:spacing w:val="20"/>
                <w:sz w:val="24"/>
                <w:szCs w:val="24"/>
                <w:lang w:val="en-GB"/>
              </w:rPr>
              <w:t>。</w:t>
            </w:r>
          </w:p>
          <w:p w14:paraId="5CDF88ED" w14:textId="46453AB0" w:rsidR="00EA7420" w:rsidRPr="00B419AE" w:rsidRDefault="00EA7420" w:rsidP="00880727">
            <w:pPr>
              <w:widowControl/>
              <w:autoSpaceDE/>
              <w:autoSpaceDN/>
              <w:adjustRightInd/>
              <w:spacing w:line="360" w:lineRule="exact"/>
              <w:jc w:val="both"/>
              <w:textAlignment w:val="auto"/>
              <w:rPr>
                <w:rFonts w:ascii="Times New Roman" w:hAnsi="宋体"/>
                <w:spacing w:val="20"/>
                <w:sz w:val="24"/>
                <w:szCs w:val="24"/>
              </w:rPr>
            </w:pPr>
          </w:p>
        </w:tc>
      </w:tr>
      <w:tr w:rsidR="00880727" w14:paraId="7C40AA84" w14:textId="77777777" w:rsidTr="0006509C">
        <w:trPr>
          <w:trHeight w:val="80"/>
        </w:trPr>
        <w:tc>
          <w:tcPr>
            <w:tcW w:w="2380" w:type="dxa"/>
          </w:tcPr>
          <w:p w14:paraId="42E1E95B" w14:textId="79CF7FBB" w:rsidR="00880727" w:rsidRDefault="00880727" w:rsidP="00880727">
            <w:pPr>
              <w:widowControl/>
              <w:spacing w:line="360" w:lineRule="exact"/>
              <w:rPr>
                <w:rFonts w:ascii="Times New Roman"/>
                <w:b/>
                <w:spacing w:val="20"/>
                <w:sz w:val="24"/>
                <w:szCs w:val="24"/>
                <w:u w:val="single"/>
              </w:rPr>
            </w:pPr>
            <w:r>
              <w:rPr>
                <w:rFonts w:ascii="Times New Roman" w:hAnsi="宋体"/>
                <w:b/>
                <w:spacing w:val="20"/>
                <w:sz w:val="24"/>
                <w:szCs w:val="24"/>
                <w:u w:val="single"/>
              </w:rPr>
              <w:t>利率</w:t>
            </w:r>
            <w:r w:rsidR="00EA7420">
              <w:rPr>
                <w:rFonts w:ascii="Times New Roman" w:hAnsi="宋体" w:hint="eastAsia"/>
                <w:b/>
                <w:spacing w:val="20"/>
                <w:sz w:val="24"/>
                <w:szCs w:val="24"/>
                <w:u w:val="single"/>
              </w:rPr>
              <w:t>调整</w:t>
            </w:r>
            <w:r>
              <w:rPr>
                <w:rFonts w:ascii="Times New Roman" w:hAnsi="宋体"/>
                <w:b/>
                <w:spacing w:val="20"/>
                <w:sz w:val="24"/>
                <w:szCs w:val="24"/>
                <w:u w:val="single"/>
              </w:rPr>
              <w:t>日</w:t>
            </w:r>
          </w:p>
        </w:tc>
        <w:tc>
          <w:tcPr>
            <w:tcW w:w="5791" w:type="dxa"/>
          </w:tcPr>
          <w:p w14:paraId="6FC21B00" w14:textId="5D200583" w:rsidR="00880727" w:rsidRPr="002D6F1D"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指，就每笔</w:t>
            </w:r>
            <w:r w:rsidRPr="00090E38">
              <w:rPr>
                <w:rFonts w:ascii="Times New Roman" w:hAnsi="宋体" w:hint="eastAsia"/>
                <w:b/>
                <w:spacing w:val="20"/>
                <w:sz w:val="24"/>
                <w:szCs w:val="24"/>
                <w:u w:val="single"/>
              </w:rPr>
              <w:t>贷款资金</w:t>
            </w:r>
            <w:r w:rsidRPr="002D6F1D">
              <w:rPr>
                <w:rFonts w:ascii="Times New Roman" w:hAnsi="宋体" w:hint="eastAsia"/>
                <w:spacing w:val="20"/>
                <w:sz w:val="24"/>
                <w:szCs w:val="24"/>
              </w:rPr>
              <w:t>而言，</w:t>
            </w:r>
            <w:r w:rsidR="005009BA">
              <w:rPr>
                <w:rFonts w:ascii="Times New Roman" w:hAnsi="宋体" w:hint="eastAsia"/>
                <w:spacing w:val="20"/>
                <w:sz w:val="24"/>
                <w:szCs w:val="24"/>
              </w:rPr>
              <w:t>其</w:t>
            </w:r>
            <w:r w:rsidR="005009BA" w:rsidRPr="00646B35">
              <w:rPr>
                <w:rFonts w:ascii="Times New Roman" w:hAnsi="宋体" w:hint="eastAsia"/>
                <w:spacing w:val="20"/>
                <w:sz w:val="24"/>
              </w:rPr>
              <w:t>首</w:t>
            </w:r>
            <w:r w:rsidR="005009BA">
              <w:rPr>
                <w:rFonts w:ascii="Times New Roman" w:hAnsi="宋体" w:hint="eastAsia"/>
                <w:spacing w:val="20"/>
                <w:sz w:val="24"/>
                <w:szCs w:val="24"/>
              </w:rPr>
              <w:t>个</w:t>
            </w:r>
            <w:r w:rsidR="005009BA" w:rsidRPr="00DF6483">
              <w:rPr>
                <w:rFonts w:ascii="Times New Roman" w:hAnsi="宋体" w:hint="eastAsia"/>
                <w:b/>
                <w:spacing w:val="20"/>
                <w:sz w:val="24"/>
                <w:szCs w:val="24"/>
                <w:u w:val="single"/>
              </w:rPr>
              <w:t>利息期</w:t>
            </w:r>
            <w:r w:rsidR="005009BA" w:rsidRPr="00397940">
              <w:rPr>
                <w:rFonts w:ascii="Times New Roman" w:hAnsi="宋体" w:hint="eastAsia"/>
                <w:spacing w:val="20"/>
                <w:sz w:val="24"/>
                <w:szCs w:val="24"/>
              </w:rPr>
              <w:t>之后</w:t>
            </w:r>
            <w:r w:rsidR="005009BA" w:rsidRPr="00646B35">
              <w:rPr>
                <w:rFonts w:ascii="Times New Roman" w:hAnsi="宋体" w:hint="eastAsia"/>
                <w:spacing w:val="20"/>
                <w:sz w:val="24"/>
              </w:rPr>
              <w:t>的</w:t>
            </w:r>
            <w:r w:rsidR="005009BA" w:rsidRPr="00397940">
              <w:rPr>
                <w:rFonts w:ascii="Times New Roman" w:hAnsi="宋体" w:hint="eastAsia"/>
                <w:spacing w:val="20"/>
                <w:sz w:val="24"/>
                <w:szCs w:val="24"/>
              </w:rPr>
              <w:t>每个</w:t>
            </w:r>
            <w:r w:rsidR="005009BA">
              <w:rPr>
                <w:rFonts w:ascii="Times New Roman" w:hAnsi="宋体" w:hint="eastAsia"/>
                <w:b/>
                <w:spacing w:val="20"/>
                <w:sz w:val="24"/>
                <w:szCs w:val="24"/>
                <w:u w:val="single"/>
              </w:rPr>
              <w:t>利息期</w:t>
            </w:r>
            <w:r w:rsidR="005009BA">
              <w:rPr>
                <w:rFonts w:ascii="Times New Roman" w:hAnsi="宋体" w:hint="eastAsia"/>
                <w:spacing w:val="20"/>
                <w:sz w:val="24"/>
                <w:szCs w:val="24"/>
              </w:rPr>
              <w:t>适用的利率的确定</w:t>
            </w:r>
            <w:r w:rsidR="005009BA" w:rsidRPr="0006509C">
              <w:rPr>
                <w:rFonts w:ascii="Times New Roman" w:hAnsi="宋体" w:hint="eastAsia"/>
                <w:spacing w:val="20"/>
                <w:sz w:val="24"/>
              </w:rPr>
              <w:t>日</w:t>
            </w:r>
            <w:r w:rsidR="005009BA">
              <w:rPr>
                <w:rFonts w:ascii="Times New Roman" w:hAnsi="宋体" w:hint="eastAsia"/>
                <w:spacing w:val="20"/>
                <w:sz w:val="24"/>
                <w:szCs w:val="24"/>
              </w:rPr>
              <w:t>，为</w:t>
            </w:r>
            <w:r w:rsidRPr="002D6F1D">
              <w:rPr>
                <w:rFonts w:ascii="Times New Roman" w:hAnsi="宋体" w:hint="eastAsia"/>
                <w:spacing w:val="20"/>
                <w:sz w:val="24"/>
                <w:szCs w:val="24"/>
              </w:rPr>
              <w:t>（根据情况在下述选一项</w:t>
            </w:r>
            <w:r w:rsidR="00927378">
              <w:rPr>
                <w:rFonts w:ascii="Times New Roman" w:hAnsi="宋体" w:hint="eastAsia"/>
                <w:spacing w:val="20"/>
                <w:sz w:val="24"/>
                <w:szCs w:val="24"/>
              </w:rPr>
              <w:t>打</w:t>
            </w:r>
            <w:r w:rsidR="00927378" w:rsidRPr="002D6F1D">
              <w:rPr>
                <w:rFonts w:ascii="Times New Roman" w:hAnsi="宋体" w:hint="eastAsia"/>
                <w:spacing w:val="20"/>
                <w:sz w:val="24"/>
                <w:szCs w:val="24"/>
              </w:rPr>
              <w:t>√</w:t>
            </w:r>
            <w:r w:rsidRPr="002D6F1D">
              <w:rPr>
                <w:rFonts w:ascii="Times New Roman" w:hAnsi="宋体" w:hint="eastAsia"/>
                <w:spacing w:val="20"/>
                <w:sz w:val="24"/>
                <w:szCs w:val="24"/>
              </w:rPr>
              <w:t>，不选的打</w:t>
            </w:r>
            <w:r w:rsidRPr="002D6F1D">
              <w:rPr>
                <w:rFonts w:ascii="Times New Roman" w:hAnsi="宋体" w:hint="eastAsia"/>
                <w:spacing w:val="20"/>
                <w:sz w:val="24"/>
                <w:szCs w:val="24"/>
              </w:rPr>
              <w:t>x</w:t>
            </w:r>
            <w:r w:rsidRPr="002D6F1D">
              <w:rPr>
                <w:rFonts w:ascii="Times New Roman" w:hAnsi="宋体" w:hint="eastAsia"/>
                <w:spacing w:val="20"/>
                <w:sz w:val="24"/>
                <w:szCs w:val="24"/>
              </w:rPr>
              <w:t>，若为固定利率则全部打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0492D221" w14:textId="38E02278" w:rsidR="00880727" w:rsidRPr="002D6F1D"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调整日起每月</w:t>
            </w:r>
            <w:r w:rsidR="001A76E1">
              <w:rPr>
                <w:rFonts w:ascii="Times New Roman" w:hAnsi="宋体" w:hint="eastAsia"/>
                <w:spacing w:val="20"/>
                <w:sz w:val="24"/>
                <w:szCs w:val="24"/>
              </w:rPr>
              <w:t>【】</w:t>
            </w:r>
            <w:r w:rsidRPr="002D6F1D">
              <w:rPr>
                <w:rFonts w:ascii="Times New Roman" w:hAnsi="宋体" w:hint="eastAsia"/>
                <w:spacing w:val="20"/>
                <w:sz w:val="24"/>
                <w:szCs w:val="24"/>
              </w:rPr>
              <w:t>日；</w:t>
            </w:r>
          </w:p>
          <w:p w14:paraId="0F93EAAC" w14:textId="5CAE701F" w:rsidR="00880727" w:rsidRPr="002D6F1D"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调整日起每季末月</w:t>
            </w:r>
            <w:r w:rsidR="001A76E1">
              <w:rPr>
                <w:rFonts w:ascii="Times New Roman" w:hAnsi="宋体" w:hint="eastAsia"/>
                <w:spacing w:val="20"/>
                <w:sz w:val="24"/>
                <w:szCs w:val="24"/>
              </w:rPr>
              <w:t>【】</w:t>
            </w:r>
            <w:r w:rsidRPr="002D6F1D">
              <w:rPr>
                <w:rFonts w:ascii="Times New Roman" w:hAnsi="宋体" w:hint="eastAsia"/>
                <w:spacing w:val="20"/>
                <w:sz w:val="24"/>
                <w:szCs w:val="24"/>
              </w:rPr>
              <w:t>日；</w:t>
            </w:r>
          </w:p>
          <w:p w14:paraId="389E822E" w14:textId="29492260" w:rsidR="00880727" w:rsidRPr="002D6F1D"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调整日起每年</w:t>
            </w:r>
            <w:r w:rsidR="001A76E1">
              <w:rPr>
                <w:rFonts w:ascii="Times New Roman" w:hAnsi="宋体" w:hint="eastAsia"/>
                <w:spacing w:val="20"/>
                <w:sz w:val="24"/>
                <w:szCs w:val="24"/>
              </w:rPr>
              <w:t>【】</w:t>
            </w:r>
            <w:r w:rsidRPr="002D6F1D">
              <w:rPr>
                <w:rFonts w:ascii="Times New Roman" w:hAnsi="宋体" w:hint="eastAsia"/>
                <w:spacing w:val="20"/>
                <w:sz w:val="24"/>
                <w:szCs w:val="24"/>
              </w:rPr>
              <w:t>月</w:t>
            </w:r>
            <w:r w:rsidR="001A76E1">
              <w:rPr>
                <w:rFonts w:ascii="Times New Roman" w:hAnsi="宋体" w:hint="eastAsia"/>
                <w:spacing w:val="20"/>
                <w:sz w:val="24"/>
                <w:szCs w:val="24"/>
              </w:rPr>
              <w:t>【】</w:t>
            </w:r>
            <w:r w:rsidRPr="002D6F1D">
              <w:rPr>
                <w:rFonts w:ascii="Times New Roman" w:hAnsi="宋体" w:hint="eastAsia"/>
                <w:spacing w:val="20"/>
                <w:sz w:val="24"/>
                <w:szCs w:val="24"/>
              </w:rPr>
              <w:t>日；</w:t>
            </w:r>
          </w:p>
          <w:p w14:paraId="33F4F34E" w14:textId="75B8974F" w:rsidR="00880727" w:rsidRPr="002D6F1D"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每个</w:t>
            </w:r>
            <w:r w:rsidRPr="00090E38">
              <w:rPr>
                <w:rFonts w:ascii="Times New Roman" w:hAnsi="宋体" w:hint="eastAsia"/>
                <w:b/>
                <w:spacing w:val="20"/>
                <w:sz w:val="24"/>
                <w:szCs w:val="24"/>
                <w:u w:val="single"/>
              </w:rPr>
              <w:t>结息日</w:t>
            </w:r>
            <w:r w:rsidRPr="002D6F1D">
              <w:rPr>
                <w:rFonts w:ascii="Times New Roman" w:hAnsi="宋体" w:hint="eastAsia"/>
                <w:spacing w:val="20"/>
                <w:sz w:val="24"/>
                <w:szCs w:val="24"/>
              </w:rPr>
              <w:t>；</w:t>
            </w:r>
          </w:p>
          <w:p w14:paraId="5726D3F2" w14:textId="4591BB1E" w:rsidR="00880727" w:rsidRDefault="00880727" w:rsidP="00880727">
            <w:pPr>
              <w:widowControl/>
              <w:autoSpaceDE/>
              <w:autoSpaceDN/>
              <w:adjustRightInd/>
              <w:spacing w:line="360" w:lineRule="exact"/>
              <w:jc w:val="both"/>
              <w:textAlignment w:val="auto"/>
              <w:rPr>
                <w:rFonts w:ascii="Times New Roman" w:hAnsi="宋体"/>
                <w:spacing w:val="20"/>
                <w:sz w:val="24"/>
                <w:szCs w:val="24"/>
              </w:rPr>
            </w:pPr>
            <w:r w:rsidRPr="002D6F1D">
              <w:rPr>
                <w:rFonts w:ascii="Times New Roman" w:hAnsi="宋体" w:hint="eastAsia"/>
                <w:spacing w:val="20"/>
                <w:sz w:val="24"/>
                <w:szCs w:val="24"/>
              </w:rPr>
              <w:t>[  ]</w:t>
            </w:r>
            <w:r w:rsidRPr="006673D2">
              <w:rPr>
                <w:rFonts w:hint="eastAsia"/>
                <w:b/>
                <w:spacing w:val="20"/>
                <w:sz w:val="24"/>
                <w:szCs w:val="24"/>
                <w:u w:val="single"/>
              </w:rPr>
              <w:t>贷款市场报价</w:t>
            </w:r>
            <w:r w:rsidRPr="00090E38">
              <w:rPr>
                <w:rFonts w:ascii="Times New Roman" w:hAnsi="宋体" w:hint="eastAsia"/>
                <w:b/>
                <w:spacing w:val="20"/>
                <w:sz w:val="24"/>
                <w:szCs w:val="24"/>
                <w:u w:val="single"/>
              </w:rPr>
              <w:t>利率</w:t>
            </w:r>
            <w:r w:rsidRPr="002D6F1D">
              <w:rPr>
                <w:rFonts w:ascii="Times New Roman" w:hAnsi="宋体" w:hint="eastAsia"/>
                <w:spacing w:val="20"/>
                <w:sz w:val="24"/>
                <w:szCs w:val="24"/>
              </w:rPr>
              <w:t>调整日；</w:t>
            </w:r>
          </w:p>
          <w:p w14:paraId="7D08BF68" w14:textId="29FE585C" w:rsidR="00E00930" w:rsidRDefault="00E00930" w:rsidP="00E00930">
            <w:pPr>
              <w:widowControl/>
              <w:autoSpaceDE/>
              <w:autoSpaceDN/>
              <w:adjustRightInd/>
              <w:spacing w:line="360" w:lineRule="exact"/>
              <w:jc w:val="both"/>
              <w:textAlignment w:val="auto"/>
              <w:rPr>
                <w:rFonts w:ascii="Times New Roman" w:hAnsi="宋体"/>
                <w:spacing w:val="20"/>
                <w:sz w:val="24"/>
                <w:szCs w:val="24"/>
              </w:rPr>
            </w:pPr>
            <w:r>
              <w:rPr>
                <w:rFonts w:ascii="Times New Roman" w:hAnsi="宋体" w:hint="eastAsia"/>
                <w:spacing w:val="20"/>
                <w:sz w:val="24"/>
                <w:szCs w:val="24"/>
              </w:rPr>
              <w:t>[  ]</w:t>
            </w:r>
            <w:r w:rsidR="00D92E68">
              <w:rPr>
                <w:rFonts w:ascii="Times New Roman" w:hAnsi="宋体" w:hint="eastAsia"/>
                <w:spacing w:val="20"/>
                <w:sz w:val="24"/>
                <w:szCs w:val="24"/>
              </w:rPr>
              <w:t>该</w:t>
            </w:r>
            <w:r>
              <w:rPr>
                <w:rFonts w:ascii="Times New Roman" w:hAnsi="宋体" w:hint="eastAsia"/>
                <w:spacing w:val="20"/>
                <w:sz w:val="24"/>
                <w:szCs w:val="24"/>
              </w:rPr>
              <w:t>笔</w:t>
            </w:r>
            <w:r>
              <w:rPr>
                <w:rFonts w:ascii="Times New Roman" w:hAnsi="宋体" w:hint="eastAsia"/>
                <w:b/>
                <w:spacing w:val="20"/>
                <w:sz w:val="24"/>
                <w:szCs w:val="24"/>
                <w:u w:val="single"/>
              </w:rPr>
              <w:t>贷款资金</w:t>
            </w:r>
            <w:r>
              <w:rPr>
                <w:rFonts w:ascii="Times New Roman" w:hAnsi="宋体" w:hint="eastAsia"/>
                <w:spacing w:val="20"/>
                <w:sz w:val="24"/>
                <w:szCs w:val="24"/>
              </w:rPr>
              <w:t>的</w:t>
            </w:r>
            <w:r w:rsidRPr="00D850C4">
              <w:rPr>
                <w:rFonts w:ascii="Times New Roman" w:hAnsi="宋体" w:hint="eastAsia"/>
                <w:b/>
                <w:spacing w:val="20"/>
                <w:sz w:val="24"/>
                <w:szCs w:val="24"/>
                <w:u w:val="single"/>
              </w:rPr>
              <w:t>提款日</w:t>
            </w:r>
            <w:r w:rsidRPr="000D4A2F">
              <w:rPr>
                <w:rFonts w:ascii="Times New Roman" w:hAnsi="宋体" w:hint="eastAsia"/>
                <w:spacing w:val="20"/>
                <w:sz w:val="24"/>
                <w:szCs w:val="24"/>
              </w:rPr>
              <w:t>之后每【】</w:t>
            </w:r>
            <w:proofErr w:type="gramStart"/>
            <w:r w:rsidRPr="000D4A2F">
              <w:rPr>
                <w:rFonts w:ascii="Times New Roman" w:hAnsi="宋体" w:hint="eastAsia"/>
                <w:spacing w:val="20"/>
                <w:sz w:val="24"/>
                <w:szCs w:val="24"/>
              </w:rPr>
              <w:t>个</w:t>
            </w:r>
            <w:proofErr w:type="gramEnd"/>
            <w:r w:rsidRPr="000D4A2F">
              <w:rPr>
                <w:rFonts w:ascii="Times New Roman" w:hAnsi="宋体" w:hint="eastAsia"/>
                <w:spacing w:val="20"/>
                <w:sz w:val="24"/>
                <w:szCs w:val="24"/>
              </w:rPr>
              <w:t>月</w:t>
            </w:r>
            <w:r>
              <w:rPr>
                <w:rFonts w:ascii="Times New Roman" w:hAnsi="宋体" w:hint="eastAsia"/>
                <w:spacing w:val="20"/>
                <w:sz w:val="24"/>
                <w:szCs w:val="24"/>
              </w:rPr>
              <w:t>的对应日，</w:t>
            </w:r>
            <w:r w:rsidRPr="00D850C4">
              <w:rPr>
                <w:rFonts w:ascii="Times New Roman" w:hAnsi="宋体" w:hint="eastAsia"/>
                <w:spacing w:val="20"/>
                <w:sz w:val="24"/>
                <w:szCs w:val="24"/>
              </w:rPr>
              <w:t>当月没有对应日的，则</w:t>
            </w:r>
            <w:r>
              <w:rPr>
                <w:rFonts w:ascii="Times New Roman" w:hAnsi="宋体" w:hint="eastAsia"/>
                <w:spacing w:val="20"/>
                <w:sz w:val="24"/>
                <w:szCs w:val="24"/>
              </w:rPr>
              <w:t>为</w:t>
            </w:r>
            <w:r w:rsidRPr="00D850C4">
              <w:rPr>
                <w:rFonts w:ascii="Times New Roman" w:hAnsi="宋体" w:hint="eastAsia"/>
                <w:spacing w:val="20"/>
                <w:sz w:val="24"/>
                <w:szCs w:val="24"/>
              </w:rPr>
              <w:t>当月最后一日</w:t>
            </w:r>
            <w:r>
              <w:rPr>
                <w:rFonts w:ascii="Times New Roman" w:hAnsi="宋体" w:hint="eastAsia"/>
                <w:spacing w:val="20"/>
                <w:sz w:val="24"/>
                <w:szCs w:val="24"/>
              </w:rPr>
              <w:t>；</w:t>
            </w:r>
          </w:p>
          <w:p w14:paraId="257CB315" w14:textId="53A3EF8B" w:rsidR="00015B0B" w:rsidRPr="002D6F1D" w:rsidRDefault="00E00930" w:rsidP="00E00930">
            <w:pPr>
              <w:widowControl/>
              <w:autoSpaceDE/>
              <w:autoSpaceDN/>
              <w:adjustRightInd/>
              <w:spacing w:line="360" w:lineRule="exact"/>
              <w:jc w:val="both"/>
              <w:textAlignment w:val="auto"/>
              <w:rPr>
                <w:rFonts w:ascii="Times New Roman" w:hAnsi="宋体"/>
                <w:spacing w:val="20"/>
                <w:sz w:val="24"/>
                <w:szCs w:val="24"/>
              </w:rPr>
            </w:pPr>
            <w:r>
              <w:rPr>
                <w:rFonts w:ascii="Times New Roman" w:hAnsi="宋体" w:hint="eastAsia"/>
                <w:spacing w:val="20"/>
                <w:sz w:val="24"/>
                <w:szCs w:val="24"/>
              </w:rPr>
              <w:t>[  ]</w:t>
            </w:r>
            <w:r>
              <w:rPr>
                <w:rFonts w:ascii="Times New Roman" w:hAnsi="宋体" w:hint="eastAsia"/>
                <w:spacing w:val="20"/>
                <w:sz w:val="24"/>
                <w:szCs w:val="24"/>
              </w:rPr>
              <w:t>首个利率调整日为【】</w:t>
            </w:r>
            <w:r w:rsidRPr="00D850C4">
              <w:rPr>
                <w:rFonts w:hAnsi="宋体" w:hint="eastAsia"/>
                <w:color w:val="000000"/>
                <w:spacing w:val="20"/>
                <w:sz w:val="24"/>
              </w:rPr>
              <w:t>年</w:t>
            </w:r>
            <w:r>
              <w:rPr>
                <w:rFonts w:ascii="Times New Roman" w:hAnsi="宋体" w:hint="eastAsia"/>
                <w:spacing w:val="20"/>
                <w:sz w:val="24"/>
                <w:szCs w:val="24"/>
              </w:rPr>
              <w:t>【】</w:t>
            </w:r>
            <w:r w:rsidRPr="00D850C4">
              <w:rPr>
                <w:rFonts w:hAnsi="宋体" w:hint="eastAsia"/>
                <w:color w:val="000000"/>
                <w:spacing w:val="20"/>
                <w:sz w:val="24"/>
              </w:rPr>
              <w:t>月</w:t>
            </w:r>
            <w:r>
              <w:rPr>
                <w:rFonts w:ascii="Times New Roman" w:hAnsi="宋体" w:hint="eastAsia"/>
                <w:spacing w:val="20"/>
                <w:sz w:val="24"/>
                <w:szCs w:val="24"/>
              </w:rPr>
              <w:t>【】</w:t>
            </w:r>
            <w:r w:rsidRPr="00D850C4">
              <w:rPr>
                <w:rFonts w:hAnsi="宋体" w:hint="eastAsia"/>
                <w:color w:val="000000"/>
                <w:spacing w:val="20"/>
                <w:sz w:val="24"/>
              </w:rPr>
              <w:t>日</w:t>
            </w:r>
            <w:r w:rsidRPr="00A225E0">
              <w:rPr>
                <w:rFonts w:ascii="Times New Roman" w:hAnsi="宋体" w:hint="eastAsia"/>
                <w:spacing w:val="20"/>
                <w:sz w:val="24"/>
                <w:szCs w:val="24"/>
              </w:rPr>
              <w:t>，</w:t>
            </w:r>
            <w:r>
              <w:rPr>
                <w:rFonts w:ascii="Times New Roman" w:hAnsi="宋体" w:hint="eastAsia"/>
                <w:spacing w:val="20"/>
                <w:sz w:val="24"/>
                <w:szCs w:val="24"/>
              </w:rPr>
              <w:t>首个利率调整日后的</w:t>
            </w:r>
            <w:r w:rsidRPr="00A225E0">
              <w:rPr>
                <w:rFonts w:ascii="Times New Roman" w:hAnsi="宋体" w:hint="eastAsia"/>
                <w:spacing w:val="20"/>
                <w:sz w:val="24"/>
                <w:szCs w:val="24"/>
              </w:rPr>
              <w:t>利率调整日均为首</w:t>
            </w:r>
            <w:proofErr w:type="gramStart"/>
            <w:r>
              <w:rPr>
                <w:rFonts w:ascii="Times New Roman" w:hAnsi="宋体" w:hint="eastAsia"/>
                <w:spacing w:val="20"/>
                <w:sz w:val="24"/>
                <w:szCs w:val="24"/>
              </w:rPr>
              <w:t>个</w:t>
            </w:r>
            <w:r w:rsidRPr="00D850C4">
              <w:rPr>
                <w:rFonts w:ascii="Times New Roman" w:hAnsi="宋体" w:hint="eastAsia"/>
                <w:spacing w:val="20"/>
                <w:sz w:val="24"/>
                <w:szCs w:val="24"/>
              </w:rPr>
              <w:t>利率</w:t>
            </w:r>
            <w:proofErr w:type="gramEnd"/>
            <w:r w:rsidRPr="00D850C4">
              <w:rPr>
                <w:rFonts w:ascii="Times New Roman" w:hAnsi="宋体" w:hint="eastAsia"/>
                <w:spacing w:val="20"/>
                <w:sz w:val="24"/>
                <w:szCs w:val="24"/>
              </w:rPr>
              <w:t>调整日</w:t>
            </w:r>
            <w:r w:rsidRPr="00707356">
              <w:rPr>
                <w:rFonts w:ascii="Times New Roman" w:hAnsi="宋体" w:hint="eastAsia"/>
                <w:spacing w:val="20"/>
                <w:sz w:val="24"/>
                <w:szCs w:val="24"/>
              </w:rPr>
              <w:t>之后每【】</w:t>
            </w:r>
            <w:proofErr w:type="gramStart"/>
            <w:r w:rsidRPr="00707356">
              <w:rPr>
                <w:rFonts w:ascii="Times New Roman" w:hAnsi="宋体" w:hint="eastAsia"/>
                <w:spacing w:val="20"/>
                <w:sz w:val="24"/>
                <w:szCs w:val="24"/>
              </w:rPr>
              <w:t>个</w:t>
            </w:r>
            <w:proofErr w:type="gramEnd"/>
            <w:r w:rsidRPr="00707356">
              <w:rPr>
                <w:rFonts w:ascii="Times New Roman" w:hAnsi="宋体" w:hint="eastAsia"/>
                <w:spacing w:val="20"/>
                <w:sz w:val="24"/>
                <w:szCs w:val="24"/>
              </w:rPr>
              <w:t>月</w:t>
            </w:r>
            <w:r>
              <w:rPr>
                <w:rFonts w:ascii="Times New Roman" w:hAnsi="宋体" w:hint="eastAsia"/>
                <w:spacing w:val="20"/>
                <w:sz w:val="24"/>
                <w:szCs w:val="24"/>
              </w:rPr>
              <w:t>的</w:t>
            </w:r>
            <w:r w:rsidRPr="00D850C4">
              <w:rPr>
                <w:rFonts w:ascii="Times New Roman" w:hAnsi="宋体" w:hint="eastAsia"/>
                <w:spacing w:val="20"/>
                <w:sz w:val="24"/>
                <w:szCs w:val="24"/>
              </w:rPr>
              <w:t>对应日</w:t>
            </w:r>
            <w:r>
              <w:rPr>
                <w:rFonts w:ascii="Times New Roman" w:hAnsi="宋体" w:hint="eastAsia"/>
                <w:spacing w:val="20"/>
                <w:sz w:val="24"/>
                <w:szCs w:val="24"/>
              </w:rPr>
              <w:t>，</w:t>
            </w:r>
            <w:r w:rsidRPr="00D850C4">
              <w:rPr>
                <w:rFonts w:ascii="Times New Roman" w:hAnsi="宋体" w:hint="eastAsia"/>
                <w:spacing w:val="20"/>
                <w:sz w:val="24"/>
                <w:szCs w:val="24"/>
              </w:rPr>
              <w:t>当月没有对应日的，则</w:t>
            </w:r>
            <w:r>
              <w:rPr>
                <w:rFonts w:ascii="Times New Roman" w:hAnsi="宋体" w:hint="eastAsia"/>
                <w:spacing w:val="20"/>
                <w:sz w:val="24"/>
                <w:szCs w:val="24"/>
              </w:rPr>
              <w:t>为</w:t>
            </w:r>
            <w:r w:rsidRPr="00D850C4">
              <w:rPr>
                <w:rFonts w:ascii="Times New Roman" w:hAnsi="宋体" w:hint="eastAsia"/>
                <w:spacing w:val="20"/>
                <w:sz w:val="24"/>
                <w:szCs w:val="24"/>
              </w:rPr>
              <w:t>当月最后一日</w:t>
            </w:r>
            <w:r w:rsidR="00015B0B">
              <w:rPr>
                <w:rFonts w:ascii="Times New Roman" w:hAnsi="宋体" w:hint="eastAsia"/>
                <w:spacing w:val="20"/>
                <w:sz w:val="24"/>
                <w:szCs w:val="24"/>
              </w:rPr>
              <w:t>；</w:t>
            </w:r>
          </w:p>
          <w:p w14:paraId="079DD83D" w14:textId="6C9E89D5" w:rsidR="00880727" w:rsidRPr="0006509C" w:rsidRDefault="00880727" w:rsidP="00015B0B">
            <w:pPr>
              <w:widowControl/>
              <w:autoSpaceDE/>
              <w:autoSpaceDN/>
              <w:adjustRightInd/>
              <w:spacing w:line="360" w:lineRule="exact"/>
              <w:jc w:val="both"/>
              <w:textAlignment w:val="auto"/>
              <w:rPr>
                <w:rFonts w:ascii="Times New Roman" w:hAnsi="宋体"/>
                <w:spacing w:val="20"/>
                <w:sz w:val="24"/>
              </w:rPr>
            </w:pPr>
            <w:r w:rsidRPr="002D6F1D">
              <w:rPr>
                <w:rFonts w:ascii="Times New Roman" w:hAnsi="宋体" w:hint="eastAsia"/>
                <w:spacing w:val="20"/>
                <w:sz w:val="24"/>
                <w:szCs w:val="24"/>
              </w:rPr>
              <w:t>[  ]</w:t>
            </w:r>
            <w:r w:rsidRPr="002D6F1D">
              <w:rPr>
                <w:rFonts w:ascii="Times New Roman" w:hAnsi="宋体" w:hint="eastAsia"/>
                <w:spacing w:val="20"/>
                <w:sz w:val="24"/>
                <w:szCs w:val="24"/>
              </w:rPr>
              <w:t>其他日期，指</w:t>
            </w:r>
            <w:r w:rsidR="001A76E1">
              <w:rPr>
                <w:rFonts w:ascii="Times New Roman" w:hAnsi="宋体" w:hint="eastAsia"/>
                <w:spacing w:val="20"/>
                <w:sz w:val="24"/>
                <w:szCs w:val="24"/>
              </w:rPr>
              <w:t>【】</w:t>
            </w:r>
            <w:r w:rsidRPr="002D6F1D">
              <w:rPr>
                <w:rFonts w:ascii="Times New Roman" w:hAnsi="宋体" w:hint="eastAsia"/>
                <w:spacing w:val="20"/>
                <w:sz w:val="24"/>
                <w:szCs w:val="24"/>
              </w:rPr>
              <w:t>。</w:t>
            </w:r>
          </w:p>
          <w:p w14:paraId="5AB8BD3D" w14:textId="191AAF16" w:rsidR="00880727" w:rsidRPr="00996CA4" w:rsidRDefault="00880727" w:rsidP="00880727">
            <w:pPr>
              <w:widowControl/>
              <w:tabs>
                <w:tab w:val="left" w:pos="4116"/>
              </w:tabs>
              <w:autoSpaceDE/>
              <w:autoSpaceDN/>
              <w:adjustRightInd/>
              <w:spacing w:line="360" w:lineRule="exact"/>
              <w:jc w:val="both"/>
              <w:textAlignment w:val="auto"/>
              <w:rPr>
                <w:rFonts w:ascii="Times New Roman"/>
                <w:spacing w:val="20"/>
                <w:sz w:val="24"/>
                <w:szCs w:val="24"/>
              </w:rPr>
            </w:pPr>
          </w:p>
        </w:tc>
      </w:tr>
      <w:tr w:rsidR="008C7309" w14:paraId="1A1B99EF" w14:textId="77777777" w:rsidTr="0006509C">
        <w:trPr>
          <w:trHeight w:val="80"/>
        </w:trPr>
        <w:tc>
          <w:tcPr>
            <w:tcW w:w="2380" w:type="dxa"/>
          </w:tcPr>
          <w:p w14:paraId="57DA9698" w14:textId="77777777" w:rsidR="008C7309" w:rsidRPr="00197FC6" w:rsidRDefault="008C7309">
            <w:pPr>
              <w:widowControl/>
              <w:spacing w:line="360" w:lineRule="exact"/>
              <w:rPr>
                <w:rFonts w:ascii="Times New Roman" w:hAnsi="宋体"/>
                <w:b/>
                <w:spacing w:val="20"/>
                <w:sz w:val="24"/>
                <w:u w:val="single"/>
              </w:rPr>
            </w:pPr>
            <w:r w:rsidRPr="008C7309">
              <w:rPr>
                <w:rFonts w:ascii="Times New Roman" w:hAnsi="宋体" w:hint="eastAsia"/>
                <w:b/>
                <w:spacing w:val="20"/>
                <w:sz w:val="24"/>
                <w:szCs w:val="24"/>
                <w:u w:val="single"/>
              </w:rPr>
              <w:t>利息期</w:t>
            </w:r>
          </w:p>
        </w:tc>
        <w:tc>
          <w:tcPr>
            <w:tcW w:w="5791" w:type="dxa"/>
          </w:tcPr>
          <w:p w14:paraId="77D01CCF" w14:textId="2FBB9877" w:rsidR="008C7309" w:rsidRDefault="008C7309">
            <w:pPr>
              <w:widowControl/>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指按照</w:t>
            </w:r>
            <w:r w:rsidRPr="00E307B2">
              <w:rPr>
                <w:rFonts w:ascii="Times New Roman" w:hint="eastAsia"/>
                <w:spacing w:val="20"/>
                <w:sz w:val="24"/>
                <w:szCs w:val="24"/>
              </w:rPr>
              <w:t>本合同第</w:t>
            </w:r>
            <w:r>
              <w:rPr>
                <w:rFonts w:ascii="Times New Roman" w:hint="eastAsia"/>
                <w:spacing w:val="20"/>
                <w:sz w:val="24"/>
                <w:szCs w:val="24"/>
              </w:rPr>
              <w:t>5</w:t>
            </w:r>
            <w:r w:rsidR="001C5E0F">
              <w:rPr>
                <w:rFonts w:ascii="Times New Roman" w:hint="eastAsia"/>
                <w:spacing w:val="20"/>
                <w:sz w:val="24"/>
                <w:szCs w:val="24"/>
              </w:rPr>
              <w:t>.</w:t>
            </w:r>
            <w:r>
              <w:rPr>
                <w:rFonts w:ascii="Times New Roman" w:hint="eastAsia"/>
                <w:spacing w:val="20"/>
                <w:sz w:val="24"/>
                <w:szCs w:val="24"/>
              </w:rPr>
              <w:t>3</w:t>
            </w:r>
            <w:r>
              <w:rPr>
                <w:rFonts w:ascii="Times New Roman" w:hint="eastAsia"/>
                <w:spacing w:val="20"/>
                <w:sz w:val="24"/>
                <w:szCs w:val="24"/>
              </w:rPr>
              <w:t>条</w:t>
            </w:r>
            <w:r w:rsidRPr="004B15BE">
              <w:rPr>
                <w:rFonts w:ascii="Times New Roman" w:hint="eastAsia"/>
                <w:i/>
                <w:spacing w:val="20"/>
                <w:sz w:val="24"/>
                <w:szCs w:val="24"/>
              </w:rPr>
              <w:t>（利息期）</w:t>
            </w:r>
            <w:r>
              <w:rPr>
                <w:rFonts w:ascii="Times New Roman" w:hint="eastAsia"/>
                <w:spacing w:val="20"/>
                <w:sz w:val="24"/>
                <w:szCs w:val="24"/>
              </w:rPr>
              <w:t>所确定的期限</w:t>
            </w:r>
            <w:r w:rsidRPr="00E307B2">
              <w:rPr>
                <w:rFonts w:ascii="Times New Roman" w:hint="eastAsia"/>
                <w:spacing w:val="20"/>
                <w:sz w:val="24"/>
                <w:szCs w:val="24"/>
              </w:rPr>
              <w:t>。</w:t>
            </w:r>
          </w:p>
          <w:p w14:paraId="05EE1801" w14:textId="77777777" w:rsidR="00B36F14" w:rsidRPr="00197FC6" w:rsidRDefault="00B36F14" w:rsidP="00197FC6">
            <w:pPr>
              <w:widowControl/>
              <w:autoSpaceDE/>
              <w:autoSpaceDN/>
              <w:adjustRightInd/>
              <w:spacing w:line="360" w:lineRule="exact"/>
              <w:jc w:val="both"/>
              <w:textAlignment w:val="auto"/>
              <w:rPr>
                <w:rFonts w:ascii="Times New Roman" w:hAnsi="宋体"/>
                <w:b/>
                <w:spacing w:val="20"/>
                <w:sz w:val="24"/>
              </w:rPr>
            </w:pPr>
          </w:p>
        </w:tc>
      </w:tr>
      <w:tr w:rsidR="00E6040E" w14:paraId="22BEBC14" w14:textId="77777777" w:rsidTr="0006509C">
        <w:tc>
          <w:tcPr>
            <w:tcW w:w="2380" w:type="dxa"/>
          </w:tcPr>
          <w:p w14:paraId="2FED28D0" w14:textId="77777777" w:rsidR="00E6040E" w:rsidRDefault="00E6040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潜在违约事件</w:t>
            </w:r>
          </w:p>
        </w:tc>
        <w:tc>
          <w:tcPr>
            <w:tcW w:w="5791" w:type="dxa"/>
          </w:tcPr>
          <w:p w14:paraId="384375E0" w14:textId="77777777" w:rsidR="00E6040E" w:rsidRDefault="00E6040E">
            <w:pPr>
              <w:widowControl/>
              <w:spacing w:line="360" w:lineRule="exact"/>
              <w:jc w:val="both"/>
              <w:rPr>
                <w:rFonts w:ascii="Times New Roman" w:hAnsi="宋体"/>
                <w:spacing w:val="20"/>
                <w:sz w:val="24"/>
                <w:szCs w:val="24"/>
              </w:rPr>
            </w:pPr>
            <w:r>
              <w:rPr>
                <w:rFonts w:ascii="Times New Roman" w:hAnsi="宋体" w:hint="eastAsia"/>
                <w:spacing w:val="20"/>
                <w:sz w:val="24"/>
                <w:szCs w:val="24"/>
              </w:rPr>
              <w:t>指（随着补救期届满、发出了通知、</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了任何决定等事件</w:t>
            </w:r>
            <w:r w:rsidR="00153B7E">
              <w:rPr>
                <w:rFonts w:ascii="Times New Roman" w:hAnsi="宋体" w:hint="eastAsia"/>
                <w:spacing w:val="20"/>
                <w:sz w:val="24"/>
                <w:szCs w:val="24"/>
              </w:rPr>
              <w:t>及</w:t>
            </w:r>
            <w:r w:rsidR="00153B7E">
              <w:rPr>
                <w:rFonts w:ascii="Times New Roman" w:hAnsi="宋体" w:hint="eastAsia"/>
                <w:spacing w:val="20"/>
                <w:sz w:val="24"/>
                <w:szCs w:val="24"/>
              </w:rPr>
              <w:t>/</w:t>
            </w:r>
            <w:r>
              <w:rPr>
                <w:rFonts w:ascii="Times New Roman" w:hAnsi="宋体" w:hint="eastAsia"/>
                <w:spacing w:val="20"/>
                <w:sz w:val="24"/>
                <w:szCs w:val="24"/>
              </w:rPr>
              <w:t>或类似事件的发生）将会构成</w:t>
            </w:r>
            <w:r>
              <w:rPr>
                <w:rFonts w:ascii="Times New Roman" w:hAnsi="宋体" w:hint="eastAsia"/>
                <w:b/>
                <w:spacing w:val="20"/>
                <w:sz w:val="24"/>
                <w:szCs w:val="24"/>
                <w:u w:val="single"/>
              </w:rPr>
              <w:t>违约事件</w:t>
            </w:r>
            <w:r>
              <w:rPr>
                <w:rFonts w:ascii="Times New Roman" w:hAnsi="宋体" w:hint="eastAsia"/>
                <w:spacing w:val="20"/>
                <w:sz w:val="24"/>
                <w:szCs w:val="24"/>
              </w:rPr>
              <w:t>的任何事件或情况。</w:t>
            </w:r>
          </w:p>
          <w:p w14:paraId="0F0DE2B4" w14:textId="77777777" w:rsidR="00E6040E" w:rsidRDefault="00E6040E">
            <w:pPr>
              <w:widowControl/>
              <w:spacing w:line="360" w:lineRule="exact"/>
              <w:jc w:val="both"/>
              <w:rPr>
                <w:rFonts w:ascii="Times New Roman" w:hAnsi="宋体"/>
                <w:spacing w:val="20"/>
                <w:sz w:val="24"/>
                <w:szCs w:val="24"/>
              </w:rPr>
            </w:pPr>
          </w:p>
        </w:tc>
      </w:tr>
      <w:tr w:rsidR="00113833" w14:paraId="205ED6CF" w14:textId="77777777" w:rsidTr="0006509C">
        <w:tc>
          <w:tcPr>
            <w:tcW w:w="2380" w:type="dxa"/>
          </w:tcPr>
          <w:p w14:paraId="0A4216F2" w14:textId="77777777" w:rsidR="00113833" w:rsidRDefault="00113833" w:rsidP="00113833">
            <w:pPr>
              <w:widowControl/>
              <w:spacing w:line="360" w:lineRule="exact"/>
              <w:rPr>
                <w:rFonts w:ascii="Times New Roman" w:hAnsi="宋体"/>
                <w:b/>
                <w:spacing w:val="20"/>
                <w:sz w:val="24"/>
                <w:szCs w:val="24"/>
                <w:u w:val="single"/>
              </w:rPr>
            </w:pPr>
            <w:r w:rsidRPr="00B36F14">
              <w:rPr>
                <w:rFonts w:ascii="Times New Roman" w:hAnsi="宋体" w:hint="eastAsia"/>
                <w:b/>
                <w:spacing w:val="20"/>
                <w:sz w:val="24"/>
                <w:szCs w:val="24"/>
                <w:u w:val="single"/>
              </w:rPr>
              <w:t>人民币</w:t>
            </w:r>
          </w:p>
        </w:tc>
        <w:tc>
          <w:tcPr>
            <w:tcW w:w="5791" w:type="dxa"/>
          </w:tcPr>
          <w:p w14:paraId="247706ED" w14:textId="7B90245C" w:rsidR="00113833" w:rsidRDefault="00113833" w:rsidP="00113833">
            <w:pPr>
              <w:widowControl/>
              <w:spacing w:line="360" w:lineRule="exact"/>
              <w:jc w:val="both"/>
              <w:rPr>
                <w:rFonts w:ascii="Times New Roman" w:hAnsi="宋体"/>
                <w:spacing w:val="20"/>
                <w:sz w:val="24"/>
                <w:szCs w:val="24"/>
              </w:rPr>
            </w:pPr>
            <w:r w:rsidRPr="00B36F14">
              <w:rPr>
                <w:rFonts w:ascii="Times New Roman" w:hAnsi="宋体" w:hint="eastAsia"/>
                <w:spacing w:val="20"/>
                <w:sz w:val="24"/>
                <w:szCs w:val="24"/>
              </w:rPr>
              <w:t>指</w:t>
            </w:r>
            <w:r w:rsidR="00176571" w:rsidRPr="003E26CF">
              <w:rPr>
                <w:rFonts w:ascii="Times New Roman" w:hAnsi="宋体" w:hint="eastAsia"/>
                <w:b/>
                <w:spacing w:val="20"/>
                <w:sz w:val="24"/>
                <w:szCs w:val="24"/>
                <w:u w:val="single"/>
              </w:rPr>
              <w:t>人民银</w:t>
            </w:r>
            <w:r w:rsidR="00D0561D">
              <w:rPr>
                <w:rFonts w:ascii="Times New Roman" w:hAnsi="宋体"/>
                <w:b/>
                <w:spacing w:val="20"/>
                <w:sz w:val="24"/>
                <w:szCs w:val="24"/>
                <w:u w:val="single"/>
              </w:rPr>
              <w:t>行</w:t>
            </w:r>
            <w:r w:rsidR="00E53C2C" w:rsidRPr="003E26CF">
              <w:rPr>
                <w:rFonts w:ascii="Times New Roman" w:hAnsi="宋体" w:hint="eastAsia"/>
                <w:spacing w:val="20"/>
                <w:sz w:val="24"/>
                <w:szCs w:val="24"/>
              </w:rPr>
              <w:t>依据</w:t>
            </w:r>
            <w:r w:rsidR="00E53C2C" w:rsidRPr="003B649E">
              <w:rPr>
                <w:rFonts w:ascii="Times New Roman" w:hAnsi="宋体" w:hint="eastAsia"/>
                <w:b/>
                <w:spacing w:val="20"/>
                <w:sz w:val="24"/>
                <w:u w:val="single"/>
              </w:rPr>
              <w:t>中国</w:t>
            </w:r>
            <w:r w:rsidR="00E53C2C">
              <w:rPr>
                <w:rFonts w:ascii="Times New Roman" w:hAnsi="宋体" w:hint="eastAsia"/>
                <w:b/>
                <w:spacing w:val="20"/>
                <w:sz w:val="24"/>
                <w:szCs w:val="24"/>
                <w:u w:val="single"/>
              </w:rPr>
              <w:t>法律</w:t>
            </w:r>
            <w:r w:rsidR="00176571">
              <w:rPr>
                <w:rFonts w:ascii="Times New Roman" w:hAnsi="宋体" w:hint="eastAsia"/>
                <w:spacing w:val="20"/>
                <w:sz w:val="24"/>
                <w:szCs w:val="24"/>
              </w:rPr>
              <w:t>发行的</w:t>
            </w:r>
            <w:r w:rsidRPr="00B36F14">
              <w:rPr>
                <w:rFonts w:ascii="Times New Roman" w:hAnsi="宋体" w:hint="eastAsia"/>
                <w:spacing w:val="20"/>
                <w:sz w:val="24"/>
                <w:szCs w:val="24"/>
              </w:rPr>
              <w:t>货币。</w:t>
            </w:r>
          </w:p>
          <w:p w14:paraId="055170BE" w14:textId="77777777" w:rsidR="00113833" w:rsidRDefault="00113833" w:rsidP="00113833">
            <w:pPr>
              <w:widowControl/>
              <w:spacing w:line="360" w:lineRule="exact"/>
              <w:jc w:val="both"/>
              <w:rPr>
                <w:rFonts w:ascii="Times New Roman" w:hAnsi="宋体"/>
                <w:spacing w:val="20"/>
                <w:sz w:val="24"/>
                <w:szCs w:val="24"/>
              </w:rPr>
            </w:pPr>
          </w:p>
        </w:tc>
      </w:tr>
      <w:tr w:rsidR="00E6040E" w14:paraId="10C0C307" w14:textId="77777777" w:rsidTr="00197FC6">
        <w:tc>
          <w:tcPr>
            <w:tcW w:w="2380" w:type="dxa"/>
          </w:tcPr>
          <w:p w14:paraId="716375FF"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人民银行</w:t>
            </w:r>
          </w:p>
        </w:tc>
        <w:tc>
          <w:tcPr>
            <w:tcW w:w="5791" w:type="dxa"/>
          </w:tcPr>
          <w:p w14:paraId="0FB2BDB0"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指中国人民银行。</w:t>
            </w:r>
          </w:p>
          <w:p w14:paraId="5723BAC4" w14:textId="77777777" w:rsidR="00E6040E" w:rsidRDefault="00E6040E">
            <w:pPr>
              <w:widowControl/>
              <w:spacing w:line="360" w:lineRule="exact"/>
              <w:jc w:val="both"/>
              <w:rPr>
                <w:rFonts w:ascii="Times New Roman"/>
                <w:spacing w:val="20"/>
                <w:sz w:val="24"/>
                <w:szCs w:val="24"/>
              </w:rPr>
            </w:pPr>
          </w:p>
        </w:tc>
      </w:tr>
      <w:tr w:rsidR="00E6040E" w14:paraId="663E6936" w14:textId="77777777" w:rsidTr="0006509C">
        <w:trPr>
          <w:trHeight w:val="80"/>
        </w:trPr>
        <w:tc>
          <w:tcPr>
            <w:tcW w:w="2380" w:type="dxa"/>
          </w:tcPr>
          <w:p w14:paraId="7EB2EB11"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融资文件</w:t>
            </w:r>
          </w:p>
        </w:tc>
        <w:tc>
          <w:tcPr>
            <w:tcW w:w="5791" w:type="dxa"/>
          </w:tcPr>
          <w:p w14:paraId="30F0E5AF" w14:textId="55F8E76A"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包括本合同</w:t>
            </w:r>
            <w:r>
              <w:rPr>
                <w:rFonts w:ascii="Times New Roman" w:hAnsi="宋体" w:hint="eastAsia"/>
                <w:spacing w:val="20"/>
                <w:sz w:val="24"/>
                <w:szCs w:val="24"/>
              </w:rPr>
              <w:t>、任何</w:t>
            </w:r>
            <w:r>
              <w:rPr>
                <w:rFonts w:ascii="Times New Roman" w:hAnsi="宋体" w:hint="eastAsia"/>
                <w:b/>
                <w:spacing w:val="20"/>
                <w:sz w:val="24"/>
                <w:szCs w:val="24"/>
                <w:u w:val="single"/>
              </w:rPr>
              <w:t>费用函</w:t>
            </w:r>
            <w:r w:rsidR="005542DD">
              <w:rPr>
                <w:rFonts w:ascii="Times New Roman" w:hAnsi="宋体" w:hint="eastAsia"/>
                <w:spacing w:val="20"/>
                <w:sz w:val="24"/>
                <w:szCs w:val="24"/>
              </w:rPr>
              <w:t>、</w:t>
            </w:r>
            <w:r w:rsidR="00113833" w:rsidRPr="001E35A4">
              <w:rPr>
                <w:rFonts w:ascii="Times New Roman" w:hAnsi="宋体" w:hint="eastAsia"/>
                <w:b/>
                <w:spacing w:val="20"/>
                <w:sz w:val="24"/>
                <w:szCs w:val="24"/>
                <w:u w:val="single"/>
              </w:rPr>
              <w:t>费用协议</w:t>
            </w:r>
            <w:r w:rsidR="00113833">
              <w:rPr>
                <w:rFonts w:ascii="Times New Roman" w:hAnsi="宋体" w:hint="eastAsia"/>
                <w:spacing w:val="20"/>
                <w:sz w:val="24"/>
                <w:szCs w:val="24"/>
              </w:rPr>
              <w:t>、</w:t>
            </w:r>
            <w:r>
              <w:rPr>
                <w:rFonts w:ascii="Times New Roman" w:hAnsi="宋体"/>
                <w:spacing w:val="20"/>
                <w:sz w:val="24"/>
                <w:szCs w:val="24"/>
              </w:rPr>
              <w:t>各</w:t>
            </w:r>
            <w:r>
              <w:rPr>
                <w:rFonts w:ascii="Times New Roman" w:hAnsi="宋体"/>
                <w:b/>
                <w:spacing w:val="20"/>
                <w:sz w:val="24"/>
                <w:szCs w:val="24"/>
                <w:u w:val="single"/>
              </w:rPr>
              <w:t>担保合同</w:t>
            </w:r>
            <w:r w:rsidR="005542DD" w:rsidRPr="00702A53">
              <w:rPr>
                <w:rFonts w:ascii="Times New Roman" w:hAnsi="宋体" w:hint="eastAsia"/>
                <w:spacing w:val="20"/>
                <w:sz w:val="24"/>
                <w:szCs w:val="24"/>
              </w:rPr>
              <w:t>及各转让证书（如有）</w:t>
            </w:r>
            <w:r w:rsidR="0085659B" w:rsidRPr="00702A53">
              <w:rPr>
                <w:rFonts w:ascii="Times New Roman" w:hAnsi="宋体" w:hint="eastAsia"/>
                <w:spacing w:val="20"/>
                <w:sz w:val="24"/>
                <w:szCs w:val="24"/>
              </w:rPr>
              <w:t>及</w:t>
            </w:r>
            <w:r w:rsidR="0085659B">
              <w:rPr>
                <w:rFonts w:ascii="Times New Roman" w:hAnsi="宋体" w:hint="eastAsia"/>
                <w:b/>
                <w:spacing w:val="20"/>
                <w:sz w:val="24"/>
                <w:szCs w:val="24"/>
                <w:u w:val="single"/>
              </w:rPr>
              <w:t>代理行</w:t>
            </w:r>
            <w:r w:rsidR="00113833" w:rsidRPr="001E35A4">
              <w:rPr>
                <w:rFonts w:ascii="Times New Roman" w:hAnsi="宋体" w:hint="eastAsia"/>
                <w:spacing w:val="20"/>
                <w:sz w:val="24"/>
                <w:szCs w:val="24"/>
              </w:rPr>
              <w:t>（</w:t>
            </w:r>
            <w:r w:rsidR="00113833">
              <w:rPr>
                <w:rFonts w:ascii="Times New Roman" w:hint="eastAsia"/>
                <w:spacing w:val="20"/>
                <w:sz w:val="24"/>
                <w:szCs w:val="24"/>
                <w:lang w:val="en-GB"/>
              </w:rPr>
              <w:t>按照全体</w:t>
            </w:r>
            <w:r w:rsidR="00113833">
              <w:rPr>
                <w:rFonts w:ascii="Times New Roman" w:hAnsi="宋体" w:hint="eastAsia"/>
                <w:b/>
                <w:spacing w:val="20"/>
                <w:sz w:val="24"/>
                <w:szCs w:val="24"/>
                <w:u w:val="single"/>
              </w:rPr>
              <w:t>贷款人</w:t>
            </w:r>
            <w:r w:rsidR="00113833">
              <w:rPr>
                <w:rFonts w:ascii="Times New Roman" w:hAnsi="宋体" w:hint="eastAsia"/>
                <w:spacing w:val="20"/>
                <w:sz w:val="24"/>
                <w:szCs w:val="24"/>
              </w:rPr>
              <w:t>的决定</w:t>
            </w:r>
            <w:r w:rsidR="00113833" w:rsidRPr="001E35A4">
              <w:rPr>
                <w:rFonts w:ascii="Times New Roman" w:hAnsi="宋体" w:hint="eastAsia"/>
                <w:spacing w:val="20"/>
                <w:sz w:val="24"/>
                <w:szCs w:val="24"/>
              </w:rPr>
              <w:t>）</w:t>
            </w:r>
            <w:r w:rsidR="0085659B" w:rsidRPr="00702A53">
              <w:rPr>
                <w:rFonts w:ascii="Times New Roman" w:hAnsi="宋体" w:hint="eastAsia"/>
                <w:spacing w:val="20"/>
                <w:sz w:val="24"/>
                <w:szCs w:val="24"/>
              </w:rPr>
              <w:t>和</w:t>
            </w:r>
            <w:r w:rsidR="0085659B">
              <w:rPr>
                <w:rFonts w:ascii="Times New Roman" w:hAnsi="宋体" w:hint="eastAsia"/>
                <w:b/>
                <w:spacing w:val="20"/>
                <w:sz w:val="24"/>
                <w:szCs w:val="24"/>
                <w:u w:val="single"/>
              </w:rPr>
              <w:t>借款人</w:t>
            </w:r>
            <w:r w:rsidR="0085659B" w:rsidRPr="00702A53">
              <w:rPr>
                <w:rFonts w:ascii="Times New Roman" w:hAnsi="宋体" w:hint="eastAsia"/>
                <w:spacing w:val="20"/>
                <w:sz w:val="24"/>
                <w:szCs w:val="24"/>
              </w:rPr>
              <w:t>指定为</w:t>
            </w:r>
            <w:r w:rsidR="0085659B">
              <w:rPr>
                <w:rFonts w:ascii="Times New Roman" w:hAnsi="宋体" w:hint="eastAsia"/>
                <w:b/>
                <w:spacing w:val="20"/>
                <w:sz w:val="24"/>
                <w:szCs w:val="24"/>
                <w:u w:val="single"/>
              </w:rPr>
              <w:t>融资文件</w:t>
            </w:r>
            <w:r w:rsidR="0085659B" w:rsidRPr="00702A53">
              <w:rPr>
                <w:rFonts w:ascii="Times New Roman" w:hAnsi="宋体" w:hint="eastAsia"/>
                <w:spacing w:val="20"/>
                <w:sz w:val="24"/>
                <w:szCs w:val="24"/>
              </w:rPr>
              <w:t>的其他文件</w:t>
            </w:r>
            <w:r>
              <w:rPr>
                <w:rFonts w:ascii="Times New Roman" w:hAnsi="宋体"/>
                <w:spacing w:val="20"/>
                <w:sz w:val="24"/>
                <w:szCs w:val="24"/>
              </w:rPr>
              <w:t>。</w:t>
            </w:r>
            <w:r w:rsidR="00437F49">
              <w:rPr>
                <w:rStyle w:val="a7"/>
                <w:rFonts w:ascii="Times New Roman" w:hAnsi="宋体"/>
                <w:spacing w:val="20"/>
                <w:sz w:val="24"/>
                <w:szCs w:val="24"/>
              </w:rPr>
              <w:footnoteReference w:id="8"/>
            </w:r>
          </w:p>
          <w:p w14:paraId="24A843D1" w14:textId="77777777" w:rsidR="00E6040E" w:rsidRPr="0085659B" w:rsidRDefault="00E6040E">
            <w:pPr>
              <w:widowControl/>
              <w:spacing w:line="360" w:lineRule="exact"/>
              <w:jc w:val="both"/>
              <w:rPr>
                <w:rFonts w:ascii="Times New Roman"/>
                <w:spacing w:val="20"/>
                <w:sz w:val="24"/>
                <w:szCs w:val="24"/>
              </w:rPr>
            </w:pPr>
          </w:p>
        </w:tc>
      </w:tr>
      <w:tr w:rsidR="007C2657" w14:paraId="063B0BE4" w14:textId="77777777" w:rsidTr="0006509C">
        <w:trPr>
          <w:trHeight w:val="80"/>
        </w:trPr>
        <w:tc>
          <w:tcPr>
            <w:tcW w:w="2380" w:type="dxa"/>
          </w:tcPr>
          <w:p w14:paraId="035736FB" w14:textId="77777777" w:rsidR="007C2657" w:rsidRDefault="007C2657">
            <w:pPr>
              <w:widowControl/>
              <w:spacing w:line="360" w:lineRule="exact"/>
              <w:rPr>
                <w:rFonts w:ascii="Times New Roman" w:hAnsi="宋体"/>
                <w:b/>
                <w:spacing w:val="20"/>
                <w:sz w:val="24"/>
                <w:szCs w:val="24"/>
                <w:u w:val="single"/>
              </w:rPr>
            </w:pPr>
            <w:r w:rsidRPr="007C2657">
              <w:rPr>
                <w:rFonts w:ascii="Times New Roman" w:hAnsi="宋体" w:hint="eastAsia"/>
                <w:b/>
                <w:spacing w:val="20"/>
                <w:sz w:val="24"/>
                <w:szCs w:val="24"/>
                <w:u w:val="single"/>
              </w:rPr>
              <w:t>生效日</w:t>
            </w:r>
          </w:p>
        </w:tc>
        <w:tc>
          <w:tcPr>
            <w:tcW w:w="5791" w:type="dxa"/>
          </w:tcPr>
          <w:p w14:paraId="43E4E00C" w14:textId="77777777" w:rsidR="007C2657" w:rsidRDefault="007C2657">
            <w:pPr>
              <w:widowControl/>
              <w:spacing w:line="360" w:lineRule="exact"/>
              <w:jc w:val="both"/>
              <w:rPr>
                <w:rFonts w:ascii="Times New Roman" w:hAnsi="宋体"/>
                <w:spacing w:val="20"/>
                <w:sz w:val="24"/>
                <w:szCs w:val="24"/>
              </w:rPr>
            </w:pPr>
            <w:r w:rsidRPr="007C2657">
              <w:rPr>
                <w:rFonts w:ascii="Times New Roman" w:hAnsi="宋体" w:hint="eastAsia"/>
                <w:spacing w:val="20"/>
                <w:sz w:val="24"/>
                <w:szCs w:val="24"/>
              </w:rPr>
              <w:t>指</w:t>
            </w:r>
            <w:r w:rsidR="007267B5" w:rsidRPr="007267B5">
              <w:rPr>
                <w:rFonts w:ascii="Times New Roman" w:hAnsi="宋体" w:hint="eastAsia"/>
                <w:spacing w:val="20"/>
                <w:sz w:val="24"/>
                <w:szCs w:val="24"/>
              </w:rPr>
              <w:t>具有</w:t>
            </w:r>
            <w:r w:rsidR="007267B5" w:rsidRPr="007267B5">
              <w:rPr>
                <w:rFonts w:ascii="Times New Roman" w:hAnsi="宋体"/>
                <w:spacing w:val="20"/>
                <w:sz w:val="24"/>
                <w:szCs w:val="24"/>
              </w:rPr>
              <w:t>本合同第</w:t>
            </w:r>
            <w:r w:rsidR="007267B5" w:rsidRPr="007267B5">
              <w:rPr>
                <w:rFonts w:ascii="Times New Roman" w:hAnsi="宋体" w:hint="eastAsia"/>
                <w:spacing w:val="20"/>
                <w:sz w:val="24"/>
                <w:szCs w:val="24"/>
              </w:rPr>
              <w:t>二十七</w:t>
            </w:r>
            <w:r w:rsidR="007267B5" w:rsidRPr="007267B5">
              <w:rPr>
                <w:rFonts w:ascii="Times New Roman" w:hAnsi="宋体"/>
                <w:spacing w:val="20"/>
                <w:sz w:val="24"/>
                <w:szCs w:val="24"/>
              </w:rPr>
              <w:t>条</w:t>
            </w:r>
            <w:r w:rsidR="007267B5" w:rsidRPr="007267B5">
              <w:rPr>
                <w:rFonts w:ascii="Times New Roman" w:hAnsi="宋体"/>
                <w:spacing w:val="20"/>
                <w:sz w:val="24"/>
                <w:szCs w:val="24"/>
              </w:rPr>
              <w:t>(</w:t>
            </w:r>
            <w:r w:rsidR="007267B5" w:rsidRPr="007267B5">
              <w:rPr>
                <w:rFonts w:ascii="Times New Roman" w:hAnsi="宋体" w:hint="eastAsia"/>
                <w:i/>
                <w:spacing w:val="20"/>
                <w:sz w:val="24"/>
                <w:szCs w:val="24"/>
              </w:rPr>
              <w:t>生效</w:t>
            </w:r>
            <w:r w:rsidR="007267B5" w:rsidRPr="007267B5">
              <w:rPr>
                <w:rFonts w:ascii="Times New Roman" w:hAnsi="宋体"/>
                <w:spacing w:val="20"/>
                <w:sz w:val="24"/>
                <w:szCs w:val="24"/>
              </w:rPr>
              <w:t>)</w:t>
            </w:r>
            <w:r w:rsidR="007267B5" w:rsidRPr="007267B5">
              <w:rPr>
                <w:rFonts w:ascii="Times New Roman" w:hAnsi="宋体" w:hint="eastAsia"/>
                <w:spacing w:val="20"/>
                <w:sz w:val="24"/>
                <w:szCs w:val="24"/>
              </w:rPr>
              <w:t>中</w:t>
            </w:r>
            <w:r w:rsidR="007267B5" w:rsidRPr="007267B5">
              <w:rPr>
                <w:rFonts w:ascii="Times New Roman" w:hAnsi="宋体"/>
                <w:spacing w:val="20"/>
                <w:sz w:val="24"/>
                <w:szCs w:val="24"/>
              </w:rPr>
              <w:t>约定的含义</w:t>
            </w:r>
            <w:r w:rsidRPr="007C2657">
              <w:rPr>
                <w:rFonts w:ascii="Times New Roman" w:hAnsi="宋体" w:hint="eastAsia"/>
                <w:spacing w:val="20"/>
                <w:sz w:val="24"/>
                <w:szCs w:val="24"/>
              </w:rPr>
              <w:t>。</w:t>
            </w:r>
          </w:p>
          <w:p w14:paraId="3E741449" w14:textId="77777777" w:rsidR="00B36F14" w:rsidRDefault="00B36F14">
            <w:pPr>
              <w:widowControl/>
              <w:spacing w:line="360" w:lineRule="exact"/>
              <w:jc w:val="both"/>
              <w:rPr>
                <w:rFonts w:ascii="Times New Roman" w:hAnsi="宋体"/>
                <w:spacing w:val="20"/>
                <w:sz w:val="24"/>
                <w:szCs w:val="24"/>
              </w:rPr>
            </w:pPr>
          </w:p>
        </w:tc>
      </w:tr>
      <w:tr w:rsidR="006C1D44" w14:paraId="381648A2" w14:textId="77777777" w:rsidTr="00197FC6">
        <w:tc>
          <w:tcPr>
            <w:tcW w:w="2380" w:type="dxa"/>
          </w:tcPr>
          <w:p w14:paraId="2243D55D" w14:textId="77777777" w:rsidR="006C1D44" w:rsidRDefault="006C1D44" w:rsidP="006C1D44">
            <w:pPr>
              <w:widowControl/>
              <w:spacing w:line="360" w:lineRule="exact"/>
              <w:rPr>
                <w:rFonts w:ascii="Times New Roman" w:hAnsi="宋体"/>
                <w:b/>
                <w:spacing w:val="20"/>
                <w:sz w:val="24"/>
                <w:szCs w:val="24"/>
                <w:u w:val="single"/>
              </w:rPr>
            </w:pPr>
            <w:r w:rsidRPr="00096CE0">
              <w:rPr>
                <w:rFonts w:ascii="Times New Roman" w:hAnsi="宋体" w:hint="eastAsia"/>
                <w:b/>
                <w:spacing w:val="20"/>
                <w:sz w:val="24"/>
                <w:szCs w:val="24"/>
                <w:u w:val="single"/>
              </w:rPr>
              <w:t>市场监督管理部门</w:t>
            </w:r>
          </w:p>
        </w:tc>
        <w:tc>
          <w:tcPr>
            <w:tcW w:w="5791" w:type="dxa"/>
          </w:tcPr>
          <w:p w14:paraId="1F5D18B8" w14:textId="77777777" w:rsidR="006C1D44" w:rsidRDefault="006C1D44" w:rsidP="006C1D44">
            <w:pPr>
              <w:widowControl/>
              <w:spacing w:line="360" w:lineRule="exact"/>
              <w:jc w:val="both"/>
              <w:rPr>
                <w:rFonts w:ascii="Times New Roman"/>
                <w:spacing w:val="20"/>
                <w:sz w:val="24"/>
                <w:szCs w:val="24"/>
              </w:rPr>
            </w:pPr>
            <w:r>
              <w:rPr>
                <w:rFonts w:ascii="Times New Roman" w:hAnsi="宋体"/>
                <w:spacing w:val="20"/>
                <w:sz w:val="24"/>
                <w:szCs w:val="24"/>
              </w:rPr>
              <w:t>指</w:t>
            </w:r>
            <w:r w:rsidRPr="00096CE0">
              <w:rPr>
                <w:rFonts w:ascii="Times New Roman" w:hAnsi="宋体" w:hint="eastAsia"/>
                <w:spacing w:val="20"/>
                <w:sz w:val="24"/>
                <w:szCs w:val="24"/>
              </w:rPr>
              <w:t>国家市场监督管理总局</w:t>
            </w:r>
            <w:r>
              <w:rPr>
                <w:rFonts w:ascii="Times New Roman" w:hAnsi="宋体"/>
                <w:spacing w:val="20"/>
                <w:sz w:val="24"/>
                <w:szCs w:val="24"/>
              </w:rPr>
              <w:t>、地方</w:t>
            </w:r>
            <w:r w:rsidRPr="007A31BC">
              <w:rPr>
                <w:rFonts w:ascii="Times New Roman" w:hAnsi="宋体" w:hint="eastAsia"/>
                <w:spacing w:val="20"/>
                <w:sz w:val="24"/>
                <w:szCs w:val="24"/>
              </w:rPr>
              <w:t>市场监督管理部门</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或其</w:t>
            </w:r>
            <w:r w:rsidRPr="008E14CD">
              <w:rPr>
                <w:rFonts w:ascii="Times New Roman" w:hAnsi="宋体" w:hint="eastAsia"/>
                <w:spacing w:val="20"/>
                <w:sz w:val="24"/>
                <w:szCs w:val="24"/>
              </w:rPr>
              <w:t>派出机构</w:t>
            </w:r>
            <w:r>
              <w:rPr>
                <w:rFonts w:ascii="Times New Roman" w:hAnsi="宋体"/>
                <w:spacing w:val="20"/>
                <w:sz w:val="24"/>
                <w:szCs w:val="24"/>
              </w:rPr>
              <w:t>。</w:t>
            </w:r>
          </w:p>
          <w:p w14:paraId="518A0CB4" w14:textId="77777777" w:rsidR="006C1D44" w:rsidRDefault="006C1D44" w:rsidP="006C1D44">
            <w:pPr>
              <w:widowControl/>
              <w:spacing w:line="360" w:lineRule="exact"/>
              <w:jc w:val="both"/>
              <w:rPr>
                <w:rFonts w:ascii="Times New Roman" w:hAnsi="宋体"/>
                <w:spacing w:val="20"/>
                <w:sz w:val="24"/>
                <w:szCs w:val="24"/>
              </w:rPr>
            </w:pPr>
          </w:p>
        </w:tc>
      </w:tr>
      <w:tr w:rsidR="00E6040E" w14:paraId="2B4ECCF5" w14:textId="77777777" w:rsidTr="0006509C">
        <w:tc>
          <w:tcPr>
            <w:tcW w:w="2380" w:type="dxa"/>
          </w:tcPr>
          <w:p w14:paraId="49ED3044"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税费</w:t>
            </w:r>
          </w:p>
        </w:tc>
        <w:tc>
          <w:tcPr>
            <w:tcW w:w="5791" w:type="dxa"/>
          </w:tcPr>
          <w:p w14:paraId="2B616A22"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指任何司法管辖地的税务、财政或其他行政机关征收的税、费、关税、预提税或其他类似性质的</w:t>
            </w:r>
            <w:r>
              <w:rPr>
                <w:rFonts w:ascii="Times New Roman" w:hAnsi="宋体" w:hint="eastAsia"/>
                <w:spacing w:val="20"/>
                <w:sz w:val="24"/>
                <w:szCs w:val="24"/>
              </w:rPr>
              <w:t>税项和</w:t>
            </w:r>
            <w:r>
              <w:rPr>
                <w:rFonts w:ascii="Times New Roman" w:hAnsi="宋体"/>
                <w:spacing w:val="20"/>
                <w:sz w:val="24"/>
                <w:szCs w:val="24"/>
              </w:rPr>
              <w:t>费用</w:t>
            </w:r>
            <w:r w:rsidR="005542DD">
              <w:rPr>
                <w:rFonts w:ascii="Times New Roman" w:hAnsi="宋体" w:hint="eastAsia"/>
                <w:spacing w:val="20"/>
                <w:sz w:val="24"/>
                <w:szCs w:val="24"/>
              </w:rPr>
              <w:t>及因迟缴上述各项所</w:t>
            </w:r>
            <w:r w:rsidR="00BB7189">
              <w:rPr>
                <w:rFonts w:ascii="Times New Roman" w:hAnsi="宋体" w:hint="eastAsia"/>
                <w:spacing w:val="20"/>
                <w:sz w:val="24"/>
                <w:szCs w:val="24"/>
              </w:rPr>
              <w:t>需</w:t>
            </w:r>
            <w:r w:rsidR="00C066F2">
              <w:rPr>
                <w:rFonts w:ascii="Times New Roman" w:hAnsi="宋体" w:hint="eastAsia"/>
                <w:spacing w:val="20"/>
                <w:sz w:val="24"/>
                <w:szCs w:val="24"/>
              </w:rPr>
              <w:t>支付的罚</w:t>
            </w:r>
            <w:r w:rsidR="00297328">
              <w:rPr>
                <w:rFonts w:ascii="Times New Roman" w:hAnsi="宋体" w:hint="eastAsia"/>
                <w:spacing w:val="20"/>
                <w:sz w:val="24"/>
                <w:szCs w:val="24"/>
              </w:rPr>
              <w:t>金</w:t>
            </w:r>
            <w:r w:rsidR="0079066E">
              <w:rPr>
                <w:rFonts w:ascii="Times New Roman" w:hAnsi="宋体" w:hint="eastAsia"/>
                <w:spacing w:val="20"/>
                <w:sz w:val="24"/>
                <w:szCs w:val="24"/>
              </w:rPr>
              <w:t>和</w:t>
            </w:r>
            <w:r w:rsidR="00C066F2">
              <w:rPr>
                <w:rFonts w:ascii="Times New Roman" w:hAnsi="宋体" w:hint="eastAsia"/>
                <w:spacing w:val="20"/>
                <w:sz w:val="24"/>
                <w:szCs w:val="24"/>
              </w:rPr>
              <w:t>利息</w:t>
            </w:r>
            <w:r>
              <w:rPr>
                <w:rFonts w:ascii="Times New Roman" w:hAnsi="宋体"/>
                <w:spacing w:val="20"/>
                <w:sz w:val="24"/>
                <w:szCs w:val="24"/>
              </w:rPr>
              <w:t>。</w:t>
            </w:r>
          </w:p>
          <w:p w14:paraId="5331747D" w14:textId="77777777" w:rsidR="00E6040E" w:rsidRDefault="00E6040E">
            <w:pPr>
              <w:widowControl/>
              <w:spacing w:line="360" w:lineRule="exact"/>
              <w:jc w:val="both"/>
              <w:rPr>
                <w:rFonts w:ascii="Times New Roman"/>
                <w:spacing w:val="20"/>
                <w:sz w:val="24"/>
                <w:szCs w:val="24"/>
              </w:rPr>
            </w:pPr>
          </w:p>
        </w:tc>
      </w:tr>
      <w:tr w:rsidR="00E6040E" w14:paraId="3F5F8DFE" w14:textId="77777777" w:rsidTr="0006509C">
        <w:tc>
          <w:tcPr>
            <w:tcW w:w="2380" w:type="dxa"/>
          </w:tcPr>
          <w:p w14:paraId="09199BEA"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税务局</w:t>
            </w:r>
          </w:p>
        </w:tc>
        <w:tc>
          <w:tcPr>
            <w:tcW w:w="5791" w:type="dxa"/>
          </w:tcPr>
          <w:p w14:paraId="367F095F"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指国家税务</w:t>
            </w:r>
            <w:r>
              <w:rPr>
                <w:rFonts w:ascii="Times New Roman" w:hAnsi="宋体" w:hint="eastAsia"/>
                <w:spacing w:val="20"/>
                <w:sz w:val="24"/>
                <w:szCs w:val="24"/>
              </w:rPr>
              <w:t>总</w:t>
            </w:r>
            <w:r>
              <w:rPr>
                <w:rFonts w:ascii="Times New Roman" w:hAnsi="宋体"/>
                <w:spacing w:val="20"/>
                <w:sz w:val="24"/>
                <w:szCs w:val="24"/>
              </w:rPr>
              <w:t>局、地方税务局及</w:t>
            </w:r>
            <w:r>
              <w:rPr>
                <w:rFonts w:ascii="Times New Roman"/>
                <w:spacing w:val="20"/>
                <w:sz w:val="24"/>
                <w:szCs w:val="24"/>
              </w:rPr>
              <w:t>/</w:t>
            </w:r>
            <w:r>
              <w:rPr>
                <w:rFonts w:ascii="Times New Roman" w:hAnsi="宋体"/>
                <w:spacing w:val="20"/>
                <w:sz w:val="24"/>
                <w:szCs w:val="24"/>
              </w:rPr>
              <w:t>或其分支机构。</w:t>
            </w:r>
          </w:p>
          <w:p w14:paraId="42973F2E" w14:textId="77777777" w:rsidR="00E6040E" w:rsidRDefault="00E6040E">
            <w:pPr>
              <w:widowControl/>
              <w:spacing w:line="360" w:lineRule="exact"/>
              <w:jc w:val="both"/>
              <w:rPr>
                <w:rFonts w:ascii="Times New Roman"/>
                <w:spacing w:val="20"/>
                <w:sz w:val="24"/>
                <w:szCs w:val="24"/>
              </w:rPr>
            </w:pPr>
          </w:p>
        </w:tc>
      </w:tr>
      <w:tr w:rsidR="00DB3FCE" w:rsidRPr="0018106D" w14:paraId="458B5A81" w14:textId="77777777" w:rsidTr="0006509C">
        <w:tc>
          <w:tcPr>
            <w:tcW w:w="2380" w:type="dxa"/>
          </w:tcPr>
          <w:p w14:paraId="4FD731A6" w14:textId="77777777" w:rsidR="00DB3FCE" w:rsidRDefault="00DB3FC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提款期</w:t>
            </w:r>
          </w:p>
        </w:tc>
        <w:tc>
          <w:tcPr>
            <w:tcW w:w="5791" w:type="dxa"/>
          </w:tcPr>
          <w:p w14:paraId="0D98881F" w14:textId="79B79618" w:rsidR="00DB3FCE" w:rsidRDefault="00DB3FCE" w:rsidP="0018106D">
            <w:pPr>
              <w:widowControl/>
              <w:spacing w:line="360" w:lineRule="exact"/>
              <w:jc w:val="both"/>
              <w:rPr>
                <w:rFonts w:ascii="Times New Roman" w:hAnsi="宋体"/>
                <w:spacing w:val="20"/>
                <w:sz w:val="24"/>
                <w:szCs w:val="24"/>
              </w:rPr>
            </w:pPr>
            <w:r w:rsidRPr="00DB3FCE">
              <w:rPr>
                <w:rFonts w:ascii="Times New Roman" w:hAnsi="宋体" w:hint="eastAsia"/>
                <w:spacing w:val="20"/>
                <w:sz w:val="24"/>
                <w:szCs w:val="24"/>
              </w:rPr>
              <w:t>指</w:t>
            </w:r>
            <w:r w:rsidR="0018106D" w:rsidRPr="002D6F1D">
              <w:rPr>
                <w:rFonts w:ascii="Times New Roman" w:hAnsi="宋体" w:hint="eastAsia"/>
                <w:spacing w:val="20"/>
                <w:sz w:val="24"/>
                <w:szCs w:val="24"/>
              </w:rPr>
              <w:t>（根据情况在下述</w:t>
            </w:r>
            <w:r w:rsidR="007A0716">
              <w:rPr>
                <w:rFonts w:ascii="Times New Roman" w:hAnsi="宋体" w:hint="eastAsia"/>
                <w:spacing w:val="20"/>
                <w:sz w:val="24"/>
                <w:szCs w:val="24"/>
              </w:rPr>
              <w:t>选一项打√</w:t>
            </w:r>
            <w:r w:rsidR="0018106D" w:rsidRPr="002D6F1D">
              <w:rPr>
                <w:rFonts w:ascii="Times New Roman" w:hAnsi="宋体" w:hint="eastAsia"/>
                <w:spacing w:val="20"/>
                <w:sz w:val="24"/>
                <w:szCs w:val="24"/>
              </w:rPr>
              <w:t>，不选的打</w:t>
            </w:r>
            <w:r w:rsidR="0018106D" w:rsidRPr="002D6F1D">
              <w:rPr>
                <w:rFonts w:ascii="Times New Roman" w:hAnsi="宋体" w:hint="eastAsia"/>
                <w:spacing w:val="20"/>
                <w:sz w:val="24"/>
                <w:szCs w:val="24"/>
              </w:rPr>
              <w:t>x</w:t>
            </w:r>
            <w:r w:rsidR="0018106D" w:rsidRPr="002D6F1D">
              <w:rPr>
                <w:rFonts w:ascii="Times New Roman" w:hAnsi="宋体" w:hint="eastAsia"/>
                <w:spacing w:val="20"/>
                <w:sz w:val="24"/>
                <w:szCs w:val="24"/>
              </w:rPr>
              <w:t>）</w:t>
            </w:r>
            <w:r w:rsidR="0018106D" w:rsidRPr="002D6F1D">
              <w:rPr>
                <w:rFonts w:ascii="Times New Roman" w:hAnsi="宋体" w:hint="eastAsia"/>
                <w:spacing w:val="20"/>
                <w:sz w:val="24"/>
                <w:szCs w:val="24"/>
              </w:rPr>
              <w:t>[  ]</w:t>
            </w:r>
            <w:r>
              <w:rPr>
                <w:rFonts w:ascii="Times New Roman" w:hAnsi="宋体" w:hint="eastAsia"/>
                <w:spacing w:val="20"/>
                <w:sz w:val="24"/>
                <w:szCs w:val="24"/>
              </w:rPr>
              <w:t>本合同</w:t>
            </w:r>
            <w:r w:rsidRPr="00F43282">
              <w:rPr>
                <w:rFonts w:ascii="Times New Roman" w:hAnsi="宋体" w:hint="eastAsia"/>
                <w:b/>
                <w:spacing w:val="20"/>
                <w:sz w:val="24"/>
                <w:szCs w:val="24"/>
                <w:u w:val="single"/>
              </w:rPr>
              <w:t>生效日</w:t>
            </w:r>
            <w:r w:rsidR="0018106D" w:rsidRPr="002D6F1D">
              <w:rPr>
                <w:rFonts w:ascii="Times New Roman" w:hAnsi="宋体" w:hint="eastAsia"/>
                <w:spacing w:val="20"/>
                <w:sz w:val="24"/>
                <w:szCs w:val="24"/>
              </w:rPr>
              <w:t>[  ]</w:t>
            </w:r>
            <w:r w:rsidR="006B0B2B" w:rsidRPr="00F43282">
              <w:rPr>
                <w:rFonts w:ascii="Times New Roman" w:hAnsi="宋体" w:hint="eastAsia"/>
                <w:spacing w:val="20"/>
                <w:sz w:val="24"/>
                <w:szCs w:val="24"/>
              </w:rPr>
              <w:t>首</w:t>
            </w:r>
            <w:r w:rsidR="0008642A">
              <w:rPr>
                <w:rFonts w:ascii="Times New Roman" w:hAnsi="宋体" w:hint="eastAsia"/>
                <w:spacing w:val="20"/>
                <w:sz w:val="24"/>
                <w:szCs w:val="24"/>
              </w:rPr>
              <w:t>个</w:t>
            </w:r>
            <w:r w:rsidR="006B0B2B">
              <w:rPr>
                <w:rFonts w:ascii="Times New Roman" w:hAnsi="宋体" w:hint="eastAsia"/>
                <w:b/>
                <w:spacing w:val="20"/>
                <w:sz w:val="24"/>
                <w:szCs w:val="24"/>
                <w:u w:val="single"/>
              </w:rPr>
              <w:t>提款日</w:t>
            </w:r>
            <w:r w:rsidRPr="00DB3FCE">
              <w:rPr>
                <w:rFonts w:ascii="Times New Roman" w:hAnsi="宋体" w:hint="eastAsia"/>
                <w:spacing w:val="20"/>
                <w:sz w:val="24"/>
                <w:szCs w:val="24"/>
              </w:rPr>
              <w:t>起</w:t>
            </w:r>
            <w:r w:rsidR="0018106D">
              <w:rPr>
                <w:rFonts w:ascii="Times New Roman" w:hAnsi="宋体" w:hint="eastAsia"/>
                <w:spacing w:val="20"/>
                <w:sz w:val="24"/>
                <w:szCs w:val="24"/>
              </w:rPr>
              <w:t>，</w:t>
            </w:r>
            <w:r w:rsidRPr="00DB3FCE">
              <w:rPr>
                <w:rFonts w:ascii="Times New Roman" w:hAnsi="宋体" w:hint="eastAsia"/>
                <w:spacing w:val="20"/>
                <w:sz w:val="24"/>
                <w:szCs w:val="24"/>
              </w:rPr>
              <w:t>至</w:t>
            </w:r>
            <w:r w:rsidR="00437F49" w:rsidRPr="00D850C4">
              <w:rPr>
                <w:rFonts w:hAnsi="宋体"/>
                <w:color w:val="000000"/>
                <w:spacing w:val="20"/>
                <w:sz w:val="24"/>
              </w:rPr>
              <w:t>【</w:t>
            </w:r>
            <w:r w:rsidR="00437F49" w:rsidRPr="00D850C4">
              <w:rPr>
                <w:rFonts w:hAnsi="宋体" w:hint="eastAsia"/>
                <w:color w:val="000000"/>
                <w:spacing w:val="20"/>
                <w:sz w:val="24"/>
              </w:rPr>
              <w:t>】</w:t>
            </w:r>
            <w:r>
              <w:rPr>
                <w:rFonts w:ascii="Times New Roman" w:hAnsi="宋体"/>
                <w:spacing w:val="20"/>
                <w:sz w:val="24"/>
                <w:szCs w:val="24"/>
                <w:lang w:val="en-GB"/>
              </w:rPr>
              <w:t>年</w:t>
            </w:r>
            <w:r w:rsidR="00437F49" w:rsidRPr="00D850C4">
              <w:rPr>
                <w:rFonts w:hAnsi="宋体"/>
                <w:color w:val="000000"/>
                <w:spacing w:val="20"/>
                <w:sz w:val="24"/>
              </w:rPr>
              <w:t>【</w:t>
            </w:r>
            <w:r w:rsidR="00437F49" w:rsidRPr="00D850C4">
              <w:rPr>
                <w:rFonts w:hAnsi="宋体" w:hint="eastAsia"/>
                <w:color w:val="000000"/>
                <w:spacing w:val="20"/>
                <w:sz w:val="24"/>
              </w:rPr>
              <w:t>】</w:t>
            </w:r>
            <w:r>
              <w:rPr>
                <w:rFonts w:ascii="Times New Roman" w:hAnsi="宋体"/>
                <w:spacing w:val="20"/>
                <w:sz w:val="24"/>
                <w:szCs w:val="24"/>
                <w:lang w:val="en-GB"/>
              </w:rPr>
              <w:t>月</w:t>
            </w:r>
            <w:r w:rsidR="00437F49" w:rsidRPr="00D850C4">
              <w:rPr>
                <w:rFonts w:hAnsi="宋体"/>
                <w:color w:val="000000"/>
                <w:spacing w:val="20"/>
                <w:sz w:val="24"/>
              </w:rPr>
              <w:t>【</w:t>
            </w:r>
            <w:r w:rsidR="00437F49" w:rsidRPr="00D850C4">
              <w:rPr>
                <w:rFonts w:hAnsi="宋体" w:hint="eastAsia"/>
                <w:color w:val="000000"/>
                <w:spacing w:val="20"/>
                <w:sz w:val="24"/>
              </w:rPr>
              <w:t>】</w:t>
            </w:r>
            <w:r>
              <w:rPr>
                <w:rFonts w:ascii="Times New Roman" w:hAnsi="宋体"/>
                <w:spacing w:val="20"/>
                <w:sz w:val="24"/>
                <w:szCs w:val="24"/>
                <w:lang w:val="en-GB"/>
              </w:rPr>
              <w:t>日</w:t>
            </w:r>
            <w:r w:rsidRPr="00DB3FCE">
              <w:rPr>
                <w:rFonts w:ascii="Times New Roman" w:hAnsi="宋体" w:hint="eastAsia"/>
                <w:spacing w:val="20"/>
                <w:sz w:val="24"/>
                <w:szCs w:val="24"/>
              </w:rPr>
              <w:t>（包括该日）止的期间</w:t>
            </w:r>
            <w:r w:rsidR="00557D1E">
              <w:rPr>
                <w:rStyle w:val="a7"/>
                <w:rFonts w:ascii="Times New Roman" w:hAnsi="宋体"/>
                <w:spacing w:val="20"/>
                <w:sz w:val="24"/>
                <w:szCs w:val="24"/>
              </w:rPr>
              <w:footnoteReference w:id="9"/>
            </w:r>
            <w:r>
              <w:rPr>
                <w:rFonts w:ascii="Times New Roman" w:hAnsi="宋体" w:hint="eastAsia"/>
                <w:spacing w:val="20"/>
                <w:sz w:val="24"/>
                <w:szCs w:val="24"/>
              </w:rPr>
              <w:t>。</w:t>
            </w:r>
          </w:p>
          <w:p w14:paraId="2FAAC66F" w14:textId="77777777" w:rsidR="00B36F14" w:rsidRDefault="00B36F14" w:rsidP="0008642A">
            <w:pPr>
              <w:widowControl/>
              <w:spacing w:line="360" w:lineRule="exact"/>
              <w:jc w:val="both"/>
              <w:rPr>
                <w:rFonts w:ascii="Times New Roman" w:hAnsi="宋体"/>
                <w:spacing w:val="20"/>
                <w:sz w:val="24"/>
                <w:szCs w:val="24"/>
              </w:rPr>
            </w:pPr>
          </w:p>
        </w:tc>
      </w:tr>
      <w:tr w:rsidR="00E6040E" w14:paraId="5FCD0CDD" w14:textId="77777777" w:rsidTr="0006509C">
        <w:tc>
          <w:tcPr>
            <w:tcW w:w="2380" w:type="dxa"/>
          </w:tcPr>
          <w:p w14:paraId="0E1BD9F6"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提款日</w:t>
            </w:r>
          </w:p>
        </w:tc>
        <w:tc>
          <w:tcPr>
            <w:tcW w:w="5791" w:type="dxa"/>
          </w:tcPr>
          <w:p w14:paraId="5D8576B3" w14:textId="509AEDCF" w:rsidR="00E6040E" w:rsidRDefault="00E6040E">
            <w:pPr>
              <w:widowControl/>
              <w:autoSpaceDE/>
              <w:autoSpaceDN/>
              <w:adjustRightInd/>
              <w:spacing w:line="360" w:lineRule="exact"/>
              <w:jc w:val="both"/>
              <w:textAlignment w:val="auto"/>
              <w:rPr>
                <w:rFonts w:ascii="Times New Roman"/>
                <w:spacing w:val="20"/>
                <w:sz w:val="24"/>
                <w:szCs w:val="24"/>
              </w:rPr>
            </w:pPr>
            <w:r>
              <w:rPr>
                <w:rFonts w:ascii="Times New Roman" w:hAnsi="宋体"/>
                <w:spacing w:val="20"/>
                <w:sz w:val="24"/>
                <w:szCs w:val="24"/>
              </w:rPr>
              <w:t>指</w:t>
            </w:r>
            <w:r>
              <w:rPr>
                <w:rFonts w:ascii="Times New Roman" w:hAnsi="宋体" w:hint="eastAsia"/>
                <w:spacing w:val="20"/>
                <w:sz w:val="24"/>
                <w:szCs w:val="24"/>
              </w:rPr>
              <w:t>，就本合同</w:t>
            </w:r>
            <w:r w:rsidR="005A2238">
              <w:rPr>
                <w:rFonts w:ascii="Times New Roman" w:hAnsi="宋体" w:hint="eastAsia"/>
                <w:spacing w:val="20"/>
                <w:sz w:val="24"/>
                <w:szCs w:val="24"/>
              </w:rPr>
              <w:t>第</w:t>
            </w:r>
            <w:r w:rsidR="005A2238">
              <w:rPr>
                <w:rFonts w:ascii="Times New Roman" w:hAnsi="宋体" w:hint="eastAsia"/>
                <w:spacing w:val="20"/>
                <w:sz w:val="24"/>
                <w:szCs w:val="24"/>
              </w:rPr>
              <w:t>4.1</w:t>
            </w:r>
            <w:r w:rsidR="005A2238">
              <w:rPr>
                <w:rFonts w:ascii="Times New Roman" w:hAnsi="宋体" w:hint="eastAsia"/>
                <w:spacing w:val="20"/>
                <w:sz w:val="24"/>
                <w:szCs w:val="24"/>
              </w:rPr>
              <w:t>条（</w:t>
            </w:r>
            <w:r w:rsidR="005A2238" w:rsidRPr="00702A53">
              <w:rPr>
                <w:rFonts w:ascii="Times New Roman" w:hAnsi="宋体" w:hint="eastAsia"/>
                <w:i/>
                <w:spacing w:val="20"/>
                <w:sz w:val="24"/>
                <w:szCs w:val="24"/>
              </w:rPr>
              <w:t>提款</w:t>
            </w:r>
            <w:r w:rsidR="005A2238">
              <w:rPr>
                <w:rFonts w:ascii="Times New Roman" w:hAnsi="宋体" w:hint="eastAsia"/>
                <w:spacing w:val="20"/>
                <w:sz w:val="24"/>
                <w:szCs w:val="24"/>
              </w:rPr>
              <w:t>）</w:t>
            </w:r>
            <w:r>
              <w:rPr>
                <w:rFonts w:ascii="Times New Roman" w:hAnsi="宋体" w:hint="eastAsia"/>
                <w:spacing w:val="20"/>
                <w:sz w:val="24"/>
                <w:szCs w:val="24"/>
              </w:rPr>
              <w:t>中规定的每一提取</w:t>
            </w:r>
            <w:r>
              <w:rPr>
                <w:rFonts w:ascii="Times New Roman" w:hAnsi="宋体" w:hint="eastAsia"/>
                <w:b/>
                <w:spacing w:val="20"/>
                <w:sz w:val="24"/>
                <w:szCs w:val="24"/>
                <w:u w:val="single"/>
              </w:rPr>
              <w:t>贷款资金</w:t>
            </w:r>
            <w:r>
              <w:rPr>
                <w:rFonts w:ascii="Times New Roman" w:hAnsi="宋体" w:hint="eastAsia"/>
                <w:spacing w:val="20"/>
                <w:sz w:val="24"/>
                <w:szCs w:val="24"/>
              </w:rPr>
              <w:t>的日子。</w:t>
            </w:r>
            <w:r w:rsidR="00904BA8">
              <w:rPr>
                <w:rFonts w:ascii="Times New Roman" w:hAnsi="宋体" w:hint="eastAsia"/>
                <w:spacing w:val="20"/>
                <w:sz w:val="24"/>
                <w:szCs w:val="24"/>
              </w:rPr>
              <w:t>如实际提款日与</w:t>
            </w:r>
            <w:r w:rsidR="00222EB2">
              <w:rPr>
                <w:rFonts w:ascii="Times New Roman" w:hAnsi="宋体" w:hint="eastAsia"/>
                <w:spacing w:val="20"/>
                <w:sz w:val="24"/>
                <w:szCs w:val="24"/>
              </w:rPr>
              <w:t>本合同第</w:t>
            </w:r>
            <w:r w:rsidR="00222EB2">
              <w:rPr>
                <w:rFonts w:ascii="Times New Roman" w:hAnsi="宋体" w:hint="eastAsia"/>
                <w:spacing w:val="20"/>
                <w:sz w:val="24"/>
                <w:szCs w:val="24"/>
              </w:rPr>
              <w:t>4.1</w:t>
            </w:r>
            <w:r w:rsidR="00222EB2">
              <w:rPr>
                <w:rFonts w:ascii="Times New Roman" w:hAnsi="宋体" w:hint="eastAsia"/>
                <w:spacing w:val="20"/>
                <w:sz w:val="24"/>
                <w:szCs w:val="24"/>
              </w:rPr>
              <w:t>条（</w:t>
            </w:r>
            <w:r w:rsidR="00222EB2" w:rsidRPr="0006509C">
              <w:rPr>
                <w:rFonts w:ascii="Times New Roman" w:hAnsi="宋体" w:hint="eastAsia"/>
                <w:i/>
                <w:spacing w:val="20"/>
                <w:sz w:val="24"/>
              </w:rPr>
              <w:t>提款</w:t>
            </w:r>
            <w:r w:rsidR="00222EB2">
              <w:rPr>
                <w:rFonts w:ascii="Times New Roman" w:hAnsi="宋体" w:hint="eastAsia"/>
                <w:spacing w:val="20"/>
                <w:sz w:val="24"/>
                <w:szCs w:val="24"/>
              </w:rPr>
              <w:t>）中规定</w:t>
            </w:r>
            <w:r w:rsidR="00904BA8">
              <w:rPr>
                <w:rFonts w:ascii="Times New Roman" w:hAnsi="宋体" w:hint="eastAsia"/>
                <w:spacing w:val="20"/>
                <w:sz w:val="24"/>
                <w:szCs w:val="24"/>
              </w:rPr>
              <w:t>的提取该笔</w:t>
            </w:r>
            <w:r w:rsidR="00904BA8" w:rsidRPr="00521AFA">
              <w:rPr>
                <w:rFonts w:ascii="Times New Roman" w:hAnsi="宋体" w:hint="eastAsia"/>
                <w:b/>
                <w:spacing w:val="20"/>
                <w:sz w:val="24"/>
                <w:szCs w:val="24"/>
                <w:u w:val="single"/>
              </w:rPr>
              <w:t>贷款资金</w:t>
            </w:r>
            <w:r w:rsidR="00904BA8">
              <w:rPr>
                <w:rFonts w:ascii="Times New Roman" w:hAnsi="宋体" w:hint="eastAsia"/>
                <w:spacing w:val="20"/>
                <w:sz w:val="24"/>
                <w:szCs w:val="24"/>
              </w:rPr>
              <w:t>之日不同，则为该笔</w:t>
            </w:r>
            <w:r w:rsidR="00904BA8" w:rsidRPr="00521AFA">
              <w:rPr>
                <w:rFonts w:ascii="Times New Roman" w:hAnsi="宋体" w:hint="eastAsia"/>
                <w:b/>
                <w:spacing w:val="20"/>
                <w:sz w:val="24"/>
                <w:szCs w:val="24"/>
                <w:u w:val="single"/>
              </w:rPr>
              <w:t>贷款资金</w:t>
            </w:r>
            <w:r w:rsidR="00904BA8">
              <w:rPr>
                <w:rFonts w:ascii="Times New Roman" w:hAnsi="宋体" w:hint="eastAsia"/>
                <w:spacing w:val="20"/>
                <w:sz w:val="24"/>
                <w:szCs w:val="24"/>
              </w:rPr>
              <w:t>划付至</w:t>
            </w:r>
            <w:r w:rsidR="00904BA8" w:rsidRPr="00521AFA">
              <w:rPr>
                <w:rFonts w:ascii="Times New Roman" w:hAnsi="宋体" w:hint="eastAsia"/>
                <w:b/>
                <w:spacing w:val="20"/>
                <w:sz w:val="24"/>
                <w:szCs w:val="24"/>
                <w:u w:val="single"/>
              </w:rPr>
              <w:t>贷款资金账户</w:t>
            </w:r>
            <w:r w:rsidR="00904BA8">
              <w:rPr>
                <w:rFonts w:ascii="Times New Roman" w:hAnsi="宋体" w:hint="eastAsia"/>
                <w:spacing w:val="20"/>
                <w:sz w:val="24"/>
                <w:szCs w:val="24"/>
              </w:rPr>
              <w:t>之日。</w:t>
            </w:r>
          </w:p>
          <w:p w14:paraId="6427A40A" w14:textId="77777777" w:rsidR="00E6040E" w:rsidRDefault="00E6040E">
            <w:pPr>
              <w:widowControl/>
              <w:autoSpaceDE/>
              <w:autoSpaceDN/>
              <w:adjustRightInd/>
              <w:spacing w:line="360" w:lineRule="exact"/>
              <w:jc w:val="both"/>
              <w:textAlignment w:val="auto"/>
              <w:rPr>
                <w:rFonts w:ascii="Times New Roman"/>
                <w:spacing w:val="20"/>
                <w:sz w:val="24"/>
                <w:szCs w:val="24"/>
              </w:rPr>
            </w:pPr>
          </w:p>
        </w:tc>
      </w:tr>
      <w:tr w:rsidR="00E6040E" w14:paraId="670E5D17" w14:textId="77777777" w:rsidTr="0006509C">
        <w:tc>
          <w:tcPr>
            <w:tcW w:w="2380" w:type="dxa"/>
          </w:tcPr>
          <w:p w14:paraId="58737671"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违约事件</w:t>
            </w:r>
          </w:p>
        </w:tc>
        <w:tc>
          <w:tcPr>
            <w:tcW w:w="5791" w:type="dxa"/>
          </w:tcPr>
          <w:p w14:paraId="6093A610"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指本合同第</w:t>
            </w:r>
            <w:r>
              <w:rPr>
                <w:rFonts w:ascii="Times New Roman"/>
                <w:spacing w:val="20"/>
                <w:sz w:val="24"/>
                <w:szCs w:val="24"/>
              </w:rPr>
              <w:t>15.1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违约事件</w:t>
            </w:r>
            <w:r>
              <w:rPr>
                <w:rFonts w:ascii="Times New Roman"/>
                <w:i/>
                <w:spacing w:val="20"/>
                <w:sz w:val="24"/>
                <w:szCs w:val="24"/>
              </w:rPr>
              <w:t>)</w:t>
            </w:r>
            <w:r>
              <w:rPr>
                <w:rFonts w:ascii="Times New Roman" w:hAnsi="宋体"/>
                <w:spacing w:val="20"/>
                <w:sz w:val="24"/>
                <w:szCs w:val="24"/>
              </w:rPr>
              <w:t>所列的任一</w:t>
            </w:r>
            <w:r w:rsidR="007267B5">
              <w:rPr>
                <w:rFonts w:ascii="Times New Roman" w:hAnsi="宋体" w:hint="eastAsia"/>
                <w:spacing w:val="20"/>
                <w:sz w:val="24"/>
                <w:szCs w:val="24"/>
              </w:rPr>
              <w:t>事件或</w:t>
            </w:r>
            <w:r>
              <w:rPr>
                <w:rFonts w:ascii="Times New Roman" w:hAnsi="宋体"/>
                <w:spacing w:val="20"/>
                <w:sz w:val="24"/>
                <w:szCs w:val="24"/>
              </w:rPr>
              <w:t>情形。</w:t>
            </w:r>
          </w:p>
          <w:p w14:paraId="1B56ABED" w14:textId="77777777" w:rsidR="00E6040E" w:rsidRDefault="00E6040E">
            <w:pPr>
              <w:widowControl/>
              <w:spacing w:line="360" w:lineRule="exact"/>
              <w:jc w:val="both"/>
              <w:rPr>
                <w:rFonts w:ascii="Times New Roman"/>
                <w:spacing w:val="20"/>
                <w:sz w:val="24"/>
                <w:szCs w:val="24"/>
              </w:rPr>
            </w:pPr>
          </w:p>
        </w:tc>
      </w:tr>
      <w:tr w:rsidR="00E6040E" w14:paraId="2C6752D0" w14:textId="77777777" w:rsidTr="0006509C">
        <w:tc>
          <w:tcPr>
            <w:tcW w:w="2380" w:type="dxa"/>
          </w:tcPr>
          <w:p w14:paraId="2D162BD3"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文件确认书</w:t>
            </w:r>
          </w:p>
        </w:tc>
        <w:tc>
          <w:tcPr>
            <w:tcW w:w="5791" w:type="dxa"/>
          </w:tcPr>
          <w:p w14:paraId="469C09C8"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实质上</w:t>
            </w:r>
            <w:r>
              <w:rPr>
                <w:rFonts w:ascii="Times New Roman" w:hAnsi="宋体"/>
                <w:spacing w:val="20"/>
                <w:sz w:val="24"/>
                <w:szCs w:val="24"/>
              </w:rPr>
              <w:t>按照本合同附件二</w:t>
            </w:r>
            <w:r>
              <w:rPr>
                <w:rFonts w:ascii="Times New Roman"/>
                <w:i/>
                <w:spacing w:val="20"/>
                <w:sz w:val="24"/>
                <w:szCs w:val="24"/>
              </w:rPr>
              <w:t>(</w:t>
            </w:r>
            <w:r>
              <w:rPr>
                <w:rFonts w:ascii="Times New Roman" w:hAnsi="宋体"/>
                <w:i/>
                <w:spacing w:val="20"/>
                <w:sz w:val="24"/>
                <w:szCs w:val="24"/>
              </w:rPr>
              <w:t>文件确认书格式</w:t>
            </w:r>
            <w:r>
              <w:rPr>
                <w:rFonts w:ascii="Times New Roman"/>
                <w:i/>
                <w:spacing w:val="20"/>
                <w:sz w:val="24"/>
                <w:szCs w:val="24"/>
              </w:rPr>
              <w:t>)</w:t>
            </w:r>
            <w:r>
              <w:rPr>
                <w:rFonts w:ascii="Times New Roman" w:hAnsi="宋体"/>
                <w:spacing w:val="20"/>
                <w:sz w:val="24"/>
                <w:szCs w:val="24"/>
              </w:rPr>
              <w:t>要求的格式和内容签署并提交的一份文件确认书。</w:t>
            </w:r>
          </w:p>
          <w:p w14:paraId="6B30061C" w14:textId="77777777" w:rsidR="00E6040E" w:rsidRDefault="00E6040E">
            <w:pPr>
              <w:widowControl/>
              <w:spacing w:line="360" w:lineRule="exact"/>
              <w:jc w:val="both"/>
              <w:rPr>
                <w:rFonts w:ascii="Times New Roman"/>
                <w:spacing w:val="20"/>
                <w:sz w:val="24"/>
                <w:szCs w:val="24"/>
              </w:rPr>
            </w:pPr>
          </w:p>
        </w:tc>
      </w:tr>
      <w:tr w:rsidR="00E6040E" w14:paraId="0B60F7B2" w14:textId="77777777" w:rsidTr="0006509C">
        <w:tc>
          <w:tcPr>
            <w:tcW w:w="2380" w:type="dxa"/>
          </w:tcPr>
          <w:p w14:paraId="12E0CC1C" w14:textId="77777777" w:rsidR="00E6040E" w:rsidRDefault="00E6040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项目</w:t>
            </w:r>
          </w:p>
        </w:tc>
        <w:tc>
          <w:tcPr>
            <w:tcW w:w="5791" w:type="dxa"/>
          </w:tcPr>
          <w:p w14:paraId="5502F9C7" w14:textId="7EB81197"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rPr>
              <w:t>指</w:t>
            </w:r>
            <w:r w:rsidR="008F28E7" w:rsidRPr="00D850C4">
              <w:rPr>
                <w:rFonts w:hAnsi="宋体"/>
                <w:color w:val="000000"/>
                <w:spacing w:val="20"/>
                <w:sz w:val="24"/>
              </w:rPr>
              <w:t>【</w:t>
            </w:r>
            <w:r w:rsidR="008F28E7" w:rsidRPr="00D850C4">
              <w:rPr>
                <w:rFonts w:hAnsi="宋体" w:hint="eastAsia"/>
                <w:color w:val="000000"/>
                <w:spacing w:val="20"/>
                <w:sz w:val="24"/>
              </w:rPr>
              <w:t>】</w:t>
            </w:r>
            <w:r>
              <w:rPr>
                <w:rFonts w:ascii="Times New Roman" w:hint="eastAsia"/>
                <w:spacing w:val="20"/>
                <w:sz w:val="24"/>
                <w:szCs w:val="24"/>
                <w:lang w:val="en-GB"/>
              </w:rPr>
              <w:t>。</w:t>
            </w:r>
          </w:p>
          <w:p w14:paraId="6E353C8E" w14:textId="77777777" w:rsidR="00E6040E" w:rsidRDefault="00E6040E">
            <w:pPr>
              <w:widowControl/>
              <w:spacing w:line="360" w:lineRule="exact"/>
              <w:jc w:val="both"/>
              <w:rPr>
                <w:rFonts w:ascii="Times New Roman" w:hAnsi="宋体"/>
                <w:spacing w:val="20"/>
                <w:sz w:val="24"/>
                <w:szCs w:val="24"/>
              </w:rPr>
            </w:pPr>
          </w:p>
        </w:tc>
      </w:tr>
      <w:tr w:rsidR="00E6040E" w14:paraId="1230413E" w14:textId="77777777" w:rsidTr="0006509C">
        <w:tc>
          <w:tcPr>
            <w:tcW w:w="2380" w:type="dxa"/>
          </w:tcPr>
          <w:p w14:paraId="220B0E8E"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信息备忘录</w:t>
            </w:r>
          </w:p>
        </w:tc>
        <w:tc>
          <w:tcPr>
            <w:tcW w:w="5791" w:type="dxa"/>
          </w:tcPr>
          <w:p w14:paraId="1D3A1B7B" w14:textId="7CE65D8C"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hint="eastAsia"/>
                <w:b/>
                <w:spacing w:val="20"/>
                <w:sz w:val="24"/>
                <w:szCs w:val="24"/>
                <w:u w:val="single"/>
              </w:rPr>
              <w:t>牵头行</w:t>
            </w:r>
            <w:r>
              <w:rPr>
                <w:rFonts w:ascii="Times New Roman" w:hAnsi="宋体" w:hint="eastAsia"/>
                <w:spacing w:val="20"/>
                <w:sz w:val="24"/>
                <w:szCs w:val="24"/>
              </w:rPr>
              <w:t>受</w:t>
            </w:r>
            <w:r>
              <w:rPr>
                <w:rFonts w:ascii="Times New Roman" w:hAnsi="宋体"/>
                <w:b/>
                <w:spacing w:val="20"/>
                <w:sz w:val="24"/>
                <w:szCs w:val="24"/>
                <w:u w:val="single"/>
              </w:rPr>
              <w:t>借款人</w:t>
            </w:r>
            <w:r>
              <w:rPr>
                <w:rFonts w:ascii="Times New Roman" w:hAnsi="宋体" w:hint="eastAsia"/>
                <w:spacing w:val="20"/>
                <w:sz w:val="24"/>
                <w:szCs w:val="24"/>
              </w:rPr>
              <w:t>委托</w:t>
            </w:r>
            <w:r>
              <w:rPr>
                <w:rFonts w:ascii="Times New Roman" w:hAnsi="宋体"/>
                <w:spacing w:val="20"/>
                <w:sz w:val="24"/>
                <w:szCs w:val="24"/>
              </w:rPr>
              <w:t>于</w:t>
            </w:r>
            <w:r w:rsidR="008F28E7" w:rsidRPr="00D850C4">
              <w:rPr>
                <w:rFonts w:hAnsi="宋体"/>
                <w:color w:val="000000"/>
                <w:spacing w:val="20"/>
                <w:sz w:val="24"/>
              </w:rPr>
              <w:t>【</w:t>
            </w:r>
            <w:r w:rsidR="008F28E7" w:rsidRPr="00D850C4">
              <w:rPr>
                <w:rFonts w:hAnsi="宋体" w:hint="eastAsia"/>
                <w:color w:val="000000"/>
                <w:spacing w:val="20"/>
                <w:sz w:val="24"/>
              </w:rPr>
              <w:t>】</w:t>
            </w:r>
            <w:r>
              <w:rPr>
                <w:rFonts w:ascii="Times New Roman" w:hAnsi="宋体"/>
                <w:spacing w:val="20"/>
                <w:sz w:val="24"/>
                <w:szCs w:val="24"/>
                <w:lang w:val="en-GB"/>
              </w:rPr>
              <w:t>年</w:t>
            </w:r>
            <w:r w:rsidR="008F28E7" w:rsidRPr="00D850C4">
              <w:rPr>
                <w:rFonts w:hAnsi="宋体"/>
                <w:color w:val="000000"/>
                <w:spacing w:val="20"/>
                <w:sz w:val="24"/>
              </w:rPr>
              <w:t>【</w:t>
            </w:r>
            <w:r w:rsidR="008F28E7" w:rsidRPr="00D850C4">
              <w:rPr>
                <w:rFonts w:hAnsi="宋体" w:hint="eastAsia"/>
                <w:color w:val="000000"/>
                <w:spacing w:val="20"/>
                <w:sz w:val="24"/>
              </w:rPr>
              <w:t>】</w:t>
            </w:r>
            <w:r>
              <w:rPr>
                <w:rFonts w:ascii="Times New Roman" w:hAnsi="宋体"/>
                <w:spacing w:val="20"/>
                <w:sz w:val="24"/>
                <w:szCs w:val="24"/>
                <w:lang w:val="en-GB"/>
              </w:rPr>
              <w:t>月</w:t>
            </w:r>
            <w:r w:rsidR="008F28E7" w:rsidRPr="00D850C4">
              <w:rPr>
                <w:rFonts w:hAnsi="宋体"/>
                <w:color w:val="000000"/>
                <w:spacing w:val="20"/>
                <w:sz w:val="24"/>
              </w:rPr>
              <w:t>【</w:t>
            </w:r>
            <w:r w:rsidR="008F28E7" w:rsidRPr="00D850C4">
              <w:rPr>
                <w:rFonts w:hAnsi="宋体" w:hint="eastAsia"/>
                <w:color w:val="000000"/>
                <w:spacing w:val="20"/>
                <w:sz w:val="24"/>
              </w:rPr>
              <w:t>】</w:t>
            </w:r>
            <w:r>
              <w:rPr>
                <w:rFonts w:ascii="Times New Roman" w:hAnsi="宋体"/>
                <w:spacing w:val="20"/>
                <w:sz w:val="24"/>
                <w:szCs w:val="24"/>
                <w:lang w:val="en-GB"/>
              </w:rPr>
              <w:t>日</w:t>
            </w:r>
            <w:r>
              <w:rPr>
                <w:rFonts w:ascii="Times New Roman" w:hAnsi="宋体"/>
                <w:spacing w:val="20"/>
                <w:sz w:val="24"/>
                <w:szCs w:val="24"/>
              </w:rPr>
              <w:t>编制的一份关于</w:t>
            </w:r>
            <w:r w:rsidR="008F28E7" w:rsidRPr="00D850C4">
              <w:rPr>
                <w:rFonts w:hAnsi="宋体"/>
                <w:color w:val="000000"/>
                <w:spacing w:val="20"/>
                <w:sz w:val="24"/>
              </w:rPr>
              <w:t>【</w:t>
            </w:r>
            <w:r w:rsidR="008F28E7" w:rsidRPr="00D850C4">
              <w:rPr>
                <w:rFonts w:hAnsi="宋体" w:hint="eastAsia"/>
                <w:color w:val="000000"/>
                <w:spacing w:val="20"/>
                <w:sz w:val="24"/>
              </w:rPr>
              <w:t>】</w:t>
            </w:r>
            <w:r>
              <w:rPr>
                <w:rFonts w:ascii="Times New Roman" w:hint="eastAsia"/>
                <w:spacing w:val="20"/>
                <w:sz w:val="24"/>
                <w:szCs w:val="24"/>
                <w:lang w:val="en-GB"/>
              </w:rPr>
              <w:t>的</w:t>
            </w:r>
            <w:r>
              <w:rPr>
                <w:rFonts w:ascii="Times New Roman" w:hAnsi="宋体"/>
                <w:spacing w:val="20"/>
                <w:sz w:val="24"/>
                <w:szCs w:val="24"/>
              </w:rPr>
              <w:t>信息备忘录。</w:t>
            </w:r>
          </w:p>
          <w:p w14:paraId="593CF282" w14:textId="77777777" w:rsidR="00E6040E" w:rsidRDefault="00E6040E">
            <w:pPr>
              <w:widowControl/>
              <w:spacing w:line="360" w:lineRule="exact"/>
              <w:jc w:val="both"/>
              <w:rPr>
                <w:rFonts w:ascii="Times New Roman"/>
                <w:spacing w:val="20"/>
                <w:sz w:val="24"/>
                <w:szCs w:val="24"/>
              </w:rPr>
            </w:pPr>
          </w:p>
        </w:tc>
      </w:tr>
      <w:tr w:rsidR="00E6040E" w14:paraId="66F5C562" w14:textId="77777777" w:rsidTr="0006509C">
        <w:tc>
          <w:tcPr>
            <w:tcW w:w="2380" w:type="dxa"/>
          </w:tcPr>
          <w:p w14:paraId="60439D18"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许可负债</w:t>
            </w:r>
          </w:p>
        </w:tc>
        <w:tc>
          <w:tcPr>
            <w:tcW w:w="5791" w:type="dxa"/>
          </w:tcPr>
          <w:p w14:paraId="1CEE9D0E" w14:textId="77777777" w:rsidR="00E6040E" w:rsidRDefault="00E6040E">
            <w:pPr>
              <w:widowControl/>
              <w:spacing w:after="240"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的</w:t>
            </w:r>
            <w:r>
              <w:rPr>
                <w:rFonts w:ascii="Times New Roman" w:hAnsi="宋体"/>
                <w:spacing w:val="20"/>
                <w:sz w:val="24"/>
                <w:szCs w:val="24"/>
              </w:rPr>
              <w:t>以下任何一项</w:t>
            </w:r>
            <w:r>
              <w:rPr>
                <w:rFonts w:ascii="Times New Roman" w:hAnsi="宋体"/>
                <w:b/>
                <w:spacing w:val="20"/>
                <w:sz w:val="24"/>
                <w:szCs w:val="24"/>
                <w:u w:val="single"/>
              </w:rPr>
              <w:t>负债</w:t>
            </w:r>
            <w:r>
              <w:rPr>
                <w:rFonts w:ascii="Times New Roman" w:hAnsi="宋体"/>
                <w:spacing w:val="20"/>
                <w:sz w:val="24"/>
                <w:szCs w:val="24"/>
              </w:rPr>
              <w:t>：</w:t>
            </w:r>
          </w:p>
          <w:p w14:paraId="090BD4D1" w14:textId="77777777" w:rsidR="00E6040E" w:rsidRDefault="00E6040E">
            <w:pPr>
              <w:widowControl/>
              <w:numPr>
                <w:ilvl w:val="0"/>
                <w:numId w:val="8"/>
              </w:numPr>
              <w:tabs>
                <w:tab w:val="clear" w:pos="3525"/>
                <w:tab w:val="left" w:pos="572"/>
              </w:tabs>
              <w:autoSpaceDE/>
              <w:autoSpaceDN/>
              <w:adjustRightInd/>
              <w:spacing w:after="240" w:line="360" w:lineRule="exact"/>
              <w:ind w:left="572" w:hanging="572"/>
              <w:jc w:val="both"/>
              <w:textAlignment w:val="auto"/>
              <w:rPr>
                <w:rStyle w:val="DeltaViewInsertion"/>
                <w:rFonts w:ascii="Times New Roman"/>
                <w:bCs w:val="0"/>
                <w:color w:val="auto"/>
                <w:spacing w:val="20"/>
                <w:sz w:val="24"/>
                <w:szCs w:val="24"/>
                <w:u w:val="none"/>
              </w:rPr>
            </w:pPr>
            <w:r>
              <w:rPr>
                <w:rStyle w:val="DeltaViewInsertion"/>
                <w:rFonts w:ascii="Times New Roman" w:hAnsi="宋体"/>
                <w:b w:val="0"/>
                <w:color w:val="auto"/>
                <w:spacing w:val="20"/>
                <w:sz w:val="24"/>
                <w:szCs w:val="24"/>
                <w:u w:val="none"/>
              </w:rPr>
              <w:t>各</w:t>
            </w:r>
            <w:r>
              <w:rPr>
                <w:rStyle w:val="DeltaViewInsertion"/>
                <w:rFonts w:ascii="Times New Roman" w:hAnsi="宋体"/>
                <w:color w:val="auto"/>
                <w:spacing w:val="20"/>
                <w:sz w:val="24"/>
                <w:szCs w:val="24"/>
                <w:u w:val="single"/>
              </w:rPr>
              <w:t>融资文件</w:t>
            </w:r>
            <w:r>
              <w:rPr>
                <w:rStyle w:val="DeltaViewInsertion"/>
                <w:rFonts w:ascii="Times New Roman" w:hAnsi="宋体"/>
                <w:b w:val="0"/>
                <w:color w:val="auto"/>
                <w:spacing w:val="20"/>
                <w:sz w:val="24"/>
                <w:szCs w:val="24"/>
                <w:u w:val="none"/>
              </w:rPr>
              <w:t>项下的任何</w:t>
            </w:r>
            <w:r>
              <w:rPr>
                <w:rStyle w:val="DeltaViewInsertion"/>
                <w:rFonts w:ascii="Times New Roman" w:hAnsi="宋体" w:hint="eastAsia"/>
                <w:color w:val="auto"/>
                <w:spacing w:val="20"/>
                <w:sz w:val="24"/>
                <w:szCs w:val="24"/>
                <w:u w:val="single"/>
              </w:rPr>
              <w:t>负债</w:t>
            </w:r>
            <w:r>
              <w:rPr>
                <w:rStyle w:val="DeltaViewInsertion"/>
                <w:rFonts w:ascii="Times New Roman" w:hAnsi="宋体" w:hint="eastAsia"/>
                <w:b w:val="0"/>
                <w:color w:val="auto"/>
                <w:spacing w:val="20"/>
                <w:sz w:val="24"/>
                <w:szCs w:val="24"/>
                <w:u w:val="none"/>
              </w:rPr>
              <w:t>；</w:t>
            </w:r>
          </w:p>
          <w:p w14:paraId="25F00848" w14:textId="70EB13B6" w:rsidR="00E6040E" w:rsidRDefault="008F28E7">
            <w:pPr>
              <w:widowControl/>
              <w:numPr>
                <w:ilvl w:val="0"/>
                <w:numId w:val="8"/>
              </w:numPr>
              <w:tabs>
                <w:tab w:val="clear" w:pos="3525"/>
                <w:tab w:val="left" w:pos="572"/>
              </w:tabs>
              <w:autoSpaceDE/>
              <w:autoSpaceDN/>
              <w:adjustRightInd/>
              <w:spacing w:after="240" w:line="360" w:lineRule="exact"/>
              <w:ind w:left="572" w:hanging="572"/>
              <w:jc w:val="both"/>
              <w:textAlignment w:val="auto"/>
              <w:rPr>
                <w:rFonts w:ascii="Times New Roman"/>
                <w:b/>
                <w:spacing w:val="20"/>
                <w:sz w:val="24"/>
                <w:szCs w:val="24"/>
              </w:rPr>
            </w:pPr>
            <w:r w:rsidRPr="00D850C4">
              <w:rPr>
                <w:rFonts w:hAnsi="宋体"/>
                <w:color w:val="000000"/>
                <w:spacing w:val="20"/>
                <w:sz w:val="24"/>
              </w:rPr>
              <w:t>【</w:t>
            </w:r>
            <w:r w:rsidRPr="00D850C4">
              <w:rPr>
                <w:rFonts w:hAnsi="宋体" w:hint="eastAsia"/>
                <w:color w:val="000000"/>
                <w:spacing w:val="20"/>
                <w:sz w:val="24"/>
              </w:rPr>
              <w:t>】</w:t>
            </w:r>
            <w:r w:rsidR="00E6040E">
              <w:rPr>
                <w:rFonts w:ascii="Times New Roman" w:hint="eastAsia"/>
                <w:spacing w:val="20"/>
                <w:sz w:val="24"/>
                <w:szCs w:val="24"/>
                <w:lang w:val="en-GB"/>
              </w:rPr>
              <w:t>；及</w:t>
            </w:r>
            <w:r w:rsidR="00E6040E">
              <w:rPr>
                <w:rFonts w:ascii="Times New Roman" w:hint="eastAsia"/>
                <w:spacing w:val="20"/>
                <w:sz w:val="24"/>
                <w:szCs w:val="24"/>
                <w:lang w:val="en-GB"/>
              </w:rPr>
              <w:t>/</w:t>
            </w:r>
            <w:r w:rsidR="00E6040E">
              <w:rPr>
                <w:rFonts w:ascii="Times New Roman" w:hint="eastAsia"/>
                <w:spacing w:val="20"/>
                <w:sz w:val="24"/>
                <w:szCs w:val="24"/>
                <w:lang w:val="en-GB"/>
              </w:rPr>
              <w:t>或</w:t>
            </w:r>
          </w:p>
          <w:p w14:paraId="047A6809" w14:textId="77777777" w:rsidR="00E6040E" w:rsidRDefault="00E6040E">
            <w:pPr>
              <w:widowControl/>
              <w:numPr>
                <w:ilvl w:val="0"/>
                <w:numId w:val="8"/>
              </w:numPr>
              <w:tabs>
                <w:tab w:val="clear" w:pos="3525"/>
                <w:tab w:val="left" w:pos="572"/>
              </w:tabs>
              <w:autoSpaceDE/>
              <w:autoSpaceDN/>
              <w:adjustRightInd/>
              <w:spacing w:after="240" w:line="360" w:lineRule="exact"/>
              <w:ind w:left="572" w:hanging="572"/>
              <w:jc w:val="both"/>
              <w:textAlignment w:val="auto"/>
              <w:rPr>
                <w:rFonts w:ascii="Times New Roman"/>
                <w:b/>
                <w:spacing w:val="20"/>
                <w:sz w:val="24"/>
                <w:szCs w:val="24"/>
              </w:rPr>
            </w:pPr>
            <w:bookmarkStart w:id="14" w:name="_Hlt205957242"/>
            <w:bookmarkEnd w:id="14"/>
            <w:r>
              <w:rPr>
                <w:rFonts w:ascii="Times New Roman" w:hAnsi="宋体"/>
                <w:spacing w:val="20"/>
                <w:sz w:val="24"/>
                <w:szCs w:val="24"/>
              </w:rPr>
              <w:t>经</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Ansi="宋体" w:hint="eastAsia"/>
                <w:spacing w:val="20"/>
                <w:sz w:val="24"/>
                <w:szCs w:val="24"/>
              </w:rPr>
              <w:t>按照</w:t>
            </w:r>
            <w:r>
              <w:rPr>
                <w:rFonts w:ascii="Times New Roman" w:hAnsi="宋体" w:hint="eastAsia"/>
                <w:b/>
                <w:spacing w:val="20"/>
                <w:sz w:val="24"/>
                <w:szCs w:val="24"/>
                <w:u w:val="single"/>
              </w:rPr>
              <w:t>多数贷款人</w:t>
            </w:r>
            <w:r>
              <w:rPr>
                <w:rFonts w:ascii="Times New Roman" w:hAnsi="宋体" w:hint="eastAsia"/>
                <w:spacing w:val="20"/>
                <w:sz w:val="24"/>
                <w:szCs w:val="24"/>
              </w:rPr>
              <w:t>的决定</w:t>
            </w:r>
            <w:r>
              <w:rPr>
                <w:rFonts w:ascii="Times New Roman" w:hAnsi="宋体" w:hint="eastAsia"/>
                <w:spacing w:val="20"/>
                <w:sz w:val="24"/>
                <w:szCs w:val="24"/>
              </w:rPr>
              <w:t>)</w:t>
            </w:r>
            <w:r>
              <w:rPr>
                <w:rFonts w:ascii="Times New Roman" w:hAnsi="宋体"/>
                <w:spacing w:val="20"/>
                <w:sz w:val="24"/>
                <w:szCs w:val="24"/>
              </w:rPr>
              <w:t>同意的任何</w:t>
            </w:r>
            <w:r>
              <w:rPr>
                <w:rFonts w:ascii="Times New Roman" w:hAnsi="宋体" w:hint="eastAsia"/>
                <w:b/>
                <w:spacing w:val="20"/>
                <w:sz w:val="24"/>
                <w:szCs w:val="24"/>
                <w:u w:val="single"/>
              </w:rPr>
              <w:t>负债</w:t>
            </w:r>
            <w:r>
              <w:rPr>
                <w:rFonts w:ascii="Times New Roman" w:hAnsi="宋体"/>
                <w:spacing w:val="20"/>
                <w:sz w:val="24"/>
                <w:szCs w:val="24"/>
              </w:rPr>
              <w:t>。</w:t>
            </w:r>
          </w:p>
        </w:tc>
      </w:tr>
      <w:tr w:rsidR="00E6040E" w14:paraId="224D1F3D" w14:textId="77777777" w:rsidTr="0006509C">
        <w:tc>
          <w:tcPr>
            <w:tcW w:w="2380" w:type="dxa"/>
          </w:tcPr>
          <w:p w14:paraId="7DA22F91" w14:textId="77777777" w:rsidR="00E6040E" w:rsidRDefault="00E6040E">
            <w:pPr>
              <w:widowControl/>
              <w:spacing w:line="360" w:lineRule="exact"/>
              <w:rPr>
                <w:rFonts w:ascii="Times New Roman" w:hAnsi="宋体"/>
                <w:b/>
                <w:spacing w:val="20"/>
                <w:sz w:val="24"/>
                <w:szCs w:val="24"/>
                <w:u w:val="single"/>
              </w:rPr>
            </w:pPr>
            <w:r>
              <w:rPr>
                <w:rFonts w:ascii="Times New Roman" w:hAnsi="宋体" w:hint="eastAsia"/>
                <w:b/>
                <w:spacing w:val="20"/>
                <w:sz w:val="24"/>
                <w:szCs w:val="24"/>
                <w:u w:val="single"/>
              </w:rPr>
              <w:t>许可投资</w:t>
            </w:r>
          </w:p>
        </w:tc>
        <w:tc>
          <w:tcPr>
            <w:tcW w:w="5791" w:type="dxa"/>
          </w:tcPr>
          <w:p w14:paraId="5207CE40" w14:textId="77777777" w:rsidR="00E6040E" w:rsidRDefault="00E6040E">
            <w:pPr>
              <w:widowControl/>
              <w:spacing w:after="240"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的</w:t>
            </w:r>
            <w:r>
              <w:rPr>
                <w:rFonts w:ascii="Times New Roman" w:hAnsi="宋体"/>
                <w:spacing w:val="20"/>
                <w:sz w:val="24"/>
                <w:szCs w:val="24"/>
              </w:rPr>
              <w:t>以下任何一项</w:t>
            </w:r>
            <w:r>
              <w:rPr>
                <w:rFonts w:ascii="Times New Roman" w:hAnsi="宋体" w:hint="eastAsia"/>
                <w:spacing w:val="20"/>
                <w:sz w:val="24"/>
                <w:szCs w:val="24"/>
              </w:rPr>
              <w:t>投资</w:t>
            </w:r>
            <w:r>
              <w:rPr>
                <w:rFonts w:ascii="Times New Roman" w:hAnsi="宋体"/>
                <w:spacing w:val="20"/>
                <w:sz w:val="24"/>
                <w:szCs w:val="24"/>
              </w:rPr>
              <w:t>：</w:t>
            </w:r>
          </w:p>
          <w:p w14:paraId="283360FD" w14:textId="291A26CF" w:rsidR="00E6040E" w:rsidRDefault="008F28E7">
            <w:pPr>
              <w:widowControl/>
              <w:numPr>
                <w:ilvl w:val="0"/>
                <w:numId w:val="9"/>
              </w:numPr>
              <w:tabs>
                <w:tab w:val="clear" w:pos="3525"/>
                <w:tab w:val="left" w:pos="572"/>
              </w:tabs>
              <w:autoSpaceDE/>
              <w:autoSpaceDN/>
              <w:adjustRightInd/>
              <w:spacing w:after="240" w:line="360" w:lineRule="exact"/>
              <w:ind w:hanging="3525"/>
              <w:jc w:val="both"/>
              <w:textAlignment w:val="auto"/>
              <w:rPr>
                <w:rFonts w:ascii="Times New Roman"/>
                <w:b/>
                <w:spacing w:val="20"/>
                <w:sz w:val="24"/>
                <w:szCs w:val="24"/>
              </w:rPr>
            </w:pPr>
            <w:r w:rsidDel="008F28E7">
              <w:rPr>
                <w:rFonts w:ascii="Times New Roman"/>
                <w:spacing w:val="20"/>
                <w:sz w:val="24"/>
                <w:szCs w:val="24"/>
                <w:lang w:val="en-GB"/>
              </w:rPr>
              <w:t xml:space="preserve"> </w:t>
            </w:r>
            <w:r w:rsidRPr="00D850C4">
              <w:rPr>
                <w:rFonts w:hAnsi="宋体"/>
                <w:color w:val="000000"/>
                <w:spacing w:val="20"/>
                <w:sz w:val="24"/>
              </w:rPr>
              <w:t>【</w:t>
            </w:r>
            <w:r w:rsidRPr="00D850C4">
              <w:rPr>
                <w:rFonts w:hAnsi="宋体" w:hint="eastAsia"/>
                <w:color w:val="000000"/>
                <w:spacing w:val="20"/>
                <w:sz w:val="24"/>
              </w:rPr>
              <w:t>】</w:t>
            </w:r>
            <w:r w:rsidR="00E6040E">
              <w:rPr>
                <w:rFonts w:ascii="Times New Roman" w:hint="eastAsia"/>
                <w:spacing w:val="20"/>
                <w:sz w:val="24"/>
                <w:szCs w:val="24"/>
                <w:lang w:val="en-GB"/>
              </w:rPr>
              <w:t>；及</w:t>
            </w:r>
            <w:r w:rsidR="00E6040E">
              <w:rPr>
                <w:rFonts w:ascii="Times New Roman" w:hint="eastAsia"/>
                <w:spacing w:val="20"/>
                <w:sz w:val="24"/>
                <w:szCs w:val="24"/>
                <w:lang w:val="en-GB"/>
              </w:rPr>
              <w:t>/</w:t>
            </w:r>
            <w:r w:rsidR="00E6040E">
              <w:rPr>
                <w:rFonts w:ascii="Times New Roman" w:hint="eastAsia"/>
                <w:spacing w:val="20"/>
                <w:sz w:val="24"/>
                <w:szCs w:val="24"/>
                <w:lang w:val="en-GB"/>
              </w:rPr>
              <w:t>或</w:t>
            </w:r>
          </w:p>
          <w:p w14:paraId="561C9A02" w14:textId="77777777" w:rsidR="00E6040E" w:rsidRDefault="00E6040E">
            <w:pPr>
              <w:widowControl/>
              <w:numPr>
                <w:ilvl w:val="0"/>
                <w:numId w:val="9"/>
              </w:numPr>
              <w:tabs>
                <w:tab w:val="clear" w:pos="3525"/>
                <w:tab w:val="left" w:pos="572"/>
              </w:tabs>
              <w:autoSpaceDE/>
              <w:autoSpaceDN/>
              <w:adjustRightInd/>
              <w:spacing w:after="240" w:line="360" w:lineRule="exact"/>
              <w:ind w:left="572" w:hanging="572"/>
              <w:jc w:val="both"/>
              <w:textAlignment w:val="auto"/>
              <w:rPr>
                <w:rFonts w:ascii="Times New Roman"/>
                <w:b/>
                <w:spacing w:val="20"/>
                <w:sz w:val="24"/>
                <w:szCs w:val="24"/>
              </w:rPr>
            </w:pPr>
            <w:r>
              <w:rPr>
                <w:rFonts w:ascii="Times New Roman" w:hAnsi="宋体"/>
                <w:spacing w:val="20"/>
                <w:sz w:val="24"/>
                <w:szCs w:val="24"/>
              </w:rPr>
              <w:t>经</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Ansi="宋体" w:hint="eastAsia"/>
                <w:spacing w:val="20"/>
                <w:sz w:val="24"/>
                <w:szCs w:val="24"/>
              </w:rPr>
              <w:t>按照</w:t>
            </w:r>
            <w:r>
              <w:rPr>
                <w:rFonts w:ascii="Times New Roman" w:hAnsi="宋体" w:hint="eastAsia"/>
                <w:b/>
                <w:spacing w:val="20"/>
                <w:sz w:val="24"/>
                <w:szCs w:val="24"/>
                <w:u w:val="single"/>
              </w:rPr>
              <w:t>多数贷款人</w:t>
            </w:r>
            <w:r>
              <w:rPr>
                <w:rFonts w:ascii="Times New Roman" w:hAnsi="宋体" w:hint="eastAsia"/>
                <w:spacing w:val="20"/>
                <w:sz w:val="24"/>
                <w:szCs w:val="24"/>
              </w:rPr>
              <w:t>的决定</w:t>
            </w:r>
            <w:r>
              <w:rPr>
                <w:rFonts w:ascii="Times New Roman" w:hAnsi="宋体" w:hint="eastAsia"/>
                <w:spacing w:val="20"/>
                <w:sz w:val="24"/>
                <w:szCs w:val="24"/>
              </w:rPr>
              <w:t>)</w:t>
            </w:r>
            <w:r>
              <w:rPr>
                <w:rFonts w:ascii="Times New Roman" w:hAnsi="宋体"/>
                <w:spacing w:val="20"/>
                <w:sz w:val="24"/>
                <w:szCs w:val="24"/>
              </w:rPr>
              <w:t>同意的任何</w:t>
            </w:r>
            <w:r>
              <w:rPr>
                <w:rFonts w:ascii="Times New Roman" w:hAnsi="宋体" w:hint="eastAsia"/>
                <w:spacing w:val="20"/>
                <w:sz w:val="24"/>
                <w:szCs w:val="24"/>
              </w:rPr>
              <w:t>投资</w:t>
            </w:r>
            <w:r>
              <w:rPr>
                <w:rFonts w:ascii="Times New Roman" w:hAnsi="宋体"/>
                <w:spacing w:val="20"/>
                <w:sz w:val="24"/>
                <w:szCs w:val="24"/>
              </w:rPr>
              <w:t>。</w:t>
            </w:r>
          </w:p>
        </w:tc>
      </w:tr>
      <w:tr w:rsidR="00E6040E" w14:paraId="66B293EA" w14:textId="77777777" w:rsidTr="0006509C">
        <w:tc>
          <w:tcPr>
            <w:tcW w:w="2380" w:type="dxa"/>
          </w:tcPr>
          <w:p w14:paraId="03B418D7"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营业日</w:t>
            </w:r>
          </w:p>
        </w:tc>
        <w:tc>
          <w:tcPr>
            <w:tcW w:w="5791" w:type="dxa"/>
          </w:tcPr>
          <w:p w14:paraId="2F29B3FE"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指各</w:t>
            </w:r>
            <w:r>
              <w:rPr>
                <w:rFonts w:ascii="Times New Roman" w:hAnsi="宋体" w:hint="eastAsia"/>
                <w:b/>
                <w:spacing w:val="20"/>
                <w:sz w:val="24"/>
                <w:szCs w:val="24"/>
                <w:u w:val="single"/>
              </w:rPr>
              <w:t>银团成员</w:t>
            </w:r>
            <w:proofErr w:type="gramStart"/>
            <w:r>
              <w:rPr>
                <w:rFonts w:ascii="Times New Roman" w:hAnsi="宋体" w:hint="eastAsia"/>
                <w:b/>
                <w:spacing w:val="20"/>
                <w:sz w:val="24"/>
                <w:szCs w:val="24"/>
                <w:u w:val="single"/>
              </w:rPr>
              <w:t>行</w:t>
            </w:r>
            <w:r>
              <w:rPr>
                <w:rFonts w:ascii="Times New Roman" w:hAnsi="宋体"/>
                <w:spacing w:val="20"/>
                <w:sz w:val="24"/>
                <w:szCs w:val="24"/>
              </w:rPr>
              <w:t>对外</w:t>
            </w:r>
            <w:proofErr w:type="gramEnd"/>
            <w:r>
              <w:rPr>
                <w:rFonts w:ascii="Times New Roman" w:hAnsi="宋体"/>
                <w:spacing w:val="20"/>
                <w:sz w:val="24"/>
                <w:szCs w:val="24"/>
              </w:rPr>
              <w:t>开业从事一般对公业务</w:t>
            </w:r>
            <w:r>
              <w:rPr>
                <w:rFonts w:ascii="Times New Roman" w:hAnsi="宋体" w:hint="eastAsia"/>
                <w:spacing w:val="20"/>
                <w:sz w:val="24"/>
                <w:szCs w:val="24"/>
              </w:rPr>
              <w:t>之日</w:t>
            </w:r>
            <w:r>
              <w:rPr>
                <w:rFonts w:ascii="Times New Roman"/>
                <w:spacing w:val="20"/>
                <w:sz w:val="24"/>
                <w:szCs w:val="24"/>
              </w:rPr>
              <w:t>(</w:t>
            </w:r>
            <w:r>
              <w:rPr>
                <w:rFonts w:ascii="Times New Roman" w:hAnsi="宋体"/>
                <w:spacing w:val="20"/>
                <w:sz w:val="24"/>
                <w:szCs w:val="24"/>
              </w:rPr>
              <w:t>星期六和星期日</w:t>
            </w:r>
            <w:r>
              <w:rPr>
                <w:rFonts w:ascii="Times New Roman" w:hAnsi="宋体" w:hint="eastAsia"/>
                <w:spacing w:val="20"/>
                <w:sz w:val="24"/>
                <w:szCs w:val="24"/>
              </w:rPr>
              <w:t>（不含因按国家规定调休而需工作的星期六和星期日）</w:t>
            </w:r>
            <w:r>
              <w:rPr>
                <w:rFonts w:ascii="Times New Roman" w:hAnsi="宋体"/>
                <w:spacing w:val="20"/>
                <w:sz w:val="24"/>
                <w:szCs w:val="24"/>
              </w:rPr>
              <w:t>以及其他法定节假日除外</w:t>
            </w:r>
            <w:r>
              <w:rPr>
                <w:rFonts w:ascii="Times New Roman"/>
                <w:spacing w:val="20"/>
                <w:sz w:val="24"/>
                <w:szCs w:val="24"/>
              </w:rPr>
              <w:t>)</w:t>
            </w:r>
            <w:r>
              <w:rPr>
                <w:rFonts w:ascii="Times New Roman" w:hAnsi="宋体"/>
                <w:spacing w:val="20"/>
                <w:sz w:val="24"/>
                <w:szCs w:val="24"/>
              </w:rPr>
              <w:t>。</w:t>
            </w:r>
          </w:p>
          <w:p w14:paraId="6DEAE07A" w14:textId="77777777" w:rsidR="00E6040E" w:rsidRDefault="00E6040E">
            <w:pPr>
              <w:widowControl/>
              <w:spacing w:line="360" w:lineRule="exact"/>
              <w:jc w:val="both"/>
              <w:rPr>
                <w:rFonts w:ascii="Times New Roman"/>
                <w:spacing w:val="20"/>
                <w:sz w:val="24"/>
                <w:szCs w:val="24"/>
              </w:rPr>
            </w:pPr>
          </w:p>
        </w:tc>
      </w:tr>
      <w:tr w:rsidR="00E6040E" w14:paraId="1EFC335E" w14:textId="77777777" w:rsidTr="0006509C">
        <w:tc>
          <w:tcPr>
            <w:tcW w:w="2380" w:type="dxa"/>
          </w:tcPr>
          <w:p w14:paraId="6BE171EA" w14:textId="0000A4FD"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银团成员行</w:t>
            </w:r>
            <w:r w:rsidR="002058F7">
              <w:rPr>
                <w:rStyle w:val="a7"/>
                <w:rFonts w:ascii="Times New Roman" w:hAnsi="宋体"/>
                <w:b/>
                <w:spacing w:val="20"/>
                <w:sz w:val="24"/>
                <w:szCs w:val="24"/>
                <w:u w:val="single"/>
              </w:rPr>
              <w:footnoteReference w:id="10"/>
            </w:r>
          </w:p>
        </w:tc>
        <w:tc>
          <w:tcPr>
            <w:tcW w:w="5791" w:type="dxa"/>
          </w:tcPr>
          <w:p w14:paraId="42DC0C27"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牵头行</w:t>
            </w:r>
            <w:r>
              <w:rPr>
                <w:rFonts w:ascii="Times New Roman" w:hAnsi="宋体"/>
                <w:spacing w:val="20"/>
                <w:sz w:val="24"/>
                <w:szCs w:val="24"/>
              </w:rPr>
              <w:t>、</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w:t>
            </w:r>
            <w:r>
              <w:rPr>
                <w:rFonts w:ascii="Times New Roman" w:hAnsi="宋体"/>
                <w:b/>
                <w:spacing w:val="20"/>
                <w:sz w:val="24"/>
                <w:szCs w:val="24"/>
                <w:u w:val="single"/>
              </w:rPr>
              <w:t>代理行</w:t>
            </w:r>
            <w:r>
              <w:rPr>
                <w:rFonts w:ascii="Times New Roman" w:hAnsi="宋体"/>
                <w:spacing w:val="20"/>
                <w:sz w:val="24"/>
                <w:szCs w:val="24"/>
              </w:rPr>
              <w:t>。</w:t>
            </w:r>
          </w:p>
          <w:p w14:paraId="0ECB0E9C" w14:textId="77777777" w:rsidR="00E6040E" w:rsidRDefault="00E6040E">
            <w:pPr>
              <w:widowControl/>
              <w:spacing w:line="360" w:lineRule="exact"/>
              <w:jc w:val="both"/>
              <w:rPr>
                <w:rFonts w:ascii="Times New Roman"/>
                <w:spacing w:val="20"/>
                <w:sz w:val="24"/>
                <w:szCs w:val="24"/>
              </w:rPr>
            </w:pPr>
          </w:p>
        </w:tc>
      </w:tr>
      <w:tr w:rsidR="00E6040E" w14:paraId="782F7C1B" w14:textId="77777777" w:rsidTr="0006509C">
        <w:tc>
          <w:tcPr>
            <w:tcW w:w="2380" w:type="dxa"/>
          </w:tcPr>
          <w:p w14:paraId="4C4B5592"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银团成员行账户</w:t>
            </w:r>
          </w:p>
        </w:tc>
        <w:tc>
          <w:tcPr>
            <w:tcW w:w="5791" w:type="dxa"/>
          </w:tcPr>
          <w:p w14:paraId="011E9344"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指本合同附件</w:t>
            </w:r>
            <w:r>
              <w:rPr>
                <w:rFonts w:ascii="Times New Roman" w:hAnsi="宋体" w:hint="eastAsia"/>
                <w:spacing w:val="20"/>
                <w:sz w:val="24"/>
                <w:szCs w:val="24"/>
              </w:rPr>
              <w:t>四</w:t>
            </w:r>
            <w:r>
              <w:rPr>
                <w:rFonts w:ascii="Times New Roman"/>
                <w:i/>
                <w:spacing w:val="20"/>
                <w:sz w:val="24"/>
                <w:szCs w:val="24"/>
              </w:rPr>
              <w:t>(</w:t>
            </w:r>
            <w:r>
              <w:rPr>
                <w:rFonts w:ascii="Times New Roman" w:hAnsi="宋体"/>
                <w:i/>
                <w:spacing w:val="20"/>
                <w:sz w:val="24"/>
                <w:szCs w:val="24"/>
              </w:rPr>
              <w:t>各方账户</w:t>
            </w:r>
            <w:r>
              <w:rPr>
                <w:rFonts w:ascii="Times New Roman"/>
                <w:i/>
                <w:spacing w:val="20"/>
                <w:sz w:val="24"/>
                <w:szCs w:val="24"/>
              </w:rPr>
              <w:t>)</w:t>
            </w:r>
            <w:r>
              <w:rPr>
                <w:rFonts w:ascii="Times New Roman" w:hAnsi="宋体"/>
                <w:spacing w:val="20"/>
                <w:sz w:val="24"/>
                <w:szCs w:val="24"/>
              </w:rPr>
              <w:t>中所列的各</w:t>
            </w:r>
            <w:r>
              <w:rPr>
                <w:rFonts w:ascii="Times New Roman" w:hAnsi="宋体"/>
                <w:b/>
                <w:spacing w:val="20"/>
                <w:sz w:val="24"/>
                <w:szCs w:val="24"/>
                <w:u w:val="single"/>
              </w:rPr>
              <w:t>银团成员行</w:t>
            </w:r>
            <w:r>
              <w:rPr>
                <w:rFonts w:ascii="Times New Roman" w:hAnsi="宋体"/>
                <w:spacing w:val="20"/>
                <w:sz w:val="24"/>
                <w:szCs w:val="24"/>
              </w:rPr>
              <w:t>的账户。</w:t>
            </w:r>
          </w:p>
          <w:p w14:paraId="0D044749" w14:textId="77777777" w:rsidR="00E6040E" w:rsidRDefault="00E6040E">
            <w:pPr>
              <w:widowControl/>
              <w:spacing w:line="360" w:lineRule="exact"/>
              <w:jc w:val="both"/>
              <w:rPr>
                <w:rFonts w:ascii="Times New Roman"/>
                <w:spacing w:val="20"/>
                <w:sz w:val="24"/>
                <w:szCs w:val="24"/>
              </w:rPr>
            </w:pPr>
          </w:p>
        </w:tc>
      </w:tr>
      <w:tr w:rsidR="00E6040E" w14:paraId="03B5756C" w14:textId="77777777" w:rsidTr="0006509C">
        <w:tc>
          <w:tcPr>
            <w:tcW w:w="2380" w:type="dxa"/>
          </w:tcPr>
          <w:p w14:paraId="50B9132D" w14:textId="50FCF8D0"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质押合同</w:t>
            </w:r>
            <w:r w:rsidR="00E96A73">
              <w:rPr>
                <w:rStyle w:val="a7"/>
                <w:rFonts w:ascii="Times New Roman" w:hAnsi="宋体"/>
                <w:b/>
                <w:spacing w:val="20"/>
                <w:sz w:val="24"/>
                <w:szCs w:val="24"/>
                <w:u w:val="single"/>
              </w:rPr>
              <w:footnoteReference w:id="11"/>
            </w:r>
          </w:p>
        </w:tc>
        <w:tc>
          <w:tcPr>
            <w:tcW w:w="5791" w:type="dxa"/>
          </w:tcPr>
          <w:p w14:paraId="67219537" w14:textId="371F19E1" w:rsidR="00E6040E" w:rsidRDefault="00E6040E">
            <w:pPr>
              <w:widowControl/>
              <w:spacing w:line="360" w:lineRule="exact"/>
              <w:jc w:val="both"/>
              <w:rPr>
                <w:rFonts w:ascii="Times New Roman" w:hAnsi="宋体"/>
                <w:spacing w:val="20"/>
                <w:sz w:val="24"/>
                <w:szCs w:val="24"/>
                <w:lang w:val="en-GB"/>
              </w:rPr>
            </w:pPr>
            <w:r>
              <w:rPr>
                <w:rFonts w:ascii="Times New Roman" w:hAnsi="宋体"/>
                <w:spacing w:val="20"/>
                <w:sz w:val="24"/>
                <w:szCs w:val="24"/>
              </w:rPr>
              <w:t>指</w:t>
            </w:r>
            <w:r>
              <w:rPr>
                <w:rFonts w:ascii="Times New Roman" w:hAnsi="宋体"/>
                <w:b/>
                <w:spacing w:val="20"/>
                <w:sz w:val="24"/>
                <w:szCs w:val="24"/>
                <w:u w:val="single"/>
              </w:rPr>
              <w:t>出质人</w:t>
            </w:r>
            <w:r>
              <w:rPr>
                <w:rFonts w:ascii="Times New Roman" w:hAnsi="宋体"/>
                <w:spacing w:val="20"/>
                <w:sz w:val="24"/>
                <w:szCs w:val="24"/>
              </w:rPr>
              <w:t>和</w:t>
            </w:r>
            <w:r>
              <w:rPr>
                <w:rFonts w:ascii="Times New Roman" w:hAnsi="宋体"/>
                <w:b/>
                <w:spacing w:val="20"/>
                <w:sz w:val="24"/>
                <w:szCs w:val="24"/>
                <w:u w:val="single"/>
                <w:lang w:val="en-GB"/>
              </w:rPr>
              <w:t>代理行</w:t>
            </w:r>
            <w:r w:rsidR="00C54E31" w:rsidRPr="00BF159B">
              <w:rPr>
                <w:rFonts w:ascii="Times New Roman" w:hAnsi="宋体" w:hint="eastAsia"/>
                <w:spacing w:val="20"/>
                <w:sz w:val="24"/>
                <w:szCs w:val="24"/>
                <w:lang w:val="en-GB"/>
              </w:rPr>
              <w:t>、</w:t>
            </w:r>
            <w:r w:rsidR="005843B6" w:rsidRPr="00397940">
              <w:rPr>
                <w:rFonts w:ascii="Times New Roman" w:hAnsi="宋体" w:hint="eastAsia"/>
                <w:b/>
                <w:spacing w:val="20"/>
                <w:sz w:val="24"/>
                <w:szCs w:val="24"/>
                <w:u w:val="single"/>
                <w:lang w:val="en-GB"/>
              </w:rPr>
              <w:t>初始贷款人</w:t>
            </w:r>
            <w:r w:rsidR="005843B6">
              <w:rPr>
                <w:rFonts w:ascii="Times New Roman" w:hAnsi="宋体" w:hint="eastAsia"/>
                <w:spacing w:val="20"/>
                <w:sz w:val="24"/>
                <w:szCs w:val="24"/>
                <w:lang w:val="en-GB"/>
              </w:rPr>
              <w:t>、</w:t>
            </w:r>
            <w:r w:rsidR="005843B6">
              <w:rPr>
                <w:rFonts w:ascii="Times New Roman" w:hint="eastAsia"/>
                <w:spacing w:val="20"/>
                <w:sz w:val="24"/>
                <w:szCs w:val="24"/>
                <w:lang w:val="en-GB"/>
              </w:rPr>
              <w:t>【】</w:t>
            </w:r>
            <w:r>
              <w:rPr>
                <w:rFonts w:ascii="Times New Roman" w:hAnsi="宋体"/>
                <w:spacing w:val="20"/>
                <w:sz w:val="24"/>
                <w:szCs w:val="24"/>
              </w:rPr>
              <w:t>于</w:t>
            </w:r>
            <w:r w:rsidR="005843B6">
              <w:rPr>
                <w:rFonts w:ascii="Times New Roman" w:hint="eastAsia"/>
                <w:spacing w:val="20"/>
                <w:sz w:val="24"/>
                <w:szCs w:val="24"/>
                <w:lang w:val="en-GB"/>
              </w:rPr>
              <w:t>【】</w:t>
            </w:r>
            <w:r>
              <w:rPr>
                <w:rFonts w:ascii="Times New Roman" w:hAnsi="宋体"/>
                <w:spacing w:val="20"/>
                <w:sz w:val="24"/>
                <w:szCs w:val="24"/>
              </w:rPr>
              <w:t>年</w:t>
            </w:r>
            <w:r w:rsidR="005843B6">
              <w:rPr>
                <w:rFonts w:ascii="Times New Roman" w:hint="eastAsia"/>
                <w:spacing w:val="20"/>
                <w:sz w:val="24"/>
                <w:szCs w:val="24"/>
                <w:lang w:val="en-GB"/>
              </w:rPr>
              <w:t>【】</w:t>
            </w:r>
            <w:r>
              <w:rPr>
                <w:rFonts w:ascii="Times New Roman" w:hAnsi="宋体"/>
                <w:spacing w:val="20"/>
                <w:sz w:val="24"/>
                <w:szCs w:val="24"/>
              </w:rPr>
              <w:t>月</w:t>
            </w:r>
            <w:r w:rsidR="005843B6">
              <w:rPr>
                <w:rFonts w:ascii="Times New Roman" w:hint="eastAsia"/>
                <w:spacing w:val="20"/>
                <w:sz w:val="24"/>
                <w:szCs w:val="24"/>
                <w:lang w:val="en-GB"/>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的一份</w:t>
            </w:r>
            <w:r w:rsidR="00C54E31">
              <w:rPr>
                <w:rFonts w:ascii="Times New Roman" w:hAnsi="宋体" w:hint="eastAsia"/>
                <w:spacing w:val="20"/>
                <w:sz w:val="24"/>
                <w:szCs w:val="24"/>
              </w:rPr>
              <w:t>编号为</w:t>
            </w:r>
            <w:r w:rsidR="005843B6">
              <w:rPr>
                <w:rFonts w:ascii="Times New Roman" w:hint="eastAsia"/>
                <w:spacing w:val="20"/>
                <w:sz w:val="24"/>
                <w:szCs w:val="24"/>
                <w:lang w:val="en-GB"/>
              </w:rPr>
              <w:t>【】</w:t>
            </w:r>
            <w:r w:rsidR="00C54E31">
              <w:rPr>
                <w:rFonts w:ascii="Times New Roman" w:hint="eastAsia"/>
                <w:spacing w:val="20"/>
                <w:sz w:val="24"/>
                <w:szCs w:val="24"/>
                <w:lang w:val="en-GB"/>
              </w:rPr>
              <w:t>的</w:t>
            </w:r>
            <w:r>
              <w:rPr>
                <w:rFonts w:ascii="Times New Roman" w:hAnsi="宋体"/>
                <w:spacing w:val="20"/>
                <w:sz w:val="24"/>
                <w:szCs w:val="24"/>
                <w:lang w:val="en-GB"/>
              </w:rPr>
              <w:t>质押合同。</w:t>
            </w:r>
          </w:p>
          <w:p w14:paraId="0E664017" w14:textId="77777777" w:rsidR="00E6040E" w:rsidRDefault="00E6040E">
            <w:pPr>
              <w:widowControl/>
              <w:spacing w:line="360" w:lineRule="exact"/>
              <w:jc w:val="both"/>
              <w:rPr>
                <w:rFonts w:ascii="Times New Roman"/>
                <w:spacing w:val="20"/>
                <w:sz w:val="24"/>
                <w:szCs w:val="24"/>
              </w:rPr>
            </w:pPr>
          </w:p>
        </w:tc>
      </w:tr>
      <w:tr w:rsidR="00E6040E" w14:paraId="23342158" w14:textId="77777777" w:rsidTr="0006509C">
        <w:tc>
          <w:tcPr>
            <w:tcW w:w="2380" w:type="dxa"/>
          </w:tcPr>
          <w:p w14:paraId="63665326"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重大不利影响</w:t>
            </w:r>
          </w:p>
        </w:tc>
        <w:tc>
          <w:tcPr>
            <w:tcW w:w="5791" w:type="dxa"/>
          </w:tcPr>
          <w:p w14:paraId="6790CB5E"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的法律地位、资产状况、财务状况或经营状况发生重大变化，并且依照</w:t>
            </w:r>
            <w:r>
              <w:rPr>
                <w:rFonts w:ascii="Times New Roman" w:hAnsi="宋体"/>
                <w:b/>
                <w:spacing w:val="20"/>
                <w:sz w:val="24"/>
                <w:szCs w:val="24"/>
                <w:u w:val="single"/>
              </w:rPr>
              <w:t>多数贷款人</w:t>
            </w:r>
            <w:r>
              <w:rPr>
                <w:rFonts w:ascii="Times New Roman" w:hAnsi="宋体"/>
                <w:spacing w:val="20"/>
                <w:sz w:val="24"/>
                <w:szCs w:val="24"/>
              </w:rPr>
              <w:t>的合理判断，该等变化已经或将要对</w:t>
            </w:r>
            <w:r>
              <w:rPr>
                <w:rFonts w:ascii="Times New Roman" w:hAnsi="宋体"/>
                <w:b/>
                <w:spacing w:val="20"/>
                <w:sz w:val="24"/>
                <w:szCs w:val="24"/>
                <w:u w:val="single"/>
              </w:rPr>
              <w:t>借款人</w:t>
            </w:r>
            <w:r>
              <w:rPr>
                <w:rFonts w:ascii="Times New Roman" w:hAnsi="宋体" w:hint="eastAsia"/>
                <w:spacing w:val="20"/>
                <w:sz w:val="24"/>
                <w:szCs w:val="24"/>
              </w:rPr>
              <w:t>或该</w:t>
            </w:r>
            <w:r>
              <w:rPr>
                <w:rFonts w:ascii="Times New Roman" w:hAnsi="宋体" w:hint="eastAsia"/>
                <w:b/>
                <w:spacing w:val="20"/>
                <w:sz w:val="24"/>
                <w:szCs w:val="24"/>
                <w:u w:val="single"/>
              </w:rPr>
              <w:t>担保人</w:t>
            </w:r>
            <w:r>
              <w:rPr>
                <w:rFonts w:ascii="Times New Roman" w:hAnsi="宋体"/>
                <w:spacing w:val="20"/>
                <w:sz w:val="24"/>
                <w:szCs w:val="24"/>
              </w:rPr>
              <w:t>完全履行</w:t>
            </w:r>
            <w:r>
              <w:rPr>
                <w:rFonts w:ascii="Times New Roman" w:hAnsi="宋体" w:hint="eastAsia"/>
                <w:spacing w:val="20"/>
                <w:sz w:val="24"/>
                <w:szCs w:val="24"/>
              </w:rPr>
              <w:t>其</w:t>
            </w:r>
            <w:r>
              <w:rPr>
                <w:rFonts w:ascii="Times New Roman" w:hAnsi="宋体"/>
                <w:spacing w:val="20"/>
                <w:sz w:val="24"/>
                <w:szCs w:val="24"/>
              </w:rPr>
              <w:t>在</w:t>
            </w:r>
            <w:r>
              <w:rPr>
                <w:rFonts w:ascii="Times New Roman" w:hAnsi="宋体" w:hint="eastAsia"/>
                <w:spacing w:val="20"/>
                <w:sz w:val="24"/>
                <w:szCs w:val="24"/>
              </w:rPr>
              <w:t>任何</w:t>
            </w:r>
            <w:r>
              <w:rPr>
                <w:rFonts w:ascii="Times New Roman" w:hAnsi="宋体" w:hint="eastAsia"/>
                <w:b/>
                <w:spacing w:val="20"/>
                <w:sz w:val="24"/>
                <w:szCs w:val="24"/>
                <w:u w:val="single"/>
              </w:rPr>
              <w:t>融资文件</w:t>
            </w:r>
            <w:r>
              <w:rPr>
                <w:rFonts w:ascii="Times New Roman" w:hAnsi="宋体"/>
                <w:spacing w:val="20"/>
                <w:sz w:val="24"/>
                <w:szCs w:val="24"/>
              </w:rPr>
              <w:t>项</w:t>
            </w:r>
            <w:proofErr w:type="gramStart"/>
            <w:r>
              <w:rPr>
                <w:rFonts w:ascii="Times New Roman" w:hAnsi="宋体"/>
                <w:spacing w:val="20"/>
                <w:sz w:val="24"/>
                <w:szCs w:val="24"/>
              </w:rPr>
              <w:t>下义务</w:t>
            </w:r>
            <w:proofErr w:type="gramEnd"/>
            <w:r>
              <w:rPr>
                <w:rFonts w:ascii="Times New Roman" w:hAnsi="宋体"/>
                <w:spacing w:val="20"/>
                <w:sz w:val="24"/>
                <w:szCs w:val="24"/>
              </w:rPr>
              <w:t>的能力产生重大不利影响。</w:t>
            </w:r>
          </w:p>
          <w:p w14:paraId="38D6CAF0" w14:textId="77777777" w:rsidR="00E6040E" w:rsidRPr="004D05AE" w:rsidRDefault="00E6040E">
            <w:pPr>
              <w:widowControl/>
              <w:spacing w:line="360" w:lineRule="exact"/>
              <w:jc w:val="both"/>
              <w:rPr>
                <w:rFonts w:ascii="Times New Roman"/>
                <w:spacing w:val="20"/>
                <w:sz w:val="24"/>
                <w:szCs w:val="24"/>
              </w:rPr>
            </w:pPr>
          </w:p>
        </w:tc>
      </w:tr>
      <w:tr w:rsidR="00B36F14" w14:paraId="4E933D54" w14:textId="77777777" w:rsidTr="0006509C">
        <w:tc>
          <w:tcPr>
            <w:tcW w:w="2380" w:type="dxa"/>
          </w:tcPr>
          <w:p w14:paraId="21F003BD" w14:textId="584B0652" w:rsidR="00B36F14" w:rsidRDefault="00B36F14">
            <w:pPr>
              <w:widowControl/>
              <w:spacing w:line="360" w:lineRule="exact"/>
              <w:rPr>
                <w:rFonts w:ascii="Times New Roman" w:hAnsi="宋体"/>
                <w:b/>
                <w:spacing w:val="20"/>
                <w:sz w:val="24"/>
                <w:szCs w:val="24"/>
                <w:u w:val="single"/>
              </w:rPr>
            </w:pPr>
            <w:r w:rsidRPr="00B36F14">
              <w:rPr>
                <w:rFonts w:ascii="Times New Roman" w:hAnsi="宋体" w:hint="eastAsia"/>
                <w:b/>
                <w:spacing w:val="20"/>
                <w:sz w:val="24"/>
                <w:szCs w:val="24"/>
                <w:u w:val="single"/>
              </w:rPr>
              <w:t>中国</w:t>
            </w:r>
            <w:r w:rsidR="00261C6D">
              <w:rPr>
                <w:rFonts w:ascii="Times New Roman" w:hAnsi="宋体" w:hint="eastAsia"/>
                <w:b/>
                <w:spacing w:val="20"/>
                <w:sz w:val="24"/>
                <w:szCs w:val="24"/>
                <w:u w:val="single"/>
              </w:rPr>
              <w:t>法律</w:t>
            </w:r>
          </w:p>
        </w:tc>
        <w:tc>
          <w:tcPr>
            <w:tcW w:w="5791" w:type="dxa"/>
          </w:tcPr>
          <w:p w14:paraId="0FCC2A2D" w14:textId="63CFC8A4" w:rsidR="00B36F14" w:rsidRDefault="00B36F14" w:rsidP="00B36F14">
            <w:pPr>
              <w:widowControl/>
              <w:spacing w:line="360" w:lineRule="exact"/>
              <w:jc w:val="both"/>
              <w:rPr>
                <w:rFonts w:ascii="Times New Roman" w:hAnsi="宋体"/>
                <w:spacing w:val="20"/>
                <w:sz w:val="24"/>
                <w:szCs w:val="24"/>
              </w:rPr>
            </w:pPr>
            <w:r w:rsidRPr="007C2657">
              <w:rPr>
                <w:rFonts w:ascii="Times New Roman" w:hAnsi="宋体" w:hint="eastAsia"/>
                <w:spacing w:val="20"/>
                <w:sz w:val="24"/>
                <w:szCs w:val="24"/>
              </w:rPr>
              <w:t>指中华人民共和国</w:t>
            </w:r>
            <w:r w:rsidR="00261C6D">
              <w:rPr>
                <w:rFonts w:ascii="Times New Roman" w:hAnsi="宋体" w:hint="eastAsia"/>
                <w:spacing w:val="20"/>
                <w:sz w:val="24"/>
                <w:szCs w:val="24"/>
              </w:rPr>
              <w:t>法律</w:t>
            </w:r>
            <w:r w:rsidRPr="007C2657">
              <w:rPr>
                <w:rFonts w:ascii="Times New Roman" w:hAnsi="宋体" w:hint="eastAsia"/>
                <w:spacing w:val="20"/>
                <w:sz w:val="24"/>
                <w:szCs w:val="24"/>
              </w:rPr>
              <w:t>，仅为本合同之目的，不包括</w:t>
            </w:r>
            <w:r w:rsidR="00261C6D" w:rsidRPr="007C2657">
              <w:rPr>
                <w:rFonts w:ascii="Times New Roman" w:hAnsi="宋体" w:hint="eastAsia"/>
                <w:spacing w:val="20"/>
                <w:sz w:val="24"/>
                <w:szCs w:val="24"/>
              </w:rPr>
              <w:t>中华人民共和国</w:t>
            </w:r>
            <w:r w:rsidRPr="007C2657">
              <w:rPr>
                <w:rFonts w:ascii="Times New Roman" w:hAnsi="宋体" w:hint="eastAsia"/>
                <w:spacing w:val="20"/>
                <w:sz w:val="24"/>
                <w:szCs w:val="24"/>
              </w:rPr>
              <w:t>香港特别行政区</w:t>
            </w:r>
            <w:r w:rsidR="00261C6D">
              <w:rPr>
                <w:rFonts w:ascii="Times New Roman" w:hAnsi="宋体" w:hint="eastAsia"/>
                <w:spacing w:val="20"/>
                <w:sz w:val="24"/>
                <w:szCs w:val="24"/>
              </w:rPr>
              <w:t>法律</w:t>
            </w:r>
            <w:r w:rsidRPr="007C2657">
              <w:rPr>
                <w:rFonts w:ascii="Times New Roman" w:hAnsi="宋体" w:hint="eastAsia"/>
                <w:spacing w:val="20"/>
                <w:sz w:val="24"/>
                <w:szCs w:val="24"/>
              </w:rPr>
              <w:t>、</w:t>
            </w:r>
            <w:r w:rsidR="00261C6D" w:rsidRPr="007C2657">
              <w:rPr>
                <w:rFonts w:ascii="Times New Roman" w:hAnsi="宋体" w:hint="eastAsia"/>
                <w:spacing w:val="20"/>
                <w:sz w:val="24"/>
                <w:szCs w:val="24"/>
              </w:rPr>
              <w:t>中华人民共和国</w:t>
            </w:r>
            <w:r w:rsidRPr="007C2657">
              <w:rPr>
                <w:rFonts w:ascii="Times New Roman" w:hAnsi="宋体" w:hint="eastAsia"/>
                <w:spacing w:val="20"/>
                <w:sz w:val="24"/>
                <w:szCs w:val="24"/>
              </w:rPr>
              <w:t>澳门特别行政区</w:t>
            </w:r>
            <w:r w:rsidR="00261C6D">
              <w:rPr>
                <w:rFonts w:ascii="Times New Roman" w:hAnsi="宋体" w:hint="eastAsia"/>
                <w:spacing w:val="20"/>
                <w:sz w:val="24"/>
                <w:szCs w:val="24"/>
              </w:rPr>
              <w:t>法律</w:t>
            </w:r>
            <w:r w:rsidRPr="007C2657">
              <w:rPr>
                <w:rFonts w:ascii="Times New Roman" w:hAnsi="宋体" w:hint="eastAsia"/>
                <w:spacing w:val="20"/>
                <w:sz w:val="24"/>
                <w:szCs w:val="24"/>
              </w:rPr>
              <w:t>和</w:t>
            </w:r>
            <w:r w:rsidR="00261C6D" w:rsidRPr="007C2657">
              <w:rPr>
                <w:rFonts w:ascii="Times New Roman" w:hAnsi="宋体" w:hint="eastAsia"/>
                <w:spacing w:val="20"/>
                <w:sz w:val="24"/>
                <w:szCs w:val="24"/>
              </w:rPr>
              <w:t>中华人民共和国</w:t>
            </w:r>
            <w:r w:rsidRPr="007C2657">
              <w:rPr>
                <w:rFonts w:ascii="Times New Roman" w:hAnsi="宋体" w:hint="eastAsia"/>
                <w:spacing w:val="20"/>
                <w:sz w:val="24"/>
                <w:szCs w:val="24"/>
              </w:rPr>
              <w:t>台湾</w:t>
            </w:r>
            <w:r w:rsidR="005B2B62">
              <w:rPr>
                <w:rFonts w:ascii="Times New Roman" w:hAnsi="宋体" w:hint="eastAsia"/>
                <w:spacing w:val="20"/>
                <w:sz w:val="24"/>
                <w:szCs w:val="24"/>
              </w:rPr>
              <w:t>省</w:t>
            </w:r>
            <w:r w:rsidR="00261C6D">
              <w:rPr>
                <w:rFonts w:ascii="Times New Roman" w:hAnsi="宋体" w:hint="eastAsia"/>
                <w:spacing w:val="20"/>
                <w:sz w:val="24"/>
                <w:szCs w:val="24"/>
              </w:rPr>
              <w:t>法律</w:t>
            </w:r>
            <w:r w:rsidRPr="007C2657">
              <w:rPr>
                <w:rFonts w:ascii="Times New Roman" w:hAnsi="宋体" w:hint="eastAsia"/>
                <w:spacing w:val="20"/>
                <w:sz w:val="24"/>
                <w:szCs w:val="24"/>
              </w:rPr>
              <w:t>。</w:t>
            </w:r>
          </w:p>
          <w:p w14:paraId="267AC2E3" w14:textId="77777777" w:rsidR="00B36F14" w:rsidRPr="00B36F14" w:rsidRDefault="00B36F14">
            <w:pPr>
              <w:widowControl/>
              <w:spacing w:line="360" w:lineRule="exact"/>
              <w:jc w:val="both"/>
              <w:rPr>
                <w:rFonts w:ascii="Times New Roman" w:hAnsi="宋体"/>
                <w:spacing w:val="20"/>
                <w:sz w:val="24"/>
                <w:szCs w:val="24"/>
              </w:rPr>
            </w:pPr>
          </w:p>
        </w:tc>
      </w:tr>
      <w:tr w:rsidR="00E6040E" w14:paraId="3DB7F70B" w14:textId="77777777" w:rsidTr="0006509C">
        <w:tc>
          <w:tcPr>
            <w:tcW w:w="2380" w:type="dxa"/>
          </w:tcPr>
          <w:p w14:paraId="01A4A892"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注册会计师</w:t>
            </w:r>
          </w:p>
        </w:tc>
        <w:tc>
          <w:tcPr>
            <w:tcW w:w="5791" w:type="dxa"/>
          </w:tcPr>
          <w:p w14:paraId="24E38F7B" w14:textId="0284401C"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sidR="009259EF" w:rsidRPr="00D850C4">
              <w:rPr>
                <w:rFonts w:hAnsi="宋体"/>
                <w:color w:val="000000"/>
                <w:spacing w:val="20"/>
                <w:sz w:val="24"/>
              </w:rPr>
              <w:t>【</w:t>
            </w:r>
            <w:r w:rsidR="009259EF" w:rsidRPr="00D850C4">
              <w:rPr>
                <w:rFonts w:hAnsi="宋体" w:hint="eastAsia"/>
                <w:color w:val="000000"/>
                <w:spacing w:val="20"/>
                <w:sz w:val="24"/>
              </w:rPr>
              <w:t>】</w:t>
            </w:r>
            <w:r>
              <w:rPr>
                <w:rFonts w:ascii="Times New Roman" w:hAnsi="宋体"/>
                <w:spacing w:val="20"/>
                <w:sz w:val="24"/>
                <w:szCs w:val="24"/>
              </w:rPr>
              <w:t>或其他资信良好的</w:t>
            </w:r>
            <w:r>
              <w:rPr>
                <w:rFonts w:ascii="Times New Roman" w:hAnsi="宋体" w:hint="eastAsia"/>
                <w:spacing w:val="20"/>
                <w:sz w:val="24"/>
                <w:szCs w:val="24"/>
              </w:rPr>
              <w:t>，</w:t>
            </w:r>
            <w:r>
              <w:rPr>
                <w:rFonts w:ascii="Times New Roman" w:hAnsi="宋体"/>
                <w:spacing w:val="20"/>
                <w:sz w:val="24"/>
                <w:szCs w:val="24"/>
              </w:rPr>
              <w:t>在中国境内具有执业资格的注册会计师。</w:t>
            </w:r>
          </w:p>
          <w:p w14:paraId="49041C21" w14:textId="77777777" w:rsidR="00E6040E" w:rsidRDefault="00E6040E">
            <w:pPr>
              <w:widowControl/>
              <w:spacing w:line="360" w:lineRule="exact"/>
              <w:jc w:val="both"/>
              <w:rPr>
                <w:rFonts w:ascii="Times New Roman"/>
                <w:spacing w:val="20"/>
                <w:sz w:val="24"/>
                <w:szCs w:val="24"/>
              </w:rPr>
            </w:pPr>
          </w:p>
        </w:tc>
      </w:tr>
      <w:tr w:rsidR="00E6040E" w14:paraId="48C94181" w14:textId="77777777" w:rsidTr="0006509C">
        <w:tc>
          <w:tcPr>
            <w:tcW w:w="2380" w:type="dxa"/>
          </w:tcPr>
          <w:p w14:paraId="558D2315"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转让证书</w:t>
            </w:r>
          </w:p>
        </w:tc>
        <w:tc>
          <w:tcPr>
            <w:tcW w:w="5791" w:type="dxa"/>
          </w:tcPr>
          <w:p w14:paraId="2287BE6A" w14:textId="3FB0FD34"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指</w:t>
            </w:r>
            <w:r>
              <w:rPr>
                <w:rFonts w:ascii="Times New Roman" w:hAnsi="宋体"/>
                <w:b/>
                <w:spacing w:val="20"/>
                <w:sz w:val="24"/>
                <w:szCs w:val="24"/>
                <w:u w:val="single"/>
              </w:rPr>
              <w:t>转让行</w:t>
            </w:r>
            <w:r>
              <w:rPr>
                <w:rFonts w:ascii="Times New Roman" w:hAnsi="宋体"/>
                <w:spacing w:val="20"/>
                <w:sz w:val="24"/>
                <w:szCs w:val="24"/>
              </w:rPr>
              <w:t>、</w:t>
            </w:r>
            <w:r>
              <w:rPr>
                <w:rFonts w:ascii="Times New Roman" w:hAnsi="宋体"/>
                <w:b/>
                <w:spacing w:val="20"/>
                <w:sz w:val="24"/>
                <w:szCs w:val="24"/>
                <w:u w:val="single"/>
              </w:rPr>
              <w:t>受让行</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hint="eastAsia"/>
                <w:spacing w:val="20"/>
                <w:sz w:val="24"/>
                <w:szCs w:val="24"/>
              </w:rPr>
              <w:t>实质上</w:t>
            </w:r>
            <w:r>
              <w:rPr>
                <w:rFonts w:ascii="Times New Roman" w:hAnsi="宋体"/>
                <w:spacing w:val="20"/>
                <w:sz w:val="24"/>
                <w:szCs w:val="24"/>
              </w:rPr>
              <w:t>按</w:t>
            </w:r>
            <w:r>
              <w:rPr>
                <w:rFonts w:ascii="Times New Roman" w:hAnsi="宋体" w:hint="eastAsia"/>
                <w:spacing w:val="20"/>
                <w:sz w:val="24"/>
                <w:szCs w:val="24"/>
              </w:rPr>
              <w:t>照本合同</w:t>
            </w:r>
            <w:r>
              <w:rPr>
                <w:rFonts w:ascii="Times New Roman" w:hAnsi="宋体"/>
                <w:spacing w:val="20"/>
                <w:sz w:val="24"/>
                <w:szCs w:val="24"/>
              </w:rPr>
              <w:t>附件</w:t>
            </w:r>
            <w:r>
              <w:rPr>
                <w:rFonts w:ascii="Times New Roman" w:hAnsi="宋体" w:hint="eastAsia"/>
                <w:spacing w:val="20"/>
                <w:sz w:val="24"/>
                <w:szCs w:val="24"/>
              </w:rPr>
              <w:t>三</w:t>
            </w:r>
            <w:r>
              <w:rPr>
                <w:rFonts w:ascii="Times New Roman"/>
                <w:i/>
                <w:spacing w:val="20"/>
                <w:sz w:val="24"/>
                <w:szCs w:val="24"/>
              </w:rPr>
              <w:t>(</w:t>
            </w:r>
            <w:r>
              <w:rPr>
                <w:rFonts w:ascii="Times New Roman" w:hAnsi="宋体"/>
                <w:i/>
                <w:spacing w:val="20"/>
                <w:sz w:val="24"/>
                <w:szCs w:val="24"/>
              </w:rPr>
              <w:t>转让</w:t>
            </w:r>
            <w:r w:rsidR="00C95153">
              <w:rPr>
                <w:rFonts w:ascii="Times New Roman" w:hAnsi="宋体" w:hint="eastAsia"/>
                <w:i/>
                <w:spacing w:val="20"/>
                <w:sz w:val="24"/>
                <w:szCs w:val="24"/>
              </w:rPr>
              <w:t>协议</w:t>
            </w:r>
            <w:r>
              <w:rPr>
                <w:rFonts w:ascii="Times New Roman" w:hAnsi="宋体"/>
                <w:i/>
                <w:spacing w:val="20"/>
                <w:sz w:val="24"/>
                <w:szCs w:val="24"/>
              </w:rPr>
              <w:t>格式</w:t>
            </w:r>
            <w:r>
              <w:rPr>
                <w:rFonts w:ascii="Times New Roman"/>
                <w:i/>
                <w:spacing w:val="20"/>
                <w:sz w:val="24"/>
                <w:szCs w:val="24"/>
              </w:rPr>
              <w:t>)</w:t>
            </w:r>
            <w:r w:rsidR="00C95153">
              <w:rPr>
                <w:rFonts w:ascii="Times New Roman" w:hAnsi="宋体" w:hint="eastAsia"/>
                <w:spacing w:val="20"/>
                <w:sz w:val="24"/>
                <w:szCs w:val="24"/>
              </w:rPr>
              <w:t xml:space="preserve"> </w:t>
            </w:r>
            <w:r w:rsidR="00C95153">
              <w:rPr>
                <w:rFonts w:ascii="Times New Roman" w:hAnsi="宋体" w:hint="eastAsia"/>
                <w:spacing w:val="20"/>
                <w:sz w:val="24"/>
                <w:szCs w:val="24"/>
              </w:rPr>
              <w:t>的附件</w:t>
            </w:r>
            <w:r>
              <w:rPr>
                <w:rFonts w:ascii="Times New Roman" w:hAnsi="宋体"/>
                <w:spacing w:val="20"/>
                <w:sz w:val="24"/>
                <w:szCs w:val="24"/>
              </w:rPr>
              <w:t>要求的格式和内容签署</w:t>
            </w:r>
            <w:r>
              <w:rPr>
                <w:rFonts w:ascii="Times New Roman" w:hAnsi="宋体" w:hint="eastAsia"/>
                <w:spacing w:val="20"/>
                <w:sz w:val="24"/>
                <w:szCs w:val="24"/>
              </w:rPr>
              <w:t>并提交</w:t>
            </w:r>
            <w:r>
              <w:rPr>
                <w:rFonts w:ascii="Times New Roman" w:hAnsi="宋体"/>
                <w:spacing w:val="20"/>
                <w:sz w:val="24"/>
                <w:szCs w:val="24"/>
              </w:rPr>
              <w:t>的一份转让文件。</w:t>
            </w:r>
          </w:p>
          <w:p w14:paraId="4CA09D8E" w14:textId="77777777" w:rsidR="00E6040E" w:rsidRDefault="00E6040E">
            <w:pPr>
              <w:widowControl/>
              <w:spacing w:line="360" w:lineRule="exact"/>
              <w:jc w:val="both"/>
              <w:rPr>
                <w:rFonts w:ascii="Times New Roman"/>
                <w:spacing w:val="20"/>
                <w:sz w:val="24"/>
                <w:szCs w:val="24"/>
              </w:rPr>
            </w:pPr>
          </w:p>
        </w:tc>
      </w:tr>
      <w:tr w:rsidR="00E6040E" w14:paraId="3247CA49" w14:textId="77777777" w:rsidTr="0006509C">
        <w:tc>
          <w:tcPr>
            <w:tcW w:w="2380" w:type="dxa"/>
          </w:tcPr>
          <w:p w14:paraId="6BE2C16F" w14:textId="77777777" w:rsidR="00E6040E" w:rsidRDefault="00E6040E">
            <w:pPr>
              <w:widowControl/>
              <w:spacing w:line="360" w:lineRule="exact"/>
              <w:rPr>
                <w:rFonts w:ascii="Times New Roman"/>
                <w:b/>
                <w:spacing w:val="20"/>
                <w:sz w:val="24"/>
                <w:szCs w:val="24"/>
                <w:u w:val="single"/>
              </w:rPr>
            </w:pPr>
            <w:r>
              <w:rPr>
                <w:rFonts w:ascii="Times New Roman" w:hAnsi="宋体"/>
                <w:b/>
                <w:spacing w:val="20"/>
                <w:sz w:val="24"/>
                <w:szCs w:val="24"/>
                <w:u w:val="single"/>
              </w:rPr>
              <w:t>总承贷额</w:t>
            </w:r>
          </w:p>
          <w:p w14:paraId="7523BBC7" w14:textId="77777777" w:rsidR="00E6040E" w:rsidRDefault="00E6040E">
            <w:pPr>
              <w:widowControl/>
              <w:spacing w:line="360" w:lineRule="exact"/>
              <w:rPr>
                <w:rFonts w:ascii="Times New Roman"/>
                <w:b/>
                <w:spacing w:val="20"/>
                <w:sz w:val="24"/>
                <w:szCs w:val="24"/>
                <w:u w:val="single"/>
              </w:rPr>
            </w:pPr>
          </w:p>
        </w:tc>
        <w:tc>
          <w:tcPr>
            <w:tcW w:w="5791" w:type="dxa"/>
          </w:tcPr>
          <w:p w14:paraId="76E7B641" w14:textId="77777777" w:rsidR="00E6040E" w:rsidRDefault="00E6040E" w:rsidP="002A15D4">
            <w:pPr>
              <w:widowControl/>
              <w:spacing w:line="360" w:lineRule="exact"/>
              <w:jc w:val="both"/>
              <w:rPr>
                <w:rFonts w:ascii="Times New Roman"/>
                <w:spacing w:val="20"/>
                <w:sz w:val="24"/>
                <w:szCs w:val="24"/>
              </w:rPr>
            </w:pPr>
            <w:r>
              <w:rPr>
                <w:rFonts w:ascii="Times New Roman" w:hAnsi="宋体"/>
                <w:spacing w:val="20"/>
                <w:sz w:val="24"/>
                <w:szCs w:val="24"/>
              </w:rPr>
              <w:t>指</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之</w:t>
            </w:r>
            <w:proofErr w:type="gramStart"/>
            <w:r>
              <w:rPr>
                <w:rFonts w:ascii="Times New Roman" w:hAnsi="宋体"/>
                <w:spacing w:val="20"/>
                <w:sz w:val="24"/>
                <w:szCs w:val="24"/>
              </w:rPr>
              <w:t>和</w:t>
            </w:r>
            <w:proofErr w:type="gramEnd"/>
            <w:r>
              <w:rPr>
                <w:rFonts w:ascii="Times New Roman" w:hAnsi="宋体"/>
                <w:spacing w:val="20"/>
                <w:sz w:val="24"/>
                <w:szCs w:val="24"/>
              </w:rPr>
              <w:t>。</w:t>
            </w:r>
          </w:p>
        </w:tc>
      </w:tr>
      <w:tr w:rsidR="007C2657" w14:paraId="05574F30" w14:textId="77777777" w:rsidTr="0006509C">
        <w:tc>
          <w:tcPr>
            <w:tcW w:w="2380" w:type="dxa"/>
          </w:tcPr>
          <w:p w14:paraId="072810F0" w14:textId="77777777" w:rsidR="007C2657" w:rsidRPr="00197FC6" w:rsidRDefault="007C2657">
            <w:pPr>
              <w:widowControl/>
              <w:spacing w:line="360" w:lineRule="exact"/>
              <w:rPr>
                <w:rFonts w:ascii="Times New Roman" w:hAnsi="宋体"/>
                <w:b/>
                <w:spacing w:val="20"/>
                <w:sz w:val="24"/>
                <w:u w:val="single"/>
              </w:rPr>
            </w:pPr>
            <w:r w:rsidRPr="007C2657">
              <w:rPr>
                <w:rFonts w:ascii="Times New Roman" w:hAnsi="宋体" w:hint="eastAsia"/>
                <w:b/>
                <w:spacing w:val="20"/>
                <w:sz w:val="24"/>
                <w:szCs w:val="24"/>
                <w:u w:val="single"/>
              </w:rPr>
              <w:t>总额度</w:t>
            </w:r>
          </w:p>
        </w:tc>
        <w:tc>
          <w:tcPr>
            <w:tcW w:w="5791" w:type="dxa"/>
          </w:tcPr>
          <w:p w14:paraId="271E866E" w14:textId="77777777" w:rsidR="007C2657" w:rsidRPr="00197FC6" w:rsidRDefault="007C2657" w:rsidP="00197FC6">
            <w:pPr>
              <w:widowControl/>
              <w:spacing w:line="360" w:lineRule="exact"/>
              <w:jc w:val="both"/>
              <w:rPr>
                <w:rFonts w:ascii="Times New Roman" w:hAnsi="宋体"/>
                <w:spacing w:val="20"/>
                <w:sz w:val="24"/>
              </w:rPr>
            </w:pPr>
            <w:r>
              <w:rPr>
                <w:rFonts w:ascii="Times New Roman" w:hAnsi="宋体"/>
                <w:spacing w:val="20"/>
                <w:sz w:val="24"/>
                <w:szCs w:val="24"/>
              </w:rPr>
              <w:t>指</w:t>
            </w:r>
            <w:r>
              <w:rPr>
                <w:rFonts w:ascii="Times New Roman" w:hAnsi="宋体"/>
                <w:b/>
                <w:spacing w:val="20"/>
                <w:sz w:val="24"/>
                <w:szCs w:val="24"/>
                <w:u w:val="single"/>
              </w:rPr>
              <w:t>总承贷额</w:t>
            </w:r>
            <w:r>
              <w:rPr>
                <w:rFonts w:ascii="Times New Roman" w:hAnsi="宋体"/>
                <w:spacing w:val="20"/>
                <w:sz w:val="24"/>
                <w:szCs w:val="24"/>
              </w:rPr>
              <w:t>与</w:t>
            </w:r>
            <w:r>
              <w:rPr>
                <w:rFonts w:ascii="Times New Roman" w:hAnsi="宋体"/>
                <w:b/>
                <w:spacing w:val="20"/>
                <w:sz w:val="24"/>
                <w:szCs w:val="24"/>
                <w:u w:val="single"/>
              </w:rPr>
              <w:t>贷款余额</w:t>
            </w:r>
            <w:r>
              <w:rPr>
                <w:rFonts w:ascii="Times New Roman" w:hAnsi="宋体"/>
                <w:spacing w:val="20"/>
                <w:sz w:val="24"/>
                <w:szCs w:val="24"/>
              </w:rPr>
              <w:t>之</w:t>
            </w:r>
            <w:proofErr w:type="gramStart"/>
            <w:r>
              <w:rPr>
                <w:rFonts w:ascii="Times New Roman" w:hAnsi="宋体"/>
                <w:spacing w:val="20"/>
                <w:sz w:val="24"/>
                <w:szCs w:val="24"/>
              </w:rPr>
              <w:t>和</w:t>
            </w:r>
            <w:proofErr w:type="gramEnd"/>
            <w:r>
              <w:rPr>
                <w:rFonts w:ascii="Times New Roman" w:hAnsi="宋体"/>
                <w:spacing w:val="20"/>
                <w:sz w:val="24"/>
                <w:szCs w:val="24"/>
              </w:rPr>
              <w:t>。</w:t>
            </w:r>
          </w:p>
          <w:p w14:paraId="5917E920" w14:textId="77777777" w:rsidR="00B36F14" w:rsidRPr="00197FC6" w:rsidRDefault="00B36F14" w:rsidP="00197FC6">
            <w:pPr>
              <w:widowControl/>
              <w:spacing w:line="360" w:lineRule="exact"/>
              <w:jc w:val="both"/>
              <w:rPr>
                <w:rFonts w:ascii="Times New Roman" w:hAnsi="宋体"/>
                <w:spacing w:val="20"/>
                <w:sz w:val="24"/>
              </w:rPr>
            </w:pPr>
          </w:p>
        </w:tc>
      </w:tr>
    </w:tbl>
    <w:p w14:paraId="0185A0C2" w14:textId="77777777" w:rsidR="00E6040E" w:rsidRDefault="00E6040E">
      <w:pPr>
        <w:widowControl/>
        <w:spacing w:line="360" w:lineRule="exact"/>
        <w:jc w:val="both"/>
        <w:rPr>
          <w:rFonts w:ascii="Times New Roman"/>
          <w:spacing w:val="20"/>
          <w:sz w:val="24"/>
          <w:szCs w:val="24"/>
        </w:rPr>
      </w:pPr>
    </w:p>
    <w:p w14:paraId="7E74EE6A" w14:textId="77777777" w:rsidR="00E6040E" w:rsidRDefault="00E6040E">
      <w:pPr>
        <w:pStyle w:val="1TimesNewRoman"/>
        <w:widowControl/>
        <w:numPr>
          <w:ilvl w:val="1"/>
          <w:numId w:val="6"/>
        </w:numPr>
        <w:tabs>
          <w:tab w:val="left" w:pos="850"/>
          <w:tab w:val="left" w:pos="855"/>
        </w:tabs>
        <w:rPr>
          <w:rFonts w:hAnsi="Times New Roman"/>
        </w:rPr>
      </w:pPr>
      <w:bookmarkStart w:id="15" w:name="_Toc152490767"/>
      <w:bookmarkStart w:id="16" w:name="_Toc152490920"/>
      <w:bookmarkStart w:id="17" w:name="_Toc153620424"/>
      <w:bookmarkStart w:id="18" w:name="_Toc153673638"/>
      <w:bookmarkStart w:id="19" w:name="_Toc153923578"/>
      <w:bookmarkStart w:id="20" w:name="_Toc153966474"/>
      <w:bookmarkStart w:id="21" w:name="_Toc154337398"/>
      <w:bookmarkStart w:id="22" w:name="_Toc161686759"/>
      <w:bookmarkStart w:id="23" w:name="_Toc161756299"/>
      <w:bookmarkStart w:id="24" w:name="_Toc351801015"/>
      <w:bookmarkStart w:id="25" w:name="_Toc211958491"/>
      <w:r>
        <w:t>解释规则</w:t>
      </w:r>
      <w:bookmarkEnd w:id="15"/>
      <w:bookmarkEnd w:id="16"/>
      <w:bookmarkEnd w:id="17"/>
      <w:bookmarkEnd w:id="18"/>
      <w:bookmarkEnd w:id="19"/>
      <w:bookmarkEnd w:id="20"/>
      <w:bookmarkEnd w:id="21"/>
      <w:bookmarkEnd w:id="22"/>
      <w:bookmarkEnd w:id="23"/>
      <w:bookmarkEnd w:id="24"/>
      <w:bookmarkEnd w:id="25"/>
    </w:p>
    <w:p w14:paraId="66EB64B3" w14:textId="77777777" w:rsidR="00E6040E" w:rsidRDefault="00E6040E">
      <w:pPr>
        <w:keepNext/>
        <w:widowControl/>
        <w:spacing w:line="360" w:lineRule="exact"/>
        <w:jc w:val="both"/>
        <w:rPr>
          <w:rFonts w:ascii="Times New Roman"/>
          <w:spacing w:val="20"/>
          <w:sz w:val="24"/>
          <w:szCs w:val="24"/>
        </w:rPr>
      </w:pPr>
    </w:p>
    <w:p w14:paraId="6F8306B5"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在本合同中：</w:t>
      </w:r>
    </w:p>
    <w:p w14:paraId="10A54C3C" w14:textId="77777777" w:rsidR="00E6040E" w:rsidRDefault="00E6040E">
      <w:pPr>
        <w:widowControl/>
        <w:spacing w:line="360" w:lineRule="exact"/>
        <w:ind w:leftChars="250" w:left="850"/>
        <w:jc w:val="both"/>
        <w:rPr>
          <w:rFonts w:ascii="Times New Roman"/>
          <w:spacing w:val="20"/>
          <w:sz w:val="24"/>
          <w:szCs w:val="24"/>
        </w:rPr>
      </w:pPr>
    </w:p>
    <w:p w14:paraId="306A64A7"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目录及标题仅为阅读方便</w:t>
      </w:r>
      <w:r>
        <w:rPr>
          <w:rFonts w:ascii="Times New Roman" w:hAnsi="宋体" w:hint="eastAsia"/>
          <w:spacing w:val="20"/>
          <w:sz w:val="24"/>
          <w:szCs w:val="24"/>
        </w:rPr>
        <w:t>的目的</w:t>
      </w:r>
      <w:r>
        <w:rPr>
          <w:rFonts w:ascii="Times New Roman" w:hAnsi="宋体"/>
          <w:spacing w:val="20"/>
          <w:sz w:val="24"/>
          <w:szCs w:val="24"/>
        </w:rPr>
        <w:t>，在解释合同条款时可以忽略。</w:t>
      </w:r>
    </w:p>
    <w:p w14:paraId="7CA41FC0" w14:textId="77777777" w:rsidR="00E6040E" w:rsidRDefault="00E6040E">
      <w:pPr>
        <w:widowControl/>
        <w:spacing w:line="360" w:lineRule="exact"/>
        <w:jc w:val="both"/>
        <w:rPr>
          <w:rFonts w:ascii="Times New Roman"/>
          <w:spacing w:val="20"/>
          <w:sz w:val="24"/>
          <w:szCs w:val="24"/>
        </w:rPr>
      </w:pPr>
    </w:p>
    <w:p w14:paraId="3F62F4B9"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spacing w:val="20"/>
          <w:sz w:val="24"/>
          <w:szCs w:val="24"/>
        </w:rPr>
        <w:t>“</w:t>
      </w:r>
      <w:r>
        <w:rPr>
          <w:rFonts w:ascii="Times New Roman" w:hAnsi="宋体"/>
          <w:spacing w:val="20"/>
          <w:sz w:val="24"/>
          <w:szCs w:val="24"/>
        </w:rPr>
        <w:t>资产</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理解为包括所有目前和将来的、有形或无形的资产、财产、收入、收益、应收账款以及</w:t>
      </w:r>
      <w:r>
        <w:rPr>
          <w:rFonts w:ascii="Times New Roman" w:hAnsi="宋体" w:hint="eastAsia"/>
          <w:spacing w:val="20"/>
          <w:sz w:val="24"/>
          <w:szCs w:val="24"/>
        </w:rPr>
        <w:t>其他</w:t>
      </w:r>
      <w:r>
        <w:rPr>
          <w:rFonts w:ascii="Times New Roman" w:hAnsi="宋体"/>
          <w:spacing w:val="20"/>
          <w:sz w:val="24"/>
          <w:szCs w:val="24"/>
        </w:rPr>
        <w:t>各种权益。</w:t>
      </w:r>
    </w:p>
    <w:p w14:paraId="52532D4E" w14:textId="77777777" w:rsidR="00E6040E" w:rsidRDefault="00E6040E">
      <w:pPr>
        <w:widowControl/>
        <w:spacing w:line="360" w:lineRule="exact"/>
        <w:jc w:val="both"/>
        <w:rPr>
          <w:rFonts w:ascii="Times New Roman"/>
          <w:spacing w:val="20"/>
          <w:sz w:val="24"/>
          <w:szCs w:val="24"/>
        </w:rPr>
      </w:pPr>
    </w:p>
    <w:p w14:paraId="5BFDE9D8"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spacing w:val="20"/>
          <w:sz w:val="24"/>
          <w:szCs w:val="24"/>
        </w:rPr>
        <w:t>“</w:t>
      </w:r>
      <w:r>
        <w:rPr>
          <w:rFonts w:ascii="Times New Roman" w:hAnsi="宋体"/>
          <w:spacing w:val="20"/>
          <w:sz w:val="24"/>
          <w:szCs w:val="24"/>
        </w:rPr>
        <w:t>人</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理解为包括任何自然人、公司、合伙、企业或任何其他法人或非法人组织或法律实体。</w:t>
      </w:r>
    </w:p>
    <w:p w14:paraId="3700DB83" w14:textId="77777777" w:rsidR="00E6040E" w:rsidRDefault="00E6040E">
      <w:pPr>
        <w:widowControl/>
        <w:spacing w:line="360" w:lineRule="exact"/>
        <w:ind w:left="850"/>
        <w:jc w:val="both"/>
        <w:rPr>
          <w:rFonts w:ascii="Times New Roman"/>
          <w:spacing w:val="20"/>
          <w:sz w:val="24"/>
          <w:szCs w:val="24"/>
        </w:rPr>
      </w:pPr>
    </w:p>
    <w:p w14:paraId="36F1F47A"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一项</w:t>
      </w:r>
      <w:r>
        <w:rPr>
          <w:rFonts w:ascii="Times New Roman" w:hAnsi="宋体"/>
          <w:b/>
          <w:spacing w:val="20"/>
          <w:sz w:val="24"/>
          <w:szCs w:val="24"/>
          <w:u w:val="single"/>
        </w:rPr>
        <w:t>违约事件</w:t>
      </w:r>
      <w:r>
        <w:rPr>
          <w:rFonts w:ascii="Times New Roman" w:hAnsi="宋体"/>
          <w:spacing w:val="20"/>
          <w:sz w:val="24"/>
          <w:szCs w:val="24"/>
        </w:rPr>
        <w:t>的</w:t>
      </w:r>
      <w:r>
        <w:rPr>
          <w:rFonts w:ascii="Times New Roman"/>
          <w:spacing w:val="20"/>
          <w:sz w:val="24"/>
          <w:szCs w:val="24"/>
        </w:rPr>
        <w:t>“</w:t>
      </w:r>
      <w:r>
        <w:rPr>
          <w:rFonts w:ascii="Times New Roman" w:hAnsi="宋体"/>
          <w:spacing w:val="20"/>
          <w:sz w:val="24"/>
          <w:szCs w:val="24"/>
        </w:rPr>
        <w:t>存续</w:t>
      </w:r>
      <w:r>
        <w:rPr>
          <w:rFonts w:ascii="Times New Roman"/>
          <w:spacing w:val="20"/>
          <w:sz w:val="24"/>
          <w:szCs w:val="24"/>
        </w:rPr>
        <w:t>”</w:t>
      </w:r>
      <w:r>
        <w:rPr>
          <w:rFonts w:ascii="Times New Roman" w:hAnsi="宋体"/>
          <w:spacing w:val="20"/>
          <w:sz w:val="24"/>
          <w:szCs w:val="24"/>
        </w:rPr>
        <w:t>指该</w:t>
      </w:r>
      <w:r>
        <w:rPr>
          <w:rFonts w:ascii="Times New Roman" w:hAnsi="宋体"/>
          <w:b/>
          <w:spacing w:val="20"/>
          <w:sz w:val="24"/>
          <w:szCs w:val="24"/>
          <w:u w:val="single"/>
        </w:rPr>
        <w:t>违约事件</w:t>
      </w:r>
      <w:r>
        <w:rPr>
          <w:rFonts w:ascii="Times New Roman" w:hAnsi="宋体"/>
          <w:spacing w:val="20"/>
          <w:sz w:val="24"/>
          <w:szCs w:val="24"/>
        </w:rPr>
        <w:t>已经发生且没有消除，也没有按照本合同条款被</w:t>
      </w:r>
      <w:r w:rsidR="00B60118">
        <w:rPr>
          <w:rFonts w:ascii="Times New Roman" w:hAnsi="宋体" w:hint="eastAsia"/>
          <w:spacing w:val="20"/>
          <w:sz w:val="24"/>
          <w:szCs w:val="24"/>
        </w:rPr>
        <w:t>完全</w:t>
      </w:r>
      <w:r>
        <w:rPr>
          <w:rFonts w:ascii="Times New Roman" w:hAnsi="宋体"/>
          <w:spacing w:val="20"/>
          <w:sz w:val="24"/>
          <w:szCs w:val="24"/>
        </w:rPr>
        <w:t>补救或豁免。</w:t>
      </w:r>
    </w:p>
    <w:p w14:paraId="7B3CB586" w14:textId="77777777" w:rsidR="00E6040E" w:rsidRDefault="00E6040E">
      <w:pPr>
        <w:widowControl/>
        <w:spacing w:line="360" w:lineRule="exact"/>
        <w:jc w:val="both"/>
        <w:rPr>
          <w:rFonts w:ascii="Times New Roman"/>
          <w:spacing w:val="20"/>
          <w:sz w:val="24"/>
          <w:szCs w:val="24"/>
        </w:rPr>
      </w:pPr>
    </w:p>
    <w:p w14:paraId="630CC146"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一个</w:t>
      </w:r>
      <w:r>
        <w:rPr>
          <w:rFonts w:ascii="Times New Roman"/>
          <w:spacing w:val="20"/>
          <w:sz w:val="24"/>
          <w:szCs w:val="24"/>
        </w:rPr>
        <w:t>“</w:t>
      </w:r>
      <w:r>
        <w:rPr>
          <w:rFonts w:ascii="Times New Roman" w:hAnsi="宋体"/>
          <w:spacing w:val="20"/>
          <w:sz w:val="24"/>
          <w:szCs w:val="24"/>
        </w:rPr>
        <w:t>月</w:t>
      </w:r>
      <w:r>
        <w:rPr>
          <w:rFonts w:ascii="Times New Roman"/>
          <w:spacing w:val="20"/>
          <w:sz w:val="24"/>
          <w:szCs w:val="24"/>
        </w:rPr>
        <w:t>”</w:t>
      </w:r>
      <w:r>
        <w:rPr>
          <w:rFonts w:ascii="Times New Roman" w:hAnsi="宋体"/>
          <w:spacing w:val="20"/>
          <w:sz w:val="24"/>
          <w:szCs w:val="24"/>
        </w:rPr>
        <w:t>指开始于一个</w:t>
      </w:r>
      <w:proofErr w:type="gramStart"/>
      <w:r>
        <w:rPr>
          <w:rFonts w:ascii="Times New Roman" w:hAnsi="宋体"/>
          <w:spacing w:val="20"/>
          <w:sz w:val="24"/>
          <w:szCs w:val="24"/>
        </w:rPr>
        <w:t>公历月</w:t>
      </w:r>
      <w:proofErr w:type="gramEnd"/>
      <w:r>
        <w:rPr>
          <w:rFonts w:ascii="Times New Roman" w:hAnsi="宋体"/>
          <w:spacing w:val="20"/>
          <w:sz w:val="24"/>
          <w:szCs w:val="24"/>
        </w:rPr>
        <w:t>的一</w:t>
      </w:r>
      <w:r>
        <w:rPr>
          <w:rFonts w:ascii="Times New Roman" w:hAnsi="宋体" w:hint="eastAsia"/>
          <w:spacing w:val="20"/>
          <w:sz w:val="24"/>
          <w:szCs w:val="24"/>
        </w:rPr>
        <w:t>日</w:t>
      </w:r>
      <w:r>
        <w:rPr>
          <w:rFonts w:ascii="Times New Roman" w:hAnsi="宋体"/>
          <w:spacing w:val="20"/>
          <w:sz w:val="24"/>
          <w:szCs w:val="24"/>
        </w:rPr>
        <w:t>，结束于下一个公历月中对应之日的一段期间，但是，</w:t>
      </w:r>
      <w:r>
        <w:rPr>
          <w:rFonts w:ascii="Times New Roman" w:hAnsi="宋体" w:hint="eastAsia"/>
          <w:spacing w:val="20"/>
          <w:sz w:val="24"/>
          <w:szCs w:val="24"/>
        </w:rPr>
        <w:t>如果</w:t>
      </w:r>
      <w:r>
        <w:rPr>
          <w:rFonts w:ascii="Times New Roman" w:hAnsi="宋体"/>
          <w:spacing w:val="20"/>
          <w:sz w:val="24"/>
          <w:szCs w:val="24"/>
        </w:rPr>
        <w:t>下一个公历月中没有该对应之日，</w:t>
      </w:r>
      <w:r>
        <w:rPr>
          <w:rFonts w:ascii="Times New Roman" w:hAnsi="宋体" w:hint="eastAsia"/>
          <w:spacing w:val="20"/>
          <w:sz w:val="24"/>
          <w:szCs w:val="24"/>
        </w:rPr>
        <w:t>则</w:t>
      </w:r>
      <w:r>
        <w:rPr>
          <w:rFonts w:ascii="Times New Roman" w:hAnsi="宋体"/>
          <w:spacing w:val="20"/>
          <w:sz w:val="24"/>
          <w:szCs w:val="24"/>
        </w:rPr>
        <w:t>该期间结束于下一个</w:t>
      </w:r>
      <w:proofErr w:type="gramStart"/>
      <w:r>
        <w:rPr>
          <w:rFonts w:ascii="Times New Roman" w:hAnsi="宋体"/>
          <w:spacing w:val="20"/>
          <w:sz w:val="24"/>
          <w:szCs w:val="24"/>
        </w:rPr>
        <w:t>公历月</w:t>
      </w:r>
      <w:proofErr w:type="gramEnd"/>
      <w:r>
        <w:rPr>
          <w:rFonts w:ascii="Times New Roman" w:hAnsi="宋体"/>
          <w:spacing w:val="20"/>
          <w:sz w:val="24"/>
          <w:szCs w:val="24"/>
        </w:rPr>
        <w:t>的最后一</w:t>
      </w:r>
      <w:r>
        <w:rPr>
          <w:rFonts w:ascii="Times New Roman" w:hAnsi="宋体" w:hint="eastAsia"/>
          <w:spacing w:val="20"/>
          <w:sz w:val="24"/>
          <w:szCs w:val="24"/>
        </w:rPr>
        <w:t>日</w:t>
      </w:r>
      <w:r>
        <w:rPr>
          <w:rFonts w:ascii="Times New Roman" w:hAnsi="宋体"/>
          <w:spacing w:val="20"/>
          <w:sz w:val="24"/>
          <w:szCs w:val="24"/>
        </w:rPr>
        <w:t>。</w:t>
      </w:r>
    </w:p>
    <w:p w14:paraId="7B5F9456" w14:textId="77777777" w:rsidR="00E6040E" w:rsidRDefault="00E6040E">
      <w:pPr>
        <w:widowControl/>
        <w:spacing w:line="360" w:lineRule="exact"/>
        <w:jc w:val="both"/>
        <w:rPr>
          <w:rFonts w:ascii="Times New Roman"/>
          <w:spacing w:val="20"/>
          <w:sz w:val="24"/>
          <w:szCs w:val="24"/>
        </w:rPr>
      </w:pPr>
    </w:p>
    <w:p w14:paraId="1CCA9564"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任何人的</w:t>
      </w:r>
      <w:r>
        <w:rPr>
          <w:rFonts w:ascii="Times New Roman"/>
          <w:spacing w:val="20"/>
          <w:sz w:val="24"/>
          <w:szCs w:val="24"/>
        </w:rPr>
        <w:t>“</w:t>
      </w:r>
      <w:r>
        <w:rPr>
          <w:rFonts w:ascii="Times New Roman" w:hAnsi="宋体"/>
          <w:spacing w:val="20"/>
          <w:sz w:val="24"/>
          <w:szCs w:val="24"/>
        </w:rPr>
        <w:t>停业</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解散</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清算</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破产</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重整</w:t>
      </w:r>
      <w:r>
        <w:rPr>
          <w:rFonts w:ascii="Times New Roman"/>
          <w:spacing w:val="20"/>
          <w:sz w:val="24"/>
          <w:szCs w:val="24"/>
        </w:rPr>
        <w:t>”</w:t>
      </w:r>
      <w:r>
        <w:rPr>
          <w:rFonts w:ascii="Times New Roman" w:hAnsi="宋体"/>
          <w:spacing w:val="20"/>
          <w:sz w:val="24"/>
          <w:szCs w:val="24"/>
        </w:rPr>
        <w:t>、</w:t>
      </w:r>
      <w:r>
        <w:rPr>
          <w:rFonts w:ascii="Times New Roman"/>
          <w:spacing w:val="20"/>
          <w:sz w:val="24"/>
          <w:szCs w:val="24"/>
        </w:rPr>
        <w:t>“</w:t>
      </w:r>
      <w:r>
        <w:rPr>
          <w:rFonts w:ascii="Times New Roman" w:hAnsi="宋体"/>
          <w:spacing w:val="20"/>
          <w:sz w:val="24"/>
          <w:szCs w:val="24"/>
        </w:rPr>
        <w:t>和解</w:t>
      </w:r>
      <w:r>
        <w:rPr>
          <w:rFonts w:ascii="Times New Roman"/>
          <w:spacing w:val="20"/>
          <w:sz w:val="24"/>
          <w:szCs w:val="24"/>
        </w:rPr>
        <w:t>”</w:t>
      </w:r>
      <w:r>
        <w:rPr>
          <w:rFonts w:ascii="Times New Roman" w:hAnsi="宋体"/>
          <w:spacing w:val="20"/>
          <w:sz w:val="24"/>
          <w:szCs w:val="24"/>
        </w:rPr>
        <w:t>或</w:t>
      </w:r>
      <w:r>
        <w:rPr>
          <w:rFonts w:ascii="Times New Roman"/>
          <w:spacing w:val="20"/>
          <w:sz w:val="24"/>
          <w:szCs w:val="24"/>
        </w:rPr>
        <w:t>“</w:t>
      </w:r>
      <w:r>
        <w:rPr>
          <w:rFonts w:ascii="Times New Roman" w:hAnsi="宋体"/>
          <w:spacing w:val="20"/>
          <w:sz w:val="24"/>
          <w:szCs w:val="24"/>
        </w:rPr>
        <w:t>整顿</w:t>
      </w:r>
      <w:r>
        <w:rPr>
          <w:rFonts w:ascii="Times New Roman"/>
          <w:spacing w:val="20"/>
          <w:sz w:val="24"/>
          <w:szCs w:val="24"/>
        </w:rPr>
        <w:t>”</w:t>
      </w:r>
      <w:r>
        <w:rPr>
          <w:rFonts w:ascii="Times New Roman" w:hAnsi="宋体"/>
          <w:spacing w:val="20"/>
          <w:sz w:val="24"/>
          <w:szCs w:val="24"/>
        </w:rPr>
        <w:t>应当</w:t>
      </w:r>
      <w:r>
        <w:rPr>
          <w:rFonts w:ascii="Times New Roman" w:hAnsi="宋体" w:hint="eastAsia"/>
          <w:spacing w:val="20"/>
          <w:sz w:val="24"/>
          <w:szCs w:val="24"/>
        </w:rPr>
        <w:t>被</w:t>
      </w:r>
      <w:r>
        <w:rPr>
          <w:rFonts w:ascii="Times New Roman" w:hAnsi="宋体"/>
          <w:spacing w:val="20"/>
          <w:sz w:val="24"/>
          <w:szCs w:val="24"/>
        </w:rPr>
        <w:t>理解为包括依照</w:t>
      </w:r>
      <w:r>
        <w:rPr>
          <w:rFonts w:ascii="Times New Roman" w:hAnsi="宋体" w:hint="eastAsia"/>
          <w:spacing w:val="20"/>
          <w:sz w:val="24"/>
          <w:szCs w:val="24"/>
        </w:rPr>
        <w:t>其</w:t>
      </w:r>
      <w:r>
        <w:rPr>
          <w:rFonts w:ascii="Times New Roman" w:hAnsi="宋体"/>
          <w:spacing w:val="20"/>
          <w:sz w:val="24"/>
          <w:szCs w:val="24"/>
        </w:rPr>
        <w:t>成立地的或业务经营地的法律进行的任何相同或类似的法律程序，</w:t>
      </w:r>
      <w:r>
        <w:rPr>
          <w:rFonts w:ascii="Times New Roman"/>
          <w:spacing w:val="20"/>
          <w:sz w:val="24"/>
          <w:szCs w:val="24"/>
        </w:rPr>
        <w:t>“</w:t>
      </w:r>
      <w:r>
        <w:rPr>
          <w:rFonts w:ascii="Times New Roman" w:hAnsi="宋体"/>
          <w:spacing w:val="20"/>
          <w:sz w:val="24"/>
          <w:szCs w:val="24"/>
        </w:rPr>
        <w:t>进入</w:t>
      </w:r>
      <w:r>
        <w:rPr>
          <w:rFonts w:ascii="Times New Roman"/>
          <w:spacing w:val="20"/>
          <w:sz w:val="24"/>
          <w:szCs w:val="24"/>
        </w:rPr>
        <w:t>”</w:t>
      </w:r>
      <w:r>
        <w:rPr>
          <w:rFonts w:ascii="Times New Roman" w:hAnsi="宋体"/>
          <w:spacing w:val="20"/>
          <w:sz w:val="24"/>
          <w:szCs w:val="24"/>
        </w:rPr>
        <w:t>该等法律程序包括</w:t>
      </w:r>
      <w:r>
        <w:rPr>
          <w:rFonts w:ascii="Times New Roman" w:hAnsi="宋体" w:hint="eastAsia"/>
          <w:spacing w:val="20"/>
          <w:sz w:val="24"/>
          <w:szCs w:val="24"/>
        </w:rPr>
        <w:t>其自己</w:t>
      </w:r>
      <w:r>
        <w:rPr>
          <w:rFonts w:ascii="Times New Roman" w:hAnsi="宋体"/>
          <w:spacing w:val="20"/>
          <w:sz w:val="24"/>
          <w:szCs w:val="24"/>
        </w:rPr>
        <w:t>通过决议或任何</w:t>
      </w:r>
      <w:r>
        <w:rPr>
          <w:rFonts w:ascii="Times New Roman" w:hAnsi="宋体" w:hint="eastAsia"/>
          <w:spacing w:val="20"/>
          <w:sz w:val="24"/>
          <w:szCs w:val="24"/>
        </w:rPr>
        <w:t>其他</w:t>
      </w:r>
      <w:r>
        <w:rPr>
          <w:rFonts w:ascii="Times New Roman" w:hAnsi="宋体"/>
          <w:spacing w:val="20"/>
          <w:sz w:val="24"/>
          <w:szCs w:val="24"/>
        </w:rPr>
        <w:t>人申请开始该等法律程序。</w:t>
      </w:r>
    </w:p>
    <w:p w14:paraId="22D1D168" w14:textId="77777777" w:rsidR="00E6040E" w:rsidRDefault="00E6040E">
      <w:pPr>
        <w:widowControl/>
        <w:spacing w:line="360" w:lineRule="exact"/>
        <w:jc w:val="both"/>
        <w:rPr>
          <w:rFonts w:ascii="Times New Roman"/>
          <w:spacing w:val="20"/>
          <w:sz w:val="24"/>
          <w:szCs w:val="24"/>
        </w:rPr>
      </w:pPr>
    </w:p>
    <w:p w14:paraId="665B3F79"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在提及</w:t>
      </w:r>
      <w:r>
        <w:rPr>
          <w:rFonts w:ascii="Times New Roman" w:hAnsi="宋体"/>
          <w:spacing w:val="20"/>
          <w:sz w:val="24"/>
          <w:szCs w:val="24"/>
        </w:rPr>
        <w:t>本合同的一方或者任何其他人</w:t>
      </w:r>
      <w:r>
        <w:rPr>
          <w:rFonts w:ascii="Times New Roman" w:hAnsi="宋体" w:hint="eastAsia"/>
          <w:spacing w:val="20"/>
          <w:sz w:val="24"/>
          <w:szCs w:val="24"/>
        </w:rPr>
        <w:t>时</w:t>
      </w:r>
      <w:r>
        <w:rPr>
          <w:rFonts w:ascii="Times New Roman" w:hAnsi="宋体"/>
          <w:spacing w:val="20"/>
          <w:sz w:val="24"/>
          <w:szCs w:val="24"/>
        </w:rPr>
        <w:t>，包括其法律上的继承人</w:t>
      </w:r>
      <w:r w:rsidR="0003579F">
        <w:rPr>
          <w:rFonts w:ascii="Times New Roman" w:hAnsi="宋体" w:hint="eastAsia"/>
          <w:spacing w:val="20"/>
          <w:sz w:val="24"/>
          <w:szCs w:val="24"/>
        </w:rPr>
        <w:t>和受让人</w:t>
      </w:r>
      <w:r>
        <w:rPr>
          <w:rFonts w:ascii="Times New Roman" w:hAnsi="宋体"/>
          <w:spacing w:val="20"/>
          <w:sz w:val="24"/>
          <w:szCs w:val="24"/>
        </w:rPr>
        <w:t>。</w:t>
      </w:r>
    </w:p>
    <w:p w14:paraId="559EE3BE" w14:textId="77777777" w:rsidR="00E6040E" w:rsidRDefault="00E6040E">
      <w:pPr>
        <w:widowControl/>
        <w:spacing w:line="360" w:lineRule="exact"/>
        <w:jc w:val="both"/>
        <w:rPr>
          <w:rFonts w:ascii="Times New Roman"/>
          <w:spacing w:val="20"/>
          <w:sz w:val="24"/>
          <w:szCs w:val="24"/>
        </w:rPr>
      </w:pPr>
    </w:p>
    <w:p w14:paraId="4B93C13F" w14:textId="77777777" w:rsidR="00E6040E" w:rsidRDefault="00E6040E">
      <w:pPr>
        <w:widowControl/>
        <w:numPr>
          <w:ilvl w:val="1"/>
          <w:numId w:val="10"/>
        </w:numPr>
        <w:tabs>
          <w:tab w:val="clear" w:pos="780"/>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本合同、任何其他协议或文件应当</w:t>
      </w:r>
      <w:r>
        <w:rPr>
          <w:rFonts w:ascii="Times New Roman" w:hAnsi="宋体" w:hint="eastAsia"/>
          <w:spacing w:val="20"/>
          <w:sz w:val="24"/>
          <w:szCs w:val="24"/>
        </w:rPr>
        <w:t>被</w:t>
      </w:r>
      <w:r>
        <w:rPr>
          <w:rFonts w:ascii="Times New Roman" w:hAnsi="宋体"/>
          <w:spacing w:val="20"/>
          <w:sz w:val="24"/>
          <w:szCs w:val="24"/>
        </w:rPr>
        <w:t>理解为包括其</w:t>
      </w:r>
      <w:r>
        <w:rPr>
          <w:rFonts w:ascii="Times New Roman" w:hAnsi="宋体" w:hint="eastAsia"/>
          <w:spacing w:val="20"/>
          <w:sz w:val="24"/>
          <w:szCs w:val="24"/>
        </w:rPr>
        <w:t>自</w:t>
      </w:r>
      <w:r>
        <w:rPr>
          <w:rFonts w:ascii="Times New Roman" w:hAnsi="宋体"/>
          <w:spacing w:val="20"/>
          <w:sz w:val="24"/>
          <w:szCs w:val="24"/>
        </w:rPr>
        <w:t>身，</w:t>
      </w:r>
      <w:r>
        <w:rPr>
          <w:rFonts w:ascii="Times New Roman" w:hAnsi="宋体" w:hint="eastAsia"/>
          <w:spacing w:val="20"/>
          <w:sz w:val="24"/>
          <w:szCs w:val="24"/>
        </w:rPr>
        <w:t>也包括根据</w:t>
      </w:r>
      <w:r>
        <w:rPr>
          <w:rFonts w:ascii="Times New Roman" w:hAnsi="宋体"/>
          <w:spacing w:val="20"/>
          <w:sz w:val="24"/>
          <w:szCs w:val="24"/>
        </w:rPr>
        <w:t>其条款</w:t>
      </w:r>
      <w:r>
        <w:rPr>
          <w:rFonts w:ascii="Times New Roman" w:hAnsi="宋体" w:hint="eastAsia"/>
          <w:spacing w:val="20"/>
          <w:sz w:val="24"/>
          <w:szCs w:val="24"/>
        </w:rPr>
        <w:t>的</w:t>
      </w:r>
      <w:r>
        <w:rPr>
          <w:rFonts w:ascii="Times New Roman" w:hAnsi="宋体"/>
          <w:spacing w:val="20"/>
          <w:sz w:val="24"/>
          <w:szCs w:val="24"/>
        </w:rPr>
        <w:t>约定而对</w:t>
      </w:r>
      <w:r>
        <w:rPr>
          <w:rFonts w:ascii="Times New Roman" w:hAnsi="宋体" w:hint="eastAsia"/>
          <w:spacing w:val="20"/>
          <w:sz w:val="24"/>
          <w:szCs w:val="24"/>
        </w:rPr>
        <w:t>其</w:t>
      </w:r>
      <w:r>
        <w:rPr>
          <w:rFonts w:ascii="Times New Roman" w:hAnsi="宋体"/>
          <w:spacing w:val="20"/>
          <w:sz w:val="24"/>
          <w:szCs w:val="24"/>
        </w:rPr>
        <w:t>做出的任何修订、修改、替代或补充。</w:t>
      </w:r>
    </w:p>
    <w:p w14:paraId="7E6963D3" w14:textId="77777777" w:rsidR="00E6040E" w:rsidRDefault="00E6040E">
      <w:pPr>
        <w:widowControl/>
        <w:spacing w:line="360" w:lineRule="exact"/>
        <w:jc w:val="both"/>
        <w:rPr>
          <w:rFonts w:ascii="Times New Roman"/>
          <w:spacing w:val="20"/>
          <w:sz w:val="24"/>
          <w:szCs w:val="24"/>
        </w:rPr>
      </w:pPr>
    </w:p>
    <w:p w14:paraId="2C27A2F8" w14:textId="77777777" w:rsidR="00E6040E" w:rsidRDefault="00E6040E">
      <w:pPr>
        <w:widowControl/>
        <w:spacing w:line="360" w:lineRule="exact"/>
        <w:jc w:val="both"/>
        <w:rPr>
          <w:rFonts w:ascii="Times New Roman"/>
          <w:spacing w:val="20"/>
          <w:sz w:val="24"/>
          <w:szCs w:val="24"/>
        </w:rPr>
      </w:pPr>
    </w:p>
    <w:p w14:paraId="07A3CDC1" w14:textId="77777777" w:rsidR="00E6040E" w:rsidRDefault="00E6040E" w:rsidP="008A2805">
      <w:pPr>
        <w:pStyle w:val="1TimesNewRoman"/>
        <w:widowControl/>
        <w:outlineLvl w:val="0"/>
        <w:rPr>
          <w:rFonts w:hAnsi="Times New Roman"/>
        </w:rPr>
      </w:pPr>
      <w:bookmarkStart w:id="26" w:name="_Toc351801016"/>
      <w:bookmarkStart w:id="27" w:name="_Toc211958492"/>
      <w:r>
        <w:t>二、</w:t>
      </w:r>
      <w:r>
        <w:rPr>
          <w:rFonts w:hAnsi="Times New Roman"/>
        </w:rPr>
        <w:tab/>
      </w:r>
      <w:r>
        <w:t>贷款额度</w:t>
      </w:r>
      <w:bookmarkEnd w:id="26"/>
      <w:bookmarkEnd w:id="27"/>
    </w:p>
    <w:p w14:paraId="3219076E" w14:textId="77777777" w:rsidR="00E6040E" w:rsidRDefault="00E6040E">
      <w:pPr>
        <w:keepNext/>
        <w:widowControl/>
        <w:spacing w:line="360" w:lineRule="exact"/>
        <w:jc w:val="both"/>
        <w:rPr>
          <w:rFonts w:ascii="Times New Roman"/>
        </w:rPr>
      </w:pPr>
    </w:p>
    <w:p w14:paraId="053EE826" w14:textId="0CB33981" w:rsidR="00E6040E" w:rsidRDefault="00E6040E">
      <w:pPr>
        <w:widowControl/>
        <w:spacing w:line="360" w:lineRule="exact"/>
        <w:ind w:left="850"/>
        <w:jc w:val="both"/>
        <w:rPr>
          <w:rFonts w:ascii="Times New Roman"/>
          <w:spacing w:val="20"/>
          <w:sz w:val="24"/>
          <w:szCs w:val="24"/>
        </w:rPr>
      </w:pPr>
      <w:r>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同意按照本合同</w:t>
      </w:r>
      <w:r>
        <w:rPr>
          <w:rFonts w:ascii="Times New Roman" w:hAnsi="宋体" w:hint="eastAsia"/>
          <w:spacing w:val="20"/>
          <w:sz w:val="24"/>
          <w:szCs w:val="24"/>
        </w:rPr>
        <w:t>的规定</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提供总计本金额不超过</w:t>
      </w:r>
      <w:r>
        <w:rPr>
          <w:rFonts w:ascii="Times New Roman" w:hAnsi="宋体"/>
          <w:b/>
          <w:spacing w:val="20"/>
          <w:sz w:val="24"/>
          <w:szCs w:val="24"/>
          <w:u w:val="single"/>
        </w:rPr>
        <w:t>人民币</w:t>
      </w:r>
      <w:r w:rsidR="009259EF" w:rsidRPr="00D850C4">
        <w:rPr>
          <w:rFonts w:hAnsi="宋体"/>
          <w:color w:val="000000"/>
          <w:spacing w:val="20"/>
          <w:sz w:val="24"/>
        </w:rPr>
        <w:t>【</w:t>
      </w:r>
      <w:r w:rsidR="009259EF" w:rsidRPr="00D850C4">
        <w:rPr>
          <w:rFonts w:hAnsi="宋体" w:hint="eastAsia"/>
          <w:color w:val="000000"/>
          <w:spacing w:val="20"/>
          <w:sz w:val="24"/>
        </w:rPr>
        <w:t>】</w:t>
      </w:r>
      <w:r>
        <w:rPr>
          <w:rFonts w:ascii="Times New Roman" w:hint="eastAsia"/>
          <w:spacing w:val="20"/>
          <w:sz w:val="24"/>
          <w:szCs w:val="24"/>
          <w:lang w:val="en-GB"/>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9259EF" w:rsidRPr="00D850C4">
        <w:rPr>
          <w:rFonts w:hAnsi="宋体"/>
          <w:color w:val="000000"/>
          <w:spacing w:val="20"/>
          <w:sz w:val="24"/>
        </w:rPr>
        <w:t>【</w:t>
      </w:r>
      <w:r w:rsidR="009259EF" w:rsidRPr="00D850C4">
        <w:rPr>
          <w:rFonts w:hAnsi="宋体" w:hint="eastAsia"/>
          <w:color w:val="000000"/>
          <w:spacing w:val="20"/>
          <w:sz w:val="24"/>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w:t>
      </w:r>
      <w:r w:rsidR="00111AEE">
        <w:rPr>
          <w:rFonts w:ascii="Times New Roman" w:hAnsi="宋体" w:hint="eastAsia"/>
          <w:spacing w:val="20"/>
          <w:sz w:val="24"/>
          <w:szCs w:val="24"/>
        </w:rPr>
        <w:t>固定资产</w:t>
      </w:r>
      <w:r>
        <w:rPr>
          <w:rFonts w:ascii="Times New Roman" w:hAnsi="宋体"/>
          <w:spacing w:val="20"/>
          <w:sz w:val="24"/>
          <w:szCs w:val="24"/>
        </w:rPr>
        <w:t>贷款额度</w:t>
      </w:r>
      <w:r>
        <w:rPr>
          <w:rFonts w:ascii="Times New Roman" w:hAnsi="宋体" w:hint="eastAsia"/>
          <w:spacing w:val="20"/>
          <w:sz w:val="24"/>
          <w:szCs w:val="24"/>
        </w:rPr>
        <w:t>。</w:t>
      </w:r>
      <w:bookmarkStart w:id="28" w:name="_DV_M9"/>
      <w:bookmarkEnd w:id="28"/>
    </w:p>
    <w:p w14:paraId="595C9D78" w14:textId="77777777" w:rsidR="00E6040E" w:rsidRDefault="00E6040E">
      <w:pPr>
        <w:widowControl/>
        <w:spacing w:line="360" w:lineRule="exact"/>
        <w:jc w:val="both"/>
        <w:rPr>
          <w:rFonts w:ascii="Times New Roman"/>
          <w:spacing w:val="20"/>
          <w:sz w:val="24"/>
          <w:szCs w:val="24"/>
        </w:rPr>
      </w:pPr>
    </w:p>
    <w:p w14:paraId="5111F01D"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其中，各</w:t>
      </w:r>
      <w:r>
        <w:rPr>
          <w:rFonts w:ascii="Times New Roman" w:hAnsi="宋体"/>
          <w:b/>
          <w:spacing w:val="20"/>
          <w:sz w:val="24"/>
          <w:szCs w:val="24"/>
          <w:u w:val="single"/>
        </w:rPr>
        <w:t>初始贷款人</w:t>
      </w:r>
      <w:r>
        <w:rPr>
          <w:rFonts w:ascii="Times New Roman" w:hAnsi="宋体"/>
          <w:spacing w:val="20"/>
          <w:sz w:val="24"/>
          <w:szCs w:val="24"/>
        </w:rPr>
        <w:t>的</w:t>
      </w:r>
      <w:r>
        <w:rPr>
          <w:rFonts w:ascii="Times New Roman" w:hAnsi="宋体"/>
          <w:b/>
          <w:spacing w:val="20"/>
          <w:sz w:val="24"/>
          <w:szCs w:val="24"/>
          <w:u w:val="single"/>
        </w:rPr>
        <w:t>初始承贷额</w:t>
      </w:r>
      <w:r>
        <w:rPr>
          <w:rFonts w:ascii="Times New Roman" w:hAnsi="宋体"/>
          <w:spacing w:val="20"/>
          <w:sz w:val="24"/>
          <w:szCs w:val="24"/>
        </w:rPr>
        <w:t>见本合同附件一</w:t>
      </w:r>
      <w:r>
        <w:rPr>
          <w:rFonts w:ascii="Times New Roman"/>
          <w:spacing w:val="20"/>
          <w:sz w:val="24"/>
          <w:szCs w:val="24"/>
        </w:rPr>
        <w:t>(</w:t>
      </w:r>
      <w:r>
        <w:rPr>
          <w:rFonts w:ascii="Times New Roman" w:hAnsi="宋体"/>
          <w:i/>
          <w:spacing w:val="20"/>
          <w:sz w:val="24"/>
          <w:szCs w:val="24"/>
        </w:rPr>
        <w:t>贷款人初始承贷额</w:t>
      </w:r>
      <w:r>
        <w:rPr>
          <w:rFonts w:ascii="Times New Roman"/>
          <w:spacing w:val="20"/>
          <w:sz w:val="24"/>
          <w:szCs w:val="24"/>
        </w:rPr>
        <w:t>)</w:t>
      </w:r>
      <w:r>
        <w:rPr>
          <w:rFonts w:ascii="Times New Roman" w:hAnsi="宋体"/>
          <w:spacing w:val="20"/>
          <w:sz w:val="24"/>
          <w:szCs w:val="24"/>
        </w:rPr>
        <w:t>。</w:t>
      </w:r>
    </w:p>
    <w:p w14:paraId="38357B7A" w14:textId="34288F6B" w:rsidR="00E6040E" w:rsidRDefault="00E6040E">
      <w:pPr>
        <w:widowControl/>
        <w:spacing w:line="360" w:lineRule="exact"/>
        <w:jc w:val="both"/>
        <w:rPr>
          <w:rFonts w:ascii="Times New Roman"/>
          <w:spacing w:val="20"/>
          <w:sz w:val="24"/>
          <w:szCs w:val="24"/>
        </w:rPr>
      </w:pPr>
    </w:p>
    <w:p w14:paraId="76CEC338" w14:textId="77777777" w:rsidR="00E6040E" w:rsidRDefault="00E6040E">
      <w:pPr>
        <w:widowControl/>
        <w:spacing w:line="360" w:lineRule="exact"/>
        <w:ind w:left="840" w:hanging="840"/>
        <w:jc w:val="both"/>
        <w:rPr>
          <w:rFonts w:ascii="Times New Roman"/>
          <w:spacing w:val="20"/>
          <w:sz w:val="24"/>
          <w:szCs w:val="24"/>
        </w:rPr>
      </w:pPr>
    </w:p>
    <w:p w14:paraId="75243B9E" w14:textId="77777777" w:rsidR="00E6040E" w:rsidRDefault="00E6040E" w:rsidP="008A2805">
      <w:pPr>
        <w:pStyle w:val="1TimesNewRoman"/>
        <w:widowControl/>
        <w:outlineLvl w:val="0"/>
        <w:rPr>
          <w:rFonts w:hAnsi="Times New Roman"/>
        </w:rPr>
      </w:pPr>
      <w:bookmarkStart w:id="29" w:name="_Toc351801017"/>
      <w:bookmarkStart w:id="30" w:name="_Toc211958493"/>
      <w:r>
        <w:t>三、</w:t>
      </w:r>
      <w:r>
        <w:rPr>
          <w:rFonts w:hAnsi="Times New Roman"/>
        </w:rPr>
        <w:tab/>
      </w:r>
      <w:r>
        <w:t>贷款用途</w:t>
      </w:r>
      <w:bookmarkEnd w:id="29"/>
      <w:bookmarkEnd w:id="30"/>
    </w:p>
    <w:p w14:paraId="0A101B68" w14:textId="77777777" w:rsidR="00E6040E" w:rsidRDefault="00E6040E">
      <w:pPr>
        <w:keepNext/>
        <w:widowControl/>
        <w:spacing w:line="360" w:lineRule="exact"/>
        <w:jc w:val="both"/>
        <w:rPr>
          <w:rFonts w:ascii="Times New Roman"/>
          <w:b/>
          <w:spacing w:val="20"/>
          <w:sz w:val="24"/>
          <w:szCs w:val="24"/>
          <w:u w:val="single"/>
        </w:rPr>
      </w:pPr>
    </w:p>
    <w:p w14:paraId="26F813C3" w14:textId="17AF580C" w:rsidR="00E6040E" w:rsidRDefault="00E6040E" w:rsidP="00197FC6">
      <w:pPr>
        <w:widowControl/>
        <w:spacing w:line="360" w:lineRule="exact"/>
        <w:ind w:leftChars="250" w:left="1416" w:hangingChars="202" w:hanging="566"/>
        <w:jc w:val="both"/>
        <w:rPr>
          <w:rFonts w:ascii="Times New Roman" w:hAnsi="宋体"/>
          <w:spacing w:val="20"/>
          <w:sz w:val="24"/>
          <w:szCs w:val="24"/>
          <w:lang w:val="en-GB"/>
        </w:rPr>
      </w:pPr>
      <w:r>
        <w:rPr>
          <w:rFonts w:ascii="Times New Roman"/>
          <w:spacing w:val="20"/>
          <w:sz w:val="24"/>
          <w:szCs w:val="24"/>
        </w:rPr>
        <w:t>3.1</w:t>
      </w:r>
      <w:r>
        <w:rPr>
          <w:rFonts w:ascii="Times New Roman" w:hint="eastAsia"/>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应当将提取的每笔</w:t>
      </w:r>
      <w:r>
        <w:rPr>
          <w:rFonts w:ascii="Times New Roman" w:hAnsi="宋体"/>
          <w:b/>
          <w:spacing w:val="20"/>
          <w:sz w:val="24"/>
          <w:szCs w:val="24"/>
          <w:u w:val="single"/>
        </w:rPr>
        <w:t>贷款资金</w:t>
      </w:r>
      <w:r>
        <w:rPr>
          <w:rFonts w:ascii="Times New Roman" w:hAnsi="宋体"/>
          <w:spacing w:val="20"/>
          <w:sz w:val="24"/>
          <w:szCs w:val="24"/>
        </w:rPr>
        <w:t>用于</w:t>
      </w:r>
      <w:r w:rsidR="009259EF" w:rsidRPr="00D850C4">
        <w:rPr>
          <w:rFonts w:hAnsi="宋体"/>
          <w:color w:val="000000"/>
          <w:spacing w:val="20"/>
          <w:sz w:val="24"/>
        </w:rPr>
        <w:t>【</w:t>
      </w:r>
      <w:r w:rsidR="009259EF" w:rsidRPr="00D850C4">
        <w:rPr>
          <w:rFonts w:hAnsi="宋体" w:hint="eastAsia"/>
          <w:color w:val="000000"/>
          <w:spacing w:val="20"/>
          <w:sz w:val="24"/>
        </w:rPr>
        <w:t>】</w:t>
      </w:r>
      <w:r w:rsidR="00F21A62">
        <w:rPr>
          <w:rFonts w:ascii="Times New Roman" w:hint="eastAsia"/>
          <w:spacing w:val="20"/>
          <w:sz w:val="24"/>
          <w:szCs w:val="24"/>
          <w:lang w:val="en-GB"/>
        </w:rPr>
        <w:t>，</w:t>
      </w:r>
      <w:r w:rsidR="00F21A62" w:rsidRPr="00F43282">
        <w:rPr>
          <w:rFonts w:ascii="Times New Roman" w:hint="eastAsia"/>
          <w:b/>
          <w:spacing w:val="20"/>
          <w:sz w:val="24"/>
          <w:szCs w:val="24"/>
          <w:u w:val="single"/>
          <w:lang w:val="en-GB"/>
        </w:rPr>
        <w:t>贷款资金</w:t>
      </w:r>
      <w:r w:rsidR="00F21A62">
        <w:rPr>
          <w:rFonts w:ascii="Times New Roman" w:hint="eastAsia"/>
          <w:spacing w:val="20"/>
          <w:sz w:val="24"/>
          <w:szCs w:val="24"/>
          <w:lang w:val="en-GB"/>
        </w:rPr>
        <w:t>的使用应符合国家相关</w:t>
      </w:r>
      <w:r w:rsidR="00F50E78">
        <w:rPr>
          <w:rFonts w:ascii="Times New Roman" w:hint="eastAsia"/>
          <w:spacing w:val="20"/>
          <w:sz w:val="24"/>
          <w:szCs w:val="24"/>
          <w:lang w:val="en-GB"/>
        </w:rPr>
        <w:t>法律</w:t>
      </w:r>
      <w:r w:rsidR="00F21A62">
        <w:rPr>
          <w:rFonts w:ascii="Times New Roman" w:hint="eastAsia"/>
          <w:spacing w:val="20"/>
          <w:sz w:val="24"/>
          <w:szCs w:val="24"/>
          <w:lang w:val="en-GB"/>
        </w:rPr>
        <w:t>法规、政策和</w:t>
      </w:r>
      <w:r w:rsidR="00F21A62" w:rsidRPr="00F43282">
        <w:rPr>
          <w:rFonts w:ascii="Times New Roman" w:hint="eastAsia"/>
          <w:b/>
          <w:spacing w:val="20"/>
          <w:sz w:val="24"/>
          <w:szCs w:val="24"/>
          <w:u w:val="single"/>
          <w:lang w:val="en-GB"/>
        </w:rPr>
        <w:t>贷款人</w:t>
      </w:r>
      <w:r w:rsidR="00F21A62">
        <w:rPr>
          <w:rFonts w:ascii="Times New Roman" w:hint="eastAsia"/>
          <w:spacing w:val="20"/>
          <w:sz w:val="24"/>
          <w:szCs w:val="24"/>
          <w:lang w:val="en-GB"/>
        </w:rPr>
        <w:t>相关制度的规定</w:t>
      </w:r>
      <w:r>
        <w:rPr>
          <w:rFonts w:ascii="Times New Roman" w:hAnsi="宋体"/>
          <w:spacing w:val="20"/>
          <w:sz w:val="24"/>
          <w:szCs w:val="24"/>
          <w:lang w:val="en-GB"/>
        </w:rPr>
        <w:t>。</w:t>
      </w:r>
    </w:p>
    <w:p w14:paraId="161AF569" w14:textId="77777777" w:rsidR="00E6040E" w:rsidRDefault="00E6040E">
      <w:pPr>
        <w:widowControl/>
        <w:spacing w:line="360" w:lineRule="exact"/>
        <w:ind w:leftChars="250" w:left="850"/>
        <w:jc w:val="both"/>
        <w:rPr>
          <w:rFonts w:ascii="Times New Roman" w:hAnsi="宋体"/>
          <w:spacing w:val="20"/>
          <w:sz w:val="24"/>
          <w:szCs w:val="24"/>
          <w:lang w:val="en-GB"/>
        </w:rPr>
      </w:pPr>
    </w:p>
    <w:p w14:paraId="23458142" w14:textId="3CD17E6E" w:rsidR="00E6040E" w:rsidRDefault="00E6040E">
      <w:pPr>
        <w:widowControl/>
        <w:spacing w:line="360" w:lineRule="exact"/>
        <w:ind w:leftChars="250" w:left="1413" w:hangingChars="201" w:hanging="563"/>
        <w:jc w:val="both"/>
        <w:rPr>
          <w:rFonts w:ascii="Times New Roman" w:hAnsi="宋体"/>
          <w:spacing w:val="20"/>
          <w:sz w:val="24"/>
          <w:szCs w:val="24"/>
          <w:lang w:val="en-GB"/>
        </w:rPr>
      </w:pPr>
      <w:r>
        <w:rPr>
          <w:rFonts w:ascii="Times New Roman" w:hAnsi="宋体" w:hint="eastAsia"/>
          <w:spacing w:val="20"/>
          <w:sz w:val="24"/>
          <w:szCs w:val="24"/>
        </w:rPr>
        <w:t>3.2</w:t>
      </w:r>
      <w:r>
        <w:rPr>
          <w:rFonts w:ascii="Times New Roman" w:hAnsi="宋体" w:hint="eastAsia"/>
          <w:spacing w:val="20"/>
          <w:sz w:val="24"/>
          <w:szCs w:val="24"/>
        </w:rPr>
        <w:tab/>
      </w:r>
      <w:r>
        <w:rPr>
          <w:rFonts w:ascii="Times New Roman" w:hAnsi="宋体"/>
          <w:b/>
          <w:spacing w:val="20"/>
          <w:sz w:val="24"/>
          <w:szCs w:val="24"/>
          <w:u w:val="single"/>
        </w:rPr>
        <w:t>借款人</w:t>
      </w:r>
      <w:r>
        <w:rPr>
          <w:rFonts w:ascii="Times New Roman" w:hAnsi="宋体" w:hint="eastAsia"/>
          <w:spacing w:val="20"/>
          <w:sz w:val="24"/>
          <w:szCs w:val="24"/>
        </w:rPr>
        <w:t>应当按照本合同中约定的</w:t>
      </w:r>
      <w:r>
        <w:rPr>
          <w:rFonts w:ascii="Times New Roman" w:hAnsi="宋体"/>
          <w:b/>
          <w:spacing w:val="20"/>
          <w:sz w:val="24"/>
          <w:szCs w:val="24"/>
          <w:u w:val="single"/>
        </w:rPr>
        <w:t>贷款资金</w:t>
      </w:r>
      <w:r>
        <w:rPr>
          <w:rFonts w:ascii="Times New Roman" w:hAnsi="宋体" w:hint="eastAsia"/>
          <w:spacing w:val="20"/>
          <w:sz w:val="24"/>
          <w:szCs w:val="24"/>
          <w:lang w:val="en-GB"/>
        </w:rPr>
        <w:t>的用途</w:t>
      </w:r>
      <w:r>
        <w:rPr>
          <w:rFonts w:ascii="Times New Roman" w:hAnsi="宋体"/>
          <w:spacing w:val="20"/>
          <w:sz w:val="24"/>
          <w:szCs w:val="24"/>
          <w:lang w:val="en-GB"/>
        </w:rPr>
        <w:t>实际使用每笔</w:t>
      </w:r>
      <w:r>
        <w:rPr>
          <w:rFonts w:ascii="Times New Roman" w:hAnsi="宋体"/>
          <w:b/>
          <w:spacing w:val="20"/>
          <w:sz w:val="24"/>
          <w:szCs w:val="24"/>
          <w:u w:val="single"/>
        </w:rPr>
        <w:t>贷款资金</w:t>
      </w:r>
      <w:r>
        <w:rPr>
          <w:rFonts w:ascii="Times New Roman" w:hint="eastAsia"/>
          <w:spacing w:val="20"/>
          <w:sz w:val="24"/>
          <w:szCs w:val="24"/>
          <w:lang w:val="en-GB"/>
        </w:rPr>
        <w:t>，</w:t>
      </w:r>
      <w:r w:rsidR="006D2DCB">
        <w:rPr>
          <w:rFonts w:ascii="Times New Roman" w:hint="eastAsia"/>
          <w:spacing w:val="20"/>
          <w:sz w:val="24"/>
          <w:szCs w:val="24"/>
          <w:lang w:val="en-GB"/>
        </w:rPr>
        <w:t>未经</w:t>
      </w:r>
      <w:r w:rsidR="006D2DCB" w:rsidRPr="00F43282">
        <w:rPr>
          <w:rFonts w:ascii="Times New Roman" w:hint="eastAsia"/>
          <w:b/>
          <w:spacing w:val="20"/>
          <w:sz w:val="24"/>
          <w:szCs w:val="24"/>
          <w:u w:val="single"/>
          <w:lang w:val="en-GB"/>
        </w:rPr>
        <w:t>代理行</w:t>
      </w:r>
      <w:r w:rsidR="006D2DCB" w:rsidRPr="006D2DCB">
        <w:rPr>
          <w:rFonts w:ascii="Times New Roman" w:hint="eastAsia"/>
          <w:spacing w:val="20"/>
          <w:sz w:val="24"/>
          <w:szCs w:val="24"/>
          <w:lang w:val="en-GB"/>
        </w:rPr>
        <w:t>（按照</w:t>
      </w:r>
      <w:r w:rsidR="00973E76">
        <w:rPr>
          <w:rFonts w:ascii="Times New Roman" w:hint="eastAsia"/>
          <w:spacing w:val="20"/>
          <w:sz w:val="24"/>
          <w:szCs w:val="24"/>
          <w:lang w:val="en-GB"/>
        </w:rPr>
        <w:t>全体</w:t>
      </w:r>
      <w:r w:rsidR="006D2DCB" w:rsidRPr="00F43282">
        <w:rPr>
          <w:rFonts w:ascii="Times New Roman" w:hint="eastAsia"/>
          <w:b/>
          <w:spacing w:val="20"/>
          <w:sz w:val="24"/>
          <w:szCs w:val="24"/>
          <w:u w:val="single"/>
          <w:lang w:val="en-GB"/>
        </w:rPr>
        <w:t>贷款人</w:t>
      </w:r>
      <w:r w:rsidR="006D2DCB" w:rsidRPr="006D2DCB">
        <w:rPr>
          <w:rFonts w:ascii="Times New Roman" w:hint="eastAsia"/>
          <w:spacing w:val="20"/>
          <w:sz w:val="24"/>
          <w:szCs w:val="24"/>
          <w:lang w:val="en-GB"/>
        </w:rPr>
        <w:t>的决定）</w:t>
      </w:r>
      <w:r w:rsidR="006D2DCB">
        <w:rPr>
          <w:rFonts w:ascii="Times New Roman" w:hint="eastAsia"/>
          <w:spacing w:val="20"/>
          <w:sz w:val="24"/>
          <w:szCs w:val="24"/>
          <w:lang w:val="en-GB"/>
        </w:rPr>
        <w:t>书面事前同意，</w:t>
      </w:r>
      <w:r>
        <w:rPr>
          <w:rFonts w:ascii="Times New Roman" w:hint="eastAsia"/>
          <w:b/>
          <w:spacing w:val="20"/>
          <w:sz w:val="24"/>
          <w:szCs w:val="24"/>
          <w:u w:val="single"/>
          <w:lang w:val="en-GB"/>
        </w:rPr>
        <w:t>借款人</w:t>
      </w:r>
      <w:r>
        <w:rPr>
          <w:rFonts w:ascii="Times New Roman" w:hint="eastAsia"/>
          <w:spacing w:val="20"/>
          <w:sz w:val="24"/>
          <w:szCs w:val="24"/>
          <w:lang w:val="en-GB"/>
        </w:rPr>
        <w:t>不得改变贷款用途</w:t>
      </w:r>
      <w:r>
        <w:rPr>
          <w:rFonts w:ascii="Times New Roman" w:hAnsi="宋体"/>
          <w:spacing w:val="20"/>
          <w:sz w:val="24"/>
          <w:szCs w:val="24"/>
          <w:lang w:val="en-GB"/>
        </w:rPr>
        <w:t>。</w:t>
      </w:r>
    </w:p>
    <w:p w14:paraId="3C7C78B9" w14:textId="77777777" w:rsidR="00E6040E" w:rsidRDefault="00E6040E" w:rsidP="006A238F">
      <w:pPr>
        <w:widowControl/>
        <w:spacing w:line="360" w:lineRule="exact"/>
        <w:ind w:leftChars="250" w:left="1413" w:hangingChars="201" w:hanging="563"/>
        <w:jc w:val="both"/>
        <w:rPr>
          <w:rFonts w:ascii="Times New Roman"/>
          <w:spacing w:val="20"/>
          <w:sz w:val="24"/>
          <w:szCs w:val="24"/>
          <w:lang w:val="en-GB"/>
        </w:rPr>
      </w:pPr>
    </w:p>
    <w:p w14:paraId="0E303072" w14:textId="77777777" w:rsidR="00E6040E" w:rsidRDefault="00E6040E" w:rsidP="001B6752">
      <w:pPr>
        <w:widowControl/>
        <w:spacing w:line="360" w:lineRule="exact"/>
        <w:ind w:leftChars="250" w:left="1413" w:hangingChars="201" w:hanging="563"/>
        <w:jc w:val="both"/>
        <w:rPr>
          <w:rFonts w:ascii="Times New Roman"/>
          <w:spacing w:val="20"/>
          <w:sz w:val="24"/>
          <w:szCs w:val="24"/>
          <w:lang w:val="en-GB"/>
        </w:rPr>
      </w:pPr>
      <w:r>
        <w:rPr>
          <w:rFonts w:ascii="Times New Roman"/>
          <w:spacing w:val="20"/>
          <w:sz w:val="24"/>
          <w:szCs w:val="24"/>
          <w:lang w:val="en-GB"/>
        </w:rPr>
        <w:t>3.</w:t>
      </w:r>
      <w:r>
        <w:rPr>
          <w:rFonts w:ascii="Times New Roman" w:hint="eastAsia"/>
          <w:spacing w:val="20"/>
          <w:sz w:val="24"/>
          <w:szCs w:val="24"/>
          <w:lang w:val="en-GB"/>
        </w:rPr>
        <w:t>3</w:t>
      </w:r>
      <w:r>
        <w:rPr>
          <w:rFonts w:ascii="Times New Roman" w:hint="eastAsia"/>
          <w:spacing w:val="20"/>
          <w:sz w:val="24"/>
          <w:szCs w:val="24"/>
          <w:lang w:val="en-GB"/>
        </w:rPr>
        <w:tab/>
      </w:r>
      <w:r w:rsidR="007267B5" w:rsidRPr="002B3D7E">
        <w:rPr>
          <w:rFonts w:ascii="Times New Roman" w:hAnsi="宋体" w:hint="eastAsia"/>
          <w:spacing w:val="20"/>
          <w:sz w:val="24"/>
          <w:szCs w:val="24"/>
        </w:rPr>
        <w:t>尽管有本合同第</w:t>
      </w:r>
      <w:r w:rsidR="007267B5" w:rsidRPr="002B3D7E">
        <w:rPr>
          <w:rFonts w:ascii="Times New Roman" w:hAnsi="宋体"/>
          <w:spacing w:val="20"/>
          <w:sz w:val="24"/>
          <w:szCs w:val="24"/>
        </w:rPr>
        <w:t>4.3</w:t>
      </w:r>
      <w:r w:rsidR="007267B5" w:rsidRPr="002B3D7E">
        <w:rPr>
          <w:rFonts w:ascii="Times New Roman" w:hAnsi="宋体" w:hint="eastAsia"/>
          <w:spacing w:val="20"/>
          <w:sz w:val="24"/>
          <w:szCs w:val="24"/>
        </w:rPr>
        <w:t>条第</w:t>
      </w:r>
      <w:r w:rsidR="007267B5" w:rsidRPr="002B3D7E">
        <w:rPr>
          <w:rFonts w:ascii="Times New Roman" w:hAnsi="宋体"/>
          <w:spacing w:val="20"/>
          <w:sz w:val="24"/>
          <w:szCs w:val="24"/>
        </w:rPr>
        <w:t>5</w:t>
      </w:r>
      <w:r w:rsidR="007267B5" w:rsidRPr="002B3D7E">
        <w:rPr>
          <w:rFonts w:ascii="Times New Roman" w:hAnsi="宋体" w:hint="eastAsia"/>
          <w:spacing w:val="20"/>
          <w:sz w:val="24"/>
          <w:szCs w:val="24"/>
        </w:rPr>
        <w:t>款和第</w:t>
      </w:r>
      <w:r w:rsidR="007267B5" w:rsidRPr="002B3D7E">
        <w:rPr>
          <w:rFonts w:ascii="Times New Roman" w:hAnsi="宋体"/>
          <w:spacing w:val="20"/>
          <w:sz w:val="24"/>
          <w:szCs w:val="24"/>
        </w:rPr>
        <w:t>14.1</w:t>
      </w:r>
      <w:r w:rsidR="007267B5" w:rsidRPr="002B3D7E">
        <w:rPr>
          <w:rFonts w:ascii="Times New Roman" w:hAnsi="宋体" w:hint="eastAsia"/>
          <w:spacing w:val="20"/>
          <w:sz w:val="24"/>
          <w:szCs w:val="24"/>
        </w:rPr>
        <w:t>条</w:t>
      </w:r>
      <w:r w:rsidR="007267B5" w:rsidRPr="007267B5">
        <w:rPr>
          <w:rFonts w:ascii="Times New Roman"/>
          <w:bCs/>
          <w:spacing w:val="20"/>
          <w:sz w:val="24"/>
          <w:szCs w:val="24"/>
        </w:rPr>
        <w:t>(</w:t>
      </w:r>
      <w:r w:rsidR="007267B5" w:rsidRPr="007267B5">
        <w:rPr>
          <w:rFonts w:ascii="Times New Roman"/>
          <w:bCs/>
          <w:i/>
          <w:spacing w:val="20"/>
          <w:sz w:val="24"/>
          <w:szCs w:val="24"/>
        </w:rPr>
        <w:t>积极义务</w:t>
      </w:r>
      <w:r w:rsidR="007267B5" w:rsidRPr="007267B5">
        <w:rPr>
          <w:rFonts w:ascii="Times New Roman"/>
          <w:bCs/>
          <w:spacing w:val="20"/>
          <w:sz w:val="24"/>
          <w:szCs w:val="24"/>
        </w:rPr>
        <w:t>)</w:t>
      </w:r>
      <w:r w:rsidR="007267B5" w:rsidRPr="002B3D7E">
        <w:rPr>
          <w:rFonts w:ascii="Times New Roman" w:hAnsi="宋体" w:hint="eastAsia"/>
          <w:spacing w:val="20"/>
          <w:sz w:val="24"/>
          <w:szCs w:val="24"/>
        </w:rPr>
        <w:t>第</w:t>
      </w:r>
      <w:r w:rsidR="007267B5" w:rsidRPr="002B3D7E">
        <w:rPr>
          <w:rFonts w:ascii="Times New Roman" w:hAnsi="宋体"/>
          <w:spacing w:val="20"/>
          <w:sz w:val="24"/>
          <w:szCs w:val="24"/>
        </w:rPr>
        <w:t>12</w:t>
      </w:r>
      <w:r w:rsidR="007267B5" w:rsidRPr="002B3D7E">
        <w:rPr>
          <w:rFonts w:ascii="Times New Roman" w:hAnsi="宋体" w:hint="eastAsia"/>
          <w:spacing w:val="20"/>
          <w:sz w:val="24"/>
          <w:szCs w:val="24"/>
        </w:rPr>
        <w:t>款之规定，</w:t>
      </w:r>
      <w:r>
        <w:rPr>
          <w:rFonts w:ascii="Times New Roman" w:hAnsi="宋体"/>
          <w:spacing w:val="20"/>
          <w:sz w:val="24"/>
          <w:szCs w:val="24"/>
          <w:lang w:val="en-GB"/>
        </w:rPr>
        <w:t>各</w:t>
      </w:r>
      <w:r>
        <w:rPr>
          <w:rFonts w:ascii="Times New Roman" w:hAnsi="宋体"/>
          <w:b/>
          <w:spacing w:val="20"/>
          <w:sz w:val="24"/>
          <w:szCs w:val="24"/>
          <w:u w:val="single"/>
        </w:rPr>
        <w:t>银团成员行</w:t>
      </w:r>
      <w:r>
        <w:rPr>
          <w:rFonts w:ascii="Times New Roman" w:hAnsi="宋体"/>
          <w:spacing w:val="20"/>
          <w:sz w:val="24"/>
          <w:szCs w:val="24"/>
          <w:lang w:val="en-GB"/>
        </w:rPr>
        <w:t>对</w:t>
      </w:r>
      <w:r>
        <w:rPr>
          <w:rFonts w:ascii="Times New Roman" w:hAnsi="宋体"/>
          <w:b/>
          <w:spacing w:val="20"/>
          <w:sz w:val="24"/>
          <w:szCs w:val="24"/>
          <w:u w:val="single"/>
        </w:rPr>
        <w:t>借款人</w:t>
      </w:r>
      <w:proofErr w:type="gramStart"/>
      <w:r>
        <w:rPr>
          <w:rFonts w:ascii="Times New Roman" w:hAnsi="宋体"/>
          <w:spacing w:val="20"/>
          <w:sz w:val="24"/>
          <w:szCs w:val="24"/>
          <w:lang w:val="en-GB"/>
        </w:rPr>
        <w:t>如何实际</w:t>
      </w:r>
      <w:proofErr w:type="gramEnd"/>
      <w:r>
        <w:rPr>
          <w:rFonts w:ascii="Times New Roman" w:hAnsi="宋体"/>
          <w:spacing w:val="20"/>
          <w:sz w:val="24"/>
          <w:szCs w:val="24"/>
          <w:lang w:val="en-GB"/>
        </w:rPr>
        <w:t>使用每笔</w:t>
      </w:r>
      <w:r>
        <w:rPr>
          <w:rFonts w:ascii="Times New Roman" w:hAnsi="宋体"/>
          <w:b/>
          <w:spacing w:val="20"/>
          <w:sz w:val="24"/>
          <w:szCs w:val="24"/>
          <w:u w:val="single"/>
        </w:rPr>
        <w:t>贷款资金</w:t>
      </w:r>
      <w:r>
        <w:rPr>
          <w:rFonts w:ascii="Times New Roman" w:hAnsi="宋体"/>
          <w:spacing w:val="20"/>
          <w:sz w:val="24"/>
          <w:szCs w:val="24"/>
          <w:lang w:val="en-GB"/>
        </w:rPr>
        <w:t>不</w:t>
      </w:r>
      <w:r w:rsidR="006B4790">
        <w:rPr>
          <w:rFonts w:ascii="Times New Roman" w:hAnsi="宋体" w:hint="eastAsia"/>
          <w:spacing w:val="20"/>
          <w:sz w:val="24"/>
          <w:szCs w:val="24"/>
          <w:lang w:val="en-GB"/>
        </w:rPr>
        <w:t>对</w:t>
      </w:r>
      <w:r w:rsidR="006B4790" w:rsidRPr="00E051A6">
        <w:rPr>
          <w:rFonts w:ascii="Times New Roman" w:hAnsi="宋体" w:hint="eastAsia"/>
          <w:b/>
          <w:spacing w:val="20"/>
          <w:sz w:val="24"/>
          <w:szCs w:val="24"/>
          <w:u w:val="single"/>
          <w:lang w:val="en-GB"/>
        </w:rPr>
        <w:t>借款人</w:t>
      </w:r>
      <w:r>
        <w:rPr>
          <w:rFonts w:ascii="Times New Roman" w:hAnsi="宋体"/>
          <w:spacing w:val="20"/>
          <w:sz w:val="24"/>
          <w:szCs w:val="24"/>
          <w:lang w:val="en-GB"/>
        </w:rPr>
        <w:t>承担责任。</w:t>
      </w:r>
    </w:p>
    <w:p w14:paraId="69BF33B8" w14:textId="77777777" w:rsidR="00E6040E" w:rsidRDefault="00E6040E">
      <w:pPr>
        <w:widowControl/>
        <w:spacing w:line="360" w:lineRule="exact"/>
        <w:ind w:left="850" w:hanging="850"/>
        <w:jc w:val="both"/>
        <w:rPr>
          <w:rFonts w:ascii="Times New Roman"/>
          <w:spacing w:val="20"/>
          <w:sz w:val="24"/>
          <w:szCs w:val="24"/>
          <w:lang w:val="en-GB"/>
        </w:rPr>
      </w:pPr>
    </w:p>
    <w:p w14:paraId="672FFD6C" w14:textId="77777777" w:rsidR="00E6040E" w:rsidRDefault="00E6040E">
      <w:pPr>
        <w:widowControl/>
        <w:spacing w:line="360" w:lineRule="exact"/>
        <w:ind w:left="850" w:hanging="850"/>
        <w:jc w:val="both"/>
        <w:rPr>
          <w:rFonts w:ascii="Times New Roman"/>
          <w:spacing w:val="20"/>
          <w:sz w:val="24"/>
          <w:szCs w:val="24"/>
          <w:lang w:val="en-GB"/>
        </w:rPr>
      </w:pPr>
    </w:p>
    <w:p w14:paraId="371A016F" w14:textId="77777777" w:rsidR="00E6040E" w:rsidRDefault="00E6040E" w:rsidP="008A2805">
      <w:pPr>
        <w:pStyle w:val="1TimesNewRoman"/>
        <w:widowControl/>
        <w:outlineLvl w:val="0"/>
        <w:rPr>
          <w:rFonts w:hAnsi="Times New Roman"/>
        </w:rPr>
      </w:pPr>
      <w:bookmarkStart w:id="31" w:name="_Toc351801018"/>
      <w:bookmarkStart w:id="32" w:name="_Toc211958494"/>
      <w:r>
        <w:t>四、</w:t>
      </w:r>
      <w:r>
        <w:rPr>
          <w:rFonts w:hAnsi="Times New Roman"/>
        </w:rPr>
        <w:tab/>
      </w:r>
      <w:r>
        <w:t>提款</w:t>
      </w:r>
      <w:bookmarkEnd w:id="31"/>
      <w:bookmarkEnd w:id="32"/>
    </w:p>
    <w:p w14:paraId="7BB5DA0F" w14:textId="77777777" w:rsidR="00E6040E" w:rsidRDefault="00E6040E">
      <w:pPr>
        <w:keepNext/>
        <w:widowControl/>
        <w:spacing w:line="360" w:lineRule="exact"/>
        <w:jc w:val="both"/>
        <w:rPr>
          <w:rFonts w:ascii="Times New Roman"/>
          <w:spacing w:val="20"/>
          <w:sz w:val="24"/>
          <w:szCs w:val="24"/>
        </w:rPr>
      </w:pPr>
    </w:p>
    <w:p w14:paraId="0A7B7062" w14:textId="77777777" w:rsidR="00E6040E" w:rsidRDefault="00E6040E">
      <w:pPr>
        <w:pStyle w:val="1TimesNewRoman"/>
        <w:widowControl/>
        <w:numPr>
          <w:ilvl w:val="1"/>
          <w:numId w:val="11"/>
        </w:numPr>
        <w:tabs>
          <w:tab w:val="clear" w:pos="720"/>
        </w:tabs>
        <w:ind w:left="850" w:hanging="850"/>
        <w:rPr>
          <w:rFonts w:hAnsi="Times New Roman"/>
        </w:rPr>
      </w:pPr>
      <w:bookmarkStart w:id="33" w:name="_Toc152490779"/>
      <w:bookmarkStart w:id="34" w:name="_Toc152490932"/>
      <w:bookmarkStart w:id="35" w:name="_Toc153620436"/>
      <w:bookmarkStart w:id="36" w:name="_Toc153673650"/>
      <w:bookmarkStart w:id="37" w:name="_Toc153923590"/>
      <w:bookmarkStart w:id="38" w:name="_Toc153966486"/>
      <w:bookmarkStart w:id="39" w:name="_Toc154337410"/>
      <w:bookmarkStart w:id="40" w:name="_Toc161686766"/>
      <w:bookmarkStart w:id="41" w:name="_Toc161756306"/>
      <w:bookmarkStart w:id="42" w:name="_Toc351801019"/>
      <w:bookmarkStart w:id="43" w:name="_Toc211958495"/>
      <w:r>
        <w:t>提款</w:t>
      </w:r>
      <w:bookmarkEnd w:id="33"/>
      <w:bookmarkEnd w:id="34"/>
      <w:bookmarkEnd w:id="35"/>
      <w:bookmarkEnd w:id="36"/>
      <w:bookmarkEnd w:id="37"/>
      <w:bookmarkEnd w:id="38"/>
      <w:bookmarkEnd w:id="39"/>
      <w:bookmarkEnd w:id="40"/>
      <w:bookmarkEnd w:id="41"/>
      <w:bookmarkEnd w:id="42"/>
      <w:bookmarkEnd w:id="43"/>
    </w:p>
    <w:p w14:paraId="3C9307B0" w14:textId="77777777" w:rsidR="00E6040E" w:rsidRDefault="00E6040E">
      <w:pPr>
        <w:keepNext/>
        <w:widowControl/>
        <w:spacing w:line="360" w:lineRule="exact"/>
        <w:jc w:val="both"/>
        <w:rPr>
          <w:rFonts w:ascii="Times New Roman"/>
          <w:b/>
          <w:spacing w:val="20"/>
          <w:sz w:val="24"/>
          <w:szCs w:val="24"/>
          <w:u w:val="single"/>
        </w:rPr>
      </w:pPr>
    </w:p>
    <w:p w14:paraId="6F9ACB98" w14:textId="77777777" w:rsidR="00E6040E" w:rsidRDefault="00E6040E">
      <w:pPr>
        <w:widowControl/>
        <w:numPr>
          <w:ilvl w:val="0"/>
          <w:numId w:val="12"/>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受限于下述第</w:t>
      </w:r>
      <w:r>
        <w:rPr>
          <w:rFonts w:ascii="Times New Roman" w:hAnsi="宋体" w:hint="eastAsia"/>
          <w:spacing w:val="20"/>
          <w:sz w:val="24"/>
          <w:szCs w:val="24"/>
        </w:rPr>
        <w:t>4.2</w:t>
      </w:r>
      <w:r>
        <w:rPr>
          <w:rFonts w:ascii="Times New Roman" w:hAnsi="宋体" w:hint="eastAsia"/>
          <w:spacing w:val="20"/>
          <w:sz w:val="24"/>
          <w:szCs w:val="24"/>
        </w:rPr>
        <w:t>条和第</w:t>
      </w:r>
      <w:r>
        <w:rPr>
          <w:rFonts w:ascii="Times New Roman" w:hAnsi="宋体" w:hint="eastAsia"/>
          <w:spacing w:val="20"/>
          <w:sz w:val="24"/>
          <w:szCs w:val="24"/>
        </w:rPr>
        <w:t>4.3</w:t>
      </w:r>
      <w:r>
        <w:rPr>
          <w:rFonts w:ascii="Times New Roman" w:hAnsi="宋体" w:hint="eastAsia"/>
          <w:spacing w:val="20"/>
          <w:sz w:val="24"/>
          <w:szCs w:val="24"/>
        </w:rPr>
        <w:t>条，</w:t>
      </w:r>
      <w:r>
        <w:rPr>
          <w:rFonts w:ascii="Times New Roman" w:hAnsi="宋体"/>
          <w:b/>
          <w:spacing w:val="20"/>
          <w:sz w:val="24"/>
          <w:szCs w:val="24"/>
          <w:u w:val="single"/>
        </w:rPr>
        <w:t>借款人</w:t>
      </w:r>
      <w:r>
        <w:rPr>
          <w:rFonts w:ascii="Times New Roman" w:hAnsi="宋体" w:hint="eastAsia"/>
          <w:spacing w:val="20"/>
          <w:sz w:val="24"/>
          <w:szCs w:val="24"/>
        </w:rPr>
        <w:t>应按照下列计划提取</w:t>
      </w:r>
      <w:r>
        <w:rPr>
          <w:rFonts w:ascii="Times New Roman" w:hAnsi="宋体" w:hint="eastAsia"/>
          <w:b/>
          <w:spacing w:val="20"/>
          <w:sz w:val="24"/>
          <w:szCs w:val="24"/>
          <w:u w:val="single"/>
        </w:rPr>
        <w:t>贷款资金</w:t>
      </w:r>
      <w:r>
        <w:rPr>
          <w:rFonts w:ascii="Times New Roman" w:hAnsi="宋体" w:hint="eastAsia"/>
          <w:spacing w:val="20"/>
          <w:sz w:val="24"/>
          <w:szCs w:val="24"/>
        </w:rPr>
        <w:t>：</w:t>
      </w:r>
    </w:p>
    <w:p w14:paraId="20816C33" w14:textId="77777777" w:rsidR="00E6040E" w:rsidRDefault="00E6040E">
      <w:pPr>
        <w:widowControl/>
        <w:spacing w:line="360" w:lineRule="exact"/>
        <w:ind w:left="850"/>
        <w:jc w:val="both"/>
        <w:rPr>
          <w:rFonts w:ascii="Times New Roman" w:hAnsi="宋体"/>
          <w:b/>
          <w:spacing w:val="20"/>
          <w:sz w:val="24"/>
          <w:szCs w:val="24"/>
          <w:u w:val="single"/>
        </w:rPr>
      </w:pPr>
    </w:p>
    <w:p w14:paraId="20209C3F" w14:textId="77777777" w:rsidR="00E6040E" w:rsidRDefault="00E6040E">
      <w:pPr>
        <w:widowControl/>
        <w:spacing w:line="360" w:lineRule="exact"/>
        <w:ind w:left="1530"/>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】年【</w:t>
      </w:r>
      <w:r>
        <w:rPr>
          <w:rFonts w:ascii="Times New Roman" w:hAnsi="宋体" w:hint="eastAsia"/>
          <w:spacing w:val="20"/>
          <w:sz w:val="24"/>
          <w:szCs w:val="24"/>
        </w:rPr>
        <w:t xml:space="preserve"> </w:t>
      </w:r>
      <w:r>
        <w:rPr>
          <w:rFonts w:ascii="Times New Roman" w:hAnsi="宋体" w:hint="eastAsia"/>
          <w:spacing w:val="20"/>
          <w:sz w:val="24"/>
          <w:szCs w:val="24"/>
        </w:rPr>
        <w:t>】月【</w:t>
      </w:r>
      <w:r>
        <w:rPr>
          <w:rFonts w:ascii="Times New Roman" w:hAnsi="宋体" w:hint="eastAsia"/>
          <w:spacing w:val="20"/>
          <w:sz w:val="24"/>
          <w:szCs w:val="24"/>
        </w:rPr>
        <w:t xml:space="preserve"> </w:t>
      </w:r>
      <w:r>
        <w:rPr>
          <w:rFonts w:ascii="Times New Roman" w:hAnsi="宋体" w:hint="eastAsia"/>
          <w:spacing w:val="20"/>
          <w:sz w:val="24"/>
          <w:szCs w:val="24"/>
        </w:rPr>
        <w:t>】日</w:t>
      </w:r>
      <w:r>
        <w:rPr>
          <w:rFonts w:ascii="Times New Roman" w:hAnsi="宋体" w:hint="eastAsia"/>
          <w:spacing w:val="20"/>
          <w:sz w:val="24"/>
          <w:szCs w:val="24"/>
        </w:rPr>
        <w:t xml:space="preserve">  </w:t>
      </w: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】元人民币</w:t>
      </w:r>
    </w:p>
    <w:p w14:paraId="1E16EDD0" w14:textId="77777777" w:rsidR="00E6040E" w:rsidRDefault="00E6040E">
      <w:pPr>
        <w:widowControl/>
        <w:spacing w:line="360" w:lineRule="exact"/>
        <w:ind w:left="1530"/>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】年【</w:t>
      </w:r>
      <w:r>
        <w:rPr>
          <w:rFonts w:ascii="Times New Roman" w:hAnsi="宋体" w:hint="eastAsia"/>
          <w:spacing w:val="20"/>
          <w:sz w:val="24"/>
          <w:szCs w:val="24"/>
        </w:rPr>
        <w:t xml:space="preserve"> </w:t>
      </w:r>
      <w:r>
        <w:rPr>
          <w:rFonts w:ascii="Times New Roman" w:hAnsi="宋体" w:hint="eastAsia"/>
          <w:spacing w:val="20"/>
          <w:sz w:val="24"/>
          <w:szCs w:val="24"/>
        </w:rPr>
        <w:t>】月【</w:t>
      </w:r>
      <w:r>
        <w:rPr>
          <w:rFonts w:ascii="Times New Roman" w:hAnsi="宋体" w:hint="eastAsia"/>
          <w:spacing w:val="20"/>
          <w:sz w:val="24"/>
          <w:szCs w:val="24"/>
        </w:rPr>
        <w:t xml:space="preserve"> </w:t>
      </w:r>
      <w:r>
        <w:rPr>
          <w:rFonts w:ascii="Times New Roman" w:hAnsi="宋体" w:hint="eastAsia"/>
          <w:spacing w:val="20"/>
          <w:sz w:val="24"/>
          <w:szCs w:val="24"/>
        </w:rPr>
        <w:t>】日</w:t>
      </w:r>
      <w:r>
        <w:rPr>
          <w:rFonts w:ascii="Times New Roman" w:hAnsi="宋体" w:hint="eastAsia"/>
          <w:spacing w:val="20"/>
          <w:sz w:val="24"/>
          <w:szCs w:val="24"/>
        </w:rPr>
        <w:t xml:space="preserve">  </w:t>
      </w: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】元人民币</w:t>
      </w:r>
    </w:p>
    <w:p w14:paraId="70ADFEA1" w14:textId="77777777" w:rsidR="00E6040E" w:rsidRDefault="00E6040E">
      <w:pPr>
        <w:widowControl/>
        <w:spacing w:line="360" w:lineRule="exact"/>
        <w:ind w:left="1530"/>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】年【</w:t>
      </w:r>
      <w:r>
        <w:rPr>
          <w:rFonts w:ascii="Times New Roman" w:hAnsi="宋体" w:hint="eastAsia"/>
          <w:spacing w:val="20"/>
          <w:sz w:val="24"/>
          <w:szCs w:val="24"/>
        </w:rPr>
        <w:t xml:space="preserve"> </w:t>
      </w:r>
      <w:r>
        <w:rPr>
          <w:rFonts w:ascii="Times New Roman" w:hAnsi="宋体" w:hint="eastAsia"/>
          <w:spacing w:val="20"/>
          <w:sz w:val="24"/>
          <w:szCs w:val="24"/>
        </w:rPr>
        <w:t>】月【</w:t>
      </w:r>
      <w:r>
        <w:rPr>
          <w:rFonts w:ascii="Times New Roman" w:hAnsi="宋体" w:hint="eastAsia"/>
          <w:spacing w:val="20"/>
          <w:sz w:val="24"/>
          <w:szCs w:val="24"/>
        </w:rPr>
        <w:t xml:space="preserve"> </w:t>
      </w:r>
      <w:r>
        <w:rPr>
          <w:rFonts w:ascii="Times New Roman" w:hAnsi="宋体" w:hint="eastAsia"/>
          <w:spacing w:val="20"/>
          <w:sz w:val="24"/>
          <w:szCs w:val="24"/>
        </w:rPr>
        <w:t>】日</w:t>
      </w:r>
      <w:r>
        <w:rPr>
          <w:rFonts w:ascii="Times New Roman" w:hAnsi="宋体" w:hint="eastAsia"/>
          <w:spacing w:val="20"/>
          <w:sz w:val="24"/>
          <w:szCs w:val="24"/>
        </w:rPr>
        <w:t xml:space="preserve">  </w:t>
      </w: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】元人民币</w:t>
      </w:r>
    </w:p>
    <w:p w14:paraId="5E0E5DEC" w14:textId="77777777" w:rsidR="00E6040E" w:rsidRDefault="00E6040E">
      <w:pPr>
        <w:widowControl/>
        <w:spacing w:line="360" w:lineRule="exact"/>
        <w:ind w:left="1530"/>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】年【</w:t>
      </w:r>
      <w:r>
        <w:rPr>
          <w:rFonts w:ascii="Times New Roman" w:hAnsi="宋体" w:hint="eastAsia"/>
          <w:spacing w:val="20"/>
          <w:sz w:val="24"/>
          <w:szCs w:val="24"/>
        </w:rPr>
        <w:t xml:space="preserve"> </w:t>
      </w:r>
      <w:r>
        <w:rPr>
          <w:rFonts w:ascii="Times New Roman" w:hAnsi="宋体" w:hint="eastAsia"/>
          <w:spacing w:val="20"/>
          <w:sz w:val="24"/>
          <w:szCs w:val="24"/>
        </w:rPr>
        <w:t>】月【</w:t>
      </w:r>
      <w:r>
        <w:rPr>
          <w:rFonts w:ascii="Times New Roman" w:hAnsi="宋体" w:hint="eastAsia"/>
          <w:spacing w:val="20"/>
          <w:sz w:val="24"/>
          <w:szCs w:val="24"/>
        </w:rPr>
        <w:t xml:space="preserve"> </w:t>
      </w:r>
      <w:r>
        <w:rPr>
          <w:rFonts w:ascii="Times New Roman" w:hAnsi="宋体" w:hint="eastAsia"/>
          <w:spacing w:val="20"/>
          <w:sz w:val="24"/>
          <w:szCs w:val="24"/>
        </w:rPr>
        <w:t>】日</w:t>
      </w:r>
      <w:r>
        <w:rPr>
          <w:rFonts w:ascii="Times New Roman" w:hAnsi="宋体" w:hint="eastAsia"/>
          <w:spacing w:val="20"/>
          <w:sz w:val="24"/>
          <w:szCs w:val="24"/>
        </w:rPr>
        <w:t xml:space="preserve">  </w:t>
      </w:r>
      <w:r>
        <w:rPr>
          <w:rFonts w:ascii="Times New Roman" w:hAnsi="宋体" w:hint="eastAsia"/>
          <w:spacing w:val="20"/>
          <w:sz w:val="24"/>
          <w:szCs w:val="24"/>
        </w:rPr>
        <w:t>【</w:t>
      </w:r>
      <w:r>
        <w:rPr>
          <w:rFonts w:ascii="Times New Roman" w:hAnsi="宋体" w:hint="eastAsia"/>
          <w:spacing w:val="20"/>
          <w:sz w:val="24"/>
          <w:szCs w:val="24"/>
        </w:rPr>
        <w:t xml:space="preserve">  </w:t>
      </w:r>
      <w:r>
        <w:rPr>
          <w:rFonts w:ascii="Times New Roman" w:hAnsi="宋体" w:hint="eastAsia"/>
          <w:spacing w:val="20"/>
          <w:sz w:val="24"/>
          <w:szCs w:val="24"/>
        </w:rPr>
        <w:t>】元人民币</w:t>
      </w:r>
    </w:p>
    <w:p w14:paraId="68361540" w14:textId="77777777" w:rsidR="00E6040E" w:rsidRDefault="00E6040E">
      <w:pPr>
        <w:widowControl/>
        <w:spacing w:line="360" w:lineRule="exact"/>
        <w:ind w:left="1530"/>
        <w:jc w:val="both"/>
        <w:rPr>
          <w:rFonts w:ascii="Times New Roman" w:hAnsi="宋体"/>
          <w:spacing w:val="20"/>
          <w:sz w:val="24"/>
          <w:szCs w:val="24"/>
        </w:rPr>
      </w:pPr>
    </w:p>
    <w:p w14:paraId="7DDA3560" w14:textId="77777777" w:rsidR="00E6040E" w:rsidRDefault="00E6040E">
      <w:pPr>
        <w:widowControl/>
        <w:numPr>
          <w:ilvl w:val="0"/>
          <w:numId w:val="1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经</w:t>
      </w:r>
      <w:r>
        <w:rPr>
          <w:rFonts w:ascii="Times New Roman" w:hAnsi="宋体"/>
          <w:b/>
          <w:spacing w:val="20"/>
          <w:sz w:val="24"/>
          <w:szCs w:val="24"/>
          <w:u w:val="single"/>
        </w:rPr>
        <w:t>借款人</w:t>
      </w:r>
      <w:r>
        <w:rPr>
          <w:rFonts w:ascii="Times New Roman" w:hAnsi="宋体"/>
          <w:spacing w:val="20"/>
          <w:sz w:val="24"/>
          <w:szCs w:val="24"/>
        </w:rPr>
        <w:t>书面申请并经</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Ansi="宋体"/>
          <w:spacing w:val="20"/>
          <w:sz w:val="24"/>
          <w:szCs w:val="24"/>
        </w:rPr>
        <w:t>同意之后，</w:t>
      </w:r>
      <w:r>
        <w:rPr>
          <w:rFonts w:ascii="Times New Roman" w:hAnsi="宋体" w:hint="eastAsia"/>
          <w:spacing w:val="20"/>
          <w:sz w:val="24"/>
          <w:szCs w:val="24"/>
        </w:rPr>
        <w:t>提款计划可以变更</w:t>
      </w:r>
      <w:r>
        <w:rPr>
          <w:rFonts w:ascii="Times New Roman" w:hAnsi="宋体"/>
          <w:spacing w:val="20"/>
          <w:sz w:val="24"/>
          <w:szCs w:val="24"/>
        </w:rPr>
        <w:t>。</w:t>
      </w:r>
    </w:p>
    <w:p w14:paraId="373EB11E" w14:textId="77777777" w:rsidR="00E6040E" w:rsidRDefault="00E6040E">
      <w:pPr>
        <w:widowControl/>
        <w:spacing w:line="360" w:lineRule="exact"/>
        <w:jc w:val="both"/>
        <w:rPr>
          <w:rFonts w:ascii="Times New Roman"/>
          <w:spacing w:val="20"/>
          <w:sz w:val="24"/>
          <w:szCs w:val="24"/>
        </w:rPr>
      </w:pPr>
    </w:p>
    <w:p w14:paraId="7B1D8E82" w14:textId="77777777" w:rsidR="00E6040E" w:rsidRDefault="00E6040E">
      <w:pPr>
        <w:pStyle w:val="1TimesNewRoman"/>
        <w:widowControl/>
        <w:numPr>
          <w:ilvl w:val="1"/>
          <w:numId w:val="11"/>
        </w:numPr>
        <w:tabs>
          <w:tab w:val="clear" w:pos="720"/>
        </w:tabs>
        <w:ind w:left="850" w:hanging="850"/>
      </w:pPr>
      <w:bookmarkStart w:id="44" w:name="_Toc351801020"/>
      <w:bookmarkStart w:id="45" w:name="_Toc211958496"/>
      <w:r>
        <w:rPr>
          <w:rFonts w:hint="eastAsia"/>
        </w:rPr>
        <w:t>首次提款的先决条件</w:t>
      </w:r>
      <w:bookmarkEnd w:id="44"/>
      <w:bookmarkEnd w:id="45"/>
    </w:p>
    <w:p w14:paraId="37F0FD6D" w14:textId="77777777" w:rsidR="00E6040E" w:rsidRDefault="00E6040E">
      <w:pPr>
        <w:pStyle w:val="1TimesNewRoman"/>
        <w:widowControl/>
      </w:pPr>
    </w:p>
    <w:p w14:paraId="3336FD2A" w14:textId="77777777" w:rsidR="00E6040E" w:rsidRDefault="00E6040E">
      <w:pPr>
        <w:widowControl/>
        <w:numPr>
          <w:ilvl w:val="0"/>
          <w:numId w:val="1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在</w:t>
      </w:r>
      <w:r>
        <w:rPr>
          <w:rFonts w:ascii="Times New Roman" w:hAnsi="宋体" w:hint="eastAsia"/>
          <w:spacing w:val="20"/>
          <w:sz w:val="24"/>
          <w:szCs w:val="24"/>
        </w:rPr>
        <w:t>上述的首个</w:t>
      </w:r>
      <w:r w:rsidRPr="00197FC6">
        <w:rPr>
          <w:rFonts w:ascii="Times New Roman" w:hAnsi="宋体" w:hint="eastAsia"/>
          <w:b/>
          <w:spacing w:val="20"/>
          <w:sz w:val="24"/>
          <w:u w:val="single"/>
        </w:rPr>
        <w:t>提款日</w:t>
      </w:r>
      <w:r>
        <w:rPr>
          <w:rFonts w:ascii="Times New Roman" w:hAnsi="宋体" w:hint="eastAsia"/>
          <w:spacing w:val="20"/>
          <w:sz w:val="24"/>
          <w:szCs w:val="24"/>
        </w:rPr>
        <w:t>之前的【</w:t>
      </w:r>
      <w:r>
        <w:rPr>
          <w:rFonts w:ascii="Times New Roman" w:hAnsi="宋体" w:hint="eastAsia"/>
          <w:spacing w:val="20"/>
          <w:sz w:val="24"/>
          <w:szCs w:val="24"/>
        </w:rPr>
        <w:t xml:space="preserve"> </w:t>
      </w:r>
      <w:r>
        <w:rPr>
          <w:rFonts w:ascii="Times New Roman" w:hAnsi="宋体" w:hint="eastAsia"/>
          <w:spacing w:val="20"/>
          <w:sz w:val="24"/>
          <w:szCs w:val="24"/>
        </w:rPr>
        <w:t>】之前，</w:t>
      </w:r>
      <w:r w:rsidR="002D46F3" w:rsidRPr="00F43282">
        <w:rPr>
          <w:rFonts w:ascii="Times New Roman" w:hAnsi="宋体" w:hint="eastAsia"/>
          <w:b/>
          <w:spacing w:val="20"/>
          <w:sz w:val="24"/>
          <w:szCs w:val="24"/>
          <w:u w:val="single"/>
        </w:rPr>
        <w:t>借款人</w:t>
      </w:r>
      <w:r w:rsidR="002D46F3">
        <w:rPr>
          <w:rFonts w:ascii="Times New Roman" w:hAnsi="宋体" w:hint="eastAsia"/>
          <w:spacing w:val="20"/>
          <w:sz w:val="24"/>
          <w:szCs w:val="24"/>
        </w:rPr>
        <w:t>已经向</w:t>
      </w:r>
      <w:r w:rsidR="002D46F3" w:rsidRPr="00F43282">
        <w:rPr>
          <w:rFonts w:ascii="Times New Roman" w:hAnsi="宋体" w:hint="eastAsia"/>
          <w:b/>
          <w:spacing w:val="20"/>
          <w:sz w:val="24"/>
          <w:szCs w:val="24"/>
          <w:u w:val="single"/>
        </w:rPr>
        <w:t>代理行</w:t>
      </w:r>
      <w:r w:rsidR="002D46F3">
        <w:rPr>
          <w:rFonts w:ascii="Times New Roman" w:hAnsi="宋体" w:hint="eastAsia"/>
          <w:spacing w:val="20"/>
          <w:sz w:val="24"/>
          <w:szCs w:val="24"/>
        </w:rPr>
        <w:t>提供了下列各项文件并且签署了一份按照本合同附件二（</w:t>
      </w:r>
      <w:r w:rsidR="002D46F3" w:rsidRPr="00F43282">
        <w:rPr>
          <w:rFonts w:ascii="Times New Roman" w:hAnsi="宋体" w:hint="eastAsia"/>
          <w:i/>
          <w:spacing w:val="20"/>
          <w:sz w:val="24"/>
          <w:szCs w:val="24"/>
        </w:rPr>
        <w:t>文件确认书格式</w:t>
      </w:r>
      <w:r w:rsidR="002D46F3">
        <w:rPr>
          <w:rFonts w:ascii="Times New Roman" w:hAnsi="宋体" w:hint="eastAsia"/>
          <w:spacing w:val="20"/>
          <w:sz w:val="24"/>
          <w:szCs w:val="24"/>
        </w:rPr>
        <w:t>）的格式和内容完整填写的</w:t>
      </w:r>
      <w:r w:rsidR="002D46F3" w:rsidRPr="00F43282">
        <w:rPr>
          <w:rFonts w:ascii="Times New Roman" w:hAnsi="宋体" w:hint="eastAsia"/>
          <w:b/>
          <w:spacing w:val="20"/>
          <w:sz w:val="24"/>
          <w:szCs w:val="24"/>
          <w:u w:val="single"/>
        </w:rPr>
        <w:t>文件确认书</w:t>
      </w:r>
      <w:r w:rsidR="002D46F3">
        <w:rPr>
          <w:rFonts w:ascii="Times New Roman" w:hAnsi="宋体" w:hint="eastAsia"/>
          <w:spacing w:val="20"/>
          <w:sz w:val="24"/>
          <w:szCs w:val="24"/>
        </w:rPr>
        <w:t>，</w:t>
      </w:r>
      <w:r>
        <w:rPr>
          <w:rFonts w:ascii="Times New Roman" w:hAnsi="宋体"/>
          <w:b/>
          <w:spacing w:val="20"/>
          <w:sz w:val="24"/>
          <w:szCs w:val="24"/>
          <w:u w:val="single"/>
        </w:rPr>
        <w:t>代理行</w:t>
      </w:r>
      <w:r>
        <w:rPr>
          <w:rFonts w:ascii="Times New Roman" w:hAnsi="宋体" w:hint="eastAsia"/>
          <w:spacing w:val="20"/>
          <w:sz w:val="24"/>
          <w:szCs w:val="24"/>
        </w:rPr>
        <w:t>已经</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和</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确认</w:t>
      </w:r>
      <w:r>
        <w:rPr>
          <w:rFonts w:ascii="Times New Roman" w:hAnsi="宋体" w:hint="eastAsia"/>
          <w:spacing w:val="20"/>
          <w:sz w:val="24"/>
          <w:szCs w:val="24"/>
        </w:rPr>
        <w:t>其</w:t>
      </w:r>
      <w:r>
        <w:rPr>
          <w:rFonts w:ascii="Times New Roman" w:hAnsi="宋体"/>
          <w:spacing w:val="20"/>
          <w:sz w:val="24"/>
          <w:szCs w:val="24"/>
        </w:rPr>
        <w:t>已经收到下列各项文件并且该等文件的格式和内容令</w:t>
      </w:r>
      <w:r>
        <w:rPr>
          <w:rFonts w:ascii="Times New Roman" w:hAnsi="宋体"/>
          <w:b/>
          <w:spacing w:val="20"/>
          <w:sz w:val="24"/>
          <w:szCs w:val="24"/>
          <w:u w:val="single"/>
        </w:rPr>
        <w:t>多数贷款人</w:t>
      </w:r>
      <w:r>
        <w:rPr>
          <w:rFonts w:ascii="Times New Roman" w:hAnsi="宋体"/>
          <w:spacing w:val="20"/>
          <w:sz w:val="24"/>
          <w:szCs w:val="24"/>
        </w:rPr>
        <w:t>接受</w:t>
      </w:r>
      <w:r>
        <w:rPr>
          <w:rFonts w:ascii="Times New Roman" w:hAnsi="宋体" w:hint="eastAsia"/>
          <w:spacing w:val="20"/>
          <w:sz w:val="24"/>
          <w:szCs w:val="24"/>
        </w:rPr>
        <w:t>。</w:t>
      </w:r>
      <w:r w:rsidR="002D46F3" w:rsidRPr="002B3D7E">
        <w:rPr>
          <w:rFonts w:ascii="Times New Roman" w:hAnsi="宋体" w:hint="eastAsia"/>
          <w:b/>
          <w:spacing w:val="20"/>
          <w:sz w:val="24"/>
          <w:szCs w:val="24"/>
          <w:u w:val="single"/>
        </w:rPr>
        <w:t>代理行</w:t>
      </w:r>
      <w:r w:rsidR="002D46F3">
        <w:rPr>
          <w:rFonts w:ascii="Times New Roman" w:hAnsi="宋体" w:hint="eastAsia"/>
          <w:spacing w:val="20"/>
          <w:sz w:val="24"/>
          <w:szCs w:val="24"/>
        </w:rPr>
        <w:t>收悉该等文件后，须尽快通知</w:t>
      </w:r>
      <w:r w:rsidR="002D46F3" w:rsidRPr="00F43282">
        <w:rPr>
          <w:rFonts w:ascii="Times New Roman" w:hAnsi="宋体" w:hint="eastAsia"/>
          <w:b/>
          <w:spacing w:val="20"/>
          <w:sz w:val="24"/>
          <w:szCs w:val="24"/>
          <w:u w:val="single"/>
        </w:rPr>
        <w:t>借款人</w:t>
      </w:r>
      <w:r w:rsidR="002D46F3">
        <w:rPr>
          <w:rFonts w:ascii="Times New Roman" w:hAnsi="宋体" w:hint="eastAsia"/>
          <w:spacing w:val="20"/>
          <w:sz w:val="24"/>
          <w:szCs w:val="24"/>
        </w:rPr>
        <w:t>及</w:t>
      </w:r>
      <w:proofErr w:type="gramStart"/>
      <w:r w:rsidR="002D46F3">
        <w:rPr>
          <w:rFonts w:ascii="Times New Roman" w:hAnsi="宋体" w:hint="eastAsia"/>
          <w:spacing w:val="20"/>
          <w:sz w:val="24"/>
          <w:szCs w:val="24"/>
        </w:rPr>
        <w:t>各</w:t>
      </w:r>
      <w:r w:rsidR="002D46F3" w:rsidRPr="00F43282">
        <w:rPr>
          <w:rFonts w:ascii="Times New Roman" w:hAnsi="宋体" w:hint="eastAsia"/>
          <w:b/>
          <w:spacing w:val="20"/>
          <w:sz w:val="24"/>
          <w:szCs w:val="24"/>
          <w:u w:val="single"/>
        </w:rPr>
        <w:t>贷款</w:t>
      </w:r>
      <w:proofErr w:type="gramEnd"/>
      <w:r w:rsidR="002D46F3" w:rsidRPr="00F43282">
        <w:rPr>
          <w:rFonts w:ascii="Times New Roman" w:hAnsi="宋体" w:hint="eastAsia"/>
          <w:b/>
          <w:spacing w:val="20"/>
          <w:sz w:val="24"/>
          <w:szCs w:val="24"/>
          <w:u w:val="single"/>
        </w:rPr>
        <w:t>人</w:t>
      </w:r>
      <w:r w:rsidR="002D46F3">
        <w:rPr>
          <w:rFonts w:ascii="Times New Roman" w:hAnsi="宋体" w:hint="eastAsia"/>
          <w:spacing w:val="20"/>
          <w:sz w:val="24"/>
          <w:szCs w:val="24"/>
        </w:rPr>
        <w:t>。</w:t>
      </w:r>
      <w:r>
        <w:rPr>
          <w:rFonts w:ascii="Times New Roman" w:hAnsi="宋体" w:hint="eastAsia"/>
          <w:spacing w:val="20"/>
          <w:sz w:val="24"/>
          <w:szCs w:val="24"/>
        </w:rPr>
        <w:t>如果该项条件没有满足</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hint="eastAsia"/>
          <w:spacing w:val="20"/>
          <w:sz w:val="24"/>
          <w:szCs w:val="24"/>
        </w:rPr>
        <w:t>不得提款</w:t>
      </w:r>
      <w:r>
        <w:rPr>
          <w:rFonts w:ascii="Times New Roman" w:hAnsi="宋体"/>
          <w:spacing w:val="20"/>
          <w:sz w:val="24"/>
          <w:szCs w:val="24"/>
        </w:rPr>
        <w:t>。</w:t>
      </w:r>
    </w:p>
    <w:p w14:paraId="5F9B016F" w14:textId="77777777" w:rsidR="00E6040E" w:rsidRDefault="00E6040E">
      <w:pPr>
        <w:widowControl/>
        <w:spacing w:line="360" w:lineRule="exact"/>
        <w:ind w:left="1530"/>
        <w:jc w:val="both"/>
        <w:rPr>
          <w:rFonts w:ascii="Times New Roman"/>
          <w:b/>
          <w:spacing w:val="20"/>
          <w:sz w:val="24"/>
          <w:szCs w:val="24"/>
          <w:u w:val="single"/>
        </w:rPr>
      </w:pPr>
    </w:p>
    <w:tbl>
      <w:tblPr>
        <w:tblW w:w="7491" w:type="dxa"/>
        <w:tblInd w:w="1638" w:type="dxa"/>
        <w:tblLayout w:type="fixed"/>
        <w:tblLook w:val="0000" w:firstRow="0" w:lastRow="0" w:firstColumn="0" w:lastColumn="0" w:noHBand="0" w:noVBand="0"/>
      </w:tblPr>
      <w:tblGrid>
        <w:gridCol w:w="850"/>
        <w:gridCol w:w="6641"/>
      </w:tblGrid>
      <w:tr w:rsidR="00E6040E" w14:paraId="5808B2BF" w14:textId="77777777" w:rsidTr="00981655">
        <w:trPr>
          <w:cantSplit/>
        </w:trPr>
        <w:tc>
          <w:tcPr>
            <w:tcW w:w="850" w:type="dxa"/>
          </w:tcPr>
          <w:p w14:paraId="5892DC9C" w14:textId="77777777" w:rsidR="00E6040E" w:rsidRDefault="00E6040E">
            <w:pPr>
              <w:widowControl/>
              <w:spacing w:line="360" w:lineRule="exact"/>
              <w:rPr>
                <w:rFonts w:ascii="Times New Roman"/>
                <w:sz w:val="24"/>
                <w:szCs w:val="24"/>
              </w:rPr>
            </w:pPr>
            <w:r>
              <w:rPr>
                <w:rFonts w:ascii="Times New Roman"/>
                <w:sz w:val="24"/>
                <w:szCs w:val="24"/>
              </w:rPr>
              <w:t>(1)</w:t>
            </w:r>
          </w:p>
        </w:tc>
        <w:tc>
          <w:tcPr>
            <w:tcW w:w="6641" w:type="dxa"/>
          </w:tcPr>
          <w:p w14:paraId="15262BFC"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经正式签署并生效的每份</w:t>
            </w:r>
            <w:r>
              <w:rPr>
                <w:rFonts w:ascii="Times New Roman" w:hAnsi="宋体"/>
                <w:b/>
                <w:spacing w:val="20"/>
                <w:sz w:val="24"/>
                <w:szCs w:val="24"/>
                <w:u w:val="single"/>
              </w:rPr>
              <w:t>融资文件</w:t>
            </w:r>
            <w:r>
              <w:rPr>
                <w:rFonts w:ascii="Times New Roman" w:hAnsi="宋体" w:hint="eastAsia"/>
                <w:spacing w:val="20"/>
                <w:sz w:val="24"/>
                <w:szCs w:val="24"/>
              </w:rPr>
              <w:t>的</w:t>
            </w:r>
            <w:r>
              <w:rPr>
                <w:rFonts w:ascii="Times New Roman" w:hAnsi="宋体"/>
                <w:spacing w:val="20"/>
                <w:sz w:val="24"/>
                <w:szCs w:val="24"/>
              </w:rPr>
              <w:t>原件。</w:t>
            </w:r>
          </w:p>
          <w:p w14:paraId="747217D1" w14:textId="77777777" w:rsidR="00E6040E" w:rsidRDefault="00E6040E">
            <w:pPr>
              <w:widowControl/>
              <w:spacing w:line="360" w:lineRule="exact"/>
              <w:rPr>
                <w:rFonts w:ascii="Times New Roman"/>
                <w:spacing w:val="20"/>
                <w:sz w:val="24"/>
                <w:szCs w:val="24"/>
              </w:rPr>
            </w:pPr>
          </w:p>
        </w:tc>
      </w:tr>
      <w:tr w:rsidR="00E6040E" w14:paraId="4169A6CB" w14:textId="77777777" w:rsidTr="00981655">
        <w:trPr>
          <w:cantSplit/>
        </w:trPr>
        <w:tc>
          <w:tcPr>
            <w:tcW w:w="850" w:type="dxa"/>
          </w:tcPr>
          <w:p w14:paraId="60BE331C" w14:textId="77777777" w:rsidR="00E6040E" w:rsidRDefault="00E6040E">
            <w:pPr>
              <w:widowControl/>
              <w:spacing w:line="360" w:lineRule="exact"/>
              <w:rPr>
                <w:rFonts w:ascii="Times New Roman"/>
                <w:sz w:val="24"/>
                <w:szCs w:val="24"/>
              </w:rPr>
            </w:pPr>
            <w:r>
              <w:rPr>
                <w:rFonts w:ascii="Times New Roman"/>
                <w:sz w:val="24"/>
                <w:szCs w:val="24"/>
              </w:rPr>
              <w:t>(2)</w:t>
            </w:r>
          </w:p>
        </w:tc>
        <w:tc>
          <w:tcPr>
            <w:tcW w:w="6641" w:type="dxa"/>
          </w:tcPr>
          <w:p w14:paraId="7BBB9E52"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由</w:t>
            </w:r>
            <w:r>
              <w:rPr>
                <w:rFonts w:ascii="Times New Roman" w:hAnsi="宋体"/>
                <w:b/>
                <w:spacing w:val="20"/>
                <w:sz w:val="24"/>
                <w:szCs w:val="24"/>
                <w:u w:val="single"/>
              </w:rPr>
              <w:t>借款人</w:t>
            </w:r>
            <w:r>
              <w:rPr>
                <w:rFonts w:ascii="Times New Roman" w:hAnsi="宋体"/>
                <w:spacing w:val="20"/>
                <w:sz w:val="24"/>
                <w:szCs w:val="24"/>
              </w:rPr>
              <w:t>的</w:t>
            </w:r>
            <w:r w:rsidR="00BE721F">
              <w:rPr>
                <w:rFonts w:ascii="Times New Roman" w:hAnsi="宋体" w:hint="eastAsia"/>
                <w:spacing w:val="20"/>
                <w:sz w:val="24"/>
                <w:szCs w:val="24"/>
              </w:rPr>
              <w:t>法定代表人或</w:t>
            </w:r>
            <w:r>
              <w:rPr>
                <w:rFonts w:ascii="Times New Roman" w:hAnsi="宋体" w:hint="eastAsia"/>
                <w:spacing w:val="20"/>
                <w:sz w:val="24"/>
                <w:szCs w:val="24"/>
              </w:rPr>
              <w:t>授权</w:t>
            </w:r>
            <w:r>
              <w:rPr>
                <w:rFonts w:ascii="Times New Roman" w:hAnsi="宋体"/>
                <w:spacing w:val="20"/>
                <w:sz w:val="24"/>
                <w:szCs w:val="24"/>
              </w:rPr>
              <w:t>签字人签署的一份</w:t>
            </w:r>
            <w:r>
              <w:rPr>
                <w:rFonts w:ascii="Times New Roman" w:hAnsi="宋体"/>
                <w:b/>
                <w:spacing w:val="20"/>
                <w:sz w:val="24"/>
                <w:szCs w:val="24"/>
                <w:u w:val="single"/>
              </w:rPr>
              <w:t>文件确认书</w:t>
            </w:r>
            <w:r>
              <w:rPr>
                <w:rFonts w:ascii="Times New Roman" w:hAnsi="宋体"/>
                <w:spacing w:val="20"/>
                <w:sz w:val="24"/>
                <w:szCs w:val="24"/>
              </w:rPr>
              <w:t>，以及下列各项文件的原件</w:t>
            </w:r>
            <w:r>
              <w:rPr>
                <w:rFonts w:ascii="Times New Roman" w:hAnsi="宋体" w:hint="eastAsia"/>
                <w:spacing w:val="20"/>
                <w:sz w:val="24"/>
                <w:szCs w:val="24"/>
              </w:rPr>
              <w:t>或复印件，但如果是复印件，则需</w:t>
            </w:r>
            <w:r>
              <w:rPr>
                <w:rFonts w:ascii="Times New Roman" w:hAnsi="宋体"/>
                <w:spacing w:val="20"/>
                <w:sz w:val="24"/>
                <w:szCs w:val="24"/>
              </w:rPr>
              <w:t>加盖</w:t>
            </w:r>
            <w:r>
              <w:rPr>
                <w:rFonts w:ascii="Times New Roman" w:hAnsi="宋体"/>
                <w:b/>
                <w:spacing w:val="20"/>
                <w:sz w:val="24"/>
                <w:szCs w:val="24"/>
                <w:u w:val="single"/>
              </w:rPr>
              <w:t>借款人</w:t>
            </w:r>
            <w:r>
              <w:rPr>
                <w:rFonts w:ascii="Times New Roman" w:hAnsi="宋体"/>
                <w:spacing w:val="20"/>
                <w:sz w:val="24"/>
                <w:szCs w:val="24"/>
                <w:lang w:val="en-GB"/>
              </w:rPr>
              <w:t>或</w:t>
            </w:r>
            <w:r>
              <w:rPr>
                <w:rFonts w:ascii="Times New Roman"/>
                <w:spacing w:val="20"/>
                <w:sz w:val="24"/>
                <w:szCs w:val="24"/>
                <w:lang w:val="en-GB"/>
              </w:rPr>
              <w:t>(</w:t>
            </w:r>
            <w:r>
              <w:rPr>
                <w:rFonts w:ascii="Times New Roman" w:hAnsi="宋体"/>
                <w:spacing w:val="20"/>
                <w:sz w:val="24"/>
                <w:szCs w:val="24"/>
                <w:lang w:val="en-GB"/>
              </w:rPr>
              <w:t>在适用时</w:t>
            </w:r>
            <w:r>
              <w:rPr>
                <w:rFonts w:ascii="Times New Roman"/>
                <w:spacing w:val="20"/>
                <w:sz w:val="24"/>
                <w:szCs w:val="24"/>
                <w:lang w:val="en-GB"/>
              </w:rPr>
              <w:t>)</w:t>
            </w:r>
            <w:r>
              <w:rPr>
                <w:rFonts w:ascii="Times New Roman" w:hint="eastAsia"/>
                <w:spacing w:val="20"/>
                <w:sz w:val="24"/>
                <w:szCs w:val="24"/>
                <w:lang w:val="en-GB"/>
              </w:rPr>
              <w:t>相关</w:t>
            </w:r>
            <w:r>
              <w:rPr>
                <w:rFonts w:ascii="Times New Roman" w:hAnsi="宋体"/>
                <w:b/>
                <w:spacing w:val="20"/>
                <w:sz w:val="24"/>
                <w:szCs w:val="24"/>
                <w:u w:val="single"/>
                <w:lang w:val="en-GB"/>
              </w:rPr>
              <w:t>担保人</w:t>
            </w:r>
            <w:r>
              <w:rPr>
                <w:rFonts w:ascii="Times New Roman" w:hAnsi="宋体" w:hint="eastAsia"/>
                <w:spacing w:val="20"/>
                <w:sz w:val="24"/>
                <w:szCs w:val="24"/>
                <w:lang w:val="en-GB"/>
              </w:rPr>
              <w:t>的</w:t>
            </w:r>
            <w:r>
              <w:rPr>
                <w:rFonts w:ascii="Times New Roman" w:hAnsi="宋体"/>
                <w:spacing w:val="20"/>
                <w:sz w:val="24"/>
                <w:szCs w:val="24"/>
              </w:rPr>
              <w:t>公章：</w:t>
            </w:r>
          </w:p>
          <w:p w14:paraId="67B5B83B" w14:textId="77777777" w:rsidR="00E6040E" w:rsidRDefault="00E6040E">
            <w:pPr>
              <w:widowControl/>
              <w:spacing w:line="360" w:lineRule="exact"/>
              <w:rPr>
                <w:rFonts w:ascii="Times New Roman"/>
                <w:b/>
                <w:spacing w:val="20"/>
                <w:sz w:val="24"/>
                <w:szCs w:val="24"/>
                <w:u w:val="single"/>
                <w:lang w:val="en-GB"/>
              </w:rPr>
            </w:pPr>
          </w:p>
        </w:tc>
      </w:tr>
      <w:tr w:rsidR="00E6040E" w14:paraId="0D04023C" w14:textId="77777777" w:rsidTr="00981655">
        <w:trPr>
          <w:cantSplit/>
        </w:trPr>
        <w:tc>
          <w:tcPr>
            <w:tcW w:w="850" w:type="dxa"/>
          </w:tcPr>
          <w:p w14:paraId="0D30A127" w14:textId="77777777" w:rsidR="00E6040E" w:rsidRDefault="00E6040E">
            <w:pPr>
              <w:widowControl/>
              <w:spacing w:line="360" w:lineRule="exact"/>
              <w:rPr>
                <w:rFonts w:ascii="Times New Roman"/>
                <w:sz w:val="24"/>
                <w:szCs w:val="24"/>
              </w:rPr>
            </w:pPr>
            <w:bookmarkStart w:id="46" w:name="_Toc152490780"/>
            <w:bookmarkStart w:id="47" w:name="_Toc152490933"/>
            <w:bookmarkStart w:id="48" w:name="_Toc153620437"/>
            <w:bookmarkStart w:id="49" w:name="_Toc153673651"/>
            <w:bookmarkStart w:id="50" w:name="_Toc153923591"/>
            <w:bookmarkStart w:id="51" w:name="_Toc153966487"/>
            <w:bookmarkStart w:id="52" w:name="_Toc154337411"/>
            <w:bookmarkStart w:id="53" w:name="_Toc161686767"/>
            <w:bookmarkStart w:id="54" w:name="_Toc161756307"/>
          </w:p>
        </w:tc>
        <w:tc>
          <w:tcPr>
            <w:tcW w:w="6641" w:type="dxa"/>
          </w:tcPr>
          <w:p w14:paraId="1DA2FBC2" w14:textId="4BEC1308" w:rsidR="00E6040E" w:rsidRDefault="004376E0">
            <w:pPr>
              <w:widowControl/>
              <w:numPr>
                <w:ilvl w:val="0"/>
                <w:numId w:val="14"/>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市场监督管理部门</w:t>
            </w:r>
            <w:r w:rsidR="00E6040E">
              <w:rPr>
                <w:rFonts w:ascii="Times New Roman" w:hAnsi="宋体"/>
                <w:spacing w:val="20"/>
                <w:sz w:val="24"/>
                <w:szCs w:val="24"/>
                <w:lang w:val="en-GB"/>
              </w:rPr>
              <w:t>颁发的</w:t>
            </w:r>
            <w:r w:rsidR="00E6040E">
              <w:rPr>
                <w:rFonts w:ascii="Times New Roman" w:hAnsi="宋体"/>
                <w:b/>
                <w:spacing w:val="20"/>
                <w:sz w:val="24"/>
                <w:szCs w:val="24"/>
                <w:u w:val="single"/>
                <w:lang w:val="en-GB"/>
              </w:rPr>
              <w:t>借款人</w:t>
            </w:r>
            <w:r w:rsidR="00E6040E">
              <w:rPr>
                <w:rFonts w:ascii="Times New Roman" w:hAnsi="宋体"/>
                <w:spacing w:val="20"/>
                <w:sz w:val="24"/>
                <w:szCs w:val="24"/>
                <w:lang w:val="en-GB"/>
              </w:rPr>
              <w:t>及各</w:t>
            </w:r>
            <w:r w:rsidR="00E6040E">
              <w:rPr>
                <w:rFonts w:ascii="Times New Roman" w:hAnsi="宋体"/>
                <w:b/>
                <w:spacing w:val="20"/>
                <w:sz w:val="24"/>
                <w:szCs w:val="24"/>
                <w:u w:val="single"/>
                <w:lang w:val="en-GB"/>
              </w:rPr>
              <w:t>担保人</w:t>
            </w:r>
            <w:r w:rsidR="000D5403">
              <w:rPr>
                <w:rFonts w:ascii="Times New Roman" w:hAnsi="宋体" w:hint="eastAsia"/>
                <w:spacing w:val="20"/>
                <w:sz w:val="24"/>
                <w:szCs w:val="24"/>
                <w:lang w:val="en-GB"/>
              </w:rPr>
              <w:t>最新的记载统一社会信用代码的</w:t>
            </w:r>
            <w:r w:rsidR="00E6040E">
              <w:rPr>
                <w:rFonts w:ascii="Times New Roman" w:hAnsi="宋体"/>
                <w:spacing w:val="20"/>
                <w:sz w:val="24"/>
                <w:szCs w:val="24"/>
                <w:lang w:val="en-GB"/>
              </w:rPr>
              <w:t>企业法人营业执照</w:t>
            </w:r>
            <w:r w:rsidR="00E6040E">
              <w:rPr>
                <w:rFonts w:ascii="Times New Roman" w:hAnsi="宋体"/>
                <w:spacing w:val="20"/>
                <w:sz w:val="24"/>
                <w:szCs w:val="24"/>
              </w:rPr>
              <w:t>。</w:t>
            </w:r>
          </w:p>
          <w:p w14:paraId="10A109DC" w14:textId="77777777" w:rsidR="00E6040E" w:rsidRDefault="00E6040E">
            <w:pPr>
              <w:widowControl/>
              <w:tabs>
                <w:tab w:val="left" w:pos="572"/>
              </w:tabs>
              <w:spacing w:line="360" w:lineRule="exact"/>
              <w:rPr>
                <w:rFonts w:ascii="Times New Roman"/>
                <w:u w:val="single"/>
              </w:rPr>
            </w:pPr>
          </w:p>
        </w:tc>
      </w:tr>
      <w:tr w:rsidR="00E6040E" w14:paraId="4F8FB5AA" w14:textId="77777777" w:rsidTr="00981655">
        <w:trPr>
          <w:cantSplit/>
        </w:trPr>
        <w:tc>
          <w:tcPr>
            <w:tcW w:w="850" w:type="dxa"/>
          </w:tcPr>
          <w:p w14:paraId="6DD66BF2" w14:textId="77777777" w:rsidR="00E6040E" w:rsidRDefault="00E6040E">
            <w:pPr>
              <w:widowControl/>
              <w:spacing w:line="360" w:lineRule="exact"/>
              <w:rPr>
                <w:rFonts w:ascii="Times New Roman"/>
                <w:sz w:val="24"/>
                <w:szCs w:val="24"/>
              </w:rPr>
            </w:pPr>
          </w:p>
        </w:tc>
        <w:tc>
          <w:tcPr>
            <w:tcW w:w="6641" w:type="dxa"/>
          </w:tcPr>
          <w:p w14:paraId="55F80CF0"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的股东协议或</w:t>
            </w:r>
            <w:r>
              <w:rPr>
                <w:rFonts w:ascii="Times New Roman" w:hAnsi="宋体" w:hint="eastAsia"/>
                <w:spacing w:val="20"/>
                <w:sz w:val="24"/>
                <w:szCs w:val="24"/>
                <w:lang w:val="en-GB"/>
              </w:rPr>
              <w:t>合营</w:t>
            </w:r>
            <w:r>
              <w:rPr>
                <w:rFonts w:ascii="Times New Roman" w:hAnsi="宋体"/>
                <w:spacing w:val="20"/>
                <w:sz w:val="24"/>
                <w:szCs w:val="24"/>
                <w:lang w:val="en-GB"/>
              </w:rPr>
              <w:t>合同</w:t>
            </w:r>
            <w:r>
              <w:rPr>
                <w:rFonts w:ascii="Times New Roman"/>
                <w:spacing w:val="20"/>
                <w:sz w:val="24"/>
                <w:szCs w:val="24"/>
                <w:lang w:val="en-GB"/>
              </w:rPr>
              <w:t>(</w:t>
            </w:r>
            <w:r>
              <w:rPr>
                <w:rFonts w:ascii="Times New Roman" w:hAnsi="宋体"/>
                <w:spacing w:val="20"/>
                <w:sz w:val="24"/>
                <w:szCs w:val="24"/>
                <w:lang w:val="en-GB"/>
              </w:rPr>
              <w:t>包括历次补充和修改</w:t>
            </w:r>
            <w:r>
              <w:rPr>
                <w:rFonts w:ascii="Times New Roman"/>
                <w:spacing w:val="20"/>
                <w:sz w:val="24"/>
                <w:szCs w:val="24"/>
                <w:lang w:val="en-GB"/>
              </w:rPr>
              <w:t>)</w:t>
            </w:r>
            <w:r>
              <w:rPr>
                <w:rFonts w:ascii="Times New Roman" w:hAnsi="宋体"/>
                <w:spacing w:val="20"/>
                <w:sz w:val="24"/>
                <w:szCs w:val="24"/>
                <w:lang w:val="en-GB"/>
              </w:rPr>
              <w:t>。</w:t>
            </w:r>
            <w:r>
              <w:rPr>
                <w:rFonts w:ascii="Times New Roman" w:hAnsi="宋体" w:hint="eastAsia"/>
                <w:spacing w:val="20"/>
                <w:sz w:val="24"/>
                <w:szCs w:val="24"/>
                <w:lang w:val="en-GB"/>
              </w:rPr>
              <w:t>（如有）</w:t>
            </w:r>
          </w:p>
          <w:p w14:paraId="28152DED" w14:textId="77777777" w:rsidR="00E6040E" w:rsidRDefault="00E6040E">
            <w:pPr>
              <w:widowControl/>
              <w:tabs>
                <w:tab w:val="left" w:pos="572"/>
              </w:tabs>
              <w:spacing w:line="360" w:lineRule="exact"/>
              <w:rPr>
                <w:rFonts w:ascii="Times New Roman"/>
                <w:b/>
                <w:spacing w:val="20"/>
                <w:sz w:val="24"/>
                <w:szCs w:val="24"/>
                <w:u w:val="single"/>
                <w:lang w:val="en-GB"/>
              </w:rPr>
            </w:pPr>
          </w:p>
        </w:tc>
      </w:tr>
      <w:tr w:rsidR="00E6040E" w14:paraId="7AA5FAD6" w14:textId="77777777" w:rsidTr="00981655">
        <w:trPr>
          <w:cantSplit/>
        </w:trPr>
        <w:tc>
          <w:tcPr>
            <w:tcW w:w="850" w:type="dxa"/>
          </w:tcPr>
          <w:p w14:paraId="5739090F" w14:textId="77777777" w:rsidR="00E6040E" w:rsidRDefault="00E6040E">
            <w:pPr>
              <w:widowControl/>
              <w:spacing w:line="360" w:lineRule="exact"/>
              <w:rPr>
                <w:rFonts w:ascii="Times New Roman"/>
                <w:sz w:val="24"/>
                <w:szCs w:val="24"/>
              </w:rPr>
            </w:pPr>
          </w:p>
        </w:tc>
        <w:tc>
          <w:tcPr>
            <w:tcW w:w="6641" w:type="dxa"/>
          </w:tcPr>
          <w:p w14:paraId="421D572C" w14:textId="77777777" w:rsidR="00E6040E" w:rsidRPr="000E6255" w:rsidRDefault="00E6040E" w:rsidP="00197FC6">
            <w:pPr>
              <w:widowControl/>
              <w:numPr>
                <w:ilvl w:val="0"/>
                <w:numId w:val="14"/>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hAnsi="宋体" w:hint="eastAsia"/>
                <w:spacing w:val="20"/>
                <w:sz w:val="24"/>
                <w:szCs w:val="24"/>
                <w:lang w:val="en-GB"/>
              </w:rPr>
              <w:t>最新</w:t>
            </w:r>
            <w:r>
              <w:rPr>
                <w:rFonts w:ascii="Times New Roman" w:hAnsi="宋体"/>
                <w:spacing w:val="20"/>
                <w:sz w:val="24"/>
                <w:szCs w:val="24"/>
                <w:lang w:val="en-GB"/>
              </w:rPr>
              <w:t>公司章程</w:t>
            </w:r>
            <w:r>
              <w:rPr>
                <w:rFonts w:ascii="Times New Roman"/>
                <w:spacing w:val="20"/>
                <w:sz w:val="24"/>
                <w:szCs w:val="24"/>
                <w:lang w:val="en-GB"/>
              </w:rPr>
              <w:t>(</w:t>
            </w:r>
            <w:r>
              <w:rPr>
                <w:rFonts w:ascii="Times New Roman" w:hAnsi="宋体"/>
                <w:spacing w:val="20"/>
                <w:sz w:val="24"/>
                <w:szCs w:val="24"/>
                <w:lang w:val="en-GB"/>
              </w:rPr>
              <w:t>包括历次补充和修改</w:t>
            </w:r>
            <w:r>
              <w:rPr>
                <w:rFonts w:ascii="Times New Roman"/>
                <w:spacing w:val="20"/>
                <w:sz w:val="24"/>
                <w:szCs w:val="24"/>
                <w:lang w:val="en-GB"/>
              </w:rPr>
              <w:t>)</w:t>
            </w:r>
            <w:r>
              <w:rPr>
                <w:rFonts w:ascii="Times New Roman" w:hAnsi="宋体"/>
                <w:spacing w:val="20"/>
                <w:sz w:val="24"/>
                <w:szCs w:val="24"/>
              </w:rPr>
              <w:t>。</w:t>
            </w:r>
          </w:p>
        </w:tc>
      </w:tr>
      <w:tr w:rsidR="00E6040E" w14:paraId="53D3E2CC" w14:textId="77777777" w:rsidTr="00981655">
        <w:trPr>
          <w:cantSplit/>
        </w:trPr>
        <w:tc>
          <w:tcPr>
            <w:tcW w:w="850" w:type="dxa"/>
          </w:tcPr>
          <w:p w14:paraId="4C94EB5D" w14:textId="77777777" w:rsidR="00E6040E" w:rsidRDefault="00E6040E">
            <w:pPr>
              <w:widowControl/>
              <w:spacing w:line="360" w:lineRule="exact"/>
              <w:rPr>
                <w:rFonts w:ascii="Times New Roman"/>
                <w:sz w:val="24"/>
                <w:szCs w:val="24"/>
              </w:rPr>
            </w:pPr>
          </w:p>
        </w:tc>
        <w:tc>
          <w:tcPr>
            <w:tcW w:w="6641" w:type="dxa"/>
          </w:tcPr>
          <w:p w14:paraId="08161FF0" w14:textId="77777777" w:rsidR="00E6040E" w:rsidRPr="00197FC6" w:rsidRDefault="00E6040E">
            <w:pPr>
              <w:widowControl/>
              <w:tabs>
                <w:tab w:val="left" w:pos="572"/>
              </w:tabs>
              <w:spacing w:line="360" w:lineRule="exact"/>
              <w:rPr>
                <w:rFonts w:ascii="Times New Roman"/>
                <w:u w:val="single"/>
              </w:rPr>
            </w:pPr>
          </w:p>
        </w:tc>
      </w:tr>
      <w:tr w:rsidR="00E6040E" w14:paraId="0E1ED6FD" w14:textId="77777777" w:rsidTr="00981655">
        <w:trPr>
          <w:cantSplit/>
        </w:trPr>
        <w:tc>
          <w:tcPr>
            <w:tcW w:w="850" w:type="dxa"/>
          </w:tcPr>
          <w:p w14:paraId="02B09730" w14:textId="77777777" w:rsidR="00E6040E" w:rsidRDefault="00E6040E">
            <w:pPr>
              <w:widowControl/>
              <w:spacing w:line="360" w:lineRule="exact"/>
              <w:rPr>
                <w:rFonts w:ascii="Times New Roman"/>
                <w:sz w:val="24"/>
                <w:szCs w:val="24"/>
              </w:rPr>
            </w:pPr>
          </w:p>
        </w:tc>
        <w:tc>
          <w:tcPr>
            <w:tcW w:w="6641" w:type="dxa"/>
          </w:tcPr>
          <w:p w14:paraId="4BA4AF34"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sidR="00FE7966" w:rsidRPr="0006509C">
              <w:rPr>
                <w:rFonts w:ascii="Times New Roman" w:hAnsi="宋体"/>
                <w:spacing w:val="20"/>
                <w:sz w:val="24"/>
                <w:lang w:val="en-GB"/>
              </w:rPr>
              <w:t>[</w:t>
            </w:r>
            <w:r>
              <w:rPr>
                <w:rFonts w:ascii="Times New Roman" w:hAnsi="宋体"/>
                <w:spacing w:val="20"/>
                <w:sz w:val="24"/>
                <w:szCs w:val="24"/>
                <w:lang w:val="en-GB"/>
              </w:rPr>
              <w:t>董事会</w:t>
            </w:r>
            <w:r w:rsidR="00FE7966">
              <w:rPr>
                <w:rFonts w:ascii="Times New Roman" w:hAnsi="宋体" w:hint="eastAsia"/>
                <w:spacing w:val="20"/>
                <w:sz w:val="24"/>
                <w:szCs w:val="24"/>
                <w:lang w:val="en-GB"/>
              </w:rPr>
              <w:t>]/</w:t>
            </w:r>
            <w:r w:rsidR="00D65B5E">
              <w:rPr>
                <w:rFonts w:ascii="Times New Roman" w:hAnsi="宋体" w:hint="eastAsia"/>
                <w:spacing w:val="20"/>
                <w:sz w:val="24"/>
                <w:szCs w:val="24"/>
                <w:lang w:val="en-GB"/>
              </w:rPr>
              <w:t>[</w:t>
            </w:r>
            <w:r w:rsidR="00D65B5E">
              <w:rPr>
                <w:rFonts w:ascii="Times New Roman" w:hAnsi="宋体" w:hint="eastAsia"/>
                <w:spacing w:val="20"/>
                <w:sz w:val="24"/>
                <w:szCs w:val="24"/>
                <w:lang w:val="en-GB"/>
              </w:rPr>
              <w:t>其</w:t>
            </w:r>
            <w:r w:rsidR="003560F4">
              <w:rPr>
                <w:rFonts w:ascii="Times New Roman" w:hAnsi="宋体" w:hint="eastAsia"/>
                <w:spacing w:val="20"/>
                <w:sz w:val="24"/>
                <w:szCs w:val="24"/>
                <w:lang w:val="en-GB"/>
              </w:rPr>
              <w:t>他</w:t>
            </w:r>
            <w:r w:rsidR="00D65B5E">
              <w:rPr>
                <w:rFonts w:ascii="Times New Roman" w:hAnsi="宋体" w:hint="eastAsia"/>
                <w:spacing w:val="20"/>
                <w:sz w:val="24"/>
                <w:szCs w:val="24"/>
                <w:lang w:val="en-GB"/>
              </w:rPr>
              <w:t>内部</w:t>
            </w:r>
            <w:r w:rsidR="003560F4">
              <w:rPr>
                <w:rFonts w:ascii="Times New Roman" w:hAnsi="宋体" w:hint="eastAsia"/>
                <w:spacing w:val="20"/>
                <w:sz w:val="24"/>
                <w:szCs w:val="24"/>
                <w:lang w:val="en-GB"/>
              </w:rPr>
              <w:t>有权</w:t>
            </w:r>
            <w:r w:rsidR="00D65B5E">
              <w:rPr>
                <w:rFonts w:ascii="Times New Roman" w:hAnsi="宋体" w:hint="eastAsia"/>
                <w:spacing w:val="20"/>
                <w:sz w:val="24"/>
                <w:szCs w:val="24"/>
                <w:lang w:val="en-GB"/>
              </w:rPr>
              <w:t>机构</w:t>
            </w:r>
            <w:r w:rsidR="00D65B5E">
              <w:rPr>
                <w:rFonts w:ascii="Times New Roman" w:hAnsi="宋体" w:hint="eastAsia"/>
                <w:spacing w:val="20"/>
                <w:sz w:val="24"/>
                <w:szCs w:val="24"/>
                <w:lang w:val="en-GB"/>
              </w:rPr>
              <w:t>]</w:t>
            </w:r>
            <w:r>
              <w:rPr>
                <w:rFonts w:ascii="Times New Roman" w:hAnsi="宋体"/>
                <w:spacing w:val="20"/>
                <w:sz w:val="24"/>
                <w:szCs w:val="24"/>
                <w:lang w:val="en-GB"/>
              </w:rPr>
              <w:t>现任</w:t>
            </w:r>
            <w:r w:rsidR="00FE7966">
              <w:rPr>
                <w:rFonts w:ascii="Times New Roman" w:hAnsi="宋体" w:hint="eastAsia"/>
                <w:spacing w:val="20"/>
                <w:sz w:val="24"/>
                <w:szCs w:val="24"/>
                <w:lang w:val="en-GB"/>
              </w:rPr>
              <w:t>[</w:t>
            </w:r>
            <w:r>
              <w:rPr>
                <w:rFonts w:ascii="Times New Roman" w:hAnsi="宋体"/>
                <w:spacing w:val="20"/>
                <w:sz w:val="24"/>
                <w:szCs w:val="24"/>
                <w:lang w:val="en-GB"/>
              </w:rPr>
              <w:t>董事</w:t>
            </w:r>
            <w:r w:rsidR="00D65B5E">
              <w:rPr>
                <w:rFonts w:ascii="Times New Roman" w:hAnsi="宋体" w:hint="eastAsia"/>
                <w:spacing w:val="20"/>
                <w:sz w:val="24"/>
                <w:szCs w:val="24"/>
                <w:lang w:val="en-GB"/>
              </w:rPr>
              <w:t>成员</w:t>
            </w:r>
            <w:r w:rsidR="00FE7966">
              <w:rPr>
                <w:rFonts w:ascii="Times New Roman" w:hAnsi="宋体" w:hint="eastAsia"/>
                <w:spacing w:val="20"/>
                <w:sz w:val="24"/>
                <w:szCs w:val="24"/>
                <w:lang w:val="en-GB"/>
              </w:rPr>
              <w:t>]</w:t>
            </w:r>
            <w:r>
              <w:rPr>
                <w:rFonts w:ascii="Times New Roman" w:hAnsi="宋体"/>
                <w:spacing w:val="20"/>
                <w:sz w:val="24"/>
                <w:szCs w:val="24"/>
                <w:lang w:val="en-GB"/>
              </w:rPr>
              <w:t>名单及各</w:t>
            </w:r>
            <w:r w:rsidR="00FE7966">
              <w:rPr>
                <w:rFonts w:ascii="Times New Roman" w:hAnsi="宋体" w:hint="eastAsia"/>
                <w:spacing w:val="20"/>
                <w:sz w:val="24"/>
                <w:szCs w:val="24"/>
                <w:lang w:val="en-GB"/>
              </w:rPr>
              <w:t>[</w:t>
            </w:r>
            <w:r>
              <w:rPr>
                <w:rFonts w:ascii="Times New Roman" w:hAnsi="宋体"/>
                <w:spacing w:val="20"/>
                <w:sz w:val="24"/>
                <w:szCs w:val="24"/>
                <w:lang w:val="en-GB"/>
              </w:rPr>
              <w:t>董事</w:t>
            </w:r>
            <w:r w:rsidR="00D65B5E">
              <w:rPr>
                <w:rFonts w:ascii="Times New Roman" w:hAnsi="宋体" w:hint="eastAsia"/>
                <w:spacing w:val="20"/>
                <w:sz w:val="24"/>
                <w:szCs w:val="24"/>
                <w:lang w:val="en-GB"/>
              </w:rPr>
              <w:t>成员</w:t>
            </w:r>
            <w:r w:rsidR="00FE7966">
              <w:rPr>
                <w:rFonts w:ascii="Times New Roman" w:hAnsi="宋体" w:hint="eastAsia"/>
                <w:spacing w:val="20"/>
                <w:sz w:val="24"/>
                <w:szCs w:val="24"/>
                <w:lang w:val="en-GB"/>
              </w:rPr>
              <w:t>]</w:t>
            </w:r>
            <w:r>
              <w:rPr>
                <w:rFonts w:ascii="Times New Roman" w:hAnsi="宋体" w:hint="eastAsia"/>
                <w:spacing w:val="20"/>
                <w:sz w:val="24"/>
                <w:szCs w:val="24"/>
                <w:lang w:val="en-GB"/>
              </w:rPr>
              <w:t>和</w:t>
            </w:r>
            <w:r>
              <w:rPr>
                <w:rFonts w:ascii="Times New Roman" w:hAnsi="宋体"/>
                <w:spacing w:val="20"/>
                <w:sz w:val="24"/>
                <w:szCs w:val="24"/>
                <w:lang w:val="en-GB"/>
              </w:rPr>
              <w:t>财务负责人的签字样本</w:t>
            </w:r>
            <w:r>
              <w:rPr>
                <w:rFonts w:ascii="Times New Roman" w:hAnsi="宋体"/>
                <w:spacing w:val="20"/>
                <w:sz w:val="24"/>
                <w:szCs w:val="24"/>
              </w:rPr>
              <w:t>。</w:t>
            </w:r>
          </w:p>
          <w:p w14:paraId="07E24287" w14:textId="77777777" w:rsidR="00E6040E" w:rsidRDefault="00E6040E">
            <w:pPr>
              <w:widowControl/>
              <w:tabs>
                <w:tab w:val="left" w:pos="572"/>
              </w:tabs>
              <w:spacing w:line="360" w:lineRule="exact"/>
              <w:rPr>
                <w:rFonts w:ascii="Times New Roman"/>
                <w:u w:val="single"/>
              </w:rPr>
            </w:pPr>
          </w:p>
        </w:tc>
      </w:tr>
      <w:tr w:rsidR="00E6040E" w14:paraId="5338C9EF" w14:textId="77777777" w:rsidTr="00981655">
        <w:trPr>
          <w:cantSplit/>
        </w:trPr>
        <w:tc>
          <w:tcPr>
            <w:tcW w:w="850" w:type="dxa"/>
          </w:tcPr>
          <w:p w14:paraId="502A6640" w14:textId="77777777" w:rsidR="00E6040E" w:rsidRDefault="00E6040E">
            <w:pPr>
              <w:widowControl/>
              <w:spacing w:line="360" w:lineRule="exact"/>
              <w:rPr>
                <w:rFonts w:ascii="Times New Roman"/>
                <w:sz w:val="24"/>
                <w:szCs w:val="24"/>
              </w:rPr>
            </w:pPr>
          </w:p>
        </w:tc>
        <w:tc>
          <w:tcPr>
            <w:tcW w:w="6641" w:type="dxa"/>
          </w:tcPr>
          <w:p w14:paraId="05A183E3"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的法定代表人</w:t>
            </w:r>
            <w:r>
              <w:rPr>
                <w:rFonts w:ascii="Times New Roman" w:hAnsi="宋体" w:hint="eastAsia"/>
                <w:spacing w:val="20"/>
                <w:sz w:val="24"/>
                <w:szCs w:val="24"/>
                <w:lang w:val="en-GB"/>
              </w:rPr>
              <w:t>的</w:t>
            </w:r>
            <w:r>
              <w:rPr>
                <w:rFonts w:ascii="Times New Roman" w:hAnsi="宋体"/>
                <w:spacing w:val="20"/>
                <w:sz w:val="24"/>
                <w:szCs w:val="24"/>
                <w:lang w:val="en-GB"/>
              </w:rPr>
              <w:t>身份证明文件。</w:t>
            </w:r>
          </w:p>
          <w:p w14:paraId="204D5EC1" w14:textId="77777777" w:rsidR="00E6040E" w:rsidRDefault="00E6040E">
            <w:pPr>
              <w:widowControl/>
              <w:tabs>
                <w:tab w:val="left" w:pos="572"/>
              </w:tabs>
              <w:spacing w:line="360" w:lineRule="exact"/>
              <w:rPr>
                <w:rFonts w:ascii="Times New Roman"/>
                <w:b/>
                <w:spacing w:val="20"/>
                <w:sz w:val="24"/>
                <w:szCs w:val="24"/>
                <w:u w:val="single"/>
                <w:lang w:val="en-GB"/>
              </w:rPr>
            </w:pPr>
          </w:p>
        </w:tc>
      </w:tr>
      <w:tr w:rsidR="00E6040E" w14:paraId="0FFE2B88" w14:textId="77777777" w:rsidTr="00981655">
        <w:trPr>
          <w:cantSplit/>
        </w:trPr>
        <w:tc>
          <w:tcPr>
            <w:tcW w:w="850" w:type="dxa"/>
          </w:tcPr>
          <w:p w14:paraId="44A7BC07" w14:textId="77777777" w:rsidR="00E6040E" w:rsidRDefault="00E6040E">
            <w:pPr>
              <w:widowControl/>
              <w:spacing w:line="360" w:lineRule="exact"/>
              <w:rPr>
                <w:rFonts w:ascii="Times New Roman"/>
                <w:sz w:val="24"/>
                <w:szCs w:val="24"/>
              </w:rPr>
            </w:pPr>
          </w:p>
        </w:tc>
        <w:tc>
          <w:tcPr>
            <w:tcW w:w="6641" w:type="dxa"/>
          </w:tcPr>
          <w:p w14:paraId="71E52917" w14:textId="35498105" w:rsidR="00E6040E" w:rsidRDefault="00E6040E">
            <w:pPr>
              <w:widowControl/>
              <w:numPr>
                <w:ilvl w:val="0"/>
                <w:numId w:val="14"/>
              </w:numPr>
              <w:tabs>
                <w:tab w:val="clear" w:pos="1680"/>
                <w:tab w:val="left" w:pos="572"/>
              </w:tabs>
              <w:spacing w:line="360" w:lineRule="exact"/>
              <w:ind w:left="572" w:hanging="572"/>
              <w:jc w:val="both"/>
              <w:rPr>
                <w:rFonts w:ascii="Times New Roman"/>
                <w:u w:val="single"/>
              </w:rPr>
            </w:pPr>
            <w:r>
              <w:rPr>
                <w:rFonts w:ascii="Times New Roman" w:hAnsi="宋体"/>
                <w:b/>
                <w:spacing w:val="20"/>
                <w:sz w:val="24"/>
                <w:u w:val="single"/>
              </w:rPr>
              <w:t>注册会计师</w:t>
            </w:r>
            <w:r>
              <w:rPr>
                <w:rFonts w:ascii="Times New Roman" w:hAnsi="宋体"/>
                <w:spacing w:val="20"/>
                <w:sz w:val="24"/>
              </w:rPr>
              <w:t>出具的确认</w:t>
            </w:r>
            <w:r>
              <w:rPr>
                <w:rFonts w:ascii="Times New Roman" w:hAnsi="宋体"/>
                <w:b/>
                <w:spacing w:val="20"/>
                <w:sz w:val="24"/>
                <w:u w:val="single"/>
              </w:rPr>
              <w:t>借款人</w:t>
            </w:r>
            <w:r>
              <w:rPr>
                <w:rFonts w:ascii="Times New Roman" w:hAnsi="宋体"/>
                <w:spacing w:val="20"/>
                <w:sz w:val="24"/>
              </w:rPr>
              <w:t>的注册资本已</w:t>
            </w:r>
            <w:r>
              <w:rPr>
                <w:rFonts w:ascii="Times New Roman" w:hAnsi="宋体" w:hint="eastAsia"/>
                <w:spacing w:val="20"/>
                <w:sz w:val="24"/>
              </w:rPr>
              <w:t>按照其章程</w:t>
            </w:r>
            <w:r>
              <w:rPr>
                <w:rFonts w:ascii="Times New Roman" w:hAnsi="宋体"/>
                <w:spacing w:val="20"/>
                <w:sz w:val="24"/>
              </w:rPr>
              <w:t>缴付的验资报告</w:t>
            </w:r>
            <w:r w:rsidR="00D9504C">
              <w:rPr>
                <w:rFonts w:asciiTheme="minorEastAsia" w:hAnsiTheme="minorEastAsia" w:cstheme="minorEastAsia" w:hint="eastAsia"/>
                <w:sz w:val="24"/>
                <w:szCs w:val="24"/>
              </w:rPr>
              <w:t>（如需）</w:t>
            </w:r>
            <w:r>
              <w:rPr>
                <w:rFonts w:ascii="Times New Roman" w:hAnsi="宋体"/>
                <w:spacing w:val="20"/>
                <w:sz w:val="24"/>
              </w:rPr>
              <w:t>。</w:t>
            </w:r>
          </w:p>
          <w:p w14:paraId="7F663B4E" w14:textId="77777777" w:rsidR="00E6040E" w:rsidRDefault="00E6040E">
            <w:pPr>
              <w:widowControl/>
              <w:tabs>
                <w:tab w:val="left" w:pos="572"/>
              </w:tabs>
              <w:spacing w:line="360" w:lineRule="exact"/>
              <w:rPr>
                <w:rFonts w:ascii="Times New Roman"/>
                <w:u w:val="single"/>
              </w:rPr>
            </w:pPr>
          </w:p>
        </w:tc>
      </w:tr>
      <w:tr w:rsidR="00E6040E" w14:paraId="27B1A5E6" w14:textId="77777777" w:rsidTr="00981655">
        <w:tc>
          <w:tcPr>
            <w:tcW w:w="850" w:type="dxa"/>
          </w:tcPr>
          <w:p w14:paraId="24D8AE30" w14:textId="77777777" w:rsidR="00E6040E" w:rsidRDefault="00E6040E">
            <w:pPr>
              <w:widowControl/>
              <w:spacing w:line="360" w:lineRule="exact"/>
              <w:rPr>
                <w:rFonts w:ascii="Times New Roman"/>
                <w:sz w:val="24"/>
                <w:szCs w:val="24"/>
              </w:rPr>
            </w:pPr>
          </w:p>
        </w:tc>
        <w:tc>
          <w:tcPr>
            <w:tcW w:w="6641" w:type="dxa"/>
          </w:tcPr>
          <w:p w14:paraId="279F409B"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spacing w:val="20"/>
                <w:sz w:val="24"/>
              </w:rPr>
            </w:pPr>
            <w:r>
              <w:rPr>
                <w:rFonts w:ascii="Times New Roman" w:hAnsi="宋体"/>
                <w:b/>
                <w:spacing w:val="20"/>
                <w:sz w:val="24"/>
                <w:szCs w:val="24"/>
                <w:u w:val="single"/>
                <w:lang w:val="en-GB"/>
              </w:rPr>
              <w:t>借款人</w:t>
            </w:r>
            <w:r>
              <w:rPr>
                <w:rFonts w:ascii="Times New Roman" w:hAnsi="宋体"/>
                <w:spacing w:val="20"/>
                <w:sz w:val="24"/>
                <w:szCs w:val="24"/>
                <w:lang w:val="en-GB"/>
              </w:rPr>
              <w:t>的</w:t>
            </w:r>
            <w:r>
              <w:rPr>
                <w:rFonts w:ascii="Times New Roman"/>
                <w:spacing w:val="20"/>
                <w:sz w:val="24"/>
                <w:szCs w:val="24"/>
                <w:lang w:val="en-GB"/>
              </w:rPr>
              <w:t>[</w:t>
            </w:r>
            <w:r>
              <w:rPr>
                <w:rFonts w:ascii="Times New Roman" w:hAnsi="宋体"/>
                <w:spacing w:val="20"/>
                <w:sz w:val="24"/>
                <w:szCs w:val="24"/>
                <w:lang w:val="en-GB"/>
              </w:rPr>
              <w:t>股东会</w:t>
            </w:r>
            <w:r>
              <w:rPr>
                <w:rFonts w:ascii="Times New Roman"/>
                <w:spacing w:val="20"/>
                <w:sz w:val="24"/>
                <w:szCs w:val="24"/>
                <w:lang w:val="en-GB"/>
              </w:rPr>
              <w:t>]/[</w:t>
            </w:r>
            <w:r>
              <w:rPr>
                <w:rFonts w:ascii="Times New Roman" w:hAnsi="宋体"/>
                <w:spacing w:val="20"/>
                <w:sz w:val="24"/>
                <w:szCs w:val="24"/>
                <w:lang w:val="en-GB"/>
              </w:rPr>
              <w:t>董事会</w:t>
            </w:r>
            <w:r>
              <w:rPr>
                <w:rFonts w:ascii="Times New Roman"/>
                <w:spacing w:val="20"/>
                <w:sz w:val="24"/>
                <w:szCs w:val="24"/>
                <w:lang w:val="en-GB"/>
              </w:rPr>
              <w:t>]/[</w:t>
            </w:r>
            <w:r>
              <w:rPr>
                <w:rFonts w:ascii="Times New Roman" w:hAnsi="宋体"/>
                <w:spacing w:val="20"/>
                <w:sz w:val="24"/>
                <w:szCs w:val="24"/>
                <w:lang w:val="en-GB"/>
              </w:rPr>
              <w:t>其他内部有权机构</w:t>
            </w:r>
            <w:r>
              <w:rPr>
                <w:rFonts w:ascii="Times New Roman"/>
                <w:spacing w:val="20"/>
                <w:sz w:val="24"/>
                <w:szCs w:val="24"/>
                <w:lang w:val="en-GB"/>
              </w:rPr>
              <w:t>]</w:t>
            </w:r>
            <w:r>
              <w:rPr>
                <w:rFonts w:ascii="Times New Roman" w:hAnsi="宋体"/>
                <w:spacing w:val="20"/>
                <w:sz w:val="24"/>
                <w:szCs w:val="24"/>
                <w:lang w:val="en-GB"/>
              </w:rPr>
              <w:t>通过的包括下列内容的决议：</w:t>
            </w:r>
          </w:p>
          <w:p w14:paraId="237E33A1" w14:textId="77777777" w:rsidR="00E6040E" w:rsidRDefault="00E6040E">
            <w:pPr>
              <w:widowControl/>
              <w:tabs>
                <w:tab w:val="left" w:pos="572"/>
              </w:tabs>
              <w:spacing w:line="360" w:lineRule="exact"/>
              <w:rPr>
                <w:rFonts w:ascii="Times New Roman"/>
                <w:spacing w:val="20"/>
                <w:sz w:val="24"/>
              </w:rPr>
            </w:pPr>
          </w:p>
          <w:p w14:paraId="3B8F7F9B" w14:textId="77777777" w:rsidR="00E6040E" w:rsidRDefault="00E6040E">
            <w:pPr>
              <w:widowControl/>
              <w:numPr>
                <w:ilvl w:val="1"/>
                <w:numId w:val="15"/>
              </w:numPr>
              <w:tabs>
                <w:tab w:val="clear" w:pos="1170"/>
                <w:tab w:val="left" w:pos="1082"/>
              </w:tabs>
              <w:spacing w:line="360" w:lineRule="exact"/>
              <w:ind w:left="1082" w:hanging="510"/>
              <w:jc w:val="both"/>
              <w:rPr>
                <w:rFonts w:ascii="Times New Roman"/>
                <w:spacing w:val="20"/>
                <w:sz w:val="24"/>
              </w:rPr>
            </w:pPr>
            <w:r>
              <w:rPr>
                <w:rFonts w:ascii="Times New Roman" w:hAnsi="宋体"/>
                <w:spacing w:val="20"/>
                <w:sz w:val="24"/>
              </w:rPr>
              <w:t>批准</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的</w:t>
            </w:r>
            <w:r>
              <w:rPr>
                <w:rFonts w:ascii="Times New Roman" w:hAnsi="宋体"/>
                <w:spacing w:val="20"/>
                <w:sz w:val="24"/>
              </w:rPr>
              <w:t>条款并同意</w:t>
            </w:r>
            <w:r>
              <w:rPr>
                <w:rFonts w:ascii="Times New Roman" w:hAnsi="宋体"/>
                <w:b/>
                <w:spacing w:val="20"/>
                <w:sz w:val="24"/>
                <w:u w:val="single"/>
              </w:rPr>
              <w:t>借款人</w:t>
            </w:r>
            <w:r>
              <w:rPr>
                <w:rFonts w:ascii="Times New Roman" w:hAnsi="宋体" w:hint="eastAsia"/>
                <w:spacing w:val="20"/>
                <w:sz w:val="24"/>
              </w:rPr>
              <w:t>签署</w:t>
            </w:r>
            <w:r>
              <w:rPr>
                <w:rFonts w:ascii="Times New Roman" w:hAnsi="宋体"/>
                <w:spacing w:val="20"/>
                <w:sz w:val="24"/>
              </w:rPr>
              <w:t>和履行</w:t>
            </w:r>
            <w:r>
              <w:rPr>
                <w:rFonts w:ascii="Times New Roman" w:hAnsi="宋体" w:hint="eastAsia"/>
                <w:spacing w:val="20"/>
                <w:sz w:val="24"/>
              </w:rPr>
              <w:t>该</w:t>
            </w:r>
            <w:r>
              <w:rPr>
                <w:rFonts w:ascii="Times New Roman" w:hAnsi="宋体" w:hint="eastAsia"/>
                <w:b/>
                <w:spacing w:val="20"/>
                <w:sz w:val="24"/>
                <w:u w:val="single"/>
              </w:rPr>
              <w:t>融资文件</w:t>
            </w:r>
            <w:r>
              <w:rPr>
                <w:rFonts w:ascii="Times New Roman" w:hAnsi="宋体" w:hint="eastAsia"/>
                <w:spacing w:val="20"/>
                <w:sz w:val="24"/>
              </w:rPr>
              <w:t>；</w:t>
            </w:r>
          </w:p>
          <w:p w14:paraId="0B1F282A" w14:textId="77777777" w:rsidR="00E6040E" w:rsidRDefault="00E6040E">
            <w:pPr>
              <w:widowControl/>
              <w:spacing w:line="360" w:lineRule="exact"/>
              <w:ind w:left="572"/>
              <w:rPr>
                <w:rFonts w:ascii="Times New Roman"/>
                <w:spacing w:val="20"/>
                <w:sz w:val="24"/>
              </w:rPr>
            </w:pPr>
          </w:p>
          <w:p w14:paraId="45549857" w14:textId="77777777" w:rsidR="00E6040E" w:rsidRDefault="00E6040E">
            <w:pPr>
              <w:widowControl/>
              <w:numPr>
                <w:ilvl w:val="1"/>
                <w:numId w:val="15"/>
              </w:numPr>
              <w:tabs>
                <w:tab w:val="clear" w:pos="1170"/>
                <w:tab w:val="left" w:pos="1082"/>
              </w:tabs>
              <w:spacing w:line="360" w:lineRule="exact"/>
              <w:ind w:left="1082" w:hanging="510"/>
              <w:jc w:val="both"/>
              <w:rPr>
                <w:rFonts w:ascii="Times New Roman"/>
                <w:spacing w:val="20"/>
                <w:sz w:val="24"/>
              </w:rPr>
            </w:pPr>
            <w:r>
              <w:rPr>
                <w:rFonts w:ascii="Times New Roman" w:hAnsi="宋体"/>
                <w:spacing w:val="20"/>
                <w:sz w:val="24"/>
              </w:rPr>
              <w:t>授权有关人员代表</w:t>
            </w:r>
            <w:r>
              <w:rPr>
                <w:rFonts w:ascii="Times New Roman" w:hAnsi="宋体"/>
                <w:b/>
                <w:spacing w:val="20"/>
                <w:sz w:val="24"/>
                <w:u w:val="single"/>
              </w:rPr>
              <w:t>借款人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；以及</w:t>
            </w:r>
          </w:p>
          <w:p w14:paraId="59652D93" w14:textId="77777777" w:rsidR="00E6040E" w:rsidRDefault="00E6040E">
            <w:pPr>
              <w:widowControl/>
              <w:spacing w:line="360" w:lineRule="exact"/>
              <w:rPr>
                <w:rFonts w:ascii="Times New Roman"/>
                <w:spacing w:val="20"/>
                <w:sz w:val="24"/>
              </w:rPr>
            </w:pPr>
          </w:p>
          <w:p w14:paraId="199256CB" w14:textId="77777777" w:rsidR="00E6040E" w:rsidRDefault="00E6040E">
            <w:pPr>
              <w:widowControl/>
              <w:numPr>
                <w:ilvl w:val="1"/>
                <w:numId w:val="15"/>
              </w:numPr>
              <w:tabs>
                <w:tab w:val="clear" w:pos="1170"/>
                <w:tab w:val="left" w:pos="1082"/>
              </w:tabs>
              <w:spacing w:line="360" w:lineRule="exact"/>
              <w:ind w:left="1082" w:hanging="510"/>
              <w:jc w:val="both"/>
              <w:rPr>
                <w:rFonts w:ascii="Times New Roman"/>
                <w:u w:val="single"/>
              </w:rPr>
            </w:pPr>
            <w:r>
              <w:rPr>
                <w:rFonts w:ascii="Times New Roman" w:hAnsi="宋体"/>
                <w:spacing w:val="20"/>
                <w:sz w:val="24"/>
              </w:rPr>
              <w:t>授权有关人员代表</w:t>
            </w:r>
            <w:r>
              <w:rPr>
                <w:rFonts w:ascii="Times New Roman" w:hAnsi="宋体"/>
                <w:b/>
                <w:spacing w:val="20"/>
                <w:sz w:val="24"/>
                <w:u w:val="single"/>
              </w:rPr>
              <w:t>借款人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hint="eastAsia"/>
                <w:b/>
                <w:spacing w:val="20"/>
                <w:sz w:val="24"/>
                <w:u w:val="single"/>
              </w:rPr>
              <w:t>融资文件</w:t>
            </w:r>
            <w:r>
              <w:rPr>
                <w:rFonts w:ascii="Times New Roman" w:hAnsi="宋体" w:hint="eastAsia"/>
                <w:spacing w:val="20"/>
                <w:sz w:val="24"/>
              </w:rPr>
              <w:t>项下</w:t>
            </w:r>
            <w:r>
              <w:rPr>
                <w:rFonts w:ascii="Times New Roman" w:hAnsi="宋体"/>
                <w:spacing w:val="20"/>
                <w:sz w:val="24"/>
              </w:rPr>
              <w:t>的所有文件及通知。</w:t>
            </w:r>
          </w:p>
          <w:p w14:paraId="1E185CED" w14:textId="77777777" w:rsidR="00E6040E" w:rsidRDefault="00E6040E">
            <w:pPr>
              <w:widowControl/>
              <w:spacing w:line="360" w:lineRule="exact"/>
              <w:rPr>
                <w:rFonts w:ascii="Times New Roman"/>
                <w:u w:val="single"/>
              </w:rPr>
            </w:pPr>
          </w:p>
        </w:tc>
      </w:tr>
      <w:tr w:rsidR="00E6040E" w14:paraId="2C6469C7" w14:textId="77777777" w:rsidTr="00981655">
        <w:trPr>
          <w:cantSplit/>
        </w:trPr>
        <w:tc>
          <w:tcPr>
            <w:tcW w:w="850" w:type="dxa"/>
          </w:tcPr>
          <w:p w14:paraId="65362C10" w14:textId="77777777" w:rsidR="00E6040E" w:rsidRDefault="00E6040E">
            <w:pPr>
              <w:widowControl/>
              <w:spacing w:line="360" w:lineRule="exact"/>
              <w:rPr>
                <w:rFonts w:ascii="Times New Roman"/>
                <w:sz w:val="24"/>
                <w:szCs w:val="24"/>
              </w:rPr>
            </w:pPr>
          </w:p>
        </w:tc>
        <w:tc>
          <w:tcPr>
            <w:tcW w:w="6641" w:type="dxa"/>
          </w:tcPr>
          <w:p w14:paraId="6A4554E6"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spacing w:val="20"/>
                <w:sz w:val="24"/>
              </w:rPr>
            </w:pPr>
            <w:r>
              <w:rPr>
                <w:rFonts w:ascii="Times New Roman" w:hAnsi="宋体"/>
                <w:spacing w:val="20"/>
                <w:sz w:val="24"/>
                <w:szCs w:val="24"/>
                <w:lang w:val="en-GB"/>
              </w:rPr>
              <w:t>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spacing w:val="20"/>
                <w:sz w:val="24"/>
                <w:szCs w:val="24"/>
                <w:lang w:val="en-GB"/>
              </w:rPr>
              <w:t>[</w:t>
            </w:r>
            <w:r>
              <w:rPr>
                <w:rFonts w:ascii="Times New Roman" w:hAnsi="宋体"/>
                <w:spacing w:val="20"/>
                <w:sz w:val="24"/>
                <w:szCs w:val="24"/>
                <w:lang w:val="en-GB"/>
              </w:rPr>
              <w:t>股东会</w:t>
            </w:r>
            <w:r>
              <w:rPr>
                <w:rFonts w:ascii="Times New Roman"/>
                <w:spacing w:val="20"/>
                <w:sz w:val="24"/>
                <w:szCs w:val="24"/>
                <w:lang w:val="en-GB"/>
              </w:rPr>
              <w:t>]/[</w:t>
            </w:r>
            <w:r>
              <w:rPr>
                <w:rFonts w:ascii="Times New Roman" w:hAnsi="宋体"/>
                <w:spacing w:val="20"/>
                <w:sz w:val="24"/>
                <w:szCs w:val="24"/>
                <w:lang w:val="en-GB"/>
              </w:rPr>
              <w:t>董事会</w:t>
            </w:r>
            <w:r>
              <w:rPr>
                <w:rFonts w:ascii="Times New Roman"/>
                <w:spacing w:val="20"/>
                <w:sz w:val="24"/>
                <w:szCs w:val="24"/>
                <w:lang w:val="en-GB"/>
              </w:rPr>
              <w:t>]/[</w:t>
            </w:r>
            <w:r>
              <w:rPr>
                <w:rFonts w:ascii="Times New Roman" w:hAnsi="宋体"/>
                <w:spacing w:val="20"/>
                <w:sz w:val="24"/>
                <w:szCs w:val="24"/>
                <w:lang w:val="en-GB"/>
              </w:rPr>
              <w:t>其他内部有权机构</w:t>
            </w:r>
            <w:r>
              <w:rPr>
                <w:rFonts w:ascii="Times New Roman"/>
                <w:spacing w:val="20"/>
                <w:sz w:val="24"/>
                <w:szCs w:val="24"/>
                <w:lang w:val="en-GB"/>
              </w:rPr>
              <w:t>]</w:t>
            </w:r>
            <w:r>
              <w:rPr>
                <w:rFonts w:ascii="Times New Roman" w:hAnsi="宋体"/>
                <w:spacing w:val="20"/>
                <w:sz w:val="24"/>
                <w:szCs w:val="24"/>
                <w:lang w:val="en-GB"/>
              </w:rPr>
              <w:t>通过的包括下列内容的决议：</w:t>
            </w:r>
          </w:p>
          <w:p w14:paraId="00D6FBC3" w14:textId="77777777" w:rsidR="00E6040E" w:rsidRDefault="00E6040E">
            <w:pPr>
              <w:widowControl/>
              <w:tabs>
                <w:tab w:val="left" w:pos="572"/>
              </w:tabs>
              <w:spacing w:line="360" w:lineRule="exact"/>
              <w:rPr>
                <w:rFonts w:ascii="Times New Roman"/>
                <w:spacing w:val="20"/>
                <w:sz w:val="24"/>
              </w:rPr>
            </w:pPr>
          </w:p>
          <w:p w14:paraId="52851326" w14:textId="77777777" w:rsidR="00E6040E" w:rsidRDefault="00E6040E">
            <w:pPr>
              <w:widowControl/>
              <w:numPr>
                <w:ilvl w:val="0"/>
                <w:numId w:val="16"/>
              </w:numPr>
              <w:spacing w:line="360" w:lineRule="exact"/>
              <w:ind w:hanging="598"/>
              <w:jc w:val="both"/>
              <w:rPr>
                <w:rFonts w:ascii="Times New Roman"/>
                <w:spacing w:val="20"/>
                <w:sz w:val="24"/>
              </w:rPr>
            </w:pPr>
            <w:r>
              <w:rPr>
                <w:rFonts w:ascii="Times New Roman" w:hAnsi="宋体"/>
                <w:spacing w:val="20"/>
                <w:sz w:val="24"/>
              </w:rPr>
              <w:t>批准该</w:t>
            </w:r>
            <w:r>
              <w:rPr>
                <w:rFonts w:ascii="Times New Roman" w:hAnsi="宋体"/>
                <w:b/>
                <w:spacing w:val="20"/>
                <w:sz w:val="24"/>
                <w:u w:val="single"/>
              </w:rPr>
              <w:t>担保人</w:t>
            </w:r>
            <w:r>
              <w:rPr>
                <w:rFonts w:ascii="Times New Roman" w:hAnsi="宋体" w:hint="eastAsia"/>
                <w:spacing w:val="20"/>
                <w:sz w:val="24"/>
              </w:rPr>
              <w:t>作为一方</w:t>
            </w:r>
            <w:r>
              <w:rPr>
                <w:rFonts w:ascii="Times New Roman" w:hAnsi="宋体"/>
                <w:spacing w:val="20"/>
                <w:sz w:val="24"/>
              </w:rPr>
              <w:t>的</w:t>
            </w:r>
            <w:r>
              <w:rPr>
                <w:rFonts w:ascii="Times New Roman" w:hAnsi="宋体"/>
                <w:b/>
                <w:spacing w:val="20"/>
                <w:sz w:val="24"/>
                <w:u w:val="single"/>
              </w:rPr>
              <w:t>担保合同</w:t>
            </w:r>
            <w:r>
              <w:rPr>
                <w:rFonts w:ascii="Times New Roman" w:hAnsi="宋体" w:hint="eastAsia"/>
                <w:spacing w:val="20"/>
                <w:sz w:val="24"/>
              </w:rPr>
              <w:t>的</w:t>
            </w:r>
            <w:r>
              <w:rPr>
                <w:rFonts w:ascii="Times New Roman" w:hAnsi="宋体"/>
                <w:spacing w:val="20"/>
                <w:sz w:val="24"/>
              </w:rPr>
              <w:t>条款并同意该</w:t>
            </w:r>
            <w:r>
              <w:rPr>
                <w:rFonts w:ascii="Times New Roman" w:hAnsi="宋体"/>
                <w:b/>
                <w:spacing w:val="20"/>
                <w:sz w:val="24"/>
                <w:u w:val="single"/>
              </w:rPr>
              <w:t>担保人</w:t>
            </w:r>
            <w:r>
              <w:rPr>
                <w:rFonts w:ascii="Times New Roman" w:hAnsi="宋体" w:hint="eastAsia"/>
                <w:spacing w:val="20"/>
                <w:sz w:val="24"/>
              </w:rPr>
              <w:t>签署</w:t>
            </w:r>
            <w:r>
              <w:rPr>
                <w:rFonts w:ascii="Times New Roman" w:hAnsi="宋体"/>
                <w:spacing w:val="20"/>
                <w:sz w:val="24"/>
              </w:rPr>
              <w:t>和履行该</w:t>
            </w:r>
            <w:r>
              <w:rPr>
                <w:rFonts w:ascii="Times New Roman" w:hAnsi="宋体"/>
                <w:b/>
                <w:spacing w:val="20"/>
                <w:sz w:val="24"/>
                <w:u w:val="single"/>
              </w:rPr>
              <w:t>担保合同</w:t>
            </w:r>
            <w:r>
              <w:rPr>
                <w:rFonts w:ascii="Times New Roman" w:hAnsi="宋体" w:hint="eastAsia"/>
                <w:spacing w:val="20"/>
                <w:sz w:val="24"/>
              </w:rPr>
              <w:t>；</w:t>
            </w:r>
          </w:p>
          <w:p w14:paraId="563C7232" w14:textId="77777777" w:rsidR="00E6040E" w:rsidRDefault="00E6040E">
            <w:pPr>
              <w:widowControl/>
              <w:spacing w:line="360" w:lineRule="exact"/>
              <w:ind w:left="572"/>
              <w:rPr>
                <w:rFonts w:ascii="Times New Roman"/>
                <w:spacing w:val="20"/>
                <w:sz w:val="24"/>
              </w:rPr>
            </w:pPr>
          </w:p>
          <w:p w14:paraId="67F5C1DA" w14:textId="77777777" w:rsidR="00E6040E" w:rsidRDefault="00E6040E">
            <w:pPr>
              <w:widowControl/>
              <w:numPr>
                <w:ilvl w:val="0"/>
                <w:numId w:val="16"/>
              </w:numPr>
              <w:spacing w:line="360" w:lineRule="exact"/>
              <w:ind w:hanging="598"/>
              <w:jc w:val="both"/>
              <w:rPr>
                <w:rFonts w:ascii="Times New Roman"/>
                <w:spacing w:val="20"/>
                <w:sz w:val="24"/>
              </w:rPr>
            </w:pPr>
            <w:r>
              <w:rPr>
                <w:rFonts w:ascii="Times New Roman" w:hAnsi="宋体"/>
                <w:spacing w:val="20"/>
                <w:sz w:val="24"/>
              </w:rPr>
              <w:t>授权有关人员代表该</w:t>
            </w:r>
            <w:r>
              <w:rPr>
                <w:rFonts w:ascii="Times New Roman" w:hAnsi="宋体"/>
                <w:b/>
                <w:spacing w:val="20"/>
                <w:sz w:val="24"/>
                <w:u w:val="single"/>
              </w:rPr>
              <w:t>担保人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b/>
                <w:spacing w:val="20"/>
                <w:sz w:val="24"/>
                <w:u w:val="single"/>
              </w:rPr>
              <w:t>担保合同</w:t>
            </w:r>
            <w:r>
              <w:rPr>
                <w:rFonts w:ascii="Times New Roman" w:hAnsi="宋体" w:hint="eastAsia"/>
                <w:spacing w:val="20"/>
                <w:sz w:val="24"/>
              </w:rPr>
              <w:t>；以及</w:t>
            </w:r>
          </w:p>
          <w:p w14:paraId="5A1AB24B" w14:textId="77777777" w:rsidR="00E6040E" w:rsidRDefault="00E6040E">
            <w:pPr>
              <w:widowControl/>
              <w:spacing w:line="360" w:lineRule="exact"/>
              <w:rPr>
                <w:rFonts w:ascii="Times New Roman"/>
                <w:spacing w:val="20"/>
                <w:sz w:val="24"/>
              </w:rPr>
            </w:pPr>
          </w:p>
          <w:p w14:paraId="4D36C8E1" w14:textId="77777777" w:rsidR="00E6040E" w:rsidRDefault="00E6040E">
            <w:pPr>
              <w:widowControl/>
              <w:numPr>
                <w:ilvl w:val="0"/>
                <w:numId w:val="16"/>
              </w:numPr>
              <w:spacing w:line="360" w:lineRule="exact"/>
              <w:ind w:hanging="598"/>
              <w:jc w:val="both"/>
              <w:rPr>
                <w:rFonts w:ascii="Times New Roman"/>
                <w:b/>
                <w:spacing w:val="20"/>
                <w:sz w:val="24"/>
                <w:szCs w:val="24"/>
                <w:u w:val="single"/>
                <w:lang w:val="en-GB"/>
              </w:rPr>
            </w:pPr>
            <w:r>
              <w:rPr>
                <w:rFonts w:ascii="Times New Roman" w:hAnsi="宋体"/>
                <w:spacing w:val="20"/>
                <w:sz w:val="24"/>
              </w:rPr>
              <w:t>授权有关人员代表该</w:t>
            </w:r>
            <w:r>
              <w:rPr>
                <w:rFonts w:ascii="Times New Roman" w:hAnsi="宋体"/>
                <w:b/>
                <w:spacing w:val="20"/>
                <w:sz w:val="24"/>
                <w:u w:val="single"/>
              </w:rPr>
              <w:t>担保人</w:t>
            </w:r>
            <w:r>
              <w:rPr>
                <w:rFonts w:ascii="Times New Roman" w:hAnsi="宋体"/>
                <w:spacing w:val="20"/>
                <w:sz w:val="24"/>
              </w:rPr>
              <w:t>签署</w:t>
            </w:r>
            <w:r>
              <w:rPr>
                <w:rFonts w:ascii="Times New Roman" w:hAnsi="宋体" w:hint="eastAsia"/>
                <w:spacing w:val="20"/>
                <w:sz w:val="24"/>
              </w:rPr>
              <w:t>其作为一方的</w:t>
            </w:r>
            <w:r>
              <w:rPr>
                <w:rFonts w:ascii="Times New Roman" w:hAnsi="宋体"/>
                <w:b/>
                <w:spacing w:val="20"/>
                <w:sz w:val="24"/>
                <w:u w:val="single"/>
              </w:rPr>
              <w:t>担保合同</w:t>
            </w:r>
            <w:r>
              <w:rPr>
                <w:rFonts w:ascii="Times New Roman" w:hAnsi="宋体" w:hint="eastAsia"/>
                <w:spacing w:val="20"/>
                <w:sz w:val="24"/>
              </w:rPr>
              <w:t>项下</w:t>
            </w:r>
            <w:r>
              <w:rPr>
                <w:rFonts w:ascii="Times New Roman" w:hAnsi="宋体"/>
                <w:spacing w:val="20"/>
                <w:sz w:val="24"/>
              </w:rPr>
              <w:t>的所有文件及通知。</w:t>
            </w:r>
          </w:p>
          <w:p w14:paraId="49C52D37" w14:textId="77777777" w:rsidR="00E6040E" w:rsidRDefault="00E6040E">
            <w:pPr>
              <w:widowControl/>
              <w:spacing w:line="360" w:lineRule="exact"/>
              <w:rPr>
                <w:rFonts w:ascii="Times New Roman"/>
                <w:b/>
                <w:spacing w:val="20"/>
                <w:sz w:val="24"/>
                <w:szCs w:val="24"/>
                <w:u w:val="single"/>
                <w:lang w:val="en-GB"/>
              </w:rPr>
            </w:pPr>
          </w:p>
        </w:tc>
      </w:tr>
      <w:tr w:rsidR="00E6040E" w14:paraId="0BE9D376" w14:textId="77777777" w:rsidTr="00981655">
        <w:trPr>
          <w:cantSplit/>
        </w:trPr>
        <w:tc>
          <w:tcPr>
            <w:tcW w:w="850" w:type="dxa"/>
          </w:tcPr>
          <w:p w14:paraId="233AC61F" w14:textId="77777777" w:rsidR="00E6040E" w:rsidRDefault="00E6040E">
            <w:pPr>
              <w:widowControl/>
              <w:spacing w:line="360" w:lineRule="exact"/>
              <w:rPr>
                <w:rFonts w:ascii="Times New Roman"/>
                <w:sz w:val="24"/>
                <w:szCs w:val="24"/>
              </w:rPr>
            </w:pPr>
          </w:p>
        </w:tc>
        <w:tc>
          <w:tcPr>
            <w:tcW w:w="6641" w:type="dxa"/>
          </w:tcPr>
          <w:p w14:paraId="1D1A31A4" w14:textId="10EF3121" w:rsidR="00164208" w:rsidRPr="008367B3" w:rsidRDefault="00164208">
            <w:pPr>
              <w:widowControl/>
              <w:numPr>
                <w:ilvl w:val="0"/>
                <w:numId w:val="14"/>
              </w:numPr>
              <w:tabs>
                <w:tab w:val="clear" w:pos="1680"/>
                <w:tab w:val="left" w:pos="572"/>
              </w:tabs>
              <w:spacing w:line="360" w:lineRule="exact"/>
              <w:ind w:left="572" w:hanging="572"/>
              <w:jc w:val="both"/>
              <w:rPr>
                <w:rFonts w:hAnsi="宋体"/>
                <w:u w:val="single"/>
              </w:rPr>
            </w:pPr>
            <w:r w:rsidRPr="008367B3">
              <w:rPr>
                <w:rFonts w:hAnsi="宋体" w:cs="仿宋" w:hint="eastAsia"/>
                <w:sz w:val="24"/>
                <w:szCs w:val="24"/>
              </w:rPr>
              <w:t>如果</w:t>
            </w:r>
            <w:r w:rsidRPr="008367B3">
              <w:rPr>
                <w:rFonts w:hAnsi="宋体"/>
                <w:b/>
                <w:spacing w:val="20"/>
                <w:sz w:val="24"/>
                <w:szCs w:val="24"/>
                <w:u w:val="single"/>
                <w:lang w:val="en-GB"/>
              </w:rPr>
              <w:t>担保人</w:t>
            </w:r>
            <w:r w:rsidRPr="008367B3">
              <w:rPr>
                <w:rFonts w:hAnsi="宋体" w:cs="仿宋" w:hint="eastAsia"/>
                <w:sz w:val="24"/>
                <w:szCs w:val="24"/>
              </w:rPr>
              <w:t>为上市公司或上市公司已公开披露的控股子公司或其股票在国务院批准的其他全国性证券交易场所交易的公司，其公开披露的关于担保事项已经董事会或者股东大会决议通过的信息。</w:t>
            </w:r>
          </w:p>
          <w:p w14:paraId="433C7C94" w14:textId="77777777" w:rsidR="00164208" w:rsidRPr="00164208" w:rsidRDefault="00164208" w:rsidP="00164208">
            <w:pPr>
              <w:widowControl/>
              <w:tabs>
                <w:tab w:val="left" w:pos="572"/>
              </w:tabs>
              <w:spacing w:line="360" w:lineRule="exact"/>
              <w:ind w:left="572"/>
              <w:jc w:val="both"/>
              <w:rPr>
                <w:rFonts w:ascii="Times New Roman"/>
                <w:u w:val="single"/>
              </w:rPr>
            </w:pPr>
          </w:p>
          <w:p w14:paraId="20CF4A09" w14:textId="6B1EF141" w:rsidR="00E6040E" w:rsidRDefault="00E6040E">
            <w:pPr>
              <w:widowControl/>
              <w:numPr>
                <w:ilvl w:val="0"/>
                <w:numId w:val="14"/>
              </w:numPr>
              <w:tabs>
                <w:tab w:val="clear" w:pos="1680"/>
                <w:tab w:val="left" w:pos="572"/>
              </w:tabs>
              <w:spacing w:line="360" w:lineRule="exact"/>
              <w:ind w:left="572" w:hanging="572"/>
              <w:jc w:val="both"/>
              <w:rPr>
                <w:rFonts w:ascii="Times New Roman"/>
                <w:u w:val="single"/>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sidR="00BE721F" w:rsidRPr="00F43282">
              <w:rPr>
                <w:rFonts w:ascii="Times New Roman" w:hAnsi="宋体" w:hint="eastAsia"/>
                <w:spacing w:val="20"/>
                <w:sz w:val="24"/>
                <w:szCs w:val="24"/>
                <w:lang w:val="en-GB"/>
              </w:rPr>
              <w:t>法定代表人或</w:t>
            </w:r>
            <w:r>
              <w:rPr>
                <w:rFonts w:ascii="Times New Roman" w:hAnsi="宋体"/>
                <w:spacing w:val="20"/>
                <w:sz w:val="24"/>
                <w:szCs w:val="24"/>
                <w:lang w:val="en-GB"/>
              </w:rPr>
              <w:t>授权签字人的身份证明文件和签字样本</w:t>
            </w:r>
            <w:r>
              <w:rPr>
                <w:rFonts w:ascii="Times New Roman" w:hAnsi="宋体"/>
                <w:spacing w:val="20"/>
                <w:sz w:val="24"/>
                <w:szCs w:val="24"/>
              </w:rPr>
              <w:t>。</w:t>
            </w:r>
          </w:p>
          <w:p w14:paraId="4B580CA4" w14:textId="77777777" w:rsidR="00E6040E" w:rsidRDefault="00E6040E">
            <w:pPr>
              <w:widowControl/>
              <w:tabs>
                <w:tab w:val="left" w:pos="572"/>
              </w:tabs>
              <w:spacing w:line="360" w:lineRule="exact"/>
              <w:rPr>
                <w:rFonts w:ascii="Times New Roman"/>
                <w:u w:val="single"/>
              </w:rPr>
            </w:pPr>
          </w:p>
        </w:tc>
      </w:tr>
      <w:tr w:rsidR="00E6040E" w14:paraId="4D4C8780" w14:textId="77777777" w:rsidTr="00981655">
        <w:trPr>
          <w:cantSplit/>
        </w:trPr>
        <w:tc>
          <w:tcPr>
            <w:tcW w:w="850" w:type="dxa"/>
          </w:tcPr>
          <w:p w14:paraId="24620E37" w14:textId="77777777" w:rsidR="00E6040E" w:rsidRDefault="00E6040E">
            <w:pPr>
              <w:widowControl/>
              <w:spacing w:line="360" w:lineRule="exact"/>
              <w:rPr>
                <w:rFonts w:ascii="Times New Roman"/>
                <w:sz w:val="24"/>
                <w:szCs w:val="24"/>
              </w:rPr>
            </w:pPr>
          </w:p>
        </w:tc>
        <w:tc>
          <w:tcPr>
            <w:tcW w:w="6641" w:type="dxa"/>
          </w:tcPr>
          <w:p w14:paraId="60C81E3C"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hAnsi="宋体"/>
                <w:spacing w:val="20"/>
                <w:sz w:val="24"/>
                <w:szCs w:val="24"/>
                <w:lang w:val="en-GB"/>
              </w:rPr>
            </w:pPr>
            <w:r>
              <w:rPr>
                <w:rFonts w:ascii="Times New Roman" w:hAnsi="宋体"/>
                <w:b/>
                <w:spacing w:val="20"/>
                <w:sz w:val="24"/>
                <w:szCs w:val="24"/>
                <w:u w:val="single"/>
                <w:lang w:val="en-GB"/>
              </w:rPr>
              <w:t>借款人</w:t>
            </w:r>
            <w:r>
              <w:rPr>
                <w:rFonts w:ascii="Times New Roman" w:hAnsi="宋体"/>
                <w:spacing w:val="20"/>
                <w:sz w:val="24"/>
                <w:szCs w:val="24"/>
                <w:lang w:val="en-GB"/>
              </w:rPr>
              <w:t>及各</w:t>
            </w:r>
            <w:r>
              <w:rPr>
                <w:rFonts w:ascii="Times New Roman" w:hAnsi="宋体"/>
                <w:b/>
                <w:spacing w:val="20"/>
                <w:sz w:val="24"/>
                <w:szCs w:val="24"/>
                <w:u w:val="single"/>
                <w:lang w:val="en-GB"/>
              </w:rPr>
              <w:t>担保人</w:t>
            </w:r>
            <w:r>
              <w:rPr>
                <w:rFonts w:ascii="Times New Roman" w:hAnsi="宋体"/>
                <w:spacing w:val="20"/>
                <w:sz w:val="24"/>
                <w:szCs w:val="24"/>
                <w:lang w:val="en-GB"/>
              </w:rPr>
              <w:t>的</w:t>
            </w:r>
            <w:r>
              <w:rPr>
                <w:rFonts w:ascii="Times New Roman" w:hAnsi="宋体" w:hint="eastAsia"/>
                <w:spacing w:val="20"/>
                <w:sz w:val="24"/>
                <w:szCs w:val="24"/>
                <w:lang w:val="en-GB"/>
              </w:rPr>
              <w:t>最近一期的年报或经审计的财务报表</w:t>
            </w:r>
            <w:r>
              <w:rPr>
                <w:rFonts w:ascii="Times New Roman" w:hAnsi="宋体"/>
                <w:spacing w:val="20"/>
                <w:sz w:val="24"/>
                <w:szCs w:val="24"/>
              </w:rPr>
              <w:t>。</w:t>
            </w:r>
          </w:p>
          <w:p w14:paraId="783CBDDC" w14:textId="77777777" w:rsidR="00E6040E" w:rsidRDefault="00E6040E">
            <w:pPr>
              <w:widowControl/>
              <w:tabs>
                <w:tab w:val="left" w:pos="572"/>
              </w:tabs>
              <w:spacing w:line="360" w:lineRule="exact"/>
              <w:jc w:val="both"/>
              <w:rPr>
                <w:rFonts w:ascii="Times New Roman" w:hAnsi="宋体"/>
                <w:spacing w:val="20"/>
                <w:sz w:val="24"/>
                <w:szCs w:val="24"/>
                <w:lang w:val="en-GB"/>
              </w:rPr>
            </w:pPr>
          </w:p>
        </w:tc>
      </w:tr>
      <w:tr w:rsidR="00E6040E" w14:paraId="6D2451D4" w14:textId="77777777" w:rsidTr="00981655">
        <w:trPr>
          <w:cantSplit/>
        </w:trPr>
        <w:tc>
          <w:tcPr>
            <w:tcW w:w="850" w:type="dxa"/>
          </w:tcPr>
          <w:p w14:paraId="0BF7069B" w14:textId="77777777" w:rsidR="00E6040E" w:rsidRDefault="00E6040E">
            <w:pPr>
              <w:widowControl/>
              <w:spacing w:line="360" w:lineRule="exact"/>
              <w:rPr>
                <w:rFonts w:ascii="Times New Roman"/>
                <w:sz w:val="24"/>
                <w:szCs w:val="24"/>
              </w:rPr>
            </w:pPr>
          </w:p>
        </w:tc>
        <w:tc>
          <w:tcPr>
            <w:tcW w:w="6641" w:type="dxa"/>
          </w:tcPr>
          <w:p w14:paraId="1EC51844" w14:textId="77777777" w:rsidR="00E6040E" w:rsidRDefault="00E6040E">
            <w:pPr>
              <w:widowControl/>
              <w:numPr>
                <w:ilvl w:val="0"/>
                <w:numId w:val="14"/>
              </w:numPr>
              <w:tabs>
                <w:tab w:val="clear" w:pos="1680"/>
                <w:tab w:val="left" w:pos="572"/>
              </w:tabs>
              <w:spacing w:line="360" w:lineRule="exact"/>
              <w:ind w:left="572" w:hanging="572"/>
              <w:jc w:val="both"/>
              <w:rPr>
                <w:rFonts w:ascii="Times New Roman" w:hAnsi="宋体"/>
                <w:spacing w:val="20"/>
                <w:sz w:val="24"/>
                <w:szCs w:val="24"/>
                <w:lang w:val="en-GB"/>
              </w:rPr>
            </w:pPr>
            <w:r>
              <w:rPr>
                <w:rFonts w:ascii="Times New Roman" w:hAnsi="宋体" w:hint="eastAsia"/>
                <w:spacing w:val="20"/>
                <w:sz w:val="24"/>
                <w:szCs w:val="24"/>
                <w:lang w:val="en-GB"/>
              </w:rPr>
              <w:t>经</w:t>
            </w:r>
            <w:r>
              <w:rPr>
                <w:rFonts w:ascii="Times New Roman" w:hAnsi="宋体" w:hint="eastAsia"/>
                <w:b/>
                <w:spacing w:val="20"/>
                <w:sz w:val="24"/>
                <w:szCs w:val="24"/>
                <w:u w:val="single"/>
                <w:lang w:val="en-GB"/>
              </w:rPr>
              <w:t>代理行</w:t>
            </w:r>
            <w:r w:rsidR="007453D8" w:rsidRPr="00E051A6">
              <w:rPr>
                <w:rFonts w:ascii="Times New Roman" w:hAnsi="宋体" w:hint="eastAsia"/>
                <w:spacing w:val="20"/>
                <w:sz w:val="24"/>
                <w:szCs w:val="24"/>
                <w:lang w:val="en-GB"/>
              </w:rPr>
              <w:t>（根据全体</w:t>
            </w:r>
            <w:r w:rsidR="007453D8" w:rsidRPr="007453D8">
              <w:rPr>
                <w:rFonts w:ascii="Times New Roman" w:hAnsi="宋体" w:hint="eastAsia"/>
                <w:b/>
                <w:spacing w:val="20"/>
                <w:sz w:val="24"/>
                <w:szCs w:val="24"/>
                <w:u w:val="single"/>
                <w:lang w:val="en-GB"/>
              </w:rPr>
              <w:t>贷款</w:t>
            </w:r>
            <w:r w:rsidR="007453D8" w:rsidRPr="00E051A6">
              <w:rPr>
                <w:rFonts w:ascii="Times New Roman" w:hAnsi="宋体" w:hint="eastAsia"/>
                <w:b/>
                <w:spacing w:val="20"/>
                <w:sz w:val="24"/>
                <w:szCs w:val="24"/>
                <w:u w:val="single"/>
                <w:lang w:val="en-GB"/>
              </w:rPr>
              <w:t>人</w:t>
            </w:r>
            <w:r w:rsidR="007453D8" w:rsidRPr="00E051A6">
              <w:rPr>
                <w:rFonts w:ascii="Times New Roman" w:hAnsi="宋体" w:hint="eastAsia"/>
                <w:spacing w:val="20"/>
                <w:sz w:val="24"/>
                <w:szCs w:val="24"/>
                <w:lang w:val="en-GB"/>
              </w:rPr>
              <w:t>的指示）</w:t>
            </w:r>
            <w:r>
              <w:rPr>
                <w:rFonts w:ascii="Times New Roman" w:hAnsi="宋体" w:hint="eastAsia"/>
                <w:spacing w:val="20"/>
                <w:sz w:val="24"/>
                <w:szCs w:val="24"/>
                <w:lang w:val="en-GB"/>
              </w:rPr>
              <w:t>书面确认的</w:t>
            </w:r>
            <w:r>
              <w:rPr>
                <w:rFonts w:ascii="Times New Roman" w:hAnsi="宋体" w:hint="eastAsia"/>
                <w:b/>
                <w:spacing w:val="20"/>
                <w:sz w:val="24"/>
                <w:szCs w:val="24"/>
                <w:u w:val="single"/>
                <w:lang w:val="en-GB"/>
              </w:rPr>
              <w:t>项目</w:t>
            </w:r>
            <w:r>
              <w:rPr>
                <w:rFonts w:ascii="Times New Roman" w:hAnsi="宋体" w:hint="eastAsia"/>
                <w:spacing w:val="20"/>
                <w:sz w:val="24"/>
                <w:szCs w:val="24"/>
                <w:lang w:val="en-GB"/>
              </w:rPr>
              <w:t>实际进度资料。</w:t>
            </w:r>
          </w:p>
          <w:p w14:paraId="0A40A5C6" w14:textId="77777777" w:rsidR="00E6040E" w:rsidRDefault="00E6040E">
            <w:pPr>
              <w:widowControl/>
              <w:tabs>
                <w:tab w:val="left" w:pos="572"/>
              </w:tabs>
              <w:spacing w:line="360" w:lineRule="exact"/>
              <w:rPr>
                <w:rFonts w:ascii="Times New Roman" w:hAnsi="宋体"/>
                <w:spacing w:val="20"/>
                <w:sz w:val="24"/>
                <w:szCs w:val="24"/>
                <w:lang w:val="en-GB"/>
              </w:rPr>
            </w:pPr>
          </w:p>
        </w:tc>
      </w:tr>
      <w:tr w:rsidR="00E6040E" w14:paraId="448A3181" w14:textId="77777777" w:rsidTr="00981655">
        <w:trPr>
          <w:cantSplit/>
        </w:trPr>
        <w:tc>
          <w:tcPr>
            <w:tcW w:w="850" w:type="dxa"/>
          </w:tcPr>
          <w:p w14:paraId="256414FF" w14:textId="77777777" w:rsidR="00E6040E" w:rsidRDefault="00E6040E">
            <w:pPr>
              <w:widowControl/>
              <w:spacing w:line="360" w:lineRule="exact"/>
              <w:rPr>
                <w:rFonts w:ascii="Times New Roman"/>
                <w:sz w:val="24"/>
                <w:szCs w:val="24"/>
              </w:rPr>
            </w:pPr>
          </w:p>
        </w:tc>
        <w:tc>
          <w:tcPr>
            <w:tcW w:w="6641" w:type="dxa"/>
          </w:tcPr>
          <w:p w14:paraId="0B865288" w14:textId="3AA30847" w:rsidR="00E6040E" w:rsidRDefault="00E6040E">
            <w:pPr>
              <w:widowControl/>
              <w:numPr>
                <w:ilvl w:val="0"/>
                <w:numId w:val="14"/>
              </w:numPr>
              <w:tabs>
                <w:tab w:val="clear" w:pos="1680"/>
                <w:tab w:val="left" w:pos="572"/>
              </w:tabs>
              <w:spacing w:line="360" w:lineRule="exact"/>
              <w:ind w:left="572" w:hanging="572"/>
              <w:jc w:val="both"/>
              <w:rPr>
                <w:rFonts w:ascii="Times New Roman"/>
                <w:b/>
                <w:spacing w:val="20"/>
                <w:sz w:val="24"/>
                <w:szCs w:val="24"/>
                <w:u w:val="single"/>
                <w:lang w:val="en-GB"/>
              </w:rPr>
            </w:pPr>
            <w:r>
              <w:rPr>
                <w:rFonts w:ascii="Times New Roman" w:hAnsi="宋体"/>
                <w:b/>
                <w:spacing w:val="20"/>
                <w:sz w:val="24"/>
                <w:szCs w:val="24"/>
                <w:u w:val="single"/>
                <w:lang w:val="en-GB"/>
              </w:rPr>
              <w:t>融资文件</w:t>
            </w:r>
            <w:r>
              <w:rPr>
                <w:rFonts w:ascii="Times New Roman" w:hAnsi="宋体"/>
                <w:spacing w:val="20"/>
                <w:sz w:val="24"/>
                <w:szCs w:val="24"/>
                <w:lang w:val="en-GB"/>
              </w:rPr>
              <w:t>及其项下的交易</w:t>
            </w:r>
            <w:r w:rsidR="002D669D">
              <w:rPr>
                <w:rFonts w:ascii="Times New Roman" w:hAnsi="宋体" w:hint="eastAsia"/>
                <w:spacing w:val="20"/>
                <w:sz w:val="24"/>
                <w:szCs w:val="24"/>
                <w:lang w:val="en-GB"/>
              </w:rPr>
              <w:t>以及开展</w:t>
            </w:r>
            <w:r w:rsidR="002D669D" w:rsidRPr="00E85C15">
              <w:rPr>
                <w:rFonts w:ascii="Times New Roman" w:hAnsi="宋体" w:hint="eastAsia"/>
                <w:b/>
                <w:spacing w:val="20"/>
                <w:sz w:val="24"/>
                <w:szCs w:val="24"/>
                <w:u w:val="single"/>
                <w:lang w:val="en-GB"/>
              </w:rPr>
              <w:t>项目</w:t>
            </w:r>
            <w:r>
              <w:rPr>
                <w:rFonts w:ascii="Times New Roman" w:hAnsi="宋体"/>
                <w:spacing w:val="20"/>
                <w:sz w:val="24"/>
                <w:szCs w:val="24"/>
                <w:lang w:val="en-GB"/>
              </w:rPr>
              <w:t>所需的政府机构或其他有权机构的批准文件或同意。</w:t>
            </w:r>
          </w:p>
          <w:p w14:paraId="3B18E15B" w14:textId="77777777" w:rsidR="00E6040E" w:rsidRDefault="00E6040E">
            <w:pPr>
              <w:widowControl/>
              <w:tabs>
                <w:tab w:val="left" w:pos="572"/>
              </w:tabs>
              <w:spacing w:line="360" w:lineRule="exact"/>
              <w:rPr>
                <w:rFonts w:ascii="Times New Roman"/>
                <w:b/>
                <w:spacing w:val="20"/>
                <w:sz w:val="24"/>
                <w:szCs w:val="24"/>
                <w:u w:val="single"/>
                <w:lang w:val="en-GB"/>
              </w:rPr>
            </w:pPr>
          </w:p>
        </w:tc>
      </w:tr>
      <w:tr w:rsidR="00E6040E" w14:paraId="0BDAE426" w14:textId="77777777" w:rsidTr="00981655">
        <w:trPr>
          <w:cantSplit/>
        </w:trPr>
        <w:tc>
          <w:tcPr>
            <w:tcW w:w="850" w:type="dxa"/>
          </w:tcPr>
          <w:p w14:paraId="049A0CB7" w14:textId="77777777" w:rsidR="00E6040E" w:rsidRDefault="00E6040E">
            <w:pPr>
              <w:widowControl/>
              <w:spacing w:line="360" w:lineRule="exact"/>
              <w:rPr>
                <w:rFonts w:ascii="Times New Roman"/>
                <w:sz w:val="24"/>
                <w:szCs w:val="24"/>
              </w:rPr>
            </w:pPr>
          </w:p>
        </w:tc>
        <w:tc>
          <w:tcPr>
            <w:tcW w:w="6641" w:type="dxa"/>
          </w:tcPr>
          <w:p w14:paraId="24E67CB5" w14:textId="2BE40DE4" w:rsidR="00E6040E" w:rsidRDefault="00C92BBD">
            <w:pPr>
              <w:widowControl/>
              <w:numPr>
                <w:ilvl w:val="0"/>
                <w:numId w:val="14"/>
              </w:numPr>
              <w:tabs>
                <w:tab w:val="clear" w:pos="1680"/>
                <w:tab w:val="left" w:pos="572"/>
              </w:tabs>
              <w:spacing w:line="360" w:lineRule="exact"/>
              <w:ind w:left="572" w:hanging="572"/>
              <w:jc w:val="both"/>
              <w:rPr>
                <w:rFonts w:ascii="Times New Roman"/>
                <w:spacing w:val="20"/>
                <w:sz w:val="24"/>
                <w:szCs w:val="24"/>
                <w:lang w:val="en-GB"/>
              </w:rPr>
            </w:pPr>
            <w:r>
              <w:rPr>
                <w:rFonts w:ascii="Times New Roman" w:hint="eastAsia"/>
                <w:spacing w:val="20"/>
                <w:sz w:val="24"/>
                <w:szCs w:val="24"/>
                <w:lang w:val="en-GB"/>
              </w:rPr>
              <w:t>【】</w:t>
            </w:r>
            <w:r w:rsidR="00E6040E">
              <w:rPr>
                <w:rFonts w:ascii="Times New Roman" w:hAnsi="宋体"/>
                <w:spacing w:val="20"/>
                <w:sz w:val="24"/>
                <w:szCs w:val="24"/>
                <w:lang w:val="en-GB"/>
              </w:rPr>
              <w:t>。</w:t>
            </w:r>
          </w:p>
          <w:p w14:paraId="394AF662" w14:textId="77777777" w:rsidR="00E6040E" w:rsidRDefault="00E6040E">
            <w:pPr>
              <w:widowControl/>
              <w:tabs>
                <w:tab w:val="left" w:pos="572"/>
              </w:tabs>
              <w:spacing w:line="360" w:lineRule="exact"/>
              <w:rPr>
                <w:rFonts w:ascii="Times New Roman"/>
                <w:spacing w:val="20"/>
                <w:sz w:val="24"/>
                <w:szCs w:val="24"/>
                <w:lang w:val="en-GB"/>
              </w:rPr>
            </w:pPr>
          </w:p>
        </w:tc>
      </w:tr>
      <w:tr w:rsidR="00E6040E" w14:paraId="7C24B4B6" w14:textId="77777777" w:rsidTr="00981655">
        <w:trPr>
          <w:cantSplit/>
        </w:trPr>
        <w:tc>
          <w:tcPr>
            <w:tcW w:w="850" w:type="dxa"/>
          </w:tcPr>
          <w:p w14:paraId="676F3169" w14:textId="77777777" w:rsidR="00E6040E" w:rsidRDefault="00E6040E">
            <w:pPr>
              <w:widowControl/>
              <w:spacing w:line="360" w:lineRule="exact"/>
              <w:rPr>
                <w:rFonts w:ascii="Times New Roman"/>
                <w:sz w:val="24"/>
                <w:szCs w:val="24"/>
              </w:rPr>
            </w:pPr>
            <w:r>
              <w:rPr>
                <w:rFonts w:ascii="Times New Roman"/>
                <w:sz w:val="24"/>
                <w:szCs w:val="24"/>
              </w:rPr>
              <w:t>(3)</w:t>
            </w:r>
          </w:p>
        </w:tc>
        <w:tc>
          <w:tcPr>
            <w:tcW w:w="6641" w:type="dxa"/>
          </w:tcPr>
          <w:p w14:paraId="2FC77E69" w14:textId="2B80670D" w:rsidR="00E6040E" w:rsidRDefault="00C92BBD">
            <w:pPr>
              <w:widowControl/>
              <w:spacing w:line="360" w:lineRule="exact"/>
              <w:jc w:val="both"/>
              <w:rPr>
                <w:rFonts w:ascii="Times New Roman"/>
                <w:spacing w:val="20"/>
                <w:sz w:val="24"/>
                <w:szCs w:val="24"/>
                <w:lang w:val="en-GB"/>
              </w:rPr>
            </w:pPr>
            <w:r>
              <w:rPr>
                <w:rFonts w:ascii="Times New Roman" w:hint="eastAsia"/>
                <w:spacing w:val="20"/>
                <w:sz w:val="24"/>
                <w:szCs w:val="24"/>
                <w:lang w:val="en-GB"/>
              </w:rPr>
              <w:t>【】</w:t>
            </w:r>
            <w:r w:rsidR="00E6040E">
              <w:rPr>
                <w:rFonts w:ascii="Times New Roman" w:hAnsi="宋体"/>
                <w:spacing w:val="20"/>
                <w:sz w:val="24"/>
                <w:szCs w:val="24"/>
                <w:lang w:val="en-GB"/>
              </w:rPr>
              <w:t>律师事务所就</w:t>
            </w:r>
            <w:r w:rsidR="00E6040E">
              <w:rPr>
                <w:rFonts w:ascii="Times New Roman" w:hAnsi="宋体"/>
                <w:b/>
                <w:spacing w:val="20"/>
                <w:sz w:val="24"/>
                <w:szCs w:val="24"/>
                <w:u w:val="single"/>
                <w:lang w:val="en-GB"/>
              </w:rPr>
              <w:t>融资文件</w:t>
            </w:r>
            <w:r w:rsidR="00E6040E">
              <w:rPr>
                <w:rFonts w:ascii="Times New Roman" w:hAnsi="宋体"/>
                <w:spacing w:val="20"/>
                <w:sz w:val="24"/>
                <w:szCs w:val="24"/>
                <w:lang w:val="en-GB"/>
              </w:rPr>
              <w:t>向</w:t>
            </w:r>
            <w:r w:rsidR="00E6040E">
              <w:rPr>
                <w:rFonts w:ascii="Times New Roman" w:hAnsi="宋体"/>
                <w:b/>
                <w:spacing w:val="20"/>
                <w:sz w:val="24"/>
                <w:szCs w:val="24"/>
                <w:u w:val="single"/>
                <w:lang w:val="en-GB"/>
              </w:rPr>
              <w:t>银团成员行</w:t>
            </w:r>
            <w:r w:rsidR="00E6040E">
              <w:rPr>
                <w:rFonts w:ascii="Times New Roman" w:hAnsi="宋体"/>
                <w:spacing w:val="20"/>
                <w:sz w:val="24"/>
                <w:szCs w:val="24"/>
                <w:lang w:val="en-GB"/>
              </w:rPr>
              <w:t>出具的法律意见书原件</w:t>
            </w:r>
            <w:r w:rsidR="007453D8">
              <w:rPr>
                <w:rFonts w:ascii="Times New Roman" w:hAnsi="宋体" w:hint="eastAsia"/>
                <w:spacing w:val="20"/>
                <w:sz w:val="24"/>
                <w:szCs w:val="24"/>
                <w:lang w:val="en-GB"/>
              </w:rPr>
              <w:t>；以及</w:t>
            </w:r>
            <w:r>
              <w:rPr>
                <w:rFonts w:ascii="Times New Roman" w:hint="eastAsia"/>
                <w:spacing w:val="20"/>
                <w:sz w:val="24"/>
                <w:szCs w:val="24"/>
                <w:lang w:val="en-GB"/>
              </w:rPr>
              <w:t>【】</w:t>
            </w:r>
            <w:r w:rsidR="007453D8">
              <w:rPr>
                <w:rFonts w:ascii="Times New Roman" w:hAnsi="宋体"/>
                <w:spacing w:val="20"/>
                <w:sz w:val="24"/>
                <w:szCs w:val="24"/>
                <w:lang w:val="en-GB"/>
              </w:rPr>
              <w:t>律师事务所</w:t>
            </w:r>
            <w:r w:rsidR="007453D8">
              <w:rPr>
                <w:rFonts w:ascii="Times New Roman" w:hAnsi="宋体" w:hint="eastAsia"/>
                <w:spacing w:val="20"/>
                <w:sz w:val="24"/>
                <w:szCs w:val="24"/>
                <w:lang w:val="en-GB"/>
              </w:rPr>
              <w:t>就首次提款的先决条件已经满足形式要求而出具的先决条件确认函原件</w:t>
            </w:r>
            <w:r w:rsidR="00D9504C">
              <w:rPr>
                <w:rFonts w:asciiTheme="minorEastAsia" w:hAnsiTheme="minorEastAsia" w:cstheme="minorEastAsia" w:hint="eastAsia"/>
                <w:sz w:val="24"/>
                <w:szCs w:val="24"/>
              </w:rPr>
              <w:t>（如需）</w:t>
            </w:r>
            <w:r w:rsidR="007453D8">
              <w:rPr>
                <w:rFonts w:ascii="Times New Roman" w:hAnsi="宋体" w:hint="eastAsia"/>
                <w:spacing w:val="20"/>
                <w:sz w:val="24"/>
                <w:szCs w:val="24"/>
                <w:lang w:val="en-GB"/>
              </w:rPr>
              <w:t>。</w:t>
            </w:r>
          </w:p>
          <w:p w14:paraId="13493FE3" w14:textId="77777777" w:rsidR="00E6040E" w:rsidRDefault="00E6040E">
            <w:pPr>
              <w:widowControl/>
              <w:spacing w:line="360" w:lineRule="exact"/>
              <w:rPr>
                <w:rFonts w:ascii="Times New Roman"/>
                <w:b/>
                <w:spacing w:val="20"/>
                <w:sz w:val="24"/>
                <w:szCs w:val="24"/>
                <w:u w:val="single"/>
                <w:lang w:val="en-GB"/>
              </w:rPr>
            </w:pPr>
          </w:p>
        </w:tc>
      </w:tr>
      <w:tr w:rsidR="00E6040E" w14:paraId="67DBFF2A" w14:textId="77777777" w:rsidTr="00981655">
        <w:trPr>
          <w:cantSplit/>
        </w:trPr>
        <w:tc>
          <w:tcPr>
            <w:tcW w:w="850" w:type="dxa"/>
          </w:tcPr>
          <w:p w14:paraId="2735B4BD" w14:textId="77777777" w:rsidR="00E6040E" w:rsidRDefault="00E6040E">
            <w:pPr>
              <w:widowControl/>
              <w:spacing w:line="360" w:lineRule="exact"/>
              <w:rPr>
                <w:rFonts w:ascii="Times New Roman"/>
                <w:sz w:val="24"/>
                <w:szCs w:val="24"/>
              </w:rPr>
            </w:pPr>
            <w:r>
              <w:rPr>
                <w:rFonts w:ascii="Times New Roman"/>
                <w:sz w:val="24"/>
                <w:szCs w:val="24"/>
              </w:rPr>
              <w:t>(4)</w:t>
            </w:r>
          </w:p>
        </w:tc>
        <w:tc>
          <w:tcPr>
            <w:tcW w:w="6641" w:type="dxa"/>
          </w:tcPr>
          <w:p w14:paraId="52636BA2" w14:textId="6D2B62DC"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lang w:val="en-GB"/>
              </w:rPr>
              <w:t>各</w:t>
            </w:r>
            <w:r>
              <w:rPr>
                <w:rFonts w:ascii="Times New Roman" w:hAnsi="宋体"/>
                <w:b/>
                <w:spacing w:val="20"/>
                <w:sz w:val="24"/>
                <w:szCs w:val="24"/>
                <w:u w:val="single"/>
                <w:lang w:val="en-GB"/>
              </w:rPr>
              <w:t>担保合同</w:t>
            </w:r>
            <w:r>
              <w:rPr>
                <w:rFonts w:ascii="Times New Roman" w:hAnsi="宋体" w:hint="eastAsia"/>
                <w:spacing w:val="20"/>
                <w:sz w:val="24"/>
                <w:szCs w:val="24"/>
                <w:lang w:val="en-GB"/>
              </w:rPr>
              <w:t>项下</w:t>
            </w:r>
            <w:r>
              <w:rPr>
                <w:rFonts w:ascii="Times New Roman" w:hAnsi="宋体"/>
                <w:spacing w:val="20"/>
                <w:sz w:val="24"/>
                <w:szCs w:val="24"/>
                <w:lang w:val="en-GB"/>
              </w:rPr>
              <w:t>的担保完成登记的证明文件原件</w:t>
            </w:r>
            <w:r w:rsidR="00B307AA">
              <w:rPr>
                <w:rFonts w:asciiTheme="minorEastAsia" w:hAnsiTheme="minorEastAsia" w:cstheme="minorEastAsia" w:hint="eastAsia"/>
                <w:sz w:val="24"/>
                <w:szCs w:val="24"/>
              </w:rPr>
              <w:t>（如有）</w:t>
            </w:r>
            <w:r>
              <w:rPr>
                <w:rFonts w:ascii="Times New Roman" w:hAnsi="宋体"/>
                <w:spacing w:val="20"/>
                <w:sz w:val="24"/>
                <w:szCs w:val="24"/>
                <w:lang w:val="en-GB"/>
              </w:rPr>
              <w:t>。</w:t>
            </w:r>
          </w:p>
          <w:p w14:paraId="4B250FCD" w14:textId="77777777" w:rsidR="00E6040E" w:rsidRDefault="00E6040E">
            <w:pPr>
              <w:widowControl/>
              <w:spacing w:line="360" w:lineRule="exact"/>
              <w:rPr>
                <w:rFonts w:ascii="Times New Roman"/>
                <w:b/>
                <w:spacing w:val="20"/>
                <w:sz w:val="24"/>
                <w:szCs w:val="24"/>
                <w:u w:val="single"/>
                <w:lang w:val="en-GB"/>
              </w:rPr>
            </w:pPr>
          </w:p>
        </w:tc>
      </w:tr>
      <w:tr w:rsidR="00E6040E" w14:paraId="2395B8A0" w14:textId="77777777" w:rsidTr="00981655">
        <w:trPr>
          <w:cantSplit/>
        </w:trPr>
        <w:tc>
          <w:tcPr>
            <w:tcW w:w="850" w:type="dxa"/>
          </w:tcPr>
          <w:p w14:paraId="7DD8EA56" w14:textId="77777777" w:rsidR="00E6040E" w:rsidRDefault="00E6040E">
            <w:pPr>
              <w:widowControl/>
              <w:spacing w:line="360" w:lineRule="exact"/>
              <w:rPr>
                <w:rFonts w:ascii="Times New Roman"/>
                <w:sz w:val="24"/>
                <w:szCs w:val="24"/>
              </w:rPr>
            </w:pPr>
            <w:r>
              <w:rPr>
                <w:rFonts w:ascii="Times New Roman"/>
                <w:sz w:val="24"/>
                <w:szCs w:val="24"/>
              </w:rPr>
              <w:t>(5)</w:t>
            </w:r>
          </w:p>
        </w:tc>
        <w:tc>
          <w:tcPr>
            <w:tcW w:w="6641" w:type="dxa"/>
          </w:tcPr>
          <w:p w14:paraId="05A2DDA8" w14:textId="77777777" w:rsidR="00E6040E" w:rsidRDefault="00E6040E">
            <w:pPr>
              <w:widowControl/>
              <w:spacing w:line="360" w:lineRule="exact"/>
              <w:jc w:val="both"/>
              <w:rPr>
                <w:rFonts w:ascii="Times New Roman"/>
                <w:spacing w:val="20"/>
                <w:sz w:val="24"/>
                <w:szCs w:val="24"/>
                <w:lang w:val="en-GB"/>
              </w:rPr>
            </w:pPr>
            <w:r>
              <w:rPr>
                <w:rFonts w:ascii="Times New Roman" w:hAnsi="宋体"/>
                <w:spacing w:val="20"/>
                <w:sz w:val="24"/>
                <w:szCs w:val="24"/>
                <w:lang w:val="en-GB"/>
              </w:rPr>
              <w:t>本合同第十七条</w:t>
            </w:r>
            <w:r>
              <w:rPr>
                <w:rFonts w:ascii="Times New Roman"/>
                <w:spacing w:val="20"/>
                <w:sz w:val="24"/>
                <w:szCs w:val="24"/>
                <w:lang w:val="en-GB"/>
              </w:rPr>
              <w:t>(</w:t>
            </w:r>
            <w:r>
              <w:rPr>
                <w:rFonts w:ascii="Times New Roman" w:hAnsi="宋体"/>
                <w:i/>
                <w:spacing w:val="20"/>
                <w:sz w:val="24"/>
                <w:szCs w:val="24"/>
                <w:lang w:val="en-GB"/>
              </w:rPr>
              <w:t>费用和补偿</w:t>
            </w:r>
            <w:r>
              <w:rPr>
                <w:rFonts w:ascii="Times New Roman"/>
                <w:spacing w:val="20"/>
                <w:sz w:val="24"/>
                <w:szCs w:val="24"/>
                <w:lang w:val="en-GB"/>
              </w:rPr>
              <w:t>)</w:t>
            </w:r>
            <w:r>
              <w:rPr>
                <w:rFonts w:ascii="Times New Roman" w:hAnsi="宋体"/>
                <w:spacing w:val="20"/>
                <w:sz w:val="24"/>
                <w:szCs w:val="24"/>
                <w:lang w:val="en-GB"/>
              </w:rPr>
              <w:t>约定的</w:t>
            </w:r>
            <w:r>
              <w:rPr>
                <w:rFonts w:ascii="Times New Roman" w:hAnsi="宋体"/>
                <w:b/>
                <w:spacing w:val="20"/>
                <w:sz w:val="24"/>
                <w:szCs w:val="24"/>
                <w:u w:val="single"/>
                <w:lang w:val="en-GB"/>
              </w:rPr>
              <w:t>借款人</w:t>
            </w:r>
            <w:r>
              <w:rPr>
                <w:rFonts w:ascii="Times New Roman" w:hAnsi="宋体"/>
                <w:spacing w:val="20"/>
                <w:sz w:val="24"/>
                <w:szCs w:val="24"/>
                <w:lang w:val="en-GB"/>
              </w:rPr>
              <w:t>到期应付的所有费用已经完全支付的证明文件。</w:t>
            </w:r>
          </w:p>
          <w:p w14:paraId="541E259C" w14:textId="77777777" w:rsidR="00E6040E" w:rsidRDefault="00E6040E">
            <w:pPr>
              <w:widowControl/>
              <w:spacing w:line="360" w:lineRule="exact"/>
              <w:rPr>
                <w:rFonts w:ascii="Times New Roman"/>
                <w:spacing w:val="20"/>
                <w:sz w:val="24"/>
                <w:szCs w:val="24"/>
                <w:lang w:val="en-GB"/>
              </w:rPr>
            </w:pPr>
          </w:p>
        </w:tc>
      </w:tr>
      <w:tr w:rsidR="006C0DF2" w14:paraId="0CD1ADEA" w14:textId="77777777" w:rsidTr="00981655">
        <w:trPr>
          <w:cantSplit/>
        </w:trPr>
        <w:tc>
          <w:tcPr>
            <w:tcW w:w="850" w:type="dxa"/>
          </w:tcPr>
          <w:p w14:paraId="41D89BA1" w14:textId="77777777" w:rsidR="006C0DF2" w:rsidRDefault="006C0DF2" w:rsidP="006C0DF2">
            <w:pPr>
              <w:widowControl/>
              <w:spacing w:line="360" w:lineRule="exact"/>
              <w:rPr>
                <w:rFonts w:ascii="Times New Roman"/>
                <w:sz w:val="24"/>
                <w:szCs w:val="24"/>
              </w:rPr>
            </w:pPr>
            <w:r>
              <w:rPr>
                <w:rFonts w:ascii="Times New Roman" w:hint="eastAsia"/>
                <w:sz w:val="24"/>
                <w:szCs w:val="24"/>
              </w:rPr>
              <w:t>(</w:t>
            </w:r>
            <w:r>
              <w:rPr>
                <w:rFonts w:ascii="Times New Roman"/>
                <w:sz w:val="24"/>
                <w:szCs w:val="24"/>
              </w:rPr>
              <w:t>6)</w:t>
            </w:r>
          </w:p>
        </w:tc>
        <w:tc>
          <w:tcPr>
            <w:tcW w:w="6641" w:type="dxa"/>
          </w:tcPr>
          <w:p w14:paraId="2DD75099" w14:textId="77777777" w:rsidR="008A0694" w:rsidRDefault="00D1605B" w:rsidP="00BF67B0">
            <w:pPr>
              <w:widowControl/>
              <w:spacing w:line="360" w:lineRule="exact"/>
              <w:jc w:val="both"/>
              <w:rPr>
                <w:rFonts w:ascii="Times New Roman" w:hAnsi="宋体"/>
                <w:spacing w:val="20"/>
                <w:sz w:val="24"/>
                <w:szCs w:val="24"/>
              </w:rPr>
            </w:pPr>
            <w:r w:rsidRPr="002D6F1D">
              <w:rPr>
                <w:rFonts w:ascii="Times New Roman" w:hAnsi="宋体" w:hint="eastAsia"/>
                <w:spacing w:val="20"/>
                <w:sz w:val="24"/>
                <w:szCs w:val="24"/>
              </w:rPr>
              <w:t>（根据情况</w:t>
            </w:r>
            <w:r w:rsidR="00432F0C">
              <w:rPr>
                <w:rFonts w:ascii="Times New Roman" w:hAnsi="宋体" w:hint="eastAsia"/>
                <w:spacing w:val="20"/>
                <w:sz w:val="24"/>
                <w:szCs w:val="24"/>
              </w:rPr>
              <w:t>选择</w:t>
            </w:r>
            <w:r w:rsidR="00F265EC">
              <w:rPr>
                <w:rFonts w:ascii="Times New Roman" w:hAnsi="宋体" w:hint="eastAsia"/>
                <w:spacing w:val="20"/>
                <w:sz w:val="24"/>
                <w:szCs w:val="24"/>
              </w:rPr>
              <w:t>，选则打</w:t>
            </w:r>
            <w:r w:rsidRPr="002D6F1D">
              <w:rPr>
                <w:rFonts w:ascii="Times New Roman" w:hAnsi="宋体" w:hint="eastAsia"/>
                <w:spacing w:val="20"/>
                <w:sz w:val="24"/>
                <w:szCs w:val="24"/>
              </w:rPr>
              <w:t>√</w:t>
            </w:r>
            <w:r w:rsidR="00F265EC">
              <w:rPr>
                <w:rFonts w:ascii="Times New Roman" w:hAnsi="宋体" w:hint="eastAsia"/>
                <w:spacing w:val="20"/>
                <w:sz w:val="24"/>
                <w:szCs w:val="24"/>
              </w:rPr>
              <w:t>，不选则</w:t>
            </w:r>
            <w:r w:rsidRPr="002D6F1D">
              <w:rPr>
                <w:rFonts w:ascii="Times New Roman" w:hAnsi="宋体" w:hint="eastAsia"/>
                <w:spacing w:val="20"/>
                <w:sz w:val="24"/>
                <w:szCs w:val="24"/>
              </w:rPr>
              <w:t>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p>
          <w:p w14:paraId="383BC0A5" w14:textId="7ED51F5E" w:rsidR="006C0DF2" w:rsidRDefault="00D1605B" w:rsidP="00862ECC">
            <w:pPr>
              <w:widowControl/>
              <w:spacing w:line="360" w:lineRule="exact"/>
              <w:jc w:val="both"/>
              <w:rPr>
                <w:rFonts w:ascii="Times New Roman" w:hAnsi="宋体"/>
                <w:i/>
                <w:spacing w:val="20"/>
                <w:sz w:val="24"/>
                <w:szCs w:val="24"/>
                <w:lang w:val="en-GB"/>
              </w:rPr>
            </w:pPr>
            <w:r w:rsidRPr="002D6F1D">
              <w:rPr>
                <w:rFonts w:ascii="Times New Roman" w:hAnsi="宋体" w:hint="eastAsia"/>
                <w:spacing w:val="20"/>
                <w:sz w:val="24"/>
                <w:szCs w:val="24"/>
              </w:rPr>
              <w:t>[  ]</w:t>
            </w:r>
            <w:r w:rsidR="006C0DF2" w:rsidRPr="002D3CD0">
              <w:rPr>
                <w:rFonts w:ascii="Times New Roman" w:hAnsi="宋体" w:hint="eastAsia"/>
                <w:b/>
                <w:spacing w:val="20"/>
                <w:sz w:val="24"/>
                <w:szCs w:val="24"/>
                <w:u w:val="single"/>
                <w:lang w:val="en-GB"/>
              </w:rPr>
              <w:t>代理行</w:t>
            </w:r>
            <w:r w:rsidR="006C0DF2">
              <w:rPr>
                <w:rFonts w:ascii="Times New Roman" w:hAnsi="宋体" w:hint="eastAsia"/>
                <w:spacing w:val="20"/>
                <w:sz w:val="24"/>
                <w:szCs w:val="24"/>
                <w:lang w:val="en-GB"/>
              </w:rPr>
              <w:t>要求</w:t>
            </w:r>
            <w:r w:rsidR="006C0DF2" w:rsidRPr="002D3CD0">
              <w:rPr>
                <w:rFonts w:ascii="Times New Roman" w:hAnsi="宋体" w:hint="eastAsia"/>
                <w:b/>
                <w:spacing w:val="20"/>
                <w:sz w:val="24"/>
                <w:szCs w:val="24"/>
                <w:u w:val="single"/>
                <w:lang w:val="en-GB"/>
              </w:rPr>
              <w:t>借款人</w:t>
            </w:r>
            <w:r w:rsidR="006C0DF2">
              <w:rPr>
                <w:rFonts w:ascii="Times New Roman" w:hAnsi="宋体" w:hint="eastAsia"/>
                <w:spacing w:val="20"/>
                <w:sz w:val="24"/>
                <w:szCs w:val="24"/>
                <w:lang w:val="en-GB"/>
              </w:rPr>
              <w:t>提供的</w:t>
            </w:r>
            <w:r w:rsidR="006C0DF2" w:rsidRPr="002D3CD0">
              <w:rPr>
                <w:rFonts w:ascii="Times New Roman" w:hAnsi="宋体" w:hint="eastAsia"/>
                <w:b/>
                <w:spacing w:val="20"/>
                <w:sz w:val="24"/>
                <w:szCs w:val="24"/>
                <w:u w:val="single"/>
                <w:lang w:val="en-GB"/>
              </w:rPr>
              <w:t>项目</w:t>
            </w:r>
            <w:r w:rsidR="006C0DF2">
              <w:rPr>
                <w:rFonts w:ascii="Times New Roman" w:hAnsi="宋体" w:hint="eastAsia"/>
                <w:spacing w:val="20"/>
                <w:sz w:val="24"/>
                <w:szCs w:val="24"/>
                <w:lang w:val="en-GB"/>
              </w:rPr>
              <w:t>相关文件，例如</w:t>
            </w:r>
            <w:r w:rsidR="006C0DF2" w:rsidRPr="00A92161">
              <w:rPr>
                <w:rFonts w:ascii="Times New Roman" w:hAnsi="宋体" w:hint="eastAsia"/>
                <w:spacing w:val="20"/>
                <w:sz w:val="24"/>
                <w:szCs w:val="24"/>
                <w:lang w:val="en-GB"/>
              </w:rPr>
              <w:t>总承包合同、履约保函</w:t>
            </w:r>
            <w:r w:rsidR="006C0DF2">
              <w:rPr>
                <w:rFonts w:ascii="Times New Roman" w:hAnsi="宋体" w:hint="eastAsia"/>
                <w:spacing w:val="20"/>
                <w:sz w:val="24"/>
                <w:szCs w:val="24"/>
                <w:lang w:val="en-GB"/>
              </w:rPr>
              <w:t>、</w:t>
            </w:r>
            <w:r w:rsidR="006C0DF2" w:rsidRPr="00A92161">
              <w:rPr>
                <w:rFonts w:ascii="Times New Roman" w:hAnsi="宋体" w:hint="eastAsia"/>
                <w:spacing w:val="20"/>
                <w:sz w:val="24"/>
                <w:szCs w:val="24"/>
                <w:lang w:val="en-GB"/>
              </w:rPr>
              <w:t>长期供销合同、</w:t>
            </w:r>
            <w:r w:rsidR="006C0DF2">
              <w:rPr>
                <w:rFonts w:ascii="Times New Roman" w:hAnsi="宋体" w:hint="eastAsia"/>
                <w:spacing w:val="20"/>
                <w:sz w:val="24"/>
                <w:szCs w:val="24"/>
                <w:lang w:val="en-GB"/>
              </w:rPr>
              <w:t>金融衍生品合同</w:t>
            </w:r>
            <w:r w:rsidR="005F7450">
              <w:rPr>
                <w:rFonts w:ascii="Times New Roman" w:hAnsi="宋体" w:hint="eastAsia"/>
                <w:spacing w:val="20"/>
                <w:sz w:val="24"/>
                <w:szCs w:val="24"/>
                <w:lang w:val="en-GB"/>
              </w:rPr>
              <w:t>、</w:t>
            </w:r>
            <w:r w:rsidR="00726716">
              <w:rPr>
                <w:rFonts w:ascii="Times New Roman" w:hAnsi="宋体" w:hint="eastAsia"/>
                <w:spacing w:val="20"/>
                <w:sz w:val="24"/>
                <w:szCs w:val="24"/>
              </w:rPr>
              <w:t>【】</w:t>
            </w:r>
            <w:r w:rsidR="006C0DF2">
              <w:rPr>
                <w:rFonts w:ascii="Times New Roman" w:hAnsi="宋体" w:hint="eastAsia"/>
                <w:spacing w:val="20"/>
                <w:sz w:val="24"/>
                <w:szCs w:val="24"/>
                <w:lang w:val="en-GB"/>
              </w:rPr>
              <w:t>。</w:t>
            </w:r>
          </w:p>
          <w:p w14:paraId="675A4338" w14:textId="77777777" w:rsidR="008A0694" w:rsidRPr="0006509C" w:rsidRDefault="008A0694" w:rsidP="0006509C">
            <w:pPr>
              <w:widowControl/>
              <w:spacing w:line="360" w:lineRule="exact"/>
              <w:jc w:val="both"/>
              <w:rPr>
                <w:rFonts w:ascii="Times New Roman" w:hAnsi="宋体"/>
                <w:spacing w:val="20"/>
                <w:sz w:val="24"/>
              </w:rPr>
            </w:pPr>
          </w:p>
        </w:tc>
      </w:tr>
      <w:tr w:rsidR="00E6040E" w14:paraId="1B2AA2D7" w14:textId="77777777" w:rsidTr="00981655">
        <w:trPr>
          <w:cantSplit/>
        </w:trPr>
        <w:tc>
          <w:tcPr>
            <w:tcW w:w="850" w:type="dxa"/>
          </w:tcPr>
          <w:p w14:paraId="63099311" w14:textId="13A9EE26" w:rsidR="00E6040E" w:rsidRDefault="00E6040E">
            <w:pPr>
              <w:widowControl/>
              <w:spacing w:line="360" w:lineRule="exact"/>
              <w:rPr>
                <w:rFonts w:ascii="Times New Roman"/>
                <w:sz w:val="24"/>
                <w:szCs w:val="24"/>
              </w:rPr>
            </w:pPr>
            <w:r>
              <w:rPr>
                <w:rFonts w:ascii="Times New Roman"/>
                <w:sz w:val="24"/>
                <w:szCs w:val="24"/>
              </w:rPr>
              <w:t>(</w:t>
            </w:r>
            <w:r w:rsidR="006C0DF2">
              <w:rPr>
                <w:rFonts w:ascii="Times New Roman" w:hint="eastAsia"/>
                <w:sz w:val="24"/>
                <w:szCs w:val="24"/>
              </w:rPr>
              <w:t>7</w:t>
            </w:r>
            <w:r>
              <w:rPr>
                <w:rFonts w:ascii="Times New Roman"/>
                <w:sz w:val="24"/>
                <w:szCs w:val="24"/>
              </w:rPr>
              <w:t>)</w:t>
            </w:r>
          </w:p>
        </w:tc>
        <w:tc>
          <w:tcPr>
            <w:tcW w:w="6641" w:type="dxa"/>
          </w:tcPr>
          <w:p w14:paraId="0E8A7B97" w14:textId="3A1860DF" w:rsidR="009C2507" w:rsidRDefault="009C2507">
            <w:pPr>
              <w:widowControl/>
              <w:spacing w:line="360" w:lineRule="exact"/>
              <w:jc w:val="both"/>
              <w:rPr>
                <w:rFonts w:ascii="Times New Roman"/>
                <w:spacing w:val="20"/>
                <w:sz w:val="24"/>
                <w:szCs w:val="24"/>
                <w:lang w:val="en-GB"/>
              </w:rPr>
            </w:pPr>
            <w:r w:rsidRPr="00981655">
              <w:rPr>
                <w:rFonts w:ascii="Times New Roman" w:hAnsi="宋体" w:hint="eastAsia"/>
                <w:b/>
                <w:spacing w:val="20"/>
                <w:sz w:val="24"/>
                <w:szCs w:val="24"/>
                <w:u w:val="single"/>
                <w:lang w:val="en-GB"/>
              </w:rPr>
              <w:t>借款人</w:t>
            </w:r>
            <w:r>
              <w:rPr>
                <w:rFonts w:ascii="Times New Roman" w:hint="eastAsia"/>
                <w:spacing w:val="20"/>
                <w:sz w:val="24"/>
                <w:szCs w:val="24"/>
                <w:lang w:val="en-GB"/>
              </w:rPr>
              <w:t>已经在</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处或者</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指定的账户行处开立或者指定</w:t>
            </w:r>
            <w:r w:rsidRPr="00981655">
              <w:rPr>
                <w:rFonts w:ascii="Times New Roman" w:hAnsi="宋体" w:hint="eastAsia"/>
                <w:b/>
                <w:spacing w:val="20"/>
                <w:sz w:val="24"/>
                <w:szCs w:val="24"/>
                <w:u w:val="single"/>
                <w:lang w:val="en-GB"/>
              </w:rPr>
              <w:t>代理行</w:t>
            </w:r>
            <w:r>
              <w:rPr>
                <w:rFonts w:ascii="Times New Roman" w:hint="eastAsia"/>
                <w:spacing w:val="20"/>
                <w:sz w:val="24"/>
                <w:szCs w:val="24"/>
                <w:lang w:val="en-GB"/>
              </w:rPr>
              <w:t>要求的银行账户</w:t>
            </w:r>
            <w:r w:rsidR="00981655">
              <w:rPr>
                <w:rFonts w:ascii="Times New Roman" w:hint="eastAsia"/>
                <w:spacing w:val="20"/>
                <w:sz w:val="24"/>
                <w:szCs w:val="24"/>
                <w:lang w:val="en-GB"/>
              </w:rPr>
              <w:t>。</w:t>
            </w:r>
          </w:p>
          <w:p w14:paraId="3CEE406E" w14:textId="77777777" w:rsidR="00E6040E" w:rsidRDefault="00E6040E" w:rsidP="003B649E">
            <w:pPr>
              <w:widowControl/>
              <w:spacing w:line="360" w:lineRule="exact"/>
              <w:jc w:val="both"/>
              <w:rPr>
                <w:rFonts w:ascii="Times New Roman"/>
                <w:b/>
                <w:spacing w:val="20"/>
                <w:sz w:val="24"/>
                <w:szCs w:val="24"/>
                <w:u w:val="single"/>
                <w:lang w:val="en-GB"/>
              </w:rPr>
            </w:pPr>
          </w:p>
        </w:tc>
      </w:tr>
      <w:tr w:rsidR="00981655" w14:paraId="01F8D2E1" w14:textId="77777777" w:rsidTr="00981655">
        <w:trPr>
          <w:cantSplit/>
        </w:trPr>
        <w:tc>
          <w:tcPr>
            <w:tcW w:w="850" w:type="dxa"/>
          </w:tcPr>
          <w:p w14:paraId="078533BB" w14:textId="1F154C1E" w:rsidR="00981655" w:rsidRDefault="00981655" w:rsidP="00981655">
            <w:pPr>
              <w:widowControl/>
              <w:spacing w:line="360" w:lineRule="exact"/>
              <w:rPr>
                <w:rFonts w:ascii="Times New Roman"/>
                <w:sz w:val="24"/>
                <w:szCs w:val="24"/>
              </w:rPr>
            </w:pPr>
            <w:r>
              <w:rPr>
                <w:rFonts w:ascii="Times New Roman"/>
                <w:sz w:val="24"/>
                <w:szCs w:val="24"/>
              </w:rPr>
              <w:t>(8)</w:t>
            </w:r>
          </w:p>
        </w:tc>
        <w:tc>
          <w:tcPr>
            <w:tcW w:w="6641" w:type="dxa"/>
          </w:tcPr>
          <w:p w14:paraId="1C1E3BEB" w14:textId="6D819972" w:rsidR="00981655" w:rsidRPr="003B649E" w:rsidRDefault="00981655" w:rsidP="006C28EB">
            <w:pPr>
              <w:widowControl/>
              <w:spacing w:line="360" w:lineRule="exact"/>
              <w:jc w:val="both"/>
              <w:rPr>
                <w:rFonts w:ascii="Times New Roman" w:hAnsi="宋体"/>
                <w:b/>
                <w:spacing w:val="20"/>
                <w:sz w:val="24"/>
                <w:lang w:val="en-GB"/>
              </w:rPr>
            </w:pPr>
            <w:r w:rsidRPr="003B649E">
              <w:rPr>
                <w:rFonts w:ascii="Times New Roman" w:hAnsi="宋体" w:hint="eastAsia"/>
                <w:b/>
                <w:spacing w:val="20"/>
                <w:sz w:val="24"/>
                <w:lang w:val="en-GB"/>
              </w:rPr>
              <w:t>【】</w:t>
            </w:r>
          </w:p>
          <w:p w14:paraId="4EED5593" w14:textId="77777777" w:rsidR="00981655" w:rsidRPr="00981655" w:rsidRDefault="00981655" w:rsidP="00981655">
            <w:pPr>
              <w:widowControl/>
              <w:spacing w:line="360" w:lineRule="exact"/>
              <w:jc w:val="both"/>
              <w:rPr>
                <w:rFonts w:ascii="Times New Roman" w:hAnsi="宋体"/>
                <w:b/>
                <w:spacing w:val="20"/>
                <w:sz w:val="24"/>
                <w:szCs w:val="24"/>
                <w:u w:val="single"/>
                <w:lang w:val="en-GB"/>
              </w:rPr>
            </w:pPr>
          </w:p>
        </w:tc>
      </w:tr>
    </w:tbl>
    <w:p w14:paraId="4DB5E01B" w14:textId="77777777" w:rsidR="00E6040E" w:rsidRPr="00981655" w:rsidRDefault="00E6040E">
      <w:pPr>
        <w:widowControl/>
        <w:spacing w:line="360" w:lineRule="exact"/>
        <w:ind w:left="720"/>
        <w:jc w:val="both"/>
        <w:rPr>
          <w:rFonts w:ascii="Times New Roman"/>
          <w:u w:val="single"/>
        </w:rPr>
      </w:pPr>
    </w:p>
    <w:p w14:paraId="55634905" w14:textId="214C2403" w:rsidR="00E6040E" w:rsidRDefault="00E6040E">
      <w:pPr>
        <w:widowControl/>
        <w:numPr>
          <w:ilvl w:val="0"/>
          <w:numId w:val="13"/>
        </w:numPr>
        <w:spacing w:line="360" w:lineRule="exact"/>
        <w:jc w:val="both"/>
        <w:rPr>
          <w:rFonts w:ascii="Times New Roman"/>
          <w:b/>
          <w:spacing w:val="20"/>
          <w:sz w:val="24"/>
          <w:szCs w:val="24"/>
          <w:u w:val="single"/>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在收到本</w:t>
      </w:r>
      <w:r>
        <w:rPr>
          <w:rFonts w:ascii="Times New Roman" w:hAnsi="宋体" w:hint="eastAsia"/>
          <w:spacing w:val="20"/>
          <w:sz w:val="24"/>
          <w:szCs w:val="24"/>
        </w:rPr>
        <w:t>条</w:t>
      </w:r>
      <w:r>
        <w:rPr>
          <w:rFonts w:ascii="Times New Roman" w:hAnsi="宋体"/>
          <w:spacing w:val="20"/>
          <w:sz w:val="24"/>
          <w:szCs w:val="24"/>
        </w:rPr>
        <w:t>第</w:t>
      </w:r>
      <w:r>
        <w:rPr>
          <w:rFonts w:ascii="Times New Roman" w:hAnsi="宋体" w:hint="eastAsia"/>
          <w:spacing w:val="20"/>
          <w:sz w:val="24"/>
          <w:szCs w:val="24"/>
        </w:rPr>
        <w:t>1</w:t>
      </w:r>
      <w:r>
        <w:rPr>
          <w:rFonts w:ascii="Times New Roman" w:hAnsi="宋体"/>
          <w:spacing w:val="20"/>
          <w:sz w:val="24"/>
          <w:szCs w:val="24"/>
        </w:rPr>
        <w:t>款所列</w:t>
      </w:r>
      <w:r>
        <w:rPr>
          <w:rFonts w:ascii="Times New Roman" w:hAnsi="宋体" w:hint="eastAsia"/>
          <w:spacing w:val="20"/>
          <w:sz w:val="24"/>
          <w:szCs w:val="24"/>
        </w:rPr>
        <w:t>的</w:t>
      </w:r>
      <w:r>
        <w:rPr>
          <w:rFonts w:ascii="Times New Roman" w:hAnsi="宋体"/>
          <w:spacing w:val="20"/>
          <w:sz w:val="24"/>
          <w:szCs w:val="24"/>
        </w:rPr>
        <w:t>文件后的</w:t>
      </w:r>
      <w:r w:rsidR="00726716">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转</w:t>
      </w:r>
      <w:r>
        <w:rPr>
          <w:rFonts w:ascii="Times New Roman" w:hAnsi="宋体" w:hint="eastAsia"/>
          <w:spacing w:val="20"/>
          <w:sz w:val="24"/>
          <w:szCs w:val="24"/>
        </w:rPr>
        <w:t>递</w:t>
      </w:r>
      <w:r>
        <w:rPr>
          <w:rFonts w:ascii="Times New Roman" w:hAnsi="宋体"/>
          <w:spacing w:val="20"/>
          <w:sz w:val="24"/>
          <w:szCs w:val="24"/>
        </w:rPr>
        <w:t>该等文件的复印件</w:t>
      </w:r>
      <w:r>
        <w:rPr>
          <w:rFonts w:ascii="Times New Roman" w:hint="eastAsia"/>
          <w:spacing w:val="20"/>
          <w:sz w:val="24"/>
          <w:szCs w:val="24"/>
        </w:rPr>
        <w:t>(</w:t>
      </w:r>
      <w:r>
        <w:rPr>
          <w:rFonts w:ascii="Times New Roman" w:hint="eastAsia"/>
          <w:b/>
          <w:spacing w:val="20"/>
          <w:sz w:val="24"/>
          <w:szCs w:val="24"/>
          <w:u w:val="single"/>
          <w:lang w:val="en-GB"/>
        </w:rPr>
        <w:t>代理行</w:t>
      </w:r>
      <w:r>
        <w:rPr>
          <w:rFonts w:ascii="Times New Roman" w:hint="eastAsia"/>
          <w:spacing w:val="20"/>
          <w:sz w:val="24"/>
          <w:szCs w:val="24"/>
          <w:lang w:val="en-GB"/>
        </w:rPr>
        <w:t>应对</w:t>
      </w:r>
      <w:r>
        <w:rPr>
          <w:rFonts w:ascii="Times New Roman" w:hint="eastAsia"/>
          <w:b/>
          <w:spacing w:val="20"/>
          <w:sz w:val="24"/>
          <w:szCs w:val="24"/>
          <w:u w:val="single"/>
          <w:lang w:val="en-GB"/>
        </w:rPr>
        <w:t>借款人</w:t>
      </w:r>
      <w:r>
        <w:rPr>
          <w:rFonts w:ascii="Times New Roman" w:hint="eastAsia"/>
          <w:spacing w:val="20"/>
          <w:sz w:val="24"/>
          <w:szCs w:val="24"/>
          <w:lang w:val="en-GB"/>
        </w:rPr>
        <w:t>提交的先决条件文件进行形式审核，逐条确定其形式是否符合上述第</w:t>
      </w:r>
      <w:r>
        <w:rPr>
          <w:rFonts w:ascii="Times New Roman" w:hint="eastAsia"/>
          <w:spacing w:val="20"/>
          <w:sz w:val="24"/>
          <w:szCs w:val="24"/>
          <w:lang w:val="en-GB"/>
        </w:rPr>
        <w:t>1</w:t>
      </w:r>
      <w:r>
        <w:rPr>
          <w:rFonts w:ascii="Times New Roman" w:hint="eastAsia"/>
          <w:spacing w:val="20"/>
          <w:sz w:val="24"/>
          <w:szCs w:val="24"/>
          <w:lang w:val="en-GB"/>
        </w:rPr>
        <w:t>款约定的要求</w:t>
      </w:r>
      <w:r>
        <w:rPr>
          <w:rFonts w:ascii="Times New Roman" w:hint="eastAsia"/>
          <w:spacing w:val="20"/>
          <w:sz w:val="24"/>
          <w:szCs w:val="24"/>
        </w:rPr>
        <w:t>)</w:t>
      </w:r>
      <w:r>
        <w:rPr>
          <w:rFonts w:ascii="Times New Roman" w:hAnsi="宋体"/>
          <w:spacing w:val="20"/>
          <w:sz w:val="24"/>
          <w:szCs w:val="24"/>
        </w:rPr>
        <w:t>。</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应当在收到该等文件后的</w:t>
      </w:r>
      <w:r w:rsidR="00726716">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w:t>
      </w:r>
      <w:r>
        <w:rPr>
          <w:rFonts w:ascii="Times New Roman" w:hAnsi="宋体"/>
          <w:b/>
          <w:spacing w:val="20"/>
          <w:sz w:val="24"/>
          <w:szCs w:val="24"/>
          <w:u w:val="single"/>
        </w:rPr>
        <w:t>代理行</w:t>
      </w:r>
      <w:r>
        <w:rPr>
          <w:rFonts w:ascii="Times New Roman" w:hAnsi="宋体"/>
          <w:spacing w:val="20"/>
          <w:sz w:val="24"/>
          <w:szCs w:val="24"/>
        </w:rPr>
        <w:t>其是否接受该等文件。</w:t>
      </w:r>
    </w:p>
    <w:p w14:paraId="5CF51D28" w14:textId="77777777" w:rsidR="00E6040E" w:rsidRDefault="00E6040E">
      <w:pPr>
        <w:widowControl/>
        <w:spacing w:line="360" w:lineRule="exact"/>
        <w:jc w:val="both"/>
        <w:rPr>
          <w:rFonts w:ascii="Times New Roman"/>
          <w:b/>
          <w:spacing w:val="20"/>
          <w:sz w:val="24"/>
          <w:szCs w:val="24"/>
          <w:u w:val="single"/>
        </w:rPr>
      </w:pPr>
    </w:p>
    <w:p w14:paraId="426C674A" w14:textId="77777777" w:rsidR="00AC1A25" w:rsidRDefault="00AC1A25" w:rsidP="00E051A6">
      <w:pPr>
        <w:widowControl/>
        <w:numPr>
          <w:ilvl w:val="0"/>
          <w:numId w:val="13"/>
        </w:numPr>
        <w:tabs>
          <w:tab w:val="clear" w:pos="1845"/>
          <w:tab w:val="left" w:pos="1843"/>
        </w:tabs>
        <w:spacing w:line="360" w:lineRule="exact"/>
        <w:jc w:val="both"/>
        <w:rPr>
          <w:rFonts w:ascii="Times New Roman"/>
          <w:spacing w:val="20"/>
          <w:sz w:val="24"/>
          <w:szCs w:val="24"/>
        </w:rPr>
      </w:pPr>
      <w:r>
        <w:rPr>
          <w:rFonts w:ascii="Times New Roman" w:hint="eastAsia"/>
          <w:spacing w:val="20"/>
          <w:sz w:val="24"/>
          <w:szCs w:val="24"/>
        </w:rPr>
        <w:t>本条约定的首次提款先决条件满足后，</w:t>
      </w:r>
      <w:r>
        <w:rPr>
          <w:rFonts w:ascii="Times New Roman" w:hint="eastAsia"/>
          <w:b/>
          <w:spacing w:val="20"/>
          <w:sz w:val="24"/>
          <w:szCs w:val="24"/>
          <w:u w:val="single"/>
        </w:rPr>
        <w:t>代理行</w:t>
      </w:r>
      <w:r>
        <w:rPr>
          <w:rFonts w:ascii="Times New Roman" w:hint="eastAsia"/>
          <w:spacing w:val="20"/>
          <w:sz w:val="24"/>
          <w:szCs w:val="24"/>
        </w:rPr>
        <w:t>应立即通知</w:t>
      </w:r>
      <w:r>
        <w:rPr>
          <w:rFonts w:ascii="Times New Roman" w:hint="eastAsia"/>
          <w:b/>
          <w:spacing w:val="20"/>
          <w:sz w:val="24"/>
          <w:szCs w:val="24"/>
          <w:u w:val="single"/>
        </w:rPr>
        <w:t>借款人</w:t>
      </w:r>
      <w:r>
        <w:rPr>
          <w:rFonts w:ascii="Times New Roman" w:hint="eastAsia"/>
          <w:spacing w:val="20"/>
          <w:sz w:val="24"/>
          <w:szCs w:val="24"/>
        </w:rPr>
        <w:t>可以发出首次</w:t>
      </w:r>
      <w:r w:rsidRPr="0006509C">
        <w:rPr>
          <w:rFonts w:ascii="Times New Roman" w:hint="eastAsia"/>
          <w:spacing w:val="20"/>
          <w:sz w:val="24"/>
          <w:szCs w:val="24"/>
        </w:rPr>
        <w:t>提款通知</w:t>
      </w:r>
      <w:r>
        <w:rPr>
          <w:rFonts w:ascii="Times New Roman" w:hint="eastAsia"/>
          <w:spacing w:val="20"/>
          <w:sz w:val="24"/>
          <w:szCs w:val="24"/>
        </w:rPr>
        <w:t>。</w:t>
      </w:r>
    </w:p>
    <w:p w14:paraId="53C360F7" w14:textId="77777777" w:rsidR="00AC1A25" w:rsidRDefault="00AC1A25" w:rsidP="00AC1A25">
      <w:pPr>
        <w:widowControl/>
        <w:spacing w:line="360" w:lineRule="exact"/>
        <w:jc w:val="both"/>
        <w:rPr>
          <w:rFonts w:ascii="Times New Roman" w:hAnsi="宋体"/>
          <w:b/>
          <w:spacing w:val="20"/>
          <w:sz w:val="24"/>
          <w:szCs w:val="24"/>
          <w:u w:val="single"/>
        </w:rPr>
      </w:pPr>
    </w:p>
    <w:p w14:paraId="096BD0D4" w14:textId="61A671A5" w:rsidR="00AC1A25" w:rsidRDefault="00AC1A25" w:rsidP="00AC1A25">
      <w:pPr>
        <w:widowControl/>
        <w:numPr>
          <w:ilvl w:val="0"/>
          <w:numId w:val="13"/>
        </w:numPr>
        <w:spacing w:line="360" w:lineRule="exact"/>
        <w:jc w:val="both"/>
        <w:rPr>
          <w:rFonts w:ascii="Times New Roman"/>
          <w:b/>
          <w:spacing w:val="20"/>
          <w:sz w:val="24"/>
          <w:szCs w:val="24"/>
          <w:u w:val="single"/>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在收到每</w:t>
      </w:r>
      <w:r>
        <w:rPr>
          <w:rFonts w:ascii="Times New Roman" w:hAnsi="宋体" w:hint="eastAsia"/>
          <w:spacing w:val="20"/>
          <w:sz w:val="24"/>
          <w:szCs w:val="24"/>
        </w:rPr>
        <w:t>份</w:t>
      </w:r>
      <w:r w:rsidRPr="0006509C">
        <w:rPr>
          <w:rFonts w:ascii="Times New Roman" w:hAnsi="宋体"/>
          <w:spacing w:val="20"/>
          <w:sz w:val="24"/>
          <w:szCs w:val="24"/>
        </w:rPr>
        <w:t>提款通知</w:t>
      </w:r>
      <w:r>
        <w:rPr>
          <w:rFonts w:ascii="Times New Roman" w:hAnsi="宋体"/>
          <w:spacing w:val="20"/>
          <w:sz w:val="24"/>
          <w:szCs w:val="24"/>
        </w:rPr>
        <w:t>后的</w:t>
      </w:r>
      <w:r w:rsidR="00726716">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内，将该</w:t>
      </w:r>
      <w:r w:rsidRPr="0006509C">
        <w:rPr>
          <w:rFonts w:ascii="Times New Roman" w:hAnsi="宋体"/>
          <w:spacing w:val="20"/>
          <w:sz w:val="24"/>
          <w:szCs w:val="24"/>
        </w:rPr>
        <w:t>提款通知</w:t>
      </w:r>
      <w:r w:rsidRPr="00854B71">
        <w:rPr>
          <w:rFonts w:ascii="Times New Roman" w:hAnsi="宋体" w:hint="eastAsia"/>
          <w:spacing w:val="20"/>
          <w:sz w:val="24"/>
          <w:szCs w:val="24"/>
        </w:rPr>
        <w:t>的复印件</w:t>
      </w:r>
      <w:r>
        <w:rPr>
          <w:rFonts w:ascii="Times New Roman" w:hAnsi="宋体"/>
          <w:spacing w:val="20"/>
          <w:sz w:val="24"/>
          <w:szCs w:val="24"/>
        </w:rPr>
        <w:t>转发</w:t>
      </w:r>
      <w:r>
        <w:rPr>
          <w:rFonts w:ascii="Times New Roman" w:hAnsi="宋体" w:hint="eastAsia"/>
          <w:spacing w:val="20"/>
          <w:sz w:val="24"/>
          <w:szCs w:val="24"/>
        </w:rPr>
        <w:t>给</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，同时告知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hint="eastAsia"/>
          <w:spacing w:val="20"/>
          <w:sz w:val="24"/>
          <w:szCs w:val="24"/>
        </w:rPr>
        <w:t>其</w:t>
      </w:r>
      <w:r>
        <w:rPr>
          <w:rFonts w:ascii="Times New Roman" w:hAnsi="宋体"/>
          <w:spacing w:val="20"/>
          <w:sz w:val="24"/>
          <w:szCs w:val="24"/>
        </w:rPr>
        <w:t>在该笔</w:t>
      </w:r>
      <w:r>
        <w:rPr>
          <w:rFonts w:ascii="Times New Roman" w:hAnsi="宋体"/>
          <w:b/>
          <w:spacing w:val="20"/>
          <w:sz w:val="24"/>
          <w:szCs w:val="24"/>
          <w:u w:val="single"/>
        </w:rPr>
        <w:t>贷款资金</w:t>
      </w:r>
      <w:r>
        <w:rPr>
          <w:rFonts w:ascii="Times New Roman" w:hAnsi="宋体"/>
          <w:spacing w:val="20"/>
          <w:sz w:val="24"/>
          <w:szCs w:val="24"/>
        </w:rPr>
        <w:t>中的</w:t>
      </w:r>
      <w:r>
        <w:rPr>
          <w:rFonts w:ascii="Times New Roman" w:hAnsi="宋体"/>
          <w:b/>
          <w:spacing w:val="20"/>
          <w:sz w:val="24"/>
          <w:szCs w:val="24"/>
          <w:u w:val="single"/>
        </w:rPr>
        <w:t>承贷比例</w:t>
      </w:r>
      <w:r>
        <w:rPr>
          <w:rFonts w:ascii="Times New Roman" w:hAnsi="宋体" w:hint="eastAsia"/>
          <w:spacing w:val="20"/>
          <w:sz w:val="24"/>
          <w:szCs w:val="24"/>
        </w:rPr>
        <w:t>和金额</w:t>
      </w:r>
      <w:r>
        <w:rPr>
          <w:rFonts w:ascii="Times New Roman" w:hAnsi="宋体"/>
          <w:spacing w:val="20"/>
          <w:sz w:val="24"/>
          <w:szCs w:val="24"/>
        </w:rPr>
        <w:t>。</w:t>
      </w:r>
    </w:p>
    <w:p w14:paraId="08371A7A" w14:textId="77777777" w:rsidR="00AC1A25" w:rsidRDefault="00AC1A25">
      <w:pPr>
        <w:pStyle w:val="af4"/>
        <w:ind w:firstLine="562"/>
        <w:rPr>
          <w:rFonts w:ascii="Times New Roman"/>
          <w:b/>
          <w:spacing w:val="20"/>
          <w:sz w:val="24"/>
          <w:szCs w:val="24"/>
          <w:u w:val="single"/>
        </w:rPr>
      </w:pPr>
    </w:p>
    <w:p w14:paraId="44FF7C68" w14:textId="77777777" w:rsidR="00E6040E" w:rsidRDefault="00E6040E">
      <w:pPr>
        <w:widowControl/>
        <w:numPr>
          <w:ilvl w:val="0"/>
          <w:numId w:val="13"/>
        </w:numPr>
        <w:spacing w:line="360" w:lineRule="exact"/>
        <w:jc w:val="both"/>
        <w:rPr>
          <w:rFonts w:ascii="Times New Roman"/>
          <w:b/>
          <w:spacing w:val="20"/>
          <w:sz w:val="24"/>
          <w:szCs w:val="24"/>
          <w:u w:val="single"/>
        </w:rPr>
      </w:pPr>
      <w:r>
        <w:rPr>
          <w:rFonts w:ascii="Times New Roman" w:hint="eastAsia"/>
          <w:b/>
          <w:spacing w:val="20"/>
          <w:sz w:val="24"/>
          <w:szCs w:val="24"/>
          <w:u w:val="single"/>
        </w:rPr>
        <w:t>代理行</w:t>
      </w:r>
      <w:r>
        <w:rPr>
          <w:rFonts w:ascii="Times New Roman" w:hint="eastAsia"/>
          <w:spacing w:val="20"/>
          <w:sz w:val="24"/>
          <w:szCs w:val="24"/>
        </w:rPr>
        <w:t>应妥善保存各</w:t>
      </w:r>
      <w:r>
        <w:rPr>
          <w:rFonts w:ascii="Times New Roman" w:hint="eastAsia"/>
          <w:b/>
          <w:spacing w:val="20"/>
          <w:sz w:val="24"/>
          <w:szCs w:val="24"/>
          <w:u w:val="single"/>
        </w:rPr>
        <w:t>融资文件</w:t>
      </w:r>
      <w:r>
        <w:rPr>
          <w:rFonts w:ascii="Times New Roman" w:hint="eastAsia"/>
          <w:spacing w:val="20"/>
          <w:sz w:val="24"/>
          <w:szCs w:val="24"/>
        </w:rPr>
        <w:t>和提款相关资料的原件。</w:t>
      </w:r>
    </w:p>
    <w:bookmarkEnd w:id="46"/>
    <w:bookmarkEnd w:id="47"/>
    <w:bookmarkEnd w:id="48"/>
    <w:bookmarkEnd w:id="49"/>
    <w:bookmarkEnd w:id="50"/>
    <w:bookmarkEnd w:id="51"/>
    <w:bookmarkEnd w:id="52"/>
    <w:bookmarkEnd w:id="53"/>
    <w:bookmarkEnd w:id="54"/>
    <w:p w14:paraId="18548391" w14:textId="77777777" w:rsidR="00E6040E" w:rsidRDefault="00E6040E">
      <w:pPr>
        <w:widowControl/>
        <w:spacing w:line="360" w:lineRule="exact"/>
        <w:ind w:left="720"/>
        <w:jc w:val="both"/>
        <w:rPr>
          <w:rFonts w:ascii="Times New Roman"/>
          <w:b/>
          <w:spacing w:val="20"/>
          <w:sz w:val="24"/>
          <w:szCs w:val="24"/>
          <w:u w:val="single"/>
        </w:rPr>
      </w:pPr>
    </w:p>
    <w:p w14:paraId="7D4806B9" w14:textId="77777777" w:rsidR="00E6040E" w:rsidRDefault="00E6040E">
      <w:pPr>
        <w:pStyle w:val="1TimesNewRoman"/>
        <w:widowControl/>
        <w:numPr>
          <w:ilvl w:val="1"/>
          <w:numId w:val="11"/>
        </w:numPr>
        <w:tabs>
          <w:tab w:val="clear" w:pos="720"/>
        </w:tabs>
        <w:ind w:left="850" w:hanging="850"/>
        <w:rPr>
          <w:rFonts w:hAnsi="Times New Roman"/>
        </w:rPr>
      </w:pPr>
      <w:bookmarkStart w:id="55" w:name="_Toc152490781"/>
      <w:bookmarkStart w:id="56" w:name="_Toc152490934"/>
      <w:bookmarkStart w:id="57" w:name="_Toc153620438"/>
      <w:bookmarkStart w:id="58" w:name="_Toc153673652"/>
      <w:bookmarkStart w:id="59" w:name="_Toc153923592"/>
      <w:bookmarkStart w:id="60" w:name="_Toc153966488"/>
      <w:bookmarkStart w:id="61" w:name="_Toc154337412"/>
      <w:bookmarkStart w:id="62" w:name="_Toc161686768"/>
      <w:bookmarkStart w:id="63" w:name="_Toc161756308"/>
      <w:bookmarkStart w:id="64" w:name="_Toc351801021"/>
      <w:bookmarkStart w:id="65" w:name="_Toc203412623"/>
      <w:bookmarkStart w:id="66" w:name="_Toc211958497"/>
      <w:r>
        <w:t>每次提款的先决条件</w:t>
      </w:r>
      <w:bookmarkEnd w:id="55"/>
      <w:bookmarkEnd w:id="56"/>
      <w:bookmarkEnd w:id="57"/>
      <w:bookmarkEnd w:id="58"/>
      <w:bookmarkEnd w:id="59"/>
      <w:bookmarkEnd w:id="60"/>
      <w:bookmarkEnd w:id="61"/>
      <w:bookmarkEnd w:id="62"/>
      <w:bookmarkEnd w:id="63"/>
      <w:bookmarkEnd w:id="64"/>
      <w:bookmarkEnd w:id="65"/>
      <w:bookmarkEnd w:id="66"/>
    </w:p>
    <w:p w14:paraId="4F36D820" w14:textId="77777777" w:rsidR="00E6040E" w:rsidRDefault="00E6040E">
      <w:pPr>
        <w:keepNext/>
        <w:widowControl/>
        <w:spacing w:line="360" w:lineRule="exact"/>
        <w:jc w:val="both"/>
        <w:rPr>
          <w:rFonts w:ascii="Times New Roman"/>
          <w:spacing w:val="20"/>
          <w:sz w:val="24"/>
          <w:szCs w:val="24"/>
        </w:rPr>
      </w:pPr>
    </w:p>
    <w:p w14:paraId="060E1347"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hint="eastAsia"/>
          <w:spacing w:val="20"/>
          <w:sz w:val="24"/>
          <w:szCs w:val="24"/>
        </w:rPr>
        <w:t>在</w:t>
      </w:r>
      <w:r>
        <w:rPr>
          <w:rFonts w:ascii="Times New Roman" w:hAnsi="宋体"/>
          <w:spacing w:val="20"/>
          <w:sz w:val="24"/>
          <w:szCs w:val="24"/>
        </w:rPr>
        <w:t>下列各项条件满足后，</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应当按照其</w:t>
      </w:r>
      <w:r>
        <w:rPr>
          <w:rFonts w:ascii="Times New Roman" w:hAnsi="宋体"/>
          <w:b/>
          <w:spacing w:val="20"/>
          <w:sz w:val="24"/>
          <w:szCs w:val="24"/>
          <w:u w:val="single"/>
        </w:rPr>
        <w:t>承贷比例</w:t>
      </w:r>
      <w:r>
        <w:rPr>
          <w:rFonts w:ascii="Times New Roman" w:hAnsi="宋体"/>
          <w:spacing w:val="20"/>
          <w:sz w:val="24"/>
          <w:szCs w:val="24"/>
        </w:rPr>
        <w:t>按照本合同第</w:t>
      </w:r>
      <w:r>
        <w:rPr>
          <w:rFonts w:ascii="Times New Roman"/>
          <w:spacing w:val="20"/>
          <w:sz w:val="24"/>
          <w:szCs w:val="24"/>
        </w:rPr>
        <w:t>8.1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贷款资金的发放</w:t>
      </w:r>
      <w:r>
        <w:rPr>
          <w:rFonts w:ascii="Times New Roman"/>
          <w:spacing w:val="20"/>
          <w:sz w:val="24"/>
          <w:szCs w:val="24"/>
        </w:rPr>
        <w:t>)</w:t>
      </w:r>
      <w:r>
        <w:rPr>
          <w:rFonts w:ascii="Times New Roman" w:hint="eastAsia"/>
          <w:spacing w:val="20"/>
          <w:sz w:val="24"/>
          <w:szCs w:val="24"/>
        </w:rPr>
        <w:t>的规定</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发放每笔</w:t>
      </w:r>
      <w:r>
        <w:rPr>
          <w:rFonts w:ascii="Times New Roman" w:hAnsi="宋体"/>
          <w:b/>
          <w:spacing w:val="20"/>
          <w:sz w:val="24"/>
          <w:szCs w:val="24"/>
          <w:u w:val="single"/>
        </w:rPr>
        <w:t>贷款资金</w:t>
      </w:r>
      <w:r>
        <w:rPr>
          <w:rFonts w:ascii="Times New Roman" w:hAnsi="宋体"/>
          <w:spacing w:val="20"/>
          <w:sz w:val="24"/>
          <w:szCs w:val="24"/>
        </w:rPr>
        <w:t>。</w:t>
      </w:r>
    </w:p>
    <w:p w14:paraId="6506417D" w14:textId="77777777" w:rsidR="00E6040E" w:rsidRDefault="00E6040E">
      <w:pPr>
        <w:widowControl/>
        <w:spacing w:line="360" w:lineRule="exact"/>
        <w:ind w:left="850"/>
        <w:jc w:val="both"/>
        <w:rPr>
          <w:rFonts w:ascii="Times New Roman"/>
          <w:spacing w:val="20"/>
          <w:sz w:val="24"/>
          <w:szCs w:val="24"/>
        </w:rPr>
      </w:pPr>
    </w:p>
    <w:p w14:paraId="3C0B492E" w14:textId="77777777" w:rsidR="00E6040E" w:rsidRDefault="00E6040E">
      <w:pPr>
        <w:widowControl/>
        <w:numPr>
          <w:ilvl w:val="0"/>
          <w:numId w:val="17"/>
        </w:numPr>
        <w:tabs>
          <w:tab w:val="clear" w:pos="243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在该笔</w:t>
      </w:r>
      <w:r>
        <w:rPr>
          <w:rFonts w:ascii="Times New Roman" w:hAnsi="宋体"/>
          <w:b/>
          <w:spacing w:val="20"/>
          <w:sz w:val="24"/>
          <w:szCs w:val="24"/>
          <w:u w:val="single"/>
        </w:rPr>
        <w:t>贷款资金</w:t>
      </w:r>
      <w:r>
        <w:rPr>
          <w:rFonts w:ascii="Times New Roman" w:hAnsi="宋体"/>
          <w:spacing w:val="20"/>
          <w:sz w:val="24"/>
          <w:szCs w:val="24"/>
        </w:rPr>
        <w:t>的预定</w:t>
      </w:r>
      <w:r>
        <w:rPr>
          <w:rFonts w:ascii="Times New Roman" w:hAnsi="宋体"/>
          <w:b/>
          <w:spacing w:val="20"/>
          <w:sz w:val="24"/>
          <w:szCs w:val="24"/>
          <w:u w:val="single"/>
        </w:rPr>
        <w:t>提款日</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在本合同第十三条</w:t>
      </w:r>
      <w:r>
        <w:rPr>
          <w:rFonts w:ascii="Times New Roman"/>
          <w:spacing w:val="20"/>
          <w:sz w:val="24"/>
          <w:szCs w:val="24"/>
        </w:rPr>
        <w:t>(</w:t>
      </w:r>
      <w:r>
        <w:rPr>
          <w:rFonts w:ascii="Times New Roman" w:hAnsi="宋体"/>
          <w:i/>
          <w:spacing w:val="20"/>
          <w:sz w:val="24"/>
          <w:szCs w:val="24"/>
        </w:rPr>
        <w:t>事实陈述</w:t>
      </w:r>
      <w:r>
        <w:rPr>
          <w:rFonts w:ascii="Times New Roman"/>
          <w:spacing w:val="20"/>
          <w:sz w:val="24"/>
          <w:szCs w:val="24"/>
        </w:rPr>
        <w:t>)</w:t>
      </w:r>
      <w:r>
        <w:rPr>
          <w:rFonts w:ascii="Times New Roman" w:hAnsi="宋体"/>
          <w:spacing w:val="20"/>
          <w:sz w:val="24"/>
          <w:szCs w:val="24"/>
        </w:rPr>
        <w:t>中</w:t>
      </w:r>
      <w:proofErr w:type="gramStart"/>
      <w:r>
        <w:rPr>
          <w:rFonts w:ascii="Times New Roman" w:hAnsi="宋体"/>
          <w:spacing w:val="20"/>
          <w:sz w:val="24"/>
          <w:szCs w:val="24"/>
        </w:rPr>
        <w:t>作出</w:t>
      </w:r>
      <w:proofErr w:type="gramEnd"/>
      <w:r>
        <w:rPr>
          <w:rFonts w:ascii="Times New Roman" w:hAnsi="宋体"/>
          <w:spacing w:val="20"/>
          <w:sz w:val="24"/>
          <w:szCs w:val="24"/>
        </w:rPr>
        <w:t>的各项事实陈述，就当时的事实和情况而言，均为真实</w:t>
      </w:r>
      <w:r>
        <w:rPr>
          <w:rFonts w:ascii="Times New Roman" w:hAnsi="宋体" w:hint="eastAsia"/>
          <w:spacing w:val="20"/>
          <w:sz w:val="24"/>
          <w:szCs w:val="24"/>
        </w:rPr>
        <w:t>的</w:t>
      </w:r>
      <w:r>
        <w:rPr>
          <w:rFonts w:ascii="Times New Roman" w:hAnsi="宋体"/>
          <w:spacing w:val="20"/>
          <w:sz w:val="24"/>
          <w:szCs w:val="24"/>
        </w:rPr>
        <w:t>和</w:t>
      </w:r>
      <w:r>
        <w:rPr>
          <w:rFonts w:ascii="Times New Roman" w:hAnsi="宋体" w:hint="eastAsia"/>
          <w:spacing w:val="20"/>
          <w:sz w:val="24"/>
          <w:szCs w:val="24"/>
        </w:rPr>
        <w:t>准</w:t>
      </w:r>
      <w:r>
        <w:rPr>
          <w:rFonts w:ascii="Times New Roman" w:hAnsi="宋体"/>
          <w:spacing w:val="20"/>
          <w:sz w:val="24"/>
          <w:szCs w:val="24"/>
        </w:rPr>
        <w:t>确的</w:t>
      </w:r>
      <w:r>
        <w:rPr>
          <w:rFonts w:ascii="Times New Roman" w:hAnsi="宋体" w:hint="eastAsia"/>
          <w:spacing w:val="20"/>
          <w:sz w:val="24"/>
          <w:szCs w:val="24"/>
        </w:rPr>
        <w:t>。</w:t>
      </w:r>
    </w:p>
    <w:p w14:paraId="18032B5A"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4CA2D3AB" w14:textId="77777777" w:rsidR="00E6040E" w:rsidRDefault="00E6040E">
      <w:pPr>
        <w:widowControl/>
        <w:numPr>
          <w:ilvl w:val="0"/>
          <w:numId w:val="17"/>
        </w:numPr>
        <w:tabs>
          <w:tab w:val="clear" w:pos="243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没有</w:t>
      </w:r>
      <w:r>
        <w:rPr>
          <w:rFonts w:ascii="Times New Roman" w:hAnsi="宋体" w:hint="eastAsia"/>
          <w:spacing w:val="20"/>
          <w:sz w:val="24"/>
          <w:szCs w:val="24"/>
        </w:rPr>
        <w:t>发生或</w:t>
      </w:r>
      <w:r>
        <w:rPr>
          <w:rFonts w:ascii="Times New Roman" w:hAnsi="宋体"/>
          <w:spacing w:val="20"/>
          <w:sz w:val="24"/>
          <w:szCs w:val="24"/>
        </w:rPr>
        <w:t>存续任何</w:t>
      </w:r>
      <w:r>
        <w:rPr>
          <w:rFonts w:ascii="Times New Roman" w:hAnsi="宋体"/>
          <w:b/>
          <w:spacing w:val="20"/>
          <w:sz w:val="24"/>
          <w:szCs w:val="24"/>
          <w:u w:val="single"/>
        </w:rPr>
        <w:t>违约事件</w:t>
      </w:r>
      <w:r>
        <w:rPr>
          <w:rFonts w:ascii="Times New Roman" w:hAnsi="宋体" w:hint="eastAsia"/>
          <w:spacing w:val="20"/>
          <w:sz w:val="24"/>
          <w:szCs w:val="24"/>
        </w:rPr>
        <w:t>或</w:t>
      </w:r>
      <w:r>
        <w:rPr>
          <w:rFonts w:ascii="Times New Roman" w:hAnsi="宋体" w:hint="eastAsia"/>
          <w:b/>
          <w:spacing w:val="20"/>
          <w:sz w:val="24"/>
          <w:szCs w:val="24"/>
          <w:u w:val="single"/>
        </w:rPr>
        <w:t>潜在违约事件</w:t>
      </w:r>
      <w:r>
        <w:rPr>
          <w:rFonts w:ascii="Times New Roman" w:hAnsi="宋体" w:hint="eastAsia"/>
          <w:spacing w:val="20"/>
          <w:sz w:val="24"/>
          <w:szCs w:val="24"/>
        </w:rPr>
        <w:t xml:space="preserve">, </w:t>
      </w:r>
      <w:r>
        <w:rPr>
          <w:rFonts w:ascii="Times New Roman" w:hAnsi="宋体" w:hint="eastAsia"/>
          <w:spacing w:val="20"/>
          <w:sz w:val="24"/>
          <w:szCs w:val="24"/>
        </w:rPr>
        <w:t>且</w:t>
      </w:r>
      <w:r>
        <w:rPr>
          <w:rFonts w:ascii="Times New Roman" w:hAnsi="宋体"/>
          <w:spacing w:val="20"/>
          <w:sz w:val="24"/>
          <w:szCs w:val="24"/>
        </w:rPr>
        <w:t>该笔</w:t>
      </w:r>
      <w:r>
        <w:rPr>
          <w:rFonts w:ascii="Times New Roman" w:hAnsi="宋体"/>
          <w:b/>
          <w:spacing w:val="20"/>
          <w:sz w:val="24"/>
          <w:szCs w:val="24"/>
          <w:u w:val="single"/>
        </w:rPr>
        <w:t>贷款资金</w:t>
      </w:r>
      <w:r>
        <w:rPr>
          <w:rFonts w:ascii="Times New Roman" w:hAnsi="宋体"/>
          <w:spacing w:val="20"/>
          <w:sz w:val="24"/>
          <w:szCs w:val="24"/>
        </w:rPr>
        <w:t>的</w:t>
      </w:r>
      <w:r>
        <w:rPr>
          <w:rFonts w:ascii="Times New Roman" w:hAnsi="宋体" w:hint="eastAsia"/>
          <w:spacing w:val="20"/>
          <w:sz w:val="24"/>
          <w:szCs w:val="24"/>
        </w:rPr>
        <w:t>提取将不会导致任何</w:t>
      </w:r>
      <w:r>
        <w:rPr>
          <w:rFonts w:ascii="Times New Roman" w:hAnsi="宋体" w:hint="eastAsia"/>
          <w:b/>
          <w:spacing w:val="20"/>
          <w:sz w:val="24"/>
          <w:szCs w:val="24"/>
          <w:u w:val="single"/>
        </w:rPr>
        <w:t>违约事件</w:t>
      </w:r>
      <w:r w:rsidR="006045B2" w:rsidRPr="00702A53">
        <w:rPr>
          <w:rFonts w:ascii="Times New Roman" w:hAnsi="宋体" w:hint="eastAsia"/>
          <w:spacing w:val="20"/>
          <w:sz w:val="24"/>
          <w:szCs w:val="24"/>
        </w:rPr>
        <w:t>或</w:t>
      </w:r>
      <w:r w:rsidR="006045B2">
        <w:rPr>
          <w:rFonts w:ascii="Times New Roman" w:hAnsi="宋体" w:hint="eastAsia"/>
          <w:b/>
          <w:spacing w:val="20"/>
          <w:sz w:val="24"/>
          <w:szCs w:val="24"/>
          <w:u w:val="single"/>
        </w:rPr>
        <w:t>潜在违约事件</w:t>
      </w:r>
      <w:r>
        <w:rPr>
          <w:rFonts w:ascii="Times New Roman" w:hAnsi="宋体" w:hint="eastAsia"/>
          <w:spacing w:val="20"/>
          <w:sz w:val="24"/>
          <w:szCs w:val="24"/>
        </w:rPr>
        <w:t>。</w:t>
      </w:r>
    </w:p>
    <w:p w14:paraId="1D9F14E6" w14:textId="77777777" w:rsidR="00E6040E" w:rsidRDefault="00E6040E">
      <w:pPr>
        <w:widowControl/>
        <w:spacing w:line="360" w:lineRule="exact"/>
        <w:jc w:val="both"/>
        <w:rPr>
          <w:rFonts w:ascii="Times New Roman"/>
          <w:spacing w:val="20"/>
          <w:sz w:val="24"/>
          <w:szCs w:val="24"/>
        </w:rPr>
      </w:pPr>
    </w:p>
    <w:p w14:paraId="7AF183DB" w14:textId="77777777" w:rsidR="00E6040E" w:rsidRDefault="00E6040E">
      <w:pPr>
        <w:widowControl/>
        <w:numPr>
          <w:ilvl w:val="0"/>
          <w:numId w:val="17"/>
        </w:numPr>
        <w:tabs>
          <w:tab w:val="clear" w:pos="243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没有出现</w:t>
      </w:r>
      <w:r w:rsidRPr="00197FC6">
        <w:rPr>
          <w:rFonts w:ascii="Times New Roman" w:hAnsi="宋体" w:hint="eastAsia"/>
          <w:spacing w:val="20"/>
          <w:sz w:val="24"/>
        </w:rPr>
        <w:t>本合同</w:t>
      </w:r>
      <w:r>
        <w:rPr>
          <w:rFonts w:ascii="Times New Roman" w:hint="eastAsia"/>
          <w:spacing w:val="20"/>
          <w:sz w:val="24"/>
          <w:szCs w:val="24"/>
        </w:rPr>
        <w:t>第</w:t>
      </w:r>
      <w:r>
        <w:rPr>
          <w:rFonts w:ascii="Times New Roman" w:hint="eastAsia"/>
          <w:spacing w:val="20"/>
          <w:sz w:val="24"/>
          <w:szCs w:val="24"/>
        </w:rPr>
        <w:t>5.2</w:t>
      </w:r>
      <w:r>
        <w:rPr>
          <w:rFonts w:ascii="Times New Roman" w:hint="eastAsia"/>
          <w:spacing w:val="20"/>
          <w:sz w:val="24"/>
          <w:szCs w:val="24"/>
        </w:rPr>
        <w:t>条第</w:t>
      </w:r>
      <w:r>
        <w:rPr>
          <w:rFonts w:ascii="Times New Roman" w:hint="eastAsia"/>
          <w:spacing w:val="20"/>
          <w:sz w:val="24"/>
          <w:szCs w:val="24"/>
        </w:rPr>
        <w:t>2</w:t>
      </w:r>
      <w:r>
        <w:rPr>
          <w:rFonts w:ascii="Times New Roman" w:hint="eastAsia"/>
          <w:spacing w:val="20"/>
          <w:sz w:val="24"/>
          <w:szCs w:val="24"/>
        </w:rPr>
        <w:t>款、第</w:t>
      </w:r>
      <w:r>
        <w:rPr>
          <w:rFonts w:ascii="Times New Roman" w:hint="eastAsia"/>
          <w:spacing w:val="20"/>
          <w:sz w:val="24"/>
          <w:szCs w:val="24"/>
        </w:rPr>
        <w:t>8.2</w:t>
      </w:r>
      <w:r>
        <w:rPr>
          <w:rFonts w:ascii="Times New Roman" w:hint="eastAsia"/>
          <w:spacing w:val="20"/>
          <w:sz w:val="24"/>
          <w:szCs w:val="24"/>
        </w:rPr>
        <w:t>条第</w:t>
      </w:r>
      <w:r>
        <w:rPr>
          <w:rFonts w:ascii="Times New Roman" w:hint="eastAsia"/>
          <w:spacing w:val="20"/>
          <w:sz w:val="24"/>
          <w:szCs w:val="24"/>
        </w:rPr>
        <w:t>4</w:t>
      </w:r>
      <w:r>
        <w:rPr>
          <w:rFonts w:ascii="Times New Roman" w:hint="eastAsia"/>
          <w:spacing w:val="20"/>
          <w:sz w:val="24"/>
          <w:szCs w:val="24"/>
        </w:rPr>
        <w:t>款规定的情况。</w:t>
      </w:r>
    </w:p>
    <w:p w14:paraId="1E5C73A1" w14:textId="77777777" w:rsidR="00E6040E" w:rsidRDefault="00E6040E">
      <w:pPr>
        <w:widowControl/>
        <w:spacing w:line="360" w:lineRule="exact"/>
        <w:jc w:val="both"/>
        <w:rPr>
          <w:rFonts w:ascii="Times New Roman"/>
          <w:spacing w:val="20"/>
          <w:sz w:val="24"/>
          <w:szCs w:val="24"/>
        </w:rPr>
      </w:pPr>
    </w:p>
    <w:p w14:paraId="5BCC9FC2" w14:textId="77777777" w:rsidR="00E6040E" w:rsidRDefault="00E6040E">
      <w:pPr>
        <w:widowControl/>
        <w:numPr>
          <w:ilvl w:val="0"/>
          <w:numId w:val="17"/>
        </w:numPr>
        <w:tabs>
          <w:tab w:val="clear" w:pos="2435"/>
          <w:tab w:val="left" w:pos="1530"/>
        </w:tabs>
        <w:spacing w:line="360" w:lineRule="exact"/>
        <w:ind w:left="1530" w:hanging="680"/>
        <w:jc w:val="both"/>
        <w:rPr>
          <w:spacing w:val="20"/>
          <w:sz w:val="24"/>
          <w:szCs w:val="24"/>
        </w:rPr>
      </w:pPr>
      <w:r>
        <w:rPr>
          <w:rFonts w:hint="eastAsia"/>
          <w:b/>
          <w:spacing w:val="20"/>
          <w:sz w:val="24"/>
          <w:szCs w:val="24"/>
          <w:u w:val="single"/>
        </w:rPr>
        <w:t>项目</w:t>
      </w:r>
      <w:r>
        <w:rPr>
          <w:rFonts w:hint="eastAsia"/>
          <w:spacing w:val="20"/>
          <w:sz w:val="24"/>
          <w:szCs w:val="24"/>
        </w:rPr>
        <w:t>资本金先于</w:t>
      </w:r>
      <w:r>
        <w:rPr>
          <w:rFonts w:hint="eastAsia"/>
          <w:b/>
          <w:spacing w:val="20"/>
          <w:sz w:val="24"/>
          <w:szCs w:val="24"/>
          <w:u w:val="single"/>
        </w:rPr>
        <w:t>贷款资金</w:t>
      </w:r>
      <w:r>
        <w:rPr>
          <w:rFonts w:hint="eastAsia"/>
          <w:spacing w:val="20"/>
          <w:sz w:val="24"/>
          <w:szCs w:val="24"/>
        </w:rPr>
        <w:t>到位或与</w:t>
      </w:r>
      <w:r>
        <w:rPr>
          <w:rFonts w:hint="eastAsia"/>
          <w:b/>
          <w:spacing w:val="20"/>
          <w:sz w:val="24"/>
          <w:szCs w:val="24"/>
          <w:u w:val="single"/>
        </w:rPr>
        <w:t>贷款资金</w:t>
      </w:r>
      <w:r>
        <w:rPr>
          <w:rFonts w:hint="eastAsia"/>
          <w:spacing w:val="20"/>
          <w:sz w:val="24"/>
          <w:szCs w:val="24"/>
        </w:rPr>
        <w:t>同比例到位，且</w:t>
      </w:r>
      <w:r>
        <w:rPr>
          <w:rFonts w:hint="eastAsia"/>
          <w:b/>
          <w:spacing w:val="20"/>
          <w:sz w:val="24"/>
          <w:szCs w:val="24"/>
          <w:u w:val="single"/>
        </w:rPr>
        <w:t>项目</w:t>
      </w:r>
      <w:r>
        <w:rPr>
          <w:rFonts w:hint="eastAsia"/>
          <w:spacing w:val="20"/>
          <w:sz w:val="24"/>
          <w:szCs w:val="24"/>
        </w:rPr>
        <w:t>实际进度与已投资额相匹配。</w:t>
      </w:r>
    </w:p>
    <w:p w14:paraId="5419BF20" w14:textId="77777777" w:rsidR="00E6040E" w:rsidRDefault="00E6040E">
      <w:pPr>
        <w:widowControl/>
        <w:tabs>
          <w:tab w:val="left" w:pos="1530"/>
        </w:tabs>
        <w:spacing w:line="360" w:lineRule="exact"/>
        <w:ind w:left="850"/>
        <w:jc w:val="both"/>
        <w:rPr>
          <w:spacing w:val="20"/>
          <w:sz w:val="24"/>
          <w:szCs w:val="24"/>
        </w:rPr>
      </w:pPr>
    </w:p>
    <w:p w14:paraId="7AC60CCE" w14:textId="77777777" w:rsidR="00E6040E" w:rsidRDefault="00E6040E">
      <w:pPr>
        <w:widowControl/>
        <w:numPr>
          <w:ilvl w:val="0"/>
          <w:numId w:val="17"/>
        </w:numPr>
        <w:tabs>
          <w:tab w:val="clear" w:pos="2435"/>
          <w:tab w:val="left" w:pos="1530"/>
        </w:tabs>
        <w:spacing w:line="360" w:lineRule="exact"/>
        <w:ind w:left="1530" w:hanging="680"/>
        <w:jc w:val="both"/>
        <w:rPr>
          <w:spacing w:val="20"/>
          <w:sz w:val="24"/>
          <w:szCs w:val="24"/>
        </w:rPr>
      </w:pPr>
      <w:r>
        <w:rPr>
          <w:rFonts w:hint="eastAsia"/>
          <w:b/>
          <w:spacing w:val="20"/>
          <w:sz w:val="24"/>
          <w:szCs w:val="24"/>
          <w:u w:val="single"/>
        </w:rPr>
        <w:t>代理行</w:t>
      </w:r>
      <w:r>
        <w:rPr>
          <w:rFonts w:hint="eastAsia"/>
          <w:spacing w:val="20"/>
          <w:sz w:val="24"/>
          <w:szCs w:val="24"/>
        </w:rPr>
        <w:t>已收到与</w:t>
      </w:r>
      <w:r>
        <w:rPr>
          <w:rFonts w:hint="eastAsia"/>
          <w:b/>
          <w:spacing w:val="20"/>
          <w:sz w:val="24"/>
          <w:szCs w:val="24"/>
          <w:u w:val="single"/>
        </w:rPr>
        <w:t>项目</w:t>
      </w:r>
      <w:r>
        <w:rPr>
          <w:rFonts w:hint="eastAsia"/>
          <w:spacing w:val="20"/>
          <w:sz w:val="24"/>
          <w:szCs w:val="24"/>
        </w:rPr>
        <w:t>有关的商品、服务、资金等各类交易所需提供的贷款用途证明文件和凭证。</w:t>
      </w:r>
    </w:p>
    <w:p w14:paraId="1AE64767" w14:textId="77777777" w:rsidR="00E6040E" w:rsidRDefault="00E6040E">
      <w:pPr>
        <w:widowControl/>
        <w:spacing w:line="360" w:lineRule="exact"/>
        <w:jc w:val="both"/>
        <w:rPr>
          <w:rFonts w:ascii="Times New Roman"/>
          <w:spacing w:val="20"/>
          <w:sz w:val="24"/>
          <w:szCs w:val="24"/>
        </w:rPr>
      </w:pPr>
    </w:p>
    <w:p w14:paraId="0F4E0AF8" w14:textId="77777777" w:rsidR="00C50D7F" w:rsidRDefault="00C50D7F">
      <w:pPr>
        <w:widowControl/>
        <w:numPr>
          <w:ilvl w:val="0"/>
          <w:numId w:val="17"/>
        </w:numPr>
        <w:tabs>
          <w:tab w:val="clear" w:pos="243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没有出现本合同第</w:t>
      </w:r>
      <w:r>
        <w:rPr>
          <w:rFonts w:ascii="Times New Roman" w:hint="eastAsia"/>
          <w:spacing w:val="20"/>
          <w:sz w:val="24"/>
          <w:szCs w:val="24"/>
        </w:rPr>
        <w:t>7.4</w:t>
      </w:r>
      <w:r>
        <w:rPr>
          <w:rFonts w:ascii="Times New Roman" w:hint="eastAsia"/>
          <w:spacing w:val="20"/>
          <w:sz w:val="24"/>
          <w:szCs w:val="24"/>
        </w:rPr>
        <w:t>条第</w:t>
      </w:r>
      <w:r>
        <w:rPr>
          <w:rFonts w:ascii="Times New Roman" w:hint="eastAsia"/>
          <w:spacing w:val="20"/>
          <w:sz w:val="24"/>
          <w:szCs w:val="24"/>
        </w:rPr>
        <w:t>2</w:t>
      </w:r>
      <w:r>
        <w:rPr>
          <w:rFonts w:ascii="Times New Roman" w:hint="eastAsia"/>
          <w:spacing w:val="20"/>
          <w:sz w:val="24"/>
          <w:szCs w:val="24"/>
        </w:rPr>
        <w:t>款规定的情况；及</w:t>
      </w:r>
    </w:p>
    <w:p w14:paraId="400789AF" w14:textId="77777777" w:rsidR="00C50D7F" w:rsidRPr="00C50D7F" w:rsidRDefault="00C50D7F" w:rsidP="00C50D7F">
      <w:pPr>
        <w:widowControl/>
        <w:tabs>
          <w:tab w:val="left" w:pos="1530"/>
        </w:tabs>
        <w:spacing w:line="360" w:lineRule="exact"/>
        <w:ind w:left="1530"/>
        <w:jc w:val="both"/>
        <w:rPr>
          <w:rFonts w:ascii="Times New Roman"/>
          <w:spacing w:val="20"/>
          <w:sz w:val="24"/>
          <w:szCs w:val="24"/>
        </w:rPr>
      </w:pPr>
    </w:p>
    <w:p w14:paraId="7C39E440" w14:textId="1ED31253" w:rsidR="00E6040E" w:rsidRDefault="00152ABC">
      <w:pPr>
        <w:widowControl/>
        <w:numPr>
          <w:ilvl w:val="0"/>
          <w:numId w:val="17"/>
        </w:numPr>
        <w:tabs>
          <w:tab w:val="clear" w:pos="243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lang w:val="en-GB"/>
        </w:rPr>
        <w:t>【】</w:t>
      </w:r>
      <w:r w:rsidR="00E6040E">
        <w:rPr>
          <w:rFonts w:ascii="Times New Roman" w:hAnsi="宋体" w:hint="eastAsia"/>
          <w:spacing w:val="20"/>
          <w:sz w:val="24"/>
          <w:szCs w:val="24"/>
          <w:lang w:val="en-GB"/>
        </w:rPr>
        <w:t>。</w:t>
      </w:r>
    </w:p>
    <w:p w14:paraId="53F657BF" w14:textId="77777777" w:rsidR="00E6040E" w:rsidRDefault="00E6040E">
      <w:pPr>
        <w:widowControl/>
        <w:spacing w:line="360" w:lineRule="exact"/>
        <w:jc w:val="both"/>
        <w:rPr>
          <w:rFonts w:ascii="Times New Roman"/>
          <w:spacing w:val="20"/>
          <w:sz w:val="24"/>
          <w:szCs w:val="24"/>
        </w:rPr>
      </w:pPr>
      <w:bookmarkStart w:id="67" w:name="_Toc153966492"/>
      <w:bookmarkStart w:id="68" w:name="_Toc206394494"/>
      <w:bookmarkStart w:id="69" w:name="_Toc206394550"/>
      <w:bookmarkStart w:id="70" w:name="_Toc206394603"/>
      <w:bookmarkStart w:id="71" w:name="_Toc206394656"/>
      <w:bookmarkStart w:id="72" w:name="_Toc206394709"/>
      <w:bookmarkStart w:id="73" w:name="_Toc206394762"/>
      <w:bookmarkStart w:id="74" w:name="_Toc206394495"/>
      <w:bookmarkStart w:id="75" w:name="_Toc206394551"/>
      <w:bookmarkStart w:id="76" w:name="_Toc206394604"/>
      <w:bookmarkStart w:id="77" w:name="_Toc206394657"/>
      <w:bookmarkStart w:id="78" w:name="_Toc206394710"/>
      <w:bookmarkStart w:id="79" w:name="_Toc206394763"/>
      <w:bookmarkEnd w:id="67"/>
      <w:bookmarkEnd w:id="68"/>
      <w:bookmarkEnd w:id="69"/>
      <w:bookmarkEnd w:id="70"/>
      <w:bookmarkEnd w:id="71"/>
      <w:bookmarkEnd w:id="72"/>
      <w:bookmarkEnd w:id="73"/>
      <w:bookmarkEnd w:id="74"/>
      <w:bookmarkEnd w:id="75"/>
      <w:bookmarkEnd w:id="76"/>
      <w:bookmarkEnd w:id="77"/>
      <w:bookmarkEnd w:id="78"/>
      <w:bookmarkEnd w:id="79"/>
    </w:p>
    <w:p w14:paraId="2C9114D4" w14:textId="77777777" w:rsidR="00E6040E" w:rsidRDefault="00E6040E">
      <w:pPr>
        <w:widowControl/>
        <w:spacing w:line="360" w:lineRule="exact"/>
        <w:jc w:val="both"/>
        <w:rPr>
          <w:rFonts w:ascii="Times New Roman"/>
          <w:spacing w:val="20"/>
          <w:sz w:val="24"/>
          <w:szCs w:val="24"/>
        </w:rPr>
      </w:pPr>
    </w:p>
    <w:p w14:paraId="54D8C5B5" w14:textId="77777777" w:rsidR="00E6040E" w:rsidRDefault="00E6040E" w:rsidP="008A2805">
      <w:pPr>
        <w:pStyle w:val="1TimesNewRoman"/>
        <w:widowControl/>
        <w:outlineLvl w:val="0"/>
        <w:rPr>
          <w:rFonts w:hAnsi="Times New Roman"/>
        </w:rPr>
      </w:pPr>
      <w:bookmarkStart w:id="80" w:name="_Toc351801022"/>
      <w:bookmarkStart w:id="81" w:name="_Toc203412624"/>
      <w:bookmarkStart w:id="82" w:name="_Toc211958498"/>
      <w:r>
        <w:t>五、</w:t>
      </w:r>
      <w:r>
        <w:rPr>
          <w:rFonts w:hAnsi="Times New Roman"/>
        </w:rPr>
        <w:tab/>
      </w:r>
      <w:r>
        <w:t>利息</w:t>
      </w:r>
      <w:bookmarkEnd w:id="80"/>
      <w:bookmarkEnd w:id="81"/>
      <w:bookmarkEnd w:id="82"/>
    </w:p>
    <w:p w14:paraId="1B258F8A" w14:textId="77777777" w:rsidR="00E6040E" w:rsidRDefault="00E6040E">
      <w:pPr>
        <w:keepNext/>
        <w:widowControl/>
        <w:spacing w:line="360" w:lineRule="exact"/>
        <w:jc w:val="both"/>
        <w:rPr>
          <w:rFonts w:ascii="Times New Roman"/>
          <w:spacing w:val="20"/>
          <w:sz w:val="24"/>
          <w:szCs w:val="24"/>
        </w:rPr>
      </w:pPr>
    </w:p>
    <w:p w14:paraId="0B00725C" w14:textId="77777777" w:rsidR="00E6040E" w:rsidRDefault="00E6040E">
      <w:pPr>
        <w:pStyle w:val="1TimesNewRoman"/>
        <w:widowControl/>
        <w:numPr>
          <w:ilvl w:val="1"/>
          <w:numId w:val="18"/>
        </w:numPr>
        <w:tabs>
          <w:tab w:val="clear" w:pos="720"/>
        </w:tabs>
        <w:ind w:left="850" w:hanging="850"/>
        <w:rPr>
          <w:rFonts w:hAnsi="Times New Roman"/>
        </w:rPr>
      </w:pPr>
      <w:bookmarkStart w:id="83" w:name="_Toc152490787"/>
      <w:bookmarkStart w:id="84" w:name="_Toc152490940"/>
      <w:bookmarkStart w:id="85" w:name="_Toc153620444"/>
      <w:bookmarkStart w:id="86" w:name="_Toc153673659"/>
      <w:bookmarkStart w:id="87" w:name="_Toc153923599"/>
      <w:bookmarkStart w:id="88" w:name="_Toc153966496"/>
      <w:bookmarkStart w:id="89" w:name="_Toc154337419"/>
      <w:bookmarkStart w:id="90" w:name="_Toc161686774"/>
      <w:bookmarkStart w:id="91" w:name="_Toc161756314"/>
      <w:bookmarkStart w:id="92" w:name="_Toc351801023"/>
      <w:bookmarkStart w:id="93" w:name="_Toc211958499"/>
      <w:r>
        <w:t>贷款利率</w:t>
      </w:r>
      <w:bookmarkEnd w:id="83"/>
      <w:bookmarkEnd w:id="84"/>
      <w:bookmarkEnd w:id="85"/>
      <w:bookmarkEnd w:id="86"/>
      <w:bookmarkEnd w:id="87"/>
      <w:bookmarkEnd w:id="88"/>
      <w:bookmarkEnd w:id="89"/>
      <w:bookmarkEnd w:id="90"/>
      <w:bookmarkEnd w:id="91"/>
      <w:bookmarkEnd w:id="92"/>
      <w:bookmarkEnd w:id="93"/>
    </w:p>
    <w:p w14:paraId="2B2FE301" w14:textId="77777777" w:rsidR="00E6040E" w:rsidRDefault="00E6040E">
      <w:pPr>
        <w:keepNext/>
        <w:widowControl/>
        <w:spacing w:line="360" w:lineRule="exact"/>
        <w:jc w:val="both"/>
        <w:rPr>
          <w:rFonts w:ascii="Times New Roman"/>
          <w:b/>
          <w:spacing w:val="20"/>
          <w:sz w:val="24"/>
          <w:szCs w:val="24"/>
          <w:u w:val="single"/>
        </w:rPr>
      </w:pPr>
    </w:p>
    <w:p w14:paraId="67245DF3" w14:textId="4ACEE632" w:rsidR="00996637" w:rsidRPr="0006509C" w:rsidRDefault="00996637" w:rsidP="00996637">
      <w:pPr>
        <w:widowControl/>
        <w:spacing w:line="360" w:lineRule="exact"/>
        <w:ind w:left="850"/>
        <w:jc w:val="both"/>
        <w:rPr>
          <w:rFonts w:ascii="Times New Roman" w:hAnsi="宋体"/>
          <w:spacing w:val="20"/>
          <w:sz w:val="24"/>
        </w:rPr>
      </w:pPr>
      <w:r>
        <w:rPr>
          <w:rFonts w:ascii="Times New Roman" w:hAnsi="宋体" w:hint="eastAsia"/>
          <w:spacing w:val="20"/>
          <w:sz w:val="24"/>
          <w:szCs w:val="24"/>
        </w:rPr>
        <w:t>本合同项下</w:t>
      </w:r>
      <w:r>
        <w:rPr>
          <w:rFonts w:ascii="Times New Roman" w:hAnsi="宋体"/>
          <w:spacing w:val="20"/>
          <w:sz w:val="24"/>
          <w:szCs w:val="24"/>
        </w:rPr>
        <w:t>每笔</w:t>
      </w:r>
      <w:r>
        <w:rPr>
          <w:rFonts w:ascii="Times New Roman" w:hAnsi="宋体"/>
          <w:b/>
          <w:spacing w:val="20"/>
          <w:sz w:val="24"/>
          <w:szCs w:val="24"/>
          <w:u w:val="single"/>
        </w:rPr>
        <w:t>贷款资金</w:t>
      </w:r>
      <w:r>
        <w:rPr>
          <w:rFonts w:ascii="Times New Roman" w:hAnsi="宋体" w:hint="eastAsia"/>
          <w:spacing w:val="20"/>
          <w:sz w:val="24"/>
          <w:szCs w:val="24"/>
        </w:rPr>
        <w:t>的利率</w:t>
      </w:r>
      <w:r w:rsidR="009C7EF0" w:rsidRPr="00BF159B">
        <w:rPr>
          <w:rFonts w:ascii="Times New Roman" w:hAnsi="宋体" w:hint="eastAsia"/>
          <w:spacing w:val="20"/>
          <w:sz w:val="24"/>
          <w:szCs w:val="24"/>
        </w:rPr>
        <w:t>为含增值税</w:t>
      </w:r>
      <w:proofErr w:type="gramStart"/>
      <w:r w:rsidR="009C7EF0" w:rsidRPr="00BF159B">
        <w:rPr>
          <w:rFonts w:ascii="Times New Roman" w:hAnsi="宋体" w:hint="eastAsia"/>
          <w:spacing w:val="20"/>
          <w:sz w:val="24"/>
          <w:szCs w:val="24"/>
        </w:rPr>
        <w:t>的年化利率</w:t>
      </w:r>
      <w:proofErr w:type="gramEnd"/>
      <w:r w:rsidR="009C7EF0" w:rsidRPr="00BF159B">
        <w:rPr>
          <w:rFonts w:ascii="Times New Roman" w:hAnsi="宋体" w:hint="eastAsia"/>
          <w:spacing w:val="20"/>
          <w:sz w:val="24"/>
          <w:szCs w:val="24"/>
        </w:rPr>
        <w:t>，</w:t>
      </w:r>
      <w:r w:rsidRPr="00847CD9">
        <w:rPr>
          <w:rFonts w:ascii="Times New Roman" w:hint="eastAsia"/>
          <w:spacing w:val="20"/>
          <w:sz w:val="24"/>
          <w:szCs w:val="24"/>
          <w:lang w:val="en-GB"/>
        </w:rPr>
        <w:t>采用单利方法计算</w:t>
      </w:r>
      <w:r>
        <w:rPr>
          <w:rFonts w:ascii="Times New Roman" w:hint="eastAsia"/>
          <w:spacing w:val="20"/>
          <w:sz w:val="24"/>
          <w:szCs w:val="24"/>
          <w:lang w:val="en-GB"/>
        </w:rPr>
        <w:t>，</w:t>
      </w:r>
      <w:r>
        <w:rPr>
          <w:rFonts w:ascii="Times New Roman" w:hAnsi="宋体" w:hint="eastAsia"/>
          <w:spacing w:val="20"/>
          <w:sz w:val="24"/>
          <w:szCs w:val="24"/>
        </w:rPr>
        <w:t>为：</w:t>
      </w:r>
      <w:r w:rsidRPr="00AE098E">
        <w:rPr>
          <w:rFonts w:ascii="Times New Roman" w:hAnsi="宋体" w:hint="eastAsia"/>
          <w:spacing w:val="20"/>
          <w:sz w:val="24"/>
          <w:szCs w:val="24"/>
        </w:rPr>
        <w:t>（根据情况在下述选一项</w:t>
      </w:r>
      <w:r w:rsidR="00C715E9">
        <w:rPr>
          <w:rFonts w:ascii="Times New Roman" w:hAnsi="宋体" w:hint="eastAsia"/>
          <w:spacing w:val="20"/>
          <w:sz w:val="24"/>
          <w:szCs w:val="24"/>
        </w:rPr>
        <w:t>打</w:t>
      </w:r>
      <w:r w:rsidR="00C715E9" w:rsidRPr="00AE098E">
        <w:rPr>
          <w:rFonts w:ascii="Times New Roman" w:hAnsi="宋体" w:hint="eastAsia"/>
          <w:spacing w:val="20"/>
          <w:sz w:val="24"/>
          <w:szCs w:val="24"/>
        </w:rPr>
        <w:t>√</w:t>
      </w:r>
      <w:r w:rsidRPr="00AE098E">
        <w:rPr>
          <w:rFonts w:ascii="Times New Roman" w:hAnsi="宋体" w:hint="eastAsia"/>
          <w:spacing w:val="20"/>
          <w:sz w:val="24"/>
          <w:szCs w:val="24"/>
        </w:rPr>
        <w:t>，不选的打</w:t>
      </w:r>
      <w:r w:rsidRPr="00AE098E">
        <w:rPr>
          <w:rFonts w:ascii="Times New Roman" w:hAnsi="宋体"/>
          <w:spacing w:val="20"/>
          <w:sz w:val="24"/>
          <w:szCs w:val="24"/>
        </w:rPr>
        <w:t>x</w:t>
      </w:r>
      <w:r w:rsidRPr="00AE098E">
        <w:rPr>
          <w:rFonts w:ascii="Times New Roman" w:hAnsi="宋体" w:hint="eastAsia"/>
          <w:spacing w:val="20"/>
          <w:sz w:val="24"/>
          <w:szCs w:val="24"/>
        </w:rPr>
        <w:t>）</w:t>
      </w:r>
    </w:p>
    <w:p w14:paraId="79352324" w14:textId="77777777" w:rsidR="00996637" w:rsidRPr="0006509C" w:rsidRDefault="00996637" w:rsidP="00996637">
      <w:pPr>
        <w:widowControl/>
        <w:spacing w:line="360" w:lineRule="exact"/>
        <w:ind w:left="850"/>
        <w:jc w:val="both"/>
        <w:rPr>
          <w:rFonts w:ascii="Times New Roman" w:hAnsi="宋体"/>
          <w:spacing w:val="20"/>
          <w:sz w:val="24"/>
        </w:rPr>
      </w:pPr>
    </w:p>
    <w:p w14:paraId="7E66A580" w14:textId="70117175" w:rsidR="00B21EDC" w:rsidRPr="00BF159B" w:rsidRDefault="00996637" w:rsidP="00646B35">
      <w:pPr>
        <w:widowControl/>
        <w:spacing w:line="360" w:lineRule="exact"/>
        <w:ind w:left="850"/>
        <w:jc w:val="both"/>
        <w:rPr>
          <w:rFonts w:ascii="Times New Roman"/>
          <w:spacing w:val="20"/>
          <w:sz w:val="24"/>
          <w:lang w:val="en-GB"/>
        </w:rPr>
      </w:pPr>
      <w:r>
        <w:rPr>
          <w:rFonts w:ascii="Times New Roman" w:hAnsi="宋体" w:hint="eastAsia"/>
          <w:spacing w:val="20"/>
          <w:sz w:val="24"/>
          <w:szCs w:val="24"/>
        </w:rPr>
        <w:t>[</w:t>
      </w:r>
      <w:r>
        <w:rPr>
          <w:rFonts w:ascii="Times New Roman" w:hAnsi="宋体"/>
          <w:spacing w:val="20"/>
          <w:sz w:val="24"/>
          <w:szCs w:val="24"/>
        </w:rPr>
        <w:t xml:space="preserve">  ]</w:t>
      </w:r>
      <w:r w:rsidR="00CC47FB">
        <w:rPr>
          <w:rFonts w:ascii="Times New Roman" w:hAnsi="宋体" w:hint="eastAsia"/>
          <w:spacing w:val="20"/>
          <w:sz w:val="24"/>
          <w:szCs w:val="24"/>
        </w:rPr>
        <w:t>浮动利率，</w:t>
      </w:r>
      <w:r w:rsidR="00B21EDC" w:rsidRPr="00D850C4">
        <w:rPr>
          <w:rFonts w:hAnsi="宋体" w:hint="eastAsia"/>
          <w:color w:val="000000"/>
          <w:spacing w:val="20"/>
          <w:sz w:val="24"/>
        </w:rPr>
        <w:t>以</w:t>
      </w:r>
      <w:r w:rsidR="00084E59" w:rsidRPr="0006509C">
        <w:rPr>
          <w:rFonts w:hAnsi="宋体" w:hint="eastAsia"/>
          <w:b/>
          <w:color w:val="000000"/>
          <w:spacing w:val="20"/>
          <w:sz w:val="24"/>
          <w:u w:val="single"/>
        </w:rPr>
        <w:t>利率</w:t>
      </w:r>
      <w:r w:rsidR="00084E59" w:rsidRPr="00646B35">
        <w:rPr>
          <w:rFonts w:hAnsi="宋体" w:hint="eastAsia"/>
          <w:b/>
          <w:color w:val="000000"/>
          <w:spacing w:val="20"/>
          <w:sz w:val="24"/>
          <w:u w:val="single"/>
        </w:rPr>
        <w:t>确定</w:t>
      </w:r>
      <w:r w:rsidR="00084E59" w:rsidRPr="00BF159B">
        <w:rPr>
          <w:rFonts w:hAnsi="宋体" w:hint="eastAsia"/>
          <w:b/>
          <w:color w:val="000000"/>
          <w:spacing w:val="20"/>
          <w:sz w:val="24"/>
          <w:u w:val="single"/>
        </w:rPr>
        <w:t>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3C02D9">
        <w:rPr>
          <w:rFonts w:ascii="Times New Roman" w:hAnsi="宋体" w:hint="eastAsia"/>
          <w:spacing w:val="20"/>
          <w:sz w:val="24"/>
          <w:szCs w:val="24"/>
        </w:rPr>
        <w:t>前一</w:t>
      </w:r>
      <w:r w:rsidR="003C02D9" w:rsidRPr="00BF159B">
        <w:rPr>
          <w:rFonts w:hint="eastAsia"/>
          <w:b/>
          <w:spacing w:val="20"/>
          <w:sz w:val="24"/>
          <w:szCs w:val="24"/>
          <w:u w:val="single"/>
        </w:rPr>
        <w:t>营业</w:t>
      </w:r>
      <w:r w:rsidR="003C02D9" w:rsidRPr="00646B35">
        <w:rPr>
          <w:rFonts w:hint="eastAsia"/>
          <w:b/>
          <w:spacing w:val="20"/>
          <w:sz w:val="24"/>
          <w:u w:val="single"/>
        </w:rPr>
        <w:t>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8915D9">
        <w:rPr>
          <w:rFonts w:ascii="Times New Roman" w:hAnsi="宋体" w:hint="eastAsia"/>
          <w:spacing w:val="20"/>
          <w:sz w:val="24"/>
          <w:szCs w:val="24"/>
        </w:rPr>
        <w:t>前一日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8915D9">
        <w:rPr>
          <w:rFonts w:ascii="Times New Roman" w:hAnsi="宋体" w:hint="eastAsia"/>
          <w:spacing w:val="20"/>
          <w:sz w:val="24"/>
          <w:szCs w:val="24"/>
        </w:rPr>
        <w:t>当日</w:t>
      </w:r>
      <w:r w:rsidR="000578F6" w:rsidRPr="00646B35">
        <w:rPr>
          <w:rFonts w:hAnsi="宋体" w:hint="eastAsia"/>
          <w:color w:val="000000"/>
          <w:spacing w:val="20"/>
          <w:sz w:val="24"/>
        </w:rPr>
        <w:t>的</w:t>
      </w:r>
      <w:r w:rsidR="00B21EDC" w:rsidRPr="00646B35">
        <w:rPr>
          <w:rFonts w:ascii="Times New Roman" w:hAnsi="宋体" w:hint="eastAsia"/>
          <w:b/>
          <w:spacing w:val="20"/>
          <w:sz w:val="24"/>
          <w:u w:val="single"/>
        </w:rPr>
        <w:t>贷款市场报价利率</w:t>
      </w:r>
      <w:r w:rsidR="00B21EDC" w:rsidRPr="00D850C4">
        <w:rPr>
          <w:rFonts w:hAnsi="宋体" w:hint="eastAsia"/>
          <w:color w:val="000000"/>
          <w:spacing w:val="20"/>
          <w:sz w:val="24"/>
        </w:rPr>
        <w:t>作为定价基准，在此</w:t>
      </w:r>
      <w:r w:rsidR="00B21EDC" w:rsidRPr="0006509C">
        <w:rPr>
          <w:rFonts w:hAnsi="宋体" w:hint="eastAsia"/>
          <w:color w:val="000000"/>
          <w:spacing w:val="20"/>
          <w:sz w:val="24"/>
        </w:rPr>
        <w:t>基础</w:t>
      </w:r>
      <w:r w:rsidR="00B21EDC" w:rsidRPr="00D850C4">
        <w:rPr>
          <w:rFonts w:hAnsi="宋体" w:hint="eastAsia"/>
          <w:color w:val="000000"/>
          <w:spacing w:val="20"/>
          <w:sz w:val="24"/>
        </w:rPr>
        <w:t>上</w:t>
      </w:r>
      <w:r w:rsidR="009A6455" w:rsidRPr="00AE098E">
        <w:rPr>
          <w:rFonts w:ascii="Times New Roman" w:hAnsi="宋体" w:hint="eastAsia"/>
          <w:spacing w:val="20"/>
          <w:sz w:val="24"/>
          <w:szCs w:val="24"/>
        </w:rPr>
        <w:t>（根据情况在下述选一项</w:t>
      </w:r>
      <w:r w:rsidR="009A6455">
        <w:rPr>
          <w:rFonts w:ascii="Times New Roman" w:hAnsi="宋体" w:hint="eastAsia"/>
          <w:spacing w:val="20"/>
          <w:sz w:val="24"/>
          <w:szCs w:val="24"/>
        </w:rPr>
        <w:t>打</w:t>
      </w:r>
      <w:r w:rsidR="009A6455" w:rsidRPr="00AE098E">
        <w:rPr>
          <w:rFonts w:ascii="Times New Roman" w:hAnsi="宋体" w:hint="eastAsia"/>
          <w:spacing w:val="20"/>
          <w:sz w:val="24"/>
          <w:szCs w:val="24"/>
        </w:rPr>
        <w:t>√，不选的打</w:t>
      </w:r>
      <w:r w:rsidR="009A6455" w:rsidRPr="00AE098E">
        <w:rPr>
          <w:rFonts w:ascii="Times New Roman" w:hAnsi="宋体"/>
          <w:spacing w:val="20"/>
          <w:sz w:val="24"/>
          <w:szCs w:val="24"/>
        </w:rPr>
        <w:t>x</w:t>
      </w:r>
      <w:r w:rsidR="009A6455" w:rsidRPr="00AE098E">
        <w:rPr>
          <w:rFonts w:ascii="Times New Roman" w:hAnsi="宋体" w:hint="eastAsia"/>
          <w:spacing w:val="20"/>
          <w:sz w:val="24"/>
          <w:szCs w:val="24"/>
        </w:rPr>
        <w:t>）</w:t>
      </w:r>
      <w:r w:rsidR="00B21EDC">
        <w:rPr>
          <w:rFonts w:ascii="Times New Roman" w:hAnsi="宋体" w:hint="eastAsia"/>
          <w:spacing w:val="20"/>
          <w:sz w:val="24"/>
          <w:szCs w:val="24"/>
        </w:rPr>
        <w:t>[</w:t>
      </w:r>
      <w:r w:rsidR="00B21EDC">
        <w:rPr>
          <w:rFonts w:ascii="Times New Roman" w:hAnsi="宋体"/>
          <w:spacing w:val="20"/>
          <w:sz w:val="24"/>
          <w:szCs w:val="24"/>
        </w:rPr>
        <w:t xml:space="preserve">  ]</w:t>
      </w:r>
      <w:r w:rsidR="00B21EDC" w:rsidRPr="00D850C4">
        <w:rPr>
          <w:rFonts w:hAnsi="宋体" w:hint="eastAsia"/>
          <w:color w:val="000000"/>
          <w:spacing w:val="20"/>
          <w:sz w:val="24"/>
        </w:rPr>
        <w:t>加</w:t>
      </w:r>
      <w:r w:rsidR="00B21EDC">
        <w:rPr>
          <w:rFonts w:ascii="Times New Roman" w:hAnsi="宋体" w:hint="eastAsia"/>
          <w:spacing w:val="20"/>
          <w:sz w:val="24"/>
          <w:szCs w:val="24"/>
        </w:rPr>
        <w:t>[</w:t>
      </w:r>
      <w:r w:rsidR="00B21EDC">
        <w:rPr>
          <w:rFonts w:ascii="Times New Roman" w:hAnsi="宋体"/>
          <w:spacing w:val="20"/>
          <w:sz w:val="24"/>
          <w:szCs w:val="24"/>
        </w:rPr>
        <w:t xml:space="preserve">  ]</w:t>
      </w:r>
      <w:r w:rsidR="00B21EDC" w:rsidRPr="00D850C4">
        <w:rPr>
          <w:rFonts w:hAnsi="宋体"/>
          <w:color w:val="000000"/>
          <w:spacing w:val="20"/>
          <w:sz w:val="24"/>
        </w:rPr>
        <w:t xml:space="preserve">减【   </w:t>
      </w:r>
      <w:r w:rsidR="00B21EDC" w:rsidRPr="00D850C4">
        <w:rPr>
          <w:rFonts w:hAnsi="宋体" w:hint="eastAsia"/>
          <w:color w:val="000000"/>
          <w:spacing w:val="20"/>
          <w:sz w:val="24"/>
        </w:rPr>
        <w:t>】</w:t>
      </w:r>
      <w:r w:rsidR="00B05EEC">
        <w:rPr>
          <w:rFonts w:ascii="Times New Roman" w:hint="eastAsia"/>
          <w:spacing w:val="20"/>
          <w:sz w:val="24"/>
          <w:szCs w:val="24"/>
          <w:lang w:val="en-GB"/>
        </w:rPr>
        <w:t>基点</w:t>
      </w:r>
      <w:r w:rsidR="00B21EDC">
        <w:rPr>
          <w:rFonts w:hAnsi="宋体" w:hint="eastAsia"/>
          <w:color w:val="000000"/>
          <w:spacing w:val="20"/>
          <w:sz w:val="24"/>
        </w:rPr>
        <w:t>，自</w:t>
      </w:r>
      <w:r w:rsidR="002D1156" w:rsidRPr="00D850C4">
        <w:rPr>
          <w:rFonts w:ascii="Times New Roman" w:hAnsi="宋体" w:hint="eastAsia"/>
          <w:b/>
          <w:spacing w:val="20"/>
          <w:sz w:val="24"/>
          <w:szCs w:val="24"/>
          <w:u w:val="single"/>
        </w:rPr>
        <w:t>提款日</w:t>
      </w:r>
      <w:r w:rsidR="002D1156" w:rsidRPr="00BF159B">
        <w:rPr>
          <w:rFonts w:ascii="Times New Roman" w:hAnsi="宋体" w:hint="eastAsia"/>
          <w:spacing w:val="20"/>
          <w:sz w:val="24"/>
          <w:szCs w:val="24"/>
        </w:rPr>
        <w:t>起</w:t>
      </w:r>
      <w:r w:rsidR="00B21EDC">
        <w:rPr>
          <w:rFonts w:hAnsi="宋体" w:hint="eastAsia"/>
          <w:color w:val="000000"/>
          <w:spacing w:val="20"/>
          <w:sz w:val="24"/>
        </w:rPr>
        <w:t>至</w:t>
      </w:r>
      <w:r w:rsidR="002D1156">
        <w:rPr>
          <w:rFonts w:ascii="Times New Roman" w:hAnsi="宋体"/>
          <w:b/>
          <w:spacing w:val="20"/>
          <w:sz w:val="24"/>
          <w:szCs w:val="24"/>
          <w:u w:val="single"/>
        </w:rPr>
        <w:t>贷款资金</w:t>
      </w:r>
      <w:r w:rsidR="002D1156">
        <w:rPr>
          <w:rFonts w:ascii="Times New Roman" w:hAnsi="宋体" w:hint="eastAsia"/>
          <w:spacing w:val="20"/>
          <w:sz w:val="24"/>
          <w:szCs w:val="24"/>
        </w:rPr>
        <w:t>在获得清偿之前</w:t>
      </w:r>
      <w:r w:rsidR="004528AC">
        <w:rPr>
          <w:rFonts w:ascii="Times New Roman" w:hAnsi="宋体" w:hint="eastAsia"/>
          <w:spacing w:val="20"/>
          <w:sz w:val="24"/>
          <w:szCs w:val="24"/>
        </w:rPr>
        <w:t>，</w:t>
      </w:r>
      <w:r w:rsidR="00B82978">
        <w:rPr>
          <w:rFonts w:ascii="Times New Roman" w:hAnsi="宋体" w:hint="eastAsia"/>
          <w:spacing w:val="20"/>
          <w:sz w:val="24"/>
          <w:szCs w:val="24"/>
        </w:rPr>
        <w:t>在</w:t>
      </w:r>
      <w:r w:rsidR="00EC450F" w:rsidRPr="00BF159B">
        <w:rPr>
          <w:rFonts w:ascii="Times New Roman" w:hAnsi="宋体" w:hint="eastAsia"/>
          <w:b/>
          <w:spacing w:val="20"/>
          <w:sz w:val="24"/>
          <w:szCs w:val="24"/>
          <w:u w:val="single"/>
        </w:rPr>
        <w:t>利率调整</w:t>
      </w:r>
      <w:proofErr w:type="gramStart"/>
      <w:r w:rsidR="00EC450F" w:rsidRPr="00BF159B">
        <w:rPr>
          <w:rFonts w:ascii="Times New Roman" w:hAnsi="宋体" w:hint="eastAsia"/>
          <w:b/>
          <w:spacing w:val="20"/>
          <w:sz w:val="24"/>
          <w:szCs w:val="24"/>
          <w:u w:val="single"/>
        </w:rPr>
        <w:t>日</w:t>
      </w:r>
      <w:r w:rsidR="00B82978" w:rsidRPr="00BF159B">
        <w:rPr>
          <w:rFonts w:ascii="Times New Roman" w:hAnsi="宋体" w:hint="eastAsia"/>
          <w:spacing w:val="20"/>
          <w:sz w:val="24"/>
          <w:szCs w:val="24"/>
        </w:rPr>
        <w:t>按照</w:t>
      </w:r>
      <w:proofErr w:type="gramEnd"/>
      <w:r w:rsidR="00B82978" w:rsidRPr="00D850C4">
        <w:rPr>
          <w:rFonts w:ascii="Times New Roman" w:hAnsi="宋体" w:hint="eastAsia"/>
          <w:b/>
          <w:spacing w:val="20"/>
          <w:sz w:val="24"/>
          <w:szCs w:val="24"/>
          <w:u w:val="single"/>
        </w:rPr>
        <w:t>利率调整日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5A410D">
        <w:rPr>
          <w:rFonts w:ascii="Times New Roman" w:hAnsi="宋体" w:hint="eastAsia"/>
          <w:spacing w:val="20"/>
          <w:sz w:val="24"/>
          <w:szCs w:val="24"/>
        </w:rPr>
        <w:t>前一</w:t>
      </w:r>
      <w:r w:rsidR="005A410D" w:rsidRPr="00D850C4">
        <w:rPr>
          <w:rFonts w:hint="eastAsia"/>
          <w:b/>
          <w:spacing w:val="20"/>
          <w:sz w:val="24"/>
          <w:szCs w:val="24"/>
          <w:u w:val="single"/>
        </w:rPr>
        <w:t>营业日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8915D9">
        <w:rPr>
          <w:rFonts w:ascii="Times New Roman" w:hAnsi="宋体" w:hint="eastAsia"/>
          <w:spacing w:val="20"/>
          <w:sz w:val="24"/>
          <w:szCs w:val="24"/>
        </w:rPr>
        <w:t>前一日</w:t>
      </w:r>
      <w:r w:rsidR="008915D9">
        <w:rPr>
          <w:rFonts w:ascii="Times New Roman" w:hAnsi="宋体" w:hint="eastAsia"/>
          <w:spacing w:val="20"/>
          <w:sz w:val="24"/>
          <w:szCs w:val="24"/>
        </w:rPr>
        <w:t>[</w:t>
      </w:r>
      <w:r w:rsidR="008915D9">
        <w:rPr>
          <w:rFonts w:ascii="Times New Roman" w:hAnsi="宋体"/>
          <w:spacing w:val="20"/>
          <w:sz w:val="24"/>
          <w:szCs w:val="24"/>
        </w:rPr>
        <w:t xml:space="preserve">  ]</w:t>
      </w:r>
      <w:r w:rsidR="008915D9">
        <w:rPr>
          <w:rFonts w:ascii="Times New Roman" w:hAnsi="宋体" w:hint="eastAsia"/>
          <w:spacing w:val="20"/>
          <w:sz w:val="24"/>
          <w:szCs w:val="24"/>
        </w:rPr>
        <w:t>当日</w:t>
      </w:r>
      <w:r w:rsidR="008915D9" w:rsidRPr="007061EB">
        <w:rPr>
          <w:rFonts w:hAnsi="宋体" w:hint="eastAsia"/>
          <w:color w:val="000000"/>
          <w:spacing w:val="20"/>
          <w:sz w:val="24"/>
        </w:rPr>
        <w:t>的</w:t>
      </w:r>
      <w:r w:rsidR="008915D9" w:rsidRPr="007061EB">
        <w:rPr>
          <w:rFonts w:ascii="Times New Roman" w:hAnsi="宋体" w:hint="eastAsia"/>
          <w:b/>
          <w:spacing w:val="20"/>
          <w:sz w:val="24"/>
          <w:u w:val="single"/>
        </w:rPr>
        <w:t>贷款市场报价利率</w:t>
      </w:r>
      <w:r w:rsidR="008915D9" w:rsidRPr="00D850C4">
        <w:rPr>
          <w:rFonts w:hAnsi="宋体" w:hint="eastAsia"/>
          <w:color w:val="000000"/>
          <w:spacing w:val="20"/>
          <w:sz w:val="24"/>
        </w:rPr>
        <w:t>作为</w:t>
      </w:r>
      <w:r w:rsidR="00BD0416">
        <w:rPr>
          <w:rFonts w:ascii="Times New Roman" w:hAnsi="宋体" w:hint="eastAsia"/>
          <w:spacing w:val="20"/>
          <w:sz w:val="24"/>
          <w:szCs w:val="24"/>
        </w:rPr>
        <w:t>定价基准</w:t>
      </w:r>
      <w:r w:rsidR="0055226C">
        <w:rPr>
          <w:rFonts w:ascii="Times New Roman" w:hAnsi="宋体" w:hint="eastAsia"/>
          <w:spacing w:val="20"/>
          <w:sz w:val="24"/>
          <w:szCs w:val="24"/>
        </w:rPr>
        <w:t>，</w:t>
      </w:r>
      <w:r w:rsidR="0055226C" w:rsidRPr="00D850C4">
        <w:rPr>
          <w:rFonts w:hAnsi="宋体" w:hint="eastAsia"/>
          <w:color w:val="000000"/>
          <w:spacing w:val="20"/>
          <w:sz w:val="24"/>
        </w:rPr>
        <w:t>在此</w:t>
      </w:r>
      <w:r w:rsidR="0055226C" w:rsidRPr="0096111B">
        <w:rPr>
          <w:rFonts w:hAnsi="宋体" w:hint="eastAsia"/>
          <w:color w:val="000000"/>
          <w:spacing w:val="20"/>
          <w:sz w:val="24"/>
        </w:rPr>
        <w:t>基础</w:t>
      </w:r>
      <w:r w:rsidR="0055226C" w:rsidRPr="00D850C4">
        <w:rPr>
          <w:rFonts w:hAnsi="宋体" w:hint="eastAsia"/>
          <w:color w:val="000000"/>
          <w:spacing w:val="20"/>
          <w:sz w:val="24"/>
        </w:rPr>
        <w:t>上</w:t>
      </w:r>
      <w:r w:rsidR="0055226C" w:rsidRPr="00AE098E">
        <w:rPr>
          <w:rFonts w:ascii="Times New Roman" w:hAnsi="宋体" w:hint="eastAsia"/>
          <w:spacing w:val="20"/>
          <w:sz w:val="24"/>
          <w:szCs w:val="24"/>
        </w:rPr>
        <w:t>（根据情况在下述选一项</w:t>
      </w:r>
      <w:r w:rsidR="0055226C">
        <w:rPr>
          <w:rFonts w:ascii="Times New Roman" w:hAnsi="宋体" w:hint="eastAsia"/>
          <w:spacing w:val="20"/>
          <w:sz w:val="24"/>
          <w:szCs w:val="24"/>
        </w:rPr>
        <w:t>打</w:t>
      </w:r>
      <w:r w:rsidR="0055226C" w:rsidRPr="00AE098E">
        <w:rPr>
          <w:rFonts w:ascii="Times New Roman" w:hAnsi="宋体" w:hint="eastAsia"/>
          <w:spacing w:val="20"/>
          <w:sz w:val="24"/>
          <w:szCs w:val="24"/>
        </w:rPr>
        <w:t>√，不选的打</w:t>
      </w:r>
      <w:r w:rsidR="0055226C" w:rsidRPr="00AE098E">
        <w:rPr>
          <w:rFonts w:ascii="Times New Roman" w:hAnsi="宋体"/>
          <w:spacing w:val="20"/>
          <w:sz w:val="24"/>
          <w:szCs w:val="24"/>
        </w:rPr>
        <w:t>x</w:t>
      </w:r>
      <w:r w:rsidR="0055226C" w:rsidRPr="00AE098E">
        <w:rPr>
          <w:rFonts w:ascii="Times New Roman" w:hAnsi="宋体" w:hint="eastAsia"/>
          <w:spacing w:val="20"/>
          <w:sz w:val="24"/>
          <w:szCs w:val="24"/>
        </w:rPr>
        <w:t>）</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sidRPr="00D850C4">
        <w:rPr>
          <w:rFonts w:hAnsi="宋体" w:hint="eastAsia"/>
          <w:color w:val="000000"/>
          <w:spacing w:val="20"/>
          <w:sz w:val="24"/>
        </w:rPr>
        <w:t>加</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sidRPr="00D850C4">
        <w:rPr>
          <w:rFonts w:hAnsi="宋体"/>
          <w:color w:val="000000"/>
          <w:spacing w:val="20"/>
          <w:sz w:val="24"/>
        </w:rPr>
        <w:t xml:space="preserve">减【   </w:t>
      </w:r>
      <w:r w:rsidR="0055226C" w:rsidRPr="00D850C4">
        <w:rPr>
          <w:rFonts w:hAnsi="宋体" w:hint="eastAsia"/>
          <w:color w:val="000000"/>
          <w:spacing w:val="20"/>
          <w:sz w:val="24"/>
        </w:rPr>
        <w:t>】</w:t>
      </w:r>
      <w:r w:rsidR="0055226C">
        <w:rPr>
          <w:rFonts w:ascii="Times New Roman" w:hint="eastAsia"/>
          <w:spacing w:val="20"/>
          <w:sz w:val="24"/>
          <w:szCs w:val="24"/>
          <w:lang w:val="en-GB"/>
        </w:rPr>
        <w:t>基点</w:t>
      </w:r>
      <w:r w:rsidR="00BD0416">
        <w:rPr>
          <w:rFonts w:ascii="Times New Roman" w:hAnsi="宋体" w:hint="eastAsia"/>
          <w:spacing w:val="20"/>
          <w:sz w:val="24"/>
          <w:szCs w:val="24"/>
        </w:rPr>
        <w:t>进行调整</w:t>
      </w:r>
      <w:r w:rsidR="00057BAA">
        <w:rPr>
          <w:rFonts w:hAnsi="宋体" w:hint="eastAsia"/>
          <w:color w:val="000000"/>
          <w:spacing w:val="20"/>
          <w:sz w:val="24"/>
        </w:rPr>
        <w:t>。</w:t>
      </w:r>
    </w:p>
    <w:p w14:paraId="2F6A9B49" w14:textId="534E7826" w:rsidR="00996637" w:rsidRDefault="00996637" w:rsidP="00EB3852">
      <w:pPr>
        <w:widowControl/>
        <w:tabs>
          <w:tab w:val="left" w:pos="1530"/>
        </w:tabs>
        <w:spacing w:line="360" w:lineRule="exact"/>
        <w:ind w:left="1530"/>
        <w:jc w:val="both"/>
        <w:rPr>
          <w:rFonts w:ascii="Times New Roman"/>
          <w:spacing w:val="20"/>
          <w:sz w:val="24"/>
          <w:lang w:val="en-GB"/>
        </w:rPr>
      </w:pPr>
    </w:p>
    <w:p w14:paraId="112E37E0" w14:textId="39C74433" w:rsidR="00AA3694" w:rsidRDefault="00AA3694" w:rsidP="00397940">
      <w:pPr>
        <w:widowControl/>
        <w:spacing w:line="360" w:lineRule="exact"/>
        <w:ind w:left="850"/>
        <w:jc w:val="both"/>
        <w:rPr>
          <w:rFonts w:hAnsi="宋体"/>
          <w:color w:val="000000"/>
          <w:spacing w:val="20"/>
          <w:sz w:val="24"/>
        </w:rPr>
      </w:pPr>
      <w:r>
        <w:rPr>
          <w:rFonts w:ascii="Times New Roman" w:hAnsi="宋体" w:hint="eastAsia"/>
          <w:spacing w:val="20"/>
          <w:sz w:val="24"/>
          <w:szCs w:val="24"/>
        </w:rPr>
        <w:t>[</w:t>
      </w:r>
      <w:r>
        <w:rPr>
          <w:rFonts w:ascii="Times New Roman" w:hAnsi="宋体"/>
          <w:spacing w:val="20"/>
          <w:sz w:val="24"/>
          <w:szCs w:val="24"/>
        </w:rPr>
        <w:t xml:space="preserve">  ]</w:t>
      </w:r>
      <w:r w:rsidR="0055226C" w:rsidRPr="0055226C">
        <w:rPr>
          <w:rFonts w:ascii="Times New Roman" w:hAnsi="宋体" w:hint="eastAsia"/>
          <w:spacing w:val="20"/>
          <w:sz w:val="24"/>
          <w:szCs w:val="24"/>
        </w:rPr>
        <w:t xml:space="preserve"> </w:t>
      </w:r>
      <w:r w:rsidR="0055226C">
        <w:rPr>
          <w:rFonts w:ascii="Times New Roman" w:hAnsi="宋体" w:hint="eastAsia"/>
          <w:spacing w:val="20"/>
          <w:sz w:val="24"/>
          <w:szCs w:val="24"/>
        </w:rPr>
        <w:t>固定利率，</w:t>
      </w:r>
      <w:r w:rsidRPr="00397940">
        <w:rPr>
          <w:rFonts w:ascii="Times New Roman" w:hAnsi="宋体" w:hint="eastAsia"/>
          <w:spacing w:val="20"/>
          <w:sz w:val="24"/>
          <w:szCs w:val="24"/>
        </w:rPr>
        <w:t>年利率</w:t>
      </w:r>
      <w:r>
        <w:rPr>
          <w:rFonts w:hAnsi="宋体" w:hint="eastAsia"/>
          <w:color w:val="000000"/>
          <w:spacing w:val="20"/>
          <w:sz w:val="24"/>
        </w:rPr>
        <w:t>【】</w:t>
      </w:r>
      <w:r w:rsidRPr="00BF159B">
        <w:rPr>
          <w:rFonts w:hAnsi="宋体" w:hint="eastAsia"/>
          <w:color w:val="000000"/>
          <w:spacing w:val="20"/>
          <w:sz w:val="24"/>
        </w:rPr>
        <w:t>％</w:t>
      </w:r>
      <w:r>
        <w:rPr>
          <w:rFonts w:hAnsi="宋体" w:hint="eastAsia"/>
          <w:color w:val="000000"/>
          <w:spacing w:val="20"/>
          <w:sz w:val="24"/>
        </w:rPr>
        <w:t>，</w:t>
      </w:r>
      <w:r w:rsidRPr="001B1C99">
        <w:rPr>
          <w:rFonts w:hAnsi="宋体" w:hint="eastAsia"/>
          <w:b/>
          <w:color w:val="000000"/>
          <w:spacing w:val="20"/>
          <w:sz w:val="24"/>
          <w:u w:val="single"/>
        </w:rPr>
        <w:t>贷款期限</w:t>
      </w:r>
      <w:r w:rsidRPr="00025C86">
        <w:rPr>
          <w:rFonts w:hAnsi="宋体" w:hint="eastAsia"/>
          <w:color w:val="000000"/>
          <w:spacing w:val="20"/>
          <w:sz w:val="24"/>
        </w:rPr>
        <w:t>内</w:t>
      </w:r>
      <w:r>
        <w:rPr>
          <w:rFonts w:hAnsi="宋体" w:hint="eastAsia"/>
          <w:color w:val="000000"/>
          <w:spacing w:val="20"/>
          <w:sz w:val="24"/>
        </w:rPr>
        <w:t>该</w:t>
      </w:r>
      <w:r w:rsidRPr="00025C86">
        <w:rPr>
          <w:rFonts w:hAnsi="宋体" w:hint="eastAsia"/>
          <w:color w:val="000000"/>
          <w:spacing w:val="20"/>
          <w:sz w:val="24"/>
        </w:rPr>
        <w:t>利率不变</w:t>
      </w:r>
      <w:r w:rsidRPr="00BF159B">
        <w:rPr>
          <w:rFonts w:hAnsi="宋体"/>
          <w:color w:val="000000"/>
          <w:spacing w:val="20"/>
          <w:sz w:val="24"/>
        </w:rPr>
        <w:t>。</w:t>
      </w:r>
    </w:p>
    <w:p w14:paraId="683DFBF1" w14:textId="77777777" w:rsidR="00AA3694" w:rsidRDefault="00AA3694" w:rsidP="00AA3694">
      <w:pPr>
        <w:widowControl/>
        <w:tabs>
          <w:tab w:val="left" w:pos="1530"/>
        </w:tabs>
        <w:spacing w:line="360" w:lineRule="exact"/>
        <w:ind w:left="1530"/>
        <w:jc w:val="both"/>
        <w:rPr>
          <w:rFonts w:hAnsi="宋体"/>
          <w:color w:val="000000"/>
          <w:spacing w:val="20"/>
          <w:sz w:val="24"/>
        </w:rPr>
      </w:pPr>
    </w:p>
    <w:p w14:paraId="4302E83A" w14:textId="61E34E46" w:rsidR="00AA3694" w:rsidRPr="00646B35" w:rsidRDefault="00AA3694" w:rsidP="00646B35">
      <w:pPr>
        <w:widowControl/>
        <w:spacing w:line="360" w:lineRule="exact"/>
        <w:ind w:left="850"/>
        <w:jc w:val="both"/>
        <w:rPr>
          <w:rFonts w:hAnsi="宋体"/>
          <w:color w:val="000000"/>
          <w:spacing w:val="20"/>
          <w:sz w:val="24"/>
        </w:rPr>
      </w:pPr>
      <w:r>
        <w:rPr>
          <w:rFonts w:ascii="Times New Roman" w:hAnsi="宋体" w:hint="eastAsia"/>
          <w:spacing w:val="20"/>
          <w:sz w:val="24"/>
          <w:szCs w:val="24"/>
        </w:rPr>
        <w:t>[</w:t>
      </w:r>
      <w:r>
        <w:rPr>
          <w:rFonts w:ascii="Times New Roman" w:hAnsi="宋体"/>
          <w:spacing w:val="20"/>
          <w:sz w:val="24"/>
          <w:szCs w:val="24"/>
        </w:rPr>
        <w:t xml:space="preserve">  ]</w:t>
      </w:r>
      <w:r w:rsidR="0055226C" w:rsidRPr="0055226C">
        <w:rPr>
          <w:rFonts w:ascii="Times New Roman" w:hAnsi="宋体" w:hint="eastAsia"/>
          <w:spacing w:val="20"/>
          <w:sz w:val="24"/>
          <w:szCs w:val="24"/>
        </w:rPr>
        <w:t xml:space="preserve"> </w:t>
      </w:r>
      <w:r w:rsidR="0055226C">
        <w:rPr>
          <w:rFonts w:ascii="Times New Roman" w:hAnsi="宋体" w:hint="eastAsia"/>
          <w:spacing w:val="20"/>
          <w:sz w:val="24"/>
          <w:szCs w:val="24"/>
        </w:rPr>
        <w:t>固定利率，</w:t>
      </w:r>
      <w:r w:rsidRPr="00BF159B">
        <w:rPr>
          <w:rFonts w:hAnsi="宋体" w:hint="eastAsia"/>
          <w:color w:val="000000"/>
          <w:spacing w:val="20"/>
          <w:sz w:val="24"/>
        </w:rPr>
        <w:t>以</w:t>
      </w:r>
      <w:r w:rsidR="008146BD" w:rsidRPr="00D850C4">
        <w:rPr>
          <w:rFonts w:hAnsi="宋体" w:hint="eastAsia"/>
          <w:color w:val="000000"/>
          <w:spacing w:val="20"/>
          <w:sz w:val="24"/>
        </w:rPr>
        <w:t>首</w:t>
      </w:r>
      <w:r w:rsidR="008146BD">
        <w:rPr>
          <w:rFonts w:hAnsi="宋体" w:hint="eastAsia"/>
          <w:color w:val="000000"/>
          <w:spacing w:val="20"/>
          <w:sz w:val="24"/>
        </w:rPr>
        <w:t>笔</w:t>
      </w:r>
      <w:r w:rsidR="008146BD" w:rsidRPr="0089680C">
        <w:rPr>
          <w:rFonts w:ascii="Times New Roman" w:hAnsi="宋体" w:hint="eastAsia"/>
          <w:b/>
          <w:spacing w:val="20"/>
          <w:sz w:val="24"/>
          <w:szCs w:val="24"/>
          <w:u w:val="single"/>
        </w:rPr>
        <w:t>贷款资金</w:t>
      </w:r>
      <w:r w:rsidR="008146BD" w:rsidRPr="00701D70">
        <w:rPr>
          <w:rFonts w:hAnsi="宋体" w:hint="eastAsia"/>
          <w:color w:val="000000"/>
          <w:spacing w:val="20"/>
          <w:sz w:val="24"/>
        </w:rPr>
        <w:t>的</w:t>
      </w:r>
      <w:r w:rsidRPr="00BF159B">
        <w:rPr>
          <w:rFonts w:hAnsi="宋体" w:hint="eastAsia"/>
          <w:b/>
          <w:color w:val="000000"/>
          <w:spacing w:val="20"/>
          <w:sz w:val="24"/>
          <w:u w:val="single"/>
        </w:rPr>
        <w:t>利率确定日</w:t>
      </w:r>
      <w:r w:rsidR="00743285">
        <w:rPr>
          <w:rFonts w:ascii="Times New Roman" w:hAnsi="宋体" w:hint="eastAsia"/>
          <w:spacing w:val="20"/>
          <w:sz w:val="24"/>
          <w:szCs w:val="24"/>
        </w:rPr>
        <w:t>[</w:t>
      </w:r>
      <w:r w:rsidR="00743285">
        <w:rPr>
          <w:rFonts w:ascii="Times New Roman" w:hAnsi="宋体"/>
          <w:spacing w:val="20"/>
          <w:sz w:val="24"/>
          <w:szCs w:val="24"/>
        </w:rPr>
        <w:t xml:space="preserve">  ]</w:t>
      </w:r>
      <w:r w:rsidR="003C02D9">
        <w:rPr>
          <w:rFonts w:ascii="Times New Roman" w:hAnsi="宋体" w:hint="eastAsia"/>
          <w:spacing w:val="20"/>
          <w:sz w:val="24"/>
          <w:szCs w:val="24"/>
        </w:rPr>
        <w:t>前一</w:t>
      </w:r>
      <w:r w:rsidR="003C02D9" w:rsidRPr="00BF159B">
        <w:rPr>
          <w:rFonts w:hint="eastAsia"/>
          <w:b/>
          <w:spacing w:val="20"/>
          <w:sz w:val="24"/>
          <w:szCs w:val="24"/>
          <w:u w:val="single"/>
        </w:rPr>
        <w:t>营业日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前一日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当日</w:t>
      </w:r>
      <w:r>
        <w:rPr>
          <w:rFonts w:ascii="Times New Roman" w:hAnsi="宋体" w:hint="eastAsia"/>
          <w:spacing w:val="20"/>
          <w:sz w:val="24"/>
          <w:szCs w:val="24"/>
        </w:rPr>
        <w:t>的</w:t>
      </w:r>
      <w:r w:rsidRPr="00E81EAC">
        <w:rPr>
          <w:rFonts w:ascii="Times New Roman" w:hAnsi="宋体" w:hint="eastAsia"/>
          <w:b/>
          <w:spacing w:val="20"/>
          <w:sz w:val="24"/>
          <w:szCs w:val="24"/>
          <w:u w:val="single"/>
        </w:rPr>
        <w:t>贷款市场报价利率</w:t>
      </w:r>
      <w:r w:rsidRPr="00BF159B">
        <w:rPr>
          <w:rFonts w:hAnsi="宋体" w:hint="eastAsia"/>
          <w:color w:val="000000"/>
          <w:spacing w:val="20"/>
          <w:sz w:val="24"/>
        </w:rPr>
        <w:t>作为定价基准，在此基础上</w:t>
      </w:r>
      <w:r w:rsidR="009A6455" w:rsidRPr="00AE098E">
        <w:rPr>
          <w:rFonts w:ascii="Times New Roman" w:hAnsi="宋体" w:hint="eastAsia"/>
          <w:spacing w:val="20"/>
          <w:sz w:val="24"/>
          <w:szCs w:val="24"/>
        </w:rPr>
        <w:t>（根据情况在下述选一项</w:t>
      </w:r>
      <w:r w:rsidR="009A6455">
        <w:rPr>
          <w:rFonts w:ascii="Times New Roman" w:hAnsi="宋体" w:hint="eastAsia"/>
          <w:spacing w:val="20"/>
          <w:sz w:val="24"/>
          <w:szCs w:val="24"/>
        </w:rPr>
        <w:t>打</w:t>
      </w:r>
      <w:r w:rsidR="009A6455" w:rsidRPr="00AE098E">
        <w:rPr>
          <w:rFonts w:ascii="Times New Roman" w:hAnsi="宋体" w:hint="eastAsia"/>
          <w:spacing w:val="20"/>
          <w:sz w:val="24"/>
          <w:szCs w:val="24"/>
        </w:rPr>
        <w:t>√，不选的打</w:t>
      </w:r>
      <w:r w:rsidR="009A6455" w:rsidRPr="00AE098E">
        <w:rPr>
          <w:rFonts w:ascii="Times New Roman" w:hAnsi="宋体"/>
          <w:spacing w:val="20"/>
          <w:sz w:val="24"/>
          <w:szCs w:val="24"/>
        </w:rPr>
        <w:t>x</w:t>
      </w:r>
      <w:r w:rsidR="009A6455" w:rsidRPr="00AE098E">
        <w:rPr>
          <w:rFonts w:ascii="Times New Roman" w:hAnsi="宋体" w:hint="eastAsia"/>
          <w:spacing w:val="20"/>
          <w:sz w:val="24"/>
          <w:szCs w:val="24"/>
        </w:rPr>
        <w:t>）</w:t>
      </w:r>
      <w:r>
        <w:rPr>
          <w:rFonts w:ascii="Times New Roman" w:hAnsi="宋体" w:hint="eastAsia"/>
          <w:spacing w:val="20"/>
          <w:sz w:val="24"/>
          <w:szCs w:val="24"/>
        </w:rPr>
        <w:t>[</w:t>
      </w:r>
      <w:r>
        <w:rPr>
          <w:rFonts w:ascii="Times New Roman" w:hAnsi="宋体"/>
          <w:spacing w:val="20"/>
          <w:sz w:val="24"/>
          <w:szCs w:val="24"/>
        </w:rPr>
        <w:t xml:space="preserve">  ]</w:t>
      </w:r>
      <w:r w:rsidRPr="00BF159B">
        <w:rPr>
          <w:rFonts w:hAnsi="宋体" w:hint="eastAsia"/>
          <w:color w:val="000000"/>
          <w:spacing w:val="20"/>
          <w:sz w:val="24"/>
        </w:rPr>
        <w:t>加</w:t>
      </w:r>
      <w:r>
        <w:rPr>
          <w:rFonts w:ascii="Times New Roman" w:hAnsi="宋体" w:hint="eastAsia"/>
          <w:spacing w:val="20"/>
          <w:sz w:val="24"/>
          <w:szCs w:val="24"/>
        </w:rPr>
        <w:t>[</w:t>
      </w:r>
      <w:r>
        <w:rPr>
          <w:rFonts w:ascii="Times New Roman" w:hAnsi="宋体"/>
          <w:spacing w:val="20"/>
          <w:sz w:val="24"/>
          <w:szCs w:val="24"/>
        </w:rPr>
        <w:t xml:space="preserve">  ]</w:t>
      </w:r>
      <w:r w:rsidRPr="00BF159B">
        <w:rPr>
          <w:rFonts w:hAnsi="宋体"/>
          <w:color w:val="000000"/>
          <w:spacing w:val="20"/>
          <w:sz w:val="24"/>
        </w:rPr>
        <w:t xml:space="preserve">减【   </w:t>
      </w:r>
      <w:r w:rsidRPr="00BF159B">
        <w:rPr>
          <w:rFonts w:hAnsi="宋体" w:hint="eastAsia"/>
          <w:color w:val="000000"/>
          <w:spacing w:val="20"/>
          <w:sz w:val="24"/>
        </w:rPr>
        <w:t>】</w:t>
      </w:r>
      <w:r>
        <w:rPr>
          <w:rFonts w:ascii="Times New Roman" w:hint="eastAsia"/>
          <w:spacing w:val="20"/>
          <w:sz w:val="24"/>
          <w:szCs w:val="24"/>
          <w:lang w:val="en-GB"/>
        </w:rPr>
        <w:t>基点</w:t>
      </w:r>
      <w:r w:rsidRPr="00025C86">
        <w:rPr>
          <w:rFonts w:hAnsi="宋体" w:hint="eastAsia"/>
          <w:color w:val="000000"/>
          <w:spacing w:val="20"/>
          <w:sz w:val="24"/>
        </w:rPr>
        <w:t>。</w:t>
      </w:r>
      <w:r w:rsidRPr="00646B35">
        <w:rPr>
          <w:rFonts w:hAnsi="宋体" w:hint="eastAsia"/>
          <w:color w:val="000000"/>
          <w:spacing w:val="20"/>
          <w:sz w:val="24"/>
        </w:rPr>
        <w:t>贷款期限</w:t>
      </w:r>
      <w:r w:rsidRPr="00025C86">
        <w:rPr>
          <w:rFonts w:hAnsi="宋体" w:hint="eastAsia"/>
          <w:color w:val="000000"/>
          <w:spacing w:val="20"/>
          <w:sz w:val="24"/>
        </w:rPr>
        <w:t>内合同利率不变</w:t>
      </w:r>
      <w:r w:rsidRPr="00646B35">
        <w:rPr>
          <w:rFonts w:hAnsi="宋体"/>
          <w:color w:val="000000"/>
          <w:spacing w:val="20"/>
          <w:sz w:val="24"/>
        </w:rPr>
        <w:t>。</w:t>
      </w:r>
    </w:p>
    <w:p w14:paraId="380B288A" w14:textId="77777777" w:rsidR="00AB006E" w:rsidRPr="00EB3852" w:rsidRDefault="00AB006E" w:rsidP="00AA3694">
      <w:pPr>
        <w:widowControl/>
        <w:tabs>
          <w:tab w:val="left" w:pos="1530"/>
        </w:tabs>
        <w:spacing w:line="360" w:lineRule="exact"/>
        <w:ind w:left="1530"/>
        <w:jc w:val="both"/>
        <w:rPr>
          <w:rFonts w:ascii="Times New Roman"/>
          <w:spacing w:val="20"/>
          <w:sz w:val="24"/>
          <w:lang w:val="en-GB"/>
        </w:rPr>
      </w:pPr>
    </w:p>
    <w:p w14:paraId="27D408CD" w14:textId="11746CE6" w:rsidR="00996637" w:rsidRDefault="00996637" w:rsidP="00646B35">
      <w:pPr>
        <w:widowControl/>
        <w:spacing w:line="360" w:lineRule="exact"/>
        <w:ind w:left="850"/>
        <w:jc w:val="both"/>
        <w:rPr>
          <w:rFonts w:ascii="Times New Roman"/>
          <w:spacing w:val="20"/>
          <w:sz w:val="24"/>
          <w:szCs w:val="24"/>
          <w:lang w:val="en-GB"/>
        </w:rPr>
      </w:pPr>
      <w:r w:rsidRPr="00646B35">
        <w:rPr>
          <w:rFonts w:hAnsi="宋体" w:hint="eastAsia"/>
          <w:color w:val="000000"/>
          <w:spacing w:val="20"/>
          <w:sz w:val="24"/>
        </w:rPr>
        <w:t>如果</w:t>
      </w:r>
      <w:r w:rsidRPr="00E81EAC">
        <w:rPr>
          <w:rFonts w:ascii="Times New Roman" w:hAnsi="宋体" w:hint="eastAsia"/>
          <w:b/>
          <w:spacing w:val="20"/>
          <w:sz w:val="24"/>
          <w:szCs w:val="24"/>
          <w:u w:val="single"/>
        </w:rPr>
        <w:t>利率确定日</w:t>
      </w:r>
      <w:r w:rsidR="00743285">
        <w:rPr>
          <w:rFonts w:ascii="Times New Roman" w:hAnsi="宋体" w:hint="eastAsia"/>
          <w:spacing w:val="20"/>
          <w:sz w:val="24"/>
          <w:szCs w:val="24"/>
        </w:rPr>
        <w:t>[</w:t>
      </w:r>
      <w:r w:rsidR="00743285">
        <w:rPr>
          <w:rFonts w:ascii="Times New Roman" w:hAnsi="宋体"/>
          <w:spacing w:val="20"/>
          <w:sz w:val="24"/>
          <w:szCs w:val="24"/>
        </w:rPr>
        <w:t xml:space="preserve">  ]</w:t>
      </w:r>
      <w:r w:rsidR="00B62706">
        <w:rPr>
          <w:rFonts w:ascii="Times New Roman" w:hAnsi="宋体" w:hint="eastAsia"/>
          <w:spacing w:val="20"/>
          <w:sz w:val="24"/>
          <w:szCs w:val="24"/>
        </w:rPr>
        <w:t>前一</w:t>
      </w:r>
      <w:r w:rsidR="00B62706" w:rsidRPr="00BF159B">
        <w:rPr>
          <w:rFonts w:hint="eastAsia"/>
          <w:b/>
          <w:spacing w:val="20"/>
          <w:sz w:val="24"/>
          <w:szCs w:val="24"/>
          <w:u w:val="single"/>
        </w:rPr>
        <w:t>营业</w:t>
      </w:r>
      <w:r w:rsidR="00B62706" w:rsidRPr="00646B35">
        <w:rPr>
          <w:rFonts w:hint="eastAsia"/>
          <w:b/>
          <w:spacing w:val="20"/>
          <w:sz w:val="24"/>
          <w:u w:val="single"/>
        </w:rPr>
        <w:t>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前一日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当日</w:t>
      </w:r>
      <w:r>
        <w:rPr>
          <w:rFonts w:ascii="Times New Roman" w:hAnsi="宋体" w:hint="eastAsia"/>
          <w:spacing w:val="20"/>
          <w:sz w:val="24"/>
          <w:szCs w:val="24"/>
        </w:rPr>
        <w:t>是</w:t>
      </w:r>
      <w:r w:rsidRPr="00E81EAC">
        <w:rPr>
          <w:rFonts w:ascii="Times New Roman" w:hAnsi="宋体" w:hint="eastAsia"/>
          <w:b/>
          <w:spacing w:val="20"/>
          <w:sz w:val="24"/>
          <w:szCs w:val="24"/>
          <w:u w:val="single"/>
        </w:rPr>
        <w:t>贷款市场报价利率</w:t>
      </w:r>
      <w:r w:rsidRPr="00B23ABF">
        <w:rPr>
          <w:rFonts w:ascii="Times New Roman" w:hAnsi="宋体" w:hint="eastAsia"/>
          <w:spacing w:val="20"/>
          <w:sz w:val="24"/>
          <w:szCs w:val="24"/>
        </w:rPr>
        <w:t>的</w:t>
      </w:r>
      <w:r w:rsidRPr="00E81EAC">
        <w:rPr>
          <w:rFonts w:ascii="Times New Roman" w:hAnsi="宋体" w:hint="eastAsia"/>
          <w:spacing w:val="20"/>
          <w:sz w:val="24"/>
          <w:szCs w:val="24"/>
        </w:rPr>
        <w:t>公布日，则应适用</w:t>
      </w:r>
      <w:r w:rsidR="00B62706">
        <w:rPr>
          <w:rFonts w:ascii="Times New Roman" w:hAnsi="宋体" w:hint="eastAsia"/>
          <w:spacing w:val="20"/>
          <w:sz w:val="24"/>
          <w:szCs w:val="24"/>
        </w:rPr>
        <w:t>该</w:t>
      </w:r>
      <w:r w:rsidRPr="00E81EAC">
        <w:rPr>
          <w:rFonts w:ascii="Times New Roman" w:hAnsi="宋体" w:hint="eastAsia"/>
          <w:spacing w:val="20"/>
          <w:sz w:val="24"/>
          <w:szCs w:val="24"/>
        </w:rPr>
        <w:t>日公布的</w:t>
      </w:r>
      <w:r w:rsidRPr="00E81EAC">
        <w:rPr>
          <w:rFonts w:ascii="Times New Roman" w:hAnsi="宋体" w:hint="eastAsia"/>
          <w:b/>
          <w:spacing w:val="20"/>
          <w:sz w:val="24"/>
          <w:szCs w:val="24"/>
          <w:u w:val="single"/>
        </w:rPr>
        <w:t>贷款市场报价利率</w:t>
      </w:r>
      <w:r w:rsidRPr="00E81EAC">
        <w:rPr>
          <w:rFonts w:ascii="Times New Roman" w:hAnsi="宋体" w:hint="eastAsia"/>
          <w:spacing w:val="20"/>
          <w:sz w:val="24"/>
          <w:szCs w:val="24"/>
        </w:rPr>
        <w:t>。</w:t>
      </w:r>
    </w:p>
    <w:p w14:paraId="0C626CAE" w14:textId="77777777" w:rsidR="00996637" w:rsidRPr="00646B35" w:rsidRDefault="00996637" w:rsidP="00996637">
      <w:pPr>
        <w:widowControl/>
        <w:spacing w:line="360" w:lineRule="exact"/>
        <w:ind w:left="850"/>
        <w:jc w:val="both"/>
        <w:rPr>
          <w:rFonts w:ascii="Times New Roman" w:hAnsi="宋体"/>
          <w:spacing w:val="20"/>
          <w:sz w:val="24"/>
          <w:lang w:val="en-GB"/>
        </w:rPr>
      </w:pPr>
    </w:p>
    <w:p w14:paraId="36EFF846" w14:textId="2C1040D8" w:rsidR="00996637" w:rsidRPr="0006509C" w:rsidRDefault="00996637" w:rsidP="00646B35">
      <w:pPr>
        <w:widowControl/>
        <w:spacing w:line="360" w:lineRule="exact"/>
        <w:ind w:left="850"/>
        <w:jc w:val="both"/>
        <w:rPr>
          <w:rFonts w:ascii="Times New Roman" w:hAnsi="宋体"/>
          <w:spacing w:val="20"/>
          <w:sz w:val="24"/>
          <w:highlight w:val="yellow"/>
        </w:rPr>
      </w:pPr>
      <w:r w:rsidRPr="003C4ED7">
        <w:rPr>
          <w:rFonts w:ascii="Times New Roman" w:hAnsi="宋体" w:hint="eastAsia"/>
          <w:spacing w:val="20"/>
          <w:sz w:val="24"/>
          <w:szCs w:val="24"/>
        </w:rPr>
        <w:t>如</w:t>
      </w:r>
      <w:r w:rsidRPr="00B23ABF">
        <w:rPr>
          <w:rFonts w:ascii="Times New Roman" w:hAnsi="宋体" w:hint="eastAsia"/>
          <w:b/>
          <w:spacing w:val="20"/>
          <w:sz w:val="24"/>
          <w:szCs w:val="24"/>
          <w:u w:val="single"/>
        </w:rPr>
        <w:t>贷款</w:t>
      </w:r>
      <w:r w:rsidRPr="006673D2">
        <w:rPr>
          <w:rFonts w:hint="eastAsia"/>
          <w:b/>
          <w:spacing w:val="20"/>
          <w:sz w:val="24"/>
          <w:szCs w:val="24"/>
          <w:u w:val="single"/>
        </w:rPr>
        <w:t>市场报价</w:t>
      </w:r>
      <w:r w:rsidRPr="0006509C">
        <w:rPr>
          <w:rFonts w:hint="eastAsia"/>
          <w:b/>
          <w:spacing w:val="20"/>
          <w:sz w:val="24"/>
          <w:u w:val="single"/>
        </w:rPr>
        <w:t>利率</w:t>
      </w:r>
      <w:r>
        <w:rPr>
          <w:rFonts w:ascii="Times New Roman" w:hAnsi="宋体" w:hint="eastAsia"/>
          <w:spacing w:val="20"/>
          <w:sz w:val="24"/>
          <w:szCs w:val="24"/>
        </w:rPr>
        <w:t>不再被公布</w:t>
      </w:r>
      <w:r w:rsidRPr="003C4ED7">
        <w:rPr>
          <w:rFonts w:ascii="Times New Roman" w:hAnsi="宋体" w:hint="eastAsia"/>
          <w:spacing w:val="20"/>
          <w:sz w:val="24"/>
          <w:szCs w:val="24"/>
        </w:rPr>
        <w:t>，从而</w:t>
      </w:r>
      <w:r>
        <w:rPr>
          <w:rFonts w:ascii="Times New Roman" w:hAnsi="宋体" w:hint="eastAsia"/>
          <w:spacing w:val="20"/>
          <w:sz w:val="24"/>
          <w:szCs w:val="24"/>
        </w:rPr>
        <w:t>无法</w:t>
      </w:r>
      <w:r w:rsidRPr="003C4ED7">
        <w:rPr>
          <w:rFonts w:ascii="Times New Roman" w:hAnsi="宋体" w:hint="eastAsia"/>
          <w:spacing w:val="20"/>
          <w:sz w:val="24"/>
          <w:szCs w:val="24"/>
        </w:rPr>
        <w:t>确定</w:t>
      </w:r>
      <w:r>
        <w:rPr>
          <w:rFonts w:ascii="Times New Roman" w:hAnsi="宋体" w:hint="eastAsia"/>
          <w:spacing w:val="20"/>
          <w:sz w:val="24"/>
          <w:szCs w:val="24"/>
        </w:rPr>
        <w:t>该笔</w:t>
      </w:r>
      <w:r w:rsidRPr="003C4ED7">
        <w:rPr>
          <w:rFonts w:ascii="Times New Roman" w:hAnsi="宋体" w:hint="eastAsia"/>
          <w:b/>
          <w:spacing w:val="20"/>
          <w:sz w:val="24"/>
          <w:szCs w:val="24"/>
          <w:u w:val="single"/>
        </w:rPr>
        <w:t>贷款资金</w:t>
      </w:r>
      <w:r w:rsidRPr="0089680C">
        <w:rPr>
          <w:rFonts w:ascii="Times New Roman" w:hAnsi="宋体" w:hint="eastAsia"/>
          <w:spacing w:val="20"/>
          <w:sz w:val="24"/>
          <w:szCs w:val="24"/>
        </w:rPr>
        <w:t>在</w:t>
      </w:r>
      <w:r w:rsidRPr="0089680C">
        <w:rPr>
          <w:rFonts w:ascii="Times New Roman" w:hAnsi="宋体" w:hint="eastAsia"/>
          <w:b/>
          <w:spacing w:val="20"/>
          <w:sz w:val="24"/>
          <w:szCs w:val="24"/>
          <w:u w:val="single"/>
        </w:rPr>
        <w:t>利率确定日</w:t>
      </w:r>
      <w:r w:rsidR="00743285">
        <w:rPr>
          <w:rFonts w:ascii="Times New Roman" w:hAnsi="宋体" w:hint="eastAsia"/>
          <w:spacing w:val="20"/>
          <w:sz w:val="24"/>
          <w:szCs w:val="24"/>
        </w:rPr>
        <w:t>[</w:t>
      </w:r>
      <w:r w:rsidR="00743285">
        <w:rPr>
          <w:rFonts w:ascii="Times New Roman" w:hAnsi="宋体"/>
          <w:spacing w:val="20"/>
          <w:sz w:val="24"/>
          <w:szCs w:val="24"/>
        </w:rPr>
        <w:t xml:space="preserve">  ]</w:t>
      </w:r>
      <w:r w:rsidR="00D91E93">
        <w:rPr>
          <w:rFonts w:ascii="Times New Roman" w:hAnsi="宋体" w:hint="eastAsia"/>
          <w:spacing w:val="20"/>
          <w:sz w:val="24"/>
          <w:szCs w:val="24"/>
        </w:rPr>
        <w:t>前一</w:t>
      </w:r>
      <w:r w:rsidR="00D91E93" w:rsidRPr="00BF159B">
        <w:rPr>
          <w:rFonts w:hint="eastAsia"/>
          <w:b/>
          <w:spacing w:val="20"/>
          <w:sz w:val="24"/>
          <w:szCs w:val="24"/>
          <w:u w:val="single"/>
        </w:rPr>
        <w:t>营业</w:t>
      </w:r>
      <w:r w:rsidR="00D91E93" w:rsidRPr="0006509C">
        <w:rPr>
          <w:rFonts w:hint="eastAsia"/>
          <w:b/>
          <w:spacing w:val="20"/>
          <w:sz w:val="24"/>
          <w:u w:val="single"/>
        </w:rPr>
        <w:t>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前一日</w:t>
      </w:r>
      <w:r w:rsidR="0055226C">
        <w:rPr>
          <w:rFonts w:ascii="Times New Roman" w:hAnsi="宋体" w:hint="eastAsia"/>
          <w:spacing w:val="20"/>
          <w:sz w:val="24"/>
          <w:szCs w:val="24"/>
        </w:rPr>
        <w:t>[</w:t>
      </w:r>
      <w:r w:rsidR="0055226C">
        <w:rPr>
          <w:rFonts w:ascii="Times New Roman" w:hAnsi="宋体"/>
          <w:spacing w:val="20"/>
          <w:sz w:val="24"/>
          <w:szCs w:val="24"/>
        </w:rPr>
        <w:t xml:space="preserve">  ]</w:t>
      </w:r>
      <w:r w:rsidR="0055226C">
        <w:rPr>
          <w:rFonts w:ascii="Times New Roman" w:hAnsi="宋体" w:hint="eastAsia"/>
          <w:spacing w:val="20"/>
          <w:sz w:val="24"/>
          <w:szCs w:val="24"/>
        </w:rPr>
        <w:t>当日</w:t>
      </w:r>
      <w:r>
        <w:rPr>
          <w:rFonts w:ascii="Times New Roman" w:hAnsi="宋体" w:hint="eastAsia"/>
          <w:spacing w:val="20"/>
          <w:sz w:val="24"/>
          <w:szCs w:val="24"/>
        </w:rPr>
        <w:t>对应的</w:t>
      </w:r>
      <w:r w:rsidRPr="001B1C99">
        <w:rPr>
          <w:rFonts w:ascii="Times New Roman" w:hAnsi="宋体" w:hint="eastAsia"/>
          <w:spacing w:val="20"/>
          <w:sz w:val="24"/>
          <w:szCs w:val="24"/>
        </w:rPr>
        <w:t>利率</w:t>
      </w:r>
      <w:r w:rsidRPr="003C4ED7">
        <w:rPr>
          <w:rFonts w:ascii="Times New Roman" w:hAnsi="宋体" w:hint="eastAsia"/>
          <w:spacing w:val="20"/>
          <w:sz w:val="24"/>
          <w:szCs w:val="24"/>
        </w:rPr>
        <w:t>，</w:t>
      </w:r>
      <w:r w:rsidRPr="003C4ED7">
        <w:rPr>
          <w:rFonts w:ascii="Times New Roman" w:hAnsi="宋体" w:hint="eastAsia"/>
          <w:b/>
          <w:spacing w:val="20"/>
          <w:sz w:val="24"/>
          <w:szCs w:val="24"/>
          <w:u w:val="single"/>
        </w:rPr>
        <w:t>借款人</w:t>
      </w:r>
      <w:r w:rsidRPr="003C4ED7">
        <w:rPr>
          <w:rFonts w:ascii="Times New Roman" w:hAnsi="宋体" w:hint="eastAsia"/>
          <w:spacing w:val="20"/>
          <w:sz w:val="24"/>
          <w:szCs w:val="24"/>
        </w:rPr>
        <w:t>和</w:t>
      </w:r>
      <w:r w:rsidRPr="003C4ED7">
        <w:rPr>
          <w:rFonts w:ascii="Times New Roman" w:hAnsi="宋体" w:hint="eastAsia"/>
          <w:b/>
          <w:spacing w:val="20"/>
          <w:sz w:val="24"/>
          <w:szCs w:val="24"/>
          <w:u w:val="single"/>
        </w:rPr>
        <w:t>代理行</w:t>
      </w:r>
      <w:r w:rsidRPr="003C4ED7">
        <w:rPr>
          <w:rFonts w:ascii="Times New Roman" w:hAnsi="宋体" w:hint="eastAsia"/>
          <w:spacing w:val="20"/>
          <w:sz w:val="24"/>
          <w:szCs w:val="24"/>
        </w:rPr>
        <w:t>（</w:t>
      </w:r>
      <w:r>
        <w:rPr>
          <w:rFonts w:ascii="Times New Roman" w:hAnsi="宋体" w:hint="eastAsia"/>
          <w:spacing w:val="20"/>
          <w:sz w:val="24"/>
          <w:szCs w:val="24"/>
        </w:rPr>
        <w:t>根据全体</w:t>
      </w:r>
      <w:r w:rsidRPr="003C4ED7">
        <w:rPr>
          <w:rFonts w:ascii="Times New Roman" w:hAnsi="宋体" w:hint="eastAsia"/>
          <w:b/>
          <w:spacing w:val="20"/>
          <w:sz w:val="24"/>
          <w:szCs w:val="24"/>
          <w:u w:val="single"/>
        </w:rPr>
        <w:t>贷款人</w:t>
      </w:r>
      <w:r w:rsidRPr="003C4ED7">
        <w:rPr>
          <w:rFonts w:ascii="Times New Roman" w:hAnsi="宋体" w:hint="eastAsia"/>
          <w:spacing w:val="20"/>
          <w:sz w:val="24"/>
          <w:szCs w:val="24"/>
        </w:rPr>
        <w:t>的决定）应当</w:t>
      </w:r>
      <w:r w:rsidR="00AA2706">
        <w:rPr>
          <w:rFonts w:ascii="Times New Roman" w:hAnsi="宋体" w:hint="eastAsia"/>
          <w:spacing w:val="20"/>
          <w:sz w:val="24"/>
          <w:szCs w:val="24"/>
        </w:rPr>
        <w:t>协商</w:t>
      </w:r>
      <w:r w:rsidR="00AA2706" w:rsidRPr="003C4ED7">
        <w:rPr>
          <w:rFonts w:ascii="Times New Roman" w:hAnsi="宋体" w:hint="eastAsia"/>
          <w:spacing w:val="20"/>
          <w:sz w:val="24"/>
          <w:szCs w:val="24"/>
        </w:rPr>
        <w:t>确</w:t>
      </w:r>
      <w:r w:rsidR="00AA2706">
        <w:rPr>
          <w:rFonts w:ascii="Times New Roman" w:hAnsi="宋体" w:hint="eastAsia"/>
          <w:spacing w:val="20"/>
          <w:sz w:val="24"/>
          <w:szCs w:val="24"/>
        </w:rPr>
        <w:t>定</w:t>
      </w:r>
      <w:r w:rsidR="00AF17FC" w:rsidRPr="003C4ED7">
        <w:rPr>
          <w:rFonts w:ascii="Times New Roman" w:hAnsi="宋体" w:hint="eastAsia"/>
          <w:spacing w:val="20"/>
          <w:sz w:val="24"/>
          <w:szCs w:val="24"/>
        </w:rPr>
        <w:t>该</w:t>
      </w:r>
      <w:r w:rsidR="00AF17FC">
        <w:rPr>
          <w:rFonts w:ascii="Times New Roman" w:hAnsi="宋体" w:hint="eastAsia"/>
          <w:spacing w:val="20"/>
          <w:sz w:val="24"/>
          <w:szCs w:val="24"/>
        </w:rPr>
        <w:t>笔</w:t>
      </w:r>
      <w:r w:rsidRPr="0089680C">
        <w:rPr>
          <w:rFonts w:ascii="Times New Roman" w:hAnsi="宋体" w:hint="eastAsia"/>
          <w:b/>
          <w:spacing w:val="20"/>
          <w:sz w:val="24"/>
          <w:szCs w:val="24"/>
          <w:u w:val="single"/>
        </w:rPr>
        <w:t>贷款资金</w:t>
      </w:r>
      <w:r w:rsidR="00AA2706">
        <w:rPr>
          <w:rFonts w:ascii="Times New Roman" w:hAnsi="宋体" w:hint="eastAsia"/>
          <w:spacing w:val="20"/>
          <w:sz w:val="24"/>
          <w:szCs w:val="24"/>
        </w:rPr>
        <w:t>的利率</w:t>
      </w:r>
      <w:r>
        <w:rPr>
          <w:rFonts w:ascii="Times New Roman" w:hAnsi="宋体" w:hint="eastAsia"/>
          <w:spacing w:val="20"/>
          <w:sz w:val="24"/>
          <w:szCs w:val="24"/>
        </w:rPr>
        <w:t>。</w:t>
      </w:r>
      <w:r w:rsidR="008175CD">
        <w:rPr>
          <w:rFonts w:ascii="Times New Roman" w:hAnsi="宋体" w:hint="eastAsia"/>
          <w:spacing w:val="20"/>
          <w:sz w:val="24"/>
          <w:szCs w:val="24"/>
        </w:rPr>
        <w:t>在</w:t>
      </w:r>
      <w:r w:rsidR="008175CD" w:rsidRPr="003C4ED7">
        <w:rPr>
          <w:rFonts w:ascii="Times New Roman" w:hAnsi="宋体" w:hint="eastAsia"/>
          <w:b/>
          <w:spacing w:val="20"/>
          <w:sz w:val="24"/>
          <w:szCs w:val="24"/>
          <w:u w:val="single"/>
        </w:rPr>
        <w:t>借款人</w:t>
      </w:r>
      <w:r w:rsidR="008175CD" w:rsidRPr="003C4ED7">
        <w:rPr>
          <w:rFonts w:ascii="Times New Roman" w:hAnsi="宋体" w:hint="eastAsia"/>
          <w:spacing w:val="20"/>
          <w:sz w:val="24"/>
          <w:szCs w:val="24"/>
        </w:rPr>
        <w:t>和</w:t>
      </w:r>
      <w:r w:rsidR="008175CD" w:rsidRPr="003C4ED7">
        <w:rPr>
          <w:rFonts w:ascii="Times New Roman" w:hAnsi="宋体" w:hint="eastAsia"/>
          <w:b/>
          <w:spacing w:val="20"/>
          <w:sz w:val="24"/>
          <w:szCs w:val="24"/>
          <w:u w:val="single"/>
        </w:rPr>
        <w:t>代理行</w:t>
      </w:r>
      <w:r w:rsidR="008175CD" w:rsidRPr="003C4ED7">
        <w:rPr>
          <w:rFonts w:ascii="Times New Roman" w:hAnsi="宋体" w:hint="eastAsia"/>
          <w:spacing w:val="20"/>
          <w:sz w:val="24"/>
          <w:szCs w:val="24"/>
        </w:rPr>
        <w:t>（</w:t>
      </w:r>
      <w:r w:rsidR="008175CD">
        <w:rPr>
          <w:rFonts w:ascii="Times New Roman" w:hAnsi="宋体" w:hint="eastAsia"/>
          <w:spacing w:val="20"/>
          <w:sz w:val="24"/>
          <w:szCs w:val="24"/>
        </w:rPr>
        <w:t>根据全体</w:t>
      </w:r>
      <w:r w:rsidR="008175CD" w:rsidRPr="003C4ED7">
        <w:rPr>
          <w:rFonts w:ascii="Times New Roman" w:hAnsi="宋体" w:hint="eastAsia"/>
          <w:b/>
          <w:spacing w:val="20"/>
          <w:sz w:val="24"/>
          <w:szCs w:val="24"/>
          <w:u w:val="single"/>
        </w:rPr>
        <w:t>贷款人</w:t>
      </w:r>
      <w:r w:rsidR="008175CD" w:rsidRPr="003C4ED7">
        <w:rPr>
          <w:rFonts w:ascii="Times New Roman" w:hAnsi="宋体" w:hint="eastAsia"/>
          <w:spacing w:val="20"/>
          <w:sz w:val="24"/>
          <w:szCs w:val="24"/>
        </w:rPr>
        <w:t>的决定）</w:t>
      </w:r>
      <w:r w:rsidR="008175CD">
        <w:rPr>
          <w:rFonts w:ascii="Times New Roman" w:hAnsi="宋体" w:hint="eastAsia"/>
          <w:spacing w:val="20"/>
          <w:sz w:val="24"/>
          <w:szCs w:val="24"/>
        </w:rPr>
        <w:t>就</w:t>
      </w:r>
      <w:r w:rsidR="008175CD" w:rsidRPr="003C4ED7">
        <w:rPr>
          <w:rFonts w:ascii="Times New Roman" w:hAnsi="宋体" w:hint="eastAsia"/>
          <w:spacing w:val="20"/>
          <w:sz w:val="24"/>
          <w:szCs w:val="24"/>
        </w:rPr>
        <w:t>该</w:t>
      </w:r>
      <w:r w:rsidR="008175CD">
        <w:rPr>
          <w:rFonts w:ascii="Times New Roman" w:hAnsi="宋体" w:hint="eastAsia"/>
          <w:spacing w:val="20"/>
          <w:sz w:val="24"/>
          <w:szCs w:val="24"/>
        </w:rPr>
        <w:t>笔</w:t>
      </w:r>
      <w:r w:rsidR="008175CD" w:rsidRPr="0089680C">
        <w:rPr>
          <w:rFonts w:ascii="Times New Roman" w:hAnsi="宋体" w:hint="eastAsia"/>
          <w:b/>
          <w:spacing w:val="20"/>
          <w:sz w:val="24"/>
          <w:szCs w:val="24"/>
          <w:u w:val="single"/>
        </w:rPr>
        <w:t>贷款资金</w:t>
      </w:r>
      <w:r w:rsidR="008175CD">
        <w:rPr>
          <w:rFonts w:ascii="Times New Roman" w:hAnsi="宋体" w:hint="eastAsia"/>
          <w:spacing w:val="20"/>
          <w:sz w:val="24"/>
          <w:szCs w:val="24"/>
        </w:rPr>
        <w:t>的利率协商并达成一致之前，该笔</w:t>
      </w:r>
      <w:r w:rsidR="008175CD" w:rsidRPr="003C4ED7">
        <w:rPr>
          <w:rFonts w:ascii="Times New Roman" w:hAnsi="宋体" w:hint="eastAsia"/>
          <w:b/>
          <w:spacing w:val="20"/>
          <w:sz w:val="24"/>
          <w:szCs w:val="24"/>
          <w:u w:val="single"/>
        </w:rPr>
        <w:t>贷款资金</w:t>
      </w:r>
      <w:r w:rsidR="008175CD">
        <w:rPr>
          <w:rFonts w:ascii="Times New Roman" w:hAnsi="宋体" w:hint="eastAsia"/>
          <w:spacing w:val="20"/>
          <w:sz w:val="24"/>
          <w:szCs w:val="24"/>
        </w:rPr>
        <w:t>的</w:t>
      </w:r>
      <w:r w:rsidR="005419E2" w:rsidRPr="00822DCE">
        <w:rPr>
          <w:rFonts w:ascii="Times New Roman" w:hAnsi="宋体" w:hint="eastAsia"/>
          <w:spacing w:val="20"/>
          <w:sz w:val="24"/>
          <w:szCs w:val="24"/>
        </w:rPr>
        <w:t>利率</w:t>
      </w:r>
      <w:r w:rsidR="008175CD" w:rsidRPr="006C58B3">
        <w:rPr>
          <w:rFonts w:ascii="Times New Roman" w:hAnsi="宋体" w:hint="eastAsia"/>
          <w:spacing w:val="20"/>
          <w:sz w:val="24"/>
          <w:szCs w:val="24"/>
        </w:rPr>
        <w:t>为【】</w:t>
      </w:r>
      <w:r w:rsidR="008175CD">
        <w:rPr>
          <w:rFonts w:ascii="Times New Roman" w:hAnsi="宋体" w:hint="eastAsia"/>
          <w:spacing w:val="20"/>
          <w:sz w:val="24"/>
          <w:szCs w:val="24"/>
        </w:rPr>
        <w:t>。</w:t>
      </w:r>
    </w:p>
    <w:p w14:paraId="09078E32" w14:textId="7D0BDBDD" w:rsidR="005A410D" w:rsidRPr="0006509C" w:rsidRDefault="005A410D" w:rsidP="0006509C">
      <w:pPr>
        <w:widowControl/>
        <w:tabs>
          <w:tab w:val="left" w:pos="1530"/>
        </w:tabs>
        <w:spacing w:line="360" w:lineRule="exact"/>
        <w:ind w:left="1530"/>
        <w:jc w:val="both"/>
        <w:rPr>
          <w:rFonts w:hAnsi="宋体"/>
          <w:color w:val="000000"/>
          <w:spacing w:val="20"/>
          <w:sz w:val="24"/>
        </w:rPr>
      </w:pPr>
    </w:p>
    <w:p w14:paraId="5C201E88" w14:textId="77777777" w:rsidR="00E6040E" w:rsidRDefault="00E6040E">
      <w:pPr>
        <w:pStyle w:val="1TimesNewRoman"/>
        <w:widowControl/>
        <w:numPr>
          <w:ilvl w:val="1"/>
          <w:numId w:val="18"/>
        </w:numPr>
        <w:tabs>
          <w:tab w:val="clear" w:pos="720"/>
        </w:tabs>
        <w:ind w:left="850" w:hanging="850"/>
        <w:rPr>
          <w:rFonts w:hAnsi="Times New Roman"/>
        </w:rPr>
      </w:pPr>
      <w:bookmarkStart w:id="94" w:name="_Toc153620445"/>
      <w:bookmarkStart w:id="95" w:name="_Toc153620446"/>
      <w:bookmarkStart w:id="96" w:name="_Toc153620447"/>
      <w:bookmarkStart w:id="97" w:name="_Toc153620448"/>
      <w:bookmarkStart w:id="98" w:name="_Toc153620449"/>
      <w:bookmarkStart w:id="99" w:name="_Toc153620450"/>
      <w:bookmarkStart w:id="100" w:name="_Toc153620451"/>
      <w:bookmarkStart w:id="101" w:name="_Toc153620452"/>
      <w:bookmarkStart w:id="102" w:name="_Toc153620453"/>
      <w:bookmarkStart w:id="103" w:name="_Toc153620454"/>
      <w:bookmarkStart w:id="104" w:name="_Toc153620455"/>
      <w:bookmarkStart w:id="105" w:name="_Toc153620456"/>
      <w:bookmarkStart w:id="106" w:name="_Toc153620457"/>
      <w:bookmarkStart w:id="107" w:name="_Toc153620458"/>
      <w:bookmarkStart w:id="108" w:name="_Toc153620459"/>
      <w:bookmarkStart w:id="109" w:name="_Toc153620460"/>
      <w:bookmarkStart w:id="110" w:name="_Toc153620461"/>
      <w:bookmarkStart w:id="111" w:name="_Toc153620462"/>
      <w:bookmarkStart w:id="112" w:name="_Toc153620463"/>
      <w:bookmarkStart w:id="113" w:name="_Toc153620464"/>
      <w:bookmarkStart w:id="114" w:name="_Toc153620465"/>
      <w:bookmarkStart w:id="115" w:name="_Toc153620466"/>
      <w:bookmarkStart w:id="116" w:name="_Toc153620467"/>
      <w:bookmarkStart w:id="117" w:name="_Toc153620468"/>
      <w:bookmarkStart w:id="118" w:name="_Toc153620469"/>
      <w:bookmarkStart w:id="119" w:name="_Toc153620470"/>
      <w:bookmarkStart w:id="120" w:name="_Toc153620471"/>
      <w:bookmarkStart w:id="121" w:name="_Toc153620472"/>
      <w:bookmarkStart w:id="122" w:name="_Toc153620473"/>
      <w:bookmarkStart w:id="123" w:name="_Toc153620474"/>
      <w:bookmarkStart w:id="124" w:name="_Toc153620475"/>
      <w:bookmarkStart w:id="125" w:name="_Toc152490789"/>
      <w:bookmarkStart w:id="126" w:name="_Toc152490942"/>
      <w:bookmarkStart w:id="127" w:name="_Toc153620476"/>
      <w:bookmarkStart w:id="128" w:name="_Toc153673660"/>
      <w:bookmarkStart w:id="129" w:name="_Toc153923600"/>
      <w:bookmarkStart w:id="130" w:name="_Toc153966497"/>
      <w:bookmarkStart w:id="131" w:name="_Toc154337421"/>
      <w:bookmarkStart w:id="132" w:name="_Toc161686776"/>
      <w:bookmarkStart w:id="133" w:name="_Toc161756316"/>
      <w:bookmarkStart w:id="134" w:name="_Toc351801024"/>
      <w:bookmarkStart w:id="135" w:name="_Toc21195850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罚息</w:t>
      </w:r>
      <w:bookmarkEnd w:id="125"/>
      <w:bookmarkEnd w:id="126"/>
      <w:bookmarkEnd w:id="127"/>
      <w:bookmarkEnd w:id="128"/>
      <w:bookmarkEnd w:id="129"/>
      <w:bookmarkEnd w:id="130"/>
      <w:bookmarkEnd w:id="131"/>
      <w:bookmarkEnd w:id="132"/>
      <w:bookmarkEnd w:id="133"/>
      <w:r>
        <w:t>利率</w:t>
      </w:r>
      <w:bookmarkEnd w:id="134"/>
      <w:bookmarkEnd w:id="135"/>
    </w:p>
    <w:p w14:paraId="5740212C" w14:textId="77777777" w:rsidR="00E6040E" w:rsidRDefault="00E6040E">
      <w:pPr>
        <w:keepNext/>
        <w:widowControl/>
        <w:spacing w:line="360" w:lineRule="exact"/>
        <w:jc w:val="both"/>
        <w:rPr>
          <w:rFonts w:ascii="Times New Roman"/>
          <w:spacing w:val="20"/>
          <w:sz w:val="24"/>
          <w:szCs w:val="24"/>
        </w:rPr>
      </w:pPr>
    </w:p>
    <w:p w14:paraId="524576B1" w14:textId="36838F76" w:rsidR="00E6040E" w:rsidRDefault="00E6040E">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如果</w:t>
      </w:r>
      <w:r>
        <w:rPr>
          <w:rFonts w:ascii="Times New Roman" w:hAnsi="宋体"/>
          <w:b/>
          <w:bCs/>
          <w:spacing w:val="20"/>
          <w:sz w:val="24"/>
          <w:szCs w:val="24"/>
          <w:u w:val="single"/>
        </w:rPr>
        <w:t>借款人</w:t>
      </w:r>
      <w:r>
        <w:rPr>
          <w:rFonts w:ascii="Times New Roman" w:hAnsi="宋体"/>
          <w:spacing w:val="20"/>
          <w:sz w:val="24"/>
          <w:szCs w:val="24"/>
        </w:rPr>
        <w:t>没有按照本合同</w:t>
      </w:r>
      <w:r>
        <w:rPr>
          <w:rFonts w:ascii="Times New Roman" w:hAnsi="宋体" w:hint="eastAsia"/>
          <w:spacing w:val="20"/>
          <w:sz w:val="24"/>
          <w:szCs w:val="24"/>
        </w:rPr>
        <w:t>的规定支付</w:t>
      </w:r>
      <w:r>
        <w:rPr>
          <w:rFonts w:ascii="Times New Roman" w:hAnsi="宋体"/>
          <w:spacing w:val="20"/>
          <w:sz w:val="24"/>
          <w:szCs w:val="24"/>
        </w:rPr>
        <w:t>任何到期应付款项，</w:t>
      </w:r>
      <w:r>
        <w:rPr>
          <w:rFonts w:ascii="Times New Roman" w:hAnsi="宋体" w:hint="eastAsia"/>
          <w:spacing w:val="20"/>
          <w:sz w:val="24"/>
          <w:szCs w:val="24"/>
        </w:rPr>
        <w:t>则</w:t>
      </w:r>
      <w:r>
        <w:rPr>
          <w:rFonts w:ascii="Times New Roman" w:hAnsi="宋体"/>
          <w:spacing w:val="20"/>
          <w:sz w:val="24"/>
          <w:szCs w:val="24"/>
        </w:rPr>
        <w:t>自该等款项正常到期之日起至其全部</w:t>
      </w:r>
      <w:r>
        <w:rPr>
          <w:rFonts w:ascii="Times New Roman" w:hAnsi="宋体" w:hint="eastAsia"/>
          <w:spacing w:val="20"/>
          <w:sz w:val="24"/>
          <w:szCs w:val="24"/>
        </w:rPr>
        <w:t>获得</w:t>
      </w:r>
      <w:r>
        <w:rPr>
          <w:rFonts w:ascii="Times New Roman" w:hAnsi="宋体"/>
          <w:spacing w:val="20"/>
          <w:sz w:val="24"/>
          <w:szCs w:val="24"/>
        </w:rPr>
        <w:t>清偿之日止，该等款项应当</w:t>
      </w:r>
      <w:r w:rsidR="00795925">
        <w:rPr>
          <w:rFonts w:ascii="Times New Roman" w:hAnsi="宋体"/>
          <w:spacing w:val="20"/>
          <w:sz w:val="24"/>
          <w:szCs w:val="24"/>
        </w:rPr>
        <w:t>改</w:t>
      </w:r>
      <w:proofErr w:type="gramStart"/>
      <w:r w:rsidR="00795925">
        <w:rPr>
          <w:rFonts w:ascii="Times New Roman" w:hAnsi="宋体"/>
          <w:spacing w:val="20"/>
          <w:sz w:val="24"/>
          <w:szCs w:val="24"/>
        </w:rPr>
        <w:t>按</w:t>
      </w:r>
      <w:r w:rsidR="00795925">
        <w:rPr>
          <w:rFonts w:ascii="Times New Roman" w:hAnsi="宋体" w:hint="eastAsia"/>
          <w:spacing w:val="20"/>
          <w:sz w:val="24"/>
          <w:szCs w:val="24"/>
        </w:rPr>
        <w:t>根据</w:t>
      </w:r>
      <w:proofErr w:type="gramEnd"/>
      <w:r w:rsidR="00795925">
        <w:rPr>
          <w:rFonts w:ascii="Times New Roman" w:hAnsi="宋体" w:hint="eastAsia"/>
          <w:spacing w:val="20"/>
          <w:sz w:val="24"/>
          <w:szCs w:val="24"/>
        </w:rPr>
        <w:t>第</w:t>
      </w:r>
      <w:r w:rsidR="00795925">
        <w:rPr>
          <w:rFonts w:ascii="Times New Roman" w:hAnsi="宋体" w:hint="eastAsia"/>
          <w:spacing w:val="20"/>
          <w:sz w:val="24"/>
          <w:szCs w:val="24"/>
        </w:rPr>
        <w:t>5.1</w:t>
      </w:r>
      <w:r w:rsidR="00795925">
        <w:rPr>
          <w:rFonts w:ascii="Times New Roman" w:hAnsi="宋体" w:hint="eastAsia"/>
          <w:spacing w:val="20"/>
          <w:sz w:val="24"/>
          <w:szCs w:val="24"/>
        </w:rPr>
        <w:t>条（</w:t>
      </w:r>
      <w:r w:rsidR="00795925" w:rsidRPr="006C58B3">
        <w:rPr>
          <w:rFonts w:ascii="Times New Roman" w:hAnsi="宋体" w:hint="eastAsia"/>
          <w:i/>
          <w:spacing w:val="20"/>
          <w:sz w:val="24"/>
          <w:szCs w:val="24"/>
        </w:rPr>
        <w:t>贷款利率</w:t>
      </w:r>
      <w:r w:rsidR="00795925">
        <w:rPr>
          <w:rFonts w:ascii="Times New Roman" w:hAnsi="宋体" w:hint="eastAsia"/>
          <w:spacing w:val="20"/>
          <w:sz w:val="24"/>
          <w:szCs w:val="24"/>
        </w:rPr>
        <w:t>）确定的</w:t>
      </w:r>
      <w:r w:rsidR="00795925" w:rsidRPr="006C58B3">
        <w:rPr>
          <w:rFonts w:ascii="Times New Roman" w:hAnsi="宋体" w:hint="eastAsia"/>
          <w:b/>
          <w:spacing w:val="20"/>
          <w:sz w:val="24"/>
          <w:szCs w:val="24"/>
          <w:u w:val="single"/>
        </w:rPr>
        <w:t>贷款利率</w:t>
      </w:r>
      <w:r w:rsidR="00795925" w:rsidRPr="0084237B">
        <w:rPr>
          <w:rFonts w:ascii="Times New Roman" w:hAnsi="宋体" w:hint="eastAsia"/>
          <w:spacing w:val="20"/>
          <w:sz w:val="24"/>
          <w:szCs w:val="24"/>
        </w:rPr>
        <w:t>的基础上加收</w:t>
      </w:r>
      <w:r w:rsidR="00795925">
        <w:rPr>
          <w:rFonts w:ascii="Times New Roman" w:hint="eastAsia"/>
          <w:spacing w:val="20"/>
          <w:sz w:val="24"/>
          <w:szCs w:val="24"/>
          <w:lang w:val="en-GB"/>
        </w:rPr>
        <w:t>【】</w:t>
      </w:r>
      <w:r>
        <w:rPr>
          <w:rFonts w:ascii="Times New Roman"/>
          <w:spacing w:val="20"/>
          <w:sz w:val="24"/>
          <w:szCs w:val="24"/>
          <w:lang w:val="en-GB"/>
        </w:rPr>
        <w:t>(“</w:t>
      </w:r>
      <w:r>
        <w:rPr>
          <w:rFonts w:ascii="Times New Roman" w:hAnsi="宋体"/>
          <w:b/>
          <w:spacing w:val="20"/>
          <w:sz w:val="24"/>
          <w:szCs w:val="24"/>
          <w:u w:val="single"/>
          <w:lang w:val="en-GB"/>
        </w:rPr>
        <w:t>逾期罚息利率</w:t>
      </w:r>
      <w:r>
        <w:rPr>
          <w:rFonts w:ascii="Times New Roman"/>
          <w:spacing w:val="20"/>
          <w:sz w:val="24"/>
          <w:szCs w:val="24"/>
          <w:lang w:val="en-GB"/>
        </w:rPr>
        <w:t>”)</w:t>
      </w:r>
      <w:r>
        <w:rPr>
          <w:rFonts w:ascii="Times New Roman" w:hAnsi="宋体"/>
          <w:spacing w:val="20"/>
          <w:sz w:val="24"/>
          <w:szCs w:val="24"/>
          <w:lang w:val="en-GB"/>
        </w:rPr>
        <w:t>计息</w:t>
      </w:r>
      <w:r>
        <w:rPr>
          <w:rFonts w:ascii="Times New Roman" w:hAnsi="宋体"/>
          <w:spacing w:val="20"/>
          <w:sz w:val="24"/>
          <w:szCs w:val="24"/>
        </w:rPr>
        <w:t>。</w:t>
      </w:r>
    </w:p>
    <w:p w14:paraId="4DE738BF" w14:textId="77777777" w:rsidR="00E6040E" w:rsidRDefault="00E6040E">
      <w:pPr>
        <w:widowControl/>
        <w:spacing w:line="360" w:lineRule="exact"/>
        <w:ind w:left="1530"/>
        <w:jc w:val="both"/>
        <w:rPr>
          <w:rFonts w:ascii="Times New Roman"/>
          <w:spacing w:val="20"/>
          <w:sz w:val="24"/>
          <w:szCs w:val="24"/>
        </w:rPr>
      </w:pPr>
    </w:p>
    <w:p w14:paraId="3A78C610" w14:textId="06945F36" w:rsidR="00E6040E" w:rsidRDefault="00E6040E">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如果</w:t>
      </w:r>
      <w:r>
        <w:rPr>
          <w:rFonts w:ascii="Times New Roman" w:hAnsi="宋体"/>
          <w:b/>
          <w:spacing w:val="20"/>
          <w:sz w:val="24"/>
          <w:szCs w:val="24"/>
          <w:u w:val="single"/>
        </w:rPr>
        <w:t>借款人</w:t>
      </w:r>
      <w:r>
        <w:rPr>
          <w:rFonts w:ascii="Times New Roman" w:hAnsi="宋体"/>
          <w:spacing w:val="20"/>
          <w:sz w:val="24"/>
          <w:szCs w:val="24"/>
        </w:rPr>
        <w:t>挪用任何</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则</w:t>
      </w:r>
      <w:r>
        <w:rPr>
          <w:rFonts w:ascii="Times New Roman" w:hAnsi="宋体"/>
          <w:spacing w:val="20"/>
          <w:sz w:val="24"/>
          <w:szCs w:val="24"/>
        </w:rPr>
        <w:t>自挪用发生之日起至挪用结束之日止，该等</w:t>
      </w:r>
      <w:r>
        <w:rPr>
          <w:rFonts w:ascii="Times New Roman" w:hAnsi="宋体"/>
          <w:b/>
          <w:spacing w:val="20"/>
          <w:sz w:val="24"/>
          <w:szCs w:val="24"/>
          <w:u w:val="single"/>
        </w:rPr>
        <w:t>贷款资金</w:t>
      </w:r>
      <w:r>
        <w:rPr>
          <w:rFonts w:ascii="Times New Roman" w:hAnsi="宋体"/>
          <w:spacing w:val="20"/>
          <w:sz w:val="24"/>
          <w:szCs w:val="24"/>
        </w:rPr>
        <w:t>应当</w:t>
      </w:r>
      <w:r w:rsidR="00795925">
        <w:rPr>
          <w:rFonts w:ascii="Times New Roman" w:hAnsi="宋体"/>
          <w:spacing w:val="20"/>
          <w:sz w:val="24"/>
          <w:szCs w:val="24"/>
        </w:rPr>
        <w:t>改</w:t>
      </w:r>
      <w:proofErr w:type="gramStart"/>
      <w:r w:rsidR="00795925">
        <w:rPr>
          <w:rFonts w:ascii="Times New Roman" w:hAnsi="宋体"/>
          <w:spacing w:val="20"/>
          <w:sz w:val="24"/>
          <w:szCs w:val="24"/>
        </w:rPr>
        <w:t>按</w:t>
      </w:r>
      <w:r w:rsidR="00795925">
        <w:rPr>
          <w:rFonts w:ascii="Times New Roman" w:hAnsi="宋体" w:hint="eastAsia"/>
          <w:spacing w:val="20"/>
          <w:sz w:val="24"/>
          <w:szCs w:val="24"/>
        </w:rPr>
        <w:t>根据</w:t>
      </w:r>
      <w:proofErr w:type="gramEnd"/>
      <w:r w:rsidR="00795925">
        <w:rPr>
          <w:rFonts w:ascii="Times New Roman" w:hAnsi="宋体" w:hint="eastAsia"/>
          <w:spacing w:val="20"/>
          <w:sz w:val="24"/>
          <w:szCs w:val="24"/>
        </w:rPr>
        <w:t>第</w:t>
      </w:r>
      <w:r w:rsidR="00795925">
        <w:rPr>
          <w:rFonts w:ascii="Times New Roman" w:hAnsi="宋体" w:hint="eastAsia"/>
          <w:spacing w:val="20"/>
          <w:sz w:val="24"/>
          <w:szCs w:val="24"/>
        </w:rPr>
        <w:t>5.1</w:t>
      </w:r>
      <w:r w:rsidR="00795925">
        <w:rPr>
          <w:rFonts w:ascii="Times New Roman" w:hAnsi="宋体" w:hint="eastAsia"/>
          <w:spacing w:val="20"/>
          <w:sz w:val="24"/>
          <w:szCs w:val="24"/>
        </w:rPr>
        <w:t>条（</w:t>
      </w:r>
      <w:r w:rsidR="00795925" w:rsidRPr="006C58B3">
        <w:rPr>
          <w:rFonts w:ascii="Times New Roman" w:hAnsi="宋体" w:hint="eastAsia"/>
          <w:i/>
          <w:spacing w:val="20"/>
          <w:sz w:val="24"/>
          <w:szCs w:val="24"/>
        </w:rPr>
        <w:t>贷款利率</w:t>
      </w:r>
      <w:r w:rsidR="00795925">
        <w:rPr>
          <w:rFonts w:ascii="Times New Roman" w:hAnsi="宋体" w:hint="eastAsia"/>
          <w:spacing w:val="20"/>
          <w:sz w:val="24"/>
          <w:szCs w:val="24"/>
        </w:rPr>
        <w:t>）确定的</w:t>
      </w:r>
      <w:r w:rsidR="00795925" w:rsidRPr="006C58B3">
        <w:rPr>
          <w:rFonts w:ascii="Times New Roman" w:hAnsi="宋体" w:hint="eastAsia"/>
          <w:b/>
          <w:spacing w:val="20"/>
          <w:sz w:val="24"/>
          <w:szCs w:val="24"/>
          <w:u w:val="single"/>
        </w:rPr>
        <w:t>贷款利率</w:t>
      </w:r>
      <w:r w:rsidR="00795925" w:rsidRPr="0084237B">
        <w:rPr>
          <w:rFonts w:ascii="Times New Roman" w:hAnsi="宋体" w:hint="eastAsia"/>
          <w:spacing w:val="20"/>
          <w:sz w:val="24"/>
          <w:szCs w:val="24"/>
        </w:rPr>
        <w:t>的基础上加收</w:t>
      </w:r>
      <w:r w:rsidR="00795925">
        <w:rPr>
          <w:rFonts w:ascii="Times New Roman" w:hint="eastAsia"/>
          <w:spacing w:val="20"/>
          <w:sz w:val="24"/>
          <w:szCs w:val="24"/>
          <w:lang w:val="en-GB"/>
        </w:rPr>
        <w:t>【】</w:t>
      </w:r>
      <w:r>
        <w:rPr>
          <w:rFonts w:ascii="Times New Roman"/>
          <w:spacing w:val="20"/>
          <w:sz w:val="24"/>
          <w:szCs w:val="24"/>
          <w:lang w:val="en-GB"/>
        </w:rPr>
        <w:t>(“</w:t>
      </w:r>
      <w:r>
        <w:rPr>
          <w:rFonts w:ascii="Times New Roman" w:hAnsi="宋体"/>
          <w:b/>
          <w:spacing w:val="20"/>
          <w:sz w:val="24"/>
          <w:szCs w:val="24"/>
          <w:u w:val="single"/>
          <w:lang w:val="en-GB"/>
        </w:rPr>
        <w:t>挪用罚息利率</w:t>
      </w:r>
      <w:r>
        <w:rPr>
          <w:rFonts w:ascii="Times New Roman"/>
          <w:spacing w:val="20"/>
          <w:sz w:val="24"/>
          <w:szCs w:val="24"/>
          <w:lang w:val="en-GB"/>
        </w:rPr>
        <w:t>”)</w:t>
      </w:r>
      <w:r>
        <w:rPr>
          <w:rFonts w:ascii="Times New Roman" w:hAnsi="宋体"/>
          <w:spacing w:val="20"/>
          <w:sz w:val="24"/>
          <w:szCs w:val="24"/>
          <w:lang w:val="en-GB"/>
        </w:rPr>
        <w:t>计息</w:t>
      </w:r>
      <w:r>
        <w:rPr>
          <w:rFonts w:ascii="Times New Roman" w:hAnsi="宋体"/>
          <w:spacing w:val="20"/>
          <w:sz w:val="24"/>
          <w:szCs w:val="24"/>
        </w:rPr>
        <w:t>。</w:t>
      </w:r>
    </w:p>
    <w:p w14:paraId="46532303" w14:textId="77777777" w:rsidR="00E6040E" w:rsidRDefault="00E6040E">
      <w:pPr>
        <w:widowControl/>
        <w:spacing w:line="360" w:lineRule="exact"/>
        <w:jc w:val="both"/>
        <w:rPr>
          <w:rFonts w:ascii="Times New Roman"/>
          <w:spacing w:val="20"/>
          <w:sz w:val="24"/>
          <w:szCs w:val="24"/>
        </w:rPr>
      </w:pPr>
    </w:p>
    <w:p w14:paraId="7E7303B3" w14:textId="77777777" w:rsidR="00E6040E" w:rsidRDefault="00E6040E">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同一笔</w:t>
      </w:r>
      <w:r>
        <w:rPr>
          <w:rFonts w:ascii="Times New Roman" w:hAnsi="宋体"/>
          <w:b/>
          <w:spacing w:val="20"/>
          <w:sz w:val="24"/>
          <w:szCs w:val="24"/>
          <w:u w:val="single"/>
        </w:rPr>
        <w:t>贷款资金</w:t>
      </w:r>
      <w:r>
        <w:rPr>
          <w:rFonts w:ascii="Times New Roman" w:hAnsi="宋体"/>
          <w:spacing w:val="20"/>
          <w:sz w:val="24"/>
          <w:szCs w:val="24"/>
        </w:rPr>
        <w:t>既逾期又挪用的，</w:t>
      </w:r>
      <w:r>
        <w:rPr>
          <w:rFonts w:ascii="Times New Roman" w:hAnsi="宋体" w:hint="eastAsia"/>
          <w:spacing w:val="20"/>
          <w:sz w:val="24"/>
          <w:szCs w:val="24"/>
        </w:rPr>
        <w:t>适用较高的</w:t>
      </w: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r>
        <w:rPr>
          <w:rFonts w:ascii="Times New Roman" w:hAnsi="宋体" w:hint="eastAsia"/>
          <w:spacing w:val="20"/>
          <w:sz w:val="24"/>
          <w:szCs w:val="24"/>
        </w:rPr>
        <w:t>计息</w:t>
      </w:r>
      <w:r>
        <w:rPr>
          <w:rFonts w:ascii="Times New Roman" w:hAnsi="宋体"/>
          <w:spacing w:val="20"/>
          <w:sz w:val="24"/>
          <w:szCs w:val="24"/>
        </w:rPr>
        <w:t>。</w:t>
      </w:r>
    </w:p>
    <w:p w14:paraId="1D61F386" w14:textId="77777777" w:rsidR="00E6040E" w:rsidRDefault="00E6040E">
      <w:pPr>
        <w:widowControl/>
        <w:spacing w:line="360" w:lineRule="exact"/>
        <w:jc w:val="both"/>
        <w:rPr>
          <w:rFonts w:ascii="Times New Roman"/>
          <w:spacing w:val="20"/>
          <w:sz w:val="24"/>
          <w:szCs w:val="24"/>
        </w:rPr>
      </w:pPr>
    </w:p>
    <w:p w14:paraId="51C81B25" w14:textId="3EEA0EB0" w:rsidR="00E6040E" w:rsidRPr="002A55E3" w:rsidRDefault="00913FD2">
      <w:pPr>
        <w:widowControl/>
        <w:numPr>
          <w:ilvl w:val="0"/>
          <w:numId w:val="19"/>
        </w:numPr>
        <w:tabs>
          <w:tab w:val="clear" w:pos="1845"/>
          <w:tab w:val="left" w:pos="1530"/>
        </w:tabs>
        <w:spacing w:line="360" w:lineRule="exact"/>
        <w:ind w:left="1530" w:hanging="680"/>
        <w:jc w:val="both"/>
        <w:rPr>
          <w:rFonts w:ascii="Times New Roman" w:hAnsi="宋体"/>
          <w:spacing w:val="20"/>
          <w:sz w:val="24"/>
          <w:szCs w:val="24"/>
        </w:rPr>
      </w:pPr>
      <w:r>
        <w:rPr>
          <w:rFonts w:ascii="Times New Roman" w:hAnsi="宋体"/>
          <w:spacing w:val="20"/>
          <w:sz w:val="24"/>
          <w:szCs w:val="24"/>
        </w:rPr>
        <w:t>对于</w:t>
      </w:r>
      <w:r>
        <w:rPr>
          <w:rFonts w:ascii="Times New Roman" w:hAnsi="宋体" w:hint="eastAsia"/>
          <w:spacing w:val="20"/>
          <w:sz w:val="24"/>
          <w:szCs w:val="24"/>
        </w:rPr>
        <w:t>根据</w:t>
      </w:r>
      <w:r w:rsidRPr="00F86916">
        <w:rPr>
          <w:rFonts w:ascii="Times New Roman" w:hAnsi="宋体"/>
          <w:b/>
          <w:spacing w:val="20"/>
          <w:sz w:val="24"/>
          <w:szCs w:val="24"/>
          <w:u w:val="single"/>
        </w:rPr>
        <w:t>逾期</w:t>
      </w:r>
      <w:r w:rsidRPr="00F86916">
        <w:rPr>
          <w:rFonts w:ascii="Times New Roman" w:hAnsi="宋体" w:hint="eastAsia"/>
          <w:b/>
          <w:spacing w:val="20"/>
          <w:sz w:val="24"/>
          <w:szCs w:val="24"/>
          <w:u w:val="single"/>
        </w:rPr>
        <w:t>罚</w:t>
      </w:r>
      <w:proofErr w:type="gramStart"/>
      <w:r w:rsidRPr="00F86916">
        <w:rPr>
          <w:rFonts w:ascii="Times New Roman" w:hAnsi="宋体" w:hint="eastAsia"/>
          <w:b/>
          <w:spacing w:val="20"/>
          <w:sz w:val="24"/>
          <w:szCs w:val="24"/>
          <w:u w:val="single"/>
        </w:rPr>
        <w:t>息利率</w:t>
      </w:r>
      <w:proofErr w:type="gramEnd"/>
      <w:r>
        <w:rPr>
          <w:rFonts w:ascii="Times New Roman" w:hAnsi="宋体" w:hint="eastAsia"/>
          <w:spacing w:val="20"/>
          <w:sz w:val="24"/>
          <w:szCs w:val="24"/>
        </w:rPr>
        <w:t>或者</w:t>
      </w:r>
      <w:r w:rsidRPr="00F86916">
        <w:rPr>
          <w:rFonts w:ascii="Times New Roman" w:hAnsi="宋体"/>
          <w:b/>
          <w:spacing w:val="20"/>
          <w:sz w:val="24"/>
          <w:szCs w:val="24"/>
          <w:u w:val="single"/>
        </w:rPr>
        <w:t>挪用</w:t>
      </w:r>
      <w:r w:rsidRPr="00F86916">
        <w:rPr>
          <w:rFonts w:ascii="Times New Roman" w:hAnsi="宋体" w:hint="eastAsia"/>
          <w:b/>
          <w:spacing w:val="20"/>
          <w:sz w:val="24"/>
          <w:szCs w:val="24"/>
          <w:u w:val="single"/>
        </w:rPr>
        <w:t>罚</w:t>
      </w:r>
      <w:proofErr w:type="gramStart"/>
      <w:r w:rsidRPr="00F86916">
        <w:rPr>
          <w:rFonts w:ascii="Times New Roman" w:hAnsi="宋体" w:hint="eastAsia"/>
          <w:b/>
          <w:spacing w:val="20"/>
          <w:sz w:val="24"/>
          <w:szCs w:val="24"/>
          <w:u w:val="single"/>
        </w:rPr>
        <w:t>息利率</w:t>
      </w:r>
      <w:proofErr w:type="gramEnd"/>
      <w:r>
        <w:rPr>
          <w:rFonts w:ascii="Times New Roman" w:hAnsi="宋体"/>
          <w:spacing w:val="20"/>
          <w:sz w:val="24"/>
          <w:szCs w:val="24"/>
        </w:rPr>
        <w:t>产生的利息</w:t>
      </w:r>
      <w:r>
        <w:rPr>
          <w:rFonts w:ascii="Times New Roman" w:hAnsi="宋体" w:hint="eastAsia"/>
          <w:spacing w:val="20"/>
          <w:sz w:val="24"/>
          <w:szCs w:val="24"/>
        </w:rPr>
        <w:t>（“</w:t>
      </w:r>
      <w:r w:rsidRPr="00F86916">
        <w:rPr>
          <w:rFonts w:ascii="Times New Roman" w:hAnsi="宋体" w:hint="eastAsia"/>
          <w:b/>
          <w:spacing w:val="20"/>
          <w:sz w:val="24"/>
          <w:szCs w:val="24"/>
        </w:rPr>
        <w:t>罚息</w:t>
      </w:r>
      <w:r>
        <w:rPr>
          <w:rFonts w:ascii="Times New Roman" w:hAnsi="宋体" w:hint="eastAsia"/>
          <w:spacing w:val="20"/>
          <w:sz w:val="24"/>
          <w:szCs w:val="24"/>
        </w:rPr>
        <w:t>”）</w:t>
      </w:r>
      <w:r>
        <w:rPr>
          <w:rFonts w:ascii="Times New Roman" w:hAnsi="宋体"/>
          <w:spacing w:val="20"/>
          <w:sz w:val="24"/>
          <w:szCs w:val="24"/>
        </w:rPr>
        <w:t>，</w:t>
      </w:r>
      <w:r w:rsidRPr="00F86916">
        <w:rPr>
          <w:rFonts w:ascii="Times New Roman" w:hAnsi="宋体" w:hint="eastAsia"/>
          <w:spacing w:val="20"/>
          <w:sz w:val="24"/>
          <w:szCs w:val="24"/>
        </w:rPr>
        <w:t>其</w:t>
      </w:r>
      <w:r w:rsidRPr="00F86916">
        <w:rPr>
          <w:rFonts w:ascii="Times New Roman" w:hAnsi="宋体" w:hint="eastAsia"/>
          <w:b/>
          <w:spacing w:val="20"/>
          <w:sz w:val="24"/>
          <w:szCs w:val="24"/>
          <w:u w:val="single"/>
        </w:rPr>
        <w:t>利息期</w:t>
      </w:r>
      <w:r>
        <w:rPr>
          <w:rFonts w:ascii="Times New Roman" w:hAnsi="宋体" w:hint="eastAsia"/>
          <w:spacing w:val="20"/>
          <w:sz w:val="24"/>
          <w:szCs w:val="24"/>
        </w:rPr>
        <w:t>的约定同样适用第</w:t>
      </w:r>
      <w:r>
        <w:rPr>
          <w:rFonts w:ascii="Times New Roman" w:hAnsi="宋体" w:hint="eastAsia"/>
          <w:spacing w:val="20"/>
          <w:sz w:val="24"/>
          <w:szCs w:val="24"/>
        </w:rPr>
        <w:t>5.3</w:t>
      </w:r>
      <w:r>
        <w:rPr>
          <w:rFonts w:ascii="Times New Roman" w:hAnsi="宋体" w:hint="eastAsia"/>
          <w:spacing w:val="20"/>
          <w:sz w:val="24"/>
          <w:szCs w:val="24"/>
        </w:rPr>
        <w:t>条的约定。即</w:t>
      </w:r>
      <w:r w:rsidRPr="00F86916">
        <w:rPr>
          <w:rFonts w:ascii="Times New Roman" w:hAnsi="宋体" w:hint="eastAsia"/>
          <w:b/>
          <w:spacing w:val="20"/>
          <w:sz w:val="24"/>
          <w:szCs w:val="24"/>
          <w:u w:val="single"/>
        </w:rPr>
        <w:t>罚息</w:t>
      </w:r>
      <w:r>
        <w:rPr>
          <w:rFonts w:ascii="Times New Roman" w:hAnsi="宋体" w:hint="eastAsia"/>
          <w:spacing w:val="20"/>
          <w:sz w:val="24"/>
          <w:szCs w:val="24"/>
        </w:rPr>
        <w:t>的首个</w:t>
      </w:r>
      <w:r w:rsidRPr="00F86916">
        <w:rPr>
          <w:rFonts w:ascii="Times New Roman" w:hAnsi="宋体" w:hint="eastAsia"/>
          <w:b/>
          <w:spacing w:val="20"/>
          <w:sz w:val="24"/>
          <w:szCs w:val="24"/>
          <w:u w:val="single"/>
        </w:rPr>
        <w:t>利息期</w:t>
      </w:r>
      <w:r>
        <w:rPr>
          <w:rFonts w:ascii="Times New Roman" w:hAnsi="宋体" w:hint="eastAsia"/>
          <w:spacing w:val="20"/>
          <w:sz w:val="24"/>
          <w:szCs w:val="24"/>
        </w:rPr>
        <w:t>自本合同的任何款项的应付未付之日开始，至其后紧邻的</w:t>
      </w:r>
      <w:r w:rsidRPr="00F86916">
        <w:rPr>
          <w:rFonts w:ascii="Times New Roman" w:hAnsi="宋体" w:hint="eastAsia"/>
          <w:b/>
          <w:spacing w:val="20"/>
          <w:sz w:val="24"/>
          <w:szCs w:val="24"/>
          <w:u w:val="single"/>
        </w:rPr>
        <w:t>结息日</w:t>
      </w:r>
      <w:r>
        <w:rPr>
          <w:rFonts w:ascii="Times New Roman" w:hAnsi="宋体" w:hint="eastAsia"/>
          <w:spacing w:val="20"/>
          <w:sz w:val="24"/>
          <w:szCs w:val="24"/>
        </w:rPr>
        <w:t>（</w:t>
      </w:r>
      <w:r w:rsidR="00CA7CE5">
        <w:rPr>
          <w:rFonts w:ascii="Times New Roman" w:hAnsi="宋体" w:hint="eastAsia"/>
          <w:spacing w:val="20"/>
          <w:sz w:val="24"/>
          <w:szCs w:val="24"/>
        </w:rPr>
        <w:t>不</w:t>
      </w:r>
      <w:r>
        <w:rPr>
          <w:rFonts w:ascii="Times New Roman" w:hAnsi="宋体" w:hint="eastAsia"/>
          <w:spacing w:val="20"/>
          <w:sz w:val="24"/>
          <w:szCs w:val="24"/>
        </w:rPr>
        <w:t>包括该日）结束。如果</w:t>
      </w:r>
      <w:r w:rsidRPr="00F86916">
        <w:rPr>
          <w:rFonts w:ascii="Times New Roman" w:hAnsi="宋体" w:hint="eastAsia"/>
          <w:b/>
          <w:spacing w:val="20"/>
          <w:sz w:val="24"/>
          <w:szCs w:val="24"/>
          <w:u w:val="single"/>
        </w:rPr>
        <w:t>借款人</w:t>
      </w:r>
      <w:r>
        <w:rPr>
          <w:rFonts w:ascii="Times New Roman" w:hAnsi="宋体" w:hint="eastAsia"/>
          <w:spacing w:val="20"/>
          <w:sz w:val="24"/>
          <w:szCs w:val="24"/>
        </w:rPr>
        <w:t>在</w:t>
      </w:r>
      <w:r w:rsidRPr="00F86916">
        <w:rPr>
          <w:rFonts w:ascii="Times New Roman" w:hAnsi="宋体" w:hint="eastAsia"/>
          <w:b/>
          <w:spacing w:val="20"/>
          <w:sz w:val="24"/>
          <w:szCs w:val="24"/>
          <w:u w:val="single"/>
        </w:rPr>
        <w:t>还款日</w:t>
      </w:r>
      <w:r>
        <w:rPr>
          <w:rFonts w:ascii="Times New Roman" w:hAnsi="宋体" w:hint="eastAsia"/>
          <w:spacing w:val="20"/>
          <w:sz w:val="24"/>
          <w:szCs w:val="24"/>
        </w:rPr>
        <w:t>没有支付</w:t>
      </w:r>
      <w:r w:rsidRPr="00F86916">
        <w:rPr>
          <w:rFonts w:ascii="Times New Roman" w:hAnsi="宋体" w:hint="eastAsia"/>
          <w:b/>
          <w:spacing w:val="20"/>
          <w:sz w:val="24"/>
          <w:szCs w:val="24"/>
          <w:u w:val="single"/>
        </w:rPr>
        <w:t>罚息</w:t>
      </w:r>
      <w:r>
        <w:rPr>
          <w:rFonts w:ascii="Times New Roman" w:hAnsi="宋体" w:hint="eastAsia"/>
          <w:spacing w:val="20"/>
          <w:sz w:val="24"/>
          <w:szCs w:val="24"/>
        </w:rPr>
        <w:t>，则</w:t>
      </w:r>
      <w:r w:rsidR="002A55E3">
        <w:rPr>
          <w:rFonts w:ascii="Times New Roman" w:hAnsi="宋体" w:hint="eastAsia"/>
          <w:spacing w:val="20"/>
          <w:sz w:val="24"/>
          <w:szCs w:val="24"/>
        </w:rPr>
        <w:t>自</w:t>
      </w:r>
      <w:r w:rsidR="00BB2AD3">
        <w:rPr>
          <w:rFonts w:ascii="Times New Roman" w:hAnsi="宋体" w:hint="eastAsia"/>
          <w:spacing w:val="20"/>
          <w:sz w:val="24"/>
          <w:szCs w:val="24"/>
        </w:rPr>
        <w:t>下一个</w:t>
      </w:r>
      <w:r w:rsidRPr="00F86916">
        <w:rPr>
          <w:rFonts w:ascii="Times New Roman" w:hAnsi="宋体" w:hint="eastAsia"/>
          <w:b/>
          <w:spacing w:val="20"/>
          <w:sz w:val="24"/>
          <w:szCs w:val="24"/>
          <w:u w:val="single"/>
        </w:rPr>
        <w:t>利息期</w:t>
      </w:r>
      <w:r w:rsidR="002D30D8" w:rsidRPr="002A55E3">
        <w:rPr>
          <w:rFonts w:ascii="Times New Roman" w:hAnsi="宋体" w:hint="eastAsia"/>
          <w:spacing w:val="20"/>
          <w:sz w:val="24"/>
          <w:szCs w:val="24"/>
        </w:rPr>
        <w:t>开始</w:t>
      </w:r>
      <w:r w:rsidR="00BB2AD3">
        <w:rPr>
          <w:rFonts w:ascii="Times New Roman" w:hAnsi="宋体" w:hint="eastAsia"/>
          <w:spacing w:val="20"/>
          <w:sz w:val="24"/>
          <w:szCs w:val="24"/>
        </w:rPr>
        <w:t>，</w:t>
      </w:r>
      <w:r w:rsidRPr="00F86916">
        <w:rPr>
          <w:rFonts w:ascii="Times New Roman" w:hAnsi="宋体" w:hint="eastAsia"/>
          <w:b/>
          <w:spacing w:val="20"/>
          <w:sz w:val="24"/>
          <w:szCs w:val="24"/>
          <w:u w:val="single"/>
        </w:rPr>
        <w:t>贷款人</w:t>
      </w:r>
      <w:r>
        <w:rPr>
          <w:rFonts w:ascii="Times New Roman" w:hAnsi="宋体" w:hint="eastAsia"/>
          <w:spacing w:val="20"/>
          <w:sz w:val="24"/>
          <w:szCs w:val="24"/>
        </w:rPr>
        <w:t>应以</w:t>
      </w:r>
      <w:r w:rsidRPr="00F86916">
        <w:rPr>
          <w:rFonts w:ascii="Times New Roman" w:hAnsi="宋体" w:hint="eastAsia"/>
          <w:b/>
          <w:spacing w:val="20"/>
          <w:sz w:val="24"/>
          <w:szCs w:val="24"/>
          <w:u w:val="single"/>
        </w:rPr>
        <w:t>罚</w:t>
      </w:r>
      <w:proofErr w:type="gramStart"/>
      <w:r w:rsidRPr="00F86916">
        <w:rPr>
          <w:rFonts w:ascii="Times New Roman" w:hAnsi="宋体" w:hint="eastAsia"/>
          <w:b/>
          <w:spacing w:val="20"/>
          <w:sz w:val="24"/>
          <w:szCs w:val="24"/>
          <w:u w:val="single"/>
        </w:rPr>
        <w:t>息</w:t>
      </w:r>
      <w:r>
        <w:rPr>
          <w:rFonts w:ascii="Times New Roman" w:hAnsi="宋体" w:hint="eastAsia"/>
          <w:spacing w:val="20"/>
          <w:sz w:val="24"/>
          <w:szCs w:val="24"/>
        </w:rPr>
        <w:t>作为</w:t>
      </w:r>
      <w:proofErr w:type="gramEnd"/>
      <w:r>
        <w:rPr>
          <w:rFonts w:ascii="Times New Roman" w:hAnsi="宋体" w:hint="eastAsia"/>
          <w:spacing w:val="20"/>
          <w:sz w:val="24"/>
          <w:szCs w:val="24"/>
        </w:rPr>
        <w:t>本金根据</w:t>
      </w:r>
      <w:r w:rsidRPr="00F86916">
        <w:rPr>
          <w:rFonts w:ascii="Times New Roman" w:hAnsi="宋体" w:hint="eastAsia"/>
          <w:b/>
          <w:spacing w:val="20"/>
          <w:sz w:val="24"/>
          <w:szCs w:val="24"/>
          <w:u w:val="single"/>
        </w:rPr>
        <w:t>逾期罚</w:t>
      </w:r>
      <w:proofErr w:type="gramStart"/>
      <w:r w:rsidRPr="00F86916">
        <w:rPr>
          <w:rFonts w:ascii="Times New Roman" w:hAnsi="宋体" w:hint="eastAsia"/>
          <w:b/>
          <w:spacing w:val="20"/>
          <w:sz w:val="24"/>
          <w:szCs w:val="24"/>
          <w:u w:val="single"/>
        </w:rPr>
        <w:t>息利率</w:t>
      </w:r>
      <w:proofErr w:type="gramEnd"/>
      <w:r>
        <w:rPr>
          <w:rFonts w:ascii="Times New Roman" w:hAnsi="宋体" w:hint="eastAsia"/>
          <w:spacing w:val="20"/>
          <w:sz w:val="24"/>
          <w:szCs w:val="24"/>
        </w:rPr>
        <w:t>或者</w:t>
      </w:r>
      <w:r w:rsidRPr="00F86916">
        <w:rPr>
          <w:rFonts w:ascii="Times New Roman" w:hAnsi="宋体" w:hint="eastAsia"/>
          <w:b/>
          <w:spacing w:val="20"/>
          <w:sz w:val="24"/>
          <w:szCs w:val="24"/>
          <w:u w:val="single"/>
        </w:rPr>
        <w:t>挪用罚</w:t>
      </w:r>
      <w:proofErr w:type="gramStart"/>
      <w:r w:rsidRPr="00F86916">
        <w:rPr>
          <w:rFonts w:ascii="Times New Roman" w:hAnsi="宋体" w:hint="eastAsia"/>
          <w:b/>
          <w:spacing w:val="20"/>
          <w:sz w:val="24"/>
          <w:szCs w:val="24"/>
          <w:u w:val="single"/>
        </w:rPr>
        <w:t>息利率</w:t>
      </w:r>
      <w:proofErr w:type="gramEnd"/>
      <w:r>
        <w:rPr>
          <w:rFonts w:ascii="Times New Roman" w:hAnsi="宋体"/>
          <w:spacing w:val="20"/>
          <w:sz w:val="24"/>
          <w:szCs w:val="24"/>
        </w:rPr>
        <w:t>计收复利。</w:t>
      </w:r>
    </w:p>
    <w:p w14:paraId="04C62E84" w14:textId="77777777" w:rsidR="00E6040E" w:rsidRDefault="00E6040E">
      <w:pPr>
        <w:widowControl/>
        <w:spacing w:line="360" w:lineRule="exact"/>
        <w:jc w:val="both"/>
        <w:rPr>
          <w:rFonts w:ascii="Times New Roman" w:hAnsi="宋体"/>
          <w:spacing w:val="20"/>
          <w:sz w:val="24"/>
          <w:szCs w:val="24"/>
        </w:rPr>
      </w:pPr>
    </w:p>
    <w:p w14:paraId="41F329C9" w14:textId="77777777" w:rsidR="00E6040E" w:rsidRDefault="00E6040E">
      <w:pPr>
        <w:widowControl/>
        <w:numPr>
          <w:ilvl w:val="0"/>
          <w:numId w:val="1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b/>
          <w:spacing w:val="20"/>
          <w:sz w:val="24"/>
          <w:szCs w:val="24"/>
          <w:u w:val="single"/>
        </w:rPr>
        <w:t>贷款人</w:t>
      </w:r>
      <w:r>
        <w:rPr>
          <w:rFonts w:ascii="Times New Roman" w:hAnsi="宋体" w:hint="eastAsia"/>
          <w:spacing w:val="20"/>
          <w:sz w:val="24"/>
          <w:szCs w:val="24"/>
        </w:rPr>
        <w:t>收取罚息</w:t>
      </w:r>
      <w:r>
        <w:rPr>
          <w:rFonts w:ascii="Times New Roman" w:hAnsi="宋体"/>
          <w:spacing w:val="20"/>
          <w:sz w:val="24"/>
          <w:szCs w:val="24"/>
        </w:rPr>
        <w:t>的权利不应影响</w:t>
      </w:r>
      <w:r>
        <w:rPr>
          <w:rFonts w:ascii="Times New Roman" w:hAnsi="宋体"/>
          <w:b/>
          <w:spacing w:val="20"/>
          <w:sz w:val="24"/>
          <w:szCs w:val="24"/>
          <w:u w:val="single"/>
        </w:rPr>
        <w:t>贷款人</w:t>
      </w:r>
      <w:r>
        <w:rPr>
          <w:rFonts w:ascii="Times New Roman" w:hAnsi="宋体"/>
          <w:spacing w:val="20"/>
          <w:sz w:val="24"/>
          <w:szCs w:val="24"/>
        </w:rPr>
        <w:t>在任何</w:t>
      </w:r>
      <w:r>
        <w:rPr>
          <w:rFonts w:ascii="Times New Roman" w:hAnsi="宋体"/>
          <w:b/>
          <w:spacing w:val="20"/>
          <w:sz w:val="24"/>
          <w:szCs w:val="24"/>
          <w:u w:val="single"/>
        </w:rPr>
        <w:t>融资文件</w:t>
      </w:r>
      <w:r>
        <w:rPr>
          <w:rFonts w:ascii="Times New Roman" w:hAnsi="宋体"/>
          <w:spacing w:val="20"/>
          <w:sz w:val="24"/>
          <w:szCs w:val="24"/>
        </w:rPr>
        <w:t>或适用法律项下的其他权利</w:t>
      </w:r>
      <w:r>
        <w:rPr>
          <w:rFonts w:ascii="Times New Roman" w:hAnsi="宋体" w:hint="eastAsia"/>
          <w:spacing w:val="20"/>
          <w:sz w:val="24"/>
          <w:szCs w:val="24"/>
        </w:rPr>
        <w:t>或救济</w:t>
      </w:r>
      <w:r>
        <w:rPr>
          <w:rFonts w:ascii="Times New Roman" w:hAnsi="宋体"/>
          <w:spacing w:val="20"/>
          <w:sz w:val="24"/>
          <w:szCs w:val="24"/>
        </w:rPr>
        <w:t>。</w:t>
      </w:r>
    </w:p>
    <w:p w14:paraId="2896E7D3" w14:textId="77777777" w:rsidR="00E6040E" w:rsidRDefault="00E6040E">
      <w:pPr>
        <w:widowControl/>
        <w:spacing w:line="360" w:lineRule="exact"/>
        <w:jc w:val="both"/>
        <w:rPr>
          <w:rFonts w:ascii="Times New Roman"/>
          <w:spacing w:val="20"/>
          <w:sz w:val="24"/>
          <w:szCs w:val="24"/>
        </w:rPr>
      </w:pPr>
    </w:p>
    <w:p w14:paraId="40486165" w14:textId="77777777" w:rsidR="00E6040E" w:rsidRDefault="00E6040E">
      <w:pPr>
        <w:pStyle w:val="1TimesNewRoman"/>
        <w:widowControl/>
        <w:numPr>
          <w:ilvl w:val="1"/>
          <w:numId w:val="18"/>
        </w:numPr>
        <w:tabs>
          <w:tab w:val="clear" w:pos="720"/>
        </w:tabs>
        <w:ind w:left="850" w:hanging="850"/>
        <w:rPr>
          <w:rFonts w:hAnsi="Times New Roman"/>
        </w:rPr>
      </w:pPr>
      <w:bookmarkStart w:id="136" w:name="_Toc153673661"/>
      <w:bookmarkStart w:id="137" w:name="_Toc153923601"/>
      <w:bookmarkStart w:id="138" w:name="_Toc153966498"/>
      <w:bookmarkStart w:id="139" w:name="_Toc154337422"/>
      <w:bookmarkStart w:id="140" w:name="_Toc161686777"/>
      <w:bookmarkStart w:id="141" w:name="_Toc161756317"/>
      <w:bookmarkStart w:id="142" w:name="_Toc351801025"/>
      <w:bookmarkStart w:id="143" w:name="_Toc203412627"/>
      <w:bookmarkStart w:id="144" w:name="_Toc211958501"/>
      <w:bookmarkStart w:id="145" w:name="_Toc153620477"/>
      <w:r>
        <w:t>利息期</w:t>
      </w:r>
      <w:bookmarkEnd w:id="136"/>
      <w:bookmarkEnd w:id="137"/>
      <w:bookmarkEnd w:id="138"/>
      <w:bookmarkEnd w:id="139"/>
      <w:bookmarkEnd w:id="140"/>
      <w:bookmarkEnd w:id="141"/>
      <w:bookmarkEnd w:id="142"/>
      <w:bookmarkEnd w:id="143"/>
      <w:bookmarkEnd w:id="144"/>
    </w:p>
    <w:p w14:paraId="33CD2E11" w14:textId="77777777" w:rsidR="00E6040E" w:rsidRDefault="00E6040E">
      <w:pPr>
        <w:keepNext/>
        <w:widowControl/>
        <w:spacing w:line="360" w:lineRule="exact"/>
        <w:jc w:val="both"/>
        <w:rPr>
          <w:rFonts w:ascii="Times New Roman"/>
          <w:spacing w:val="20"/>
          <w:u w:val="single"/>
        </w:rPr>
      </w:pPr>
    </w:p>
    <w:p w14:paraId="616D1BDD" w14:textId="77777777" w:rsidR="00E6040E" w:rsidRDefault="00E6040E">
      <w:pPr>
        <w:widowControl/>
        <w:numPr>
          <w:ilvl w:val="0"/>
          <w:numId w:val="20"/>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贷款资金</w:t>
      </w:r>
      <w:r>
        <w:rPr>
          <w:rFonts w:ascii="Times New Roman" w:hAnsi="宋体" w:hint="eastAsia"/>
          <w:spacing w:val="20"/>
          <w:sz w:val="24"/>
          <w:szCs w:val="24"/>
        </w:rPr>
        <w:t>在获得清偿之前，</w:t>
      </w:r>
      <w:r>
        <w:rPr>
          <w:rFonts w:ascii="Times New Roman" w:hAnsi="宋体"/>
          <w:spacing w:val="20"/>
          <w:sz w:val="24"/>
          <w:szCs w:val="24"/>
        </w:rPr>
        <w:t>应当</w:t>
      </w:r>
      <w:r>
        <w:rPr>
          <w:rFonts w:ascii="Times New Roman" w:hAnsi="宋体" w:hint="eastAsia"/>
          <w:spacing w:val="20"/>
          <w:sz w:val="24"/>
          <w:szCs w:val="24"/>
        </w:rPr>
        <w:t>在</w:t>
      </w:r>
      <w:r>
        <w:rPr>
          <w:rFonts w:ascii="Times New Roman" w:hAnsi="宋体"/>
          <w:spacing w:val="20"/>
          <w:sz w:val="24"/>
          <w:szCs w:val="24"/>
        </w:rPr>
        <w:t>连续的</w:t>
      </w:r>
      <w:r>
        <w:rPr>
          <w:rFonts w:ascii="Times New Roman" w:hAnsi="宋体" w:hint="eastAsia"/>
          <w:spacing w:val="20"/>
          <w:sz w:val="24"/>
          <w:szCs w:val="24"/>
        </w:rPr>
        <w:t>若干</w:t>
      </w:r>
      <w:r>
        <w:rPr>
          <w:rFonts w:ascii="Times New Roman" w:hAnsi="宋体"/>
          <w:spacing w:val="20"/>
          <w:sz w:val="24"/>
          <w:szCs w:val="24"/>
        </w:rPr>
        <w:t>期间</w:t>
      </w:r>
      <w:r>
        <w:rPr>
          <w:rFonts w:ascii="Times New Roman"/>
          <w:spacing w:val="20"/>
          <w:sz w:val="24"/>
          <w:szCs w:val="24"/>
        </w:rPr>
        <w:t>(“</w:t>
      </w:r>
      <w:r>
        <w:rPr>
          <w:rFonts w:ascii="Times New Roman" w:hAnsi="宋体"/>
          <w:b/>
          <w:spacing w:val="20"/>
          <w:sz w:val="24"/>
          <w:szCs w:val="24"/>
          <w:u w:val="single"/>
        </w:rPr>
        <w:t>利息期</w:t>
      </w:r>
      <w:r>
        <w:rPr>
          <w:rFonts w:ascii="Times New Roman"/>
          <w:spacing w:val="20"/>
          <w:sz w:val="24"/>
          <w:szCs w:val="24"/>
        </w:rPr>
        <w:t>”)</w:t>
      </w:r>
      <w:r>
        <w:rPr>
          <w:rFonts w:ascii="Times New Roman" w:hint="eastAsia"/>
          <w:spacing w:val="20"/>
          <w:sz w:val="24"/>
          <w:szCs w:val="24"/>
        </w:rPr>
        <w:t xml:space="preserve"> </w:t>
      </w:r>
      <w:r>
        <w:rPr>
          <w:rFonts w:ascii="Times New Roman" w:hint="eastAsia"/>
          <w:spacing w:val="20"/>
          <w:sz w:val="24"/>
          <w:szCs w:val="24"/>
        </w:rPr>
        <w:t>内计付利息</w:t>
      </w:r>
      <w:r>
        <w:rPr>
          <w:rFonts w:ascii="Times New Roman" w:hAnsi="宋体"/>
          <w:spacing w:val="20"/>
          <w:sz w:val="24"/>
          <w:szCs w:val="24"/>
        </w:rPr>
        <w:t>。</w:t>
      </w:r>
      <w:r>
        <w:rPr>
          <w:rFonts w:ascii="Times New Roman" w:hAnsi="宋体" w:hint="eastAsia"/>
          <w:spacing w:val="20"/>
          <w:sz w:val="24"/>
          <w:szCs w:val="24"/>
        </w:rPr>
        <w:t>除非本合同中有其他约定，每个</w:t>
      </w:r>
      <w:r>
        <w:rPr>
          <w:rFonts w:ascii="Times New Roman" w:hAnsi="宋体"/>
          <w:b/>
          <w:spacing w:val="20"/>
          <w:sz w:val="24"/>
          <w:szCs w:val="24"/>
          <w:u w:val="single"/>
        </w:rPr>
        <w:t>利息期</w:t>
      </w:r>
      <w:r>
        <w:rPr>
          <w:rFonts w:ascii="Times New Roman" w:hAnsi="宋体" w:hint="eastAsia"/>
          <w:spacing w:val="20"/>
          <w:sz w:val="24"/>
          <w:szCs w:val="24"/>
        </w:rPr>
        <w:t>为【】</w:t>
      </w:r>
      <w:proofErr w:type="gramStart"/>
      <w:r>
        <w:rPr>
          <w:rFonts w:ascii="Times New Roman" w:hAnsi="宋体" w:hint="eastAsia"/>
          <w:spacing w:val="20"/>
          <w:sz w:val="24"/>
          <w:szCs w:val="24"/>
        </w:rPr>
        <w:t>个</w:t>
      </w:r>
      <w:proofErr w:type="gramEnd"/>
      <w:r>
        <w:rPr>
          <w:rFonts w:ascii="Times New Roman" w:hAnsi="宋体" w:hint="eastAsia"/>
          <w:spacing w:val="20"/>
          <w:sz w:val="24"/>
          <w:szCs w:val="24"/>
        </w:rPr>
        <w:t>月。</w:t>
      </w:r>
    </w:p>
    <w:p w14:paraId="31D2D763" w14:textId="77777777" w:rsidR="00E6040E" w:rsidRDefault="00E6040E">
      <w:pPr>
        <w:widowControl/>
        <w:spacing w:line="360" w:lineRule="exact"/>
        <w:ind w:left="850"/>
        <w:jc w:val="both"/>
        <w:rPr>
          <w:rFonts w:ascii="Times New Roman"/>
          <w:spacing w:val="20"/>
          <w:sz w:val="24"/>
          <w:szCs w:val="24"/>
        </w:rPr>
      </w:pPr>
    </w:p>
    <w:p w14:paraId="009DAC3D" w14:textId="77777777" w:rsidR="00E6040E" w:rsidRDefault="00E6040E">
      <w:pPr>
        <w:widowControl/>
        <w:numPr>
          <w:ilvl w:val="0"/>
          <w:numId w:val="20"/>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在本合同项下</w:t>
      </w:r>
      <w:r>
        <w:rPr>
          <w:rFonts w:ascii="Times New Roman" w:hAnsi="宋体"/>
          <w:spacing w:val="20"/>
          <w:sz w:val="24"/>
          <w:szCs w:val="24"/>
        </w:rPr>
        <w:t>：</w:t>
      </w:r>
    </w:p>
    <w:p w14:paraId="3BE54746" w14:textId="77777777" w:rsidR="00E6040E" w:rsidRDefault="00E6040E">
      <w:pPr>
        <w:widowControl/>
        <w:spacing w:line="360" w:lineRule="exact"/>
        <w:jc w:val="both"/>
        <w:rPr>
          <w:rFonts w:ascii="Times New Roman"/>
          <w:spacing w:val="20"/>
          <w:sz w:val="24"/>
          <w:szCs w:val="24"/>
        </w:rPr>
      </w:pPr>
    </w:p>
    <w:p w14:paraId="65EC1B3A" w14:textId="344251BA" w:rsidR="00E6040E" w:rsidRDefault="00E6040E">
      <w:pPr>
        <w:widowControl/>
        <w:numPr>
          <w:ilvl w:val="0"/>
          <w:numId w:val="21"/>
        </w:numPr>
        <w:tabs>
          <w:tab w:val="clear" w:pos="1050"/>
          <w:tab w:val="left" w:pos="2210"/>
        </w:tabs>
        <w:spacing w:line="360" w:lineRule="exact"/>
        <w:ind w:left="2210" w:hanging="680"/>
        <w:jc w:val="both"/>
        <w:rPr>
          <w:rFonts w:ascii="Times New Roman"/>
          <w:spacing w:val="20"/>
          <w:sz w:val="24"/>
          <w:szCs w:val="24"/>
        </w:rPr>
      </w:pPr>
      <w:r>
        <w:rPr>
          <w:rFonts w:ascii="Times New Roman" w:hAnsi="宋体" w:hint="eastAsia"/>
          <w:spacing w:val="20"/>
          <w:sz w:val="24"/>
          <w:szCs w:val="24"/>
        </w:rPr>
        <w:t>每</w:t>
      </w:r>
      <w:r>
        <w:rPr>
          <w:rFonts w:ascii="Times New Roman" w:hAnsi="宋体"/>
          <w:spacing w:val="20"/>
          <w:sz w:val="24"/>
          <w:szCs w:val="24"/>
        </w:rPr>
        <w:t>笔</w:t>
      </w:r>
      <w:r>
        <w:rPr>
          <w:rFonts w:ascii="Times New Roman" w:hAnsi="宋体"/>
          <w:b/>
          <w:spacing w:val="20"/>
          <w:sz w:val="24"/>
          <w:szCs w:val="24"/>
          <w:u w:val="single"/>
        </w:rPr>
        <w:t>贷款资金</w:t>
      </w:r>
      <w:r>
        <w:rPr>
          <w:rFonts w:ascii="Times New Roman" w:hAnsi="宋体"/>
          <w:spacing w:val="20"/>
          <w:sz w:val="24"/>
          <w:szCs w:val="24"/>
        </w:rPr>
        <w:t>的首个</w:t>
      </w:r>
      <w:r>
        <w:rPr>
          <w:rFonts w:ascii="Times New Roman" w:hAnsi="宋体"/>
          <w:b/>
          <w:spacing w:val="20"/>
          <w:sz w:val="24"/>
          <w:szCs w:val="24"/>
          <w:u w:val="single"/>
        </w:rPr>
        <w:t>利息期</w:t>
      </w:r>
      <w:r>
        <w:rPr>
          <w:rFonts w:ascii="Times New Roman" w:hAnsi="宋体"/>
          <w:spacing w:val="20"/>
          <w:sz w:val="24"/>
          <w:szCs w:val="24"/>
        </w:rPr>
        <w:t>自其</w:t>
      </w:r>
      <w:r>
        <w:rPr>
          <w:rFonts w:ascii="Times New Roman" w:hAnsi="宋体"/>
          <w:b/>
          <w:spacing w:val="20"/>
          <w:sz w:val="24"/>
          <w:szCs w:val="24"/>
          <w:u w:val="single"/>
        </w:rPr>
        <w:t>提款日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起算，至</w:t>
      </w:r>
      <w:r>
        <w:rPr>
          <w:rFonts w:ascii="Times New Roman" w:hAnsi="宋体" w:hint="eastAsia"/>
          <w:spacing w:val="20"/>
          <w:sz w:val="24"/>
          <w:szCs w:val="24"/>
        </w:rPr>
        <w:t>其后紧邻的</w:t>
      </w:r>
      <w:r w:rsidR="00BD7684">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sidR="00321DE0" w:rsidRPr="00F43282">
        <w:rPr>
          <w:rFonts w:ascii="Times New Roman" w:hAnsi="宋体" w:hint="eastAsia"/>
          <w:spacing w:val="20"/>
          <w:sz w:val="24"/>
          <w:szCs w:val="24"/>
        </w:rPr>
        <w:t>（</w:t>
      </w:r>
      <w:r w:rsidR="007B7616">
        <w:rPr>
          <w:rFonts w:ascii="Times New Roman" w:hAnsi="宋体" w:hint="eastAsia"/>
          <w:spacing w:val="20"/>
          <w:sz w:val="24"/>
          <w:szCs w:val="24"/>
        </w:rPr>
        <w:t>不</w:t>
      </w:r>
      <w:r w:rsidR="00321DE0" w:rsidRPr="00F43282">
        <w:rPr>
          <w:rFonts w:ascii="Times New Roman" w:hAnsi="宋体" w:hint="eastAsia"/>
          <w:spacing w:val="20"/>
          <w:sz w:val="24"/>
          <w:szCs w:val="24"/>
        </w:rPr>
        <w:t>包括该日）</w:t>
      </w:r>
      <w:r>
        <w:rPr>
          <w:rFonts w:ascii="Times New Roman" w:hAnsi="宋体"/>
          <w:spacing w:val="20"/>
          <w:sz w:val="24"/>
          <w:szCs w:val="24"/>
        </w:rPr>
        <w:t>结束</w:t>
      </w:r>
      <w:r>
        <w:rPr>
          <w:rFonts w:ascii="Times New Roman" w:hAnsi="宋体" w:hint="eastAsia"/>
          <w:spacing w:val="20"/>
          <w:sz w:val="24"/>
          <w:szCs w:val="24"/>
        </w:rPr>
        <w:t>。</w:t>
      </w:r>
    </w:p>
    <w:p w14:paraId="2DDD5A5C" w14:textId="77777777" w:rsidR="00E6040E" w:rsidRDefault="00E6040E">
      <w:pPr>
        <w:widowControl/>
        <w:spacing w:line="360" w:lineRule="exact"/>
        <w:jc w:val="both"/>
        <w:rPr>
          <w:rFonts w:ascii="Times New Roman"/>
          <w:spacing w:val="20"/>
          <w:sz w:val="24"/>
          <w:szCs w:val="24"/>
        </w:rPr>
      </w:pPr>
    </w:p>
    <w:p w14:paraId="1FE0508B" w14:textId="77777777" w:rsidR="00E6040E" w:rsidRDefault="00E6040E">
      <w:pPr>
        <w:widowControl/>
        <w:numPr>
          <w:ilvl w:val="0"/>
          <w:numId w:val="21"/>
        </w:numPr>
        <w:tabs>
          <w:tab w:val="clear" w:pos="1050"/>
          <w:tab w:val="left" w:pos="2210"/>
        </w:tabs>
        <w:spacing w:line="360" w:lineRule="exact"/>
        <w:ind w:left="2210" w:hanging="680"/>
        <w:jc w:val="both"/>
        <w:rPr>
          <w:rFonts w:ascii="Times New Roman"/>
          <w:spacing w:val="20"/>
          <w:sz w:val="24"/>
          <w:szCs w:val="24"/>
        </w:rPr>
      </w:pPr>
      <w:r>
        <w:rPr>
          <w:rFonts w:ascii="Times New Roman" w:hAnsi="宋体" w:hint="eastAsia"/>
          <w:spacing w:val="20"/>
          <w:sz w:val="24"/>
          <w:szCs w:val="24"/>
        </w:rPr>
        <w:t>首笔提款</w:t>
      </w:r>
      <w:r>
        <w:rPr>
          <w:rFonts w:ascii="Times New Roman" w:hAnsi="宋体"/>
          <w:spacing w:val="20"/>
          <w:sz w:val="24"/>
          <w:szCs w:val="24"/>
        </w:rPr>
        <w:t>之后每</w:t>
      </w:r>
      <w:r>
        <w:rPr>
          <w:rFonts w:ascii="Times New Roman" w:hAnsi="宋体" w:hint="eastAsia"/>
          <w:spacing w:val="20"/>
          <w:sz w:val="24"/>
          <w:szCs w:val="24"/>
        </w:rPr>
        <w:t>次提取的</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在其首个</w:t>
      </w:r>
      <w:r>
        <w:rPr>
          <w:rFonts w:ascii="Times New Roman" w:hAnsi="宋体" w:hint="eastAsia"/>
          <w:b/>
          <w:spacing w:val="20"/>
          <w:sz w:val="24"/>
          <w:szCs w:val="24"/>
          <w:u w:val="single"/>
        </w:rPr>
        <w:t>利息期</w:t>
      </w:r>
      <w:r>
        <w:rPr>
          <w:rFonts w:ascii="Times New Roman" w:hAnsi="宋体"/>
          <w:spacing w:val="20"/>
          <w:sz w:val="24"/>
          <w:szCs w:val="24"/>
        </w:rPr>
        <w:t>结束之日</w:t>
      </w:r>
      <w:r>
        <w:rPr>
          <w:rFonts w:ascii="Times New Roman" w:hAnsi="宋体" w:hint="eastAsia"/>
          <w:spacing w:val="20"/>
          <w:sz w:val="24"/>
          <w:szCs w:val="24"/>
        </w:rPr>
        <w:t>与之前已经存在的</w:t>
      </w:r>
      <w:r>
        <w:rPr>
          <w:rFonts w:ascii="Times New Roman" w:hAnsi="宋体"/>
          <w:b/>
          <w:spacing w:val="20"/>
          <w:sz w:val="24"/>
          <w:szCs w:val="24"/>
          <w:u w:val="single"/>
        </w:rPr>
        <w:t>贷款资金</w:t>
      </w:r>
      <w:r>
        <w:rPr>
          <w:rFonts w:ascii="Times New Roman" w:hAnsi="宋体" w:hint="eastAsia"/>
          <w:spacing w:val="20"/>
          <w:sz w:val="24"/>
          <w:szCs w:val="24"/>
        </w:rPr>
        <w:t>合并。</w:t>
      </w:r>
    </w:p>
    <w:p w14:paraId="7B7EA528" w14:textId="77777777" w:rsidR="00E6040E" w:rsidRDefault="00E6040E">
      <w:pPr>
        <w:widowControl/>
        <w:spacing w:line="360" w:lineRule="exact"/>
        <w:jc w:val="both"/>
        <w:rPr>
          <w:rFonts w:ascii="Times New Roman"/>
          <w:spacing w:val="20"/>
          <w:sz w:val="24"/>
          <w:szCs w:val="24"/>
        </w:rPr>
      </w:pPr>
    </w:p>
    <w:p w14:paraId="4492E65E" w14:textId="149167D6" w:rsidR="00E6040E" w:rsidRDefault="00E6040E">
      <w:pPr>
        <w:widowControl/>
        <w:numPr>
          <w:ilvl w:val="0"/>
          <w:numId w:val="21"/>
        </w:numPr>
        <w:tabs>
          <w:tab w:val="clear" w:pos="1050"/>
          <w:tab w:val="left" w:pos="2210"/>
        </w:tabs>
        <w:spacing w:line="360" w:lineRule="exact"/>
        <w:ind w:left="2210" w:hanging="680"/>
        <w:jc w:val="both"/>
        <w:rPr>
          <w:rFonts w:ascii="Times New Roman"/>
          <w:spacing w:val="20"/>
          <w:sz w:val="24"/>
          <w:szCs w:val="24"/>
        </w:rPr>
      </w:pPr>
      <w:r>
        <w:rPr>
          <w:rFonts w:ascii="Times New Roman" w:hAnsi="宋体"/>
          <w:spacing w:val="20"/>
          <w:sz w:val="24"/>
          <w:szCs w:val="24"/>
        </w:rPr>
        <w:t>每</w:t>
      </w:r>
      <w:r>
        <w:rPr>
          <w:rFonts w:ascii="Times New Roman" w:hAnsi="宋体" w:hint="eastAsia"/>
          <w:spacing w:val="20"/>
          <w:sz w:val="24"/>
          <w:szCs w:val="24"/>
        </w:rPr>
        <w:t>次提取的</w:t>
      </w:r>
      <w:r>
        <w:rPr>
          <w:rFonts w:ascii="Times New Roman" w:hAnsi="宋体"/>
          <w:b/>
          <w:spacing w:val="20"/>
          <w:sz w:val="24"/>
          <w:szCs w:val="24"/>
          <w:u w:val="single"/>
        </w:rPr>
        <w:t>贷款资金</w:t>
      </w:r>
      <w:r>
        <w:rPr>
          <w:rFonts w:ascii="Times New Roman" w:hAnsi="宋体" w:hint="eastAsia"/>
          <w:spacing w:val="20"/>
          <w:sz w:val="24"/>
          <w:szCs w:val="24"/>
        </w:rPr>
        <w:t>的</w:t>
      </w:r>
      <w:r>
        <w:rPr>
          <w:rFonts w:ascii="Times New Roman" w:hAnsi="宋体"/>
          <w:spacing w:val="20"/>
          <w:sz w:val="24"/>
          <w:szCs w:val="24"/>
        </w:rPr>
        <w:t>首个</w:t>
      </w:r>
      <w:r>
        <w:rPr>
          <w:rFonts w:ascii="Times New Roman" w:hAnsi="宋体"/>
          <w:b/>
          <w:spacing w:val="20"/>
          <w:sz w:val="24"/>
          <w:szCs w:val="24"/>
          <w:u w:val="single"/>
        </w:rPr>
        <w:t>利息期</w:t>
      </w:r>
      <w:r>
        <w:rPr>
          <w:rFonts w:ascii="Times New Roman" w:hAnsi="宋体" w:hint="eastAsia"/>
          <w:spacing w:val="20"/>
          <w:sz w:val="24"/>
          <w:szCs w:val="24"/>
        </w:rPr>
        <w:t>之</w:t>
      </w:r>
      <w:r>
        <w:rPr>
          <w:rFonts w:ascii="Times New Roman" w:hAnsi="宋体"/>
          <w:spacing w:val="20"/>
          <w:sz w:val="24"/>
          <w:szCs w:val="24"/>
        </w:rPr>
        <w:t>后的各</w:t>
      </w:r>
      <w:r>
        <w:rPr>
          <w:rFonts w:ascii="Times New Roman" w:hAnsi="宋体" w:hint="eastAsia"/>
          <w:spacing w:val="20"/>
          <w:sz w:val="24"/>
          <w:szCs w:val="24"/>
        </w:rPr>
        <w:t>个</w:t>
      </w:r>
      <w:r>
        <w:rPr>
          <w:rFonts w:ascii="Times New Roman" w:hAnsi="宋体"/>
          <w:b/>
          <w:spacing w:val="20"/>
          <w:sz w:val="24"/>
          <w:szCs w:val="24"/>
          <w:u w:val="single"/>
        </w:rPr>
        <w:t>利息期</w:t>
      </w:r>
      <w:r>
        <w:rPr>
          <w:rFonts w:ascii="Times New Roman" w:hAnsi="宋体"/>
          <w:spacing w:val="20"/>
          <w:sz w:val="24"/>
          <w:szCs w:val="24"/>
        </w:rPr>
        <w:t>，自</w:t>
      </w:r>
      <w:r>
        <w:rPr>
          <w:rFonts w:ascii="Times New Roman" w:hAnsi="宋体" w:hint="eastAsia"/>
          <w:spacing w:val="20"/>
          <w:sz w:val="24"/>
          <w:szCs w:val="24"/>
        </w:rPr>
        <w:t>上一个</w:t>
      </w:r>
      <w:r w:rsidR="00BD7684">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Pr>
          <w:rFonts w:ascii="Times New Roman"/>
          <w:spacing w:val="20"/>
          <w:sz w:val="24"/>
          <w:szCs w:val="24"/>
        </w:rPr>
        <w:t>(</w:t>
      </w:r>
      <w:r>
        <w:rPr>
          <w:rFonts w:ascii="Times New Roman" w:hAnsi="宋体"/>
          <w:spacing w:val="20"/>
          <w:sz w:val="24"/>
          <w:szCs w:val="24"/>
        </w:rPr>
        <w:t>包括该日</w:t>
      </w:r>
      <w:r>
        <w:rPr>
          <w:rFonts w:ascii="Times New Roman"/>
          <w:spacing w:val="20"/>
          <w:sz w:val="24"/>
          <w:szCs w:val="24"/>
        </w:rPr>
        <w:t>)</w:t>
      </w:r>
      <w:r>
        <w:rPr>
          <w:rFonts w:ascii="Times New Roman" w:hAnsi="宋体"/>
          <w:spacing w:val="20"/>
          <w:sz w:val="24"/>
          <w:szCs w:val="24"/>
        </w:rPr>
        <w:t>起算，至</w:t>
      </w:r>
      <w:r>
        <w:rPr>
          <w:rFonts w:ascii="Times New Roman" w:hAnsi="宋体" w:hint="eastAsia"/>
          <w:spacing w:val="20"/>
          <w:sz w:val="24"/>
          <w:szCs w:val="24"/>
        </w:rPr>
        <w:t>其后紧邻的</w:t>
      </w:r>
      <w:r w:rsidR="00BD7684">
        <w:rPr>
          <w:rFonts w:ascii="Times New Roman" w:hAnsi="宋体" w:hint="eastAsia"/>
          <w:b/>
          <w:spacing w:val="20"/>
          <w:sz w:val="24"/>
          <w:szCs w:val="24"/>
          <w:u w:val="single"/>
        </w:rPr>
        <w:t>付</w:t>
      </w:r>
      <w:r>
        <w:rPr>
          <w:rFonts w:ascii="Times New Roman" w:hAnsi="宋体" w:hint="eastAsia"/>
          <w:b/>
          <w:spacing w:val="20"/>
          <w:sz w:val="24"/>
          <w:szCs w:val="24"/>
          <w:u w:val="single"/>
        </w:rPr>
        <w:t>息</w:t>
      </w:r>
      <w:r>
        <w:rPr>
          <w:rFonts w:ascii="Times New Roman" w:hAnsi="宋体"/>
          <w:b/>
          <w:spacing w:val="20"/>
          <w:sz w:val="24"/>
          <w:szCs w:val="24"/>
          <w:u w:val="single"/>
        </w:rPr>
        <w:t>日</w:t>
      </w:r>
      <w:r w:rsidR="006045B2" w:rsidRPr="00F43282">
        <w:rPr>
          <w:rFonts w:ascii="Times New Roman" w:hAnsi="宋体" w:hint="eastAsia"/>
          <w:spacing w:val="20"/>
          <w:sz w:val="24"/>
          <w:szCs w:val="24"/>
        </w:rPr>
        <w:t>（</w:t>
      </w:r>
      <w:r w:rsidR="007B7616">
        <w:rPr>
          <w:rFonts w:ascii="Times New Roman" w:hAnsi="宋体" w:hint="eastAsia"/>
          <w:spacing w:val="20"/>
          <w:sz w:val="24"/>
          <w:szCs w:val="24"/>
        </w:rPr>
        <w:t>不</w:t>
      </w:r>
      <w:r w:rsidR="006045B2" w:rsidRPr="00F43282">
        <w:rPr>
          <w:rFonts w:ascii="Times New Roman" w:hAnsi="宋体" w:hint="eastAsia"/>
          <w:spacing w:val="20"/>
          <w:sz w:val="24"/>
          <w:szCs w:val="24"/>
        </w:rPr>
        <w:t>包括该日）</w:t>
      </w:r>
      <w:r>
        <w:rPr>
          <w:rFonts w:ascii="Times New Roman" w:hAnsi="宋体"/>
          <w:spacing w:val="20"/>
          <w:sz w:val="24"/>
          <w:szCs w:val="24"/>
        </w:rPr>
        <w:t>结束。</w:t>
      </w:r>
    </w:p>
    <w:p w14:paraId="529C8149" w14:textId="77777777" w:rsidR="00E6040E" w:rsidRDefault="00E6040E">
      <w:pPr>
        <w:widowControl/>
        <w:spacing w:line="360" w:lineRule="exact"/>
        <w:jc w:val="both"/>
        <w:rPr>
          <w:rFonts w:ascii="Times New Roman"/>
          <w:spacing w:val="20"/>
          <w:sz w:val="24"/>
          <w:szCs w:val="24"/>
        </w:rPr>
      </w:pPr>
    </w:p>
    <w:p w14:paraId="59189EE4" w14:textId="5E41DCFC" w:rsidR="00E6040E" w:rsidRDefault="00E6040E">
      <w:pPr>
        <w:widowControl/>
        <w:numPr>
          <w:ilvl w:val="0"/>
          <w:numId w:val="21"/>
        </w:numPr>
        <w:tabs>
          <w:tab w:val="clear" w:pos="1050"/>
          <w:tab w:val="left" w:pos="2210"/>
        </w:tabs>
        <w:spacing w:line="360" w:lineRule="exact"/>
        <w:ind w:left="2210" w:hanging="680"/>
        <w:jc w:val="both"/>
        <w:rPr>
          <w:rFonts w:ascii="Times New Roman"/>
          <w:spacing w:val="20"/>
          <w:sz w:val="24"/>
          <w:szCs w:val="24"/>
        </w:rPr>
      </w:pPr>
      <w:r>
        <w:rPr>
          <w:rFonts w:ascii="Times New Roman" w:hAnsi="宋体"/>
          <w:b/>
          <w:spacing w:val="20"/>
          <w:sz w:val="24"/>
          <w:szCs w:val="24"/>
          <w:u w:val="single"/>
        </w:rPr>
        <w:t>贷款资金</w:t>
      </w:r>
      <w:r>
        <w:rPr>
          <w:rFonts w:ascii="Times New Roman" w:hAnsi="宋体" w:hint="eastAsia"/>
          <w:spacing w:val="20"/>
          <w:sz w:val="24"/>
          <w:szCs w:val="24"/>
        </w:rPr>
        <w:t>的最后一个</w:t>
      </w:r>
      <w:r>
        <w:rPr>
          <w:rFonts w:ascii="Times New Roman" w:hAnsi="宋体"/>
          <w:b/>
          <w:spacing w:val="20"/>
          <w:sz w:val="24"/>
          <w:szCs w:val="24"/>
          <w:u w:val="single"/>
        </w:rPr>
        <w:t>利息期</w:t>
      </w:r>
      <w:r>
        <w:rPr>
          <w:rFonts w:ascii="Times New Roman" w:hAnsi="宋体" w:hint="eastAsia"/>
          <w:spacing w:val="20"/>
          <w:sz w:val="24"/>
          <w:szCs w:val="24"/>
        </w:rPr>
        <w:t>结束于</w:t>
      </w:r>
      <w:r w:rsidR="004D2762">
        <w:rPr>
          <w:rFonts w:ascii="Times New Roman" w:hAnsi="宋体" w:hint="eastAsia"/>
          <w:spacing w:val="20"/>
          <w:sz w:val="24"/>
          <w:szCs w:val="24"/>
        </w:rPr>
        <w:t>其</w:t>
      </w:r>
      <w:r>
        <w:rPr>
          <w:rFonts w:ascii="Times New Roman" w:hAnsi="宋体" w:hint="eastAsia"/>
          <w:spacing w:val="20"/>
          <w:sz w:val="24"/>
          <w:szCs w:val="24"/>
        </w:rPr>
        <w:t>最后一个</w:t>
      </w:r>
      <w:r>
        <w:rPr>
          <w:rFonts w:ascii="Times New Roman" w:hAnsi="宋体" w:hint="eastAsia"/>
          <w:b/>
          <w:spacing w:val="20"/>
          <w:sz w:val="24"/>
          <w:szCs w:val="24"/>
          <w:u w:val="single"/>
        </w:rPr>
        <w:t>还款日</w:t>
      </w:r>
      <w:r w:rsidR="006045B2" w:rsidRPr="00F43282">
        <w:rPr>
          <w:rFonts w:ascii="Times New Roman" w:hAnsi="宋体" w:hint="eastAsia"/>
          <w:spacing w:val="20"/>
          <w:sz w:val="24"/>
          <w:szCs w:val="24"/>
        </w:rPr>
        <w:t>（</w:t>
      </w:r>
      <w:r w:rsidR="008D0E9C">
        <w:rPr>
          <w:rFonts w:ascii="Times New Roman" w:hAnsi="宋体" w:hint="eastAsia"/>
          <w:spacing w:val="20"/>
          <w:sz w:val="24"/>
          <w:szCs w:val="24"/>
        </w:rPr>
        <w:t>不</w:t>
      </w:r>
      <w:r w:rsidR="006045B2" w:rsidRPr="00F43282">
        <w:rPr>
          <w:rFonts w:ascii="Times New Roman" w:hAnsi="宋体" w:hint="eastAsia"/>
          <w:spacing w:val="20"/>
          <w:sz w:val="24"/>
          <w:szCs w:val="24"/>
        </w:rPr>
        <w:t>包括该日）</w:t>
      </w:r>
      <w:r>
        <w:rPr>
          <w:rFonts w:ascii="Times New Roman" w:hAnsi="宋体" w:hint="eastAsia"/>
          <w:spacing w:val="20"/>
          <w:sz w:val="24"/>
          <w:szCs w:val="24"/>
        </w:rPr>
        <w:t>。</w:t>
      </w:r>
    </w:p>
    <w:p w14:paraId="209474B6" w14:textId="77777777" w:rsidR="00E6040E" w:rsidRDefault="00E6040E">
      <w:pPr>
        <w:widowControl/>
        <w:spacing w:line="360" w:lineRule="exact"/>
        <w:ind w:left="850"/>
        <w:jc w:val="both"/>
        <w:rPr>
          <w:rFonts w:ascii="Times New Roman"/>
          <w:spacing w:val="20"/>
          <w:sz w:val="24"/>
          <w:szCs w:val="24"/>
        </w:rPr>
      </w:pPr>
    </w:p>
    <w:p w14:paraId="7A4E2276" w14:textId="55DE02D4" w:rsidR="00E6040E" w:rsidRDefault="00E6040E" w:rsidP="003E26CF">
      <w:pPr>
        <w:widowControl/>
        <w:numPr>
          <w:ilvl w:val="0"/>
          <w:numId w:val="20"/>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一个</w:t>
      </w:r>
      <w:r>
        <w:rPr>
          <w:rFonts w:ascii="Times New Roman" w:hAnsi="宋体" w:hint="eastAsia"/>
          <w:b/>
          <w:spacing w:val="20"/>
          <w:sz w:val="24"/>
          <w:szCs w:val="24"/>
          <w:u w:val="single"/>
        </w:rPr>
        <w:t>付息日</w:t>
      </w:r>
      <w:r>
        <w:rPr>
          <w:rFonts w:ascii="Times New Roman" w:hAnsi="宋体"/>
          <w:spacing w:val="20"/>
          <w:sz w:val="24"/>
          <w:szCs w:val="24"/>
        </w:rPr>
        <w:t>的</w:t>
      </w:r>
      <w:r>
        <w:rPr>
          <w:rFonts w:ascii="Times New Roman" w:hAnsi="宋体" w:hint="eastAsia"/>
          <w:spacing w:val="20"/>
          <w:sz w:val="24"/>
          <w:szCs w:val="24"/>
        </w:rPr>
        <w:t>原本</w:t>
      </w:r>
      <w:r>
        <w:rPr>
          <w:rFonts w:ascii="Times New Roman" w:hAnsi="宋体"/>
          <w:spacing w:val="20"/>
          <w:sz w:val="24"/>
          <w:szCs w:val="24"/>
        </w:rPr>
        <w:t>之日不是一个</w:t>
      </w:r>
      <w:r>
        <w:rPr>
          <w:rFonts w:ascii="Times New Roman" w:hAnsi="宋体"/>
          <w:b/>
          <w:spacing w:val="20"/>
          <w:sz w:val="24"/>
          <w:szCs w:val="24"/>
          <w:u w:val="single"/>
        </w:rPr>
        <w:t>营业日</w:t>
      </w:r>
      <w:r>
        <w:rPr>
          <w:rFonts w:ascii="Times New Roman" w:hAnsi="宋体"/>
          <w:spacing w:val="20"/>
          <w:sz w:val="24"/>
          <w:szCs w:val="24"/>
        </w:rPr>
        <w:t>，</w:t>
      </w:r>
      <w:r>
        <w:rPr>
          <w:rFonts w:ascii="Times New Roman" w:hAnsi="宋体" w:hint="eastAsia"/>
          <w:spacing w:val="20"/>
          <w:sz w:val="24"/>
          <w:szCs w:val="24"/>
        </w:rPr>
        <w:t>则</w:t>
      </w:r>
      <w:r w:rsidR="003B465A">
        <w:rPr>
          <w:rFonts w:ascii="Times New Roman" w:hAnsi="宋体" w:hint="eastAsia"/>
          <w:spacing w:val="20"/>
          <w:sz w:val="24"/>
          <w:szCs w:val="24"/>
        </w:rPr>
        <w:t>[</w:t>
      </w:r>
      <w:r w:rsidR="003B465A">
        <w:rPr>
          <w:rFonts w:ascii="Times New Roman" w:hAnsi="宋体"/>
          <w:spacing w:val="20"/>
          <w:sz w:val="24"/>
          <w:szCs w:val="24"/>
        </w:rPr>
        <w:t xml:space="preserve">   ]</w:t>
      </w:r>
      <w:r>
        <w:rPr>
          <w:rFonts w:ascii="Times New Roman" w:hAnsi="宋体"/>
          <w:spacing w:val="20"/>
          <w:sz w:val="24"/>
          <w:szCs w:val="24"/>
        </w:rPr>
        <w:t>该</w:t>
      </w:r>
      <w:r>
        <w:rPr>
          <w:rFonts w:ascii="Times New Roman" w:hAnsi="宋体" w:hint="eastAsia"/>
          <w:spacing w:val="20"/>
          <w:sz w:val="24"/>
          <w:szCs w:val="24"/>
        </w:rPr>
        <w:t>日</w:t>
      </w:r>
      <w:r w:rsidR="00B32435">
        <w:rPr>
          <w:rFonts w:ascii="Times New Roman" w:hAnsi="宋体" w:hint="eastAsia"/>
          <w:spacing w:val="20"/>
          <w:sz w:val="24"/>
          <w:szCs w:val="24"/>
        </w:rPr>
        <w:t>顺延至</w:t>
      </w:r>
      <w:r w:rsidR="00457362" w:rsidRPr="00457362">
        <w:rPr>
          <w:rFonts w:ascii="Times New Roman" w:hAnsi="宋体" w:hint="eastAsia"/>
          <w:spacing w:val="20"/>
          <w:sz w:val="24"/>
          <w:szCs w:val="24"/>
        </w:rPr>
        <w:t>该</w:t>
      </w:r>
      <w:proofErr w:type="gramStart"/>
      <w:r w:rsidR="00457362" w:rsidRPr="00457362">
        <w:rPr>
          <w:rFonts w:ascii="Times New Roman" w:hAnsi="宋体"/>
          <w:spacing w:val="20"/>
          <w:sz w:val="24"/>
          <w:szCs w:val="24"/>
        </w:rPr>
        <w:t>公历月</w:t>
      </w:r>
      <w:r w:rsidR="00457362" w:rsidRPr="00457362">
        <w:rPr>
          <w:rFonts w:ascii="Times New Roman" w:hAnsi="宋体" w:hint="eastAsia"/>
          <w:spacing w:val="20"/>
          <w:sz w:val="24"/>
          <w:szCs w:val="24"/>
        </w:rPr>
        <w:t>内</w:t>
      </w:r>
      <w:r>
        <w:rPr>
          <w:rFonts w:ascii="Times New Roman" w:hAnsi="宋体"/>
          <w:spacing w:val="20"/>
          <w:sz w:val="24"/>
          <w:szCs w:val="24"/>
        </w:rPr>
        <w:t>之</w:t>
      </w:r>
      <w:r>
        <w:rPr>
          <w:rFonts w:ascii="Times New Roman" w:hAnsi="宋体" w:hint="eastAsia"/>
          <w:spacing w:val="20"/>
          <w:sz w:val="24"/>
          <w:szCs w:val="24"/>
        </w:rPr>
        <w:t>后</w:t>
      </w:r>
      <w:proofErr w:type="gramEnd"/>
      <w:r>
        <w:rPr>
          <w:rFonts w:ascii="Times New Roman" w:hAnsi="宋体"/>
          <w:spacing w:val="20"/>
          <w:sz w:val="24"/>
          <w:szCs w:val="24"/>
        </w:rPr>
        <w:t>最近</w:t>
      </w:r>
      <w:r>
        <w:rPr>
          <w:rFonts w:ascii="Times New Roman" w:hAnsi="宋体" w:hint="eastAsia"/>
          <w:spacing w:val="20"/>
          <w:sz w:val="24"/>
          <w:szCs w:val="24"/>
        </w:rPr>
        <w:t>的</w:t>
      </w:r>
      <w:r>
        <w:rPr>
          <w:rFonts w:ascii="Times New Roman" w:hAnsi="宋体"/>
          <w:spacing w:val="20"/>
          <w:sz w:val="24"/>
          <w:szCs w:val="24"/>
        </w:rPr>
        <w:t>一个</w:t>
      </w:r>
      <w:r>
        <w:rPr>
          <w:rFonts w:ascii="Times New Roman" w:hAnsi="宋体"/>
          <w:b/>
          <w:spacing w:val="20"/>
          <w:sz w:val="24"/>
          <w:szCs w:val="24"/>
          <w:u w:val="single"/>
        </w:rPr>
        <w:t>营业日</w:t>
      </w:r>
      <w:r w:rsidR="00810CD9" w:rsidRPr="002B3D7E">
        <w:rPr>
          <w:rFonts w:ascii="Times New Roman" w:hAnsi="宋体" w:hint="eastAsia"/>
          <w:spacing w:val="20"/>
          <w:sz w:val="24"/>
          <w:szCs w:val="24"/>
        </w:rPr>
        <w:t>（如有）</w:t>
      </w:r>
      <w:r w:rsidR="003B465A">
        <w:rPr>
          <w:rFonts w:ascii="Times New Roman" w:hAnsi="宋体" w:hint="eastAsia"/>
          <w:spacing w:val="20"/>
          <w:sz w:val="24"/>
          <w:szCs w:val="24"/>
        </w:rPr>
        <w:t>；如果</w:t>
      </w:r>
      <w:r w:rsidR="003B465A" w:rsidRPr="004D31E3">
        <w:rPr>
          <w:rFonts w:ascii="Times New Roman" w:hAnsi="宋体" w:hint="eastAsia"/>
          <w:spacing w:val="20"/>
          <w:sz w:val="24"/>
          <w:szCs w:val="24"/>
        </w:rPr>
        <w:t>该</w:t>
      </w:r>
      <w:proofErr w:type="gramStart"/>
      <w:r w:rsidR="003B465A" w:rsidRPr="004D31E3">
        <w:rPr>
          <w:rFonts w:ascii="Times New Roman" w:hAnsi="宋体" w:hint="eastAsia"/>
          <w:spacing w:val="20"/>
          <w:sz w:val="24"/>
          <w:szCs w:val="24"/>
        </w:rPr>
        <w:t>公历月</w:t>
      </w:r>
      <w:proofErr w:type="gramEnd"/>
      <w:r w:rsidR="003B465A" w:rsidRPr="004D31E3">
        <w:rPr>
          <w:rFonts w:ascii="Times New Roman" w:hAnsi="宋体" w:hint="eastAsia"/>
          <w:spacing w:val="20"/>
          <w:sz w:val="24"/>
          <w:szCs w:val="24"/>
        </w:rPr>
        <w:t>内其后并无</w:t>
      </w:r>
      <w:r w:rsidR="003B465A" w:rsidRPr="001F41EF">
        <w:rPr>
          <w:rFonts w:ascii="Times New Roman" w:hAnsi="宋体" w:hint="eastAsia"/>
          <w:b/>
          <w:spacing w:val="20"/>
          <w:sz w:val="24"/>
          <w:szCs w:val="24"/>
          <w:u w:val="single"/>
        </w:rPr>
        <w:t>营业日</w:t>
      </w:r>
      <w:r w:rsidR="003B465A">
        <w:rPr>
          <w:rFonts w:ascii="Times New Roman" w:hAnsi="宋体"/>
          <w:spacing w:val="20"/>
          <w:sz w:val="24"/>
          <w:szCs w:val="24"/>
        </w:rPr>
        <w:t>，</w:t>
      </w:r>
      <w:r w:rsidR="003B465A">
        <w:rPr>
          <w:rFonts w:ascii="Times New Roman" w:hAnsi="宋体" w:hint="eastAsia"/>
          <w:spacing w:val="20"/>
          <w:sz w:val="24"/>
          <w:szCs w:val="24"/>
        </w:rPr>
        <w:t>则该日</w:t>
      </w:r>
      <w:r w:rsidR="00810CD9" w:rsidRPr="002B3D7E">
        <w:rPr>
          <w:rFonts w:ascii="Times New Roman" w:hAnsi="宋体" w:hint="eastAsia"/>
          <w:spacing w:val="20"/>
          <w:sz w:val="24"/>
          <w:szCs w:val="24"/>
        </w:rPr>
        <w:t>提前至</w:t>
      </w:r>
      <w:r w:rsidR="003B465A">
        <w:rPr>
          <w:rFonts w:ascii="Times New Roman" w:hAnsi="宋体" w:hint="eastAsia"/>
          <w:spacing w:val="20"/>
          <w:sz w:val="24"/>
          <w:szCs w:val="24"/>
        </w:rPr>
        <w:t>其</w:t>
      </w:r>
      <w:r w:rsidR="00810CD9" w:rsidRPr="002B3D7E">
        <w:rPr>
          <w:rFonts w:ascii="Times New Roman" w:hAnsi="宋体" w:hint="eastAsia"/>
          <w:spacing w:val="20"/>
          <w:sz w:val="24"/>
          <w:szCs w:val="24"/>
        </w:rPr>
        <w:t>最近的上一个</w:t>
      </w:r>
      <w:r w:rsidR="00810CD9" w:rsidRPr="00810CD9">
        <w:rPr>
          <w:rFonts w:ascii="Times New Roman" w:hAnsi="宋体" w:hint="eastAsia"/>
          <w:b/>
          <w:spacing w:val="20"/>
          <w:sz w:val="24"/>
          <w:szCs w:val="24"/>
          <w:u w:val="single"/>
        </w:rPr>
        <w:t>营业日</w:t>
      </w:r>
      <w:r w:rsidR="003B465A">
        <w:rPr>
          <w:rFonts w:ascii="Times New Roman" w:hAnsi="宋体" w:hint="eastAsia"/>
          <w:spacing w:val="20"/>
          <w:sz w:val="24"/>
          <w:szCs w:val="24"/>
        </w:rPr>
        <w:t>[</w:t>
      </w:r>
      <w:r w:rsidR="003B465A">
        <w:rPr>
          <w:rFonts w:ascii="Times New Roman" w:hAnsi="宋体"/>
          <w:spacing w:val="20"/>
          <w:sz w:val="24"/>
          <w:szCs w:val="24"/>
        </w:rPr>
        <w:t xml:space="preserve">   ]</w:t>
      </w:r>
      <w:r w:rsidR="000C5583">
        <w:rPr>
          <w:rFonts w:ascii="Times New Roman" w:hAnsi="宋体" w:hint="eastAsia"/>
          <w:spacing w:val="20"/>
          <w:sz w:val="24"/>
          <w:szCs w:val="24"/>
        </w:rPr>
        <w:t>提前至该非</w:t>
      </w:r>
      <w:r w:rsidR="000C5583" w:rsidRPr="00090E38">
        <w:rPr>
          <w:rFonts w:ascii="Times New Roman" w:hAnsi="宋体" w:hint="eastAsia"/>
          <w:b/>
          <w:spacing w:val="20"/>
          <w:sz w:val="24"/>
          <w:szCs w:val="24"/>
          <w:u w:val="single"/>
        </w:rPr>
        <w:t>营业日</w:t>
      </w:r>
      <w:r w:rsidR="000C5583">
        <w:rPr>
          <w:rFonts w:ascii="Times New Roman" w:hAnsi="宋体" w:hint="eastAsia"/>
          <w:spacing w:val="20"/>
          <w:sz w:val="24"/>
          <w:szCs w:val="24"/>
        </w:rPr>
        <w:t>最近的上一个</w:t>
      </w:r>
      <w:r w:rsidR="000C5583" w:rsidRPr="00090E38">
        <w:rPr>
          <w:rFonts w:ascii="Times New Roman" w:hAnsi="宋体" w:hint="eastAsia"/>
          <w:b/>
          <w:spacing w:val="20"/>
          <w:sz w:val="24"/>
          <w:szCs w:val="24"/>
          <w:u w:val="single"/>
        </w:rPr>
        <w:t>营业日</w:t>
      </w:r>
      <w:r>
        <w:rPr>
          <w:rFonts w:ascii="Times New Roman" w:hAnsi="宋体"/>
          <w:spacing w:val="20"/>
          <w:sz w:val="24"/>
          <w:szCs w:val="24"/>
        </w:rPr>
        <w:t>。</w:t>
      </w:r>
    </w:p>
    <w:p w14:paraId="228CF97D" w14:textId="77777777" w:rsidR="00E6040E" w:rsidRDefault="00E6040E">
      <w:pPr>
        <w:widowControl/>
        <w:spacing w:line="360" w:lineRule="exact"/>
        <w:jc w:val="both"/>
        <w:rPr>
          <w:rFonts w:ascii="Times New Roman"/>
          <w:spacing w:val="20"/>
          <w:sz w:val="24"/>
          <w:szCs w:val="24"/>
        </w:rPr>
      </w:pPr>
    </w:p>
    <w:p w14:paraId="154BE430" w14:textId="77777777" w:rsidR="00E6040E" w:rsidRDefault="00E6040E">
      <w:pPr>
        <w:pStyle w:val="1TimesNewRoman"/>
        <w:widowControl/>
        <w:numPr>
          <w:ilvl w:val="1"/>
          <w:numId w:val="18"/>
        </w:numPr>
        <w:tabs>
          <w:tab w:val="clear" w:pos="720"/>
        </w:tabs>
        <w:ind w:left="850" w:hanging="850"/>
        <w:rPr>
          <w:rFonts w:hAnsi="Times New Roman"/>
        </w:rPr>
      </w:pPr>
      <w:bookmarkStart w:id="146" w:name="_Toc153673662"/>
      <w:bookmarkStart w:id="147" w:name="_Toc153923602"/>
      <w:bookmarkStart w:id="148" w:name="_Toc153966499"/>
      <w:bookmarkStart w:id="149" w:name="_Toc154337423"/>
      <w:bookmarkStart w:id="150" w:name="_Toc161686778"/>
      <w:bookmarkStart w:id="151" w:name="_Toc161756318"/>
      <w:bookmarkStart w:id="152" w:name="_Toc351801026"/>
      <w:bookmarkStart w:id="153" w:name="_Toc211958502"/>
      <w:r>
        <w:t>计息</w:t>
      </w:r>
      <w:bookmarkEnd w:id="145"/>
      <w:bookmarkEnd w:id="146"/>
      <w:bookmarkEnd w:id="147"/>
      <w:bookmarkEnd w:id="148"/>
      <w:bookmarkEnd w:id="149"/>
      <w:bookmarkEnd w:id="150"/>
      <w:bookmarkEnd w:id="151"/>
      <w:bookmarkEnd w:id="152"/>
      <w:bookmarkEnd w:id="153"/>
    </w:p>
    <w:p w14:paraId="1B7DCC9F" w14:textId="77777777" w:rsidR="00E6040E" w:rsidRDefault="00E6040E">
      <w:pPr>
        <w:keepNext/>
        <w:widowControl/>
        <w:spacing w:line="360" w:lineRule="exact"/>
        <w:jc w:val="both"/>
        <w:rPr>
          <w:rFonts w:ascii="Times New Roman"/>
          <w:spacing w:val="20"/>
          <w:sz w:val="24"/>
          <w:szCs w:val="24"/>
        </w:rPr>
      </w:pPr>
    </w:p>
    <w:p w14:paraId="373D1929" w14:textId="77777777" w:rsidR="008367B3" w:rsidRPr="008367B3" w:rsidRDefault="00E6040E">
      <w:pPr>
        <w:widowControl/>
        <w:numPr>
          <w:ilvl w:val="0"/>
          <w:numId w:val="22"/>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本合同项下任何</w:t>
      </w:r>
      <w:r>
        <w:rPr>
          <w:rFonts w:ascii="Times New Roman" w:hAnsi="宋体"/>
          <w:b/>
          <w:spacing w:val="20"/>
          <w:sz w:val="24"/>
          <w:szCs w:val="24"/>
          <w:u w:val="single"/>
        </w:rPr>
        <w:t>贷款资金</w:t>
      </w:r>
      <w:r>
        <w:rPr>
          <w:rFonts w:ascii="Times New Roman" w:hAnsi="宋体"/>
          <w:spacing w:val="20"/>
          <w:sz w:val="24"/>
          <w:szCs w:val="24"/>
        </w:rPr>
        <w:t>的利息及</w:t>
      </w:r>
      <w:r>
        <w:rPr>
          <w:rFonts w:ascii="Times New Roman"/>
          <w:spacing w:val="20"/>
          <w:sz w:val="24"/>
          <w:szCs w:val="24"/>
        </w:rPr>
        <w:t>/</w:t>
      </w:r>
      <w:r>
        <w:rPr>
          <w:rFonts w:ascii="Times New Roman" w:hAnsi="宋体"/>
          <w:spacing w:val="20"/>
          <w:sz w:val="24"/>
          <w:szCs w:val="24"/>
        </w:rPr>
        <w:t>或罚</w:t>
      </w:r>
      <w:proofErr w:type="gramStart"/>
      <w:r>
        <w:rPr>
          <w:rFonts w:ascii="Times New Roman" w:hAnsi="宋体"/>
          <w:spacing w:val="20"/>
          <w:sz w:val="24"/>
          <w:szCs w:val="24"/>
        </w:rPr>
        <w:t>息应当</w:t>
      </w:r>
      <w:proofErr w:type="gramEnd"/>
      <w:r>
        <w:rPr>
          <w:rFonts w:ascii="Times New Roman" w:hAnsi="宋体"/>
          <w:spacing w:val="20"/>
          <w:sz w:val="24"/>
          <w:szCs w:val="24"/>
        </w:rPr>
        <w:t>按照其实际</w:t>
      </w:r>
      <w:r>
        <w:rPr>
          <w:rFonts w:ascii="Times New Roman" w:hAnsi="宋体" w:hint="eastAsia"/>
          <w:spacing w:val="20"/>
          <w:sz w:val="24"/>
          <w:szCs w:val="24"/>
        </w:rPr>
        <w:t>借用</w:t>
      </w:r>
      <w:r>
        <w:rPr>
          <w:rFonts w:ascii="Times New Roman" w:hAnsi="宋体"/>
          <w:spacing w:val="20"/>
          <w:sz w:val="24"/>
          <w:szCs w:val="24"/>
        </w:rPr>
        <w:t>的天数逐日计息</w:t>
      </w:r>
      <w:r w:rsidR="00C75F2D">
        <w:rPr>
          <w:rFonts w:ascii="Times New Roman" w:hAnsi="宋体" w:hint="eastAsia"/>
          <w:spacing w:val="20"/>
          <w:sz w:val="24"/>
          <w:szCs w:val="24"/>
        </w:rPr>
        <w:t>，</w:t>
      </w:r>
      <w:r w:rsidR="00C75F2D" w:rsidRPr="00A30F65">
        <w:rPr>
          <w:rFonts w:ascii="Times New Roman" w:hAnsi="宋体" w:hint="eastAsia"/>
          <w:spacing w:val="20"/>
          <w:sz w:val="24"/>
          <w:szCs w:val="24"/>
        </w:rPr>
        <w:t>以实际</w:t>
      </w:r>
      <w:r w:rsidR="00C75F2D">
        <w:rPr>
          <w:rFonts w:ascii="Times New Roman" w:hAnsi="宋体" w:hint="eastAsia"/>
          <w:spacing w:val="20"/>
          <w:sz w:val="24"/>
          <w:szCs w:val="24"/>
        </w:rPr>
        <w:t>天数</w:t>
      </w:r>
      <w:r w:rsidR="00C75F2D" w:rsidRPr="00A30F65">
        <w:rPr>
          <w:rFonts w:ascii="Times New Roman" w:hAnsi="宋体" w:hint="eastAsia"/>
          <w:spacing w:val="20"/>
          <w:sz w:val="24"/>
          <w:szCs w:val="24"/>
        </w:rPr>
        <w:t>及每年</w:t>
      </w:r>
      <w:r w:rsidR="00D169E4">
        <w:rPr>
          <w:rFonts w:ascii="Times New Roman" w:hAnsi="宋体" w:hint="eastAsia"/>
          <w:spacing w:val="20"/>
          <w:sz w:val="24"/>
          <w:szCs w:val="24"/>
        </w:rPr>
        <w:t>3</w:t>
      </w:r>
      <w:r w:rsidR="00D169E4">
        <w:rPr>
          <w:rFonts w:ascii="Times New Roman" w:hAnsi="宋体"/>
          <w:spacing w:val="20"/>
          <w:sz w:val="24"/>
          <w:szCs w:val="24"/>
        </w:rPr>
        <w:t>60</w:t>
      </w:r>
      <w:r w:rsidR="00C75F2D" w:rsidRPr="00A30F65">
        <w:rPr>
          <w:rFonts w:ascii="Times New Roman" w:hAnsi="宋体" w:hint="eastAsia"/>
          <w:spacing w:val="20"/>
          <w:sz w:val="24"/>
          <w:szCs w:val="24"/>
        </w:rPr>
        <w:t>日的基准计算</w:t>
      </w:r>
      <w:r>
        <w:rPr>
          <w:rFonts w:ascii="Times New Roman" w:hAnsi="宋体"/>
          <w:spacing w:val="20"/>
          <w:sz w:val="24"/>
          <w:szCs w:val="24"/>
        </w:rPr>
        <w:t>。</w:t>
      </w:r>
    </w:p>
    <w:p w14:paraId="636A8DE4" w14:textId="77777777" w:rsidR="008367B3" w:rsidRPr="008367B3" w:rsidRDefault="008367B3" w:rsidP="008367B3">
      <w:pPr>
        <w:widowControl/>
        <w:tabs>
          <w:tab w:val="left" w:pos="1530"/>
        </w:tabs>
        <w:spacing w:line="360" w:lineRule="exact"/>
        <w:ind w:left="1530"/>
        <w:jc w:val="both"/>
        <w:rPr>
          <w:rFonts w:ascii="Times New Roman"/>
          <w:spacing w:val="20"/>
          <w:sz w:val="24"/>
          <w:szCs w:val="24"/>
        </w:rPr>
      </w:pPr>
    </w:p>
    <w:p w14:paraId="441FB8AB" w14:textId="2E22ED63" w:rsidR="00E6040E" w:rsidRPr="008367B3" w:rsidRDefault="008367B3">
      <w:pPr>
        <w:widowControl/>
        <w:numPr>
          <w:ilvl w:val="0"/>
          <w:numId w:val="22"/>
        </w:numPr>
        <w:tabs>
          <w:tab w:val="clear" w:pos="1845"/>
          <w:tab w:val="left" w:pos="1530"/>
        </w:tabs>
        <w:spacing w:line="360" w:lineRule="exact"/>
        <w:ind w:left="1530" w:hanging="680"/>
        <w:jc w:val="both"/>
        <w:rPr>
          <w:rFonts w:ascii="Times New Roman" w:hAnsi="宋体"/>
          <w:spacing w:val="20"/>
          <w:sz w:val="24"/>
          <w:szCs w:val="24"/>
        </w:rPr>
      </w:pPr>
      <w:bookmarkStart w:id="154" w:name="_Hlk211703390"/>
      <w:r w:rsidRPr="008367B3">
        <w:rPr>
          <w:rFonts w:ascii="Times New Roman" w:hAnsi="宋体" w:hint="eastAsia"/>
          <w:spacing w:val="20"/>
          <w:sz w:val="24"/>
          <w:szCs w:val="24"/>
        </w:rPr>
        <w:t>本合同项下的</w:t>
      </w:r>
      <w:r w:rsidRPr="008367B3">
        <w:rPr>
          <w:rFonts w:ascii="Times New Roman" w:hAnsi="宋体" w:hint="eastAsia"/>
          <w:b/>
          <w:spacing w:val="20"/>
          <w:sz w:val="24"/>
          <w:szCs w:val="24"/>
          <w:u w:val="single"/>
        </w:rPr>
        <w:t>贷款利率</w:t>
      </w:r>
      <w:r w:rsidRPr="008367B3">
        <w:rPr>
          <w:rFonts w:ascii="Times New Roman" w:hAnsi="宋体" w:hint="eastAsia"/>
          <w:spacing w:val="20"/>
          <w:sz w:val="24"/>
          <w:szCs w:val="24"/>
        </w:rPr>
        <w:t>、</w:t>
      </w:r>
      <w:r w:rsidRPr="008367B3">
        <w:rPr>
          <w:rFonts w:ascii="Times New Roman" w:hAnsi="宋体" w:hint="eastAsia"/>
          <w:b/>
          <w:spacing w:val="20"/>
          <w:sz w:val="24"/>
          <w:szCs w:val="24"/>
          <w:u w:val="single"/>
        </w:rPr>
        <w:t>逾期罚</w:t>
      </w:r>
      <w:proofErr w:type="gramStart"/>
      <w:r w:rsidRPr="008367B3">
        <w:rPr>
          <w:rFonts w:ascii="Times New Roman" w:hAnsi="宋体" w:hint="eastAsia"/>
          <w:b/>
          <w:spacing w:val="20"/>
          <w:sz w:val="24"/>
          <w:szCs w:val="24"/>
          <w:u w:val="single"/>
        </w:rPr>
        <w:t>息利率</w:t>
      </w:r>
      <w:proofErr w:type="gramEnd"/>
      <w:r w:rsidRPr="008367B3">
        <w:rPr>
          <w:rFonts w:ascii="Times New Roman" w:hAnsi="宋体" w:hint="eastAsia"/>
          <w:spacing w:val="20"/>
          <w:sz w:val="24"/>
          <w:szCs w:val="24"/>
        </w:rPr>
        <w:t>和</w:t>
      </w:r>
      <w:r w:rsidRPr="008367B3">
        <w:rPr>
          <w:rFonts w:ascii="Times New Roman" w:hAnsi="宋体" w:hint="eastAsia"/>
          <w:b/>
          <w:spacing w:val="20"/>
          <w:sz w:val="24"/>
          <w:szCs w:val="24"/>
          <w:u w:val="single"/>
        </w:rPr>
        <w:t>挪用罚息利率</w:t>
      </w:r>
      <w:r w:rsidRPr="008367B3">
        <w:rPr>
          <w:rFonts w:ascii="Times New Roman" w:hAnsi="宋体" w:hint="eastAsia"/>
          <w:spacing w:val="20"/>
          <w:sz w:val="24"/>
          <w:szCs w:val="24"/>
        </w:rPr>
        <w:t>，遇利率调整，分段计算利息</w:t>
      </w:r>
      <w:r>
        <w:rPr>
          <w:rFonts w:ascii="Times New Roman" w:hAnsi="宋体" w:hint="eastAsia"/>
          <w:spacing w:val="20"/>
          <w:sz w:val="24"/>
          <w:szCs w:val="24"/>
        </w:rPr>
        <w:t>。</w:t>
      </w:r>
      <w:bookmarkEnd w:id="154"/>
    </w:p>
    <w:p w14:paraId="0FFC47D9" w14:textId="77777777" w:rsidR="00E6040E" w:rsidRDefault="00E6040E">
      <w:pPr>
        <w:widowControl/>
        <w:spacing w:line="360" w:lineRule="exact"/>
        <w:ind w:leftChars="249" w:left="847"/>
        <w:rPr>
          <w:rFonts w:ascii="Times New Roman"/>
          <w:spacing w:val="20"/>
          <w:sz w:val="24"/>
          <w:szCs w:val="24"/>
        </w:rPr>
      </w:pPr>
    </w:p>
    <w:p w14:paraId="5C5D0D7F" w14:textId="7251B1CC" w:rsidR="00E6040E" w:rsidRDefault="00E6040E">
      <w:pPr>
        <w:widowControl/>
        <w:numPr>
          <w:ilvl w:val="0"/>
          <w:numId w:val="22"/>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按照本合同的</w:t>
      </w:r>
      <w:r>
        <w:rPr>
          <w:rFonts w:ascii="Times New Roman" w:hAnsi="宋体" w:hint="eastAsia"/>
          <w:spacing w:val="20"/>
          <w:sz w:val="24"/>
          <w:szCs w:val="24"/>
        </w:rPr>
        <w:t>规定</w:t>
      </w:r>
      <w:r>
        <w:rPr>
          <w:rFonts w:ascii="Times New Roman" w:hAnsi="宋体"/>
          <w:spacing w:val="20"/>
          <w:sz w:val="24"/>
          <w:szCs w:val="24"/>
        </w:rPr>
        <w:t>确定适用的</w:t>
      </w:r>
      <w:r>
        <w:rPr>
          <w:rFonts w:ascii="Times New Roman" w:hAnsi="宋体"/>
          <w:b/>
          <w:spacing w:val="20"/>
          <w:sz w:val="24"/>
          <w:szCs w:val="24"/>
          <w:u w:val="single"/>
        </w:rPr>
        <w:t>贷款利率</w:t>
      </w:r>
      <w:r>
        <w:rPr>
          <w:rFonts w:ascii="Times New Roman" w:hAnsi="宋体"/>
          <w:spacing w:val="20"/>
          <w:sz w:val="24"/>
          <w:szCs w:val="24"/>
        </w:rPr>
        <w:t>，并在确定后立即通知</w:t>
      </w:r>
      <w:r>
        <w:rPr>
          <w:rFonts w:ascii="Times New Roman" w:hAnsi="宋体"/>
          <w:b/>
          <w:spacing w:val="20"/>
          <w:sz w:val="24"/>
          <w:szCs w:val="24"/>
          <w:u w:val="single"/>
        </w:rPr>
        <w:t>借款人</w:t>
      </w:r>
      <w:r>
        <w:rPr>
          <w:rFonts w:ascii="Times New Roman" w:hAnsi="宋体"/>
          <w:spacing w:val="20"/>
          <w:sz w:val="24"/>
          <w:szCs w:val="24"/>
        </w:rPr>
        <w:t>和</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w:t>
      </w:r>
    </w:p>
    <w:p w14:paraId="78DBADC8" w14:textId="77777777" w:rsidR="00E6040E" w:rsidRDefault="00E6040E">
      <w:pPr>
        <w:widowControl/>
        <w:spacing w:line="360" w:lineRule="exact"/>
        <w:ind w:left="850"/>
        <w:jc w:val="both"/>
        <w:rPr>
          <w:rFonts w:ascii="Times New Roman"/>
          <w:spacing w:val="20"/>
          <w:sz w:val="24"/>
          <w:szCs w:val="24"/>
        </w:rPr>
      </w:pPr>
    </w:p>
    <w:p w14:paraId="1EA6BA09" w14:textId="77777777" w:rsidR="00E6040E" w:rsidRDefault="00E6040E">
      <w:pPr>
        <w:pStyle w:val="1TimesNewRoman"/>
        <w:widowControl/>
        <w:numPr>
          <w:ilvl w:val="1"/>
          <w:numId w:val="18"/>
        </w:numPr>
        <w:tabs>
          <w:tab w:val="clear" w:pos="720"/>
        </w:tabs>
        <w:ind w:left="850" w:hanging="850"/>
        <w:rPr>
          <w:rFonts w:hAnsi="Times New Roman"/>
        </w:rPr>
      </w:pPr>
      <w:bookmarkStart w:id="155" w:name="_Toc152490790"/>
      <w:bookmarkStart w:id="156" w:name="_Toc152490943"/>
      <w:bookmarkStart w:id="157" w:name="_Toc153620478"/>
      <w:bookmarkStart w:id="158" w:name="_Toc153673663"/>
      <w:bookmarkStart w:id="159" w:name="_Toc153923603"/>
      <w:bookmarkStart w:id="160" w:name="_Toc153966500"/>
      <w:bookmarkStart w:id="161" w:name="_Toc154337424"/>
      <w:bookmarkStart w:id="162" w:name="_Toc161686779"/>
      <w:bookmarkStart w:id="163" w:name="_Toc161756319"/>
      <w:bookmarkStart w:id="164" w:name="_Toc351801027"/>
      <w:bookmarkStart w:id="165" w:name="_Toc203412629"/>
      <w:bookmarkStart w:id="166" w:name="_Toc211958503"/>
      <w:r>
        <w:t>付息</w:t>
      </w:r>
      <w:bookmarkEnd w:id="155"/>
      <w:bookmarkEnd w:id="156"/>
      <w:bookmarkEnd w:id="157"/>
      <w:bookmarkEnd w:id="158"/>
      <w:bookmarkEnd w:id="159"/>
      <w:bookmarkEnd w:id="160"/>
      <w:bookmarkEnd w:id="161"/>
      <w:bookmarkEnd w:id="162"/>
      <w:bookmarkEnd w:id="163"/>
      <w:bookmarkEnd w:id="164"/>
      <w:bookmarkEnd w:id="165"/>
      <w:bookmarkEnd w:id="166"/>
    </w:p>
    <w:p w14:paraId="7D3B9FCA" w14:textId="77777777" w:rsidR="00E6040E" w:rsidRDefault="00E6040E">
      <w:pPr>
        <w:keepNext/>
        <w:widowControl/>
        <w:spacing w:line="360" w:lineRule="exact"/>
        <w:jc w:val="both"/>
        <w:rPr>
          <w:rFonts w:ascii="Times New Roman"/>
          <w:spacing w:val="20"/>
          <w:sz w:val="24"/>
          <w:szCs w:val="24"/>
        </w:rPr>
      </w:pPr>
    </w:p>
    <w:p w14:paraId="736E153F" w14:textId="77777777" w:rsidR="00E6040E" w:rsidRDefault="00E6040E">
      <w:pPr>
        <w:widowControl/>
        <w:numPr>
          <w:ilvl w:val="0"/>
          <w:numId w:val="23"/>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应当在各</w:t>
      </w:r>
      <w:r>
        <w:rPr>
          <w:rFonts w:ascii="Times New Roman" w:hAnsi="宋体"/>
          <w:b/>
          <w:spacing w:val="20"/>
          <w:sz w:val="24"/>
          <w:szCs w:val="24"/>
          <w:u w:val="single"/>
        </w:rPr>
        <w:t>付息日</w:t>
      </w:r>
      <w:r>
        <w:rPr>
          <w:rFonts w:ascii="Times New Roman" w:hAnsi="宋体"/>
          <w:spacing w:val="20"/>
          <w:sz w:val="24"/>
          <w:szCs w:val="24"/>
        </w:rPr>
        <w:t>支付按照本合同</w:t>
      </w:r>
      <w:r>
        <w:rPr>
          <w:rFonts w:ascii="Times New Roman" w:hint="eastAsia"/>
          <w:spacing w:val="20"/>
          <w:sz w:val="24"/>
          <w:szCs w:val="24"/>
        </w:rPr>
        <w:t>的规定</w:t>
      </w:r>
      <w:r>
        <w:rPr>
          <w:rFonts w:ascii="Times New Roman" w:hAnsi="宋体"/>
          <w:spacing w:val="20"/>
          <w:sz w:val="24"/>
          <w:szCs w:val="24"/>
        </w:rPr>
        <w:t>所计的利息。</w:t>
      </w:r>
    </w:p>
    <w:p w14:paraId="6131FE4E" w14:textId="77777777" w:rsidR="00E6040E" w:rsidRDefault="00E6040E">
      <w:pPr>
        <w:widowControl/>
        <w:spacing w:line="360" w:lineRule="exact"/>
        <w:jc w:val="both"/>
        <w:rPr>
          <w:rFonts w:ascii="Times New Roman"/>
          <w:spacing w:val="20"/>
          <w:sz w:val="24"/>
          <w:szCs w:val="24"/>
        </w:rPr>
      </w:pPr>
    </w:p>
    <w:p w14:paraId="55F5F03E" w14:textId="5C2D1CAC" w:rsidR="00E6040E" w:rsidRDefault="00E6040E" w:rsidP="003E26CF">
      <w:pPr>
        <w:widowControl/>
        <w:numPr>
          <w:ilvl w:val="0"/>
          <w:numId w:val="23"/>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在各</w:t>
      </w:r>
      <w:r>
        <w:rPr>
          <w:rFonts w:ascii="Times New Roman" w:hAnsi="宋体"/>
          <w:b/>
          <w:spacing w:val="20"/>
          <w:sz w:val="24"/>
          <w:szCs w:val="24"/>
          <w:u w:val="single"/>
        </w:rPr>
        <w:t>付息日</w:t>
      </w:r>
      <w:r>
        <w:rPr>
          <w:rFonts w:ascii="Times New Roman" w:hAnsi="宋体"/>
          <w:spacing w:val="20"/>
          <w:sz w:val="24"/>
          <w:szCs w:val="24"/>
        </w:rPr>
        <w:t>前第</w:t>
      </w:r>
      <w:r w:rsidR="001540A7">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或之前通知</w:t>
      </w:r>
      <w:r>
        <w:rPr>
          <w:rFonts w:ascii="Times New Roman" w:hAnsi="宋体"/>
          <w:b/>
          <w:spacing w:val="20"/>
          <w:sz w:val="24"/>
          <w:szCs w:val="24"/>
          <w:u w:val="single"/>
        </w:rPr>
        <w:t>借款人</w:t>
      </w:r>
      <w:r>
        <w:rPr>
          <w:rFonts w:ascii="Times New Roman" w:hAnsi="宋体"/>
          <w:spacing w:val="20"/>
          <w:sz w:val="24"/>
          <w:szCs w:val="24"/>
        </w:rPr>
        <w:t>在该</w:t>
      </w:r>
      <w:r>
        <w:rPr>
          <w:rFonts w:ascii="Times New Roman" w:hAnsi="宋体"/>
          <w:b/>
          <w:spacing w:val="20"/>
          <w:sz w:val="24"/>
          <w:szCs w:val="24"/>
          <w:u w:val="single"/>
        </w:rPr>
        <w:t>付息日</w:t>
      </w:r>
      <w:r>
        <w:rPr>
          <w:rFonts w:ascii="Times New Roman" w:hAnsi="宋体"/>
          <w:spacing w:val="20"/>
          <w:sz w:val="24"/>
          <w:szCs w:val="24"/>
        </w:rPr>
        <w:t>应付利息及</w:t>
      </w:r>
      <w:r>
        <w:rPr>
          <w:rFonts w:ascii="Times New Roman"/>
          <w:spacing w:val="20"/>
          <w:sz w:val="24"/>
          <w:szCs w:val="24"/>
        </w:rPr>
        <w:t>/</w:t>
      </w:r>
      <w:r>
        <w:rPr>
          <w:rFonts w:ascii="Times New Roman" w:hAnsi="宋体"/>
          <w:spacing w:val="20"/>
          <w:sz w:val="24"/>
          <w:szCs w:val="24"/>
        </w:rPr>
        <w:t>或罚息的金额。</w:t>
      </w:r>
      <w:r w:rsidR="001B78EA" w:rsidRPr="001B78EA">
        <w:rPr>
          <w:rFonts w:ascii="Times New Roman" w:hAnsi="宋体" w:hint="eastAsia"/>
          <w:spacing w:val="20"/>
          <w:sz w:val="24"/>
          <w:szCs w:val="24"/>
        </w:rPr>
        <w:t>为免疑义，</w:t>
      </w:r>
      <w:r w:rsidR="005B7218">
        <w:rPr>
          <w:rFonts w:ascii="Times New Roman" w:hAnsi="宋体" w:hint="eastAsia"/>
          <w:spacing w:val="20"/>
          <w:sz w:val="24"/>
          <w:szCs w:val="24"/>
        </w:rPr>
        <w:t>如果</w:t>
      </w:r>
      <w:r w:rsidR="005B7218" w:rsidRPr="006C58B3">
        <w:rPr>
          <w:rFonts w:ascii="Times New Roman" w:hAnsi="宋体" w:hint="eastAsia"/>
          <w:b/>
          <w:spacing w:val="20"/>
          <w:sz w:val="24"/>
          <w:szCs w:val="24"/>
          <w:u w:val="single"/>
        </w:rPr>
        <w:t>代理行</w:t>
      </w:r>
      <w:r w:rsidR="005B7218">
        <w:rPr>
          <w:rFonts w:ascii="Times New Roman" w:hAnsi="宋体"/>
          <w:spacing w:val="20"/>
          <w:sz w:val="24"/>
          <w:szCs w:val="24"/>
        </w:rPr>
        <w:t>没有履行</w:t>
      </w:r>
      <w:r w:rsidR="005B7218">
        <w:rPr>
          <w:rFonts w:ascii="Times New Roman" w:hAnsi="宋体" w:hint="eastAsia"/>
          <w:spacing w:val="20"/>
          <w:sz w:val="24"/>
          <w:szCs w:val="24"/>
        </w:rPr>
        <w:t>该通知</w:t>
      </w:r>
      <w:r w:rsidR="005B7218">
        <w:rPr>
          <w:rFonts w:ascii="Times New Roman" w:hAnsi="宋体"/>
          <w:spacing w:val="20"/>
          <w:sz w:val="24"/>
          <w:szCs w:val="24"/>
        </w:rPr>
        <w:t>义务，并不</w:t>
      </w:r>
      <w:r w:rsidR="005B7218">
        <w:rPr>
          <w:rFonts w:ascii="Times New Roman" w:hAnsi="宋体" w:hint="eastAsia"/>
          <w:spacing w:val="20"/>
          <w:sz w:val="24"/>
          <w:szCs w:val="24"/>
        </w:rPr>
        <w:t>影响或</w:t>
      </w:r>
      <w:r w:rsidR="005B7218">
        <w:rPr>
          <w:rFonts w:ascii="Times New Roman" w:hAnsi="宋体"/>
          <w:spacing w:val="20"/>
          <w:sz w:val="24"/>
          <w:szCs w:val="24"/>
        </w:rPr>
        <w:t>免除</w:t>
      </w:r>
      <w:r w:rsidR="005B7218" w:rsidRPr="006C58B3">
        <w:rPr>
          <w:rFonts w:ascii="Times New Roman" w:hAnsi="宋体" w:hint="eastAsia"/>
          <w:b/>
          <w:spacing w:val="20"/>
          <w:sz w:val="24"/>
          <w:szCs w:val="24"/>
          <w:u w:val="single"/>
        </w:rPr>
        <w:t>借款人</w:t>
      </w:r>
      <w:r w:rsidR="005B7218">
        <w:rPr>
          <w:rFonts w:ascii="Times New Roman" w:hAnsi="宋体"/>
          <w:spacing w:val="20"/>
          <w:sz w:val="24"/>
          <w:szCs w:val="24"/>
        </w:rPr>
        <w:t>履行</w:t>
      </w:r>
      <w:r w:rsidR="005B7218">
        <w:rPr>
          <w:rFonts w:ascii="Times New Roman" w:hAnsi="宋体" w:hint="eastAsia"/>
          <w:spacing w:val="20"/>
          <w:sz w:val="24"/>
          <w:szCs w:val="24"/>
        </w:rPr>
        <w:t>其</w:t>
      </w:r>
      <w:r w:rsidR="005B7218">
        <w:rPr>
          <w:rFonts w:ascii="Times New Roman" w:hAnsi="宋体"/>
          <w:spacing w:val="20"/>
          <w:sz w:val="24"/>
          <w:szCs w:val="24"/>
        </w:rPr>
        <w:t>在</w:t>
      </w:r>
      <w:proofErr w:type="gramStart"/>
      <w:r w:rsidR="005B7218" w:rsidRPr="006C58B3">
        <w:rPr>
          <w:rFonts w:ascii="Times New Roman" w:hAnsi="宋体" w:hint="eastAsia"/>
          <w:spacing w:val="20"/>
          <w:sz w:val="24"/>
          <w:szCs w:val="24"/>
        </w:rPr>
        <w:t>上述第</w:t>
      </w:r>
      <w:r w:rsidR="005B7218" w:rsidRPr="006C58B3">
        <w:rPr>
          <w:rFonts w:ascii="Times New Roman" w:hAnsi="宋体" w:hint="eastAsia"/>
          <w:spacing w:val="20"/>
          <w:sz w:val="24"/>
          <w:szCs w:val="24"/>
        </w:rPr>
        <w:t>1</w:t>
      </w:r>
      <w:proofErr w:type="gramEnd"/>
      <w:r w:rsidR="005B7218" w:rsidRPr="006C58B3">
        <w:rPr>
          <w:rFonts w:ascii="Times New Roman" w:hAnsi="宋体" w:hint="eastAsia"/>
          <w:spacing w:val="20"/>
          <w:sz w:val="24"/>
          <w:szCs w:val="24"/>
        </w:rPr>
        <w:t>款项下</w:t>
      </w:r>
      <w:r w:rsidR="005B7218" w:rsidRPr="001B78EA">
        <w:rPr>
          <w:rFonts w:ascii="Times New Roman" w:hAnsi="宋体" w:hint="eastAsia"/>
          <w:spacing w:val="20"/>
          <w:sz w:val="24"/>
          <w:szCs w:val="24"/>
        </w:rPr>
        <w:t>的义务</w:t>
      </w:r>
      <w:r w:rsidR="005B7218">
        <w:rPr>
          <w:rFonts w:ascii="Times New Roman" w:hAnsi="宋体" w:hint="eastAsia"/>
          <w:spacing w:val="20"/>
          <w:sz w:val="24"/>
          <w:szCs w:val="24"/>
        </w:rPr>
        <w:t>。</w:t>
      </w:r>
    </w:p>
    <w:p w14:paraId="570E68AB" w14:textId="77777777" w:rsidR="00E6040E" w:rsidRDefault="00E6040E">
      <w:pPr>
        <w:widowControl/>
        <w:spacing w:line="360" w:lineRule="exact"/>
        <w:ind w:left="840" w:hanging="840"/>
        <w:jc w:val="both"/>
        <w:rPr>
          <w:rFonts w:ascii="Times New Roman"/>
          <w:spacing w:val="20"/>
          <w:sz w:val="24"/>
          <w:szCs w:val="24"/>
        </w:rPr>
      </w:pPr>
    </w:p>
    <w:p w14:paraId="5ED24268" w14:textId="77777777" w:rsidR="00E6040E" w:rsidRDefault="00E6040E">
      <w:pPr>
        <w:widowControl/>
        <w:spacing w:line="360" w:lineRule="exact"/>
        <w:jc w:val="both"/>
        <w:rPr>
          <w:rFonts w:ascii="Times New Roman"/>
          <w:spacing w:val="20"/>
          <w:sz w:val="24"/>
          <w:szCs w:val="24"/>
        </w:rPr>
      </w:pPr>
    </w:p>
    <w:p w14:paraId="434A8B43" w14:textId="77777777" w:rsidR="00E6040E" w:rsidRDefault="00E6040E" w:rsidP="008A2805">
      <w:pPr>
        <w:pStyle w:val="1TimesNewRoman"/>
        <w:widowControl/>
        <w:outlineLvl w:val="0"/>
        <w:rPr>
          <w:rFonts w:hAnsi="Times New Roman"/>
        </w:rPr>
      </w:pPr>
      <w:bookmarkStart w:id="167" w:name="_Toc351801028"/>
      <w:bookmarkStart w:id="168" w:name="_Toc203412630"/>
      <w:bookmarkStart w:id="169" w:name="_Toc211958504"/>
      <w:r>
        <w:t>六、</w:t>
      </w:r>
      <w:r>
        <w:rPr>
          <w:rFonts w:hAnsi="Times New Roman"/>
        </w:rPr>
        <w:tab/>
      </w:r>
      <w:r>
        <w:t>还款</w:t>
      </w:r>
      <w:bookmarkEnd w:id="167"/>
      <w:bookmarkEnd w:id="168"/>
      <w:bookmarkEnd w:id="169"/>
    </w:p>
    <w:p w14:paraId="1DCD705E" w14:textId="77777777" w:rsidR="00E6040E" w:rsidRDefault="00E6040E">
      <w:pPr>
        <w:keepNext/>
        <w:widowControl/>
        <w:spacing w:line="360" w:lineRule="exact"/>
        <w:jc w:val="both"/>
        <w:rPr>
          <w:rFonts w:ascii="Times New Roman"/>
          <w:spacing w:val="20"/>
          <w:sz w:val="24"/>
          <w:szCs w:val="24"/>
        </w:rPr>
      </w:pPr>
    </w:p>
    <w:p w14:paraId="6D5C969E" w14:textId="77777777" w:rsidR="00E6040E" w:rsidRDefault="00E6040E">
      <w:pPr>
        <w:pStyle w:val="1TimesNewRoman"/>
        <w:widowControl/>
        <w:numPr>
          <w:ilvl w:val="1"/>
          <w:numId w:val="24"/>
        </w:numPr>
        <w:tabs>
          <w:tab w:val="clear" w:pos="720"/>
        </w:tabs>
        <w:ind w:left="850" w:hanging="850"/>
        <w:rPr>
          <w:rFonts w:hAnsi="Times New Roman"/>
        </w:rPr>
      </w:pPr>
      <w:bookmarkStart w:id="170" w:name="_Toc351801029"/>
      <w:bookmarkStart w:id="171" w:name="_Toc203412631"/>
      <w:bookmarkStart w:id="172" w:name="_Toc211958505"/>
      <w:r>
        <w:t>贷款期限</w:t>
      </w:r>
      <w:bookmarkEnd w:id="170"/>
      <w:bookmarkEnd w:id="171"/>
      <w:bookmarkEnd w:id="172"/>
    </w:p>
    <w:p w14:paraId="140B2EC0" w14:textId="77777777" w:rsidR="00E6040E" w:rsidRDefault="00E6040E">
      <w:pPr>
        <w:keepNext/>
        <w:widowControl/>
        <w:spacing w:line="360" w:lineRule="exact"/>
        <w:jc w:val="both"/>
        <w:rPr>
          <w:rFonts w:ascii="Times New Roman"/>
          <w:u w:val="single"/>
        </w:rPr>
      </w:pPr>
    </w:p>
    <w:p w14:paraId="0C0D3F44" w14:textId="5120C653" w:rsidR="00E6040E" w:rsidRPr="0006509C" w:rsidRDefault="005B27A3">
      <w:pPr>
        <w:widowControl/>
        <w:numPr>
          <w:ilvl w:val="0"/>
          <w:numId w:val="25"/>
        </w:numPr>
        <w:tabs>
          <w:tab w:val="clear" w:pos="1845"/>
          <w:tab w:val="left" w:pos="1530"/>
        </w:tabs>
        <w:spacing w:line="360" w:lineRule="exact"/>
        <w:ind w:left="1530" w:hanging="680"/>
        <w:jc w:val="both"/>
        <w:rPr>
          <w:rFonts w:ascii="Times New Roman" w:hAnsi="宋体"/>
          <w:spacing w:val="20"/>
          <w:sz w:val="24"/>
        </w:rPr>
      </w:pPr>
      <w:r>
        <w:rPr>
          <w:rFonts w:ascii="Times New Roman" w:hAnsi="宋体"/>
          <w:spacing w:val="20"/>
          <w:sz w:val="24"/>
          <w:szCs w:val="24"/>
        </w:rPr>
        <w:t>本合同项下的贷款期限</w:t>
      </w:r>
      <w:r>
        <w:rPr>
          <w:rFonts w:ascii="Times New Roman" w:hAnsi="宋体" w:hint="eastAsia"/>
          <w:spacing w:val="20"/>
          <w:sz w:val="24"/>
          <w:szCs w:val="24"/>
        </w:rPr>
        <w:t>为：</w:t>
      </w:r>
      <w:r>
        <w:rPr>
          <w:rFonts w:ascii="Times New Roman" w:hAnsi="宋体"/>
          <w:spacing w:val="20"/>
          <w:sz w:val="24"/>
          <w:szCs w:val="24"/>
        </w:rPr>
        <w:t>从</w:t>
      </w:r>
      <w:r>
        <w:rPr>
          <w:rFonts w:ascii="Times New Roman" w:hAnsi="宋体"/>
          <w:spacing w:val="20"/>
          <w:sz w:val="24"/>
          <w:szCs w:val="24"/>
          <w:lang w:val="en-GB"/>
        </w:rPr>
        <w:t>首笔</w:t>
      </w:r>
      <w:r>
        <w:rPr>
          <w:rFonts w:ascii="Times New Roman" w:hAnsi="宋体"/>
          <w:b/>
          <w:spacing w:val="20"/>
          <w:sz w:val="24"/>
          <w:szCs w:val="24"/>
          <w:u w:val="single"/>
          <w:lang w:val="en-GB"/>
        </w:rPr>
        <w:t>贷款资金</w:t>
      </w:r>
      <w:r>
        <w:rPr>
          <w:rFonts w:ascii="Times New Roman" w:hAnsi="宋体"/>
          <w:spacing w:val="20"/>
          <w:sz w:val="24"/>
          <w:szCs w:val="24"/>
          <w:lang w:val="en-GB"/>
        </w:rPr>
        <w:t>的</w:t>
      </w:r>
      <w:r>
        <w:rPr>
          <w:rFonts w:ascii="Times New Roman" w:hAnsi="宋体"/>
          <w:b/>
          <w:spacing w:val="20"/>
          <w:sz w:val="24"/>
          <w:szCs w:val="24"/>
          <w:u w:val="single"/>
          <w:lang w:val="en-GB"/>
        </w:rPr>
        <w:t>提款日</w:t>
      </w:r>
      <w:r>
        <w:rPr>
          <w:rFonts w:ascii="Times New Roman"/>
          <w:spacing w:val="20"/>
          <w:sz w:val="24"/>
          <w:szCs w:val="24"/>
          <w:lang w:val="en-GB"/>
        </w:rPr>
        <w:t>(</w:t>
      </w:r>
      <w:r>
        <w:rPr>
          <w:rFonts w:ascii="Times New Roman" w:hAnsi="宋体"/>
          <w:spacing w:val="20"/>
          <w:sz w:val="24"/>
          <w:szCs w:val="24"/>
          <w:lang w:val="en-GB"/>
        </w:rPr>
        <w:t>包括该日</w:t>
      </w:r>
      <w:r>
        <w:rPr>
          <w:rFonts w:ascii="Times New Roman"/>
          <w:spacing w:val="20"/>
          <w:sz w:val="24"/>
          <w:szCs w:val="24"/>
          <w:lang w:val="en-GB"/>
        </w:rPr>
        <w:t>)</w:t>
      </w:r>
      <w:r>
        <w:rPr>
          <w:rFonts w:ascii="Times New Roman" w:hAnsi="宋体"/>
          <w:spacing w:val="20"/>
          <w:sz w:val="24"/>
          <w:szCs w:val="24"/>
        </w:rPr>
        <w:t>起至</w:t>
      </w:r>
      <w:r w:rsidR="00233D8C">
        <w:rPr>
          <w:rFonts w:ascii="Times New Roman" w:hAnsi="宋体" w:hint="eastAsia"/>
          <w:spacing w:val="20"/>
          <w:sz w:val="24"/>
          <w:szCs w:val="24"/>
        </w:rPr>
        <w:t>【】</w:t>
      </w:r>
      <w:r>
        <w:rPr>
          <w:rFonts w:ascii="Times New Roman"/>
          <w:spacing w:val="20"/>
          <w:sz w:val="24"/>
          <w:szCs w:val="24"/>
          <w:lang w:val="en-GB"/>
        </w:rPr>
        <w:t>(</w:t>
      </w:r>
      <w:r>
        <w:rPr>
          <w:rFonts w:ascii="Times New Roman" w:hAnsi="宋体"/>
          <w:spacing w:val="20"/>
          <w:sz w:val="24"/>
          <w:szCs w:val="24"/>
          <w:lang w:val="en-GB"/>
        </w:rPr>
        <w:t>包括该日</w:t>
      </w:r>
      <w:r>
        <w:rPr>
          <w:rFonts w:ascii="Times New Roman"/>
          <w:spacing w:val="20"/>
          <w:sz w:val="24"/>
          <w:szCs w:val="24"/>
          <w:lang w:val="en-GB"/>
        </w:rPr>
        <w:t>)</w:t>
      </w:r>
      <w:r>
        <w:rPr>
          <w:rFonts w:ascii="Times New Roman" w:hAnsi="宋体"/>
          <w:spacing w:val="20"/>
          <w:sz w:val="24"/>
          <w:szCs w:val="24"/>
        </w:rPr>
        <w:t>止的期间，共计</w:t>
      </w:r>
      <w:r w:rsidR="00233D8C">
        <w:rPr>
          <w:rFonts w:ascii="Times New Roman" w:hAnsi="宋体" w:hint="eastAsia"/>
          <w:spacing w:val="20"/>
          <w:sz w:val="24"/>
          <w:szCs w:val="24"/>
        </w:rPr>
        <w:t>【】</w:t>
      </w:r>
      <w:r>
        <w:rPr>
          <w:rFonts w:ascii="Times New Roman"/>
          <w:spacing w:val="20"/>
          <w:sz w:val="24"/>
          <w:szCs w:val="24"/>
        </w:rPr>
        <w:t>(“</w:t>
      </w:r>
      <w:r>
        <w:rPr>
          <w:rFonts w:ascii="Times New Roman" w:hAnsi="宋体"/>
          <w:b/>
          <w:spacing w:val="20"/>
          <w:sz w:val="24"/>
          <w:szCs w:val="24"/>
          <w:u w:val="single"/>
        </w:rPr>
        <w:t>贷款期限</w:t>
      </w:r>
      <w:r>
        <w:rPr>
          <w:rFonts w:ascii="Times New Roman"/>
          <w:spacing w:val="20"/>
          <w:sz w:val="24"/>
          <w:szCs w:val="24"/>
        </w:rPr>
        <w:t>”)</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hint="eastAsia"/>
          <w:spacing w:val="20"/>
          <w:sz w:val="24"/>
          <w:szCs w:val="24"/>
        </w:rPr>
        <w:t>应当在</w:t>
      </w:r>
      <w:r>
        <w:rPr>
          <w:rFonts w:ascii="Times New Roman" w:hAnsi="宋体"/>
          <w:b/>
          <w:spacing w:val="20"/>
          <w:sz w:val="24"/>
          <w:szCs w:val="24"/>
          <w:u w:val="single"/>
        </w:rPr>
        <w:t>贷款期限</w:t>
      </w:r>
      <w:r>
        <w:rPr>
          <w:rFonts w:ascii="Times New Roman" w:hAnsi="宋体"/>
          <w:spacing w:val="20"/>
          <w:sz w:val="24"/>
          <w:szCs w:val="24"/>
        </w:rPr>
        <w:t>结束之日前</w:t>
      </w:r>
      <w:r>
        <w:rPr>
          <w:rFonts w:ascii="Times New Roman" w:hAnsi="宋体" w:hint="eastAsia"/>
          <w:spacing w:val="20"/>
          <w:sz w:val="24"/>
          <w:szCs w:val="24"/>
        </w:rPr>
        <w:t>，按照本合同的条款清偿其在本合同项下所欠的全部债务</w:t>
      </w:r>
      <w:r>
        <w:rPr>
          <w:rFonts w:ascii="Times New Roman" w:hAnsi="宋体"/>
          <w:spacing w:val="20"/>
          <w:sz w:val="24"/>
          <w:szCs w:val="24"/>
        </w:rPr>
        <w:t>。</w:t>
      </w:r>
    </w:p>
    <w:p w14:paraId="4A7F62BB" w14:textId="77777777" w:rsidR="00AC0A87" w:rsidRPr="0006509C" w:rsidRDefault="00AC0A87" w:rsidP="0006509C">
      <w:pPr>
        <w:widowControl/>
        <w:tabs>
          <w:tab w:val="left" w:pos="1530"/>
        </w:tabs>
        <w:spacing w:line="360" w:lineRule="exact"/>
        <w:ind w:left="1530"/>
        <w:jc w:val="both"/>
        <w:rPr>
          <w:rFonts w:ascii="Times New Roman" w:hAnsi="宋体"/>
          <w:spacing w:val="20"/>
          <w:sz w:val="24"/>
        </w:rPr>
      </w:pPr>
    </w:p>
    <w:p w14:paraId="1D1BBBC5" w14:textId="12A8AA23" w:rsidR="00AC0A87" w:rsidRPr="00BF159B" w:rsidRDefault="00726CDE">
      <w:pPr>
        <w:widowControl/>
        <w:numPr>
          <w:ilvl w:val="0"/>
          <w:numId w:val="25"/>
        </w:numPr>
        <w:tabs>
          <w:tab w:val="clear" w:pos="1845"/>
          <w:tab w:val="left" w:pos="1530"/>
        </w:tabs>
        <w:spacing w:line="360" w:lineRule="exact"/>
        <w:ind w:left="1530" w:hanging="680"/>
        <w:jc w:val="both"/>
        <w:rPr>
          <w:rFonts w:ascii="Times New Roman" w:hAnsi="宋体"/>
          <w:spacing w:val="20"/>
          <w:sz w:val="24"/>
          <w:szCs w:val="24"/>
        </w:rPr>
      </w:pPr>
      <w:r w:rsidRPr="00AE098E">
        <w:rPr>
          <w:rFonts w:ascii="Times New Roman" w:hAnsi="宋体" w:hint="eastAsia"/>
          <w:spacing w:val="20"/>
          <w:sz w:val="24"/>
          <w:szCs w:val="24"/>
        </w:rPr>
        <w:t>（根据情况</w:t>
      </w:r>
      <w:r>
        <w:rPr>
          <w:rFonts w:ascii="Times New Roman" w:hAnsi="宋体" w:hint="eastAsia"/>
          <w:spacing w:val="20"/>
          <w:sz w:val="24"/>
          <w:szCs w:val="24"/>
        </w:rPr>
        <w:t>选择，选则打√</w:t>
      </w:r>
      <w:r w:rsidRPr="00AE098E">
        <w:rPr>
          <w:rFonts w:ascii="Times New Roman" w:hAnsi="宋体" w:hint="eastAsia"/>
          <w:spacing w:val="20"/>
          <w:sz w:val="24"/>
          <w:szCs w:val="24"/>
        </w:rPr>
        <w:t>，不选</w:t>
      </w:r>
      <w:r>
        <w:rPr>
          <w:rFonts w:ascii="Times New Roman" w:hAnsi="宋体" w:hint="eastAsia"/>
          <w:spacing w:val="20"/>
          <w:sz w:val="24"/>
          <w:szCs w:val="24"/>
        </w:rPr>
        <w:t>则</w:t>
      </w:r>
      <w:r w:rsidRPr="00AE098E">
        <w:rPr>
          <w:rFonts w:ascii="Times New Roman" w:hAnsi="宋体" w:hint="eastAsia"/>
          <w:spacing w:val="20"/>
          <w:sz w:val="24"/>
          <w:szCs w:val="24"/>
        </w:rPr>
        <w:t>打</w:t>
      </w:r>
      <w:r w:rsidRPr="00AE098E">
        <w:rPr>
          <w:rFonts w:ascii="Times New Roman" w:hAnsi="宋体"/>
          <w:spacing w:val="20"/>
          <w:sz w:val="24"/>
          <w:szCs w:val="24"/>
        </w:rPr>
        <w:t>x</w:t>
      </w:r>
      <w:r w:rsidRPr="00AE098E">
        <w:rPr>
          <w:rFonts w:ascii="Times New Roman" w:hAnsi="宋体" w:hint="eastAsia"/>
          <w:spacing w:val="20"/>
          <w:sz w:val="24"/>
          <w:szCs w:val="24"/>
        </w:rPr>
        <w:t>）</w:t>
      </w:r>
      <w:r w:rsidR="00395AA6">
        <w:rPr>
          <w:rFonts w:ascii="Times New Roman" w:hAnsi="宋体" w:hint="eastAsia"/>
          <w:spacing w:val="20"/>
          <w:sz w:val="24"/>
          <w:szCs w:val="24"/>
        </w:rPr>
        <w:t>[</w:t>
      </w:r>
      <w:r w:rsidR="00395AA6">
        <w:rPr>
          <w:rFonts w:ascii="Times New Roman" w:hAnsi="宋体"/>
          <w:spacing w:val="20"/>
          <w:sz w:val="24"/>
          <w:szCs w:val="24"/>
        </w:rPr>
        <w:t xml:space="preserve">    ]</w:t>
      </w:r>
      <w:r w:rsidR="00AC0A87">
        <w:rPr>
          <w:rFonts w:ascii="Times New Roman" w:hAnsi="宋体" w:hint="eastAsia"/>
          <w:spacing w:val="20"/>
          <w:sz w:val="24"/>
          <w:szCs w:val="24"/>
        </w:rPr>
        <w:t>本合同项下</w:t>
      </w:r>
      <w:r w:rsidR="00395AA6">
        <w:rPr>
          <w:rFonts w:ascii="Times New Roman" w:hAnsi="宋体" w:hint="eastAsia"/>
          <w:spacing w:val="20"/>
          <w:sz w:val="24"/>
          <w:szCs w:val="24"/>
        </w:rPr>
        <w:t>适用宽限期，</w:t>
      </w:r>
      <w:r w:rsidR="00AC0A87">
        <w:rPr>
          <w:rFonts w:ascii="Times New Roman" w:hAnsi="宋体" w:hint="eastAsia"/>
          <w:spacing w:val="20"/>
          <w:sz w:val="24"/>
          <w:szCs w:val="24"/>
        </w:rPr>
        <w:t>宽限期</w:t>
      </w:r>
      <w:r w:rsidR="0092110E">
        <w:rPr>
          <w:rFonts w:ascii="Times New Roman" w:hAnsi="宋体" w:hint="eastAsia"/>
          <w:spacing w:val="20"/>
          <w:sz w:val="24"/>
          <w:szCs w:val="24"/>
        </w:rPr>
        <w:t>的</w:t>
      </w:r>
      <w:r w:rsidR="00AC0A87">
        <w:rPr>
          <w:rFonts w:ascii="Times New Roman" w:hAnsi="宋体" w:hint="eastAsia"/>
          <w:spacing w:val="20"/>
          <w:sz w:val="24"/>
          <w:szCs w:val="24"/>
        </w:rPr>
        <w:t>期限和计算</w:t>
      </w:r>
      <w:r w:rsidR="007F23A6">
        <w:rPr>
          <w:rFonts w:ascii="Times New Roman" w:hAnsi="宋体" w:hint="eastAsia"/>
          <w:spacing w:val="20"/>
          <w:sz w:val="24"/>
          <w:szCs w:val="24"/>
        </w:rPr>
        <w:t>方式</w:t>
      </w:r>
      <w:r w:rsidR="00AC0A87">
        <w:rPr>
          <w:rFonts w:ascii="Times New Roman" w:hAnsi="宋体" w:hint="eastAsia"/>
          <w:spacing w:val="20"/>
          <w:sz w:val="24"/>
          <w:szCs w:val="24"/>
        </w:rPr>
        <w:t>为：【】。</w:t>
      </w:r>
    </w:p>
    <w:p w14:paraId="7340BA10" w14:textId="77777777" w:rsidR="00E6040E" w:rsidRDefault="00E6040E">
      <w:pPr>
        <w:widowControl/>
        <w:spacing w:line="360" w:lineRule="exact"/>
        <w:ind w:left="850"/>
        <w:jc w:val="both"/>
        <w:rPr>
          <w:rFonts w:ascii="Times New Roman"/>
          <w:spacing w:val="20"/>
          <w:sz w:val="24"/>
          <w:szCs w:val="24"/>
        </w:rPr>
      </w:pPr>
    </w:p>
    <w:p w14:paraId="152EF805" w14:textId="0E38EE7B" w:rsidR="00E6040E" w:rsidRDefault="007F23A6">
      <w:pPr>
        <w:widowControl/>
        <w:numPr>
          <w:ilvl w:val="0"/>
          <w:numId w:val="25"/>
        </w:numPr>
        <w:tabs>
          <w:tab w:val="clear" w:pos="1845"/>
          <w:tab w:val="left" w:pos="1530"/>
        </w:tabs>
        <w:spacing w:line="360" w:lineRule="exact"/>
        <w:ind w:left="1530" w:hanging="680"/>
        <w:jc w:val="both"/>
        <w:rPr>
          <w:rFonts w:ascii="Times New Roman"/>
          <w:spacing w:val="20"/>
          <w:sz w:val="24"/>
          <w:szCs w:val="24"/>
        </w:rPr>
      </w:pPr>
      <w:r w:rsidRPr="00397940">
        <w:rPr>
          <w:rFonts w:ascii="Times New Roman" w:hAnsi="宋体" w:hint="eastAsia"/>
          <w:spacing w:val="20"/>
          <w:sz w:val="24"/>
          <w:szCs w:val="24"/>
        </w:rPr>
        <w:t>如果</w:t>
      </w:r>
      <w:r>
        <w:rPr>
          <w:rFonts w:ascii="Times New Roman" w:hAnsi="宋体" w:hint="eastAsia"/>
          <w:b/>
          <w:spacing w:val="20"/>
          <w:sz w:val="24"/>
          <w:szCs w:val="24"/>
          <w:u w:val="single"/>
        </w:rPr>
        <w:t>借款人</w:t>
      </w:r>
      <w:r w:rsidRPr="00397940">
        <w:rPr>
          <w:rFonts w:ascii="Times New Roman" w:hAnsi="宋体" w:hint="eastAsia"/>
          <w:spacing w:val="20"/>
          <w:sz w:val="24"/>
          <w:szCs w:val="24"/>
        </w:rPr>
        <w:t>需要</w:t>
      </w:r>
      <w:r>
        <w:rPr>
          <w:rFonts w:ascii="Times New Roman" w:hAnsi="宋体" w:hint="eastAsia"/>
          <w:spacing w:val="20"/>
          <w:sz w:val="24"/>
          <w:szCs w:val="24"/>
        </w:rPr>
        <w:t>在</w:t>
      </w:r>
      <w:r w:rsidRPr="00397940">
        <w:rPr>
          <w:rFonts w:ascii="Times New Roman" w:hAnsi="宋体" w:hint="eastAsia"/>
          <w:spacing w:val="20"/>
          <w:sz w:val="24"/>
          <w:szCs w:val="24"/>
        </w:rPr>
        <w:t>本合同项</w:t>
      </w:r>
      <w:proofErr w:type="gramStart"/>
      <w:r w:rsidRPr="00397940">
        <w:rPr>
          <w:rFonts w:ascii="Times New Roman" w:hAnsi="宋体" w:hint="eastAsia"/>
          <w:spacing w:val="20"/>
          <w:sz w:val="24"/>
          <w:szCs w:val="24"/>
        </w:rPr>
        <w:t>下</w:t>
      </w:r>
      <w:r>
        <w:rPr>
          <w:rFonts w:ascii="Times New Roman" w:hAnsi="宋体" w:hint="eastAsia"/>
          <w:spacing w:val="20"/>
          <w:sz w:val="24"/>
          <w:szCs w:val="24"/>
        </w:rPr>
        <w:t>申请</w:t>
      </w:r>
      <w:proofErr w:type="gramEnd"/>
      <w:r w:rsidR="00E6040E">
        <w:rPr>
          <w:rFonts w:ascii="Times New Roman" w:hAnsi="宋体" w:hint="eastAsia"/>
          <w:b/>
          <w:spacing w:val="20"/>
          <w:sz w:val="24"/>
          <w:szCs w:val="24"/>
          <w:u w:val="single"/>
        </w:rPr>
        <w:t>贷款期限</w:t>
      </w:r>
      <w:r w:rsidR="00E6040E">
        <w:rPr>
          <w:rFonts w:ascii="Times New Roman" w:hAnsi="宋体" w:hint="eastAsia"/>
          <w:spacing w:val="20"/>
          <w:sz w:val="24"/>
          <w:szCs w:val="24"/>
        </w:rPr>
        <w:t>的展期</w:t>
      </w:r>
      <w:r w:rsidR="008D0C56">
        <w:rPr>
          <w:rFonts w:ascii="Times New Roman" w:hAnsi="宋体" w:hint="eastAsia"/>
          <w:spacing w:val="20"/>
          <w:sz w:val="24"/>
          <w:szCs w:val="24"/>
        </w:rPr>
        <w:t>，必须</w:t>
      </w:r>
      <w:r w:rsidR="00FA2321">
        <w:rPr>
          <w:rFonts w:ascii="Times New Roman" w:hAnsi="宋体" w:hint="eastAsia"/>
          <w:spacing w:val="20"/>
          <w:sz w:val="24"/>
          <w:szCs w:val="24"/>
        </w:rPr>
        <w:t>在原</w:t>
      </w:r>
      <w:r w:rsidR="00FA2321">
        <w:rPr>
          <w:rFonts w:ascii="Times New Roman" w:hAnsi="宋体"/>
          <w:b/>
          <w:spacing w:val="20"/>
          <w:sz w:val="24"/>
          <w:szCs w:val="24"/>
          <w:u w:val="single"/>
        </w:rPr>
        <w:t>贷款期限</w:t>
      </w:r>
      <w:r w:rsidR="00FA2321">
        <w:rPr>
          <w:rFonts w:ascii="Times New Roman" w:hAnsi="宋体"/>
          <w:spacing w:val="20"/>
          <w:sz w:val="24"/>
          <w:szCs w:val="24"/>
        </w:rPr>
        <w:t>结束之日</w:t>
      </w:r>
      <w:r w:rsidR="00FA2321">
        <w:rPr>
          <w:rFonts w:ascii="Times New Roman" w:hAnsi="宋体" w:hint="eastAsia"/>
          <w:spacing w:val="20"/>
          <w:sz w:val="24"/>
          <w:szCs w:val="24"/>
        </w:rPr>
        <w:t>前至少</w:t>
      </w:r>
      <w:r w:rsidR="008D0C56">
        <w:rPr>
          <w:rFonts w:ascii="Times New Roman" w:hAnsi="宋体" w:hint="eastAsia"/>
          <w:spacing w:val="20"/>
          <w:sz w:val="24"/>
          <w:szCs w:val="24"/>
        </w:rPr>
        <w:t>【】</w:t>
      </w:r>
      <w:proofErr w:type="gramStart"/>
      <w:r w:rsidR="008D0C56">
        <w:rPr>
          <w:rFonts w:ascii="Times New Roman" w:hAnsi="宋体" w:hint="eastAsia"/>
          <w:spacing w:val="20"/>
          <w:sz w:val="24"/>
          <w:szCs w:val="24"/>
        </w:rPr>
        <w:t>个</w:t>
      </w:r>
      <w:proofErr w:type="gramEnd"/>
      <w:r w:rsidR="008D0C56" w:rsidRPr="00397940">
        <w:rPr>
          <w:rFonts w:ascii="Times New Roman" w:hAnsi="宋体" w:hint="eastAsia"/>
          <w:b/>
          <w:spacing w:val="20"/>
          <w:sz w:val="24"/>
          <w:szCs w:val="24"/>
          <w:u w:val="single"/>
        </w:rPr>
        <w:t>营业日</w:t>
      </w:r>
      <w:r w:rsidR="008D0C56">
        <w:rPr>
          <w:rFonts w:ascii="Times New Roman" w:hAnsi="宋体" w:hint="eastAsia"/>
          <w:spacing w:val="20"/>
          <w:sz w:val="24"/>
          <w:szCs w:val="24"/>
        </w:rPr>
        <w:t>将申请提交</w:t>
      </w:r>
      <w:r w:rsidR="008D0C56" w:rsidRPr="00397940">
        <w:rPr>
          <w:rFonts w:ascii="Times New Roman" w:hAnsi="宋体" w:hint="eastAsia"/>
          <w:b/>
          <w:spacing w:val="20"/>
          <w:sz w:val="24"/>
          <w:szCs w:val="24"/>
          <w:u w:val="single"/>
        </w:rPr>
        <w:t>代理行</w:t>
      </w:r>
      <w:r w:rsidR="008D0C56">
        <w:rPr>
          <w:rFonts w:ascii="Times New Roman" w:hAnsi="宋体" w:hint="eastAsia"/>
          <w:spacing w:val="20"/>
          <w:sz w:val="24"/>
          <w:szCs w:val="24"/>
        </w:rPr>
        <w:t>，</w:t>
      </w:r>
      <w:r w:rsidR="008D0C56">
        <w:rPr>
          <w:rFonts w:ascii="Times New Roman" w:hAnsi="宋体"/>
          <w:b/>
          <w:spacing w:val="20"/>
          <w:sz w:val="24"/>
          <w:szCs w:val="24"/>
          <w:u w:val="single"/>
        </w:rPr>
        <w:t>代理</w:t>
      </w:r>
      <w:proofErr w:type="gramStart"/>
      <w:r w:rsidR="008D0C56">
        <w:rPr>
          <w:rFonts w:ascii="Times New Roman" w:hAnsi="宋体"/>
          <w:b/>
          <w:spacing w:val="20"/>
          <w:sz w:val="24"/>
          <w:szCs w:val="24"/>
          <w:u w:val="single"/>
        </w:rPr>
        <w:t>行</w:t>
      </w:r>
      <w:r w:rsidR="008D0C56">
        <w:rPr>
          <w:rFonts w:ascii="Times New Roman" w:hAnsi="宋体"/>
          <w:spacing w:val="20"/>
          <w:sz w:val="24"/>
          <w:szCs w:val="24"/>
        </w:rPr>
        <w:t>应当</w:t>
      </w:r>
      <w:proofErr w:type="gramEnd"/>
      <w:r w:rsidR="008D0C56">
        <w:rPr>
          <w:rFonts w:ascii="Times New Roman" w:hAnsi="宋体"/>
          <w:spacing w:val="20"/>
          <w:sz w:val="24"/>
          <w:szCs w:val="24"/>
        </w:rPr>
        <w:t>在收到</w:t>
      </w:r>
      <w:r w:rsidR="008D0C56">
        <w:rPr>
          <w:rFonts w:ascii="Times New Roman" w:hAnsi="宋体" w:hint="eastAsia"/>
          <w:spacing w:val="20"/>
          <w:sz w:val="24"/>
          <w:szCs w:val="24"/>
        </w:rPr>
        <w:t>该申请之</w:t>
      </w:r>
      <w:r w:rsidR="008D0C56">
        <w:rPr>
          <w:rFonts w:ascii="Times New Roman" w:hAnsi="宋体"/>
          <w:spacing w:val="20"/>
          <w:sz w:val="24"/>
          <w:szCs w:val="24"/>
        </w:rPr>
        <w:t>后的</w:t>
      </w:r>
      <w:r w:rsidR="008D0C56">
        <w:rPr>
          <w:rFonts w:ascii="Times New Roman" w:hAnsi="宋体" w:hint="eastAsia"/>
          <w:spacing w:val="20"/>
          <w:sz w:val="24"/>
          <w:szCs w:val="24"/>
        </w:rPr>
        <w:t>【】</w:t>
      </w:r>
      <w:proofErr w:type="gramStart"/>
      <w:r w:rsidR="008D0C56">
        <w:rPr>
          <w:rFonts w:ascii="Times New Roman" w:hAnsi="宋体"/>
          <w:spacing w:val="20"/>
          <w:sz w:val="24"/>
          <w:szCs w:val="24"/>
        </w:rPr>
        <w:t>个</w:t>
      </w:r>
      <w:proofErr w:type="gramEnd"/>
      <w:r w:rsidR="008D0C56">
        <w:rPr>
          <w:rFonts w:ascii="Times New Roman" w:hAnsi="宋体"/>
          <w:b/>
          <w:spacing w:val="20"/>
          <w:sz w:val="24"/>
          <w:szCs w:val="24"/>
          <w:u w:val="single"/>
        </w:rPr>
        <w:t>营业日</w:t>
      </w:r>
      <w:r w:rsidR="008D0C56">
        <w:rPr>
          <w:rFonts w:ascii="Times New Roman" w:hAnsi="宋体"/>
          <w:spacing w:val="20"/>
          <w:sz w:val="24"/>
          <w:szCs w:val="24"/>
        </w:rPr>
        <w:t>内，向</w:t>
      </w:r>
      <w:proofErr w:type="gramStart"/>
      <w:r w:rsidR="008D0C56">
        <w:rPr>
          <w:rFonts w:ascii="Times New Roman" w:hAnsi="宋体"/>
          <w:spacing w:val="20"/>
          <w:sz w:val="24"/>
          <w:szCs w:val="24"/>
        </w:rPr>
        <w:t>各</w:t>
      </w:r>
      <w:r w:rsidR="008D0C56">
        <w:rPr>
          <w:rFonts w:ascii="Times New Roman" w:hAnsi="宋体"/>
          <w:b/>
          <w:spacing w:val="20"/>
          <w:sz w:val="24"/>
          <w:szCs w:val="24"/>
          <w:u w:val="single"/>
        </w:rPr>
        <w:t>贷款</w:t>
      </w:r>
      <w:proofErr w:type="gramEnd"/>
      <w:r w:rsidR="008D0C56">
        <w:rPr>
          <w:rFonts w:ascii="Times New Roman" w:hAnsi="宋体"/>
          <w:b/>
          <w:spacing w:val="20"/>
          <w:sz w:val="24"/>
          <w:szCs w:val="24"/>
          <w:u w:val="single"/>
        </w:rPr>
        <w:t>人</w:t>
      </w:r>
      <w:r w:rsidR="008D0C56">
        <w:rPr>
          <w:rFonts w:ascii="Times New Roman" w:hAnsi="宋体"/>
          <w:spacing w:val="20"/>
          <w:sz w:val="24"/>
          <w:szCs w:val="24"/>
        </w:rPr>
        <w:t>转</w:t>
      </w:r>
      <w:r w:rsidR="008D0C56">
        <w:rPr>
          <w:rFonts w:ascii="Times New Roman" w:hAnsi="宋体" w:hint="eastAsia"/>
          <w:spacing w:val="20"/>
          <w:sz w:val="24"/>
          <w:szCs w:val="24"/>
        </w:rPr>
        <w:t>递</w:t>
      </w:r>
      <w:r w:rsidR="008D0C56">
        <w:rPr>
          <w:rFonts w:ascii="Times New Roman" w:hAnsi="宋体"/>
          <w:spacing w:val="20"/>
          <w:sz w:val="24"/>
          <w:szCs w:val="24"/>
        </w:rPr>
        <w:t>该等</w:t>
      </w:r>
      <w:r w:rsidR="008D0C56">
        <w:rPr>
          <w:rFonts w:ascii="Times New Roman" w:hAnsi="宋体" w:hint="eastAsia"/>
          <w:spacing w:val="20"/>
          <w:sz w:val="24"/>
          <w:szCs w:val="24"/>
        </w:rPr>
        <w:t>申请。</w:t>
      </w:r>
      <w:r w:rsidR="008D0C56">
        <w:rPr>
          <w:rFonts w:ascii="Times New Roman" w:hAnsi="宋体" w:hint="eastAsia"/>
          <w:b/>
          <w:spacing w:val="20"/>
          <w:sz w:val="24"/>
          <w:szCs w:val="24"/>
          <w:u w:val="single"/>
        </w:rPr>
        <w:t>贷款期限</w:t>
      </w:r>
      <w:r w:rsidR="008D0C56">
        <w:rPr>
          <w:rFonts w:ascii="Times New Roman" w:hAnsi="宋体" w:hint="eastAsia"/>
          <w:spacing w:val="20"/>
          <w:sz w:val="24"/>
          <w:szCs w:val="24"/>
        </w:rPr>
        <w:t>的展期</w:t>
      </w:r>
      <w:r w:rsidR="00E6040E">
        <w:rPr>
          <w:rFonts w:ascii="Times New Roman" w:hAnsi="宋体" w:hint="eastAsia"/>
          <w:spacing w:val="20"/>
          <w:sz w:val="24"/>
          <w:szCs w:val="24"/>
        </w:rPr>
        <w:t>须获得全体</w:t>
      </w:r>
      <w:r w:rsidR="00E6040E">
        <w:rPr>
          <w:rFonts w:ascii="Times New Roman" w:hAnsi="宋体" w:hint="eastAsia"/>
          <w:b/>
          <w:spacing w:val="20"/>
          <w:sz w:val="24"/>
          <w:szCs w:val="24"/>
          <w:u w:val="single"/>
        </w:rPr>
        <w:t>贷款人</w:t>
      </w:r>
      <w:r w:rsidR="00E6040E">
        <w:rPr>
          <w:rFonts w:ascii="Times New Roman" w:hAnsi="宋体" w:hint="eastAsia"/>
          <w:spacing w:val="20"/>
          <w:sz w:val="24"/>
          <w:szCs w:val="24"/>
        </w:rPr>
        <w:t>的同意。</w:t>
      </w:r>
    </w:p>
    <w:p w14:paraId="45ED8333" w14:textId="77777777" w:rsidR="00E6040E" w:rsidRDefault="00E6040E">
      <w:pPr>
        <w:widowControl/>
        <w:spacing w:line="360" w:lineRule="exact"/>
        <w:ind w:left="840" w:hanging="840"/>
        <w:jc w:val="both"/>
        <w:rPr>
          <w:rFonts w:ascii="Times New Roman"/>
          <w:u w:val="single"/>
        </w:rPr>
      </w:pPr>
    </w:p>
    <w:p w14:paraId="43CF1BE3" w14:textId="77777777" w:rsidR="00E6040E" w:rsidRDefault="00E6040E">
      <w:pPr>
        <w:pStyle w:val="1TimesNewRoman"/>
        <w:widowControl/>
        <w:numPr>
          <w:ilvl w:val="1"/>
          <w:numId w:val="24"/>
        </w:numPr>
        <w:tabs>
          <w:tab w:val="clear" w:pos="720"/>
        </w:tabs>
        <w:ind w:left="850" w:hanging="850"/>
        <w:rPr>
          <w:rFonts w:hAnsi="Times New Roman"/>
        </w:rPr>
      </w:pPr>
      <w:bookmarkStart w:id="173" w:name="_Toc351801030"/>
      <w:bookmarkStart w:id="174" w:name="_Toc203412632"/>
      <w:bookmarkStart w:id="175" w:name="_Toc211958506"/>
      <w:r>
        <w:rPr>
          <w:rFonts w:hint="eastAsia"/>
        </w:rPr>
        <w:t>还款</w:t>
      </w:r>
      <w:bookmarkEnd w:id="173"/>
      <w:bookmarkEnd w:id="174"/>
      <w:bookmarkEnd w:id="175"/>
    </w:p>
    <w:p w14:paraId="7B6D9D91" w14:textId="77777777" w:rsidR="00E6040E" w:rsidRDefault="00E6040E">
      <w:pPr>
        <w:keepNext/>
        <w:widowControl/>
        <w:spacing w:line="360" w:lineRule="exact"/>
        <w:jc w:val="both"/>
        <w:rPr>
          <w:rFonts w:ascii="Times New Roman"/>
        </w:rPr>
      </w:pPr>
    </w:p>
    <w:p w14:paraId="3742B62B" w14:textId="77777777" w:rsidR="00E6040E" w:rsidRDefault="00E6040E">
      <w:pPr>
        <w:widowControl/>
        <w:spacing w:line="360" w:lineRule="exact"/>
        <w:ind w:left="840" w:firstLine="10"/>
        <w:jc w:val="both"/>
        <w:rPr>
          <w:rFonts w:ascii="Times New Roman"/>
          <w:sz w:val="24"/>
          <w:szCs w:val="24"/>
        </w:rPr>
      </w:pPr>
      <w:r>
        <w:rPr>
          <w:rFonts w:ascii="Times New Roman" w:hAnsi="宋体"/>
          <w:b/>
          <w:spacing w:val="20"/>
          <w:sz w:val="24"/>
          <w:szCs w:val="24"/>
          <w:u w:val="single"/>
        </w:rPr>
        <w:t>借款人</w:t>
      </w:r>
      <w:r>
        <w:rPr>
          <w:rFonts w:ascii="Times New Roman" w:hAnsi="宋体"/>
          <w:spacing w:val="20"/>
          <w:sz w:val="24"/>
          <w:szCs w:val="24"/>
        </w:rPr>
        <w:t>应按照以下还款计划在各</w:t>
      </w:r>
      <w:r>
        <w:rPr>
          <w:rFonts w:ascii="Times New Roman" w:hAnsi="宋体"/>
          <w:b/>
          <w:spacing w:val="20"/>
          <w:sz w:val="24"/>
          <w:szCs w:val="24"/>
          <w:u w:val="single"/>
        </w:rPr>
        <w:t>还款日</w:t>
      </w:r>
      <w:r>
        <w:rPr>
          <w:rFonts w:ascii="Times New Roman" w:hAnsi="宋体"/>
          <w:spacing w:val="20"/>
          <w:sz w:val="24"/>
          <w:szCs w:val="24"/>
        </w:rPr>
        <w:t>还</w:t>
      </w:r>
      <w:r>
        <w:rPr>
          <w:rFonts w:ascii="Times New Roman" w:hAnsi="宋体" w:hint="eastAsia"/>
          <w:spacing w:val="20"/>
          <w:sz w:val="24"/>
          <w:szCs w:val="24"/>
        </w:rPr>
        <w:t>款</w:t>
      </w:r>
      <w:r>
        <w:rPr>
          <w:rFonts w:ascii="Times New Roman" w:hAnsi="宋体"/>
          <w:sz w:val="24"/>
          <w:szCs w:val="24"/>
        </w:rPr>
        <w:t>。</w:t>
      </w:r>
    </w:p>
    <w:p w14:paraId="15535814" w14:textId="77777777" w:rsidR="00E6040E" w:rsidRDefault="00E6040E">
      <w:pPr>
        <w:widowControl/>
        <w:spacing w:line="360" w:lineRule="exact"/>
        <w:ind w:left="850"/>
        <w:jc w:val="both"/>
        <w:rPr>
          <w:rFonts w:ascii="Times New Roman"/>
          <w:b/>
          <w:spacing w:val="20"/>
          <w:sz w:val="24"/>
          <w:szCs w:val="24"/>
          <w:u w:val="single"/>
        </w:rPr>
      </w:pPr>
    </w:p>
    <w:tbl>
      <w:tblPr>
        <w:tblW w:w="8171" w:type="dxa"/>
        <w:tblInd w:w="958" w:type="dxa"/>
        <w:tblLayout w:type="fixed"/>
        <w:tblLook w:val="0000" w:firstRow="0" w:lastRow="0" w:firstColumn="0" w:lastColumn="0" w:noHBand="0" w:noVBand="0"/>
      </w:tblPr>
      <w:tblGrid>
        <w:gridCol w:w="3606"/>
        <w:gridCol w:w="4565"/>
      </w:tblGrid>
      <w:tr w:rsidR="00E6040E" w14:paraId="624BCBDC" w14:textId="77777777" w:rsidTr="0006509C">
        <w:tc>
          <w:tcPr>
            <w:tcW w:w="3606" w:type="dxa"/>
          </w:tcPr>
          <w:p w14:paraId="3966C38B" w14:textId="77777777" w:rsidR="00E6040E" w:rsidRDefault="00E6040E">
            <w:pPr>
              <w:widowControl/>
              <w:spacing w:line="360" w:lineRule="exact"/>
              <w:jc w:val="center"/>
              <w:rPr>
                <w:rFonts w:ascii="Times New Roman"/>
                <w:b/>
                <w:spacing w:val="20"/>
                <w:sz w:val="24"/>
                <w:szCs w:val="24"/>
                <w:u w:val="single"/>
              </w:rPr>
            </w:pPr>
            <w:r>
              <w:rPr>
                <w:rFonts w:ascii="Times New Roman" w:hAnsi="宋体"/>
                <w:b/>
                <w:spacing w:val="20"/>
                <w:sz w:val="24"/>
                <w:szCs w:val="24"/>
                <w:u w:val="single"/>
              </w:rPr>
              <w:t>还款日</w:t>
            </w:r>
          </w:p>
        </w:tc>
        <w:tc>
          <w:tcPr>
            <w:tcW w:w="4565" w:type="dxa"/>
          </w:tcPr>
          <w:p w14:paraId="366881E4" w14:textId="05154BB3" w:rsidR="00E6040E" w:rsidRDefault="00E6040E">
            <w:pPr>
              <w:widowControl/>
              <w:spacing w:line="360" w:lineRule="exact"/>
              <w:jc w:val="center"/>
              <w:rPr>
                <w:rFonts w:ascii="Times New Roman"/>
                <w:b/>
                <w:spacing w:val="20"/>
                <w:sz w:val="24"/>
                <w:szCs w:val="24"/>
                <w:u w:val="single"/>
              </w:rPr>
            </w:pPr>
            <w:r>
              <w:rPr>
                <w:rFonts w:ascii="Times New Roman" w:hAnsi="宋体"/>
                <w:spacing w:val="20"/>
                <w:sz w:val="24"/>
                <w:szCs w:val="24"/>
              </w:rPr>
              <w:t>还款</w:t>
            </w:r>
            <w:r w:rsidR="0052564B">
              <w:rPr>
                <w:rFonts w:ascii="Times New Roman" w:hAnsi="宋体" w:hint="eastAsia"/>
                <w:spacing w:val="20"/>
                <w:sz w:val="24"/>
                <w:szCs w:val="24"/>
              </w:rPr>
              <w:t>本金</w:t>
            </w:r>
          </w:p>
        </w:tc>
      </w:tr>
      <w:tr w:rsidR="008025B6" w14:paraId="4E2810EF" w14:textId="77777777" w:rsidTr="0006509C">
        <w:tc>
          <w:tcPr>
            <w:tcW w:w="3606" w:type="dxa"/>
          </w:tcPr>
          <w:p w14:paraId="10D8B46E" w14:textId="2BDF13DD" w:rsidR="008025B6" w:rsidRDefault="008025B6" w:rsidP="008025B6">
            <w:pPr>
              <w:widowControl/>
              <w:spacing w:line="360" w:lineRule="exact"/>
              <w:jc w:val="center"/>
              <w:rPr>
                <w:rFonts w:ascii="Times New Roman"/>
                <w:b/>
                <w:spacing w:val="20"/>
                <w:sz w:val="24"/>
                <w:szCs w:val="24"/>
                <w:u w:val="single"/>
              </w:rPr>
            </w:pPr>
            <w:r>
              <w:rPr>
                <w:rFonts w:ascii="Times New Roman" w:hAnsi="宋体" w:hint="eastAsia"/>
                <w:spacing w:val="20"/>
                <w:sz w:val="24"/>
                <w:szCs w:val="24"/>
              </w:rPr>
              <w:t>【】</w:t>
            </w:r>
          </w:p>
        </w:tc>
        <w:tc>
          <w:tcPr>
            <w:tcW w:w="4565" w:type="dxa"/>
          </w:tcPr>
          <w:p w14:paraId="648E9CF3" w14:textId="24BEEC32" w:rsidR="008025B6" w:rsidRDefault="008025B6" w:rsidP="008025B6">
            <w:pPr>
              <w:widowControl/>
              <w:spacing w:line="360" w:lineRule="exact"/>
              <w:jc w:val="center"/>
              <w:rPr>
                <w:rFonts w:ascii="Times New Roman"/>
                <w:b/>
                <w:spacing w:val="20"/>
                <w:sz w:val="24"/>
                <w:szCs w:val="24"/>
                <w:u w:val="single"/>
              </w:rPr>
            </w:pPr>
            <w:r w:rsidRPr="00457FD8">
              <w:rPr>
                <w:rFonts w:ascii="Times New Roman" w:hAnsi="宋体" w:hint="eastAsia"/>
                <w:spacing w:val="20"/>
                <w:sz w:val="24"/>
                <w:szCs w:val="24"/>
              </w:rPr>
              <w:t>【】</w:t>
            </w:r>
          </w:p>
        </w:tc>
      </w:tr>
      <w:tr w:rsidR="008025B6" w14:paraId="05D79514" w14:textId="77777777" w:rsidTr="0006509C">
        <w:tc>
          <w:tcPr>
            <w:tcW w:w="3606" w:type="dxa"/>
          </w:tcPr>
          <w:p w14:paraId="721E87EC" w14:textId="73733D9B" w:rsidR="008025B6" w:rsidRDefault="008025B6" w:rsidP="008025B6">
            <w:pPr>
              <w:widowControl/>
              <w:spacing w:line="360" w:lineRule="exact"/>
              <w:jc w:val="center"/>
              <w:rPr>
                <w:rFonts w:ascii="Times New Roman"/>
                <w:b/>
                <w:spacing w:val="20"/>
                <w:sz w:val="24"/>
                <w:szCs w:val="24"/>
                <w:u w:val="single"/>
              </w:rPr>
            </w:pPr>
            <w:r w:rsidRPr="003C5C85">
              <w:rPr>
                <w:rFonts w:ascii="Times New Roman" w:hAnsi="宋体" w:hint="eastAsia"/>
                <w:spacing w:val="20"/>
                <w:sz w:val="24"/>
                <w:szCs w:val="24"/>
              </w:rPr>
              <w:t>【】</w:t>
            </w:r>
          </w:p>
        </w:tc>
        <w:tc>
          <w:tcPr>
            <w:tcW w:w="4565" w:type="dxa"/>
          </w:tcPr>
          <w:p w14:paraId="1851668B" w14:textId="79C52B44" w:rsidR="008025B6" w:rsidRDefault="008025B6" w:rsidP="008025B6">
            <w:pPr>
              <w:widowControl/>
              <w:spacing w:line="360" w:lineRule="exact"/>
              <w:jc w:val="center"/>
              <w:rPr>
                <w:rFonts w:ascii="Times New Roman"/>
                <w:b/>
                <w:spacing w:val="20"/>
                <w:sz w:val="24"/>
                <w:szCs w:val="24"/>
                <w:u w:val="single"/>
              </w:rPr>
            </w:pPr>
            <w:r w:rsidRPr="00457FD8">
              <w:rPr>
                <w:rFonts w:ascii="Times New Roman" w:hAnsi="宋体" w:hint="eastAsia"/>
                <w:spacing w:val="20"/>
                <w:sz w:val="24"/>
                <w:szCs w:val="24"/>
              </w:rPr>
              <w:t>【】</w:t>
            </w:r>
          </w:p>
        </w:tc>
      </w:tr>
      <w:tr w:rsidR="008025B6" w14:paraId="0134EF09" w14:textId="77777777" w:rsidTr="0006509C">
        <w:tc>
          <w:tcPr>
            <w:tcW w:w="3606" w:type="dxa"/>
          </w:tcPr>
          <w:p w14:paraId="3A7EC4AE" w14:textId="7CF371DF" w:rsidR="008025B6" w:rsidRDefault="008025B6" w:rsidP="008025B6">
            <w:pPr>
              <w:widowControl/>
              <w:spacing w:line="360" w:lineRule="exact"/>
              <w:jc w:val="center"/>
              <w:rPr>
                <w:rFonts w:ascii="Times New Roman"/>
                <w:b/>
                <w:spacing w:val="20"/>
                <w:sz w:val="24"/>
                <w:szCs w:val="24"/>
                <w:u w:val="single"/>
              </w:rPr>
            </w:pPr>
            <w:r w:rsidRPr="003C5C85">
              <w:rPr>
                <w:rFonts w:ascii="Times New Roman" w:hAnsi="宋体" w:hint="eastAsia"/>
                <w:spacing w:val="20"/>
                <w:sz w:val="24"/>
                <w:szCs w:val="24"/>
              </w:rPr>
              <w:t>【】</w:t>
            </w:r>
          </w:p>
        </w:tc>
        <w:tc>
          <w:tcPr>
            <w:tcW w:w="4565" w:type="dxa"/>
          </w:tcPr>
          <w:p w14:paraId="2C4C2BB1" w14:textId="303445BC" w:rsidR="008025B6" w:rsidRDefault="008025B6" w:rsidP="008025B6">
            <w:pPr>
              <w:widowControl/>
              <w:spacing w:line="360" w:lineRule="exact"/>
              <w:jc w:val="center"/>
              <w:rPr>
                <w:rFonts w:ascii="Times New Roman"/>
                <w:b/>
                <w:spacing w:val="20"/>
                <w:sz w:val="24"/>
                <w:szCs w:val="24"/>
                <w:u w:val="single"/>
              </w:rPr>
            </w:pPr>
            <w:r w:rsidRPr="00457FD8">
              <w:rPr>
                <w:rFonts w:ascii="Times New Roman" w:hAnsi="宋体" w:hint="eastAsia"/>
                <w:spacing w:val="20"/>
                <w:sz w:val="24"/>
                <w:szCs w:val="24"/>
              </w:rPr>
              <w:t>【】</w:t>
            </w:r>
          </w:p>
        </w:tc>
      </w:tr>
      <w:tr w:rsidR="008025B6" w14:paraId="791F072B" w14:textId="77777777" w:rsidTr="0006509C">
        <w:tc>
          <w:tcPr>
            <w:tcW w:w="3606" w:type="dxa"/>
          </w:tcPr>
          <w:p w14:paraId="66C2D58E" w14:textId="0CAEC380" w:rsidR="008025B6" w:rsidRDefault="008025B6" w:rsidP="008025B6">
            <w:pPr>
              <w:widowControl/>
              <w:spacing w:line="360" w:lineRule="exact"/>
              <w:jc w:val="center"/>
              <w:rPr>
                <w:rFonts w:ascii="Times New Roman"/>
                <w:b/>
                <w:spacing w:val="20"/>
                <w:sz w:val="24"/>
                <w:szCs w:val="24"/>
                <w:u w:val="single"/>
              </w:rPr>
            </w:pPr>
            <w:r w:rsidRPr="003C5C85">
              <w:rPr>
                <w:rFonts w:ascii="Times New Roman" w:hAnsi="宋体" w:hint="eastAsia"/>
                <w:spacing w:val="20"/>
                <w:sz w:val="24"/>
                <w:szCs w:val="24"/>
              </w:rPr>
              <w:t>【】</w:t>
            </w:r>
          </w:p>
        </w:tc>
        <w:tc>
          <w:tcPr>
            <w:tcW w:w="4565" w:type="dxa"/>
          </w:tcPr>
          <w:p w14:paraId="5B8785A6" w14:textId="49C4DD88" w:rsidR="008025B6" w:rsidRDefault="008025B6" w:rsidP="008025B6">
            <w:pPr>
              <w:widowControl/>
              <w:spacing w:line="360" w:lineRule="exact"/>
              <w:jc w:val="center"/>
              <w:rPr>
                <w:rFonts w:ascii="Times New Roman"/>
                <w:b/>
                <w:spacing w:val="20"/>
                <w:sz w:val="24"/>
                <w:szCs w:val="24"/>
                <w:u w:val="single"/>
              </w:rPr>
            </w:pPr>
            <w:r w:rsidRPr="00457FD8">
              <w:rPr>
                <w:rFonts w:ascii="Times New Roman" w:hAnsi="宋体" w:hint="eastAsia"/>
                <w:spacing w:val="20"/>
                <w:sz w:val="24"/>
                <w:szCs w:val="24"/>
              </w:rPr>
              <w:t>【】</w:t>
            </w:r>
          </w:p>
        </w:tc>
      </w:tr>
    </w:tbl>
    <w:p w14:paraId="366302F8" w14:textId="1529CD81" w:rsidR="00E6040E" w:rsidRDefault="00E6040E">
      <w:pPr>
        <w:widowControl/>
        <w:spacing w:line="360" w:lineRule="exact"/>
        <w:ind w:left="850"/>
        <w:jc w:val="both"/>
        <w:rPr>
          <w:rFonts w:ascii="Times New Roman"/>
          <w:b/>
          <w:spacing w:val="20"/>
          <w:sz w:val="24"/>
          <w:szCs w:val="24"/>
          <w:u w:val="single"/>
        </w:rPr>
      </w:pPr>
    </w:p>
    <w:p w14:paraId="7FBD89A7" w14:textId="2DBAE0A5" w:rsidR="0066648F" w:rsidRDefault="00B17808">
      <w:pPr>
        <w:widowControl/>
        <w:spacing w:line="360" w:lineRule="exact"/>
        <w:ind w:left="850"/>
        <w:jc w:val="both"/>
        <w:rPr>
          <w:rFonts w:ascii="Times New Roman" w:hAnsi="宋体"/>
          <w:spacing w:val="20"/>
          <w:sz w:val="24"/>
          <w:szCs w:val="24"/>
        </w:rPr>
      </w:pPr>
      <w:bookmarkStart w:id="176" w:name="_Hlk211767968"/>
      <w:r w:rsidRPr="00B17808">
        <w:rPr>
          <w:rFonts w:ascii="Times New Roman" w:hAnsi="宋体" w:hint="eastAsia"/>
          <w:spacing w:val="20"/>
          <w:sz w:val="24"/>
          <w:szCs w:val="24"/>
        </w:rPr>
        <w:t>上述还款金额是</w:t>
      </w:r>
      <w:r>
        <w:rPr>
          <w:rFonts w:ascii="Times New Roman" w:hAnsi="宋体" w:hint="eastAsia"/>
          <w:spacing w:val="20"/>
          <w:sz w:val="24"/>
          <w:szCs w:val="24"/>
        </w:rPr>
        <w:t>在</w:t>
      </w:r>
      <w:r w:rsidRPr="00B17808">
        <w:rPr>
          <w:rFonts w:ascii="Times New Roman" w:hAnsi="宋体" w:hint="eastAsia"/>
          <w:b/>
          <w:spacing w:val="20"/>
          <w:sz w:val="24"/>
          <w:szCs w:val="24"/>
          <w:u w:val="single"/>
        </w:rPr>
        <w:t>借款人</w:t>
      </w:r>
      <w:r w:rsidRPr="00B17808">
        <w:rPr>
          <w:rFonts w:ascii="Times New Roman" w:hAnsi="宋体" w:hint="eastAsia"/>
          <w:spacing w:val="20"/>
          <w:sz w:val="24"/>
          <w:szCs w:val="24"/>
        </w:rPr>
        <w:t>已全额提取</w:t>
      </w:r>
      <w:r w:rsidRPr="00B17808">
        <w:rPr>
          <w:rFonts w:ascii="Times New Roman" w:hAnsi="宋体" w:hint="eastAsia"/>
          <w:b/>
          <w:spacing w:val="20"/>
          <w:sz w:val="24"/>
          <w:szCs w:val="24"/>
          <w:u w:val="single"/>
        </w:rPr>
        <w:t>贷款额度</w:t>
      </w:r>
      <w:r>
        <w:rPr>
          <w:rFonts w:ascii="Times New Roman" w:hAnsi="宋体" w:hint="eastAsia"/>
          <w:spacing w:val="20"/>
          <w:sz w:val="24"/>
          <w:szCs w:val="24"/>
        </w:rPr>
        <w:t>的情形下适用。</w:t>
      </w:r>
      <w:bookmarkEnd w:id="176"/>
      <w:r w:rsidR="0066648F" w:rsidRPr="0066648F">
        <w:rPr>
          <w:rFonts w:ascii="Times New Roman" w:hint="eastAsia"/>
          <w:spacing w:val="20"/>
          <w:sz w:val="24"/>
          <w:szCs w:val="24"/>
        </w:rPr>
        <w:t>如果</w:t>
      </w:r>
      <w:r w:rsidR="00813453">
        <w:rPr>
          <w:rFonts w:ascii="Times New Roman" w:hint="eastAsia"/>
          <w:spacing w:val="20"/>
          <w:sz w:val="24"/>
          <w:szCs w:val="24"/>
        </w:rPr>
        <w:t>在</w:t>
      </w:r>
      <w:r w:rsidR="00813453" w:rsidRPr="006A3A34">
        <w:rPr>
          <w:rFonts w:ascii="Times New Roman" w:hAnsi="宋体" w:hint="eastAsia"/>
          <w:b/>
          <w:spacing w:val="20"/>
          <w:sz w:val="24"/>
          <w:szCs w:val="24"/>
          <w:u w:val="single"/>
        </w:rPr>
        <w:t>贷款期限</w:t>
      </w:r>
      <w:r w:rsidR="00813453">
        <w:rPr>
          <w:rFonts w:ascii="Times New Roman" w:hint="eastAsia"/>
          <w:spacing w:val="20"/>
          <w:sz w:val="24"/>
          <w:szCs w:val="24"/>
        </w:rPr>
        <w:t>内</w:t>
      </w:r>
      <w:r w:rsidR="0066648F">
        <w:rPr>
          <w:rFonts w:ascii="Times New Roman" w:hint="eastAsia"/>
          <w:spacing w:val="20"/>
          <w:sz w:val="24"/>
          <w:szCs w:val="24"/>
        </w:rPr>
        <w:t>上述还款计划</w:t>
      </w:r>
      <w:r w:rsidR="00813453">
        <w:rPr>
          <w:rFonts w:ascii="Times New Roman" w:hint="eastAsia"/>
          <w:spacing w:val="20"/>
          <w:sz w:val="24"/>
          <w:szCs w:val="24"/>
        </w:rPr>
        <w:t>需要调整，</w:t>
      </w:r>
      <w:r w:rsidR="00D223DA">
        <w:rPr>
          <w:rFonts w:ascii="Times New Roman" w:hAnsi="宋体"/>
          <w:b/>
          <w:spacing w:val="20"/>
          <w:sz w:val="24"/>
          <w:szCs w:val="24"/>
          <w:u w:val="single"/>
        </w:rPr>
        <w:t>代理</w:t>
      </w:r>
      <w:proofErr w:type="gramStart"/>
      <w:r w:rsidR="00D223DA">
        <w:rPr>
          <w:rFonts w:ascii="Times New Roman" w:hAnsi="宋体"/>
          <w:b/>
          <w:spacing w:val="20"/>
          <w:sz w:val="24"/>
          <w:szCs w:val="24"/>
          <w:u w:val="single"/>
        </w:rPr>
        <w:t>行</w:t>
      </w:r>
      <w:r w:rsidR="00D223DA">
        <w:rPr>
          <w:rFonts w:ascii="Times New Roman" w:hAnsi="宋体"/>
          <w:spacing w:val="20"/>
          <w:sz w:val="24"/>
          <w:szCs w:val="24"/>
        </w:rPr>
        <w:t>应当</w:t>
      </w:r>
      <w:proofErr w:type="gramEnd"/>
      <w:r w:rsidR="002D3B83">
        <w:rPr>
          <w:rFonts w:ascii="Times New Roman" w:hAnsi="宋体" w:hint="eastAsia"/>
          <w:spacing w:val="20"/>
          <w:sz w:val="24"/>
          <w:szCs w:val="24"/>
        </w:rPr>
        <w:t>按照全体</w:t>
      </w:r>
      <w:r w:rsidR="002D3B83">
        <w:rPr>
          <w:rFonts w:ascii="Times New Roman" w:hAnsi="宋体" w:hint="eastAsia"/>
          <w:b/>
          <w:spacing w:val="20"/>
          <w:sz w:val="24"/>
          <w:szCs w:val="24"/>
          <w:u w:val="single"/>
        </w:rPr>
        <w:t>贷款人</w:t>
      </w:r>
      <w:r w:rsidR="002D3B83">
        <w:rPr>
          <w:rFonts w:ascii="Times New Roman" w:hAnsi="宋体" w:hint="eastAsia"/>
          <w:spacing w:val="20"/>
          <w:sz w:val="24"/>
          <w:szCs w:val="24"/>
        </w:rPr>
        <w:t>的要求准备新的还款计划并</w:t>
      </w:r>
      <w:r w:rsidR="006A3A34">
        <w:rPr>
          <w:rFonts w:ascii="Times New Roman" w:hAnsi="宋体" w:hint="eastAsia"/>
          <w:spacing w:val="20"/>
          <w:sz w:val="24"/>
          <w:szCs w:val="24"/>
        </w:rPr>
        <w:t>及时发给</w:t>
      </w:r>
      <w:r w:rsidR="006A3A34" w:rsidRPr="006A3A34">
        <w:rPr>
          <w:rFonts w:ascii="Times New Roman" w:hAnsi="宋体" w:hint="eastAsia"/>
          <w:b/>
          <w:spacing w:val="20"/>
          <w:sz w:val="24"/>
          <w:szCs w:val="24"/>
          <w:u w:val="single"/>
        </w:rPr>
        <w:t>借款人</w:t>
      </w:r>
      <w:r w:rsidR="006A3A34">
        <w:rPr>
          <w:rFonts w:ascii="Times New Roman" w:hAnsi="宋体" w:hint="eastAsia"/>
          <w:spacing w:val="20"/>
          <w:sz w:val="24"/>
          <w:szCs w:val="24"/>
        </w:rPr>
        <w:t>和</w:t>
      </w:r>
      <w:proofErr w:type="gramStart"/>
      <w:r w:rsidR="00D223DA">
        <w:rPr>
          <w:rFonts w:ascii="Times New Roman" w:hAnsi="宋体"/>
          <w:spacing w:val="20"/>
          <w:sz w:val="24"/>
          <w:szCs w:val="24"/>
        </w:rPr>
        <w:t>各</w:t>
      </w:r>
      <w:r w:rsidR="00D223DA">
        <w:rPr>
          <w:rFonts w:ascii="Times New Roman" w:hAnsi="宋体"/>
          <w:b/>
          <w:spacing w:val="20"/>
          <w:sz w:val="24"/>
          <w:szCs w:val="24"/>
          <w:u w:val="single"/>
        </w:rPr>
        <w:t>贷款</w:t>
      </w:r>
      <w:proofErr w:type="gramEnd"/>
      <w:r w:rsidR="00D223DA">
        <w:rPr>
          <w:rFonts w:ascii="Times New Roman" w:hAnsi="宋体"/>
          <w:b/>
          <w:spacing w:val="20"/>
          <w:sz w:val="24"/>
          <w:szCs w:val="24"/>
          <w:u w:val="single"/>
        </w:rPr>
        <w:t>人</w:t>
      </w:r>
      <w:r w:rsidR="00D223DA">
        <w:rPr>
          <w:rFonts w:ascii="Times New Roman" w:hAnsi="宋体" w:hint="eastAsia"/>
          <w:spacing w:val="20"/>
          <w:sz w:val="24"/>
          <w:szCs w:val="24"/>
        </w:rPr>
        <w:t>。</w:t>
      </w:r>
    </w:p>
    <w:p w14:paraId="4CB854A4" w14:textId="5693EA73" w:rsidR="005C7FA6" w:rsidRDefault="005C7FA6">
      <w:pPr>
        <w:widowControl/>
        <w:spacing w:line="360" w:lineRule="exact"/>
        <w:ind w:left="850"/>
        <w:jc w:val="both"/>
        <w:rPr>
          <w:rFonts w:ascii="Times New Roman"/>
          <w:spacing w:val="20"/>
          <w:sz w:val="24"/>
          <w:szCs w:val="24"/>
        </w:rPr>
      </w:pPr>
    </w:p>
    <w:p w14:paraId="2F79A10E" w14:textId="491E3925" w:rsidR="005C7FA6" w:rsidRPr="0066648F" w:rsidRDefault="005C7FA6" w:rsidP="005C7FA6">
      <w:pPr>
        <w:widowControl/>
        <w:spacing w:line="360" w:lineRule="exact"/>
        <w:ind w:left="850"/>
        <w:jc w:val="both"/>
        <w:rPr>
          <w:rFonts w:ascii="Times New Roman"/>
          <w:spacing w:val="20"/>
          <w:sz w:val="24"/>
          <w:szCs w:val="24"/>
        </w:rPr>
      </w:pPr>
      <w:bookmarkStart w:id="177" w:name="_Hlk211616811"/>
      <w:r>
        <w:rPr>
          <w:rFonts w:ascii="Times New Roman" w:hAnsi="宋体" w:hint="eastAsia"/>
          <w:spacing w:val="20"/>
          <w:sz w:val="24"/>
          <w:szCs w:val="24"/>
        </w:rPr>
        <w:t>为免疑义，如果发生</w:t>
      </w:r>
      <w:r w:rsidRPr="004F79E6">
        <w:rPr>
          <w:rFonts w:ascii="Times New Roman" w:hAnsi="宋体" w:hint="eastAsia"/>
          <w:b/>
          <w:spacing w:val="20"/>
          <w:sz w:val="24"/>
          <w:szCs w:val="24"/>
          <w:u w:val="single"/>
        </w:rPr>
        <w:t>借款人</w:t>
      </w:r>
      <w:r w:rsidRPr="005C7FA6">
        <w:rPr>
          <w:rFonts w:ascii="Times New Roman" w:hAnsi="宋体" w:hint="eastAsia"/>
          <w:spacing w:val="20"/>
          <w:sz w:val="24"/>
          <w:szCs w:val="24"/>
        </w:rPr>
        <w:t>最终未按</w:t>
      </w:r>
      <w:r>
        <w:rPr>
          <w:rFonts w:ascii="Times New Roman" w:hAnsi="宋体" w:hint="eastAsia"/>
          <w:spacing w:val="20"/>
          <w:sz w:val="24"/>
          <w:szCs w:val="24"/>
        </w:rPr>
        <w:t>照本合同的约定</w:t>
      </w:r>
      <w:r w:rsidRPr="005C7FA6">
        <w:rPr>
          <w:rFonts w:ascii="Times New Roman" w:hAnsi="宋体" w:hint="eastAsia"/>
          <w:spacing w:val="20"/>
          <w:sz w:val="24"/>
          <w:szCs w:val="24"/>
        </w:rPr>
        <w:t>足额提款</w:t>
      </w:r>
      <w:r w:rsidR="00376A40">
        <w:rPr>
          <w:rFonts w:ascii="Times New Roman" w:hAnsi="宋体" w:hint="eastAsia"/>
          <w:spacing w:val="20"/>
          <w:sz w:val="24"/>
          <w:szCs w:val="24"/>
        </w:rPr>
        <w:t>的情况，在安排上述的调整还款计划的事宜时，</w:t>
      </w:r>
      <w:r w:rsidR="00376A40" w:rsidRPr="004F79E6">
        <w:rPr>
          <w:rFonts w:ascii="Times New Roman" w:hAnsi="宋体" w:hint="eastAsia"/>
          <w:b/>
          <w:spacing w:val="20"/>
          <w:sz w:val="24"/>
          <w:szCs w:val="24"/>
          <w:u w:val="single"/>
        </w:rPr>
        <w:t>代理行</w:t>
      </w:r>
      <w:r w:rsidR="00376A40">
        <w:rPr>
          <w:rFonts w:ascii="Times New Roman" w:hAnsi="宋体" w:hint="eastAsia"/>
          <w:spacing w:val="20"/>
          <w:sz w:val="24"/>
          <w:szCs w:val="24"/>
        </w:rPr>
        <w:t>需按照</w:t>
      </w:r>
      <w:proofErr w:type="gramStart"/>
      <w:r w:rsidR="00376A40">
        <w:rPr>
          <w:rFonts w:ascii="Times New Roman" w:hAnsi="宋体"/>
          <w:spacing w:val="20"/>
          <w:sz w:val="24"/>
          <w:szCs w:val="24"/>
        </w:rPr>
        <w:t>各</w:t>
      </w:r>
      <w:r w:rsidR="00376A40">
        <w:rPr>
          <w:rFonts w:ascii="Times New Roman" w:hAnsi="宋体"/>
          <w:b/>
          <w:spacing w:val="20"/>
          <w:sz w:val="24"/>
          <w:szCs w:val="24"/>
          <w:u w:val="single"/>
        </w:rPr>
        <w:t>贷款</w:t>
      </w:r>
      <w:proofErr w:type="gramEnd"/>
      <w:r w:rsidR="00376A40">
        <w:rPr>
          <w:rFonts w:ascii="Times New Roman" w:hAnsi="宋体"/>
          <w:b/>
          <w:spacing w:val="20"/>
          <w:sz w:val="24"/>
          <w:szCs w:val="24"/>
          <w:u w:val="single"/>
        </w:rPr>
        <w:t>人</w:t>
      </w:r>
      <w:r w:rsidR="00376A40">
        <w:rPr>
          <w:rFonts w:ascii="Times New Roman" w:hAnsi="宋体" w:hint="eastAsia"/>
          <w:spacing w:val="20"/>
          <w:sz w:val="24"/>
          <w:szCs w:val="24"/>
        </w:rPr>
        <w:t>实际发放的贷款资金在</w:t>
      </w:r>
      <w:r w:rsidR="00376A40" w:rsidRPr="00E02C4B">
        <w:rPr>
          <w:rFonts w:ascii="Times New Roman" w:hAnsi="宋体" w:hint="eastAsia"/>
          <w:b/>
          <w:spacing w:val="20"/>
          <w:sz w:val="24"/>
          <w:szCs w:val="24"/>
          <w:u w:val="single"/>
        </w:rPr>
        <w:t>贷款余额</w:t>
      </w:r>
      <w:r w:rsidR="00376A40">
        <w:rPr>
          <w:rFonts w:ascii="Times New Roman" w:hAnsi="宋体" w:hint="eastAsia"/>
          <w:spacing w:val="20"/>
          <w:sz w:val="24"/>
          <w:szCs w:val="24"/>
        </w:rPr>
        <w:t>中所占的份额，同比例</w:t>
      </w:r>
      <w:r w:rsidR="00B95CFB">
        <w:rPr>
          <w:rFonts w:ascii="Times New Roman" w:hAnsi="宋体" w:hint="eastAsia"/>
          <w:spacing w:val="20"/>
          <w:sz w:val="24"/>
          <w:szCs w:val="24"/>
        </w:rPr>
        <w:t>减少每次的还款金额，以使得</w:t>
      </w:r>
      <w:proofErr w:type="gramStart"/>
      <w:r w:rsidR="00B95CFB">
        <w:rPr>
          <w:rFonts w:ascii="Times New Roman" w:hAnsi="宋体" w:hint="eastAsia"/>
          <w:spacing w:val="20"/>
          <w:sz w:val="24"/>
          <w:szCs w:val="24"/>
        </w:rPr>
        <w:t>各</w:t>
      </w:r>
      <w:r w:rsidR="00B95CFB" w:rsidRPr="004F79E6">
        <w:rPr>
          <w:rFonts w:ascii="Times New Roman" w:hAnsi="宋体" w:hint="eastAsia"/>
          <w:b/>
          <w:spacing w:val="20"/>
          <w:sz w:val="24"/>
          <w:szCs w:val="24"/>
          <w:u w:val="single"/>
        </w:rPr>
        <w:t>贷款</w:t>
      </w:r>
      <w:proofErr w:type="gramEnd"/>
      <w:r w:rsidR="00B95CFB" w:rsidRPr="004F79E6">
        <w:rPr>
          <w:rFonts w:ascii="Times New Roman" w:hAnsi="宋体" w:hint="eastAsia"/>
          <w:b/>
          <w:spacing w:val="20"/>
          <w:sz w:val="24"/>
          <w:szCs w:val="24"/>
          <w:u w:val="single"/>
        </w:rPr>
        <w:t>人</w:t>
      </w:r>
      <w:r w:rsidR="004F79E6">
        <w:rPr>
          <w:rFonts w:ascii="Times New Roman" w:hAnsi="宋体" w:hint="eastAsia"/>
          <w:spacing w:val="20"/>
          <w:sz w:val="24"/>
          <w:szCs w:val="24"/>
        </w:rPr>
        <w:t>仍然按比例受偿</w:t>
      </w:r>
      <w:r w:rsidR="00376A40" w:rsidRPr="00376A40">
        <w:rPr>
          <w:rFonts w:ascii="Times New Roman" w:hAnsi="宋体" w:hint="eastAsia"/>
          <w:spacing w:val="20"/>
          <w:sz w:val="24"/>
          <w:szCs w:val="24"/>
        </w:rPr>
        <w:t>。</w:t>
      </w:r>
      <w:bookmarkEnd w:id="177"/>
    </w:p>
    <w:p w14:paraId="03961393" w14:textId="77777777" w:rsidR="005C7FA6" w:rsidRPr="005C7FA6" w:rsidRDefault="005C7FA6">
      <w:pPr>
        <w:widowControl/>
        <w:spacing w:line="360" w:lineRule="exact"/>
        <w:ind w:left="850"/>
        <w:jc w:val="both"/>
        <w:rPr>
          <w:rFonts w:ascii="Times New Roman"/>
          <w:spacing w:val="20"/>
          <w:sz w:val="24"/>
          <w:szCs w:val="24"/>
        </w:rPr>
      </w:pPr>
    </w:p>
    <w:p w14:paraId="3DB41A0B" w14:textId="2B643D70" w:rsidR="005B54E8" w:rsidRDefault="005B54E8" w:rsidP="00E85C15">
      <w:pPr>
        <w:pStyle w:val="1TimesNewRoman"/>
        <w:widowControl/>
      </w:pPr>
    </w:p>
    <w:p w14:paraId="0F75B1CC" w14:textId="2073866C" w:rsidR="00E6040E" w:rsidRDefault="00FF069A" w:rsidP="00397940">
      <w:pPr>
        <w:pStyle w:val="1TimesNewRoman"/>
        <w:widowControl/>
        <w:numPr>
          <w:ilvl w:val="1"/>
          <w:numId w:val="24"/>
        </w:numPr>
        <w:tabs>
          <w:tab w:val="clear" w:pos="720"/>
        </w:tabs>
        <w:ind w:left="850" w:hanging="850"/>
        <w:rPr>
          <w:rFonts w:hAnsi="Times New Roman"/>
        </w:rPr>
      </w:pPr>
      <w:bookmarkStart w:id="178" w:name="_Toc351801031"/>
      <w:bookmarkStart w:id="179" w:name="_Toc203412633"/>
      <w:bookmarkStart w:id="180" w:name="_Toc211958507"/>
      <w:r>
        <w:rPr>
          <w:rFonts w:hint="eastAsia"/>
        </w:rPr>
        <w:t>还款账户</w:t>
      </w:r>
      <w:bookmarkEnd w:id="178"/>
      <w:bookmarkEnd w:id="179"/>
      <w:bookmarkEnd w:id="180"/>
    </w:p>
    <w:p w14:paraId="3132A073" w14:textId="77777777" w:rsidR="00E6040E" w:rsidRDefault="00E6040E">
      <w:pPr>
        <w:widowControl/>
        <w:spacing w:line="360" w:lineRule="exact"/>
        <w:jc w:val="both"/>
        <w:rPr>
          <w:rFonts w:ascii="Times New Roman"/>
          <w:spacing w:val="20"/>
          <w:sz w:val="24"/>
          <w:szCs w:val="24"/>
        </w:rPr>
      </w:pPr>
    </w:p>
    <w:p w14:paraId="7E421E3C" w14:textId="4EC70D60" w:rsidR="00E6040E" w:rsidRDefault="00E6040E">
      <w:pPr>
        <w:widowControl/>
        <w:spacing w:line="360" w:lineRule="exact"/>
        <w:ind w:left="840" w:firstLine="10"/>
        <w:jc w:val="both"/>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w:t>
      </w:r>
      <w:r>
        <w:rPr>
          <w:rFonts w:ascii="Times New Roman" w:hAnsi="宋体" w:hint="eastAsia"/>
          <w:spacing w:val="20"/>
          <w:sz w:val="24"/>
          <w:szCs w:val="24"/>
        </w:rPr>
        <w:t>在</w:t>
      </w:r>
      <w:r w:rsidR="00CD4DAA">
        <w:rPr>
          <w:rFonts w:ascii="Times New Roman" w:hAnsi="宋体" w:hint="eastAsia"/>
          <w:spacing w:val="20"/>
          <w:sz w:val="24"/>
          <w:szCs w:val="24"/>
        </w:rPr>
        <w:t>本合同签署之后的【】</w:t>
      </w:r>
      <w:proofErr w:type="gramStart"/>
      <w:r w:rsidR="00CD4DAA">
        <w:rPr>
          <w:rFonts w:ascii="Times New Roman" w:hAnsi="宋体" w:hint="eastAsia"/>
          <w:spacing w:val="20"/>
          <w:sz w:val="24"/>
          <w:szCs w:val="24"/>
        </w:rPr>
        <w:t>个</w:t>
      </w:r>
      <w:proofErr w:type="gramEnd"/>
      <w:r w:rsidR="00CD4DAA" w:rsidRPr="00DF6483">
        <w:rPr>
          <w:rFonts w:ascii="Times New Roman" w:hAnsi="宋体" w:hint="eastAsia"/>
          <w:b/>
          <w:spacing w:val="20"/>
          <w:sz w:val="24"/>
          <w:szCs w:val="24"/>
          <w:u w:val="single"/>
        </w:rPr>
        <w:t>营业日</w:t>
      </w:r>
      <w:r>
        <w:rPr>
          <w:rFonts w:ascii="Times New Roman" w:hAnsi="宋体" w:hint="eastAsia"/>
          <w:spacing w:val="20"/>
          <w:sz w:val="24"/>
          <w:szCs w:val="24"/>
        </w:rPr>
        <w:t>之内在</w:t>
      </w:r>
      <w:r>
        <w:rPr>
          <w:rFonts w:ascii="Times New Roman" w:hAnsi="宋体" w:hint="eastAsia"/>
          <w:b/>
          <w:spacing w:val="20"/>
          <w:sz w:val="24"/>
          <w:szCs w:val="24"/>
          <w:u w:val="single"/>
        </w:rPr>
        <w:t>代理行</w:t>
      </w:r>
      <w:r>
        <w:rPr>
          <w:rFonts w:ascii="Times New Roman" w:hAnsi="宋体" w:hint="eastAsia"/>
          <w:spacing w:val="20"/>
          <w:sz w:val="24"/>
          <w:szCs w:val="24"/>
        </w:rPr>
        <w:t>处开立还款账户。</w:t>
      </w:r>
      <w:r>
        <w:rPr>
          <w:rFonts w:ascii="Times New Roman" w:hAnsi="宋体"/>
          <w:b/>
          <w:spacing w:val="20"/>
          <w:sz w:val="24"/>
          <w:szCs w:val="24"/>
          <w:u w:val="single"/>
        </w:rPr>
        <w:t>项目</w:t>
      </w:r>
      <w:r>
        <w:rPr>
          <w:rFonts w:ascii="Times New Roman" w:hAnsi="宋体" w:hint="eastAsia"/>
          <w:spacing w:val="20"/>
          <w:sz w:val="24"/>
          <w:szCs w:val="24"/>
        </w:rPr>
        <w:t>项下</w:t>
      </w:r>
      <w:r>
        <w:rPr>
          <w:rFonts w:ascii="Times New Roman" w:hAnsi="宋体"/>
          <w:spacing w:val="20"/>
          <w:sz w:val="24"/>
          <w:szCs w:val="24"/>
        </w:rPr>
        <w:t>的</w:t>
      </w:r>
      <w:r w:rsidR="00CD4DAA">
        <w:rPr>
          <w:rFonts w:ascii="Times New Roman" w:hAnsi="宋体" w:hint="eastAsia"/>
          <w:spacing w:val="20"/>
          <w:sz w:val="24"/>
          <w:szCs w:val="24"/>
        </w:rPr>
        <w:t>【】</w:t>
      </w:r>
      <w:r>
        <w:rPr>
          <w:rFonts w:ascii="Times New Roman" w:hAnsi="宋体" w:hint="eastAsia"/>
          <w:spacing w:val="20"/>
          <w:sz w:val="24"/>
          <w:szCs w:val="24"/>
        </w:rPr>
        <w:t>应存入该</w:t>
      </w:r>
      <w:r>
        <w:rPr>
          <w:rFonts w:ascii="Times New Roman" w:hAnsi="宋体"/>
          <w:spacing w:val="20"/>
          <w:sz w:val="24"/>
          <w:szCs w:val="24"/>
        </w:rPr>
        <w:t>账户</w:t>
      </w:r>
      <w:r>
        <w:rPr>
          <w:rFonts w:ascii="Times New Roman" w:hAnsi="宋体" w:hint="eastAsia"/>
          <w:spacing w:val="20"/>
          <w:sz w:val="24"/>
          <w:szCs w:val="24"/>
        </w:rPr>
        <w:t>。该</w:t>
      </w:r>
      <w:r>
        <w:rPr>
          <w:rFonts w:ascii="Times New Roman" w:hAnsi="宋体"/>
          <w:spacing w:val="20"/>
          <w:sz w:val="24"/>
          <w:szCs w:val="24"/>
        </w:rPr>
        <w:t>账户内的资金</w:t>
      </w:r>
      <w:r>
        <w:rPr>
          <w:rFonts w:ascii="Times New Roman" w:hAnsi="宋体" w:hint="eastAsia"/>
          <w:spacing w:val="20"/>
          <w:sz w:val="24"/>
          <w:szCs w:val="24"/>
        </w:rPr>
        <w:t>余额自首个</w:t>
      </w:r>
      <w:r>
        <w:rPr>
          <w:rFonts w:ascii="Times New Roman" w:hAnsi="宋体" w:hint="eastAsia"/>
          <w:b/>
          <w:spacing w:val="20"/>
          <w:sz w:val="24"/>
          <w:szCs w:val="24"/>
          <w:u w:val="single"/>
        </w:rPr>
        <w:t>还款日</w:t>
      </w:r>
      <w:r>
        <w:rPr>
          <w:rFonts w:ascii="Times New Roman" w:hAnsi="宋体" w:hint="eastAsia"/>
          <w:spacing w:val="20"/>
          <w:sz w:val="24"/>
          <w:szCs w:val="24"/>
        </w:rPr>
        <w:t>之前的</w:t>
      </w:r>
      <w:r w:rsidR="0002667E">
        <w:rPr>
          <w:rFonts w:ascii="Times New Roman" w:hAnsi="宋体" w:hint="eastAsia"/>
          <w:spacing w:val="20"/>
          <w:sz w:val="24"/>
          <w:szCs w:val="24"/>
        </w:rPr>
        <w:t>【】</w:t>
      </w:r>
      <w:r>
        <w:rPr>
          <w:rFonts w:ascii="Times New Roman" w:hAnsi="宋体" w:hint="eastAsia"/>
          <w:spacing w:val="20"/>
          <w:sz w:val="24"/>
          <w:szCs w:val="24"/>
        </w:rPr>
        <w:t>日起，不得低于</w:t>
      </w:r>
      <w:r w:rsidR="0002667E">
        <w:rPr>
          <w:rFonts w:ascii="Times New Roman" w:hAnsi="宋体" w:hint="eastAsia"/>
          <w:spacing w:val="20"/>
          <w:sz w:val="24"/>
          <w:szCs w:val="24"/>
        </w:rPr>
        <w:t>【】</w:t>
      </w:r>
      <w:r>
        <w:rPr>
          <w:rFonts w:ascii="Times New Roman" w:hAnsi="宋体"/>
          <w:spacing w:val="20"/>
          <w:sz w:val="24"/>
          <w:szCs w:val="24"/>
        </w:rPr>
        <w:t>。</w:t>
      </w:r>
    </w:p>
    <w:p w14:paraId="498EE86B" w14:textId="77777777" w:rsidR="00E6040E" w:rsidRDefault="00E6040E">
      <w:pPr>
        <w:widowControl/>
        <w:spacing w:line="360" w:lineRule="exact"/>
        <w:ind w:left="840" w:firstLine="10"/>
        <w:jc w:val="both"/>
        <w:rPr>
          <w:rFonts w:ascii="Times New Roman" w:hAnsi="宋体"/>
          <w:spacing w:val="20"/>
          <w:sz w:val="24"/>
          <w:szCs w:val="24"/>
        </w:rPr>
      </w:pPr>
    </w:p>
    <w:p w14:paraId="0A773E32" w14:textId="1D05C488" w:rsidR="00E6040E" w:rsidRDefault="00E6040E">
      <w:pPr>
        <w:widowControl/>
        <w:spacing w:line="360" w:lineRule="exact"/>
        <w:ind w:left="840" w:firstLine="10"/>
        <w:jc w:val="both"/>
        <w:rPr>
          <w:rFonts w:ascii="Times New Roman" w:hAnsi="宋体"/>
          <w:spacing w:val="20"/>
          <w:sz w:val="24"/>
          <w:szCs w:val="24"/>
        </w:rPr>
      </w:pPr>
      <w:r>
        <w:rPr>
          <w:rFonts w:ascii="Times New Roman" w:hAnsi="宋体" w:hint="eastAsia"/>
          <w:spacing w:val="20"/>
          <w:sz w:val="24"/>
          <w:szCs w:val="24"/>
        </w:rPr>
        <w:t>在</w:t>
      </w:r>
      <w:r>
        <w:rPr>
          <w:rFonts w:ascii="Times New Roman" w:hAnsi="宋体" w:hint="eastAsia"/>
          <w:b/>
          <w:spacing w:val="20"/>
          <w:sz w:val="24"/>
          <w:szCs w:val="24"/>
          <w:u w:val="single"/>
        </w:rPr>
        <w:t>借款人</w:t>
      </w:r>
      <w:r>
        <w:rPr>
          <w:rFonts w:ascii="Times New Roman" w:hAnsi="宋体" w:hint="eastAsia"/>
          <w:spacing w:val="20"/>
          <w:sz w:val="24"/>
          <w:szCs w:val="24"/>
        </w:rPr>
        <w:t>未能按照本合同的规定按期足额清偿任何到期应付款项时，</w:t>
      </w:r>
      <w:r>
        <w:rPr>
          <w:rFonts w:ascii="Times New Roman" w:hAnsi="宋体" w:hint="eastAsia"/>
          <w:b/>
          <w:spacing w:val="20"/>
          <w:sz w:val="24"/>
          <w:szCs w:val="24"/>
          <w:u w:val="single"/>
        </w:rPr>
        <w:t>代理行</w:t>
      </w:r>
      <w:r>
        <w:rPr>
          <w:rFonts w:ascii="Times New Roman" w:hAnsi="宋体" w:hint="eastAsia"/>
          <w:spacing w:val="20"/>
          <w:sz w:val="24"/>
          <w:szCs w:val="24"/>
        </w:rPr>
        <w:t>有权直接从还款账户中扣</w:t>
      </w:r>
      <w:proofErr w:type="gramStart"/>
      <w:r>
        <w:rPr>
          <w:rFonts w:ascii="Times New Roman" w:hAnsi="宋体" w:hint="eastAsia"/>
          <w:spacing w:val="20"/>
          <w:sz w:val="24"/>
          <w:szCs w:val="24"/>
        </w:rPr>
        <w:t>收相关</w:t>
      </w:r>
      <w:proofErr w:type="gramEnd"/>
      <w:r>
        <w:rPr>
          <w:rFonts w:ascii="Times New Roman" w:hAnsi="宋体" w:hint="eastAsia"/>
          <w:spacing w:val="20"/>
          <w:sz w:val="24"/>
          <w:szCs w:val="24"/>
        </w:rPr>
        <w:t>款项</w:t>
      </w:r>
      <w:r w:rsidR="00CF369B">
        <w:rPr>
          <w:rFonts w:ascii="Times New Roman" w:hAnsi="宋体" w:hint="eastAsia"/>
          <w:spacing w:val="20"/>
          <w:sz w:val="24"/>
          <w:szCs w:val="24"/>
        </w:rPr>
        <w:t>。</w:t>
      </w:r>
      <w:r w:rsidR="00CF369B" w:rsidRPr="00E57066">
        <w:rPr>
          <w:rFonts w:ascii="Times New Roman" w:hAnsi="宋体" w:hint="eastAsia"/>
          <w:b/>
          <w:spacing w:val="20"/>
          <w:sz w:val="24"/>
          <w:szCs w:val="24"/>
          <w:u w:val="single"/>
        </w:rPr>
        <w:t>代理</w:t>
      </w:r>
      <w:proofErr w:type="gramStart"/>
      <w:r w:rsidR="00CF369B" w:rsidRPr="00E57066">
        <w:rPr>
          <w:rFonts w:ascii="Times New Roman" w:hAnsi="宋体" w:hint="eastAsia"/>
          <w:b/>
          <w:spacing w:val="20"/>
          <w:sz w:val="24"/>
          <w:szCs w:val="24"/>
          <w:u w:val="single"/>
        </w:rPr>
        <w:t>行</w:t>
      </w:r>
      <w:r w:rsidR="00CF369B">
        <w:rPr>
          <w:rFonts w:ascii="Times New Roman" w:hAnsi="宋体" w:hint="eastAsia"/>
          <w:spacing w:val="20"/>
          <w:sz w:val="24"/>
          <w:szCs w:val="24"/>
        </w:rPr>
        <w:t>应当</w:t>
      </w:r>
      <w:proofErr w:type="gramEnd"/>
      <w:r w:rsidR="00D0708A">
        <w:rPr>
          <w:rFonts w:ascii="Times New Roman" w:hAnsi="宋体" w:hint="eastAsia"/>
          <w:spacing w:val="20"/>
          <w:sz w:val="24"/>
          <w:szCs w:val="24"/>
        </w:rPr>
        <w:t>在扣收该等款项后的【】</w:t>
      </w:r>
      <w:proofErr w:type="gramStart"/>
      <w:r w:rsidR="00D0708A">
        <w:rPr>
          <w:rFonts w:ascii="Times New Roman" w:hAnsi="宋体" w:hint="eastAsia"/>
          <w:spacing w:val="20"/>
          <w:sz w:val="24"/>
          <w:szCs w:val="24"/>
        </w:rPr>
        <w:t>个</w:t>
      </w:r>
      <w:proofErr w:type="gramEnd"/>
      <w:r w:rsidR="00D0708A" w:rsidRPr="003E26CF">
        <w:rPr>
          <w:rFonts w:ascii="Times New Roman" w:hAnsi="宋体" w:hint="eastAsia"/>
          <w:b/>
          <w:spacing w:val="20"/>
          <w:sz w:val="24"/>
          <w:szCs w:val="24"/>
          <w:u w:val="single"/>
        </w:rPr>
        <w:t>营业日</w:t>
      </w:r>
      <w:r w:rsidR="00D0708A">
        <w:rPr>
          <w:rFonts w:ascii="Times New Roman" w:hAnsi="宋体" w:hint="eastAsia"/>
          <w:spacing w:val="20"/>
          <w:sz w:val="24"/>
          <w:szCs w:val="24"/>
        </w:rPr>
        <w:t>内</w:t>
      </w:r>
      <w:r w:rsidR="00CF369B">
        <w:rPr>
          <w:rFonts w:ascii="Times New Roman" w:hAnsi="宋体" w:hint="eastAsia"/>
          <w:spacing w:val="20"/>
          <w:sz w:val="24"/>
          <w:szCs w:val="24"/>
        </w:rPr>
        <w:t>，</w:t>
      </w:r>
      <w:r w:rsidR="000B2492">
        <w:rPr>
          <w:rFonts w:ascii="Times New Roman" w:hAnsi="宋体"/>
          <w:spacing w:val="20"/>
          <w:sz w:val="24"/>
          <w:szCs w:val="24"/>
        </w:rPr>
        <w:t>按本合同第</w:t>
      </w:r>
      <w:r w:rsidR="000B2492">
        <w:rPr>
          <w:rFonts w:ascii="Times New Roman"/>
          <w:spacing w:val="20"/>
          <w:sz w:val="24"/>
          <w:szCs w:val="24"/>
        </w:rPr>
        <w:t>8.</w:t>
      </w:r>
      <w:r w:rsidR="000B2492">
        <w:rPr>
          <w:rFonts w:ascii="Times New Roman" w:hint="eastAsia"/>
          <w:spacing w:val="20"/>
          <w:sz w:val="24"/>
          <w:szCs w:val="24"/>
        </w:rPr>
        <w:t>5</w:t>
      </w:r>
      <w:r w:rsidR="000B2492">
        <w:rPr>
          <w:rFonts w:ascii="Times New Roman" w:hAnsi="宋体"/>
          <w:spacing w:val="20"/>
          <w:sz w:val="24"/>
          <w:szCs w:val="24"/>
        </w:rPr>
        <w:t>条</w:t>
      </w:r>
      <w:r w:rsidR="000B2492">
        <w:rPr>
          <w:rFonts w:ascii="Times New Roman"/>
          <w:i/>
          <w:spacing w:val="20"/>
          <w:sz w:val="24"/>
          <w:szCs w:val="24"/>
        </w:rPr>
        <w:t>(</w:t>
      </w:r>
      <w:r w:rsidR="000B2492">
        <w:rPr>
          <w:rFonts w:ascii="Times New Roman" w:hAnsi="宋体"/>
          <w:i/>
          <w:spacing w:val="20"/>
          <w:sz w:val="24"/>
          <w:szCs w:val="24"/>
        </w:rPr>
        <w:t>付款顺序</w:t>
      </w:r>
      <w:r w:rsidR="000B2492">
        <w:rPr>
          <w:rFonts w:ascii="Times New Roman"/>
          <w:i/>
          <w:spacing w:val="20"/>
          <w:sz w:val="24"/>
          <w:szCs w:val="24"/>
        </w:rPr>
        <w:t>)</w:t>
      </w:r>
      <w:r w:rsidR="000B2492">
        <w:rPr>
          <w:rFonts w:ascii="Times New Roman" w:hAnsi="宋体"/>
          <w:spacing w:val="20"/>
          <w:sz w:val="24"/>
          <w:szCs w:val="24"/>
        </w:rPr>
        <w:t>约定的顺序和比例</w:t>
      </w:r>
      <w:r w:rsidR="00DD0E35">
        <w:rPr>
          <w:rFonts w:ascii="Times New Roman" w:hAnsi="宋体" w:hint="eastAsia"/>
          <w:spacing w:val="20"/>
          <w:sz w:val="24"/>
          <w:szCs w:val="24"/>
        </w:rPr>
        <w:t>分配</w:t>
      </w:r>
      <w:r w:rsidR="00D0708A">
        <w:rPr>
          <w:rFonts w:ascii="Times New Roman" w:hAnsi="宋体" w:hint="eastAsia"/>
          <w:spacing w:val="20"/>
          <w:sz w:val="24"/>
          <w:szCs w:val="24"/>
        </w:rPr>
        <w:t>该等款项</w:t>
      </w:r>
      <w:r>
        <w:rPr>
          <w:rFonts w:ascii="Times New Roman" w:hAnsi="宋体" w:hint="eastAsia"/>
          <w:spacing w:val="20"/>
          <w:sz w:val="24"/>
          <w:szCs w:val="24"/>
        </w:rPr>
        <w:t>。</w:t>
      </w:r>
    </w:p>
    <w:p w14:paraId="1B99B82B" w14:textId="77777777" w:rsidR="001B1A27" w:rsidRDefault="001B1A27">
      <w:pPr>
        <w:widowControl/>
        <w:spacing w:line="360" w:lineRule="exact"/>
        <w:ind w:left="840" w:firstLine="10"/>
        <w:jc w:val="both"/>
        <w:rPr>
          <w:rFonts w:ascii="Times New Roman" w:hAnsi="宋体"/>
          <w:spacing w:val="20"/>
          <w:sz w:val="24"/>
          <w:szCs w:val="24"/>
        </w:rPr>
      </w:pPr>
    </w:p>
    <w:p w14:paraId="733AFF58" w14:textId="7F7D3195" w:rsidR="001B1A27" w:rsidRDefault="00432F0C" w:rsidP="00646B35">
      <w:pPr>
        <w:pStyle w:val="1TimesNewRoman"/>
        <w:widowControl/>
        <w:numPr>
          <w:ilvl w:val="1"/>
          <w:numId w:val="24"/>
        </w:numPr>
        <w:tabs>
          <w:tab w:val="clear" w:pos="720"/>
        </w:tabs>
        <w:ind w:left="850" w:hanging="850"/>
      </w:pPr>
      <w:bookmarkStart w:id="181" w:name="_Toc203412634"/>
      <w:bookmarkStart w:id="182" w:name="_Toc211958508"/>
      <w:r w:rsidRPr="002D6F1D">
        <w:rPr>
          <w:rFonts w:hint="eastAsia"/>
        </w:rPr>
        <w:t>（根据情况</w:t>
      </w:r>
      <w:r>
        <w:rPr>
          <w:rFonts w:hint="eastAsia"/>
        </w:rPr>
        <w:t>选择，</w:t>
      </w:r>
      <w:r w:rsidR="004575D8" w:rsidRPr="004575D8">
        <w:rPr>
          <w:rFonts w:hint="eastAsia"/>
        </w:rPr>
        <w:t>如办理项目融资，则打√；</w:t>
      </w:r>
      <w:r w:rsidR="004575D8">
        <w:rPr>
          <w:rFonts w:hint="eastAsia"/>
        </w:rPr>
        <w:t>如办理非项目融资，</w:t>
      </w:r>
      <w:r>
        <w:rPr>
          <w:rFonts w:hint="eastAsia"/>
        </w:rPr>
        <w:t>选则打</w:t>
      </w:r>
      <w:r w:rsidRPr="002D6F1D">
        <w:rPr>
          <w:rFonts w:hint="eastAsia"/>
        </w:rPr>
        <w:t>√</w:t>
      </w:r>
      <w:r>
        <w:rPr>
          <w:rFonts w:hint="eastAsia"/>
        </w:rPr>
        <w:t>，不选则</w:t>
      </w:r>
      <w:r w:rsidRPr="002D6F1D">
        <w:rPr>
          <w:rFonts w:hint="eastAsia"/>
        </w:rPr>
        <w:t>打</w:t>
      </w:r>
      <w:r w:rsidRPr="002D6F1D">
        <w:rPr>
          <w:rFonts w:hint="eastAsia"/>
        </w:rPr>
        <w:t>x</w:t>
      </w:r>
      <w:r w:rsidRPr="002D6F1D">
        <w:rPr>
          <w:rFonts w:hint="eastAsia"/>
        </w:rPr>
        <w:t>）</w:t>
      </w:r>
      <w:r w:rsidRPr="002D6F1D">
        <w:rPr>
          <w:rFonts w:hint="eastAsia"/>
        </w:rPr>
        <w:t>[  ]</w:t>
      </w:r>
      <w:r w:rsidR="001B1A27">
        <w:rPr>
          <w:rFonts w:hint="eastAsia"/>
        </w:rPr>
        <w:t>项目收入账户</w:t>
      </w:r>
      <w:bookmarkEnd w:id="181"/>
      <w:bookmarkEnd w:id="182"/>
    </w:p>
    <w:p w14:paraId="3962B5E0" w14:textId="77777777" w:rsidR="001B1A27" w:rsidRPr="002D3CD0" w:rsidRDefault="001B1A27" w:rsidP="001B1A27">
      <w:pPr>
        <w:widowControl/>
        <w:spacing w:line="360" w:lineRule="exact"/>
        <w:ind w:left="840" w:firstLine="10"/>
        <w:jc w:val="both"/>
        <w:rPr>
          <w:rFonts w:ascii="Times New Roman" w:hAnsi="宋体"/>
          <w:spacing w:val="20"/>
          <w:sz w:val="24"/>
          <w:szCs w:val="24"/>
        </w:rPr>
      </w:pPr>
    </w:p>
    <w:p w14:paraId="1AE8233A" w14:textId="6A1D3884" w:rsidR="001B1A27" w:rsidRDefault="001B1A27" w:rsidP="001B1A27">
      <w:pPr>
        <w:widowControl/>
        <w:spacing w:line="360" w:lineRule="exact"/>
        <w:ind w:left="840" w:firstLine="1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Pr="002D3CD0">
        <w:rPr>
          <w:rFonts w:ascii="Times New Roman" w:hAnsi="宋体" w:hint="eastAsia"/>
          <w:spacing w:val="20"/>
          <w:sz w:val="24"/>
          <w:szCs w:val="24"/>
        </w:rPr>
        <w:t>应当在</w:t>
      </w:r>
      <w:r w:rsidRPr="003E238C">
        <w:rPr>
          <w:rFonts w:ascii="Times New Roman" w:hAnsi="宋体" w:hint="eastAsia"/>
          <w:b/>
          <w:spacing w:val="20"/>
          <w:sz w:val="24"/>
          <w:szCs w:val="24"/>
          <w:u w:val="single"/>
        </w:rPr>
        <w:t>代理行</w:t>
      </w:r>
      <w:r w:rsidRPr="002D3CD0">
        <w:rPr>
          <w:rFonts w:ascii="Times New Roman" w:hAnsi="宋体" w:hint="eastAsia"/>
          <w:spacing w:val="20"/>
          <w:sz w:val="24"/>
          <w:szCs w:val="24"/>
        </w:rPr>
        <w:t>指定的账户行处开立</w:t>
      </w:r>
      <w:r w:rsidR="0053649C">
        <w:rPr>
          <w:rFonts w:ascii="Times New Roman" w:hAnsi="宋体" w:hint="eastAsia"/>
          <w:spacing w:val="20"/>
          <w:sz w:val="24"/>
          <w:szCs w:val="24"/>
        </w:rPr>
        <w:t>或指定</w:t>
      </w:r>
      <w:r w:rsidRPr="002D3CD0">
        <w:rPr>
          <w:rFonts w:ascii="Times New Roman" w:hAnsi="宋体" w:hint="eastAsia"/>
          <w:spacing w:val="20"/>
          <w:sz w:val="24"/>
          <w:szCs w:val="24"/>
        </w:rPr>
        <w:t>专门的项目收入账户，</w:t>
      </w:r>
      <w:r w:rsidR="006D4156">
        <w:rPr>
          <w:rFonts w:ascii="Times New Roman" w:hAnsi="宋体"/>
          <w:b/>
          <w:spacing w:val="20"/>
          <w:sz w:val="24"/>
          <w:szCs w:val="24"/>
          <w:u w:val="single"/>
        </w:rPr>
        <w:t>项目</w:t>
      </w:r>
      <w:r w:rsidR="006D4156">
        <w:rPr>
          <w:rFonts w:ascii="Times New Roman" w:hAnsi="宋体" w:hint="eastAsia"/>
          <w:spacing w:val="20"/>
          <w:sz w:val="24"/>
          <w:szCs w:val="24"/>
        </w:rPr>
        <w:t>项下</w:t>
      </w:r>
      <w:r w:rsidR="006D4156">
        <w:rPr>
          <w:rFonts w:ascii="Times New Roman" w:hAnsi="宋体"/>
          <w:spacing w:val="20"/>
          <w:sz w:val="24"/>
          <w:szCs w:val="24"/>
        </w:rPr>
        <w:t>的</w:t>
      </w:r>
      <w:r w:rsidR="006D4156">
        <w:rPr>
          <w:rFonts w:ascii="Times New Roman" w:hAnsi="宋体" w:hint="eastAsia"/>
          <w:spacing w:val="20"/>
          <w:sz w:val="24"/>
          <w:szCs w:val="24"/>
        </w:rPr>
        <w:t>全部</w:t>
      </w:r>
      <w:r w:rsidR="006D4156">
        <w:rPr>
          <w:rFonts w:ascii="Times New Roman" w:hAnsi="宋体"/>
          <w:spacing w:val="20"/>
          <w:sz w:val="24"/>
          <w:szCs w:val="24"/>
        </w:rPr>
        <w:t>收入</w:t>
      </w:r>
      <w:r w:rsidR="006D4156">
        <w:rPr>
          <w:rFonts w:ascii="Times New Roman" w:hAnsi="宋体" w:hint="eastAsia"/>
          <w:spacing w:val="20"/>
          <w:sz w:val="24"/>
          <w:szCs w:val="24"/>
        </w:rPr>
        <w:t>应存入该</w:t>
      </w:r>
      <w:r w:rsidR="006D4156">
        <w:rPr>
          <w:rFonts w:ascii="Times New Roman" w:hAnsi="宋体"/>
          <w:spacing w:val="20"/>
          <w:sz w:val="24"/>
          <w:szCs w:val="24"/>
        </w:rPr>
        <w:t>账户</w:t>
      </w:r>
      <w:r w:rsidRPr="002D3CD0">
        <w:rPr>
          <w:rFonts w:ascii="Times New Roman" w:hAnsi="宋体" w:hint="eastAsia"/>
          <w:spacing w:val="20"/>
          <w:sz w:val="24"/>
          <w:szCs w:val="24"/>
        </w:rPr>
        <w:t>。</w:t>
      </w:r>
      <w:r w:rsidRPr="00992AC8">
        <w:rPr>
          <w:rFonts w:ascii="Times New Roman" w:hAnsi="宋体" w:hint="eastAsia"/>
          <w:b/>
          <w:spacing w:val="20"/>
          <w:sz w:val="24"/>
          <w:szCs w:val="24"/>
          <w:u w:val="single"/>
        </w:rPr>
        <w:t>代理行</w:t>
      </w:r>
      <w:r w:rsidRPr="00992AC8">
        <w:rPr>
          <w:rFonts w:ascii="Times New Roman" w:hAnsi="宋体" w:hint="eastAsia"/>
          <w:spacing w:val="20"/>
          <w:sz w:val="24"/>
          <w:szCs w:val="24"/>
        </w:rPr>
        <w:t>指定的账户行</w:t>
      </w:r>
      <w:r w:rsidRPr="002D3CD0">
        <w:rPr>
          <w:rFonts w:ascii="Times New Roman" w:hAnsi="宋体" w:hint="eastAsia"/>
          <w:spacing w:val="20"/>
          <w:sz w:val="24"/>
          <w:szCs w:val="24"/>
        </w:rPr>
        <w:t>有权对项目收入账户实施</w:t>
      </w:r>
      <w:r w:rsidRPr="007C2E6E">
        <w:rPr>
          <w:rFonts w:ascii="Times New Roman" w:hAnsi="宋体" w:hint="eastAsia"/>
          <w:spacing w:val="20"/>
          <w:sz w:val="24"/>
          <w:szCs w:val="24"/>
        </w:rPr>
        <w:t>监控</w:t>
      </w:r>
      <w:r w:rsidRPr="002D3CD0">
        <w:rPr>
          <w:rFonts w:ascii="Times New Roman" w:hAnsi="宋体" w:hint="eastAsia"/>
          <w:spacing w:val="20"/>
          <w:sz w:val="24"/>
          <w:szCs w:val="24"/>
        </w:rPr>
        <w:t>，项目收入账户的</w:t>
      </w:r>
      <w:r w:rsidR="0092110E">
        <w:rPr>
          <w:rFonts w:ascii="Times New Roman" w:hAnsi="宋体" w:hint="eastAsia"/>
          <w:spacing w:val="20"/>
          <w:sz w:val="24"/>
          <w:szCs w:val="24"/>
        </w:rPr>
        <w:t>监管措施包括</w:t>
      </w:r>
      <w:r w:rsidRPr="002D3CD0">
        <w:rPr>
          <w:rFonts w:ascii="Times New Roman" w:hAnsi="宋体" w:hint="eastAsia"/>
          <w:spacing w:val="20"/>
          <w:sz w:val="24"/>
          <w:szCs w:val="24"/>
        </w:rPr>
        <w:t>：</w:t>
      </w:r>
      <w:r w:rsidR="00A6347B">
        <w:rPr>
          <w:rFonts w:ascii="Times New Roman" w:hAnsi="宋体" w:hint="eastAsia"/>
          <w:spacing w:val="20"/>
          <w:sz w:val="24"/>
          <w:szCs w:val="24"/>
        </w:rPr>
        <w:t>【</w:t>
      </w:r>
      <w:r w:rsidR="00A6347B">
        <w:rPr>
          <w:rFonts w:ascii="Times New Roman" w:hAnsi="宋体" w:hint="eastAsia"/>
          <w:spacing w:val="20"/>
          <w:sz w:val="24"/>
          <w:szCs w:val="24"/>
        </w:rPr>
        <w:t xml:space="preserve">   </w:t>
      </w:r>
      <w:r w:rsidR="00A6347B">
        <w:rPr>
          <w:rFonts w:ascii="Times New Roman" w:hAnsi="宋体" w:hint="eastAsia"/>
          <w:spacing w:val="20"/>
          <w:sz w:val="24"/>
          <w:szCs w:val="24"/>
        </w:rPr>
        <w:t>】</w:t>
      </w:r>
      <w:r w:rsidR="00A6347B">
        <w:rPr>
          <w:rFonts w:ascii="Times New Roman" w:hAnsi="宋体"/>
          <w:spacing w:val="20"/>
          <w:sz w:val="24"/>
          <w:szCs w:val="24"/>
        </w:rPr>
        <w:t>。</w:t>
      </w:r>
    </w:p>
    <w:p w14:paraId="336F9104" w14:textId="77777777" w:rsidR="005B54E8" w:rsidRDefault="005B54E8" w:rsidP="001B1A27">
      <w:pPr>
        <w:widowControl/>
        <w:spacing w:line="360" w:lineRule="exact"/>
        <w:ind w:left="840" w:firstLine="10"/>
        <w:jc w:val="both"/>
        <w:rPr>
          <w:rFonts w:ascii="Times New Roman" w:hAnsi="宋体"/>
          <w:spacing w:val="20"/>
          <w:sz w:val="24"/>
          <w:szCs w:val="24"/>
        </w:rPr>
      </w:pPr>
    </w:p>
    <w:p w14:paraId="569C1B2C" w14:textId="77777777" w:rsidR="005320CC" w:rsidRPr="00223C86" w:rsidRDefault="005320CC">
      <w:pPr>
        <w:widowControl/>
        <w:spacing w:line="360" w:lineRule="exact"/>
        <w:ind w:left="840" w:firstLine="10"/>
        <w:jc w:val="both"/>
        <w:rPr>
          <w:rFonts w:ascii="Times New Roman" w:hAnsi="宋体"/>
          <w:spacing w:val="20"/>
          <w:sz w:val="24"/>
          <w:szCs w:val="24"/>
        </w:rPr>
      </w:pPr>
    </w:p>
    <w:p w14:paraId="3DCB3C2E" w14:textId="77777777" w:rsidR="00E6040E" w:rsidRDefault="00E6040E" w:rsidP="008A2805">
      <w:pPr>
        <w:pStyle w:val="1TimesNewRoman"/>
        <w:widowControl/>
        <w:outlineLvl w:val="0"/>
        <w:rPr>
          <w:rFonts w:hAnsi="Times New Roman"/>
        </w:rPr>
      </w:pPr>
      <w:bookmarkStart w:id="183" w:name="_Toc351801032"/>
      <w:bookmarkStart w:id="184" w:name="_Toc211958509"/>
      <w:r>
        <w:t>七、</w:t>
      </w:r>
      <w:r>
        <w:rPr>
          <w:rFonts w:hAnsi="Times New Roman"/>
        </w:rPr>
        <w:tab/>
      </w:r>
      <w:r>
        <w:t>提前还款和取消</w:t>
      </w:r>
      <w:bookmarkEnd w:id="183"/>
      <w:bookmarkEnd w:id="184"/>
    </w:p>
    <w:p w14:paraId="38D07858" w14:textId="77777777" w:rsidR="00E6040E" w:rsidRDefault="00E6040E">
      <w:pPr>
        <w:keepNext/>
        <w:widowControl/>
        <w:spacing w:line="360" w:lineRule="exact"/>
        <w:jc w:val="both"/>
        <w:rPr>
          <w:rFonts w:ascii="Times New Roman"/>
          <w:spacing w:val="20"/>
          <w:sz w:val="24"/>
          <w:szCs w:val="24"/>
        </w:rPr>
      </w:pPr>
    </w:p>
    <w:p w14:paraId="30A59452" w14:textId="77777777" w:rsidR="00E6040E" w:rsidRDefault="00E6040E">
      <w:pPr>
        <w:pStyle w:val="1TimesNewRoman"/>
        <w:widowControl/>
        <w:numPr>
          <w:ilvl w:val="1"/>
          <w:numId w:val="26"/>
        </w:numPr>
        <w:tabs>
          <w:tab w:val="left" w:pos="850"/>
          <w:tab w:val="left" w:pos="855"/>
        </w:tabs>
        <w:rPr>
          <w:rFonts w:hAnsi="Times New Roman"/>
        </w:rPr>
      </w:pPr>
      <w:bookmarkStart w:id="185" w:name="_Toc153620483"/>
      <w:bookmarkStart w:id="186" w:name="_Toc153673668"/>
      <w:bookmarkStart w:id="187" w:name="_Toc153923608"/>
      <w:bookmarkStart w:id="188" w:name="_Toc153966505"/>
      <w:bookmarkStart w:id="189" w:name="_Toc154337430"/>
      <w:bookmarkStart w:id="190" w:name="_Toc161686782"/>
      <w:bookmarkStart w:id="191" w:name="_Toc161756322"/>
      <w:bookmarkStart w:id="192" w:name="_Toc351801033"/>
      <w:bookmarkStart w:id="193" w:name="_Toc203412636"/>
      <w:bookmarkStart w:id="194" w:name="_Toc211958510"/>
      <w:r>
        <w:t>主动提前还款</w:t>
      </w:r>
      <w:bookmarkEnd w:id="185"/>
      <w:bookmarkEnd w:id="186"/>
      <w:bookmarkEnd w:id="187"/>
      <w:bookmarkEnd w:id="188"/>
      <w:bookmarkEnd w:id="189"/>
      <w:bookmarkEnd w:id="190"/>
      <w:bookmarkEnd w:id="191"/>
      <w:bookmarkEnd w:id="192"/>
      <w:bookmarkEnd w:id="193"/>
      <w:bookmarkEnd w:id="194"/>
    </w:p>
    <w:p w14:paraId="5B37EB26" w14:textId="77777777" w:rsidR="00E6040E" w:rsidRDefault="00E6040E">
      <w:pPr>
        <w:keepNext/>
        <w:widowControl/>
        <w:spacing w:line="360" w:lineRule="exact"/>
        <w:jc w:val="both"/>
        <w:rPr>
          <w:rFonts w:ascii="Times New Roman"/>
          <w:spacing w:val="20"/>
          <w:sz w:val="24"/>
          <w:szCs w:val="24"/>
        </w:rPr>
      </w:pPr>
    </w:p>
    <w:p w14:paraId="0B44F716" w14:textId="17714789"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拟提前偿还全部或部分</w:t>
      </w:r>
      <w:r>
        <w:rPr>
          <w:rFonts w:ascii="Times New Roman" w:hAnsi="宋体"/>
          <w:b/>
          <w:spacing w:val="20"/>
          <w:sz w:val="24"/>
          <w:szCs w:val="24"/>
          <w:u w:val="single"/>
        </w:rPr>
        <w:t>贷款</w:t>
      </w:r>
      <w:r>
        <w:rPr>
          <w:rFonts w:ascii="Times New Roman" w:hAnsi="宋体" w:hint="eastAsia"/>
          <w:b/>
          <w:spacing w:val="20"/>
          <w:sz w:val="24"/>
          <w:szCs w:val="24"/>
          <w:u w:val="single"/>
        </w:rPr>
        <w:t>余额</w:t>
      </w:r>
      <w:r>
        <w:rPr>
          <w:rFonts w:ascii="Times New Roman" w:hAnsi="宋体" w:hint="eastAsia"/>
          <w:spacing w:val="20"/>
          <w:sz w:val="24"/>
          <w:szCs w:val="24"/>
        </w:rPr>
        <w:t>时，应在拟提前还款日的</w:t>
      </w:r>
      <w:r w:rsidR="0092110E">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之前向</w:t>
      </w:r>
      <w:r>
        <w:rPr>
          <w:rFonts w:ascii="Times New Roman" w:hAnsi="宋体"/>
          <w:b/>
          <w:spacing w:val="20"/>
          <w:sz w:val="24"/>
          <w:szCs w:val="24"/>
          <w:u w:val="single"/>
        </w:rPr>
        <w:t>代理行</w:t>
      </w:r>
      <w:r>
        <w:rPr>
          <w:rFonts w:ascii="Times New Roman" w:hAnsi="宋体" w:hint="eastAsia"/>
          <w:spacing w:val="20"/>
          <w:sz w:val="24"/>
          <w:szCs w:val="24"/>
        </w:rPr>
        <w:t>提交提前还款</w:t>
      </w:r>
      <w:r>
        <w:rPr>
          <w:rFonts w:ascii="Times New Roman" w:hAnsi="宋体"/>
          <w:spacing w:val="20"/>
          <w:sz w:val="24"/>
          <w:szCs w:val="24"/>
        </w:rPr>
        <w:t>通知</w:t>
      </w:r>
      <w:r>
        <w:rPr>
          <w:rFonts w:ascii="Times New Roman"/>
          <w:spacing w:val="20"/>
          <w:sz w:val="24"/>
          <w:szCs w:val="24"/>
        </w:rPr>
        <w:t>(“</w:t>
      </w:r>
      <w:r>
        <w:rPr>
          <w:rFonts w:ascii="Times New Roman" w:hAnsi="宋体"/>
          <w:b/>
          <w:spacing w:val="20"/>
          <w:sz w:val="24"/>
          <w:szCs w:val="24"/>
          <w:u w:val="single"/>
        </w:rPr>
        <w:t>提前还款通知</w:t>
      </w:r>
      <w:r>
        <w:rPr>
          <w:rFonts w:ascii="Times New Roman"/>
          <w:spacing w:val="20"/>
          <w:sz w:val="24"/>
          <w:szCs w:val="24"/>
        </w:rPr>
        <w:t>”)</w:t>
      </w:r>
      <w:r>
        <w:rPr>
          <w:rFonts w:ascii="Times New Roman" w:hAnsi="宋体"/>
          <w:spacing w:val="20"/>
          <w:sz w:val="24"/>
          <w:szCs w:val="24"/>
        </w:rPr>
        <w:t>并</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sidR="00B81725" w:rsidRPr="001E35A4">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int="eastAsia"/>
          <w:spacing w:val="20"/>
          <w:sz w:val="24"/>
          <w:szCs w:val="24"/>
        </w:rPr>
        <w:t>的</w:t>
      </w:r>
      <w:r>
        <w:rPr>
          <w:rFonts w:ascii="Times New Roman" w:hAnsi="宋体" w:hint="eastAsia"/>
          <w:spacing w:val="20"/>
          <w:sz w:val="24"/>
          <w:szCs w:val="24"/>
        </w:rPr>
        <w:t>书面</w:t>
      </w:r>
      <w:r>
        <w:rPr>
          <w:rFonts w:ascii="Times New Roman" w:hAnsi="宋体"/>
          <w:spacing w:val="20"/>
          <w:sz w:val="24"/>
          <w:szCs w:val="24"/>
        </w:rPr>
        <w:t>同意。</w:t>
      </w:r>
    </w:p>
    <w:p w14:paraId="6FC7B824" w14:textId="77777777" w:rsidR="00E6040E" w:rsidRDefault="00E6040E">
      <w:pPr>
        <w:widowControl/>
        <w:spacing w:line="360" w:lineRule="exact"/>
        <w:ind w:left="850"/>
        <w:jc w:val="both"/>
        <w:rPr>
          <w:rFonts w:ascii="Times New Roman"/>
          <w:spacing w:val="20"/>
          <w:sz w:val="24"/>
          <w:szCs w:val="24"/>
        </w:rPr>
      </w:pPr>
    </w:p>
    <w:p w14:paraId="5BF04346" w14:textId="77777777"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提前还款通知</w:t>
      </w:r>
      <w:r>
        <w:rPr>
          <w:rFonts w:ascii="Times New Roman" w:hAnsi="宋体"/>
          <w:spacing w:val="20"/>
          <w:sz w:val="24"/>
          <w:szCs w:val="24"/>
        </w:rPr>
        <w:t>应当载明</w:t>
      </w:r>
      <w:r>
        <w:rPr>
          <w:rFonts w:ascii="Times New Roman" w:hAnsi="宋体" w:hint="eastAsia"/>
          <w:spacing w:val="20"/>
          <w:sz w:val="24"/>
          <w:szCs w:val="24"/>
        </w:rPr>
        <w:t>拟</w:t>
      </w:r>
      <w:r>
        <w:rPr>
          <w:rFonts w:ascii="Times New Roman" w:hAnsi="宋体"/>
          <w:spacing w:val="20"/>
          <w:sz w:val="24"/>
          <w:szCs w:val="24"/>
        </w:rPr>
        <w:t>提前还款的金额和日期。</w:t>
      </w:r>
    </w:p>
    <w:p w14:paraId="2B51BA8F" w14:textId="77777777" w:rsidR="00E6040E" w:rsidRDefault="00E6040E">
      <w:pPr>
        <w:widowControl/>
        <w:spacing w:line="360" w:lineRule="exact"/>
        <w:ind w:left="850"/>
        <w:jc w:val="both"/>
        <w:rPr>
          <w:rFonts w:ascii="Times New Roman"/>
          <w:spacing w:val="20"/>
          <w:sz w:val="24"/>
          <w:szCs w:val="24"/>
        </w:rPr>
      </w:pPr>
    </w:p>
    <w:p w14:paraId="796EC987" w14:textId="73881CEB"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提前偿还部分</w:t>
      </w:r>
      <w:r>
        <w:rPr>
          <w:rFonts w:ascii="Times New Roman" w:hAnsi="宋体"/>
          <w:b/>
          <w:spacing w:val="20"/>
          <w:sz w:val="24"/>
          <w:szCs w:val="24"/>
          <w:u w:val="single"/>
        </w:rPr>
        <w:t>贷款余额</w:t>
      </w:r>
      <w:r>
        <w:rPr>
          <w:rFonts w:ascii="Times New Roman" w:hAnsi="宋体"/>
          <w:spacing w:val="20"/>
          <w:sz w:val="24"/>
          <w:szCs w:val="24"/>
        </w:rPr>
        <w:t>的，提前偿还的金额至少应当是</w:t>
      </w:r>
      <w:r>
        <w:rPr>
          <w:rFonts w:ascii="Times New Roman" w:hAnsi="宋体"/>
          <w:b/>
          <w:spacing w:val="20"/>
          <w:sz w:val="24"/>
          <w:szCs w:val="24"/>
          <w:u w:val="single"/>
        </w:rPr>
        <w:t>人民币</w:t>
      </w:r>
      <w:r w:rsidR="0092110E">
        <w:rPr>
          <w:rFonts w:ascii="Times New Roman" w:hint="eastAsia"/>
          <w:spacing w:val="20"/>
          <w:sz w:val="24"/>
          <w:szCs w:val="24"/>
          <w:lang w:val="en-GB"/>
        </w:rPr>
        <w:t>【】</w:t>
      </w:r>
      <w:r>
        <w:rPr>
          <w:rFonts w:ascii="Times New Roman" w:hint="eastAsia"/>
          <w:spacing w:val="20"/>
          <w:sz w:val="24"/>
          <w:szCs w:val="24"/>
          <w:lang w:val="en-GB"/>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92110E">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并且应当是</w:t>
      </w:r>
      <w:r>
        <w:rPr>
          <w:rFonts w:ascii="Times New Roman" w:hAnsi="宋体"/>
          <w:b/>
          <w:spacing w:val="20"/>
          <w:sz w:val="24"/>
          <w:szCs w:val="24"/>
          <w:u w:val="single"/>
        </w:rPr>
        <w:t>人民币</w:t>
      </w:r>
      <w:r w:rsidR="0092110E">
        <w:rPr>
          <w:rFonts w:ascii="Times New Roman" w:hint="eastAsia"/>
          <w:spacing w:val="20"/>
          <w:sz w:val="24"/>
          <w:szCs w:val="24"/>
          <w:lang w:val="en-GB"/>
        </w:rPr>
        <w:t>【】</w:t>
      </w:r>
      <w:r>
        <w:rPr>
          <w:rFonts w:ascii="Times New Roman" w:hint="eastAsia"/>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92110E">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的整倍数</w:t>
      </w:r>
      <w:r>
        <w:rPr>
          <w:rFonts w:ascii="Times New Roman" w:hAnsi="宋体" w:hint="eastAsia"/>
          <w:spacing w:val="20"/>
          <w:sz w:val="24"/>
          <w:szCs w:val="24"/>
        </w:rPr>
        <w:t>或者</w:t>
      </w:r>
      <w:r>
        <w:rPr>
          <w:rFonts w:ascii="Times New Roman" w:hAnsi="宋体" w:hint="eastAsia"/>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sidR="00DC2C9D" w:rsidRPr="001E35A4">
        <w:rPr>
          <w:rFonts w:ascii="Times New Roman" w:hAnsi="宋体" w:hint="eastAsia"/>
          <w:spacing w:val="20"/>
          <w:sz w:val="24"/>
          <w:szCs w:val="24"/>
        </w:rPr>
        <w:t>全体</w:t>
      </w:r>
      <w:r>
        <w:rPr>
          <w:rFonts w:ascii="Times New Roman" w:hAnsi="宋体"/>
          <w:b/>
          <w:spacing w:val="20"/>
          <w:sz w:val="24"/>
          <w:szCs w:val="24"/>
          <w:u w:val="single"/>
        </w:rPr>
        <w:t>贷款人</w:t>
      </w:r>
      <w:r>
        <w:rPr>
          <w:rFonts w:ascii="Times New Roman" w:hAnsi="宋体"/>
          <w:spacing w:val="20"/>
          <w:sz w:val="24"/>
          <w:szCs w:val="24"/>
        </w:rPr>
        <w:t>的决定</w:t>
      </w:r>
      <w:r>
        <w:rPr>
          <w:rFonts w:ascii="Times New Roman"/>
          <w:spacing w:val="20"/>
          <w:sz w:val="24"/>
          <w:szCs w:val="24"/>
        </w:rPr>
        <w:t>)</w:t>
      </w:r>
      <w:r>
        <w:rPr>
          <w:rFonts w:ascii="Times New Roman" w:hAnsi="宋体" w:hint="eastAsia"/>
          <w:spacing w:val="20"/>
          <w:sz w:val="24"/>
          <w:szCs w:val="24"/>
        </w:rPr>
        <w:t>同意的其他金额</w:t>
      </w:r>
      <w:r>
        <w:rPr>
          <w:rFonts w:ascii="Times New Roman" w:hAnsi="宋体"/>
          <w:spacing w:val="20"/>
          <w:sz w:val="24"/>
          <w:szCs w:val="24"/>
          <w:lang w:val="en-GB"/>
        </w:rPr>
        <w:t>。</w:t>
      </w:r>
    </w:p>
    <w:p w14:paraId="2A36281F" w14:textId="77777777" w:rsidR="00E6040E" w:rsidRDefault="00E6040E">
      <w:pPr>
        <w:widowControl/>
        <w:spacing w:line="360" w:lineRule="exact"/>
        <w:ind w:left="850"/>
        <w:jc w:val="both"/>
        <w:rPr>
          <w:rFonts w:ascii="Times New Roman"/>
          <w:spacing w:val="20"/>
          <w:sz w:val="24"/>
          <w:szCs w:val="24"/>
        </w:rPr>
      </w:pPr>
    </w:p>
    <w:p w14:paraId="7AADEC46" w14:textId="160669F3" w:rsidR="00E6040E" w:rsidRDefault="004E0DAF">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sidRPr="00707356">
        <w:rPr>
          <w:rFonts w:ascii="Times New Roman" w:hAnsi="宋体" w:hint="eastAsia"/>
          <w:b/>
          <w:spacing w:val="20"/>
          <w:sz w:val="24"/>
          <w:szCs w:val="24"/>
          <w:u w:val="single"/>
        </w:rPr>
        <w:t>借款人</w:t>
      </w:r>
      <w:r>
        <w:rPr>
          <w:rFonts w:ascii="Times New Roman" w:hAnsi="宋体" w:hint="eastAsia"/>
          <w:spacing w:val="20"/>
          <w:sz w:val="24"/>
          <w:szCs w:val="24"/>
        </w:rPr>
        <w:t>仅能在</w:t>
      </w:r>
      <w:r w:rsidRPr="00707356">
        <w:rPr>
          <w:rFonts w:ascii="Times New Roman" w:hAnsi="宋体" w:hint="eastAsia"/>
          <w:b/>
          <w:spacing w:val="20"/>
          <w:sz w:val="24"/>
          <w:szCs w:val="24"/>
          <w:u w:val="single"/>
        </w:rPr>
        <w:t>提款期</w:t>
      </w:r>
      <w:r>
        <w:rPr>
          <w:rFonts w:ascii="Times New Roman" w:hAnsi="宋体" w:hint="eastAsia"/>
          <w:spacing w:val="20"/>
          <w:sz w:val="24"/>
          <w:szCs w:val="24"/>
        </w:rPr>
        <w:t>结束</w:t>
      </w:r>
      <w:r w:rsidR="008B43D3">
        <w:rPr>
          <w:rFonts w:ascii="Times New Roman" w:hAnsi="宋体" w:hint="eastAsia"/>
          <w:spacing w:val="20"/>
          <w:sz w:val="24"/>
          <w:szCs w:val="24"/>
        </w:rPr>
        <w:t>之</w:t>
      </w:r>
      <w:r w:rsidR="00006856">
        <w:rPr>
          <w:rFonts w:ascii="Times New Roman" w:hAnsi="宋体" w:hint="eastAsia"/>
          <w:spacing w:val="20"/>
          <w:sz w:val="24"/>
          <w:szCs w:val="24"/>
        </w:rPr>
        <w:t>日</w:t>
      </w:r>
      <w:r>
        <w:rPr>
          <w:rFonts w:ascii="Times New Roman" w:hAnsi="宋体" w:hint="eastAsia"/>
          <w:spacing w:val="20"/>
          <w:sz w:val="24"/>
          <w:szCs w:val="24"/>
        </w:rPr>
        <w:t>后（或如更早之日，</w:t>
      </w:r>
      <w:r w:rsidR="00FA2321" w:rsidRPr="00880334">
        <w:rPr>
          <w:rFonts w:ascii="Times New Roman" w:hAnsi="宋体" w:hint="eastAsia"/>
          <w:b/>
          <w:bCs/>
          <w:spacing w:val="20"/>
          <w:sz w:val="24"/>
          <w:szCs w:val="24"/>
          <w:u w:val="single"/>
        </w:rPr>
        <w:t>总</w:t>
      </w:r>
      <w:r>
        <w:rPr>
          <w:rFonts w:ascii="Times New Roman" w:hAnsi="宋体"/>
          <w:b/>
          <w:spacing w:val="20"/>
          <w:sz w:val="24"/>
          <w:szCs w:val="24"/>
          <w:u w:val="single"/>
          <w:lang w:val="en-GB"/>
        </w:rPr>
        <w:t>承贷额</w:t>
      </w:r>
      <w:r>
        <w:rPr>
          <w:rFonts w:ascii="Times New Roman" w:hAnsi="宋体" w:hint="eastAsia"/>
          <w:spacing w:val="20"/>
          <w:sz w:val="24"/>
          <w:szCs w:val="24"/>
        </w:rPr>
        <w:t>为零之日）提前偿还全部或部分</w:t>
      </w:r>
      <w:r>
        <w:rPr>
          <w:rFonts w:ascii="Times New Roman" w:hAnsi="宋体"/>
          <w:b/>
          <w:spacing w:val="20"/>
          <w:sz w:val="24"/>
          <w:szCs w:val="24"/>
          <w:u w:val="single"/>
        </w:rPr>
        <w:t>贷款</w:t>
      </w:r>
      <w:r>
        <w:rPr>
          <w:rFonts w:ascii="Times New Roman" w:hAnsi="宋体" w:hint="eastAsia"/>
          <w:b/>
          <w:spacing w:val="20"/>
          <w:sz w:val="24"/>
          <w:szCs w:val="24"/>
          <w:u w:val="single"/>
        </w:rPr>
        <w:t>余额</w:t>
      </w:r>
      <w:r>
        <w:rPr>
          <w:rFonts w:ascii="Times New Roman" w:hAnsi="宋体" w:hint="eastAsia"/>
          <w:spacing w:val="20"/>
          <w:sz w:val="24"/>
          <w:szCs w:val="24"/>
        </w:rPr>
        <w:t>，</w:t>
      </w:r>
      <w:r w:rsidR="00E6040E">
        <w:rPr>
          <w:rFonts w:ascii="Times New Roman" w:hAnsi="宋体"/>
          <w:spacing w:val="20"/>
          <w:sz w:val="24"/>
          <w:szCs w:val="24"/>
        </w:rPr>
        <w:t>提前还款</w:t>
      </w:r>
      <w:proofErr w:type="gramStart"/>
      <w:r w:rsidR="00E6040E">
        <w:rPr>
          <w:rFonts w:ascii="Times New Roman" w:hAnsi="宋体"/>
          <w:spacing w:val="20"/>
          <w:sz w:val="24"/>
          <w:szCs w:val="24"/>
        </w:rPr>
        <w:t>日应当</w:t>
      </w:r>
      <w:proofErr w:type="gramEnd"/>
      <w:r w:rsidR="00E6040E">
        <w:rPr>
          <w:rFonts w:ascii="Times New Roman" w:hAnsi="宋体"/>
          <w:spacing w:val="20"/>
          <w:sz w:val="24"/>
          <w:szCs w:val="24"/>
        </w:rPr>
        <w:t>是一个</w:t>
      </w:r>
      <w:r w:rsidR="00E6040E">
        <w:rPr>
          <w:rFonts w:ascii="Times New Roman" w:hAnsi="宋体"/>
          <w:b/>
          <w:spacing w:val="20"/>
          <w:sz w:val="24"/>
          <w:szCs w:val="24"/>
          <w:u w:val="single"/>
        </w:rPr>
        <w:t>付息日</w:t>
      </w:r>
      <w:r w:rsidR="00E6040E">
        <w:rPr>
          <w:rFonts w:ascii="Times New Roman" w:hAnsi="宋体"/>
          <w:spacing w:val="20"/>
          <w:sz w:val="24"/>
          <w:szCs w:val="24"/>
        </w:rPr>
        <w:t>。</w:t>
      </w:r>
      <w:bookmarkStart w:id="195" w:name="_Hlk211769075"/>
      <w:r w:rsidR="00462E6A" w:rsidRPr="00462E6A">
        <w:rPr>
          <w:rFonts w:ascii="Times New Roman" w:hAnsi="宋体" w:hint="eastAsia"/>
          <w:b/>
          <w:spacing w:val="20"/>
          <w:sz w:val="24"/>
          <w:szCs w:val="24"/>
          <w:u w:val="single"/>
        </w:rPr>
        <w:t>借款人</w:t>
      </w:r>
      <w:r w:rsidR="00462E6A">
        <w:rPr>
          <w:rFonts w:ascii="Times New Roman" w:hAnsi="宋体" w:hint="eastAsia"/>
          <w:spacing w:val="20"/>
          <w:sz w:val="24"/>
          <w:szCs w:val="24"/>
        </w:rPr>
        <w:t>提前还款的前提条件是其</w:t>
      </w:r>
      <w:r w:rsidR="00462E6A" w:rsidRPr="00462E6A">
        <w:rPr>
          <w:rFonts w:ascii="Times New Roman" w:hAnsi="宋体" w:hint="eastAsia"/>
          <w:spacing w:val="20"/>
          <w:sz w:val="24"/>
          <w:szCs w:val="24"/>
        </w:rPr>
        <w:t>没有欠</w:t>
      </w:r>
      <w:proofErr w:type="gramStart"/>
      <w:r w:rsidR="00462E6A" w:rsidRPr="00462E6A">
        <w:rPr>
          <w:rFonts w:ascii="Times New Roman" w:hAnsi="宋体" w:hint="eastAsia"/>
          <w:spacing w:val="20"/>
          <w:sz w:val="24"/>
          <w:szCs w:val="24"/>
        </w:rPr>
        <w:t>付本</w:t>
      </w:r>
      <w:proofErr w:type="gramEnd"/>
      <w:r w:rsidR="00462E6A" w:rsidRPr="00462E6A">
        <w:rPr>
          <w:rFonts w:ascii="Times New Roman" w:hAnsi="宋体" w:hint="eastAsia"/>
          <w:spacing w:val="20"/>
          <w:sz w:val="24"/>
          <w:szCs w:val="24"/>
        </w:rPr>
        <w:t>合同项下任何贷款</w:t>
      </w:r>
      <w:r w:rsidR="00462E6A">
        <w:rPr>
          <w:rFonts w:ascii="Times New Roman" w:hAnsi="宋体" w:hint="eastAsia"/>
          <w:spacing w:val="20"/>
          <w:sz w:val="24"/>
          <w:szCs w:val="24"/>
        </w:rPr>
        <w:t>本金、利息</w:t>
      </w:r>
      <w:r w:rsidR="00462E6A" w:rsidRPr="00462E6A">
        <w:rPr>
          <w:rFonts w:ascii="Times New Roman" w:hAnsi="宋体" w:hint="eastAsia"/>
          <w:spacing w:val="20"/>
          <w:sz w:val="24"/>
          <w:szCs w:val="24"/>
        </w:rPr>
        <w:t>、费用和其他应付款项</w:t>
      </w:r>
      <w:r w:rsidR="00462E6A">
        <w:rPr>
          <w:rFonts w:ascii="Times New Roman" w:hAnsi="宋体" w:hint="eastAsia"/>
          <w:spacing w:val="20"/>
          <w:sz w:val="24"/>
          <w:szCs w:val="24"/>
        </w:rPr>
        <w:t>。</w:t>
      </w:r>
      <w:bookmarkEnd w:id="195"/>
    </w:p>
    <w:p w14:paraId="7D4E306A" w14:textId="77777777" w:rsidR="00E6040E" w:rsidRDefault="00E6040E">
      <w:pPr>
        <w:widowControl/>
        <w:spacing w:line="360" w:lineRule="exact"/>
        <w:jc w:val="both"/>
        <w:rPr>
          <w:rFonts w:ascii="Times New Roman"/>
          <w:spacing w:val="20"/>
          <w:sz w:val="24"/>
          <w:szCs w:val="24"/>
        </w:rPr>
      </w:pPr>
    </w:p>
    <w:p w14:paraId="3BA43D6E" w14:textId="77777777"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提前偿还的本金</w:t>
      </w:r>
      <w:r>
        <w:rPr>
          <w:rFonts w:ascii="Times New Roman" w:hAnsi="宋体" w:hint="eastAsia"/>
          <w:spacing w:val="20"/>
          <w:sz w:val="24"/>
          <w:szCs w:val="24"/>
        </w:rPr>
        <w:t>截至提前还款日</w:t>
      </w:r>
      <w:r>
        <w:rPr>
          <w:rFonts w:ascii="Times New Roman" w:hAnsi="宋体"/>
          <w:spacing w:val="20"/>
          <w:sz w:val="24"/>
          <w:szCs w:val="24"/>
        </w:rPr>
        <w:t>所发生的</w:t>
      </w:r>
      <w:r>
        <w:rPr>
          <w:rFonts w:ascii="Times New Roman" w:hAnsi="宋体" w:hint="eastAsia"/>
          <w:spacing w:val="20"/>
          <w:sz w:val="24"/>
          <w:szCs w:val="24"/>
        </w:rPr>
        <w:t>全部</w:t>
      </w:r>
      <w:r>
        <w:rPr>
          <w:rFonts w:ascii="Times New Roman" w:hAnsi="宋体"/>
          <w:spacing w:val="20"/>
          <w:sz w:val="24"/>
          <w:szCs w:val="24"/>
        </w:rPr>
        <w:t>利息及</w:t>
      </w:r>
      <w:r>
        <w:rPr>
          <w:rFonts w:ascii="Times New Roman"/>
          <w:spacing w:val="20"/>
          <w:sz w:val="24"/>
          <w:szCs w:val="24"/>
        </w:rPr>
        <w:t>/</w:t>
      </w:r>
      <w:r>
        <w:rPr>
          <w:rFonts w:ascii="Times New Roman" w:hAnsi="宋体"/>
          <w:spacing w:val="20"/>
          <w:sz w:val="24"/>
          <w:szCs w:val="24"/>
        </w:rPr>
        <w:t>或罚</w:t>
      </w:r>
      <w:proofErr w:type="gramStart"/>
      <w:r>
        <w:rPr>
          <w:rFonts w:ascii="Times New Roman" w:hAnsi="宋体"/>
          <w:spacing w:val="20"/>
          <w:sz w:val="24"/>
          <w:szCs w:val="24"/>
        </w:rPr>
        <w:t>息</w:t>
      </w:r>
      <w:r>
        <w:rPr>
          <w:rFonts w:ascii="Times New Roman" w:hAnsi="宋体" w:hint="eastAsia"/>
          <w:spacing w:val="20"/>
          <w:sz w:val="24"/>
          <w:szCs w:val="24"/>
        </w:rPr>
        <w:t>应当</w:t>
      </w:r>
      <w:proofErr w:type="gramEnd"/>
      <w:r>
        <w:rPr>
          <w:rFonts w:ascii="Times New Roman" w:hAnsi="宋体" w:hint="eastAsia"/>
          <w:spacing w:val="20"/>
          <w:sz w:val="24"/>
          <w:szCs w:val="24"/>
        </w:rPr>
        <w:t>与提前偿还的本金</w:t>
      </w:r>
      <w:r>
        <w:rPr>
          <w:rFonts w:ascii="Times New Roman" w:hAnsi="宋体"/>
          <w:spacing w:val="20"/>
          <w:sz w:val="24"/>
          <w:szCs w:val="24"/>
        </w:rPr>
        <w:t>一并清偿。</w:t>
      </w:r>
    </w:p>
    <w:p w14:paraId="26D58698" w14:textId="77777777" w:rsidR="00E6040E" w:rsidRDefault="00E6040E">
      <w:pPr>
        <w:widowControl/>
        <w:tabs>
          <w:tab w:val="left" w:pos="1530"/>
        </w:tabs>
        <w:spacing w:line="360" w:lineRule="exact"/>
        <w:jc w:val="both"/>
        <w:rPr>
          <w:rFonts w:ascii="Times New Roman"/>
          <w:spacing w:val="20"/>
          <w:sz w:val="24"/>
          <w:szCs w:val="24"/>
        </w:rPr>
      </w:pPr>
    </w:p>
    <w:p w14:paraId="689942B1" w14:textId="4BA6D8DF"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提前</w:t>
      </w:r>
      <w:r>
        <w:rPr>
          <w:rFonts w:ascii="Times New Roman" w:hAnsi="宋体" w:hint="eastAsia"/>
          <w:spacing w:val="20"/>
          <w:sz w:val="24"/>
          <w:szCs w:val="24"/>
        </w:rPr>
        <w:t>偿还的</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应当按照本合同第六条</w:t>
      </w:r>
      <w:r>
        <w:rPr>
          <w:rFonts w:ascii="Times New Roman"/>
          <w:spacing w:val="20"/>
          <w:sz w:val="24"/>
          <w:szCs w:val="24"/>
        </w:rPr>
        <w:t>(</w:t>
      </w:r>
      <w:r>
        <w:rPr>
          <w:rFonts w:ascii="Times New Roman" w:hAnsi="宋体"/>
          <w:i/>
          <w:spacing w:val="20"/>
          <w:sz w:val="24"/>
          <w:szCs w:val="24"/>
        </w:rPr>
        <w:t>还款</w:t>
      </w:r>
      <w:r>
        <w:rPr>
          <w:rFonts w:ascii="Times New Roman"/>
          <w:spacing w:val="20"/>
          <w:sz w:val="24"/>
          <w:szCs w:val="24"/>
        </w:rPr>
        <w:t>)</w:t>
      </w:r>
      <w:r>
        <w:rPr>
          <w:rFonts w:ascii="Times New Roman" w:hAnsi="宋体"/>
          <w:spacing w:val="20"/>
          <w:sz w:val="24"/>
          <w:szCs w:val="24"/>
        </w:rPr>
        <w:t>所列的相关</w:t>
      </w:r>
      <w:r>
        <w:rPr>
          <w:rFonts w:ascii="Times New Roman" w:hAnsi="宋体"/>
          <w:b/>
          <w:spacing w:val="20"/>
          <w:sz w:val="24"/>
          <w:szCs w:val="24"/>
          <w:u w:val="single"/>
        </w:rPr>
        <w:t>贷款余额</w:t>
      </w:r>
      <w:r>
        <w:rPr>
          <w:rFonts w:ascii="Times New Roman" w:hAnsi="宋体"/>
          <w:spacing w:val="20"/>
          <w:sz w:val="24"/>
          <w:szCs w:val="24"/>
        </w:rPr>
        <w:t>的到期次序</w:t>
      </w:r>
      <w:r w:rsidR="00B77D31" w:rsidRPr="00AE098E">
        <w:rPr>
          <w:rFonts w:ascii="Times New Roman" w:hAnsi="宋体" w:hint="eastAsia"/>
          <w:spacing w:val="20"/>
          <w:sz w:val="24"/>
          <w:szCs w:val="24"/>
        </w:rPr>
        <w:t>（根据情况在下述选一项</w:t>
      </w:r>
      <w:r w:rsidR="00B77D31">
        <w:rPr>
          <w:rFonts w:ascii="Times New Roman" w:hAnsi="宋体" w:hint="eastAsia"/>
          <w:spacing w:val="20"/>
          <w:sz w:val="24"/>
          <w:szCs w:val="24"/>
        </w:rPr>
        <w:t>打</w:t>
      </w:r>
      <w:r w:rsidR="00B77D31" w:rsidRPr="00AE098E">
        <w:rPr>
          <w:rFonts w:ascii="Times New Roman" w:hAnsi="宋体" w:hint="eastAsia"/>
          <w:spacing w:val="20"/>
          <w:sz w:val="24"/>
          <w:szCs w:val="24"/>
        </w:rPr>
        <w:t>√，不选的打</w:t>
      </w:r>
      <w:r w:rsidR="00B77D31" w:rsidRPr="00AE098E">
        <w:rPr>
          <w:rFonts w:ascii="Times New Roman" w:hAnsi="宋体"/>
          <w:spacing w:val="20"/>
          <w:sz w:val="24"/>
          <w:szCs w:val="24"/>
        </w:rPr>
        <w:t>x</w:t>
      </w:r>
      <w:r w:rsidR="00B77D31" w:rsidRPr="00AE098E">
        <w:rPr>
          <w:rFonts w:ascii="Times New Roman" w:hAnsi="宋体" w:hint="eastAsia"/>
          <w:spacing w:val="20"/>
          <w:sz w:val="24"/>
          <w:szCs w:val="24"/>
        </w:rPr>
        <w:t>）</w:t>
      </w:r>
      <w:r>
        <w:rPr>
          <w:rFonts w:ascii="Times New Roman" w:hAnsi="宋体"/>
          <w:spacing w:val="20"/>
          <w:sz w:val="24"/>
          <w:szCs w:val="24"/>
        </w:rPr>
        <w:t>，</w:t>
      </w:r>
      <w:r>
        <w:rPr>
          <w:rFonts w:ascii="Times New Roman"/>
          <w:spacing w:val="20"/>
          <w:sz w:val="24"/>
          <w:szCs w:val="24"/>
        </w:rPr>
        <w:t>[</w:t>
      </w:r>
      <w:r w:rsidR="00391605">
        <w:rPr>
          <w:rFonts w:ascii="Times New Roman"/>
          <w:spacing w:val="20"/>
          <w:sz w:val="24"/>
          <w:szCs w:val="24"/>
        </w:rPr>
        <w:t xml:space="preserve">   </w:t>
      </w:r>
      <w:r w:rsidR="00391605">
        <w:rPr>
          <w:rFonts w:ascii="Times New Roman" w:hint="eastAsia"/>
          <w:spacing w:val="20"/>
          <w:sz w:val="24"/>
          <w:szCs w:val="24"/>
        </w:rPr>
        <w:t>]</w:t>
      </w:r>
      <w:r>
        <w:rPr>
          <w:rFonts w:ascii="Times New Roman" w:hAnsi="宋体"/>
          <w:spacing w:val="20"/>
          <w:sz w:val="24"/>
          <w:szCs w:val="24"/>
        </w:rPr>
        <w:t>依倒序</w:t>
      </w:r>
      <w:r>
        <w:rPr>
          <w:rFonts w:ascii="Times New Roman"/>
          <w:spacing w:val="20"/>
          <w:sz w:val="24"/>
          <w:szCs w:val="24"/>
        </w:rPr>
        <w:t>[</w:t>
      </w:r>
      <w:r w:rsidR="00391605">
        <w:rPr>
          <w:rFonts w:ascii="Times New Roman"/>
          <w:spacing w:val="20"/>
          <w:sz w:val="24"/>
          <w:szCs w:val="24"/>
        </w:rPr>
        <w:t xml:space="preserve">   </w:t>
      </w:r>
      <w:r w:rsidR="00391605">
        <w:rPr>
          <w:rFonts w:ascii="Times New Roman" w:hint="eastAsia"/>
          <w:spacing w:val="20"/>
          <w:sz w:val="24"/>
          <w:szCs w:val="24"/>
        </w:rPr>
        <w:t>]</w:t>
      </w:r>
      <w:r>
        <w:rPr>
          <w:rFonts w:ascii="Times New Roman" w:hAnsi="宋体"/>
          <w:spacing w:val="20"/>
          <w:sz w:val="24"/>
          <w:szCs w:val="24"/>
        </w:rPr>
        <w:t>依顺序</w:t>
      </w:r>
      <w:r>
        <w:rPr>
          <w:rFonts w:ascii="Times New Roman"/>
          <w:spacing w:val="20"/>
          <w:sz w:val="24"/>
          <w:szCs w:val="24"/>
        </w:rPr>
        <w:t>[</w:t>
      </w:r>
      <w:r w:rsidR="00391605">
        <w:rPr>
          <w:rFonts w:ascii="Times New Roman"/>
          <w:spacing w:val="20"/>
          <w:sz w:val="24"/>
          <w:szCs w:val="24"/>
        </w:rPr>
        <w:t xml:space="preserve">   </w:t>
      </w:r>
      <w:r w:rsidR="00391605">
        <w:rPr>
          <w:rFonts w:ascii="Times New Roman" w:hint="eastAsia"/>
          <w:spacing w:val="20"/>
          <w:sz w:val="24"/>
          <w:szCs w:val="24"/>
        </w:rPr>
        <w:t>]</w:t>
      </w:r>
      <w:r>
        <w:rPr>
          <w:rFonts w:ascii="Times New Roman" w:hAnsi="宋体"/>
          <w:spacing w:val="20"/>
          <w:sz w:val="24"/>
          <w:szCs w:val="24"/>
        </w:rPr>
        <w:t>按等比例</w:t>
      </w:r>
      <w:r>
        <w:rPr>
          <w:rFonts w:ascii="Times New Roman" w:hint="eastAsia"/>
          <w:spacing w:val="20"/>
          <w:sz w:val="24"/>
          <w:szCs w:val="24"/>
        </w:rPr>
        <w:t>冲抵</w:t>
      </w:r>
      <w:r>
        <w:rPr>
          <w:rFonts w:ascii="Times New Roman" w:hAnsi="宋体"/>
          <w:b/>
          <w:spacing w:val="20"/>
          <w:sz w:val="24"/>
          <w:szCs w:val="24"/>
          <w:u w:val="single"/>
        </w:rPr>
        <w:t>贷款余额</w:t>
      </w:r>
      <w:r>
        <w:rPr>
          <w:rFonts w:ascii="Times New Roman" w:hint="eastAsia"/>
          <w:spacing w:val="20"/>
          <w:sz w:val="24"/>
          <w:szCs w:val="24"/>
        </w:rPr>
        <w:t>的</w:t>
      </w:r>
      <w:r>
        <w:rPr>
          <w:rFonts w:ascii="Times New Roman" w:hAnsi="宋体"/>
          <w:spacing w:val="20"/>
          <w:sz w:val="24"/>
          <w:szCs w:val="24"/>
        </w:rPr>
        <w:t>本金</w:t>
      </w:r>
      <w:r w:rsidR="00D94BEE">
        <w:rPr>
          <w:rFonts w:ascii="Times New Roman" w:hAnsi="宋体" w:hint="eastAsia"/>
          <w:spacing w:val="20"/>
          <w:sz w:val="24"/>
          <w:szCs w:val="24"/>
        </w:rPr>
        <w:t>和</w:t>
      </w:r>
      <w:r w:rsidR="00D94BEE">
        <w:rPr>
          <w:rFonts w:ascii="Times New Roman" w:hAnsi="宋体"/>
          <w:spacing w:val="20"/>
          <w:sz w:val="24"/>
          <w:szCs w:val="24"/>
        </w:rPr>
        <w:t>利息</w:t>
      </w:r>
      <w:r w:rsidR="00D05DE4">
        <w:rPr>
          <w:rFonts w:ascii="Times New Roman" w:hAnsi="宋体"/>
          <w:spacing w:val="20"/>
          <w:sz w:val="24"/>
          <w:szCs w:val="24"/>
        </w:rPr>
        <w:t>。</w:t>
      </w:r>
    </w:p>
    <w:p w14:paraId="5AA07975" w14:textId="77777777" w:rsidR="00E6040E" w:rsidRDefault="00E6040E">
      <w:pPr>
        <w:widowControl/>
        <w:spacing w:line="360" w:lineRule="exact"/>
        <w:jc w:val="both"/>
        <w:rPr>
          <w:rFonts w:ascii="Times New Roman"/>
          <w:spacing w:val="20"/>
          <w:sz w:val="24"/>
          <w:szCs w:val="24"/>
        </w:rPr>
      </w:pPr>
    </w:p>
    <w:p w14:paraId="596072B1" w14:textId="77777777"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任何提前偿还的款项不得再次提取</w:t>
      </w:r>
      <w:r>
        <w:rPr>
          <w:rFonts w:ascii="Times New Roman" w:hAnsi="宋体"/>
          <w:spacing w:val="20"/>
          <w:sz w:val="24"/>
          <w:szCs w:val="24"/>
          <w:lang w:val="en-GB"/>
        </w:rPr>
        <w:t>。</w:t>
      </w:r>
    </w:p>
    <w:p w14:paraId="641CCD6F" w14:textId="77777777" w:rsidR="00E6040E" w:rsidRDefault="00E6040E">
      <w:pPr>
        <w:widowControl/>
        <w:tabs>
          <w:tab w:val="left" w:pos="1530"/>
        </w:tabs>
        <w:spacing w:line="360" w:lineRule="exact"/>
        <w:jc w:val="both"/>
        <w:rPr>
          <w:rFonts w:ascii="Times New Roman"/>
          <w:spacing w:val="20"/>
          <w:sz w:val="24"/>
          <w:szCs w:val="24"/>
        </w:rPr>
      </w:pPr>
    </w:p>
    <w:p w14:paraId="4002130F" w14:textId="77777777"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无权</w:t>
      </w:r>
      <w:r>
        <w:rPr>
          <w:rFonts w:ascii="Times New Roman" w:hAnsi="宋体"/>
          <w:spacing w:val="20"/>
          <w:sz w:val="24"/>
          <w:szCs w:val="24"/>
        </w:rPr>
        <w:t>撤销</w:t>
      </w:r>
      <w:r>
        <w:rPr>
          <w:rFonts w:ascii="Times New Roman" w:hAnsi="宋体" w:hint="eastAsia"/>
          <w:spacing w:val="20"/>
          <w:sz w:val="24"/>
          <w:szCs w:val="24"/>
        </w:rPr>
        <w:t>其</w:t>
      </w:r>
      <w:r>
        <w:rPr>
          <w:rFonts w:ascii="Times New Roman" w:hAnsi="宋体"/>
          <w:spacing w:val="20"/>
          <w:sz w:val="24"/>
          <w:szCs w:val="24"/>
        </w:rPr>
        <w:t>已发出的任何</w:t>
      </w:r>
      <w:r>
        <w:rPr>
          <w:rFonts w:ascii="Times New Roman" w:hAnsi="宋体"/>
          <w:b/>
          <w:spacing w:val="20"/>
          <w:sz w:val="24"/>
          <w:szCs w:val="24"/>
          <w:u w:val="single"/>
        </w:rPr>
        <w:t>提前还款通知</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提前还款通知</w:t>
      </w:r>
      <w:r>
        <w:rPr>
          <w:rFonts w:ascii="Times New Roman" w:hAnsi="宋体"/>
          <w:spacing w:val="20"/>
          <w:sz w:val="24"/>
          <w:szCs w:val="24"/>
        </w:rPr>
        <w:t>中载明的提前还款日提前还款。</w:t>
      </w:r>
    </w:p>
    <w:p w14:paraId="2AA20A55" w14:textId="77777777" w:rsidR="00E6040E" w:rsidRDefault="00E6040E">
      <w:pPr>
        <w:widowControl/>
        <w:spacing w:line="360" w:lineRule="exact"/>
        <w:jc w:val="both"/>
        <w:rPr>
          <w:rFonts w:ascii="Times New Roman"/>
          <w:spacing w:val="20"/>
          <w:sz w:val="24"/>
          <w:szCs w:val="24"/>
        </w:rPr>
      </w:pPr>
    </w:p>
    <w:p w14:paraId="2573173A" w14:textId="14B0B7F0" w:rsidR="00E6040E" w:rsidRDefault="00E6040E">
      <w:pPr>
        <w:widowControl/>
        <w:numPr>
          <w:ilvl w:val="0"/>
          <w:numId w:val="27"/>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应当在提前还款</w:t>
      </w:r>
      <w:r>
        <w:rPr>
          <w:rFonts w:ascii="Times New Roman" w:hAnsi="宋体" w:hint="eastAsia"/>
          <w:spacing w:val="20"/>
          <w:sz w:val="24"/>
          <w:szCs w:val="24"/>
        </w:rPr>
        <w:t>的同时</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支付一笔提前还款补偿费，该补偿费的计算方式为：</w:t>
      </w:r>
      <w:r w:rsidR="0090644D">
        <w:rPr>
          <w:rFonts w:ascii="Times New Roman" w:hAnsi="宋体" w:hint="eastAsia"/>
          <w:spacing w:val="20"/>
          <w:sz w:val="24"/>
          <w:szCs w:val="24"/>
        </w:rPr>
        <w:t>【】</w:t>
      </w:r>
      <w:r>
        <w:rPr>
          <w:rFonts w:ascii="Times New Roman" w:hAnsi="宋体"/>
          <w:spacing w:val="20"/>
          <w:sz w:val="24"/>
          <w:szCs w:val="24"/>
        </w:rPr>
        <w:t>。</w:t>
      </w:r>
    </w:p>
    <w:p w14:paraId="4B4ED653" w14:textId="77777777" w:rsidR="00E6040E" w:rsidRDefault="00E6040E">
      <w:pPr>
        <w:widowControl/>
        <w:spacing w:line="360" w:lineRule="exact"/>
        <w:ind w:left="850"/>
        <w:jc w:val="both"/>
        <w:rPr>
          <w:rFonts w:ascii="Times New Roman"/>
          <w:spacing w:val="20"/>
          <w:sz w:val="24"/>
          <w:szCs w:val="24"/>
        </w:rPr>
      </w:pPr>
      <w:bookmarkStart w:id="196" w:name="_Toc153620488"/>
    </w:p>
    <w:p w14:paraId="2A810838" w14:textId="77777777" w:rsidR="00E6040E" w:rsidRDefault="00E6040E">
      <w:pPr>
        <w:pStyle w:val="1TimesNewRoman"/>
        <w:widowControl/>
        <w:numPr>
          <w:ilvl w:val="1"/>
          <w:numId w:val="26"/>
        </w:numPr>
        <w:tabs>
          <w:tab w:val="left" w:pos="850"/>
          <w:tab w:val="left" w:pos="855"/>
        </w:tabs>
        <w:rPr>
          <w:rFonts w:hAnsi="Times New Roman"/>
        </w:rPr>
      </w:pPr>
      <w:bookmarkStart w:id="197" w:name="_Toc351801034"/>
      <w:bookmarkStart w:id="198" w:name="_Toc211958511"/>
      <w:r>
        <w:t>主动取消</w:t>
      </w:r>
      <w:bookmarkEnd w:id="197"/>
      <w:bookmarkEnd w:id="198"/>
    </w:p>
    <w:p w14:paraId="33250C8F" w14:textId="77777777" w:rsidR="00E6040E" w:rsidRDefault="00E6040E">
      <w:pPr>
        <w:keepNext/>
        <w:widowControl/>
        <w:spacing w:line="360" w:lineRule="exact"/>
        <w:jc w:val="both"/>
        <w:rPr>
          <w:rFonts w:ascii="Times New Roman"/>
          <w:b/>
          <w:spacing w:val="20"/>
          <w:sz w:val="24"/>
          <w:szCs w:val="24"/>
          <w:u w:val="single"/>
        </w:rPr>
      </w:pPr>
    </w:p>
    <w:p w14:paraId="2F5F96FA" w14:textId="678E3893"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拟</w:t>
      </w:r>
      <w:r>
        <w:rPr>
          <w:rFonts w:ascii="Times New Roman" w:hAnsi="宋体"/>
          <w:spacing w:val="20"/>
          <w:sz w:val="24"/>
          <w:szCs w:val="24"/>
        </w:rPr>
        <w:t>取消全部或部分</w:t>
      </w:r>
      <w:r>
        <w:rPr>
          <w:rFonts w:ascii="Times New Roman" w:hAnsi="宋体"/>
          <w:b/>
          <w:spacing w:val="20"/>
          <w:sz w:val="24"/>
          <w:szCs w:val="24"/>
          <w:u w:val="single"/>
        </w:rPr>
        <w:t>总承贷额</w:t>
      </w:r>
      <w:r>
        <w:rPr>
          <w:rFonts w:ascii="Times New Roman" w:hAnsi="宋体" w:hint="eastAsia"/>
          <w:spacing w:val="20"/>
          <w:sz w:val="24"/>
          <w:szCs w:val="24"/>
        </w:rPr>
        <w:t>时，应在拟取消之日的</w:t>
      </w:r>
      <w:r w:rsidR="0090644D">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之前向</w:t>
      </w:r>
      <w:r>
        <w:rPr>
          <w:rFonts w:ascii="Times New Roman" w:hAnsi="宋体"/>
          <w:b/>
          <w:spacing w:val="20"/>
          <w:sz w:val="24"/>
          <w:szCs w:val="24"/>
          <w:u w:val="single"/>
        </w:rPr>
        <w:t>代理行</w:t>
      </w:r>
      <w:r>
        <w:rPr>
          <w:rFonts w:ascii="Times New Roman" w:hAnsi="宋体" w:hint="eastAsia"/>
          <w:spacing w:val="20"/>
          <w:sz w:val="24"/>
          <w:szCs w:val="24"/>
        </w:rPr>
        <w:t>提交取消</w:t>
      </w:r>
      <w:r>
        <w:rPr>
          <w:rFonts w:ascii="Times New Roman" w:hAnsi="宋体"/>
          <w:spacing w:val="20"/>
          <w:sz w:val="24"/>
          <w:szCs w:val="24"/>
        </w:rPr>
        <w:t>通知</w:t>
      </w:r>
      <w:r>
        <w:rPr>
          <w:rFonts w:ascii="Times New Roman"/>
          <w:spacing w:val="20"/>
          <w:sz w:val="24"/>
          <w:szCs w:val="24"/>
        </w:rPr>
        <w:t>(“</w:t>
      </w:r>
      <w:r>
        <w:rPr>
          <w:rFonts w:ascii="Times New Roman" w:hAnsi="宋体"/>
          <w:b/>
          <w:spacing w:val="20"/>
          <w:sz w:val="24"/>
          <w:szCs w:val="24"/>
          <w:u w:val="single"/>
        </w:rPr>
        <w:t>取消通知</w:t>
      </w:r>
      <w:r>
        <w:rPr>
          <w:rFonts w:ascii="Times New Roman"/>
          <w:spacing w:val="20"/>
          <w:sz w:val="24"/>
          <w:szCs w:val="24"/>
        </w:rPr>
        <w:t>”)</w:t>
      </w:r>
      <w:r>
        <w:rPr>
          <w:rFonts w:ascii="Times New Roman" w:hAnsi="宋体"/>
          <w:spacing w:val="20"/>
          <w:sz w:val="24"/>
          <w:szCs w:val="24"/>
        </w:rPr>
        <w:t>并</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w:t>
      </w:r>
      <w:r>
        <w:rPr>
          <w:rFonts w:ascii="Times New Roman"/>
          <w:spacing w:val="20"/>
          <w:sz w:val="24"/>
          <w:szCs w:val="24"/>
        </w:rPr>
        <w:t>)</w:t>
      </w:r>
      <w:r>
        <w:rPr>
          <w:rFonts w:ascii="Times New Roman" w:hint="eastAsia"/>
          <w:spacing w:val="20"/>
          <w:sz w:val="24"/>
          <w:szCs w:val="24"/>
        </w:rPr>
        <w:t>的</w:t>
      </w:r>
      <w:r>
        <w:rPr>
          <w:rFonts w:ascii="Times New Roman" w:hAnsi="宋体"/>
          <w:spacing w:val="20"/>
          <w:sz w:val="24"/>
          <w:szCs w:val="24"/>
        </w:rPr>
        <w:t>书面同意。</w:t>
      </w:r>
    </w:p>
    <w:p w14:paraId="012FC42C" w14:textId="77777777" w:rsidR="00E6040E" w:rsidRDefault="00E6040E">
      <w:pPr>
        <w:widowControl/>
        <w:spacing w:line="360" w:lineRule="exact"/>
        <w:ind w:leftChars="250" w:left="850"/>
        <w:jc w:val="both"/>
        <w:rPr>
          <w:rFonts w:ascii="Times New Roman"/>
          <w:spacing w:val="20"/>
          <w:sz w:val="24"/>
          <w:szCs w:val="24"/>
        </w:rPr>
      </w:pPr>
    </w:p>
    <w:p w14:paraId="20858D2D" w14:textId="77777777"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lang w:val="en-GB"/>
        </w:rPr>
        <w:t>取消通知</w:t>
      </w:r>
      <w:r>
        <w:rPr>
          <w:rFonts w:ascii="Times New Roman" w:hAnsi="宋体"/>
          <w:spacing w:val="20"/>
          <w:sz w:val="24"/>
          <w:szCs w:val="24"/>
          <w:lang w:val="en-GB"/>
        </w:rPr>
        <w:t>应当</w:t>
      </w:r>
      <w:r>
        <w:rPr>
          <w:rFonts w:ascii="Times New Roman" w:hAnsi="宋体" w:hint="eastAsia"/>
          <w:spacing w:val="20"/>
          <w:sz w:val="24"/>
          <w:szCs w:val="24"/>
          <w:lang w:val="en-GB"/>
        </w:rPr>
        <w:t>写</w:t>
      </w:r>
      <w:r>
        <w:rPr>
          <w:rFonts w:ascii="Times New Roman" w:hAnsi="宋体"/>
          <w:spacing w:val="20"/>
          <w:sz w:val="24"/>
          <w:szCs w:val="24"/>
          <w:lang w:val="en-GB"/>
        </w:rPr>
        <w:t>明</w:t>
      </w:r>
      <w:r>
        <w:rPr>
          <w:rFonts w:ascii="Times New Roman" w:hAnsi="宋体" w:hint="eastAsia"/>
          <w:spacing w:val="20"/>
          <w:sz w:val="24"/>
          <w:szCs w:val="24"/>
          <w:lang w:val="en-GB"/>
        </w:rPr>
        <w:t>拟</w:t>
      </w:r>
      <w:r>
        <w:rPr>
          <w:rFonts w:ascii="Times New Roman" w:hAnsi="宋体"/>
          <w:spacing w:val="20"/>
          <w:sz w:val="24"/>
          <w:szCs w:val="24"/>
          <w:lang w:val="en-GB"/>
        </w:rPr>
        <w:t>取消的金额和日期。</w:t>
      </w:r>
    </w:p>
    <w:p w14:paraId="3E85ABE0" w14:textId="77777777" w:rsidR="00E6040E" w:rsidRDefault="00E6040E">
      <w:pPr>
        <w:widowControl/>
        <w:spacing w:line="360" w:lineRule="exact"/>
        <w:ind w:left="850"/>
        <w:jc w:val="both"/>
        <w:rPr>
          <w:rFonts w:ascii="Times New Roman"/>
          <w:spacing w:val="20"/>
          <w:sz w:val="24"/>
          <w:szCs w:val="24"/>
        </w:rPr>
      </w:pPr>
    </w:p>
    <w:p w14:paraId="291F7C04" w14:textId="5049096A"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取消部分</w:t>
      </w:r>
      <w:r>
        <w:rPr>
          <w:rFonts w:ascii="Times New Roman" w:hAnsi="宋体"/>
          <w:b/>
          <w:spacing w:val="20"/>
          <w:sz w:val="24"/>
          <w:szCs w:val="24"/>
          <w:u w:val="single"/>
        </w:rPr>
        <w:t>总承贷额</w:t>
      </w:r>
      <w:r>
        <w:rPr>
          <w:rFonts w:ascii="Times New Roman" w:hAnsi="宋体"/>
          <w:spacing w:val="20"/>
          <w:sz w:val="24"/>
          <w:szCs w:val="24"/>
        </w:rPr>
        <w:t>的，取消的金额至少应当是</w:t>
      </w:r>
      <w:r>
        <w:rPr>
          <w:rFonts w:ascii="Times New Roman" w:hAnsi="宋体"/>
          <w:b/>
          <w:spacing w:val="20"/>
          <w:sz w:val="24"/>
          <w:szCs w:val="24"/>
          <w:u w:val="single"/>
        </w:rPr>
        <w:t>人民币</w:t>
      </w:r>
      <w:r w:rsidR="0090644D">
        <w:rPr>
          <w:rFonts w:ascii="Times New Roman" w:hint="eastAsia"/>
          <w:spacing w:val="20"/>
          <w:sz w:val="24"/>
          <w:szCs w:val="24"/>
          <w:lang w:val="en-GB"/>
        </w:rPr>
        <w:t>【】</w:t>
      </w:r>
      <w:r>
        <w:rPr>
          <w:rFonts w:ascii="Times New Roman" w:hint="eastAsia"/>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90644D">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并且应当是</w:t>
      </w:r>
      <w:r>
        <w:rPr>
          <w:rFonts w:ascii="Times New Roman" w:hAnsi="宋体"/>
          <w:b/>
          <w:spacing w:val="20"/>
          <w:sz w:val="24"/>
          <w:szCs w:val="24"/>
          <w:u w:val="single"/>
        </w:rPr>
        <w:t>人民币</w:t>
      </w:r>
      <w:r w:rsidR="0090644D">
        <w:rPr>
          <w:rFonts w:ascii="Times New Roman" w:hint="eastAsia"/>
          <w:spacing w:val="20"/>
          <w:sz w:val="24"/>
          <w:szCs w:val="24"/>
          <w:lang w:val="en-GB"/>
        </w:rPr>
        <w:t>【】</w:t>
      </w:r>
      <w:r>
        <w:rPr>
          <w:rFonts w:ascii="Times New Roman" w:hint="eastAsia"/>
          <w:spacing w:val="20"/>
          <w:sz w:val="24"/>
          <w:szCs w:val="24"/>
        </w:rPr>
        <w:t>元</w:t>
      </w:r>
      <w:r>
        <w:rPr>
          <w:rFonts w:ascii="Times New Roman"/>
          <w:spacing w:val="20"/>
          <w:sz w:val="24"/>
          <w:szCs w:val="24"/>
        </w:rPr>
        <w:t>(</w:t>
      </w:r>
      <w:r>
        <w:rPr>
          <w:rFonts w:ascii="Times New Roman" w:hAnsi="宋体"/>
          <w:spacing w:val="20"/>
          <w:sz w:val="24"/>
          <w:szCs w:val="24"/>
        </w:rPr>
        <w:t>大写：</w:t>
      </w:r>
      <w:r>
        <w:rPr>
          <w:rFonts w:ascii="Times New Roman" w:hAnsi="宋体"/>
          <w:b/>
          <w:spacing w:val="20"/>
          <w:sz w:val="24"/>
          <w:szCs w:val="24"/>
          <w:u w:val="single"/>
        </w:rPr>
        <w:t>人民币</w:t>
      </w:r>
      <w:r w:rsidR="0090644D">
        <w:rPr>
          <w:rFonts w:ascii="Times New Roman" w:hint="eastAsia"/>
          <w:spacing w:val="20"/>
          <w:sz w:val="24"/>
          <w:szCs w:val="24"/>
          <w:lang w:val="en-GB"/>
        </w:rPr>
        <w:t>【】</w:t>
      </w:r>
      <w:r>
        <w:rPr>
          <w:rFonts w:ascii="Times New Roman" w:hAnsi="宋体"/>
          <w:spacing w:val="20"/>
          <w:sz w:val="24"/>
          <w:szCs w:val="24"/>
        </w:rPr>
        <w:t>元整</w:t>
      </w:r>
      <w:r>
        <w:rPr>
          <w:rFonts w:ascii="Times New Roman"/>
          <w:spacing w:val="20"/>
          <w:sz w:val="24"/>
          <w:szCs w:val="24"/>
        </w:rPr>
        <w:t>)</w:t>
      </w:r>
      <w:r>
        <w:rPr>
          <w:rFonts w:ascii="Times New Roman" w:hAnsi="宋体"/>
          <w:spacing w:val="20"/>
          <w:sz w:val="24"/>
          <w:szCs w:val="24"/>
        </w:rPr>
        <w:t>的整倍数</w:t>
      </w:r>
      <w:r>
        <w:rPr>
          <w:rFonts w:ascii="Times New Roman" w:hAnsi="宋体"/>
          <w:spacing w:val="20"/>
          <w:sz w:val="24"/>
          <w:szCs w:val="24"/>
          <w:lang w:val="en-GB"/>
        </w:rPr>
        <w:t>。</w:t>
      </w:r>
    </w:p>
    <w:p w14:paraId="37E57A1F" w14:textId="77777777" w:rsidR="00E6040E" w:rsidRDefault="00E6040E">
      <w:pPr>
        <w:widowControl/>
        <w:spacing w:line="360" w:lineRule="exact"/>
        <w:ind w:left="850"/>
        <w:jc w:val="both"/>
        <w:rPr>
          <w:rFonts w:ascii="Times New Roman"/>
          <w:spacing w:val="20"/>
          <w:sz w:val="24"/>
          <w:szCs w:val="24"/>
        </w:rPr>
      </w:pPr>
    </w:p>
    <w:p w14:paraId="798ADAD7" w14:textId="77777777"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w:t>
      </w:r>
      <w:r>
        <w:rPr>
          <w:rFonts w:ascii="Times New Roman" w:hAnsi="宋体"/>
          <w:spacing w:val="20"/>
          <w:sz w:val="24"/>
          <w:szCs w:val="24"/>
          <w:lang w:val="en-GB"/>
        </w:rPr>
        <w:t>在</w:t>
      </w:r>
      <w:r>
        <w:rPr>
          <w:rFonts w:ascii="Times New Roman" w:hAnsi="宋体"/>
          <w:b/>
          <w:spacing w:val="20"/>
          <w:sz w:val="24"/>
          <w:szCs w:val="24"/>
          <w:u w:val="single"/>
          <w:lang w:val="en-GB"/>
        </w:rPr>
        <w:t>取消通知</w:t>
      </w:r>
      <w:r>
        <w:rPr>
          <w:rFonts w:ascii="Times New Roman" w:hAnsi="宋体" w:hint="eastAsia"/>
          <w:spacing w:val="20"/>
          <w:sz w:val="24"/>
          <w:szCs w:val="24"/>
          <w:lang w:val="en-GB"/>
        </w:rPr>
        <w:t>中写</w:t>
      </w:r>
      <w:r>
        <w:rPr>
          <w:rFonts w:ascii="Times New Roman" w:hAnsi="宋体"/>
          <w:spacing w:val="20"/>
          <w:sz w:val="24"/>
          <w:szCs w:val="24"/>
          <w:lang w:val="en-GB"/>
        </w:rPr>
        <w:t>明的取消日期生效，该日期应当是</w:t>
      </w:r>
      <w:r>
        <w:rPr>
          <w:rFonts w:ascii="Times New Roman" w:hAnsi="宋体"/>
          <w:b/>
          <w:spacing w:val="20"/>
          <w:sz w:val="24"/>
          <w:szCs w:val="24"/>
          <w:u w:val="single"/>
          <w:lang w:val="en-GB"/>
        </w:rPr>
        <w:t>提款期</w:t>
      </w:r>
      <w:r>
        <w:rPr>
          <w:rFonts w:ascii="Times New Roman" w:hAnsi="宋体"/>
          <w:spacing w:val="20"/>
          <w:sz w:val="24"/>
          <w:szCs w:val="24"/>
          <w:lang w:val="en-GB"/>
        </w:rPr>
        <w:t>内的</w:t>
      </w:r>
      <w:r>
        <w:rPr>
          <w:rFonts w:ascii="Times New Roman" w:hAnsi="宋体"/>
          <w:spacing w:val="20"/>
          <w:sz w:val="24"/>
          <w:szCs w:val="24"/>
        </w:rPr>
        <w:t>一个</w:t>
      </w:r>
      <w:r>
        <w:rPr>
          <w:rFonts w:ascii="Times New Roman" w:hAnsi="宋体"/>
          <w:b/>
          <w:spacing w:val="20"/>
          <w:sz w:val="24"/>
          <w:szCs w:val="24"/>
          <w:u w:val="single"/>
        </w:rPr>
        <w:t>营业日</w:t>
      </w:r>
      <w:r>
        <w:rPr>
          <w:rFonts w:ascii="Times New Roman" w:hAnsi="宋体"/>
          <w:spacing w:val="20"/>
          <w:sz w:val="24"/>
          <w:szCs w:val="24"/>
          <w:lang w:val="en-GB"/>
        </w:rPr>
        <w:t>。</w:t>
      </w:r>
    </w:p>
    <w:p w14:paraId="5EFA534E" w14:textId="77777777" w:rsidR="00E6040E" w:rsidRDefault="00E6040E">
      <w:pPr>
        <w:widowControl/>
        <w:tabs>
          <w:tab w:val="left" w:pos="1530"/>
        </w:tabs>
        <w:spacing w:line="360" w:lineRule="exact"/>
        <w:jc w:val="both"/>
        <w:rPr>
          <w:rFonts w:ascii="Times New Roman"/>
          <w:spacing w:val="20"/>
          <w:sz w:val="24"/>
          <w:szCs w:val="24"/>
          <w:lang w:val="en-GB"/>
        </w:rPr>
      </w:pPr>
    </w:p>
    <w:p w14:paraId="445AB213" w14:textId="77777777"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取消</w:t>
      </w:r>
      <w:r>
        <w:rPr>
          <w:rFonts w:ascii="Times New Roman" w:hAnsi="宋体"/>
          <w:b/>
          <w:spacing w:val="20"/>
          <w:sz w:val="24"/>
          <w:szCs w:val="24"/>
          <w:u w:val="single"/>
        </w:rPr>
        <w:t>总承贷额</w:t>
      </w:r>
      <w:r>
        <w:rPr>
          <w:rFonts w:ascii="Times New Roman" w:hAnsi="宋体"/>
          <w:spacing w:val="20"/>
          <w:sz w:val="24"/>
          <w:szCs w:val="24"/>
        </w:rPr>
        <w:t>的，</w:t>
      </w:r>
      <w:proofErr w:type="gramStart"/>
      <w:r>
        <w:rPr>
          <w:rFonts w:ascii="Times New Roman" w:hAnsi="宋体"/>
          <w:spacing w:val="20"/>
          <w:sz w:val="24"/>
          <w:szCs w:val="24"/>
        </w:rPr>
        <w:t>自</w:t>
      </w:r>
      <w:r>
        <w:rPr>
          <w:rFonts w:ascii="Times New Roman" w:hAnsi="宋体"/>
          <w:spacing w:val="20"/>
          <w:sz w:val="24"/>
          <w:szCs w:val="24"/>
          <w:lang w:val="en-GB"/>
        </w:rPr>
        <w:t>取消</w:t>
      </w:r>
      <w:proofErr w:type="gramEnd"/>
      <w:r>
        <w:rPr>
          <w:rFonts w:ascii="Times New Roman" w:hAnsi="宋体"/>
          <w:spacing w:val="20"/>
          <w:sz w:val="24"/>
          <w:szCs w:val="24"/>
          <w:lang w:val="en-GB"/>
        </w:rPr>
        <w:t>生效之日起，</w:t>
      </w:r>
      <w:proofErr w:type="gramStart"/>
      <w:r>
        <w:rPr>
          <w:rFonts w:ascii="Times New Roman" w:hAnsi="宋体"/>
          <w:spacing w:val="20"/>
          <w:sz w:val="24"/>
          <w:szCs w:val="24"/>
          <w:lang w:val="en-GB"/>
        </w:rPr>
        <w:t>各</w:t>
      </w:r>
      <w:r>
        <w:rPr>
          <w:rFonts w:ascii="Times New Roman" w:hAnsi="宋体"/>
          <w:b/>
          <w:spacing w:val="20"/>
          <w:sz w:val="24"/>
          <w:szCs w:val="24"/>
          <w:u w:val="single"/>
          <w:lang w:val="en-GB"/>
        </w:rPr>
        <w:t>贷款</w:t>
      </w:r>
      <w:proofErr w:type="gramEnd"/>
      <w:r>
        <w:rPr>
          <w:rFonts w:ascii="Times New Roman" w:hAnsi="宋体"/>
          <w:b/>
          <w:spacing w:val="20"/>
          <w:sz w:val="24"/>
          <w:szCs w:val="24"/>
          <w:u w:val="single"/>
          <w:lang w:val="en-GB"/>
        </w:rPr>
        <w:t>人</w:t>
      </w:r>
      <w:r>
        <w:rPr>
          <w:rFonts w:ascii="Times New Roman" w:hAnsi="宋体"/>
          <w:spacing w:val="20"/>
          <w:sz w:val="24"/>
          <w:szCs w:val="24"/>
          <w:lang w:val="en-GB"/>
        </w:rPr>
        <w:t>的</w:t>
      </w:r>
      <w:r>
        <w:rPr>
          <w:rFonts w:ascii="Times New Roman" w:hAnsi="宋体"/>
          <w:b/>
          <w:spacing w:val="20"/>
          <w:sz w:val="24"/>
          <w:szCs w:val="24"/>
          <w:u w:val="single"/>
          <w:lang w:val="en-GB"/>
        </w:rPr>
        <w:t>承贷额</w:t>
      </w:r>
      <w:r>
        <w:rPr>
          <w:rFonts w:ascii="Times New Roman" w:hAnsi="宋体"/>
          <w:spacing w:val="20"/>
          <w:sz w:val="24"/>
          <w:szCs w:val="24"/>
          <w:lang w:val="en-GB"/>
        </w:rPr>
        <w:t>等比例相应减少。</w:t>
      </w:r>
    </w:p>
    <w:p w14:paraId="666E5B77" w14:textId="77777777" w:rsidR="00E6040E" w:rsidRDefault="00E6040E">
      <w:pPr>
        <w:widowControl/>
        <w:spacing w:line="360" w:lineRule="exact"/>
        <w:jc w:val="both"/>
        <w:rPr>
          <w:rFonts w:ascii="Times New Roman"/>
          <w:spacing w:val="20"/>
          <w:sz w:val="24"/>
          <w:szCs w:val="24"/>
        </w:rPr>
      </w:pPr>
    </w:p>
    <w:p w14:paraId="32B7D8E5" w14:textId="01515938"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lang w:val="en-GB"/>
        </w:rPr>
        <w:t>借款人</w:t>
      </w:r>
      <w:r>
        <w:rPr>
          <w:rFonts w:ascii="Times New Roman" w:hAnsi="宋体"/>
          <w:spacing w:val="20"/>
          <w:sz w:val="24"/>
          <w:szCs w:val="24"/>
          <w:lang w:val="en-GB"/>
        </w:rPr>
        <w:t>应当在取消之日付清按照本合同第</w:t>
      </w:r>
      <w:r>
        <w:rPr>
          <w:rFonts w:ascii="Times New Roman"/>
          <w:spacing w:val="20"/>
          <w:sz w:val="24"/>
          <w:szCs w:val="24"/>
          <w:lang w:val="en-GB"/>
        </w:rPr>
        <w:t>17.1</w:t>
      </w:r>
      <w:r>
        <w:rPr>
          <w:rFonts w:ascii="Times New Roman" w:hAnsi="宋体"/>
          <w:spacing w:val="20"/>
          <w:sz w:val="24"/>
          <w:szCs w:val="24"/>
          <w:lang w:val="en-GB"/>
        </w:rPr>
        <w:t>条</w:t>
      </w:r>
      <w:r>
        <w:rPr>
          <w:rFonts w:ascii="Times New Roman"/>
          <w:spacing w:val="20"/>
          <w:sz w:val="24"/>
          <w:szCs w:val="24"/>
          <w:lang w:val="en-GB"/>
        </w:rPr>
        <w:t>(</w:t>
      </w:r>
      <w:r>
        <w:rPr>
          <w:rFonts w:ascii="Times New Roman" w:hAnsi="宋体"/>
          <w:i/>
          <w:spacing w:val="20"/>
          <w:sz w:val="24"/>
          <w:szCs w:val="24"/>
          <w:lang w:val="en-GB"/>
        </w:rPr>
        <w:t>银团费用</w:t>
      </w:r>
      <w:r>
        <w:rPr>
          <w:rFonts w:ascii="Times New Roman"/>
          <w:spacing w:val="20"/>
          <w:sz w:val="24"/>
          <w:szCs w:val="24"/>
          <w:lang w:val="en-GB"/>
        </w:rPr>
        <w:t>)</w:t>
      </w:r>
      <w:r>
        <w:rPr>
          <w:rFonts w:ascii="Times New Roman" w:hAnsi="宋体"/>
          <w:spacing w:val="20"/>
          <w:sz w:val="24"/>
          <w:szCs w:val="24"/>
          <w:lang w:val="en-GB"/>
        </w:rPr>
        <w:t>第</w:t>
      </w:r>
      <w:r w:rsidR="00B9184F">
        <w:rPr>
          <w:rFonts w:ascii="Times New Roman" w:hint="eastAsia"/>
          <w:spacing w:val="20"/>
          <w:sz w:val="24"/>
          <w:szCs w:val="24"/>
          <w:lang w:val="en-GB"/>
        </w:rPr>
        <w:t>1</w:t>
      </w:r>
      <w:r>
        <w:rPr>
          <w:rFonts w:ascii="Times New Roman" w:hAnsi="宋体"/>
          <w:spacing w:val="20"/>
          <w:sz w:val="24"/>
          <w:szCs w:val="24"/>
          <w:lang w:val="en-GB"/>
        </w:rPr>
        <w:t>款约定的到期应付的全部承诺费。</w:t>
      </w:r>
    </w:p>
    <w:p w14:paraId="52089BE9" w14:textId="77777777" w:rsidR="00E6040E" w:rsidRDefault="00E6040E">
      <w:pPr>
        <w:widowControl/>
        <w:spacing w:line="360" w:lineRule="exact"/>
        <w:ind w:left="850"/>
        <w:jc w:val="both"/>
        <w:rPr>
          <w:rFonts w:ascii="Times New Roman"/>
          <w:spacing w:val="20"/>
          <w:sz w:val="24"/>
          <w:szCs w:val="24"/>
        </w:rPr>
      </w:pPr>
    </w:p>
    <w:p w14:paraId="2F5227DE" w14:textId="77777777"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lang w:val="en-GB"/>
        </w:rPr>
        <w:t>取消的任何</w:t>
      </w:r>
      <w:r>
        <w:rPr>
          <w:rFonts w:ascii="Times New Roman" w:hAnsi="宋体"/>
          <w:b/>
          <w:spacing w:val="20"/>
          <w:sz w:val="24"/>
          <w:szCs w:val="24"/>
          <w:u w:val="single"/>
          <w:lang w:val="en-GB"/>
        </w:rPr>
        <w:t>总承贷额</w:t>
      </w:r>
      <w:r>
        <w:rPr>
          <w:rFonts w:ascii="Times New Roman" w:hAnsi="宋体"/>
          <w:spacing w:val="20"/>
          <w:sz w:val="24"/>
          <w:szCs w:val="24"/>
          <w:lang w:val="en-GB"/>
        </w:rPr>
        <w:t>不</w:t>
      </w:r>
      <w:r>
        <w:rPr>
          <w:rFonts w:ascii="Times New Roman" w:hAnsi="宋体" w:hint="eastAsia"/>
          <w:spacing w:val="20"/>
          <w:sz w:val="24"/>
          <w:szCs w:val="24"/>
          <w:lang w:val="en-GB"/>
        </w:rPr>
        <w:t>得</w:t>
      </w:r>
      <w:r>
        <w:rPr>
          <w:rFonts w:ascii="Times New Roman" w:hAnsi="宋体"/>
          <w:spacing w:val="20"/>
          <w:sz w:val="24"/>
          <w:szCs w:val="24"/>
          <w:lang w:val="en-GB"/>
        </w:rPr>
        <w:t>恢复。</w:t>
      </w:r>
    </w:p>
    <w:p w14:paraId="7DD02A8A" w14:textId="77777777" w:rsidR="00E6040E" w:rsidRDefault="00E6040E">
      <w:pPr>
        <w:widowControl/>
        <w:spacing w:line="360" w:lineRule="exact"/>
        <w:jc w:val="both"/>
        <w:rPr>
          <w:rFonts w:ascii="Times New Roman"/>
          <w:spacing w:val="20"/>
          <w:sz w:val="24"/>
          <w:szCs w:val="24"/>
        </w:rPr>
      </w:pPr>
    </w:p>
    <w:p w14:paraId="35FCE77F" w14:textId="77777777" w:rsidR="00E6040E" w:rsidRDefault="00E6040E">
      <w:pPr>
        <w:widowControl/>
        <w:numPr>
          <w:ilvl w:val="0"/>
          <w:numId w:val="28"/>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无权</w:t>
      </w:r>
      <w:r>
        <w:rPr>
          <w:rFonts w:ascii="Times New Roman" w:hAnsi="宋体"/>
          <w:spacing w:val="20"/>
          <w:sz w:val="24"/>
          <w:szCs w:val="24"/>
        </w:rPr>
        <w:t>撤销</w:t>
      </w:r>
      <w:r>
        <w:rPr>
          <w:rFonts w:ascii="Times New Roman" w:hAnsi="宋体" w:hint="eastAsia"/>
          <w:spacing w:val="20"/>
          <w:sz w:val="24"/>
          <w:szCs w:val="24"/>
        </w:rPr>
        <w:t>其</w:t>
      </w:r>
      <w:r>
        <w:rPr>
          <w:rFonts w:ascii="Times New Roman" w:hAnsi="宋体"/>
          <w:spacing w:val="20"/>
          <w:sz w:val="24"/>
          <w:szCs w:val="24"/>
        </w:rPr>
        <w:t>已发出的任何</w:t>
      </w:r>
      <w:r>
        <w:rPr>
          <w:rFonts w:ascii="Times New Roman" w:hAnsi="宋体"/>
          <w:b/>
          <w:spacing w:val="20"/>
          <w:sz w:val="24"/>
          <w:szCs w:val="24"/>
          <w:u w:val="single"/>
        </w:rPr>
        <w:t>取消通知</w:t>
      </w:r>
      <w:r>
        <w:rPr>
          <w:rFonts w:ascii="Times New Roman" w:hAnsi="宋体"/>
          <w:spacing w:val="20"/>
          <w:sz w:val="24"/>
          <w:szCs w:val="24"/>
        </w:rPr>
        <w:t>。</w:t>
      </w:r>
    </w:p>
    <w:p w14:paraId="4249B440" w14:textId="77777777" w:rsidR="00E6040E" w:rsidRDefault="00E6040E">
      <w:pPr>
        <w:widowControl/>
        <w:spacing w:line="360" w:lineRule="exact"/>
        <w:jc w:val="both"/>
        <w:rPr>
          <w:rFonts w:ascii="Times New Roman"/>
          <w:spacing w:val="20"/>
          <w:sz w:val="24"/>
          <w:szCs w:val="24"/>
        </w:rPr>
      </w:pPr>
    </w:p>
    <w:p w14:paraId="2094CF2C" w14:textId="77777777" w:rsidR="00E6040E" w:rsidRDefault="00E6040E">
      <w:pPr>
        <w:pStyle w:val="1TimesNewRoman"/>
        <w:widowControl/>
        <w:numPr>
          <w:ilvl w:val="1"/>
          <w:numId w:val="26"/>
        </w:numPr>
        <w:tabs>
          <w:tab w:val="left" w:pos="850"/>
          <w:tab w:val="left" w:pos="855"/>
        </w:tabs>
        <w:rPr>
          <w:rFonts w:hAnsi="Times New Roman"/>
        </w:rPr>
      </w:pPr>
      <w:bookmarkStart w:id="199" w:name="_Toc351801035"/>
      <w:bookmarkStart w:id="200" w:name="_Toc203412638"/>
      <w:bookmarkStart w:id="201" w:name="_Toc211958512"/>
      <w:r>
        <w:t>自动取消</w:t>
      </w:r>
      <w:bookmarkEnd w:id="199"/>
      <w:bookmarkEnd w:id="200"/>
      <w:bookmarkEnd w:id="201"/>
    </w:p>
    <w:p w14:paraId="07DC8F3F" w14:textId="77777777" w:rsidR="00E6040E" w:rsidRDefault="00E6040E">
      <w:pPr>
        <w:keepNext/>
        <w:widowControl/>
        <w:spacing w:line="360" w:lineRule="exact"/>
        <w:jc w:val="both"/>
        <w:rPr>
          <w:rFonts w:ascii="Times New Roman"/>
          <w:spacing w:val="20"/>
          <w:sz w:val="24"/>
          <w:szCs w:val="24"/>
        </w:rPr>
      </w:pPr>
    </w:p>
    <w:p w14:paraId="33702992" w14:textId="77777777" w:rsidR="00E6040E" w:rsidRPr="00EB3852" w:rsidRDefault="00E6040E" w:rsidP="00575E38">
      <w:pPr>
        <w:widowControl/>
        <w:spacing w:line="360" w:lineRule="exact"/>
        <w:ind w:left="850"/>
        <w:jc w:val="both"/>
        <w:rPr>
          <w:rFonts w:ascii="Times New Roman"/>
          <w:spacing w:val="20"/>
          <w:sz w:val="24"/>
          <w:szCs w:val="24"/>
        </w:rPr>
      </w:pPr>
      <w:r w:rsidRPr="0006509C">
        <w:rPr>
          <w:rFonts w:ascii="Times New Roman"/>
          <w:spacing w:val="20"/>
          <w:sz w:val="24"/>
        </w:rPr>
        <w:t>除非</w:t>
      </w:r>
      <w:r>
        <w:rPr>
          <w:rFonts w:ascii="Times New Roman" w:hAnsi="宋体"/>
          <w:spacing w:val="20"/>
          <w:sz w:val="24"/>
          <w:szCs w:val="24"/>
        </w:rPr>
        <w:t>本合同各方另有约定，</w:t>
      </w:r>
      <w:r>
        <w:rPr>
          <w:rFonts w:ascii="Times New Roman" w:hAnsi="宋体"/>
          <w:b/>
          <w:spacing w:val="20"/>
          <w:sz w:val="24"/>
          <w:szCs w:val="24"/>
          <w:u w:val="single"/>
        </w:rPr>
        <w:t>提款期</w:t>
      </w:r>
      <w:r>
        <w:rPr>
          <w:rFonts w:ascii="Times New Roman" w:hAnsi="宋体"/>
          <w:spacing w:val="20"/>
          <w:sz w:val="24"/>
          <w:szCs w:val="24"/>
        </w:rPr>
        <w:t>结束之日后，当时</w:t>
      </w:r>
      <w:r>
        <w:rPr>
          <w:rFonts w:ascii="Times New Roman" w:hAnsi="宋体" w:hint="eastAsia"/>
          <w:spacing w:val="20"/>
          <w:sz w:val="24"/>
          <w:szCs w:val="24"/>
        </w:rPr>
        <w:t>未提取</w:t>
      </w:r>
      <w:r>
        <w:rPr>
          <w:rFonts w:ascii="Times New Roman" w:hAnsi="宋体"/>
          <w:spacing w:val="20"/>
          <w:sz w:val="24"/>
          <w:szCs w:val="24"/>
        </w:rPr>
        <w:t>的</w:t>
      </w:r>
      <w:r>
        <w:rPr>
          <w:rFonts w:ascii="Times New Roman" w:hAnsi="宋体" w:hint="eastAsia"/>
          <w:spacing w:val="20"/>
          <w:sz w:val="24"/>
          <w:szCs w:val="24"/>
        </w:rPr>
        <w:t>全部</w:t>
      </w:r>
      <w:r>
        <w:rPr>
          <w:rFonts w:ascii="Times New Roman" w:hAnsi="宋体"/>
          <w:b/>
          <w:spacing w:val="20"/>
          <w:sz w:val="24"/>
          <w:szCs w:val="24"/>
          <w:u w:val="single"/>
        </w:rPr>
        <w:t>总</w:t>
      </w:r>
      <w:r>
        <w:rPr>
          <w:rFonts w:ascii="Times New Roman" w:hAnsi="宋体"/>
          <w:b/>
          <w:spacing w:val="20"/>
          <w:sz w:val="24"/>
          <w:szCs w:val="24"/>
          <w:u w:val="single"/>
          <w:lang w:val="en-GB"/>
        </w:rPr>
        <w:t>承贷额</w:t>
      </w:r>
      <w:r>
        <w:rPr>
          <w:rFonts w:ascii="Times New Roman" w:hAnsi="宋体"/>
          <w:spacing w:val="20"/>
          <w:sz w:val="24"/>
          <w:szCs w:val="24"/>
        </w:rPr>
        <w:t>自动取消，</w:t>
      </w:r>
      <w:proofErr w:type="gramStart"/>
      <w:r>
        <w:rPr>
          <w:rFonts w:ascii="Times New Roman" w:hAnsi="宋体"/>
          <w:spacing w:val="20"/>
          <w:sz w:val="24"/>
          <w:szCs w:val="24"/>
          <w:lang w:val="en-GB"/>
        </w:rPr>
        <w:t>各</w:t>
      </w:r>
      <w:r>
        <w:rPr>
          <w:rFonts w:ascii="Times New Roman" w:hAnsi="宋体"/>
          <w:b/>
          <w:spacing w:val="20"/>
          <w:sz w:val="24"/>
          <w:szCs w:val="24"/>
          <w:u w:val="single"/>
          <w:lang w:val="en-GB"/>
        </w:rPr>
        <w:t>贷款</w:t>
      </w:r>
      <w:proofErr w:type="gramEnd"/>
      <w:r>
        <w:rPr>
          <w:rFonts w:ascii="Times New Roman" w:hAnsi="宋体"/>
          <w:b/>
          <w:spacing w:val="20"/>
          <w:sz w:val="24"/>
          <w:szCs w:val="24"/>
          <w:u w:val="single"/>
          <w:lang w:val="en-GB"/>
        </w:rPr>
        <w:t>人</w:t>
      </w:r>
      <w:r>
        <w:rPr>
          <w:rFonts w:ascii="Times New Roman" w:hAnsi="宋体"/>
          <w:spacing w:val="20"/>
          <w:sz w:val="24"/>
          <w:szCs w:val="24"/>
          <w:lang w:val="en-GB"/>
        </w:rPr>
        <w:t>的</w:t>
      </w:r>
      <w:r>
        <w:rPr>
          <w:rFonts w:ascii="Times New Roman" w:hAnsi="宋体"/>
          <w:b/>
          <w:spacing w:val="20"/>
          <w:sz w:val="24"/>
          <w:szCs w:val="24"/>
          <w:u w:val="single"/>
          <w:lang w:val="en-GB"/>
        </w:rPr>
        <w:t>承贷额</w:t>
      </w:r>
      <w:r>
        <w:rPr>
          <w:rFonts w:ascii="Times New Roman" w:hAnsi="宋体"/>
          <w:spacing w:val="20"/>
          <w:sz w:val="24"/>
          <w:szCs w:val="24"/>
          <w:lang w:val="en-GB"/>
        </w:rPr>
        <w:t>同时取消，</w:t>
      </w:r>
      <w:r>
        <w:rPr>
          <w:rFonts w:ascii="Times New Roman" w:hAnsi="宋体"/>
          <w:spacing w:val="20"/>
          <w:sz w:val="24"/>
          <w:szCs w:val="24"/>
        </w:rPr>
        <w:t>且任何</w:t>
      </w:r>
      <w:r>
        <w:rPr>
          <w:rFonts w:ascii="Times New Roman" w:hAnsi="宋体" w:hint="eastAsia"/>
          <w:spacing w:val="20"/>
          <w:sz w:val="24"/>
          <w:szCs w:val="24"/>
        </w:rPr>
        <w:t>该等</w:t>
      </w:r>
      <w:r>
        <w:rPr>
          <w:rFonts w:ascii="Times New Roman" w:hAnsi="宋体"/>
          <w:spacing w:val="20"/>
          <w:sz w:val="24"/>
          <w:szCs w:val="24"/>
        </w:rPr>
        <w:t>取消的</w:t>
      </w:r>
      <w:r>
        <w:rPr>
          <w:rFonts w:ascii="Times New Roman" w:hAnsi="宋体"/>
          <w:b/>
          <w:spacing w:val="20"/>
          <w:sz w:val="24"/>
          <w:szCs w:val="24"/>
          <w:u w:val="single"/>
        </w:rPr>
        <w:t>总承贷额</w:t>
      </w:r>
      <w:r>
        <w:rPr>
          <w:rFonts w:ascii="Times New Roman" w:hAnsi="宋体" w:hint="eastAsia"/>
          <w:spacing w:val="20"/>
          <w:sz w:val="24"/>
          <w:szCs w:val="24"/>
          <w:lang w:val="en-GB"/>
        </w:rPr>
        <w:t>和</w:t>
      </w:r>
      <w:r>
        <w:rPr>
          <w:rFonts w:ascii="Times New Roman" w:hAnsi="宋体"/>
          <w:b/>
          <w:spacing w:val="20"/>
          <w:sz w:val="24"/>
          <w:szCs w:val="24"/>
          <w:u w:val="single"/>
          <w:lang w:val="en-GB"/>
        </w:rPr>
        <w:t>承贷额</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恢复。</w:t>
      </w:r>
    </w:p>
    <w:bookmarkEnd w:id="196"/>
    <w:p w14:paraId="66501153" w14:textId="77777777" w:rsidR="00E6040E" w:rsidRDefault="00E6040E" w:rsidP="0006509C">
      <w:pPr>
        <w:widowControl/>
        <w:spacing w:line="360" w:lineRule="exact"/>
        <w:jc w:val="both"/>
        <w:rPr>
          <w:rFonts w:ascii="Times New Roman"/>
          <w:b/>
          <w:spacing w:val="20"/>
          <w:sz w:val="24"/>
        </w:rPr>
      </w:pPr>
    </w:p>
    <w:p w14:paraId="28B579B1" w14:textId="77777777" w:rsidR="00E6040E" w:rsidRDefault="00E6040E">
      <w:pPr>
        <w:pStyle w:val="1TimesNewRoman"/>
        <w:widowControl/>
        <w:numPr>
          <w:ilvl w:val="1"/>
          <w:numId w:val="26"/>
        </w:numPr>
        <w:tabs>
          <w:tab w:val="left" w:pos="850"/>
          <w:tab w:val="left" w:pos="855"/>
        </w:tabs>
        <w:rPr>
          <w:rFonts w:hAnsi="Times New Roman"/>
        </w:rPr>
      </w:pPr>
      <w:bookmarkStart w:id="202" w:name="_Toc351801036"/>
      <w:bookmarkStart w:id="203" w:name="_Toc203412639"/>
      <w:bookmarkStart w:id="204" w:name="_Toc211958513"/>
      <w:r>
        <w:t>强制取消</w:t>
      </w:r>
      <w:bookmarkEnd w:id="202"/>
      <w:bookmarkEnd w:id="203"/>
      <w:bookmarkEnd w:id="204"/>
    </w:p>
    <w:p w14:paraId="550A3B4A" w14:textId="77777777" w:rsidR="00E6040E" w:rsidRDefault="00E6040E">
      <w:pPr>
        <w:keepNext/>
        <w:widowControl/>
        <w:spacing w:line="360" w:lineRule="exact"/>
        <w:jc w:val="both"/>
        <w:rPr>
          <w:rFonts w:ascii="Times New Roman"/>
          <w:spacing w:val="20"/>
          <w:sz w:val="24"/>
          <w:szCs w:val="24"/>
        </w:rPr>
      </w:pPr>
    </w:p>
    <w:p w14:paraId="0491645F" w14:textId="77777777" w:rsidR="00E6040E" w:rsidRPr="00197FC6" w:rsidRDefault="00E6040E" w:rsidP="00197FC6">
      <w:pPr>
        <w:widowControl/>
        <w:numPr>
          <w:ilvl w:val="0"/>
          <w:numId w:val="94"/>
        </w:numPr>
        <w:tabs>
          <w:tab w:val="clear" w:pos="1845"/>
          <w:tab w:val="left" w:pos="1530"/>
          <w:tab w:val="num" w:pos="1560"/>
        </w:tabs>
        <w:spacing w:line="360" w:lineRule="exact"/>
        <w:ind w:left="1560" w:hanging="709"/>
        <w:jc w:val="both"/>
        <w:rPr>
          <w:rFonts w:ascii="Times New Roman" w:hAnsi="宋体"/>
          <w:spacing w:val="20"/>
          <w:sz w:val="24"/>
          <w:lang w:val="en-GB"/>
        </w:rPr>
      </w:pPr>
      <w:r w:rsidRPr="00197FC6">
        <w:rPr>
          <w:rFonts w:ascii="Times New Roman" w:hAnsi="宋体"/>
          <w:b/>
          <w:spacing w:val="20"/>
          <w:sz w:val="24"/>
          <w:u w:val="single"/>
          <w:lang w:val="en-GB"/>
        </w:rPr>
        <w:t>受法律变动影响贷款人</w:t>
      </w:r>
      <w:r w:rsidRPr="00197FC6">
        <w:rPr>
          <w:rFonts w:ascii="Times New Roman" w:hAnsi="宋体"/>
          <w:spacing w:val="20"/>
          <w:sz w:val="24"/>
          <w:lang w:val="en-GB"/>
        </w:rPr>
        <w:t>的</w:t>
      </w:r>
      <w:r w:rsidRPr="00197FC6">
        <w:rPr>
          <w:rFonts w:ascii="Times New Roman" w:hAnsi="宋体"/>
          <w:b/>
          <w:spacing w:val="20"/>
          <w:sz w:val="24"/>
          <w:u w:val="single"/>
          <w:lang w:val="en-GB"/>
        </w:rPr>
        <w:t>承贷额</w:t>
      </w:r>
      <w:r w:rsidRPr="00197FC6">
        <w:rPr>
          <w:rFonts w:ascii="Times New Roman" w:hAnsi="宋体"/>
          <w:spacing w:val="20"/>
          <w:sz w:val="24"/>
          <w:lang w:val="en-GB"/>
        </w:rPr>
        <w:t>应当按照本合同第十一条</w:t>
      </w:r>
      <w:r w:rsidRPr="00197FC6">
        <w:rPr>
          <w:rFonts w:ascii="Times New Roman" w:hAnsi="宋体"/>
          <w:spacing w:val="20"/>
          <w:sz w:val="24"/>
          <w:lang w:val="en-GB"/>
        </w:rPr>
        <w:t>(</w:t>
      </w:r>
      <w:r w:rsidRPr="00217215">
        <w:rPr>
          <w:rFonts w:ascii="Times New Roman" w:hAnsi="宋体"/>
          <w:i/>
          <w:spacing w:val="20"/>
          <w:sz w:val="24"/>
          <w:szCs w:val="24"/>
        </w:rPr>
        <w:t>法律变动</w:t>
      </w:r>
      <w:r w:rsidRPr="00197FC6">
        <w:rPr>
          <w:rFonts w:ascii="Times New Roman" w:hAnsi="宋体"/>
          <w:spacing w:val="20"/>
          <w:sz w:val="24"/>
          <w:lang w:val="en-GB"/>
        </w:rPr>
        <w:t>)</w:t>
      </w:r>
      <w:r w:rsidRPr="00197FC6">
        <w:rPr>
          <w:rFonts w:ascii="Times New Roman" w:hAnsi="宋体"/>
          <w:spacing w:val="20"/>
          <w:sz w:val="24"/>
          <w:lang w:val="en-GB"/>
        </w:rPr>
        <w:t>的约定取消。</w:t>
      </w:r>
    </w:p>
    <w:p w14:paraId="58C445DC" w14:textId="77777777" w:rsidR="00217215" w:rsidRPr="00197FC6" w:rsidRDefault="00217215">
      <w:pPr>
        <w:widowControl/>
        <w:spacing w:line="360" w:lineRule="exact"/>
        <w:ind w:left="850"/>
        <w:jc w:val="both"/>
        <w:rPr>
          <w:rFonts w:ascii="Times New Roman"/>
          <w:spacing w:val="20"/>
          <w:sz w:val="24"/>
        </w:rPr>
      </w:pPr>
    </w:p>
    <w:p w14:paraId="7CB8EF58" w14:textId="70FB6329" w:rsidR="00217215" w:rsidRPr="0006509C" w:rsidRDefault="00217215" w:rsidP="0006509C">
      <w:pPr>
        <w:widowControl/>
        <w:numPr>
          <w:ilvl w:val="0"/>
          <w:numId w:val="94"/>
        </w:numPr>
        <w:tabs>
          <w:tab w:val="clear" w:pos="1845"/>
          <w:tab w:val="left" w:pos="1530"/>
          <w:tab w:val="num" w:pos="1560"/>
        </w:tabs>
        <w:spacing w:line="360" w:lineRule="exact"/>
        <w:ind w:left="1560" w:hanging="709"/>
        <w:jc w:val="both"/>
        <w:rPr>
          <w:rFonts w:ascii="Times New Roman" w:hAnsi="宋体"/>
          <w:spacing w:val="20"/>
          <w:sz w:val="24"/>
          <w:lang w:val="en-GB"/>
        </w:rPr>
      </w:pPr>
      <w:r w:rsidRPr="00F43282">
        <w:rPr>
          <w:rFonts w:ascii="Times New Roman" w:hAnsi="宋体" w:hint="eastAsia"/>
          <w:spacing w:val="20"/>
          <w:sz w:val="24"/>
          <w:szCs w:val="24"/>
          <w:lang w:val="en-GB"/>
        </w:rPr>
        <w:t>如果</w:t>
      </w:r>
      <w:r w:rsidRPr="00DB52E1">
        <w:rPr>
          <w:rFonts w:ascii="Times New Roman" w:hAnsi="宋体" w:hint="eastAsia"/>
          <w:b/>
          <w:spacing w:val="20"/>
          <w:sz w:val="24"/>
          <w:szCs w:val="24"/>
          <w:u w:val="single"/>
          <w:lang w:val="en-GB"/>
        </w:rPr>
        <w:t>借款人</w:t>
      </w:r>
      <w:r w:rsidR="00757388">
        <w:rPr>
          <w:rFonts w:ascii="Times New Roman" w:hAnsi="宋体" w:hint="eastAsia"/>
          <w:spacing w:val="20"/>
          <w:sz w:val="24"/>
          <w:szCs w:val="24"/>
        </w:rPr>
        <w:t>（或视情况而定，各</w:t>
      </w:r>
      <w:r w:rsidR="00757388">
        <w:rPr>
          <w:rFonts w:ascii="Times New Roman" w:hAnsi="宋体" w:hint="eastAsia"/>
          <w:b/>
          <w:spacing w:val="20"/>
          <w:sz w:val="24"/>
          <w:szCs w:val="24"/>
          <w:u w:val="single"/>
        </w:rPr>
        <w:t>担保人</w:t>
      </w:r>
      <w:r w:rsidR="00757388">
        <w:rPr>
          <w:rFonts w:ascii="Times New Roman" w:hAnsi="宋体" w:hint="eastAsia"/>
          <w:spacing w:val="20"/>
          <w:sz w:val="24"/>
          <w:szCs w:val="24"/>
        </w:rPr>
        <w:t>）</w:t>
      </w:r>
      <w:r w:rsidRPr="00F43282">
        <w:rPr>
          <w:rFonts w:ascii="Times New Roman" w:hAnsi="宋体" w:hint="eastAsia"/>
          <w:spacing w:val="20"/>
          <w:sz w:val="24"/>
          <w:szCs w:val="24"/>
          <w:lang w:val="en-GB"/>
        </w:rPr>
        <w:t>的控制权发生变化</w:t>
      </w:r>
      <w:r w:rsidR="0068346C">
        <w:rPr>
          <w:rFonts w:ascii="Times New Roman" w:hAnsi="宋体" w:hint="eastAsia"/>
          <w:spacing w:val="20"/>
          <w:sz w:val="24"/>
          <w:szCs w:val="24"/>
          <w:lang w:val="en-GB"/>
        </w:rPr>
        <w:t>，</w:t>
      </w:r>
      <w:r w:rsidR="0068346C" w:rsidRPr="00F43282">
        <w:rPr>
          <w:rFonts w:ascii="Times New Roman" w:hAnsi="宋体" w:hint="eastAsia"/>
          <w:b/>
          <w:spacing w:val="20"/>
          <w:sz w:val="24"/>
          <w:szCs w:val="24"/>
          <w:u w:val="single"/>
        </w:rPr>
        <w:t>借款人</w:t>
      </w:r>
      <w:r w:rsidR="0068346C" w:rsidRPr="00F43282">
        <w:rPr>
          <w:rFonts w:ascii="Times New Roman" w:hAnsi="宋体" w:hint="eastAsia"/>
          <w:spacing w:val="20"/>
          <w:sz w:val="24"/>
          <w:szCs w:val="24"/>
        </w:rPr>
        <w:t>在知悉后应</w:t>
      </w:r>
      <w:r w:rsidR="0068346C">
        <w:rPr>
          <w:rFonts w:ascii="Times New Roman" w:hAnsi="宋体" w:hint="eastAsia"/>
          <w:spacing w:val="20"/>
          <w:sz w:val="24"/>
          <w:szCs w:val="24"/>
        </w:rPr>
        <w:t>立即</w:t>
      </w:r>
      <w:r w:rsidR="0068346C" w:rsidRPr="00F43282">
        <w:rPr>
          <w:rFonts w:ascii="Times New Roman" w:hAnsi="宋体" w:hint="eastAsia"/>
          <w:spacing w:val="20"/>
          <w:sz w:val="24"/>
          <w:szCs w:val="24"/>
        </w:rPr>
        <w:t>通知</w:t>
      </w:r>
      <w:r w:rsidR="0068346C" w:rsidRPr="00F43282">
        <w:rPr>
          <w:rFonts w:ascii="Times New Roman" w:hAnsi="宋体" w:hint="eastAsia"/>
          <w:b/>
          <w:spacing w:val="20"/>
          <w:sz w:val="24"/>
          <w:szCs w:val="24"/>
          <w:u w:val="single"/>
        </w:rPr>
        <w:t>代理行</w:t>
      </w:r>
      <w:r w:rsidR="0068346C">
        <w:rPr>
          <w:rFonts w:ascii="Times New Roman" w:hAnsi="宋体" w:hint="eastAsia"/>
          <w:spacing w:val="20"/>
          <w:sz w:val="24"/>
          <w:szCs w:val="24"/>
        </w:rPr>
        <w:t>，如果</w:t>
      </w:r>
      <w:r w:rsidR="0068346C" w:rsidRPr="00DB52E1">
        <w:rPr>
          <w:rFonts w:ascii="Times New Roman" w:hAnsi="宋体" w:hint="eastAsia"/>
          <w:b/>
          <w:spacing w:val="20"/>
          <w:sz w:val="24"/>
          <w:szCs w:val="24"/>
          <w:u w:val="single"/>
        </w:rPr>
        <w:t>代理行</w:t>
      </w:r>
      <w:r w:rsidR="0068346C">
        <w:rPr>
          <w:rFonts w:ascii="Times New Roman" w:hAnsi="宋体" w:hint="eastAsia"/>
          <w:spacing w:val="20"/>
          <w:sz w:val="24"/>
          <w:szCs w:val="24"/>
        </w:rPr>
        <w:t>（按照全体</w:t>
      </w:r>
      <w:r w:rsidR="0068346C" w:rsidRPr="00DB52E1">
        <w:rPr>
          <w:rFonts w:ascii="Times New Roman" w:hAnsi="宋体" w:hint="eastAsia"/>
          <w:b/>
          <w:spacing w:val="20"/>
          <w:sz w:val="24"/>
          <w:szCs w:val="24"/>
          <w:u w:val="single"/>
        </w:rPr>
        <w:t>贷款人</w:t>
      </w:r>
      <w:r w:rsidR="0068346C">
        <w:rPr>
          <w:rFonts w:ascii="Times New Roman" w:hAnsi="宋体" w:hint="eastAsia"/>
          <w:spacing w:val="20"/>
          <w:sz w:val="24"/>
          <w:szCs w:val="24"/>
        </w:rPr>
        <w:t>的决定）认为控制权发生变化会对</w:t>
      </w:r>
      <w:r w:rsidR="0068346C">
        <w:rPr>
          <w:rFonts w:ascii="Times New Roman" w:hAnsi="宋体"/>
          <w:spacing w:val="20"/>
          <w:sz w:val="24"/>
          <w:szCs w:val="24"/>
        </w:rPr>
        <w:t>各</w:t>
      </w:r>
      <w:r w:rsidR="0068346C">
        <w:rPr>
          <w:rFonts w:ascii="Times New Roman" w:hAnsi="宋体"/>
          <w:b/>
          <w:spacing w:val="20"/>
          <w:sz w:val="24"/>
          <w:szCs w:val="24"/>
          <w:u w:val="single"/>
        </w:rPr>
        <w:t>银团成员行</w:t>
      </w:r>
      <w:r w:rsidR="0068346C">
        <w:rPr>
          <w:rFonts w:ascii="Times New Roman" w:hAnsi="宋体"/>
          <w:spacing w:val="20"/>
          <w:sz w:val="24"/>
          <w:szCs w:val="24"/>
        </w:rPr>
        <w:t>在</w:t>
      </w:r>
      <w:r w:rsidR="0068346C">
        <w:rPr>
          <w:rFonts w:ascii="Times New Roman" w:hAnsi="宋体" w:hint="eastAsia"/>
          <w:b/>
          <w:spacing w:val="20"/>
          <w:sz w:val="24"/>
          <w:szCs w:val="24"/>
          <w:u w:val="single"/>
        </w:rPr>
        <w:t>融资文件</w:t>
      </w:r>
      <w:r w:rsidR="0068346C">
        <w:rPr>
          <w:rFonts w:ascii="Times New Roman" w:hAnsi="宋体"/>
          <w:spacing w:val="20"/>
          <w:sz w:val="24"/>
          <w:szCs w:val="24"/>
        </w:rPr>
        <w:t>项下对</w:t>
      </w:r>
      <w:r w:rsidR="0068346C">
        <w:rPr>
          <w:rFonts w:ascii="Times New Roman" w:hAnsi="宋体"/>
          <w:b/>
          <w:spacing w:val="20"/>
          <w:sz w:val="24"/>
          <w:szCs w:val="24"/>
          <w:u w:val="single"/>
        </w:rPr>
        <w:t>借款人</w:t>
      </w:r>
      <w:r w:rsidR="0068346C">
        <w:rPr>
          <w:rFonts w:ascii="Times New Roman" w:hAnsi="宋体" w:hint="eastAsia"/>
          <w:spacing w:val="20"/>
          <w:sz w:val="24"/>
          <w:szCs w:val="24"/>
        </w:rPr>
        <w:t>（或视情况而定，各</w:t>
      </w:r>
      <w:r w:rsidR="0068346C">
        <w:rPr>
          <w:rFonts w:ascii="Times New Roman" w:hAnsi="宋体" w:hint="eastAsia"/>
          <w:b/>
          <w:spacing w:val="20"/>
          <w:sz w:val="24"/>
          <w:szCs w:val="24"/>
          <w:u w:val="single"/>
        </w:rPr>
        <w:t>担保人</w:t>
      </w:r>
      <w:r w:rsidR="0068346C">
        <w:rPr>
          <w:rFonts w:ascii="Times New Roman" w:hAnsi="宋体" w:hint="eastAsia"/>
          <w:spacing w:val="20"/>
          <w:sz w:val="24"/>
          <w:szCs w:val="24"/>
        </w:rPr>
        <w:t>）</w:t>
      </w:r>
      <w:r w:rsidR="0068346C">
        <w:rPr>
          <w:rFonts w:ascii="Times New Roman" w:hAnsi="宋体"/>
          <w:spacing w:val="20"/>
          <w:sz w:val="24"/>
          <w:szCs w:val="24"/>
        </w:rPr>
        <w:t>的债权</w:t>
      </w:r>
      <w:r w:rsidR="0068346C">
        <w:rPr>
          <w:rFonts w:ascii="Times New Roman" w:hAnsi="宋体" w:hint="eastAsia"/>
          <w:spacing w:val="20"/>
          <w:sz w:val="24"/>
          <w:szCs w:val="24"/>
        </w:rPr>
        <w:t>发生不利影响的</w:t>
      </w:r>
      <w:r w:rsidRPr="00F43282">
        <w:rPr>
          <w:rFonts w:ascii="Times New Roman" w:hAnsi="宋体" w:hint="eastAsia"/>
          <w:spacing w:val="20"/>
          <w:sz w:val="24"/>
          <w:szCs w:val="24"/>
          <w:lang w:val="en-GB"/>
        </w:rPr>
        <w:t>：</w:t>
      </w:r>
    </w:p>
    <w:p w14:paraId="6BC56336" w14:textId="77777777" w:rsidR="00DB52E1" w:rsidRPr="00F43282" w:rsidRDefault="00DB52E1" w:rsidP="00F43282">
      <w:pPr>
        <w:widowControl/>
        <w:tabs>
          <w:tab w:val="left" w:pos="2210"/>
        </w:tabs>
        <w:spacing w:line="360" w:lineRule="exact"/>
        <w:ind w:left="2210"/>
        <w:jc w:val="both"/>
        <w:rPr>
          <w:rFonts w:ascii="Times New Roman" w:hAnsi="宋体"/>
          <w:spacing w:val="20"/>
          <w:sz w:val="24"/>
          <w:szCs w:val="24"/>
        </w:rPr>
      </w:pPr>
    </w:p>
    <w:p w14:paraId="0E7C0EAC" w14:textId="77777777" w:rsidR="00217215" w:rsidRDefault="00217215" w:rsidP="00217215">
      <w:pPr>
        <w:widowControl/>
        <w:numPr>
          <w:ilvl w:val="0"/>
          <w:numId w:val="95"/>
        </w:numPr>
        <w:tabs>
          <w:tab w:val="left" w:pos="2210"/>
        </w:tabs>
        <w:spacing w:line="360" w:lineRule="exact"/>
        <w:ind w:left="2210" w:hanging="680"/>
        <w:jc w:val="both"/>
        <w:rPr>
          <w:rFonts w:ascii="Times New Roman" w:hAnsi="宋体"/>
          <w:spacing w:val="20"/>
          <w:sz w:val="24"/>
          <w:szCs w:val="24"/>
        </w:rPr>
      </w:pPr>
      <w:r w:rsidRPr="00F43282">
        <w:rPr>
          <w:rFonts w:ascii="Times New Roman" w:hAnsi="宋体" w:hint="eastAsia"/>
          <w:spacing w:val="20"/>
          <w:sz w:val="24"/>
          <w:szCs w:val="24"/>
        </w:rPr>
        <w:t>任何</w:t>
      </w:r>
      <w:r w:rsidRPr="00F43282">
        <w:rPr>
          <w:rFonts w:ascii="Times New Roman" w:hAnsi="宋体" w:hint="eastAsia"/>
          <w:b/>
          <w:spacing w:val="20"/>
          <w:sz w:val="24"/>
          <w:szCs w:val="24"/>
          <w:u w:val="single"/>
        </w:rPr>
        <w:t>贷款人</w:t>
      </w:r>
      <w:r w:rsidRPr="00F43282">
        <w:rPr>
          <w:rFonts w:ascii="Times New Roman" w:hAnsi="宋体" w:hint="eastAsia"/>
          <w:spacing w:val="20"/>
          <w:sz w:val="24"/>
          <w:szCs w:val="24"/>
        </w:rPr>
        <w:t>无义务就任何提款提供</w:t>
      </w:r>
      <w:r w:rsidR="0020064D" w:rsidRPr="00F43282">
        <w:rPr>
          <w:rFonts w:ascii="Times New Roman" w:hAnsi="宋体" w:hint="eastAsia"/>
          <w:b/>
          <w:spacing w:val="20"/>
          <w:sz w:val="24"/>
          <w:szCs w:val="24"/>
          <w:u w:val="single"/>
        </w:rPr>
        <w:t>贷款</w:t>
      </w:r>
      <w:r w:rsidRPr="00F43282">
        <w:rPr>
          <w:rFonts w:ascii="Times New Roman" w:hAnsi="宋体" w:hint="eastAsia"/>
          <w:b/>
          <w:spacing w:val="20"/>
          <w:sz w:val="24"/>
          <w:szCs w:val="24"/>
          <w:u w:val="single"/>
        </w:rPr>
        <w:t>资金</w:t>
      </w:r>
      <w:r w:rsidRPr="00F43282">
        <w:rPr>
          <w:rFonts w:ascii="Times New Roman" w:hAnsi="宋体" w:hint="eastAsia"/>
          <w:spacing w:val="20"/>
          <w:sz w:val="24"/>
          <w:szCs w:val="24"/>
        </w:rPr>
        <w:t>；且</w:t>
      </w:r>
    </w:p>
    <w:p w14:paraId="484BA04B" w14:textId="77777777" w:rsidR="00DB52E1" w:rsidRPr="00F43282" w:rsidRDefault="00DB52E1" w:rsidP="00F43282">
      <w:pPr>
        <w:widowControl/>
        <w:tabs>
          <w:tab w:val="left" w:pos="2210"/>
        </w:tabs>
        <w:spacing w:line="360" w:lineRule="exact"/>
        <w:ind w:left="2210"/>
        <w:jc w:val="both"/>
        <w:rPr>
          <w:rFonts w:ascii="Times New Roman" w:hAnsi="宋体"/>
          <w:spacing w:val="20"/>
          <w:sz w:val="24"/>
          <w:szCs w:val="24"/>
        </w:rPr>
      </w:pPr>
    </w:p>
    <w:p w14:paraId="185145D9" w14:textId="55E94D04" w:rsidR="00217215" w:rsidRDefault="00217215" w:rsidP="00217215">
      <w:pPr>
        <w:widowControl/>
        <w:numPr>
          <w:ilvl w:val="0"/>
          <w:numId w:val="95"/>
        </w:numPr>
        <w:tabs>
          <w:tab w:val="left" w:pos="2210"/>
        </w:tabs>
        <w:spacing w:line="360" w:lineRule="exact"/>
        <w:ind w:left="2210" w:hanging="680"/>
        <w:jc w:val="both"/>
        <w:rPr>
          <w:rFonts w:ascii="Times New Roman" w:hAnsi="宋体"/>
          <w:spacing w:val="20"/>
          <w:sz w:val="24"/>
          <w:szCs w:val="24"/>
        </w:rPr>
      </w:pPr>
      <w:r w:rsidRPr="00DB52E1">
        <w:rPr>
          <w:rFonts w:ascii="Times New Roman" w:hAnsi="宋体" w:hint="eastAsia"/>
          <w:b/>
          <w:spacing w:val="20"/>
          <w:sz w:val="24"/>
          <w:szCs w:val="24"/>
          <w:u w:val="single"/>
        </w:rPr>
        <w:t>代理行</w:t>
      </w:r>
      <w:r w:rsidR="007C63F3">
        <w:rPr>
          <w:rFonts w:ascii="Times New Roman" w:hAnsi="宋体" w:hint="eastAsia"/>
          <w:spacing w:val="20"/>
          <w:sz w:val="24"/>
          <w:szCs w:val="24"/>
        </w:rPr>
        <w:t>有权</w:t>
      </w:r>
      <w:r w:rsidRPr="00DB52E1">
        <w:rPr>
          <w:rFonts w:ascii="Times New Roman" w:hAnsi="宋体" w:hint="eastAsia"/>
          <w:spacing w:val="20"/>
          <w:sz w:val="24"/>
          <w:szCs w:val="24"/>
        </w:rPr>
        <w:t>在向</w:t>
      </w:r>
      <w:r w:rsidRPr="00DB52E1">
        <w:rPr>
          <w:rFonts w:ascii="Times New Roman" w:hAnsi="宋体" w:hint="eastAsia"/>
          <w:b/>
          <w:spacing w:val="20"/>
          <w:sz w:val="24"/>
          <w:szCs w:val="24"/>
          <w:u w:val="single"/>
        </w:rPr>
        <w:t>借款人</w:t>
      </w:r>
      <w:r w:rsidRPr="00DB52E1">
        <w:rPr>
          <w:rFonts w:ascii="Times New Roman" w:hAnsi="宋体" w:hint="eastAsia"/>
          <w:spacing w:val="20"/>
          <w:sz w:val="24"/>
          <w:szCs w:val="24"/>
        </w:rPr>
        <w:t>提前至少</w:t>
      </w:r>
      <w:r w:rsidRPr="00DB52E1">
        <w:rPr>
          <w:rFonts w:ascii="Times New Roman" w:hAnsi="宋体" w:hint="eastAsia"/>
          <w:spacing w:val="20"/>
          <w:sz w:val="24"/>
          <w:szCs w:val="24"/>
        </w:rPr>
        <w:t>10</w:t>
      </w:r>
      <w:r w:rsidR="0020064D">
        <w:rPr>
          <w:rFonts w:ascii="Times New Roman" w:hAnsi="宋体" w:hint="eastAsia"/>
          <w:spacing w:val="20"/>
          <w:sz w:val="24"/>
          <w:szCs w:val="24"/>
        </w:rPr>
        <w:t>个</w:t>
      </w:r>
      <w:r w:rsidR="0020064D" w:rsidRPr="00F43282">
        <w:rPr>
          <w:rFonts w:ascii="Times New Roman" w:hAnsi="宋体" w:hint="eastAsia"/>
          <w:b/>
          <w:spacing w:val="20"/>
          <w:sz w:val="24"/>
          <w:szCs w:val="24"/>
          <w:u w:val="single"/>
        </w:rPr>
        <w:t>营业日</w:t>
      </w:r>
      <w:r w:rsidRPr="00DB52E1">
        <w:rPr>
          <w:rFonts w:ascii="Times New Roman" w:hAnsi="宋体" w:hint="eastAsia"/>
          <w:spacing w:val="20"/>
          <w:sz w:val="24"/>
          <w:szCs w:val="24"/>
        </w:rPr>
        <w:t>发出通知后，要求</w:t>
      </w:r>
      <w:r w:rsidRPr="00DB52E1">
        <w:rPr>
          <w:rFonts w:ascii="Times New Roman" w:hAnsi="宋体" w:hint="eastAsia"/>
          <w:b/>
          <w:spacing w:val="20"/>
          <w:sz w:val="24"/>
          <w:szCs w:val="24"/>
          <w:u w:val="single"/>
        </w:rPr>
        <w:t>借款人</w:t>
      </w:r>
      <w:r w:rsidRPr="00DB52E1">
        <w:rPr>
          <w:rFonts w:ascii="Times New Roman" w:hAnsi="宋体" w:hint="eastAsia"/>
          <w:spacing w:val="20"/>
          <w:sz w:val="24"/>
          <w:szCs w:val="24"/>
        </w:rPr>
        <w:t>提前偿还贷款并取消</w:t>
      </w:r>
      <w:r w:rsidRPr="00DB52E1">
        <w:rPr>
          <w:rFonts w:ascii="Times New Roman" w:hAnsi="宋体" w:hint="eastAsia"/>
          <w:b/>
          <w:spacing w:val="20"/>
          <w:sz w:val="24"/>
          <w:szCs w:val="24"/>
          <w:u w:val="single"/>
        </w:rPr>
        <w:t>总承贷额</w:t>
      </w:r>
      <w:r w:rsidRPr="00DB52E1">
        <w:rPr>
          <w:rFonts w:ascii="Times New Roman" w:hAnsi="宋体" w:hint="eastAsia"/>
          <w:spacing w:val="20"/>
          <w:sz w:val="24"/>
          <w:szCs w:val="24"/>
        </w:rPr>
        <w:t>，同时</w:t>
      </w:r>
      <w:r w:rsidRPr="00DB52E1">
        <w:rPr>
          <w:rFonts w:ascii="Times New Roman" w:hAnsi="宋体" w:hint="eastAsia"/>
          <w:b/>
          <w:spacing w:val="20"/>
          <w:sz w:val="24"/>
          <w:szCs w:val="24"/>
          <w:u w:val="single"/>
        </w:rPr>
        <w:t>融资文件</w:t>
      </w:r>
      <w:r w:rsidRPr="00DB52E1">
        <w:rPr>
          <w:rFonts w:ascii="Times New Roman" w:hAnsi="宋体" w:hint="eastAsia"/>
          <w:spacing w:val="20"/>
          <w:sz w:val="24"/>
          <w:szCs w:val="24"/>
        </w:rPr>
        <w:t>项下的所有</w:t>
      </w:r>
      <w:r w:rsidR="00523C38">
        <w:rPr>
          <w:rFonts w:ascii="Times New Roman" w:hAnsi="宋体" w:hint="eastAsia"/>
          <w:spacing w:val="20"/>
          <w:sz w:val="24"/>
          <w:szCs w:val="24"/>
        </w:rPr>
        <w:t>贷款</w:t>
      </w:r>
      <w:r w:rsidR="00D05DE4">
        <w:rPr>
          <w:rFonts w:ascii="Times New Roman" w:hAnsi="宋体"/>
          <w:spacing w:val="20"/>
          <w:sz w:val="24"/>
          <w:szCs w:val="24"/>
        </w:rPr>
        <w:t>连同利息、费用和本合同项下其他款项</w:t>
      </w:r>
      <w:r w:rsidR="00523C38">
        <w:rPr>
          <w:rFonts w:ascii="Times New Roman" w:hAnsi="宋体" w:hint="eastAsia"/>
          <w:spacing w:val="20"/>
          <w:sz w:val="24"/>
          <w:szCs w:val="24"/>
        </w:rPr>
        <w:t>应在通知载明之日</w:t>
      </w:r>
      <w:r w:rsidRPr="00DB52E1">
        <w:rPr>
          <w:rFonts w:ascii="Times New Roman" w:hAnsi="宋体" w:hint="eastAsia"/>
          <w:spacing w:val="20"/>
          <w:sz w:val="24"/>
          <w:szCs w:val="24"/>
        </w:rPr>
        <w:t>到期应付</w:t>
      </w:r>
      <w:r>
        <w:rPr>
          <w:rFonts w:ascii="Times New Roman" w:hAnsi="宋体" w:hint="eastAsia"/>
          <w:spacing w:val="20"/>
          <w:sz w:val="24"/>
          <w:szCs w:val="24"/>
        </w:rPr>
        <w:t>。</w:t>
      </w:r>
    </w:p>
    <w:p w14:paraId="00F15F31" w14:textId="77777777" w:rsidR="00DB52E1" w:rsidRDefault="00DB52E1" w:rsidP="00DB52E1">
      <w:pPr>
        <w:widowControl/>
        <w:tabs>
          <w:tab w:val="left" w:pos="2210"/>
        </w:tabs>
        <w:spacing w:line="360" w:lineRule="exact"/>
        <w:ind w:left="2210"/>
        <w:jc w:val="both"/>
        <w:rPr>
          <w:rFonts w:ascii="Times New Roman" w:hAnsi="宋体"/>
          <w:spacing w:val="20"/>
          <w:sz w:val="24"/>
          <w:szCs w:val="24"/>
        </w:rPr>
      </w:pPr>
    </w:p>
    <w:p w14:paraId="011195B7" w14:textId="077C00DB" w:rsidR="00D43815" w:rsidRDefault="00217215" w:rsidP="007F48DC">
      <w:pPr>
        <w:widowControl/>
        <w:tabs>
          <w:tab w:val="left" w:pos="1560"/>
        </w:tabs>
        <w:spacing w:line="360" w:lineRule="exact"/>
        <w:ind w:left="1560"/>
        <w:jc w:val="both"/>
        <w:rPr>
          <w:rFonts w:ascii="Times New Roman" w:hAnsi="宋体"/>
          <w:spacing w:val="20"/>
          <w:sz w:val="24"/>
          <w:szCs w:val="24"/>
        </w:rPr>
      </w:pPr>
      <w:r>
        <w:rPr>
          <w:rFonts w:ascii="Times New Roman" w:hAnsi="宋体" w:hint="eastAsia"/>
          <w:spacing w:val="20"/>
          <w:sz w:val="24"/>
          <w:szCs w:val="24"/>
        </w:rPr>
        <w:t>上文控制权发生变化是指</w:t>
      </w:r>
      <w:r w:rsidR="00EE443F">
        <w:rPr>
          <w:rFonts w:ascii="Times New Roman" w:hAnsi="宋体"/>
          <w:spacing w:val="20"/>
          <w:sz w:val="24"/>
          <w:szCs w:val="24"/>
        </w:rPr>
        <w:t>下列任一情形</w:t>
      </w:r>
      <w:r w:rsidR="00D43815">
        <w:rPr>
          <w:rFonts w:ascii="Times New Roman" w:hAnsi="宋体" w:hint="eastAsia"/>
          <w:spacing w:val="20"/>
          <w:sz w:val="24"/>
          <w:szCs w:val="24"/>
        </w:rPr>
        <w:t>：</w:t>
      </w:r>
    </w:p>
    <w:p w14:paraId="6FFFC984" w14:textId="77777777" w:rsidR="008571C0" w:rsidRDefault="008571C0" w:rsidP="007F48DC">
      <w:pPr>
        <w:widowControl/>
        <w:tabs>
          <w:tab w:val="left" w:pos="1560"/>
        </w:tabs>
        <w:spacing w:line="360" w:lineRule="exact"/>
        <w:ind w:left="1560"/>
        <w:jc w:val="both"/>
        <w:rPr>
          <w:rFonts w:ascii="Times New Roman" w:hAnsi="宋体"/>
          <w:spacing w:val="20"/>
          <w:sz w:val="24"/>
          <w:szCs w:val="24"/>
        </w:rPr>
      </w:pPr>
    </w:p>
    <w:p w14:paraId="1855E114" w14:textId="27A3E126" w:rsidR="00EE443F" w:rsidRDefault="00BE72EA" w:rsidP="00BF159B">
      <w:pPr>
        <w:widowControl/>
        <w:numPr>
          <w:ilvl w:val="0"/>
          <w:numId w:val="122"/>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00EE390A">
        <w:rPr>
          <w:rFonts w:ascii="Times New Roman" w:hAnsi="宋体" w:hint="eastAsia"/>
          <w:spacing w:val="20"/>
          <w:sz w:val="24"/>
          <w:szCs w:val="24"/>
        </w:rPr>
        <w:t>不再</w:t>
      </w:r>
      <w:r w:rsidR="008A12A8">
        <w:rPr>
          <w:rFonts w:ascii="Times New Roman" w:hAnsi="宋体" w:hint="eastAsia"/>
          <w:spacing w:val="20"/>
          <w:sz w:val="24"/>
          <w:szCs w:val="24"/>
        </w:rPr>
        <w:t>持有</w:t>
      </w:r>
      <w:r w:rsidR="00EE390A" w:rsidRPr="00BF159B">
        <w:rPr>
          <w:rFonts w:ascii="Times New Roman" w:hAnsi="宋体" w:hint="eastAsia"/>
          <w:b/>
          <w:spacing w:val="20"/>
          <w:sz w:val="24"/>
          <w:szCs w:val="24"/>
          <w:u w:val="single"/>
        </w:rPr>
        <w:t>借款人</w:t>
      </w:r>
      <w:r w:rsidR="00EE443F" w:rsidRPr="00BF159B">
        <w:rPr>
          <w:rFonts w:ascii="Times New Roman" w:hAnsi="宋体"/>
          <w:spacing w:val="20"/>
          <w:sz w:val="24"/>
          <w:szCs w:val="24"/>
        </w:rPr>
        <w:t>50%</w:t>
      </w:r>
      <w:r w:rsidR="00EE443F" w:rsidRPr="00BF159B">
        <w:rPr>
          <w:rFonts w:ascii="Times New Roman" w:hAnsi="宋体" w:hint="eastAsia"/>
          <w:spacing w:val="20"/>
          <w:sz w:val="24"/>
          <w:szCs w:val="24"/>
        </w:rPr>
        <w:t>以上的</w:t>
      </w:r>
      <w:r w:rsidR="008A12A8">
        <w:rPr>
          <w:rFonts w:ascii="Times New Roman" w:hAnsi="宋体" w:hint="eastAsia"/>
          <w:spacing w:val="20"/>
          <w:sz w:val="24"/>
          <w:szCs w:val="24"/>
        </w:rPr>
        <w:t>出资额或股份</w:t>
      </w:r>
      <w:r w:rsidR="00EE443F" w:rsidRPr="00BF159B">
        <w:rPr>
          <w:rFonts w:ascii="Times New Roman" w:hAnsi="宋体" w:hint="eastAsia"/>
          <w:spacing w:val="20"/>
          <w:sz w:val="24"/>
          <w:szCs w:val="24"/>
        </w:rPr>
        <w:t>；</w:t>
      </w:r>
    </w:p>
    <w:p w14:paraId="10D36826" w14:textId="77777777" w:rsidR="008571C0" w:rsidRPr="00BF159B" w:rsidRDefault="008571C0" w:rsidP="00397940">
      <w:pPr>
        <w:widowControl/>
        <w:tabs>
          <w:tab w:val="left" w:pos="2210"/>
        </w:tabs>
        <w:spacing w:line="360" w:lineRule="exact"/>
        <w:ind w:left="2210"/>
        <w:jc w:val="both"/>
        <w:rPr>
          <w:rFonts w:ascii="Times New Roman" w:hAnsi="宋体"/>
          <w:spacing w:val="20"/>
          <w:sz w:val="24"/>
          <w:szCs w:val="24"/>
        </w:rPr>
      </w:pPr>
    </w:p>
    <w:p w14:paraId="31A886AC" w14:textId="74484526" w:rsidR="00EE443F" w:rsidRDefault="00BE72EA" w:rsidP="00BF159B">
      <w:pPr>
        <w:widowControl/>
        <w:numPr>
          <w:ilvl w:val="0"/>
          <w:numId w:val="122"/>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00CD7308">
        <w:rPr>
          <w:rFonts w:ascii="Times New Roman" w:hAnsi="宋体" w:hint="eastAsia"/>
          <w:spacing w:val="20"/>
          <w:sz w:val="24"/>
          <w:szCs w:val="24"/>
        </w:rPr>
        <w:t>依其出资额或持有股份</w:t>
      </w:r>
      <w:r w:rsidR="00A45E3E">
        <w:rPr>
          <w:rFonts w:ascii="Times New Roman" w:hAnsi="宋体" w:hint="eastAsia"/>
          <w:spacing w:val="20"/>
          <w:sz w:val="24"/>
          <w:szCs w:val="24"/>
        </w:rPr>
        <w:t>可</w:t>
      </w:r>
      <w:r w:rsidR="00EE443F" w:rsidRPr="00BF159B">
        <w:rPr>
          <w:rFonts w:ascii="Times New Roman" w:hAnsi="宋体" w:hint="eastAsia"/>
          <w:spacing w:val="20"/>
          <w:sz w:val="24"/>
          <w:szCs w:val="24"/>
        </w:rPr>
        <w:t>实际支配</w:t>
      </w:r>
      <w:r w:rsidR="00A46400">
        <w:rPr>
          <w:rFonts w:ascii="Times New Roman" w:hAnsi="宋体" w:hint="eastAsia"/>
          <w:spacing w:val="20"/>
          <w:sz w:val="24"/>
          <w:szCs w:val="24"/>
        </w:rPr>
        <w:t>的</w:t>
      </w:r>
      <w:r w:rsidR="00EE390A" w:rsidRPr="00D850C4">
        <w:rPr>
          <w:rFonts w:ascii="Times New Roman" w:hAnsi="宋体" w:hint="eastAsia"/>
          <w:b/>
          <w:spacing w:val="20"/>
          <w:sz w:val="24"/>
          <w:szCs w:val="24"/>
          <w:u w:val="single"/>
        </w:rPr>
        <w:t>借款人</w:t>
      </w:r>
      <w:r w:rsidR="00EE443F" w:rsidRPr="00BF159B">
        <w:rPr>
          <w:rFonts w:ascii="Times New Roman" w:hAnsi="宋体" w:hint="eastAsia"/>
          <w:spacing w:val="20"/>
          <w:sz w:val="24"/>
          <w:szCs w:val="24"/>
        </w:rPr>
        <w:t>表决权</w:t>
      </w:r>
      <w:r w:rsidR="00EE390A">
        <w:rPr>
          <w:rFonts w:ascii="Times New Roman" w:hAnsi="宋体" w:hint="eastAsia"/>
          <w:spacing w:val="20"/>
          <w:sz w:val="24"/>
          <w:szCs w:val="24"/>
        </w:rPr>
        <w:t>不</w:t>
      </w:r>
      <w:r w:rsidR="00EE443F" w:rsidRPr="00BF159B">
        <w:rPr>
          <w:rFonts w:ascii="Times New Roman" w:hAnsi="宋体" w:hint="eastAsia"/>
          <w:spacing w:val="20"/>
          <w:sz w:val="24"/>
          <w:szCs w:val="24"/>
        </w:rPr>
        <w:t>超过</w:t>
      </w:r>
      <w:r w:rsidR="00EE443F" w:rsidRPr="00BF159B">
        <w:rPr>
          <w:rFonts w:ascii="Times New Roman" w:hAnsi="宋体"/>
          <w:spacing w:val="20"/>
          <w:sz w:val="24"/>
          <w:szCs w:val="24"/>
        </w:rPr>
        <w:t>30%</w:t>
      </w:r>
      <w:r w:rsidR="00EE443F" w:rsidRPr="00BF159B">
        <w:rPr>
          <w:rFonts w:ascii="Times New Roman" w:hAnsi="宋体" w:hint="eastAsia"/>
          <w:spacing w:val="20"/>
          <w:sz w:val="24"/>
          <w:szCs w:val="24"/>
        </w:rPr>
        <w:t>；</w:t>
      </w:r>
    </w:p>
    <w:p w14:paraId="7FAB07B5" w14:textId="77777777" w:rsidR="008571C0" w:rsidRPr="00BF159B" w:rsidRDefault="008571C0" w:rsidP="00397940">
      <w:pPr>
        <w:widowControl/>
        <w:tabs>
          <w:tab w:val="left" w:pos="2210"/>
        </w:tabs>
        <w:spacing w:line="360" w:lineRule="exact"/>
        <w:ind w:left="2210"/>
        <w:jc w:val="both"/>
        <w:rPr>
          <w:rFonts w:ascii="Times New Roman" w:hAnsi="宋体"/>
          <w:spacing w:val="20"/>
          <w:sz w:val="24"/>
          <w:szCs w:val="24"/>
        </w:rPr>
      </w:pPr>
    </w:p>
    <w:p w14:paraId="29433620" w14:textId="221E497C" w:rsidR="00EE443F" w:rsidRDefault="00BE72EA" w:rsidP="00BF159B">
      <w:pPr>
        <w:widowControl/>
        <w:numPr>
          <w:ilvl w:val="0"/>
          <w:numId w:val="122"/>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00C70FE1">
        <w:rPr>
          <w:rFonts w:ascii="Times New Roman" w:hAnsi="宋体" w:hint="eastAsia"/>
          <w:spacing w:val="20"/>
          <w:sz w:val="24"/>
          <w:szCs w:val="24"/>
        </w:rPr>
        <w:t>通过</w:t>
      </w:r>
      <w:r w:rsidR="00A46400">
        <w:rPr>
          <w:rFonts w:ascii="Times New Roman" w:hAnsi="宋体" w:hint="eastAsia"/>
          <w:spacing w:val="20"/>
          <w:sz w:val="24"/>
          <w:szCs w:val="24"/>
        </w:rPr>
        <w:t>其出资额或持有股份所</w:t>
      </w:r>
      <w:r w:rsidR="00EE443F" w:rsidRPr="00BF159B">
        <w:rPr>
          <w:rFonts w:ascii="Times New Roman" w:hAnsi="宋体" w:hint="eastAsia"/>
          <w:spacing w:val="20"/>
          <w:sz w:val="24"/>
          <w:szCs w:val="24"/>
        </w:rPr>
        <w:t>实际支配</w:t>
      </w:r>
      <w:r w:rsidR="00024DA4">
        <w:rPr>
          <w:rFonts w:ascii="Times New Roman" w:hAnsi="宋体" w:hint="eastAsia"/>
          <w:spacing w:val="20"/>
          <w:sz w:val="24"/>
          <w:szCs w:val="24"/>
        </w:rPr>
        <w:t>的</w:t>
      </w:r>
      <w:r w:rsidR="00BE68AE" w:rsidRPr="00D850C4">
        <w:rPr>
          <w:rFonts w:ascii="Times New Roman" w:hAnsi="宋体" w:hint="eastAsia"/>
          <w:b/>
          <w:spacing w:val="20"/>
          <w:sz w:val="24"/>
          <w:szCs w:val="24"/>
          <w:u w:val="single"/>
        </w:rPr>
        <w:t>借款人</w:t>
      </w:r>
      <w:r w:rsidR="00EE443F" w:rsidRPr="00BF159B">
        <w:rPr>
          <w:rFonts w:ascii="Times New Roman" w:hAnsi="宋体" w:hint="eastAsia"/>
          <w:spacing w:val="20"/>
          <w:sz w:val="24"/>
          <w:szCs w:val="24"/>
        </w:rPr>
        <w:t>表决权</w:t>
      </w:r>
      <w:r w:rsidR="00C70FE1">
        <w:rPr>
          <w:rFonts w:ascii="Times New Roman" w:hAnsi="宋体" w:hint="eastAsia"/>
          <w:spacing w:val="20"/>
          <w:sz w:val="24"/>
          <w:szCs w:val="24"/>
        </w:rPr>
        <w:t>不能够</w:t>
      </w:r>
      <w:r w:rsidR="00EE443F" w:rsidRPr="00BF159B">
        <w:rPr>
          <w:rFonts w:ascii="Times New Roman" w:hAnsi="宋体" w:hint="eastAsia"/>
          <w:spacing w:val="20"/>
          <w:sz w:val="24"/>
          <w:szCs w:val="24"/>
        </w:rPr>
        <w:t>决定</w:t>
      </w:r>
      <w:r w:rsidR="00BE68AE" w:rsidRPr="00D850C4">
        <w:rPr>
          <w:rFonts w:ascii="Times New Roman" w:hAnsi="宋体" w:hint="eastAsia"/>
          <w:b/>
          <w:spacing w:val="20"/>
          <w:sz w:val="24"/>
          <w:szCs w:val="24"/>
          <w:u w:val="single"/>
        </w:rPr>
        <w:t>借款人</w:t>
      </w:r>
      <w:r w:rsidR="00EE443F" w:rsidRPr="00BF159B">
        <w:rPr>
          <w:rFonts w:ascii="Times New Roman" w:hAnsi="宋体" w:hint="eastAsia"/>
          <w:spacing w:val="20"/>
          <w:sz w:val="24"/>
          <w:szCs w:val="24"/>
        </w:rPr>
        <w:t>董事会半数以上成员选任；</w:t>
      </w:r>
    </w:p>
    <w:p w14:paraId="330EB1EE" w14:textId="77777777" w:rsidR="008571C0" w:rsidRPr="00BF159B" w:rsidRDefault="008571C0" w:rsidP="00397940">
      <w:pPr>
        <w:widowControl/>
        <w:tabs>
          <w:tab w:val="left" w:pos="2210"/>
        </w:tabs>
        <w:spacing w:line="360" w:lineRule="exact"/>
        <w:ind w:left="2210"/>
        <w:jc w:val="both"/>
        <w:rPr>
          <w:rFonts w:ascii="Times New Roman" w:hAnsi="宋体"/>
          <w:spacing w:val="20"/>
          <w:sz w:val="24"/>
          <w:szCs w:val="24"/>
        </w:rPr>
      </w:pPr>
    </w:p>
    <w:p w14:paraId="77030607" w14:textId="25884446" w:rsidR="00BE68AE" w:rsidRDefault="00BE72EA" w:rsidP="00BF159B">
      <w:pPr>
        <w:widowControl/>
        <w:numPr>
          <w:ilvl w:val="0"/>
          <w:numId w:val="122"/>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00EE443F" w:rsidRPr="00BF159B">
        <w:rPr>
          <w:rFonts w:ascii="Times New Roman" w:hAnsi="宋体" w:hint="eastAsia"/>
          <w:spacing w:val="20"/>
          <w:sz w:val="24"/>
          <w:szCs w:val="24"/>
        </w:rPr>
        <w:t>依其</w:t>
      </w:r>
      <w:r w:rsidR="00024DA4">
        <w:rPr>
          <w:rFonts w:ascii="Times New Roman" w:hAnsi="宋体" w:hint="eastAsia"/>
          <w:spacing w:val="20"/>
          <w:sz w:val="24"/>
          <w:szCs w:val="24"/>
        </w:rPr>
        <w:t>出资额或持有股份</w:t>
      </w:r>
      <w:r w:rsidR="00EE443F" w:rsidRPr="00BF159B">
        <w:rPr>
          <w:rFonts w:ascii="Times New Roman" w:hAnsi="宋体" w:hint="eastAsia"/>
          <w:spacing w:val="20"/>
          <w:sz w:val="24"/>
          <w:szCs w:val="24"/>
        </w:rPr>
        <w:t>可实际支配的</w:t>
      </w:r>
      <w:r w:rsidR="00BE68AE" w:rsidRPr="00D850C4">
        <w:rPr>
          <w:rFonts w:ascii="Times New Roman" w:hAnsi="宋体" w:hint="eastAsia"/>
          <w:b/>
          <w:spacing w:val="20"/>
          <w:sz w:val="24"/>
          <w:szCs w:val="24"/>
          <w:u w:val="single"/>
        </w:rPr>
        <w:t>借款人</w:t>
      </w:r>
      <w:r w:rsidR="00EE443F" w:rsidRPr="00BF159B">
        <w:rPr>
          <w:rFonts w:ascii="Times New Roman" w:hAnsi="宋体" w:hint="eastAsia"/>
          <w:spacing w:val="20"/>
          <w:sz w:val="24"/>
          <w:szCs w:val="24"/>
        </w:rPr>
        <w:t>表决权</w:t>
      </w:r>
      <w:r w:rsidR="00A45E3E">
        <w:rPr>
          <w:rFonts w:ascii="Times New Roman" w:hAnsi="宋体" w:hint="eastAsia"/>
          <w:spacing w:val="20"/>
          <w:sz w:val="24"/>
          <w:szCs w:val="24"/>
        </w:rPr>
        <w:t>不</w:t>
      </w:r>
      <w:r w:rsidR="00EE443F" w:rsidRPr="00BF159B">
        <w:rPr>
          <w:rFonts w:ascii="Times New Roman" w:hAnsi="宋体" w:hint="eastAsia"/>
          <w:spacing w:val="20"/>
          <w:sz w:val="24"/>
          <w:szCs w:val="24"/>
        </w:rPr>
        <w:t>足以对</w:t>
      </w:r>
      <w:r w:rsidR="00BE68AE" w:rsidRPr="00D850C4">
        <w:rPr>
          <w:rFonts w:ascii="Times New Roman" w:hAnsi="宋体" w:hint="eastAsia"/>
          <w:b/>
          <w:spacing w:val="20"/>
          <w:sz w:val="24"/>
          <w:szCs w:val="24"/>
          <w:u w:val="single"/>
        </w:rPr>
        <w:t>借款</w:t>
      </w:r>
      <w:proofErr w:type="gramStart"/>
      <w:r w:rsidR="00BE68AE" w:rsidRPr="00D850C4">
        <w:rPr>
          <w:rFonts w:ascii="Times New Roman" w:hAnsi="宋体" w:hint="eastAsia"/>
          <w:b/>
          <w:spacing w:val="20"/>
          <w:sz w:val="24"/>
          <w:szCs w:val="24"/>
          <w:u w:val="single"/>
        </w:rPr>
        <w:t>人</w:t>
      </w:r>
      <w:r w:rsidR="00596E28">
        <w:rPr>
          <w:rFonts w:ascii="Times New Roman" w:hAnsi="宋体" w:hint="eastAsia"/>
          <w:spacing w:val="20"/>
          <w:sz w:val="24"/>
          <w:szCs w:val="24"/>
        </w:rPr>
        <w:t>股东</w:t>
      </w:r>
      <w:proofErr w:type="gramEnd"/>
      <w:r w:rsidR="00EE443F" w:rsidRPr="00BF159B">
        <w:rPr>
          <w:rFonts w:ascii="Times New Roman" w:hAnsi="宋体" w:hint="eastAsia"/>
          <w:spacing w:val="20"/>
          <w:sz w:val="24"/>
          <w:szCs w:val="24"/>
        </w:rPr>
        <w:t>会的决议产生重大影响</w:t>
      </w:r>
      <w:r w:rsidR="00BE68AE">
        <w:rPr>
          <w:rFonts w:ascii="Times New Roman" w:hAnsi="宋体" w:hint="eastAsia"/>
          <w:spacing w:val="20"/>
          <w:sz w:val="24"/>
          <w:szCs w:val="24"/>
        </w:rPr>
        <w:t>；</w:t>
      </w:r>
      <w:r w:rsidR="00D3543B">
        <w:rPr>
          <w:rFonts w:ascii="Times New Roman" w:hAnsi="宋体" w:hint="eastAsia"/>
          <w:spacing w:val="20"/>
          <w:sz w:val="24"/>
          <w:szCs w:val="24"/>
        </w:rPr>
        <w:t>及</w:t>
      </w:r>
      <w:r w:rsidR="00D3543B">
        <w:rPr>
          <w:rFonts w:ascii="Times New Roman" w:hAnsi="宋体" w:hint="eastAsia"/>
          <w:spacing w:val="20"/>
          <w:sz w:val="24"/>
          <w:szCs w:val="24"/>
        </w:rPr>
        <w:t>/</w:t>
      </w:r>
      <w:r w:rsidR="00D3543B">
        <w:rPr>
          <w:rFonts w:ascii="Times New Roman" w:hAnsi="宋体" w:hint="eastAsia"/>
          <w:spacing w:val="20"/>
          <w:sz w:val="24"/>
          <w:szCs w:val="24"/>
        </w:rPr>
        <w:t>或</w:t>
      </w:r>
    </w:p>
    <w:p w14:paraId="550B0761" w14:textId="77777777" w:rsidR="008571C0" w:rsidRDefault="008571C0" w:rsidP="00397940">
      <w:pPr>
        <w:widowControl/>
        <w:tabs>
          <w:tab w:val="left" w:pos="2210"/>
        </w:tabs>
        <w:spacing w:line="360" w:lineRule="exact"/>
        <w:ind w:left="2210"/>
        <w:jc w:val="both"/>
        <w:rPr>
          <w:rFonts w:ascii="Times New Roman" w:hAnsi="宋体"/>
          <w:spacing w:val="20"/>
          <w:sz w:val="24"/>
          <w:szCs w:val="24"/>
        </w:rPr>
      </w:pPr>
    </w:p>
    <w:p w14:paraId="46DD879C" w14:textId="1E1F89F0" w:rsidR="00217215" w:rsidRPr="00217215" w:rsidRDefault="00BE72EA" w:rsidP="00646B35">
      <w:pPr>
        <w:widowControl/>
        <w:numPr>
          <w:ilvl w:val="0"/>
          <w:numId w:val="122"/>
        </w:numPr>
        <w:tabs>
          <w:tab w:val="left" w:pos="2210"/>
        </w:tabs>
        <w:spacing w:line="360" w:lineRule="exact"/>
        <w:ind w:left="2210" w:hanging="680"/>
        <w:jc w:val="both"/>
        <w:rPr>
          <w:rFonts w:ascii="Times New Roman" w:hAnsi="宋体"/>
          <w:spacing w:val="20"/>
          <w:sz w:val="24"/>
          <w:szCs w:val="24"/>
        </w:rPr>
      </w:pPr>
      <w:r>
        <w:rPr>
          <w:rFonts w:ascii="Times New Roman" w:hAnsi="宋体" w:hint="eastAsia"/>
          <w:spacing w:val="20"/>
          <w:sz w:val="24"/>
          <w:szCs w:val="24"/>
        </w:rPr>
        <w:t>【】</w:t>
      </w:r>
      <w:r w:rsidR="00217215">
        <w:rPr>
          <w:rFonts w:ascii="Times New Roman" w:hAnsi="宋体" w:hint="eastAsia"/>
          <w:spacing w:val="20"/>
          <w:sz w:val="24"/>
          <w:szCs w:val="24"/>
        </w:rPr>
        <w:t>。</w:t>
      </w:r>
    </w:p>
    <w:p w14:paraId="3BA836FA" w14:textId="782C0877" w:rsidR="00E6040E" w:rsidRDefault="00E6040E" w:rsidP="00646B35">
      <w:pPr>
        <w:pStyle w:val="ae"/>
        <w:rPr>
          <w:rFonts w:ascii="Times New Roman"/>
          <w:b/>
          <w:spacing w:val="20"/>
          <w:sz w:val="24"/>
        </w:rPr>
      </w:pPr>
    </w:p>
    <w:p w14:paraId="3F51E8D1" w14:textId="77777777" w:rsidR="00575E38" w:rsidRPr="002229CB" w:rsidRDefault="00575E38" w:rsidP="00EB3852">
      <w:pPr>
        <w:pStyle w:val="1TimesNewRoman"/>
        <w:widowControl/>
        <w:numPr>
          <w:ilvl w:val="1"/>
          <w:numId w:val="26"/>
        </w:numPr>
        <w:tabs>
          <w:tab w:val="left" w:pos="850"/>
          <w:tab w:val="left" w:pos="855"/>
        </w:tabs>
      </w:pPr>
      <w:bookmarkStart w:id="205" w:name="_Toc200321487"/>
      <w:bookmarkStart w:id="206" w:name="_Toc203412640"/>
      <w:bookmarkStart w:id="207" w:name="_Toc211958514"/>
      <w:r w:rsidRPr="00304887">
        <w:rPr>
          <w:rFonts w:hint="eastAsia"/>
        </w:rPr>
        <w:t>自动</w:t>
      </w:r>
      <w:r w:rsidRPr="00A362F7">
        <w:rPr>
          <w:rFonts w:hint="eastAsia"/>
        </w:rPr>
        <w:t>撤销</w:t>
      </w:r>
      <w:bookmarkEnd w:id="205"/>
      <w:bookmarkEnd w:id="206"/>
      <w:bookmarkEnd w:id="207"/>
    </w:p>
    <w:p w14:paraId="445D6527" w14:textId="77777777" w:rsidR="00575E38" w:rsidRDefault="00575E38" w:rsidP="00575E38">
      <w:pPr>
        <w:widowControl/>
        <w:spacing w:line="360" w:lineRule="exact"/>
        <w:ind w:left="850"/>
        <w:jc w:val="both"/>
        <w:rPr>
          <w:rFonts w:ascii="Times New Roman"/>
          <w:b/>
          <w:spacing w:val="20"/>
          <w:sz w:val="24"/>
          <w:szCs w:val="24"/>
        </w:rPr>
      </w:pPr>
    </w:p>
    <w:p w14:paraId="4DFE7118" w14:textId="3773B90B" w:rsidR="00575E38" w:rsidRPr="004D6018" w:rsidRDefault="00575E38" w:rsidP="00575E38">
      <w:pPr>
        <w:widowControl/>
        <w:numPr>
          <w:ilvl w:val="0"/>
          <w:numId w:val="114"/>
        </w:numPr>
        <w:tabs>
          <w:tab w:val="left" w:pos="1530"/>
        </w:tabs>
        <w:spacing w:line="360" w:lineRule="exact"/>
        <w:ind w:left="1530" w:hanging="680"/>
        <w:jc w:val="both"/>
        <w:rPr>
          <w:rFonts w:ascii="Times New Roman"/>
          <w:spacing w:val="20"/>
          <w:sz w:val="24"/>
          <w:szCs w:val="24"/>
        </w:rPr>
      </w:pPr>
      <w:r w:rsidRPr="00627501">
        <w:rPr>
          <w:rFonts w:ascii="Times New Roman" w:hint="eastAsia"/>
          <w:spacing w:val="20"/>
          <w:sz w:val="24"/>
          <w:szCs w:val="24"/>
        </w:rPr>
        <w:t>如</w:t>
      </w:r>
      <w:r w:rsidRPr="00627501">
        <w:rPr>
          <w:rFonts w:ascii="Times New Roman" w:hint="eastAsia"/>
          <w:b/>
          <w:spacing w:val="20"/>
          <w:sz w:val="24"/>
          <w:szCs w:val="24"/>
          <w:u w:val="single"/>
        </w:rPr>
        <w:t>借款人</w:t>
      </w:r>
      <w:r w:rsidRPr="00627501">
        <w:rPr>
          <w:rFonts w:ascii="Times New Roman" w:hint="eastAsia"/>
          <w:spacing w:val="20"/>
          <w:sz w:val="24"/>
          <w:szCs w:val="24"/>
        </w:rPr>
        <w:t>的信用状况恶化，</w:t>
      </w:r>
      <w:proofErr w:type="gramStart"/>
      <w:r>
        <w:rPr>
          <w:rFonts w:ascii="Times New Roman" w:hint="eastAsia"/>
          <w:spacing w:val="20"/>
          <w:sz w:val="24"/>
          <w:szCs w:val="24"/>
        </w:rPr>
        <w:t>各</w:t>
      </w:r>
      <w:r w:rsidRPr="00627501">
        <w:rPr>
          <w:rFonts w:ascii="Times New Roman" w:hint="eastAsia"/>
          <w:b/>
          <w:spacing w:val="20"/>
          <w:sz w:val="24"/>
          <w:szCs w:val="24"/>
          <w:u w:val="single"/>
        </w:rPr>
        <w:t>贷款</w:t>
      </w:r>
      <w:proofErr w:type="gramEnd"/>
      <w:r w:rsidRPr="00627501">
        <w:rPr>
          <w:rFonts w:ascii="Times New Roman" w:hint="eastAsia"/>
          <w:b/>
          <w:spacing w:val="20"/>
          <w:sz w:val="24"/>
          <w:szCs w:val="24"/>
          <w:u w:val="single"/>
        </w:rPr>
        <w:t>人</w:t>
      </w:r>
      <w:r w:rsidRPr="00627501">
        <w:rPr>
          <w:rFonts w:ascii="Times New Roman" w:hint="eastAsia"/>
          <w:spacing w:val="20"/>
          <w:sz w:val="24"/>
          <w:szCs w:val="24"/>
        </w:rPr>
        <w:t>无需事先通知</w:t>
      </w:r>
      <w:r w:rsidR="006E5E07" w:rsidRPr="00701D70">
        <w:rPr>
          <w:rFonts w:ascii="Times New Roman" w:hint="eastAsia"/>
          <w:b/>
          <w:spacing w:val="20"/>
          <w:sz w:val="24"/>
          <w:szCs w:val="24"/>
          <w:u w:val="single"/>
        </w:rPr>
        <w:t>借款人</w:t>
      </w:r>
      <w:r w:rsidRPr="00627501">
        <w:rPr>
          <w:rFonts w:ascii="Times New Roman" w:hint="eastAsia"/>
          <w:spacing w:val="20"/>
          <w:sz w:val="24"/>
          <w:szCs w:val="24"/>
        </w:rPr>
        <w:t>，即可自动取消</w:t>
      </w:r>
      <w:r>
        <w:rPr>
          <w:rFonts w:ascii="Times New Roman" w:hAnsi="宋体"/>
          <w:b/>
          <w:spacing w:val="20"/>
          <w:sz w:val="24"/>
          <w:szCs w:val="24"/>
          <w:u w:val="single"/>
          <w:lang w:val="en-GB"/>
        </w:rPr>
        <w:t>承贷额</w:t>
      </w:r>
      <w:r w:rsidRPr="00627501">
        <w:rPr>
          <w:rFonts w:ascii="Times New Roman" w:hAnsi="宋体" w:hint="eastAsia"/>
          <w:spacing w:val="20"/>
          <w:sz w:val="24"/>
          <w:szCs w:val="24"/>
          <w:lang w:val="en-GB"/>
        </w:rPr>
        <w:t>。</w:t>
      </w:r>
    </w:p>
    <w:p w14:paraId="35457D16" w14:textId="77777777" w:rsidR="00575E38" w:rsidRDefault="00575E38" w:rsidP="00575E38">
      <w:pPr>
        <w:pStyle w:val="af4"/>
        <w:ind w:firstLine="560"/>
        <w:rPr>
          <w:rFonts w:ascii="Times New Roman"/>
          <w:spacing w:val="20"/>
          <w:sz w:val="24"/>
          <w:szCs w:val="24"/>
        </w:rPr>
      </w:pPr>
    </w:p>
    <w:p w14:paraId="45DC86E4" w14:textId="58B04DE8" w:rsidR="00575E38" w:rsidRDefault="00575E38" w:rsidP="00575E38">
      <w:pPr>
        <w:widowControl/>
        <w:numPr>
          <w:ilvl w:val="0"/>
          <w:numId w:val="114"/>
        </w:numPr>
        <w:tabs>
          <w:tab w:val="left" w:pos="1530"/>
        </w:tabs>
        <w:spacing w:line="360" w:lineRule="exact"/>
        <w:ind w:left="1530" w:hanging="680"/>
        <w:jc w:val="both"/>
        <w:rPr>
          <w:rFonts w:ascii="Times New Roman"/>
          <w:spacing w:val="20"/>
          <w:sz w:val="24"/>
          <w:szCs w:val="24"/>
        </w:rPr>
      </w:pPr>
      <w:r w:rsidRPr="004D6018">
        <w:rPr>
          <w:rFonts w:ascii="Times New Roman" w:hint="eastAsia"/>
          <w:b/>
          <w:spacing w:val="20"/>
          <w:sz w:val="24"/>
          <w:szCs w:val="24"/>
          <w:u w:val="single"/>
        </w:rPr>
        <w:t>借款人</w:t>
      </w:r>
      <w:r>
        <w:rPr>
          <w:rFonts w:ascii="Times New Roman" w:hint="eastAsia"/>
          <w:spacing w:val="20"/>
          <w:sz w:val="24"/>
          <w:szCs w:val="24"/>
        </w:rPr>
        <w:t>发生以下情况之一，构成</w:t>
      </w:r>
      <w:proofErr w:type="gramStart"/>
      <w:r>
        <w:rPr>
          <w:rFonts w:ascii="Times New Roman" w:hint="eastAsia"/>
          <w:spacing w:val="20"/>
          <w:sz w:val="24"/>
          <w:szCs w:val="24"/>
        </w:rPr>
        <w:t>上述第</w:t>
      </w:r>
      <w:r w:rsidR="00963102">
        <w:rPr>
          <w:rFonts w:ascii="Times New Roman" w:hint="eastAsia"/>
          <w:spacing w:val="20"/>
          <w:sz w:val="24"/>
          <w:szCs w:val="24"/>
        </w:rPr>
        <w:t>1</w:t>
      </w:r>
      <w:proofErr w:type="gramEnd"/>
      <w:r>
        <w:rPr>
          <w:rFonts w:ascii="Times New Roman" w:hint="eastAsia"/>
          <w:spacing w:val="20"/>
          <w:sz w:val="24"/>
          <w:szCs w:val="24"/>
        </w:rPr>
        <w:t>款所述的信用状况恶化：</w:t>
      </w:r>
      <w:r>
        <w:rPr>
          <w:rFonts w:ascii="Times New Roman"/>
          <w:spacing w:val="20"/>
          <w:sz w:val="24"/>
          <w:szCs w:val="24"/>
        </w:rPr>
        <w:t xml:space="preserve"> </w:t>
      </w:r>
    </w:p>
    <w:p w14:paraId="382FA0C3" w14:textId="77777777" w:rsidR="00575E38" w:rsidRDefault="00575E38" w:rsidP="00575E38">
      <w:pPr>
        <w:pStyle w:val="af4"/>
        <w:ind w:firstLine="560"/>
        <w:rPr>
          <w:rFonts w:ascii="Times New Roman"/>
          <w:spacing w:val="20"/>
          <w:sz w:val="24"/>
          <w:szCs w:val="24"/>
        </w:rPr>
      </w:pPr>
    </w:p>
    <w:p w14:paraId="492AD48C" w14:textId="5EDDE098" w:rsidR="00053360" w:rsidRPr="00397940" w:rsidRDefault="00575E38" w:rsidP="00E85C15">
      <w:pPr>
        <w:widowControl/>
        <w:numPr>
          <w:ilvl w:val="0"/>
          <w:numId w:val="115"/>
        </w:numPr>
        <w:tabs>
          <w:tab w:val="left" w:pos="2210"/>
        </w:tabs>
        <w:spacing w:line="360" w:lineRule="exact"/>
        <w:ind w:left="2210" w:hanging="680"/>
        <w:jc w:val="both"/>
        <w:rPr>
          <w:rFonts w:ascii="Times New Roman"/>
          <w:spacing w:val="20"/>
          <w:sz w:val="24"/>
          <w:szCs w:val="24"/>
        </w:rPr>
      </w:pPr>
      <w:r>
        <w:rPr>
          <w:rFonts w:ascii="Times New Roman" w:hAnsi="宋体"/>
          <w:spacing w:val="20"/>
          <w:sz w:val="24"/>
          <w:szCs w:val="24"/>
        </w:rPr>
        <w:t>本合同第</w:t>
      </w:r>
      <w:r>
        <w:rPr>
          <w:rFonts w:ascii="Times New Roman" w:hAnsi="宋体"/>
          <w:spacing w:val="20"/>
          <w:sz w:val="24"/>
          <w:szCs w:val="24"/>
        </w:rPr>
        <w:t>15.1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违约事件</w:t>
      </w:r>
      <w:r>
        <w:rPr>
          <w:rFonts w:ascii="Times New Roman"/>
          <w:i/>
          <w:spacing w:val="20"/>
          <w:sz w:val="24"/>
          <w:szCs w:val="24"/>
        </w:rPr>
        <w:t>)</w:t>
      </w:r>
      <w:r>
        <w:rPr>
          <w:rFonts w:ascii="Times New Roman"/>
          <w:spacing w:val="20"/>
          <w:sz w:val="24"/>
          <w:szCs w:val="24"/>
        </w:rPr>
        <w:t>第</w:t>
      </w:r>
      <w:r>
        <w:rPr>
          <w:rFonts w:ascii="Times New Roman" w:hint="eastAsia"/>
          <w:spacing w:val="20"/>
          <w:sz w:val="24"/>
          <w:szCs w:val="24"/>
        </w:rPr>
        <w:t>1</w:t>
      </w:r>
      <w:r>
        <w:rPr>
          <w:rFonts w:ascii="Times New Roman" w:hint="eastAsia"/>
          <w:spacing w:val="20"/>
          <w:sz w:val="24"/>
          <w:szCs w:val="24"/>
        </w:rPr>
        <w:t>、</w:t>
      </w:r>
      <w:r>
        <w:rPr>
          <w:rFonts w:ascii="Times New Roman" w:hint="eastAsia"/>
          <w:spacing w:val="20"/>
          <w:sz w:val="24"/>
          <w:szCs w:val="24"/>
        </w:rPr>
        <w:t>2</w:t>
      </w:r>
      <w:r>
        <w:rPr>
          <w:rFonts w:ascii="Times New Roman" w:hint="eastAsia"/>
          <w:spacing w:val="20"/>
          <w:sz w:val="24"/>
          <w:szCs w:val="24"/>
        </w:rPr>
        <w:t>、</w:t>
      </w:r>
      <w:r>
        <w:rPr>
          <w:rFonts w:ascii="Times New Roman" w:hint="eastAsia"/>
          <w:spacing w:val="20"/>
          <w:sz w:val="24"/>
          <w:szCs w:val="24"/>
        </w:rPr>
        <w:t>5</w:t>
      </w:r>
      <w:r>
        <w:rPr>
          <w:rFonts w:ascii="Times New Roman" w:hint="eastAsia"/>
          <w:spacing w:val="20"/>
          <w:sz w:val="24"/>
          <w:szCs w:val="24"/>
        </w:rPr>
        <w:t>、</w:t>
      </w:r>
      <w:r>
        <w:rPr>
          <w:rFonts w:ascii="Times New Roman" w:hint="eastAsia"/>
          <w:spacing w:val="20"/>
          <w:sz w:val="24"/>
          <w:szCs w:val="24"/>
        </w:rPr>
        <w:t>6</w:t>
      </w:r>
      <w:r>
        <w:rPr>
          <w:rFonts w:ascii="Times New Roman" w:hint="eastAsia"/>
          <w:spacing w:val="20"/>
          <w:sz w:val="24"/>
          <w:szCs w:val="24"/>
        </w:rPr>
        <w:t>、</w:t>
      </w:r>
      <w:r>
        <w:rPr>
          <w:rFonts w:ascii="Times New Roman" w:hint="eastAsia"/>
          <w:spacing w:val="20"/>
          <w:sz w:val="24"/>
          <w:szCs w:val="24"/>
        </w:rPr>
        <w:t>7</w:t>
      </w:r>
      <w:r>
        <w:rPr>
          <w:rFonts w:ascii="Times New Roman" w:hint="eastAsia"/>
          <w:spacing w:val="20"/>
          <w:sz w:val="24"/>
          <w:szCs w:val="24"/>
        </w:rPr>
        <w:t>、</w:t>
      </w:r>
      <w:r>
        <w:rPr>
          <w:rFonts w:ascii="Times New Roman" w:hint="eastAsia"/>
          <w:spacing w:val="20"/>
          <w:sz w:val="24"/>
          <w:szCs w:val="24"/>
        </w:rPr>
        <w:t>8</w:t>
      </w:r>
      <w:r>
        <w:rPr>
          <w:rFonts w:ascii="Times New Roman" w:hint="eastAsia"/>
          <w:spacing w:val="20"/>
          <w:sz w:val="24"/>
          <w:szCs w:val="24"/>
        </w:rPr>
        <w:t>、</w:t>
      </w:r>
      <w:r>
        <w:rPr>
          <w:rFonts w:ascii="Times New Roman" w:hint="eastAsia"/>
          <w:spacing w:val="20"/>
          <w:sz w:val="24"/>
          <w:szCs w:val="24"/>
        </w:rPr>
        <w:t>9</w:t>
      </w:r>
      <w:r>
        <w:rPr>
          <w:rFonts w:ascii="Times New Roman" w:hint="eastAsia"/>
          <w:spacing w:val="20"/>
          <w:sz w:val="24"/>
          <w:szCs w:val="24"/>
        </w:rPr>
        <w:t>或</w:t>
      </w:r>
      <w:r>
        <w:rPr>
          <w:rFonts w:ascii="Times New Roman" w:hint="eastAsia"/>
          <w:spacing w:val="20"/>
          <w:sz w:val="24"/>
          <w:szCs w:val="24"/>
        </w:rPr>
        <w:t>10</w:t>
      </w:r>
      <w:r>
        <w:rPr>
          <w:rFonts w:ascii="Times New Roman"/>
          <w:spacing w:val="20"/>
          <w:sz w:val="24"/>
          <w:szCs w:val="24"/>
        </w:rPr>
        <w:t>项</w:t>
      </w:r>
      <w:r>
        <w:rPr>
          <w:rFonts w:ascii="Times New Roman" w:hAnsi="宋体"/>
          <w:spacing w:val="20"/>
          <w:sz w:val="24"/>
          <w:szCs w:val="24"/>
        </w:rPr>
        <w:t>所列的</w:t>
      </w:r>
      <w:r w:rsidRPr="00E85C15">
        <w:rPr>
          <w:rFonts w:ascii="Times New Roman"/>
          <w:spacing w:val="20"/>
          <w:sz w:val="24"/>
          <w:szCs w:val="24"/>
          <w:lang w:val="en-GB"/>
        </w:rPr>
        <w:t>任一</w:t>
      </w:r>
      <w:r>
        <w:rPr>
          <w:rFonts w:ascii="Times New Roman" w:hAnsi="宋体" w:hint="eastAsia"/>
          <w:spacing w:val="20"/>
          <w:sz w:val="24"/>
          <w:szCs w:val="24"/>
        </w:rPr>
        <w:t>事件或</w:t>
      </w:r>
      <w:r>
        <w:rPr>
          <w:rFonts w:ascii="Times New Roman" w:hAnsi="宋体"/>
          <w:spacing w:val="20"/>
          <w:sz w:val="24"/>
          <w:szCs w:val="24"/>
        </w:rPr>
        <w:t>情形</w:t>
      </w:r>
      <w:r>
        <w:rPr>
          <w:rFonts w:ascii="Times New Roman"/>
          <w:spacing w:val="20"/>
          <w:sz w:val="24"/>
          <w:szCs w:val="24"/>
          <w:lang w:val="en-GB"/>
        </w:rPr>
        <w:t>；</w:t>
      </w:r>
    </w:p>
    <w:p w14:paraId="5F55ABCD" w14:textId="77777777" w:rsidR="00053360" w:rsidRPr="00397940" w:rsidRDefault="00053360" w:rsidP="00397940">
      <w:pPr>
        <w:widowControl/>
        <w:tabs>
          <w:tab w:val="left" w:pos="2210"/>
        </w:tabs>
        <w:spacing w:line="360" w:lineRule="exact"/>
        <w:ind w:left="2210"/>
        <w:jc w:val="both"/>
        <w:rPr>
          <w:rFonts w:ascii="Times New Roman"/>
          <w:spacing w:val="20"/>
          <w:sz w:val="24"/>
          <w:szCs w:val="24"/>
        </w:rPr>
      </w:pPr>
    </w:p>
    <w:p w14:paraId="57C1D019" w14:textId="77777777" w:rsidR="00053360" w:rsidRPr="00397940" w:rsidRDefault="00053360" w:rsidP="00E85C15">
      <w:pPr>
        <w:widowControl/>
        <w:numPr>
          <w:ilvl w:val="0"/>
          <w:numId w:val="115"/>
        </w:numPr>
        <w:tabs>
          <w:tab w:val="left" w:pos="2210"/>
        </w:tabs>
        <w:spacing w:line="360" w:lineRule="exact"/>
        <w:ind w:left="2210" w:hanging="680"/>
        <w:jc w:val="both"/>
        <w:rPr>
          <w:rFonts w:ascii="Times New Roman"/>
          <w:spacing w:val="20"/>
          <w:sz w:val="24"/>
          <w:szCs w:val="24"/>
        </w:rPr>
      </w:pPr>
      <w:r w:rsidRPr="00397940">
        <w:rPr>
          <w:rFonts w:ascii="Times New Roman" w:hAnsi="宋体" w:hint="eastAsia"/>
          <w:b/>
          <w:spacing w:val="20"/>
          <w:sz w:val="24"/>
          <w:szCs w:val="24"/>
          <w:u w:val="single"/>
        </w:rPr>
        <w:t>借款人</w:t>
      </w:r>
      <w:r w:rsidRPr="00397940">
        <w:rPr>
          <w:rFonts w:ascii="Times New Roman" w:hAnsi="宋体" w:hint="eastAsia"/>
          <w:spacing w:val="20"/>
          <w:sz w:val="24"/>
          <w:szCs w:val="24"/>
        </w:rPr>
        <w:t>的信用等级下降；</w:t>
      </w:r>
    </w:p>
    <w:p w14:paraId="4FDC6398" w14:textId="77777777" w:rsidR="00053360" w:rsidRPr="00397940" w:rsidRDefault="00053360" w:rsidP="00397940">
      <w:pPr>
        <w:widowControl/>
        <w:tabs>
          <w:tab w:val="left" w:pos="2210"/>
        </w:tabs>
        <w:spacing w:line="360" w:lineRule="exact"/>
        <w:ind w:left="2210"/>
        <w:jc w:val="both"/>
        <w:rPr>
          <w:rFonts w:ascii="Times New Roman"/>
          <w:spacing w:val="20"/>
          <w:sz w:val="24"/>
          <w:szCs w:val="24"/>
        </w:rPr>
      </w:pPr>
    </w:p>
    <w:p w14:paraId="16371AB4" w14:textId="14B31300" w:rsidR="00575E38" w:rsidRPr="003C77E4" w:rsidRDefault="00053360" w:rsidP="00E85C15">
      <w:pPr>
        <w:widowControl/>
        <w:numPr>
          <w:ilvl w:val="0"/>
          <w:numId w:val="115"/>
        </w:numPr>
        <w:tabs>
          <w:tab w:val="left" w:pos="2210"/>
        </w:tabs>
        <w:spacing w:line="360" w:lineRule="exact"/>
        <w:ind w:left="2210" w:hanging="680"/>
        <w:jc w:val="both"/>
        <w:rPr>
          <w:rFonts w:ascii="Times New Roman"/>
          <w:spacing w:val="20"/>
          <w:sz w:val="24"/>
          <w:szCs w:val="24"/>
        </w:rPr>
      </w:pPr>
      <w:r w:rsidRPr="00397940">
        <w:rPr>
          <w:rFonts w:ascii="Times New Roman" w:hAnsi="宋体" w:hint="eastAsia"/>
          <w:b/>
          <w:spacing w:val="20"/>
          <w:sz w:val="24"/>
          <w:szCs w:val="24"/>
          <w:u w:val="single"/>
        </w:rPr>
        <w:t>借款人</w:t>
      </w:r>
      <w:r w:rsidRPr="00397940">
        <w:rPr>
          <w:rFonts w:ascii="Times New Roman" w:hAnsi="宋体" w:hint="eastAsia"/>
          <w:spacing w:val="20"/>
          <w:sz w:val="24"/>
          <w:szCs w:val="24"/>
        </w:rPr>
        <w:t>的经营及财务状况明显趋差；</w:t>
      </w:r>
      <w:r w:rsidR="006526B5">
        <w:rPr>
          <w:rFonts w:ascii="Times New Roman" w:hAnsi="宋体" w:hint="eastAsia"/>
          <w:spacing w:val="20"/>
          <w:sz w:val="24"/>
          <w:szCs w:val="24"/>
        </w:rPr>
        <w:t>及</w:t>
      </w:r>
      <w:r w:rsidR="006526B5">
        <w:rPr>
          <w:rFonts w:ascii="Times New Roman" w:hAnsi="宋体" w:hint="eastAsia"/>
          <w:spacing w:val="20"/>
          <w:sz w:val="24"/>
          <w:szCs w:val="24"/>
        </w:rPr>
        <w:t>/</w:t>
      </w:r>
      <w:r w:rsidR="00575E38" w:rsidRPr="003C77E4">
        <w:rPr>
          <w:rFonts w:ascii="Times New Roman"/>
          <w:spacing w:val="20"/>
          <w:sz w:val="24"/>
          <w:szCs w:val="24"/>
          <w:lang w:val="en-GB"/>
        </w:rPr>
        <w:t>或</w:t>
      </w:r>
    </w:p>
    <w:p w14:paraId="5B083844" w14:textId="77777777" w:rsidR="00575E38" w:rsidRPr="004D6018" w:rsidRDefault="00575E38" w:rsidP="00575E38">
      <w:pPr>
        <w:widowControl/>
        <w:tabs>
          <w:tab w:val="left" w:pos="2210"/>
        </w:tabs>
        <w:spacing w:line="360" w:lineRule="exact"/>
        <w:ind w:left="2210"/>
        <w:jc w:val="both"/>
        <w:rPr>
          <w:rFonts w:ascii="Times New Roman"/>
          <w:spacing w:val="20"/>
          <w:sz w:val="24"/>
          <w:szCs w:val="24"/>
        </w:rPr>
      </w:pPr>
    </w:p>
    <w:p w14:paraId="6563707A" w14:textId="7B925E5B" w:rsidR="00575E38" w:rsidRPr="0006509C" w:rsidRDefault="00BE72EA" w:rsidP="0006509C">
      <w:pPr>
        <w:widowControl/>
        <w:numPr>
          <w:ilvl w:val="0"/>
          <w:numId w:val="115"/>
        </w:numPr>
        <w:tabs>
          <w:tab w:val="left" w:pos="2210"/>
        </w:tabs>
        <w:spacing w:line="360" w:lineRule="exact"/>
        <w:ind w:left="2210" w:hanging="680"/>
        <w:jc w:val="both"/>
        <w:rPr>
          <w:rFonts w:ascii="Times New Roman"/>
          <w:spacing w:val="20"/>
          <w:sz w:val="24"/>
        </w:rPr>
      </w:pPr>
      <w:r>
        <w:rPr>
          <w:rFonts w:ascii="Times New Roman" w:hint="eastAsia"/>
          <w:spacing w:val="20"/>
          <w:sz w:val="24"/>
          <w:lang w:val="en-GB"/>
        </w:rPr>
        <w:t>【】</w:t>
      </w:r>
      <w:r w:rsidR="00575E38" w:rsidRPr="0006509C">
        <w:rPr>
          <w:rFonts w:ascii="Times New Roman" w:hint="eastAsia"/>
          <w:spacing w:val="20"/>
          <w:sz w:val="24"/>
          <w:lang w:val="en-GB"/>
        </w:rPr>
        <w:t>。</w:t>
      </w:r>
    </w:p>
    <w:p w14:paraId="2C7B7AAD" w14:textId="77777777" w:rsidR="00575E38" w:rsidRDefault="00575E38">
      <w:pPr>
        <w:widowControl/>
        <w:spacing w:line="360" w:lineRule="exact"/>
        <w:ind w:left="850"/>
        <w:jc w:val="both"/>
        <w:rPr>
          <w:rFonts w:ascii="Times New Roman"/>
          <w:b/>
          <w:spacing w:val="20"/>
          <w:sz w:val="24"/>
        </w:rPr>
      </w:pPr>
    </w:p>
    <w:p w14:paraId="181E0608" w14:textId="77777777" w:rsidR="00E6040E" w:rsidRDefault="00E6040E" w:rsidP="008A2805">
      <w:pPr>
        <w:pStyle w:val="1TimesNewRoman"/>
        <w:widowControl/>
        <w:outlineLvl w:val="0"/>
        <w:rPr>
          <w:rFonts w:hAnsi="Times New Roman"/>
        </w:rPr>
      </w:pPr>
      <w:bookmarkStart w:id="208" w:name="_Toc351801037"/>
      <w:bookmarkStart w:id="209" w:name="_Toc203412641"/>
      <w:bookmarkStart w:id="210" w:name="_Toc211958515"/>
      <w:r>
        <w:t>八、</w:t>
      </w:r>
      <w:r>
        <w:rPr>
          <w:rFonts w:hAnsi="Times New Roman"/>
        </w:rPr>
        <w:tab/>
      </w:r>
      <w:r>
        <w:t>付款规定</w:t>
      </w:r>
      <w:bookmarkEnd w:id="208"/>
      <w:bookmarkEnd w:id="209"/>
      <w:bookmarkEnd w:id="210"/>
    </w:p>
    <w:p w14:paraId="52DA29D0" w14:textId="77777777" w:rsidR="00E6040E" w:rsidRDefault="00E6040E">
      <w:pPr>
        <w:keepNext/>
        <w:widowControl/>
        <w:spacing w:line="360" w:lineRule="exact"/>
        <w:jc w:val="both"/>
        <w:rPr>
          <w:rFonts w:ascii="Times New Roman"/>
          <w:spacing w:val="20"/>
          <w:sz w:val="24"/>
          <w:szCs w:val="24"/>
        </w:rPr>
      </w:pPr>
    </w:p>
    <w:p w14:paraId="1682E04A" w14:textId="77777777" w:rsidR="00E6040E" w:rsidRDefault="00E6040E">
      <w:pPr>
        <w:pStyle w:val="1TimesNewRoman"/>
        <w:widowControl/>
        <w:numPr>
          <w:ilvl w:val="1"/>
          <w:numId w:val="29"/>
        </w:numPr>
        <w:tabs>
          <w:tab w:val="clear" w:pos="720"/>
        </w:tabs>
        <w:ind w:left="850" w:hanging="850"/>
      </w:pPr>
      <w:bookmarkStart w:id="211" w:name="_Toc154337435"/>
      <w:bookmarkStart w:id="212" w:name="_Toc154337436"/>
      <w:bookmarkStart w:id="213" w:name="_Toc154337437"/>
      <w:bookmarkStart w:id="214" w:name="_Toc154337438"/>
      <w:bookmarkStart w:id="215" w:name="_Toc154337440"/>
      <w:bookmarkStart w:id="216" w:name="_Toc154337441"/>
      <w:bookmarkStart w:id="217" w:name="_Toc154337442"/>
      <w:bookmarkStart w:id="218" w:name="_Toc154337443"/>
      <w:bookmarkStart w:id="219" w:name="_Toc154337444"/>
      <w:bookmarkStart w:id="220" w:name="_Toc154337446"/>
      <w:bookmarkStart w:id="221" w:name="_Toc154337447"/>
      <w:bookmarkStart w:id="222" w:name="_Toc154337448"/>
      <w:bookmarkStart w:id="223" w:name="_Toc154337449"/>
      <w:bookmarkStart w:id="224" w:name="_Toc154337450"/>
      <w:bookmarkStart w:id="225" w:name="_Toc154337451"/>
      <w:bookmarkStart w:id="226" w:name="_Toc154337452"/>
      <w:bookmarkStart w:id="227" w:name="_Toc153620492"/>
      <w:bookmarkStart w:id="228" w:name="_Toc153673677"/>
      <w:bookmarkStart w:id="229" w:name="_Toc153923614"/>
      <w:bookmarkStart w:id="230" w:name="_Toc153966511"/>
      <w:bookmarkStart w:id="231" w:name="_Toc154337453"/>
      <w:bookmarkStart w:id="232" w:name="_Toc161756326"/>
      <w:bookmarkStart w:id="233" w:name="_Toc351801038"/>
      <w:bookmarkStart w:id="234" w:name="_Toc203412642"/>
      <w:bookmarkStart w:id="235" w:name="_Toc211958516"/>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t>贷款资金的发放</w:t>
      </w:r>
      <w:bookmarkEnd w:id="227"/>
      <w:bookmarkEnd w:id="228"/>
      <w:bookmarkEnd w:id="229"/>
      <w:bookmarkEnd w:id="230"/>
      <w:bookmarkEnd w:id="231"/>
      <w:bookmarkEnd w:id="232"/>
      <w:bookmarkEnd w:id="233"/>
      <w:bookmarkEnd w:id="234"/>
      <w:bookmarkEnd w:id="235"/>
    </w:p>
    <w:p w14:paraId="35E3348D" w14:textId="77777777" w:rsidR="00E6040E" w:rsidRDefault="00E6040E">
      <w:pPr>
        <w:keepNext/>
        <w:widowControl/>
        <w:spacing w:line="360" w:lineRule="exact"/>
        <w:jc w:val="both"/>
        <w:rPr>
          <w:rFonts w:ascii="Times New Roman"/>
          <w:spacing w:val="20"/>
          <w:sz w:val="24"/>
          <w:szCs w:val="24"/>
        </w:rPr>
      </w:pPr>
    </w:p>
    <w:p w14:paraId="6863CB81" w14:textId="0E12297F" w:rsidR="00E6040E" w:rsidRDefault="00E6040E">
      <w:pPr>
        <w:widowControl/>
        <w:tabs>
          <w:tab w:val="left" w:pos="1530"/>
        </w:tabs>
        <w:spacing w:line="360" w:lineRule="exact"/>
        <w:jc w:val="both"/>
        <w:rPr>
          <w:rFonts w:ascii="Times New Roman" w:hAnsi="宋体"/>
          <w:spacing w:val="20"/>
          <w:sz w:val="24"/>
          <w:szCs w:val="24"/>
        </w:rPr>
      </w:pP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在按照本合同</w:t>
      </w:r>
      <w:r>
        <w:rPr>
          <w:rFonts w:ascii="Times New Roman" w:hint="eastAsia"/>
          <w:spacing w:val="20"/>
          <w:sz w:val="24"/>
          <w:szCs w:val="24"/>
        </w:rPr>
        <w:t>的规定</w:t>
      </w:r>
      <w:r>
        <w:rPr>
          <w:rFonts w:ascii="Times New Roman" w:hAnsi="宋体"/>
          <w:spacing w:val="20"/>
          <w:sz w:val="24"/>
          <w:szCs w:val="24"/>
        </w:rPr>
        <w:t>参与发放每笔</w:t>
      </w:r>
      <w:r>
        <w:rPr>
          <w:rFonts w:ascii="Times New Roman" w:hAnsi="宋体"/>
          <w:b/>
          <w:spacing w:val="20"/>
          <w:sz w:val="24"/>
          <w:szCs w:val="24"/>
          <w:u w:val="single"/>
        </w:rPr>
        <w:t>贷款资金</w:t>
      </w:r>
      <w:r>
        <w:rPr>
          <w:rFonts w:ascii="Times New Roman" w:hAnsi="宋体"/>
          <w:spacing w:val="20"/>
          <w:sz w:val="24"/>
          <w:szCs w:val="24"/>
        </w:rPr>
        <w:t>时，应当在该笔</w:t>
      </w:r>
      <w:r>
        <w:rPr>
          <w:rFonts w:ascii="Times New Roman" w:hAnsi="宋体"/>
          <w:b/>
          <w:spacing w:val="20"/>
          <w:sz w:val="24"/>
          <w:szCs w:val="24"/>
          <w:u w:val="single"/>
        </w:rPr>
        <w:t>贷款资金</w:t>
      </w:r>
      <w:r>
        <w:rPr>
          <w:rFonts w:ascii="Times New Roman" w:hAnsi="宋体"/>
          <w:spacing w:val="20"/>
          <w:sz w:val="24"/>
          <w:szCs w:val="24"/>
        </w:rPr>
        <w:t>的预定</w:t>
      </w:r>
      <w:r>
        <w:rPr>
          <w:rFonts w:ascii="Times New Roman" w:hAnsi="宋体"/>
          <w:b/>
          <w:spacing w:val="20"/>
          <w:sz w:val="24"/>
          <w:szCs w:val="24"/>
          <w:u w:val="single"/>
        </w:rPr>
        <w:t>提款日</w:t>
      </w:r>
      <w:r w:rsidR="0092507C">
        <w:rPr>
          <w:rFonts w:ascii="Times New Roman" w:hint="eastAsia"/>
          <w:spacing w:val="20"/>
          <w:sz w:val="24"/>
          <w:szCs w:val="24"/>
          <w:lang w:val="en-GB"/>
        </w:rPr>
        <w:t>【】</w:t>
      </w:r>
      <w:r>
        <w:rPr>
          <w:rFonts w:ascii="Times New Roman"/>
          <w:spacing w:val="20"/>
          <w:sz w:val="24"/>
          <w:szCs w:val="24"/>
        </w:rPr>
        <w:t xml:space="preserve"> (</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之前将</w:t>
      </w:r>
      <w:r>
        <w:rPr>
          <w:rFonts w:ascii="Times New Roman" w:hAnsi="宋体" w:hint="eastAsia"/>
          <w:spacing w:val="20"/>
          <w:sz w:val="24"/>
          <w:szCs w:val="24"/>
        </w:rPr>
        <w:t>其在该笔</w:t>
      </w:r>
      <w:r>
        <w:rPr>
          <w:rFonts w:ascii="Times New Roman" w:hAnsi="宋体"/>
          <w:b/>
          <w:spacing w:val="20"/>
          <w:sz w:val="24"/>
          <w:szCs w:val="24"/>
          <w:u w:val="single"/>
        </w:rPr>
        <w:t>贷款资金</w:t>
      </w:r>
      <w:r>
        <w:rPr>
          <w:rFonts w:ascii="Times New Roman" w:hAnsi="宋体" w:hint="eastAsia"/>
          <w:spacing w:val="20"/>
          <w:sz w:val="24"/>
          <w:szCs w:val="24"/>
        </w:rPr>
        <w:t>中</w:t>
      </w:r>
      <w:r>
        <w:rPr>
          <w:rFonts w:ascii="Times New Roman" w:hAnsi="宋体"/>
          <w:spacing w:val="20"/>
          <w:sz w:val="24"/>
          <w:szCs w:val="24"/>
        </w:rPr>
        <w:t>的份额付至</w:t>
      </w:r>
      <w:r>
        <w:rPr>
          <w:rFonts w:ascii="Times New Roman" w:hAnsi="宋体"/>
          <w:b/>
          <w:spacing w:val="20"/>
          <w:sz w:val="24"/>
          <w:szCs w:val="24"/>
          <w:u w:val="single"/>
        </w:rPr>
        <w:t>代理行付款账户</w:t>
      </w:r>
      <w:r>
        <w:rPr>
          <w:rFonts w:ascii="Times New Roman" w:hAnsi="宋体" w:hint="eastAsia"/>
          <w:spacing w:val="20"/>
          <w:sz w:val="24"/>
          <w:szCs w:val="24"/>
        </w:rPr>
        <w:t>。</w:t>
      </w:r>
    </w:p>
    <w:p w14:paraId="5782FC3D" w14:textId="77777777" w:rsidR="00AC1A25" w:rsidRDefault="00AC1A25">
      <w:pPr>
        <w:widowControl/>
        <w:tabs>
          <w:tab w:val="left" w:pos="1530"/>
        </w:tabs>
        <w:spacing w:line="360" w:lineRule="exact"/>
        <w:jc w:val="both"/>
        <w:rPr>
          <w:rFonts w:ascii="Times New Roman" w:hAnsi="宋体"/>
          <w:spacing w:val="20"/>
          <w:sz w:val="24"/>
          <w:szCs w:val="24"/>
        </w:rPr>
      </w:pPr>
    </w:p>
    <w:p w14:paraId="57138AF9" w14:textId="77777777" w:rsidR="00AC1A25" w:rsidRDefault="00AC1A25" w:rsidP="00E051A6">
      <w:pPr>
        <w:widowControl/>
        <w:spacing w:line="360" w:lineRule="exact"/>
        <w:jc w:val="both"/>
        <w:rPr>
          <w:rFonts w:ascii="Times New Roman"/>
          <w:spacing w:val="20"/>
          <w:sz w:val="24"/>
          <w:szCs w:val="24"/>
        </w:rPr>
      </w:pPr>
      <w:r w:rsidRPr="0018790A">
        <w:rPr>
          <w:rFonts w:ascii="Times New Roman" w:hint="eastAsia"/>
          <w:spacing w:val="20"/>
          <w:sz w:val="24"/>
          <w:szCs w:val="24"/>
        </w:rPr>
        <w:t>任一</w:t>
      </w:r>
      <w:r w:rsidRPr="00521AFA">
        <w:rPr>
          <w:rFonts w:ascii="Times New Roman" w:hint="eastAsia"/>
          <w:b/>
          <w:spacing w:val="20"/>
          <w:sz w:val="24"/>
          <w:szCs w:val="24"/>
          <w:u w:val="single"/>
        </w:rPr>
        <w:t>贷款人</w:t>
      </w:r>
      <w:r w:rsidRPr="0018790A">
        <w:rPr>
          <w:rFonts w:ascii="Times New Roman" w:hint="eastAsia"/>
          <w:spacing w:val="20"/>
          <w:sz w:val="24"/>
          <w:szCs w:val="24"/>
        </w:rPr>
        <w:t>未发放其在拟提取</w:t>
      </w:r>
      <w:r w:rsidRPr="00521AFA">
        <w:rPr>
          <w:rFonts w:ascii="Times New Roman" w:hint="eastAsia"/>
          <w:b/>
          <w:spacing w:val="20"/>
          <w:sz w:val="24"/>
          <w:szCs w:val="24"/>
          <w:u w:val="single"/>
        </w:rPr>
        <w:t>贷款资金</w:t>
      </w:r>
      <w:r w:rsidRPr="0018790A">
        <w:rPr>
          <w:rFonts w:ascii="Times New Roman" w:hint="eastAsia"/>
          <w:spacing w:val="20"/>
          <w:sz w:val="24"/>
          <w:szCs w:val="24"/>
        </w:rPr>
        <w:t>中的份额，</w:t>
      </w:r>
      <w:r w:rsidRPr="00521AFA">
        <w:rPr>
          <w:rFonts w:ascii="Times New Roman" w:hint="eastAsia"/>
          <w:b/>
          <w:spacing w:val="20"/>
          <w:sz w:val="24"/>
          <w:szCs w:val="24"/>
          <w:u w:val="single"/>
        </w:rPr>
        <w:t>借款人</w:t>
      </w:r>
      <w:r w:rsidRPr="0018790A">
        <w:rPr>
          <w:rFonts w:ascii="Times New Roman" w:hint="eastAsia"/>
          <w:spacing w:val="20"/>
          <w:sz w:val="24"/>
          <w:szCs w:val="24"/>
        </w:rPr>
        <w:t>仍应提取其他</w:t>
      </w:r>
      <w:r w:rsidRPr="00521AFA">
        <w:rPr>
          <w:rFonts w:ascii="Times New Roman" w:hint="eastAsia"/>
          <w:b/>
          <w:spacing w:val="20"/>
          <w:sz w:val="24"/>
          <w:szCs w:val="24"/>
          <w:u w:val="single"/>
        </w:rPr>
        <w:t>贷款人</w:t>
      </w:r>
      <w:r w:rsidRPr="0018790A">
        <w:rPr>
          <w:rFonts w:ascii="Times New Roman" w:hint="eastAsia"/>
          <w:spacing w:val="20"/>
          <w:sz w:val="24"/>
          <w:szCs w:val="24"/>
        </w:rPr>
        <w:t>按提款通知发放的</w:t>
      </w:r>
      <w:r w:rsidRPr="00521AFA">
        <w:rPr>
          <w:rFonts w:ascii="Times New Roman" w:hint="eastAsia"/>
          <w:b/>
          <w:spacing w:val="20"/>
          <w:sz w:val="24"/>
          <w:szCs w:val="24"/>
          <w:u w:val="single"/>
        </w:rPr>
        <w:t>贷款资金</w:t>
      </w:r>
      <w:r w:rsidRPr="0018790A">
        <w:rPr>
          <w:rFonts w:ascii="Times New Roman" w:hint="eastAsia"/>
          <w:spacing w:val="20"/>
          <w:sz w:val="24"/>
          <w:szCs w:val="24"/>
        </w:rPr>
        <w:t>。</w:t>
      </w:r>
    </w:p>
    <w:p w14:paraId="23C751FE" w14:textId="77777777" w:rsidR="00AC1A25" w:rsidRDefault="00AC1A25" w:rsidP="00AC1A25">
      <w:pPr>
        <w:widowControl/>
        <w:spacing w:line="360" w:lineRule="exact"/>
        <w:ind w:left="850"/>
        <w:jc w:val="both"/>
        <w:rPr>
          <w:rFonts w:ascii="Times New Roman"/>
          <w:spacing w:val="20"/>
          <w:sz w:val="24"/>
          <w:szCs w:val="24"/>
        </w:rPr>
      </w:pPr>
    </w:p>
    <w:p w14:paraId="1CBE17CE" w14:textId="77777777" w:rsidR="00DB26C3" w:rsidRDefault="00AC1A25" w:rsidP="00AC1A25">
      <w:pPr>
        <w:widowControl/>
        <w:tabs>
          <w:tab w:val="left" w:pos="1530"/>
        </w:tabs>
        <w:spacing w:line="360" w:lineRule="exact"/>
        <w:jc w:val="both"/>
        <w:rPr>
          <w:rFonts w:ascii="Times New Roman"/>
          <w:spacing w:val="20"/>
          <w:sz w:val="24"/>
          <w:szCs w:val="24"/>
        </w:rPr>
      </w:pPr>
      <w:proofErr w:type="gramStart"/>
      <w:r w:rsidRPr="0035671A">
        <w:rPr>
          <w:rFonts w:ascii="Times New Roman" w:hint="eastAsia"/>
          <w:spacing w:val="20"/>
          <w:sz w:val="24"/>
          <w:szCs w:val="24"/>
        </w:rPr>
        <w:t>各</w:t>
      </w:r>
      <w:r w:rsidRPr="00521AFA">
        <w:rPr>
          <w:rFonts w:ascii="Times New Roman" w:hint="eastAsia"/>
          <w:b/>
          <w:spacing w:val="20"/>
          <w:sz w:val="24"/>
          <w:szCs w:val="24"/>
          <w:u w:val="single"/>
        </w:rPr>
        <w:t>贷款</w:t>
      </w:r>
      <w:proofErr w:type="gramEnd"/>
      <w:r w:rsidRPr="00521AFA">
        <w:rPr>
          <w:rFonts w:ascii="Times New Roman" w:hint="eastAsia"/>
          <w:b/>
          <w:spacing w:val="20"/>
          <w:sz w:val="24"/>
          <w:szCs w:val="24"/>
          <w:u w:val="single"/>
        </w:rPr>
        <w:t>人</w:t>
      </w:r>
      <w:r w:rsidRPr="0035671A">
        <w:rPr>
          <w:rFonts w:ascii="Times New Roman" w:hint="eastAsia"/>
          <w:spacing w:val="20"/>
          <w:sz w:val="24"/>
          <w:szCs w:val="24"/>
        </w:rPr>
        <w:t>应按</w:t>
      </w:r>
      <w:r w:rsidRPr="00521AFA">
        <w:rPr>
          <w:rFonts w:ascii="Times New Roman" w:hint="eastAsia"/>
          <w:b/>
          <w:spacing w:val="20"/>
          <w:sz w:val="24"/>
          <w:szCs w:val="24"/>
          <w:u w:val="single"/>
        </w:rPr>
        <w:t>承贷比例</w:t>
      </w:r>
      <w:r w:rsidRPr="0035671A">
        <w:rPr>
          <w:rFonts w:ascii="Times New Roman" w:hint="eastAsia"/>
          <w:spacing w:val="20"/>
          <w:sz w:val="24"/>
          <w:szCs w:val="24"/>
        </w:rPr>
        <w:t>发放其在拟提取</w:t>
      </w:r>
      <w:r w:rsidRPr="00521AFA">
        <w:rPr>
          <w:rFonts w:ascii="Times New Roman" w:hint="eastAsia"/>
          <w:b/>
          <w:spacing w:val="20"/>
          <w:sz w:val="24"/>
          <w:szCs w:val="24"/>
          <w:u w:val="single"/>
        </w:rPr>
        <w:t>贷款资金</w:t>
      </w:r>
      <w:r w:rsidRPr="0035671A">
        <w:rPr>
          <w:rFonts w:ascii="Times New Roman" w:hint="eastAsia"/>
          <w:spacing w:val="20"/>
          <w:sz w:val="24"/>
          <w:szCs w:val="24"/>
        </w:rPr>
        <w:t>中的份额，为方便本合同履行之目的，本合同项下</w:t>
      </w:r>
      <w:r w:rsidRPr="00521AFA">
        <w:rPr>
          <w:rFonts w:ascii="Times New Roman" w:hint="eastAsia"/>
          <w:b/>
          <w:spacing w:val="20"/>
          <w:sz w:val="24"/>
          <w:szCs w:val="24"/>
          <w:u w:val="single"/>
        </w:rPr>
        <w:t>贷款人</w:t>
      </w:r>
      <w:r w:rsidRPr="0035671A">
        <w:rPr>
          <w:rFonts w:ascii="Times New Roman" w:hint="eastAsia"/>
          <w:spacing w:val="20"/>
          <w:sz w:val="24"/>
          <w:szCs w:val="24"/>
        </w:rPr>
        <w:t>在</w:t>
      </w:r>
      <w:r w:rsidRPr="00521AFA">
        <w:rPr>
          <w:rFonts w:ascii="Times New Roman" w:hint="eastAsia"/>
          <w:b/>
          <w:spacing w:val="20"/>
          <w:sz w:val="24"/>
          <w:szCs w:val="24"/>
          <w:u w:val="single"/>
        </w:rPr>
        <w:t>贷款资金</w:t>
      </w:r>
      <w:r w:rsidRPr="0035671A">
        <w:rPr>
          <w:rFonts w:ascii="Times New Roman" w:hint="eastAsia"/>
          <w:spacing w:val="20"/>
          <w:sz w:val="24"/>
          <w:szCs w:val="24"/>
        </w:rPr>
        <w:t>中的放款比例分配事宜，可经由全体</w:t>
      </w:r>
      <w:r w:rsidRPr="00521AFA">
        <w:rPr>
          <w:rFonts w:ascii="Times New Roman" w:hint="eastAsia"/>
          <w:b/>
          <w:spacing w:val="20"/>
          <w:sz w:val="24"/>
          <w:szCs w:val="24"/>
          <w:u w:val="single"/>
        </w:rPr>
        <w:t>贷款人</w:t>
      </w:r>
      <w:r w:rsidRPr="0035671A">
        <w:rPr>
          <w:rFonts w:ascii="Times New Roman" w:hint="eastAsia"/>
          <w:spacing w:val="20"/>
          <w:sz w:val="24"/>
          <w:szCs w:val="24"/>
        </w:rPr>
        <w:t>协商一致另行做出变通的安排，但该等安排不影响本合同项下</w:t>
      </w:r>
      <w:proofErr w:type="gramStart"/>
      <w:r w:rsidRPr="0035671A">
        <w:rPr>
          <w:rFonts w:ascii="Times New Roman" w:hint="eastAsia"/>
          <w:spacing w:val="20"/>
          <w:sz w:val="24"/>
          <w:szCs w:val="24"/>
        </w:rPr>
        <w:t>各</w:t>
      </w:r>
      <w:r w:rsidRPr="00521AFA">
        <w:rPr>
          <w:rFonts w:ascii="Times New Roman" w:hint="eastAsia"/>
          <w:b/>
          <w:spacing w:val="20"/>
          <w:sz w:val="24"/>
          <w:szCs w:val="24"/>
          <w:u w:val="single"/>
        </w:rPr>
        <w:t>贷款</w:t>
      </w:r>
      <w:proofErr w:type="gramEnd"/>
      <w:r w:rsidRPr="00521AFA">
        <w:rPr>
          <w:rFonts w:ascii="Times New Roman" w:hint="eastAsia"/>
          <w:b/>
          <w:spacing w:val="20"/>
          <w:sz w:val="24"/>
          <w:szCs w:val="24"/>
          <w:u w:val="single"/>
        </w:rPr>
        <w:t>人</w:t>
      </w:r>
      <w:r w:rsidRPr="0035671A">
        <w:rPr>
          <w:rFonts w:ascii="Times New Roman" w:hint="eastAsia"/>
          <w:spacing w:val="20"/>
          <w:sz w:val="24"/>
          <w:szCs w:val="24"/>
        </w:rPr>
        <w:t>对</w:t>
      </w:r>
      <w:r w:rsidRPr="00521AFA">
        <w:rPr>
          <w:rFonts w:ascii="Times New Roman" w:hint="eastAsia"/>
          <w:b/>
          <w:spacing w:val="20"/>
          <w:sz w:val="24"/>
          <w:szCs w:val="24"/>
          <w:u w:val="single"/>
        </w:rPr>
        <w:t>借款人</w:t>
      </w:r>
      <w:r w:rsidRPr="0035671A">
        <w:rPr>
          <w:rFonts w:ascii="Times New Roman" w:hint="eastAsia"/>
          <w:spacing w:val="20"/>
          <w:sz w:val="24"/>
          <w:szCs w:val="24"/>
        </w:rPr>
        <w:t>发放</w:t>
      </w:r>
      <w:r w:rsidRPr="00521AFA">
        <w:rPr>
          <w:rFonts w:ascii="Times New Roman" w:hint="eastAsia"/>
          <w:b/>
          <w:spacing w:val="20"/>
          <w:sz w:val="24"/>
          <w:szCs w:val="24"/>
          <w:u w:val="single"/>
        </w:rPr>
        <w:t>贷款资金</w:t>
      </w:r>
      <w:r>
        <w:rPr>
          <w:rFonts w:ascii="Times New Roman" w:hint="eastAsia"/>
          <w:spacing w:val="20"/>
          <w:sz w:val="24"/>
          <w:szCs w:val="24"/>
        </w:rPr>
        <w:t>的总额</w:t>
      </w:r>
      <w:r w:rsidRPr="0035671A">
        <w:rPr>
          <w:rFonts w:ascii="Times New Roman" w:hint="eastAsia"/>
          <w:spacing w:val="20"/>
          <w:sz w:val="24"/>
          <w:szCs w:val="24"/>
        </w:rPr>
        <w:t>。</w:t>
      </w:r>
    </w:p>
    <w:p w14:paraId="685B408D" w14:textId="77777777" w:rsidR="00DB26C3" w:rsidRDefault="00DB26C3" w:rsidP="0006509C">
      <w:pPr>
        <w:widowControl/>
        <w:tabs>
          <w:tab w:val="left" w:pos="1530"/>
        </w:tabs>
        <w:spacing w:line="360" w:lineRule="exact"/>
        <w:jc w:val="both"/>
        <w:rPr>
          <w:rFonts w:ascii="Times New Roman"/>
          <w:spacing w:val="20"/>
          <w:sz w:val="24"/>
          <w:szCs w:val="24"/>
        </w:rPr>
      </w:pPr>
    </w:p>
    <w:p w14:paraId="30A14774" w14:textId="2DA0E008" w:rsidR="00AC1A25" w:rsidRPr="00DB26C3" w:rsidRDefault="00444C6F" w:rsidP="00397940">
      <w:pPr>
        <w:widowControl/>
        <w:spacing w:line="360" w:lineRule="exact"/>
        <w:jc w:val="both"/>
        <w:rPr>
          <w:rFonts w:ascii="Times New Roman"/>
          <w:spacing w:val="20"/>
          <w:sz w:val="24"/>
          <w:szCs w:val="24"/>
        </w:rPr>
      </w:pPr>
      <w:r>
        <w:rPr>
          <w:rFonts w:ascii="Times New Roman" w:hint="eastAsia"/>
          <w:spacing w:val="20"/>
          <w:sz w:val="24"/>
          <w:szCs w:val="24"/>
        </w:rPr>
        <w:t>如果</w:t>
      </w:r>
      <w:r w:rsidR="00DB26C3" w:rsidRPr="00DB26C3">
        <w:rPr>
          <w:rFonts w:ascii="Times New Roman" w:hint="eastAsia"/>
          <w:b/>
          <w:spacing w:val="20"/>
          <w:sz w:val="24"/>
          <w:szCs w:val="24"/>
          <w:u w:val="single"/>
        </w:rPr>
        <w:t>贷款人</w:t>
      </w:r>
      <w:r w:rsidR="00DB26C3" w:rsidRPr="00BF159B">
        <w:rPr>
          <w:rFonts w:ascii="Times New Roman" w:hint="eastAsia"/>
          <w:spacing w:val="20"/>
          <w:sz w:val="24"/>
          <w:szCs w:val="24"/>
        </w:rPr>
        <w:t>未</w:t>
      </w:r>
      <w:r>
        <w:rPr>
          <w:rFonts w:ascii="Times New Roman" w:hint="eastAsia"/>
          <w:spacing w:val="20"/>
          <w:sz w:val="24"/>
          <w:szCs w:val="24"/>
        </w:rPr>
        <w:t>能按照本合同的规定及时</w:t>
      </w:r>
      <w:r w:rsidR="00DB26C3" w:rsidRPr="00BF159B">
        <w:rPr>
          <w:rFonts w:ascii="Times New Roman" w:hint="eastAsia"/>
          <w:spacing w:val="20"/>
          <w:sz w:val="24"/>
          <w:szCs w:val="24"/>
        </w:rPr>
        <w:t>足额</w:t>
      </w:r>
      <w:r>
        <w:rPr>
          <w:rFonts w:ascii="Times New Roman" w:hAnsi="宋体"/>
          <w:spacing w:val="20"/>
          <w:sz w:val="24"/>
          <w:szCs w:val="24"/>
        </w:rPr>
        <w:t>参与发放每笔</w:t>
      </w:r>
      <w:r>
        <w:rPr>
          <w:rFonts w:ascii="Times New Roman" w:hAnsi="宋体"/>
          <w:b/>
          <w:spacing w:val="20"/>
          <w:sz w:val="24"/>
          <w:szCs w:val="24"/>
          <w:u w:val="single"/>
        </w:rPr>
        <w:t>贷款资金</w:t>
      </w:r>
      <w:r w:rsidR="00DB26C3" w:rsidRPr="00BF159B">
        <w:rPr>
          <w:rFonts w:ascii="Times New Roman" w:hint="eastAsia"/>
          <w:spacing w:val="20"/>
          <w:sz w:val="24"/>
          <w:szCs w:val="24"/>
        </w:rPr>
        <w:t>，对</w:t>
      </w:r>
      <w:r w:rsidR="00615F0B">
        <w:rPr>
          <w:rFonts w:ascii="Times New Roman" w:hint="eastAsia"/>
          <w:spacing w:val="20"/>
          <w:sz w:val="24"/>
          <w:szCs w:val="24"/>
        </w:rPr>
        <w:t>其他</w:t>
      </w:r>
      <w:r w:rsidR="00615F0B" w:rsidRPr="00EB3852">
        <w:rPr>
          <w:rFonts w:ascii="Times New Roman" w:hAnsi="宋体" w:hint="eastAsia"/>
          <w:b/>
          <w:spacing w:val="20"/>
          <w:sz w:val="24"/>
          <w:u w:val="single"/>
        </w:rPr>
        <w:t>银团成员行</w:t>
      </w:r>
      <w:r w:rsidR="00DB26C3" w:rsidRPr="00BF159B">
        <w:rPr>
          <w:rFonts w:ascii="Times New Roman" w:hint="eastAsia"/>
          <w:spacing w:val="20"/>
          <w:sz w:val="24"/>
          <w:szCs w:val="24"/>
        </w:rPr>
        <w:t>造成损害的</w:t>
      </w:r>
      <w:r w:rsidR="009D1C38">
        <w:rPr>
          <w:rFonts w:ascii="Times New Roman" w:hint="eastAsia"/>
          <w:spacing w:val="20"/>
          <w:sz w:val="24"/>
          <w:szCs w:val="24"/>
        </w:rPr>
        <w:t>，</w:t>
      </w:r>
      <w:r w:rsidR="00DB26C3" w:rsidRPr="00BF159B">
        <w:rPr>
          <w:rFonts w:ascii="Times New Roman" w:hint="eastAsia"/>
          <w:spacing w:val="20"/>
          <w:sz w:val="24"/>
          <w:szCs w:val="24"/>
        </w:rPr>
        <w:t>其他</w:t>
      </w:r>
      <w:r w:rsidR="00DB26C3" w:rsidRPr="00BF159B">
        <w:rPr>
          <w:rFonts w:ascii="Times New Roman" w:hAnsi="宋体" w:hint="eastAsia"/>
          <w:b/>
          <w:spacing w:val="20"/>
          <w:sz w:val="24"/>
          <w:u w:val="single"/>
        </w:rPr>
        <w:t>银团成员行</w:t>
      </w:r>
      <w:r w:rsidR="00DB26C3" w:rsidRPr="00BF159B">
        <w:rPr>
          <w:rFonts w:ascii="Times New Roman" w:hint="eastAsia"/>
          <w:spacing w:val="20"/>
          <w:sz w:val="24"/>
          <w:szCs w:val="24"/>
        </w:rPr>
        <w:t>有权依照法律规定和</w:t>
      </w:r>
      <w:r w:rsidR="009D1C38">
        <w:rPr>
          <w:rFonts w:ascii="Times New Roman" w:hint="eastAsia"/>
          <w:spacing w:val="20"/>
          <w:sz w:val="24"/>
          <w:szCs w:val="24"/>
        </w:rPr>
        <w:t>本合同</w:t>
      </w:r>
      <w:r w:rsidR="00B132F6">
        <w:rPr>
          <w:rFonts w:ascii="Times New Roman" w:hint="eastAsia"/>
          <w:spacing w:val="20"/>
          <w:sz w:val="24"/>
          <w:szCs w:val="24"/>
        </w:rPr>
        <w:t>采取措施保护自身的合法权益。</w:t>
      </w:r>
      <w:r w:rsidR="0092507C">
        <w:rPr>
          <w:rFonts w:ascii="Times New Roman" w:hint="eastAsia"/>
          <w:spacing w:val="20"/>
          <w:sz w:val="24"/>
          <w:szCs w:val="24"/>
        </w:rPr>
        <w:t>为此之目的，</w:t>
      </w:r>
      <w:r w:rsidR="0019711B" w:rsidRPr="00BF159B">
        <w:rPr>
          <w:rFonts w:ascii="Times New Roman" w:hint="eastAsia"/>
          <w:spacing w:val="20"/>
          <w:sz w:val="24"/>
          <w:szCs w:val="24"/>
        </w:rPr>
        <w:t>其他</w:t>
      </w:r>
      <w:r w:rsidR="0019711B" w:rsidRPr="00BF159B">
        <w:rPr>
          <w:rFonts w:ascii="Times New Roman" w:hAnsi="宋体" w:hint="eastAsia"/>
          <w:b/>
          <w:spacing w:val="20"/>
          <w:sz w:val="24"/>
          <w:u w:val="single"/>
        </w:rPr>
        <w:t>银团成员行</w:t>
      </w:r>
      <w:r w:rsidR="006B271D">
        <w:rPr>
          <w:rFonts w:ascii="Times New Roman" w:hint="eastAsia"/>
          <w:spacing w:val="20"/>
          <w:sz w:val="24"/>
          <w:szCs w:val="24"/>
        </w:rPr>
        <w:t>的权利包括但不限于：</w:t>
      </w:r>
      <w:r w:rsidR="00521024">
        <w:rPr>
          <w:rFonts w:ascii="Times New Roman" w:hint="eastAsia"/>
          <w:spacing w:val="20"/>
          <w:sz w:val="24"/>
          <w:szCs w:val="24"/>
        </w:rPr>
        <w:t>（</w:t>
      </w:r>
      <w:r w:rsidR="00521024">
        <w:rPr>
          <w:rFonts w:ascii="Times New Roman" w:hint="eastAsia"/>
          <w:spacing w:val="20"/>
          <w:sz w:val="24"/>
          <w:szCs w:val="24"/>
        </w:rPr>
        <w:t>1</w:t>
      </w:r>
      <w:r w:rsidR="00521024">
        <w:rPr>
          <w:rFonts w:ascii="Times New Roman" w:hint="eastAsia"/>
          <w:spacing w:val="20"/>
          <w:sz w:val="24"/>
          <w:szCs w:val="24"/>
        </w:rPr>
        <w:t>）</w:t>
      </w:r>
      <w:r w:rsidR="0019711B">
        <w:rPr>
          <w:rFonts w:ascii="Times New Roman" w:hint="eastAsia"/>
          <w:spacing w:val="20"/>
          <w:sz w:val="24"/>
          <w:szCs w:val="24"/>
        </w:rPr>
        <w:t>通知</w:t>
      </w:r>
      <w:r w:rsidR="0019711B" w:rsidRPr="00397940">
        <w:rPr>
          <w:rFonts w:ascii="Times New Roman" w:hint="eastAsia"/>
          <w:b/>
          <w:spacing w:val="20"/>
          <w:sz w:val="24"/>
          <w:szCs w:val="24"/>
          <w:u w:val="single"/>
        </w:rPr>
        <w:t>代理行</w:t>
      </w:r>
      <w:r w:rsidR="00B66A98">
        <w:rPr>
          <w:rFonts w:ascii="Times New Roman" w:hint="eastAsia"/>
          <w:spacing w:val="20"/>
          <w:sz w:val="24"/>
          <w:szCs w:val="24"/>
        </w:rPr>
        <w:t>要求</w:t>
      </w:r>
      <w:r w:rsidR="0019711B">
        <w:rPr>
          <w:rFonts w:ascii="Times New Roman" w:hint="eastAsia"/>
          <w:spacing w:val="20"/>
          <w:sz w:val="24"/>
          <w:szCs w:val="24"/>
        </w:rPr>
        <w:t>召开银团会议（在此情况下，银团会议的召开不受本合同第</w:t>
      </w:r>
      <w:r w:rsidR="005B3C57">
        <w:rPr>
          <w:rFonts w:ascii="Times New Roman" w:hint="eastAsia"/>
          <w:spacing w:val="20"/>
          <w:sz w:val="24"/>
          <w:szCs w:val="24"/>
        </w:rPr>
        <w:t>1</w:t>
      </w:r>
      <w:r w:rsidR="005B3C57">
        <w:rPr>
          <w:rFonts w:ascii="Times New Roman"/>
          <w:spacing w:val="20"/>
          <w:sz w:val="24"/>
          <w:szCs w:val="24"/>
        </w:rPr>
        <w:t>6.7</w:t>
      </w:r>
      <w:r w:rsidR="005B3C57">
        <w:rPr>
          <w:rFonts w:ascii="Times New Roman" w:hint="eastAsia"/>
          <w:spacing w:val="20"/>
          <w:sz w:val="24"/>
          <w:szCs w:val="24"/>
        </w:rPr>
        <w:t>条所规定的</w:t>
      </w:r>
      <w:r w:rsidR="00B66A98">
        <w:rPr>
          <w:rFonts w:ascii="Times New Roman" w:hint="eastAsia"/>
          <w:spacing w:val="20"/>
          <w:sz w:val="24"/>
          <w:szCs w:val="24"/>
        </w:rPr>
        <w:t>召开条件的限制</w:t>
      </w:r>
      <w:r w:rsidR="0019711B">
        <w:rPr>
          <w:rFonts w:ascii="Times New Roman" w:hint="eastAsia"/>
          <w:spacing w:val="20"/>
          <w:sz w:val="24"/>
          <w:szCs w:val="24"/>
        </w:rPr>
        <w:t>）</w:t>
      </w:r>
      <w:r w:rsidR="00B66A98">
        <w:rPr>
          <w:rFonts w:ascii="Times New Roman" w:hint="eastAsia"/>
          <w:spacing w:val="20"/>
          <w:sz w:val="24"/>
          <w:szCs w:val="24"/>
        </w:rPr>
        <w:t>，在银团会议中对于该等事项</w:t>
      </w:r>
      <w:r w:rsidR="00521024">
        <w:rPr>
          <w:rFonts w:ascii="Times New Roman" w:hint="eastAsia"/>
          <w:spacing w:val="20"/>
          <w:sz w:val="24"/>
          <w:szCs w:val="24"/>
        </w:rPr>
        <w:t>和相关措施</w:t>
      </w:r>
      <w:r w:rsidR="00045654">
        <w:rPr>
          <w:rFonts w:ascii="Times New Roman" w:hint="eastAsia"/>
          <w:spacing w:val="20"/>
          <w:sz w:val="24"/>
          <w:szCs w:val="24"/>
        </w:rPr>
        <w:t>予以</w:t>
      </w:r>
      <w:r w:rsidR="00B66A98">
        <w:rPr>
          <w:rFonts w:ascii="Times New Roman" w:hint="eastAsia"/>
          <w:spacing w:val="20"/>
          <w:sz w:val="24"/>
          <w:szCs w:val="24"/>
        </w:rPr>
        <w:t>认定</w:t>
      </w:r>
      <w:r w:rsidR="00521024">
        <w:rPr>
          <w:rFonts w:ascii="Times New Roman" w:hint="eastAsia"/>
          <w:spacing w:val="20"/>
          <w:sz w:val="24"/>
          <w:szCs w:val="24"/>
        </w:rPr>
        <w:t>，其他</w:t>
      </w:r>
      <w:r w:rsidR="00521024" w:rsidRPr="00EB3852">
        <w:rPr>
          <w:rFonts w:ascii="Times New Roman" w:hAnsi="宋体" w:hint="eastAsia"/>
          <w:b/>
          <w:spacing w:val="20"/>
          <w:sz w:val="24"/>
          <w:u w:val="single"/>
        </w:rPr>
        <w:t>银团成员行</w:t>
      </w:r>
      <w:r w:rsidR="00521024">
        <w:rPr>
          <w:rFonts w:ascii="Times New Roman" w:hint="eastAsia"/>
          <w:spacing w:val="20"/>
          <w:sz w:val="24"/>
          <w:szCs w:val="24"/>
        </w:rPr>
        <w:t>应尽力协助；（</w:t>
      </w:r>
      <w:r w:rsidR="00521024">
        <w:rPr>
          <w:rFonts w:ascii="Times New Roman" w:hint="eastAsia"/>
          <w:spacing w:val="20"/>
          <w:sz w:val="24"/>
          <w:szCs w:val="24"/>
        </w:rPr>
        <w:t>2</w:t>
      </w:r>
      <w:r w:rsidR="00521024">
        <w:rPr>
          <w:rFonts w:ascii="Times New Roman" w:hint="eastAsia"/>
          <w:spacing w:val="20"/>
          <w:sz w:val="24"/>
          <w:szCs w:val="24"/>
        </w:rPr>
        <w:t>）要求支付违约金</w:t>
      </w:r>
      <w:r w:rsidR="0076704D">
        <w:rPr>
          <w:rFonts w:ascii="Times New Roman" w:hint="eastAsia"/>
          <w:spacing w:val="20"/>
          <w:sz w:val="24"/>
          <w:szCs w:val="24"/>
        </w:rPr>
        <w:t>【】</w:t>
      </w:r>
      <w:r w:rsidR="00B132F6">
        <w:rPr>
          <w:rFonts w:ascii="Times New Roman" w:hint="eastAsia"/>
          <w:spacing w:val="20"/>
          <w:sz w:val="24"/>
          <w:szCs w:val="24"/>
        </w:rPr>
        <w:t>。</w:t>
      </w:r>
    </w:p>
    <w:p w14:paraId="363F003D" w14:textId="77777777" w:rsidR="00E6040E" w:rsidRDefault="00E6040E">
      <w:pPr>
        <w:widowControl/>
        <w:tabs>
          <w:tab w:val="left" w:pos="1530"/>
        </w:tabs>
        <w:spacing w:line="360" w:lineRule="exact"/>
        <w:ind w:left="850"/>
        <w:jc w:val="both"/>
        <w:rPr>
          <w:rFonts w:ascii="Times New Roman"/>
          <w:spacing w:val="20"/>
          <w:sz w:val="24"/>
          <w:szCs w:val="24"/>
        </w:rPr>
      </w:pPr>
    </w:p>
    <w:p w14:paraId="29F8E87F" w14:textId="77777777" w:rsidR="00E6040E" w:rsidRDefault="00E6040E">
      <w:pPr>
        <w:pStyle w:val="1TimesNewRoman"/>
        <w:widowControl/>
        <w:numPr>
          <w:ilvl w:val="1"/>
          <w:numId w:val="29"/>
        </w:numPr>
        <w:tabs>
          <w:tab w:val="clear" w:pos="720"/>
        </w:tabs>
        <w:ind w:left="850" w:hanging="850"/>
      </w:pPr>
      <w:bookmarkStart w:id="236" w:name="_Toc351801039"/>
      <w:bookmarkStart w:id="237" w:name="_Toc203412643"/>
      <w:bookmarkStart w:id="238" w:name="_Toc211958517"/>
      <w:r>
        <w:rPr>
          <w:rFonts w:hint="eastAsia"/>
        </w:rPr>
        <w:t>贷款资金的支付</w:t>
      </w:r>
      <w:bookmarkEnd w:id="236"/>
      <w:bookmarkEnd w:id="237"/>
      <w:bookmarkEnd w:id="238"/>
    </w:p>
    <w:p w14:paraId="4CFC1CCA" w14:textId="77777777" w:rsidR="00E6040E" w:rsidRDefault="00E6040E">
      <w:pPr>
        <w:keepNext/>
        <w:widowControl/>
        <w:spacing w:line="360" w:lineRule="exact"/>
        <w:jc w:val="both"/>
        <w:rPr>
          <w:rFonts w:ascii="Times New Roman" w:hAnsi="宋体"/>
          <w:spacing w:val="20"/>
          <w:sz w:val="24"/>
          <w:szCs w:val="24"/>
        </w:rPr>
      </w:pPr>
    </w:p>
    <w:p w14:paraId="7EE94440" w14:textId="06064661" w:rsidR="00E6040E" w:rsidRDefault="00E6040E">
      <w:pPr>
        <w:widowControl/>
        <w:numPr>
          <w:ilvl w:val="0"/>
          <w:numId w:val="30"/>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具有下列情形之一的，</w:t>
      </w:r>
      <w:r>
        <w:rPr>
          <w:rFonts w:ascii="Times New Roman" w:hAnsi="宋体" w:hint="eastAsia"/>
          <w:spacing w:val="20"/>
          <w:sz w:val="24"/>
          <w:szCs w:val="24"/>
        </w:rPr>
        <w:t>应当采用</w:t>
      </w:r>
      <w:r>
        <w:rPr>
          <w:rFonts w:ascii="Times New Roman" w:hAnsi="宋体" w:hint="eastAsia"/>
          <w:b/>
          <w:spacing w:val="20"/>
          <w:sz w:val="24"/>
          <w:szCs w:val="24"/>
          <w:u w:val="single"/>
        </w:rPr>
        <w:t>贷款人</w:t>
      </w:r>
      <w:r>
        <w:rPr>
          <w:rFonts w:ascii="Times New Roman" w:hAnsi="宋体" w:hint="eastAsia"/>
          <w:spacing w:val="20"/>
          <w:sz w:val="24"/>
          <w:szCs w:val="24"/>
        </w:rPr>
        <w:t>受托支付的方式进行支付。贷款人受托支付的方式是指</w:t>
      </w:r>
      <w:r>
        <w:rPr>
          <w:rFonts w:ascii="Times New Roman" w:hAnsi="宋体" w:hint="eastAsia"/>
          <w:b/>
          <w:spacing w:val="20"/>
          <w:sz w:val="24"/>
          <w:szCs w:val="24"/>
          <w:u w:val="single"/>
        </w:rPr>
        <w:t>代理行</w:t>
      </w:r>
      <w:r>
        <w:rPr>
          <w:rFonts w:ascii="Times New Roman" w:hAnsi="宋体" w:hint="eastAsia"/>
          <w:spacing w:val="20"/>
          <w:sz w:val="24"/>
          <w:szCs w:val="24"/>
        </w:rPr>
        <w:t>根据</w:t>
      </w:r>
      <w:r>
        <w:rPr>
          <w:rFonts w:ascii="Times New Roman" w:hAnsi="宋体" w:hint="eastAsia"/>
          <w:b/>
          <w:spacing w:val="20"/>
          <w:sz w:val="24"/>
          <w:szCs w:val="24"/>
          <w:u w:val="single"/>
        </w:rPr>
        <w:t>借款人</w:t>
      </w:r>
      <w:r>
        <w:rPr>
          <w:rFonts w:ascii="Times New Roman" w:hAnsi="宋体" w:hint="eastAsia"/>
          <w:spacing w:val="20"/>
          <w:sz w:val="24"/>
          <w:szCs w:val="24"/>
        </w:rPr>
        <w:t>的支付委托，在</w:t>
      </w:r>
      <w:r>
        <w:rPr>
          <w:rFonts w:ascii="Times New Roman" w:hAnsi="宋体" w:hint="eastAsia"/>
          <w:b/>
          <w:spacing w:val="20"/>
          <w:sz w:val="24"/>
          <w:szCs w:val="24"/>
          <w:u w:val="single"/>
        </w:rPr>
        <w:t>提款日</w:t>
      </w:r>
      <w:r>
        <w:rPr>
          <w:rFonts w:ascii="Times New Roman" w:hAnsi="宋体" w:hint="eastAsia"/>
          <w:spacing w:val="20"/>
          <w:sz w:val="24"/>
          <w:szCs w:val="24"/>
        </w:rPr>
        <w:t>将相关的</w:t>
      </w:r>
      <w:r>
        <w:rPr>
          <w:rFonts w:ascii="Times New Roman" w:hAnsi="宋体" w:hint="eastAsia"/>
          <w:b/>
          <w:spacing w:val="20"/>
          <w:sz w:val="24"/>
          <w:szCs w:val="24"/>
          <w:u w:val="single"/>
        </w:rPr>
        <w:t>贷款资金</w:t>
      </w:r>
      <w:r w:rsidR="00984213">
        <w:rPr>
          <w:rFonts w:ascii="Times New Roman" w:hAnsi="宋体" w:hint="eastAsia"/>
          <w:spacing w:val="20"/>
          <w:sz w:val="24"/>
          <w:szCs w:val="24"/>
        </w:rPr>
        <w:t>通过</w:t>
      </w:r>
      <w:r>
        <w:rPr>
          <w:rFonts w:ascii="Times New Roman" w:hAnsi="宋体"/>
          <w:b/>
          <w:spacing w:val="20"/>
          <w:sz w:val="24"/>
          <w:szCs w:val="24"/>
          <w:u w:val="single"/>
        </w:rPr>
        <w:t>贷款资金账户</w:t>
      </w:r>
      <w:r w:rsidR="00CD3387" w:rsidRPr="00BF159B">
        <w:rPr>
          <w:rFonts w:ascii="Times New Roman" w:hAnsi="宋体" w:hint="eastAsia"/>
          <w:spacing w:val="20"/>
          <w:sz w:val="24"/>
          <w:szCs w:val="24"/>
        </w:rPr>
        <w:t>支付给符合合同约定用途的</w:t>
      </w:r>
      <w:r>
        <w:rPr>
          <w:rFonts w:ascii="Times New Roman" w:hAnsi="宋体" w:hint="eastAsia"/>
          <w:b/>
          <w:spacing w:val="20"/>
          <w:sz w:val="24"/>
          <w:szCs w:val="24"/>
          <w:u w:val="single"/>
        </w:rPr>
        <w:t>借款人</w:t>
      </w:r>
      <w:r w:rsidR="006C35F7">
        <w:rPr>
          <w:rFonts w:ascii="Times New Roman" w:hAnsi="宋体" w:hint="eastAsia"/>
          <w:b/>
          <w:spacing w:val="20"/>
          <w:sz w:val="24"/>
          <w:szCs w:val="24"/>
          <w:u w:val="single"/>
        </w:rPr>
        <w:t>交易对象</w:t>
      </w:r>
      <w:r>
        <w:rPr>
          <w:rFonts w:ascii="Times New Roman" w:hAnsi="宋体" w:hint="eastAsia"/>
          <w:b/>
          <w:spacing w:val="20"/>
          <w:sz w:val="24"/>
          <w:szCs w:val="24"/>
          <w:u w:val="single"/>
        </w:rPr>
        <w:t>账户</w:t>
      </w:r>
      <w:r>
        <w:rPr>
          <w:rFonts w:ascii="Times New Roman" w:hAnsi="宋体"/>
          <w:spacing w:val="20"/>
          <w:sz w:val="24"/>
          <w:szCs w:val="24"/>
        </w:rPr>
        <w:t>：</w:t>
      </w:r>
    </w:p>
    <w:p w14:paraId="55EC4768" w14:textId="77777777" w:rsidR="00E6040E" w:rsidRDefault="00E6040E">
      <w:pPr>
        <w:widowControl/>
        <w:spacing w:line="360" w:lineRule="exact"/>
        <w:ind w:left="850"/>
        <w:jc w:val="both"/>
        <w:rPr>
          <w:rFonts w:ascii="Times New Roman"/>
          <w:spacing w:val="20"/>
          <w:sz w:val="24"/>
          <w:szCs w:val="24"/>
        </w:rPr>
      </w:pPr>
    </w:p>
    <w:p w14:paraId="7B86D3CE" w14:textId="3C138828" w:rsidR="00E6040E" w:rsidRDefault="0023371C" w:rsidP="00EB3852">
      <w:pPr>
        <w:widowControl/>
        <w:numPr>
          <w:ilvl w:val="0"/>
          <w:numId w:val="31"/>
        </w:numPr>
        <w:tabs>
          <w:tab w:val="clear" w:pos="1560"/>
          <w:tab w:val="left" w:pos="2550"/>
        </w:tabs>
        <w:spacing w:line="360" w:lineRule="exact"/>
        <w:ind w:left="2550" w:hanging="1020"/>
        <w:jc w:val="both"/>
        <w:rPr>
          <w:rFonts w:ascii="Times New Roman"/>
          <w:spacing w:val="20"/>
          <w:sz w:val="24"/>
          <w:szCs w:val="24"/>
        </w:rPr>
      </w:pPr>
      <w:r w:rsidRPr="00565443">
        <w:rPr>
          <w:rFonts w:ascii="Times New Roman" w:hAnsi="宋体" w:hint="eastAsia"/>
          <w:spacing w:val="20"/>
          <w:sz w:val="24"/>
          <w:szCs w:val="24"/>
        </w:rPr>
        <w:t>向</w:t>
      </w:r>
      <w:r w:rsidRPr="00992AC8">
        <w:rPr>
          <w:rFonts w:ascii="Times New Roman" w:hAnsi="宋体" w:hint="eastAsia"/>
          <w:b/>
          <w:spacing w:val="20"/>
          <w:sz w:val="24"/>
          <w:szCs w:val="24"/>
          <w:u w:val="single"/>
        </w:rPr>
        <w:t>借款人</w:t>
      </w:r>
      <w:r w:rsidRPr="00565443">
        <w:rPr>
          <w:rFonts w:ascii="Times New Roman" w:hAnsi="宋体" w:hint="eastAsia"/>
          <w:spacing w:val="20"/>
          <w:sz w:val="24"/>
          <w:szCs w:val="24"/>
        </w:rPr>
        <w:t>某一交易对象</w:t>
      </w:r>
      <w:r w:rsidR="00E6040E">
        <w:rPr>
          <w:rFonts w:ascii="Times New Roman" w:hAnsi="宋体" w:hint="eastAsia"/>
          <w:spacing w:val="20"/>
          <w:sz w:val="24"/>
          <w:szCs w:val="24"/>
        </w:rPr>
        <w:t>单笔支付金额超过</w:t>
      </w:r>
      <w:r w:rsidR="00E6040E">
        <w:rPr>
          <w:rFonts w:ascii="Times New Roman" w:hAnsi="宋体" w:hint="eastAsia"/>
          <w:b/>
          <w:spacing w:val="20"/>
          <w:sz w:val="24"/>
          <w:szCs w:val="24"/>
          <w:u w:val="single"/>
        </w:rPr>
        <w:t>人民币</w:t>
      </w:r>
      <w:r w:rsidR="00936642">
        <w:rPr>
          <w:rFonts w:ascii="Times New Roman" w:hAnsi="宋体" w:hint="eastAsia"/>
          <w:spacing w:val="20"/>
          <w:sz w:val="24"/>
          <w:szCs w:val="24"/>
        </w:rPr>
        <w:t>10</w:t>
      </w:r>
      <w:r w:rsidR="00E6040E">
        <w:rPr>
          <w:rFonts w:ascii="Times New Roman" w:hAnsi="宋体" w:hint="eastAsia"/>
          <w:spacing w:val="20"/>
          <w:sz w:val="24"/>
          <w:szCs w:val="24"/>
        </w:rPr>
        <w:t>,000,000</w:t>
      </w:r>
      <w:r w:rsidR="00E6040E">
        <w:rPr>
          <w:rFonts w:ascii="Times New Roman" w:hAnsi="宋体" w:hint="eastAsia"/>
          <w:spacing w:val="20"/>
          <w:sz w:val="24"/>
          <w:szCs w:val="24"/>
        </w:rPr>
        <w:t>元</w:t>
      </w:r>
      <w:r w:rsidR="00E6040E">
        <w:rPr>
          <w:rFonts w:ascii="Times New Roman" w:hAnsi="宋体" w:hint="eastAsia"/>
          <w:spacing w:val="20"/>
          <w:sz w:val="24"/>
          <w:szCs w:val="24"/>
        </w:rPr>
        <w:t>(</w:t>
      </w:r>
      <w:r w:rsidR="00E6040E">
        <w:rPr>
          <w:rFonts w:ascii="Times New Roman" w:hAnsi="宋体" w:hint="eastAsia"/>
          <w:spacing w:val="20"/>
          <w:sz w:val="24"/>
          <w:szCs w:val="24"/>
        </w:rPr>
        <w:t>大写：</w:t>
      </w:r>
      <w:r w:rsidR="00E6040E">
        <w:rPr>
          <w:rFonts w:ascii="Times New Roman" w:hAnsi="宋体" w:hint="eastAsia"/>
          <w:b/>
          <w:spacing w:val="20"/>
          <w:sz w:val="24"/>
          <w:szCs w:val="24"/>
          <w:u w:val="single"/>
        </w:rPr>
        <w:t>人民币</w:t>
      </w:r>
      <w:r w:rsidR="00936642" w:rsidRPr="00EB3852">
        <w:rPr>
          <w:rFonts w:ascii="Times New Roman" w:hAnsi="宋体" w:hint="eastAsia"/>
          <w:spacing w:val="20"/>
          <w:sz w:val="24"/>
          <w:szCs w:val="24"/>
        </w:rPr>
        <w:t>壹仟</w:t>
      </w:r>
      <w:r w:rsidR="00E6040E">
        <w:rPr>
          <w:rFonts w:ascii="Times New Roman" w:hAnsi="宋体" w:hint="eastAsia"/>
          <w:spacing w:val="20"/>
          <w:sz w:val="24"/>
          <w:szCs w:val="24"/>
        </w:rPr>
        <w:t>万元整</w:t>
      </w:r>
      <w:r w:rsidR="00E6040E">
        <w:rPr>
          <w:rFonts w:ascii="Times New Roman" w:hAnsi="宋体" w:hint="eastAsia"/>
          <w:spacing w:val="20"/>
          <w:sz w:val="24"/>
          <w:szCs w:val="24"/>
        </w:rPr>
        <w:t>)</w:t>
      </w:r>
      <w:r w:rsidR="00E6040E">
        <w:rPr>
          <w:rFonts w:ascii="Times New Roman" w:hAnsi="宋体" w:hint="eastAsia"/>
          <w:spacing w:val="20"/>
          <w:sz w:val="24"/>
          <w:szCs w:val="24"/>
        </w:rPr>
        <w:t>；或</w:t>
      </w:r>
    </w:p>
    <w:p w14:paraId="7E7876AD" w14:textId="77777777" w:rsidR="00E6040E" w:rsidRDefault="00E6040E">
      <w:pPr>
        <w:widowControl/>
        <w:tabs>
          <w:tab w:val="left" w:pos="2550"/>
        </w:tabs>
        <w:spacing w:line="360" w:lineRule="exact"/>
        <w:ind w:left="1530"/>
        <w:jc w:val="both"/>
        <w:rPr>
          <w:rFonts w:ascii="Times New Roman"/>
          <w:spacing w:val="20"/>
          <w:sz w:val="24"/>
          <w:szCs w:val="24"/>
        </w:rPr>
      </w:pPr>
    </w:p>
    <w:p w14:paraId="757DBDD6" w14:textId="6F9FBA7D" w:rsidR="000F0C98" w:rsidRPr="00BF159B" w:rsidRDefault="000F0C98">
      <w:pPr>
        <w:widowControl/>
        <w:numPr>
          <w:ilvl w:val="0"/>
          <w:numId w:val="31"/>
        </w:numPr>
        <w:tabs>
          <w:tab w:val="clear" w:pos="1560"/>
          <w:tab w:val="left" w:pos="2550"/>
        </w:tabs>
        <w:spacing w:line="360" w:lineRule="exact"/>
        <w:ind w:left="2550" w:hanging="1020"/>
        <w:jc w:val="both"/>
        <w:rPr>
          <w:rFonts w:ascii="Times New Roman"/>
          <w:spacing w:val="20"/>
          <w:sz w:val="24"/>
          <w:szCs w:val="24"/>
        </w:rPr>
      </w:pPr>
      <w:r w:rsidRPr="00BF159B">
        <w:rPr>
          <w:rFonts w:ascii="Times New Roman" w:hAnsi="宋体" w:hint="eastAsia"/>
          <w:b/>
          <w:spacing w:val="20"/>
          <w:sz w:val="24"/>
          <w:szCs w:val="24"/>
          <w:u w:val="single"/>
        </w:rPr>
        <w:t>贷款人</w:t>
      </w:r>
      <w:r w:rsidRPr="000F0C98">
        <w:rPr>
          <w:rFonts w:ascii="Times New Roman" w:hAnsi="宋体" w:hint="eastAsia"/>
          <w:spacing w:val="20"/>
          <w:sz w:val="24"/>
          <w:szCs w:val="24"/>
        </w:rPr>
        <w:t>根据监管要求或出于风险管</w:t>
      </w:r>
      <w:proofErr w:type="gramStart"/>
      <w:r w:rsidRPr="000F0C98">
        <w:rPr>
          <w:rFonts w:ascii="Times New Roman" w:hAnsi="宋体" w:hint="eastAsia"/>
          <w:spacing w:val="20"/>
          <w:sz w:val="24"/>
          <w:szCs w:val="24"/>
        </w:rPr>
        <w:t>控需要</w:t>
      </w:r>
      <w:proofErr w:type="gramEnd"/>
      <w:r w:rsidRPr="000F0C98">
        <w:rPr>
          <w:rFonts w:ascii="Times New Roman" w:hAnsi="宋体" w:hint="eastAsia"/>
          <w:spacing w:val="20"/>
          <w:sz w:val="24"/>
          <w:szCs w:val="24"/>
        </w:rPr>
        <w:t>要求</w:t>
      </w:r>
      <w:r w:rsidRPr="00BF159B">
        <w:rPr>
          <w:rFonts w:ascii="Times New Roman" w:hAnsi="宋体" w:hint="eastAsia"/>
          <w:b/>
          <w:spacing w:val="20"/>
          <w:sz w:val="24"/>
          <w:szCs w:val="24"/>
          <w:u w:val="single"/>
        </w:rPr>
        <w:t>借款人</w:t>
      </w:r>
      <w:r w:rsidRPr="000F0C98">
        <w:rPr>
          <w:rFonts w:ascii="Times New Roman" w:hAnsi="宋体" w:hint="eastAsia"/>
          <w:spacing w:val="20"/>
          <w:sz w:val="24"/>
          <w:szCs w:val="24"/>
        </w:rPr>
        <w:t>采取受托支付方式的</w:t>
      </w:r>
      <w:r>
        <w:rPr>
          <w:rFonts w:ascii="Times New Roman" w:hAnsi="宋体" w:hint="eastAsia"/>
          <w:spacing w:val="20"/>
          <w:sz w:val="24"/>
          <w:szCs w:val="24"/>
        </w:rPr>
        <w:t>；或</w:t>
      </w:r>
    </w:p>
    <w:p w14:paraId="466E3B63" w14:textId="77777777" w:rsidR="000F0C98" w:rsidRDefault="000F0C98" w:rsidP="00BF159B">
      <w:pPr>
        <w:pStyle w:val="af4"/>
        <w:ind w:firstLine="560"/>
        <w:rPr>
          <w:rFonts w:ascii="Times New Roman"/>
          <w:spacing w:val="20"/>
          <w:sz w:val="24"/>
          <w:szCs w:val="24"/>
          <w:lang w:val="en-GB"/>
        </w:rPr>
      </w:pPr>
    </w:p>
    <w:p w14:paraId="6E6DB9F7" w14:textId="7DF93A9A" w:rsidR="00E6040E" w:rsidRDefault="0076704D">
      <w:pPr>
        <w:widowControl/>
        <w:numPr>
          <w:ilvl w:val="0"/>
          <w:numId w:val="31"/>
        </w:numPr>
        <w:tabs>
          <w:tab w:val="clear" w:pos="1560"/>
          <w:tab w:val="left" w:pos="2550"/>
        </w:tabs>
        <w:spacing w:line="360" w:lineRule="exact"/>
        <w:ind w:left="2550" w:hanging="1020"/>
        <w:jc w:val="both"/>
        <w:rPr>
          <w:rFonts w:ascii="Times New Roman"/>
          <w:spacing w:val="20"/>
          <w:sz w:val="24"/>
          <w:szCs w:val="24"/>
        </w:rPr>
      </w:pPr>
      <w:r>
        <w:rPr>
          <w:rFonts w:ascii="Times New Roman" w:hint="eastAsia"/>
          <w:spacing w:val="20"/>
          <w:sz w:val="24"/>
          <w:szCs w:val="24"/>
          <w:lang w:val="en-GB"/>
        </w:rPr>
        <w:t>【】</w:t>
      </w:r>
      <w:r w:rsidR="00E6040E">
        <w:rPr>
          <w:rFonts w:ascii="Times New Roman" w:hint="eastAsia"/>
          <w:spacing w:val="20"/>
          <w:sz w:val="24"/>
          <w:szCs w:val="24"/>
          <w:lang w:val="en-GB"/>
        </w:rPr>
        <w:t>。</w:t>
      </w:r>
    </w:p>
    <w:p w14:paraId="028420F6" w14:textId="77777777" w:rsidR="00E6040E" w:rsidRDefault="00E6040E">
      <w:pPr>
        <w:widowControl/>
        <w:tabs>
          <w:tab w:val="left" w:pos="2550"/>
        </w:tabs>
        <w:spacing w:line="360" w:lineRule="exact"/>
        <w:ind w:left="1530"/>
        <w:jc w:val="both"/>
        <w:rPr>
          <w:rFonts w:ascii="Times New Roman"/>
          <w:spacing w:val="20"/>
          <w:sz w:val="24"/>
          <w:szCs w:val="24"/>
        </w:rPr>
      </w:pPr>
    </w:p>
    <w:p w14:paraId="21F123F5" w14:textId="79BEA227" w:rsidR="00E6040E" w:rsidRDefault="00E6040E">
      <w:pPr>
        <w:widowControl/>
        <w:tabs>
          <w:tab w:val="left" w:pos="1530"/>
        </w:tabs>
        <w:spacing w:line="360" w:lineRule="exact"/>
        <w:ind w:left="1530"/>
        <w:jc w:val="both"/>
        <w:rPr>
          <w:rFonts w:ascii="Times New Roman" w:hAnsi="宋体"/>
          <w:spacing w:val="20"/>
          <w:sz w:val="24"/>
          <w:szCs w:val="24"/>
        </w:rPr>
      </w:pPr>
      <w:r>
        <w:rPr>
          <w:rFonts w:ascii="Times New Roman" w:hint="eastAsia"/>
          <w:spacing w:val="20"/>
          <w:sz w:val="24"/>
          <w:szCs w:val="24"/>
        </w:rPr>
        <w:t>采用</w:t>
      </w:r>
      <w:r>
        <w:rPr>
          <w:rFonts w:ascii="Times New Roman" w:hint="eastAsia"/>
          <w:b/>
          <w:spacing w:val="20"/>
          <w:sz w:val="24"/>
          <w:szCs w:val="24"/>
          <w:u w:val="single"/>
        </w:rPr>
        <w:t>贷款人</w:t>
      </w:r>
      <w:r>
        <w:rPr>
          <w:rFonts w:ascii="Times New Roman" w:hint="eastAsia"/>
          <w:spacing w:val="20"/>
          <w:sz w:val="24"/>
          <w:szCs w:val="24"/>
        </w:rPr>
        <w:t>受托支付方式的，</w:t>
      </w:r>
      <w:r>
        <w:rPr>
          <w:rFonts w:ascii="Times New Roman" w:hint="eastAsia"/>
          <w:b/>
          <w:spacing w:val="20"/>
          <w:sz w:val="24"/>
          <w:szCs w:val="24"/>
          <w:u w:val="single"/>
        </w:rPr>
        <w:t>借款人</w:t>
      </w:r>
      <w:r>
        <w:rPr>
          <w:rFonts w:ascii="Times New Roman" w:hint="eastAsia"/>
          <w:spacing w:val="20"/>
          <w:sz w:val="24"/>
          <w:szCs w:val="24"/>
        </w:rPr>
        <w:t>应当在相关</w:t>
      </w:r>
      <w:r>
        <w:rPr>
          <w:rFonts w:ascii="Times New Roman" w:hint="eastAsia"/>
          <w:b/>
          <w:spacing w:val="20"/>
          <w:sz w:val="24"/>
          <w:szCs w:val="24"/>
          <w:u w:val="single"/>
        </w:rPr>
        <w:t>贷款资金</w:t>
      </w:r>
      <w:r>
        <w:rPr>
          <w:rFonts w:ascii="Times New Roman" w:hint="eastAsia"/>
          <w:spacing w:val="20"/>
          <w:sz w:val="24"/>
          <w:szCs w:val="24"/>
        </w:rPr>
        <w:t>发放前向</w:t>
      </w:r>
      <w:r>
        <w:rPr>
          <w:rFonts w:ascii="Times New Roman" w:hint="eastAsia"/>
          <w:b/>
          <w:spacing w:val="20"/>
          <w:sz w:val="24"/>
          <w:szCs w:val="24"/>
          <w:u w:val="single"/>
        </w:rPr>
        <w:t>代理行</w:t>
      </w:r>
      <w:r>
        <w:rPr>
          <w:rFonts w:ascii="Times New Roman" w:hint="eastAsia"/>
          <w:spacing w:val="20"/>
          <w:sz w:val="24"/>
          <w:szCs w:val="24"/>
        </w:rPr>
        <w:t>提交</w:t>
      </w:r>
      <w:r>
        <w:rPr>
          <w:rFonts w:ascii="Times New Roman" w:hint="eastAsia"/>
          <w:b/>
          <w:spacing w:val="20"/>
          <w:sz w:val="24"/>
          <w:szCs w:val="24"/>
          <w:u w:val="single"/>
        </w:rPr>
        <w:t>贷款资金</w:t>
      </w:r>
      <w:r>
        <w:rPr>
          <w:rFonts w:ascii="Times New Roman" w:hint="eastAsia"/>
          <w:spacing w:val="20"/>
          <w:sz w:val="24"/>
          <w:szCs w:val="24"/>
        </w:rPr>
        <w:t>的用途证明材料等，</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依其自行决定</w:t>
      </w:r>
      <w:r>
        <w:rPr>
          <w:rFonts w:ascii="Times New Roman" w:hint="eastAsia"/>
          <w:spacing w:val="20"/>
          <w:sz w:val="24"/>
          <w:szCs w:val="24"/>
        </w:rPr>
        <w:t>)</w:t>
      </w:r>
      <w:r>
        <w:rPr>
          <w:rFonts w:ascii="Times New Roman" w:hint="eastAsia"/>
          <w:spacing w:val="20"/>
          <w:sz w:val="24"/>
          <w:szCs w:val="24"/>
        </w:rPr>
        <w:t>审核同意后发放</w:t>
      </w:r>
      <w:r>
        <w:rPr>
          <w:rFonts w:ascii="Times New Roman" w:hint="eastAsia"/>
          <w:b/>
          <w:spacing w:val="20"/>
          <w:sz w:val="24"/>
          <w:szCs w:val="24"/>
          <w:u w:val="single"/>
        </w:rPr>
        <w:t>贷款资金</w:t>
      </w:r>
      <w:r>
        <w:rPr>
          <w:rFonts w:ascii="Times New Roman" w:hint="eastAsia"/>
          <w:spacing w:val="20"/>
          <w:sz w:val="24"/>
          <w:szCs w:val="24"/>
        </w:rPr>
        <w:t>。</w:t>
      </w:r>
      <w:r w:rsidR="00497D46">
        <w:rPr>
          <w:rFonts w:ascii="Times New Roman" w:hint="eastAsia"/>
          <w:b/>
          <w:spacing w:val="20"/>
          <w:sz w:val="24"/>
          <w:szCs w:val="24"/>
          <w:u w:val="single"/>
        </w:rPr>
        <w:t>代理行</w:t>
      </w:r>
      <w:r w:rsidR="00497D46">
        <w:rPr>
          <w:rFonts w:ascii="Times New Roman" w:hint="eastAsia"/>
          <w:spacing w:val="20"/>
          <w:sz w:val="24"/>
          <w:szCs w:val="24"/>
        </w:rPr>
        <w:t>(</w:t>
      </w:r>
      <w:r w:rsidR="00497D46">
        <w:rPr>
          <w:rFonts w:ascii="Times New Roman" w:hint="eastAsia"/>
          <w:spacing w:val="20"/>
          <w:sz w:val="24"/>
          <w:szCs w:val="24"/>
        </w:rPr>
        <w:t>依其自行决定</w:t>
      </w:r>
      <w:r w:rsidR="00497D46">
        <w:rPr>
          <w:rFonts w:ascii="Times New Roman" w:hint="eastAsia"/>
          <w:spacing w:val="20"/>
          <w:sz w:val="24"/>
          <w:szCs w:val="24"/>
        </w:rPr>
        <w:t>)</w:t>
      </w:r>
      <w:r w:rsidR="00715CFB" w:rsidRPr="002D3CD0">
        <w:rPr>
          <w:rFonts w:ascii="Times New Roman" w:hint="eastAsia"/>
          <w:spacing w:val="20"/>
          <w:sz w:val="24"/>
          <w:szCs w:val="24"/>
        </w:rPr>
        <w:t>有权</w:t>
      </w:r>
      <w:r w:rsidR="00715CFB" w:rsidRPr="00F7669A">
        <w:rPr>
          <w:rFonts w:ascii="Times New Roman" w:hint="eastAsia"/>
          <w:spacing w:val="20"/>
          <w:sz w:val="24"/>
          <w:szCs w:val="24"/>
        </w:rPr>
        <w:t>要求</w:t>
      </w:r>
      <w:r w:rsidR="00715CFB" w:rsidRPr="002D3CD0">
        <w:rPr>
          <w:rFonts w:ascii="Times New Roman" w:hint="eastAsia"/>
          <w:b/>
          <w:spacing w:val="20"/>
          <w:sz w:val="24"/>
          <w:szCs w:val="24"/>
          <w:u w:val="single"/>
        </w:rPr>
        <w:t>借款人</w:t>
      </w:r>
      <w:r w:rsidR="00715CFB" w:rsidRPr="00F7669A">
        <w:rPr>
          <w:rFonts w:ascii="Times New Roman" w:hint="eastAsia"/>
          <w:spacing w:val="20"/>
          <w:sz w:val="24"/>
          <w:szCs w:val="24"/>
        </w:rPr>
        <w:t>、独立中介机构和承包商等共同检查</w:t>
      </w:r>
      <w:r w:rsidR="00715CFB" w:rsidRPr="002D3CD0">
        <w:rPr>
          <w:rFonts w:ascii="Times New Roman" w:hint="eastAsia"/>
          <w:b/>
          <w:spacing w:val="20"/>
          <w:sz w:val="24"/>
          <w:szCs w:val="24"/>
          <w:u w:val="single"/>
        </w:rPr>
        <w:t>项目</w:t>
      </w:r>
      <w:r w:rsidR="00715CFB" w:rsidRPr="00F7669A">
        <w:rPr>
          <w:rFonts w:ascii="Times New Roman" w:hint="eastAsia"/>
          <w:spacing w:val="20"/>
          <w:sz w:val="24"/>
          <w:szCs w:val="24"/>
        </w:rPr>
        <w:t>进度</w:t>
      </w:r>
      <w:r w:rsidR="00715CFB">
        <w:rPr>
          <w:rFonts w:ascii="Times New Roman" w:hint="eastAsia"/>
          <w:spacing w:val="20"/>
          <w:sz w:val="24"/>
          <w:szCs w:val="24"/>
        </w:rPr>
        <w:t>，</w:t>
      </w:r>
      <w:r w:rsidR="00715CFB" w:rsidRPr="00F7669A">
        <w:rPr>
          <w:rFonts w:ascii="Times New Roman" w:hint="eastAsia"/>
          <w:spacing w:val="20"/>
          <w:sz w:val="24"/>
          <w:szCs w:val="24"/>
        </w:rPr>
        <w:t>并出具符合</w:t>
      </w:r>
      <w:r w:rsidR="00497D46">
        <w:rPr>
          <w:rFonts w:ascii="Times New Roman" w:hint="eastAsia"/>
          <w:b/>
          <w:spacing w:val="20"/>
          <w:sz w:val="24"/>
          <w:szCs w:val="24"/>
          <w:u w:val="single"/>
        </w:rPr>
        <w:t>代理行</w:t>
      </w:r>
      <w:r w:rsidR="00715CFB">
        <w:rPr>
          <w:rFonts w:ascii="Times New Roman" w:hint="eastAsia"/>
          <w:spacing w:val="20"/>
          <w:sz w:val="24"/>
          <w:szCs w:val="24"/>
        </w:rPr>
        <w:t>要求的共同签证单作为受托支付证明材料</w:t>
      </w:r>
      <w:r w:rsidR="00715CFB" w:rsidRPr="00F7669A">
        <w:rPr>
          <w:rFonts w:ascii="Times New Roman" w:hint="eastAsia"/>
          <w:spacing w:val="20"/>
          <w:sz w:val="24"/>
          <w:szCs w:val="24"/>
        </w:rPr>
        <w:t>。</w:t>
      </w:r>
    </w:p>
    <w:p w14:paraId="3AFD3663" w14:textId="77777777" w:rsidR="00E6040E" w:rsidRDefault="00E6040E">
      <w:pPr>
        <w:widowControl/>
        <w:tabs>
          <w:tab w:val="left" w:pos="1530"/>
        </w:tabs>
        <w:spacing w:line="360" w:lineRule="exact"/>
        <w:jc w:val="both"/>
        <w:rPr>
          <w:rFonts w:ascii="Times New Roman" w:hAnsi="宋体"/>
          <w:spacing w:val="20"/>
          <w:sz w:val="24"/>
          <w:szCs w:val="24"/>
        </w:rPr>
      </w:pPr>
    </w:p>
    <w:p w14:paraId="1F1C5047" w14:textId="697AD5D0" w:rsidR="00E77334" w:rsidRPr="0002229B" w:rsidRDefault="00E77334" w:rsidP="00EB3852">
      <w:pPr>
        <w:widowControl/>
        <w:numPr>
          <w:ilvl w:val="0"/>
          <w:numId w:val="30"/>
        </w:numPr>
        <w:tabs>
          <w:tab w:val="clear" w:pos="1845"/>
          <w:tab w:val="left" w:pos="1530"/>
        </w:tabs>
        <w:spacing w:line="360" w:lineRule="exact"/>
        <w:ind w:left="1530" w:hanging="680"/>
        <w:jc w:val="both"/>
        <w:rPr>
          <w:rFonts w:ascii="Times New Roman"/>
          <w:spacing w:val="20"/>
          <w:sz w:val="24"/>
          <w:szCs w:val="24"/>
        </w:rPr>
      </w:pPr>
      <w:r w:rsidRPr="00EB3852">
        <w:rPr>
          <w:rFonts w:ascii="Times New Roman" w:hAnsi="宋体" w:hint="eastAsia"/>
          <w:spacing w:val="20"/>
          <w:sz w:val="24"/>
          <w:szCs w:val="24"/>
        </w:rPr>
        <w:t>采用</w:t>
      </w:r>
      <w:r w:rsidRPr="00EB3852">
        <w:rPr>
          <w:rFonts w:ascii="Times New Roman" w:hint="eastAsia"/>
          <w:b/>
          <w:spacing w:val="20"/>
          <w:sz w:val="24"/>
          <w:szCs w:val="24"/>
          <w:u w:val="single"/>
        </w:rPr>
        <w:t>贷款人</w:t>
      </w:r>
      <w:r>
        <w:rPr>
          <w:rFonts w:ascii="Times New Roman" w:hint="eastAsia"/>
          <w:spacing w:val="20"/>
          <w:sz w:val="24"/>
          <w:szCs w:val="24"/>
        </w:rPr>
        <w:t>受托支付方式的，</w:t>
      </w:r>
      <w:r w:rsidRPr="00992AC8">
        <w:rPr>
          <w:rFonts w:ascii="Times New Roman" w:hAnsi="宋体" w:hint="eastAsia"/>
          <w:b/>
          <w:spacing w:val="20"/>
          <w:sz w:val="24"/>
          <w:szCs w:val="24"/>
          <w:u w:val="single"/>
        </w:rPr>
        <w:t>借款人</w:t>
      </w:r>
      <w:r w:rsidRPr="00992AC8">
        <w:rPr>
          <w:rFonts w:ascii="Times New Roman" w:hAnsi="宋体" w:hint="eastAsia"/>
          <w:spacing w:val="20"/>
          <w:sz w:val="24"/>
          <w:szCs w:val="24"/>
        </w:rPr>
        <w:t>在本合同约定的贷款用途范围内出现合理的紧急用款需求的，在向</w:t>
      </w:r>
      <w:r w:rsidRPr="00992AC8">
        <w:rPr>
          <w:rFonts w:ascii="Times New Roman" w:hAnsi="宋体" w:hint="eastAsia"/>
          <w:b/>
          <w:spacing w:val="20"/>
          <w:sz w:val="24"/>
          <w:szCs w:val="24"/>
          <w:u w:val="single"/>
        </w:rPr>
        <w:t>代理行</w:t>
      </w:r>
      <w:r w:rsidRPr="00992AC8">
        <w:rPr>
          <w:rFonts w:ascii="Times New Roman" w:hAnsi="宋体" w:hint="eastAsia"/>
          <w:spacing w:val="20"/>
          <w:sz w:val="24"/>
          <w:szCs w:val="24"/>
        </w:rPr>
        <w:t>申请且获得</w:t>
      </w:r>
      <w:r w:rsidRPr="00992AC8">
        <w:rPr>
          <w:rFonts w:ascii="Times New Roman" w:hAnsi="宋体" w:hint="eastAsia"/>
          <w:b/>
          <w:spacing w:val="20"/>
          <w:sz w:val="24"/>
          <w:szCs w:val="24"/>
          <w:u w:val="single"/>
        </w:rPr>
        <w:t>代理行</w:t>
      </w:r>
      <w:r w:rsidRPr="00992AC8">
        <w:rPr>
          <w:rFonts w:ascii="Times New Roman" w:hAnsi="宋体"/>
          <w:spacing w:val="20"/>
          <w:sz w:val="24"/>
          <w:szCs w:val="24"/>
        </w:rPr>
        <w:t>(</w:t>
      </w:r>
      <w:r w:rsidRPr="00992AC8">
        <w:rPr>
          <w:rFonts w:ascii="Times New Roman" w:hAnsi="宋体" w:hint="eastAsia"/>
          <w:spacing w:val="20"/>
          <w:sz w:val="24"/>
          <w:szCs w:val="24"/>
        </w:rPr>
        <w:t>按照</w:t>
      </w:r>
      <w:r>
        <w:rPr>
          <w:rFonts w:ascii="Times New Roman" w:hint="eastAsia"/>
          <w:spacing w:val="20"/>
          <w:sz w:val="24"/>
          <w:szCs w:val="24"/>
          <w:lang w:val="en-GB"/>
        </w:rPr>
        <w:t>全体</w:t>
      </w:r>
      <w:r w:rsidRPr="008A3CC8">
        <w:rPr>
          <w:rFonts w:ascii="Times New Roman" w:hint="eastAsia"/>
          <w:b/>
          <w:spacing w:val="20"/>
          <w:sz w:val="24"/>
          <w:szCs w:val="24"/>
          <w:u w:val="single"/>
          <w:lang w:val="en-GB"/>
        </w:rPr>
        <w:t>贷款人</w:t>
      </w:r>
      <w:r w:rsidRPr="00992AC8">
        <w:rPr>
          <w:rFonts w:ascii="Times New Roman" w:hAnsi="宋体" w:hint="eastAsia"/>
          <w:spacing w:val="20"/>
          <w:sz w:val="24"/>
          <w:szCs w:val="24"/>
        </w:rPr>
        <w:t>的决定</w:t>
      </w:r>
      <w:r w:rsidRPr="00992AC8">
        <w:rPr>
          <w:rFonts w:ascii="Times New Roman" w:hAnsi="宋体"/>
          <w:spacing w:val="20"/>
          <w:sz w:val="24"/>
          <w:szCs w:val="24"/>
        </w:rPr>
        <w:t>)</w:t>
      </w:r>
      <w:r w:rsidRPr="00992AC8">
        <w:rPr>
          <w:rFonts w:ascii="Times New Roman" w:hAnsi="宋体" w:hint="eastAsia"/>
          <w:spacing w:val="20"/>
          <w:sz w:val="24"/>
          <w:szCs w:val="24"/>
        </w:rPr>
        <w:t>同意的情况下，可</w:t>
      </w:r>
      <w:r w:rsidR="009B1631" w:rsidRPr="00F44D73">
        <w:rPr>
          <w:rFonts w:ascii="Times New Roman" w:hAnsi="宋体" w:hint="eastAsia"/>
          <w:spacing w:val="20"/>
          <w:sz w:val="24"/>
          <w:szCs w:val="24"/>
        </w:rPr>
        <w:t>适当</w:t>
      </w:r>
      <w:r w:rsidRPr="00992AC8">
        <w:rPr>
          <w:rFonts w:ascii="Times New Roman" w:hAnsi="宋体" w:hint="eastAsia"/>
          <w:spacing w:val="20"/>
          <w:sz w:val="24"/>
          <w:szCs w:val="24"/>
        </w:rPr>
        <w:t>简化</w:t>
      </w:r>
      <w:r w:rsidR="00E147E7" w:rsidRPr="00992E6D">
        <w:rPr>
          <w:rFonts w:ascii="Times New Roman" w:hAnsi="宋体" w:hint="eastAsia"/>
          <w:b/>
          <w:spacing w:val="20"/>
          <w:sz w:val="24"/>
          <w:szCs w:val="24"/>
          <w:u w:val="single"/>
        </w:rPr>
        <w:t>借款人</w:t>
      </w:r>
      <w:r w:rsidR="00E147E7" w:rsidRPr="00F44D73">
        <w:rPr>
          <w:rFonts w:ascii="Times New Roman" w:hAnsi="宋体" w:hint="eastAsia"/>
          <w:spacing w:val="20"/>
          <w:sz w:val="24"/>
          <w:szCs w:val="24"/>
        </w:rPr>
        <w:t>需</w:t>
      </w:r>
      <w:r w:rsidRPr="00992AC8">
        <w:rPr>
          <w:rFonts w:ascii="Times New Roman" w:hAnsi="宋体" w:hint="eastAsia"/>
          <w:spacing w:val="20"/>
          <w:sz w:val="24"/>
          <w:szCs w:val="24"/>
        </w:rPr>
        <w:t>提供</w:t>
      </w:r>
      <w:r w:rsidR="00E147E7">
        <w:rPr>
          <w:rFonts w:ascii="Times New Roman" w:hAnsi="宋体" w:hint="eastAsia"/>
          <w:spacing w:val="20"/>
          <w:sz w:val="24"/>
          <w:szCs w:val="24"/>
        </w:rPr>
        <w:t>的</w:t>
      </w:r>
      <w:r w:rsidRPr="00992AC8">
        <w:rPr>
          <w:rFonts w:ascii="Times New Roman" w:hAnsi="宋体" w:hint="eastAsia"/>
          <w:spacing w:val="20"/>
          <w:sz w:val="24"/>
          <w:szCs w:val="24"/>
        </w:rPr>
        <w:t>受托支付</w:t>
      </w:r>
      <w:r w:rsidR="009F0149" w:rsidRPr="00F44D73">
        <w:rPr>
          <w:rFonts w:ascii="Times New Roman" w:hAnsi="宋体" w:hint="eastAsia"/>
          <w:spacing w:val="20"/>
          <w:sz w:val="24"/>
          <w:szCs w:val="24"/>
        </w:rPr>
        <w:t>事前证明</w:t>
      </w:r>
      <w:r w:rsidRPr="00992AC8">
        <w:rPr>
          <w:rFonts w:ascii="Times New Roman" w:hAnsi="宋体" w:hint="eastAsia"/>
          <w:spacing w:val="20"/>
          <w:sz w:val="24"/>
          <w:szCs w:val="24"/>
        </w:rPr>
        <w:t>材料和流程，但</w:t>
      </w:r>
      <w:r w:rsidRPr="00992AC8">
        <w:rPr>
          <w:rFonts w:ascii="Times New Roman" w:hAnsi="宋体" w:hint="eastAsia"/>
          <w:b/>
          <w:spacing w:val="20"/>
          <w:sz w:val="24"/>
          <w:szCs w:val="24"/>
          <w:u w:val="single"/>
        </w:rPr>
        <w:t>借款人</w:t>
      </w:r>
      <w:r w:rsidRPr="00992AC8">
        <w:rPr>
          <w:rFonts w:ascii="Times New Roman" w:hAnsi="宋体" w:hint="eastAsia"/>
          <w:spacing w:val="20"/>
          <w:sz w:val="24"/>
          <w:szCs w:val="24"/>
        </w:rPr>
        <w:t>应按照</w:t>
      </w:r>
      <w:r w:rsidRPr="00992AC8">
        <w:rPr>
          <w:rFonts w:ascii="Times New Roman" w:hAnsi="宋体" w:hint="eastAsia"/>
          <w:b/>
          <w:spacing w:val="20"/>
          <w:sz w:val="24"/>
          <w:szCs w:val="24"/>
          <w:u w:val="single"/>
        </w:rPr>
        <w:t>代理行</w:t>
      </w:r>
      <w:r w:rsidRPr="00992AC8">
        <w:rPr>
          <w:rFonts w:ascii="Times New Roman" w:hAnsi="宋体" w:hint="eastAsia"/>
          <w:spacing w:val="20"/>
          <w:sz w:val="24"/>
          <w:szCs w:val="24"/>
        </w:rPr>
        <w:t>的要求在相关</w:t>
      </w:r>
      <w:r w:rsidRPr="00992AC8">
        <w:rPr>
          <w:rFonts w:ascii="Times New Roman" w:hAnsi="宋体" w:hint="eastAsia"/>
          <w:b/>
          <w:spacing w:val="20"/>
          <w:sz w:val="24"/>
          <w:szCs w:val="24"/>
          <w:u w:val="single"/>
        </w:rPr>
        <w:t>贷款资金</w:t>
      </w:r>
      <w:r w:rsidRPr="00992AC8">
        <w:rPr>
          <w:rFonts w:ascii="Times New Roman" w:hAnsi="宋体" w:hint="eastAsia"/>
          <w:spacing w:val="20"/>
          <w:sz w:val="24"/>
          <w:szCs w:val="24"/>
        </w:rPr>
        <w:t>发放后，配合</w:t>
      </w:r>
      <w:r w:rsidRPr="00992AC8">
        <w:rPr>
          <w:rFonts w:ascii="Times New Roman" w:hAnsi="宋体" w:hint="eastAsia"/>
          <w:b/>
          <w:spacing w:val="20"/>
          <w:sz w:val="24"/>
          <w:szCs w:val="24"/>
          <w:u w:val="single"/>
        </w:rPr>
        <w:t>代理行</w:t>
      </w:r>
      <w:r w:rsidRPr="00992AC8">
        <w:rPr>
          <w:rFonts w:ascii="Times New Roman" w:hAnsi="宋体" w:hint="eastAsia"/>
          <w:spacing w:val="20"/>
          <w:sz w:val="24"/>
          <w:szCs w:val="24"/>
        </w:rPr>
        <w:t>在</w:t>
      </w:r>
      <w:r w:rsidRPr="00992AC8">
        <w:rPr>
          <w:rFonts w:ascii="Times New Roman" w:hAnsi="宋体" w:hint="eastAsia"/>
          <w:b/>
          <w:spacing w:val="20"/>
          <w:sz w:val="24"/>
          <w:szCs w:val="24"/>
          <w:u w:val="single"/>
        </w:rPr>
        <w:t>代理行</w:t>
      </w:r>
      <w:r w:rsidRPr="00992AC8">
        <w:rPr>
          <w:rFonts w:ascii="Times New Roman" w:hAnsi="宋体" w:hint="eastAsia"/>
          <w:spacing w:val="20"/>
          <w:sz w:val="24"/>
          <w:szCs w:val="24"/>
        </w:rPr>
        <w:t>要求的时间内完成</w:t>
      </w:r>
      <w:r w:rsidRPr="00992AC8">
        <w:rPr>
          <w:rFonts w:ascii="Times New Roman" w:hAnsi="宋体" w:hint="eastAsia"/>
          <w:b/>
          <w:spacing w:val="20"/>
          <w:sz w:val="24"/>
          <w:szCs w:val="24"/>
          <w:u w:val="single"/>
        </w:rPr>
        <w:t>贷款资金</w:t>
      </w:r>
      <w:r w:rsidRPr="00992AC8">
        <w:rPr>
          <w:rFonts w:ascii="Times New Roman" w:hAnsi="宋体" w:hint="eastAsia"/>
          <w:spacing w:val="20"/>
          <w:sz w:val="24"/>
          <w:szCs w:val="24"/>
        </w:rPr>
        <w:t>发放的事后审核，包括及时补充完整的受托支付申请材料等。</w:t>
      </w:r>
      <w:r w:rsidRPr="00992AC8">
        <w:rPr>
          <w:rFonts w:ascii="Times New Roman" w:hAnsi="宋体" w:hint="eastAsia"/>
          <w:b/>
          <w:spacing w:val="20"/>
          <w:sz w:val="24"/>
          <w:szCs w:val="24"/>
          <w:u w:val="single"/>
        </w:rPr>
        <w:t>代理行</w:t>
      </w:r>
      <w:r w:rsidRPr="00992AC8">
        <w:rPr>
          <w:rFonts w:ascii="Times New Roman" w:hAnsi="宋体"/>
          <w:spacing w:val="20"/>
          <w:sz w:val="24"/>
          <w:szCs w:val="24"/>
        </w:rPr>
        <w:t>(</w:t>
      </w:r>
      <w:r w:rsidRPr="00992AC8">
        <w:rPr>
          <w:rFonts w:ascii="Times New Roman" w:hAnsi="宋体" w:hint="eastAsia"/>
          <w:spacing w:val="20"/>
          <w:sz w:val="24"/>
          <w:szCs w:val="24"/>
        </w:rPr>
        <w:t>按照</w:t>
      </w:r>
      <w:r>
        <w:rPr>
          <w:rFonts w:ascii="Times New Roman" w:hint="eastAsia"/>
          <w:spacing w:val="20"/>
          <w:sz w:val="24"/>
          <w:szCs w:val="24"/>
          <w:lang w:val="en-GB"/>
        </w:rPr>
        <w:t>全体</w:t>
      </w:r>
      <w:r w:rsidRPr="00C054D0">
        <w:rPr>
          <w:rFonts w:ascii="Times New Roman" w:hint="eastAsia"/>
          <w:b/>
          <w:spacing w:val="20"/>
          <w:sz w:val="24"/>
          <w:szCs w:val="24"/>
          <w:u w:val="single"/>
          <w:lang w:val="en-GB"/>
        </w:rPr>
        <w:t>贷款人</w:t>
      </w:r>
      <w:r w:rsidRPr="00992AC8">
        <w:rPr>
          <w:rFonts w:ascii="Times New Roman" w:hAnsi="宋体" w:hint="eastAsia"/>
          <w:spacing w:val="20"/>
          <w:sz w:val="24"/>
          <w:szCs w:val="24"/>
        </w:rPr>
        <w:t>的决定</w:t>
      </w:r>
      <w:r w:rsidRPr="00992AC8">
        <w:rPr>
          <w:rFonts w:ascii="Times New Roman" w:hAnsi="宋体"/>
          <w:spacing w:val="20"/>
          <w:sz w:val="24"/>
          <w:szCs w:val="24"/>
        </w:rPr>
        <w:t>)</w:t>
      </w:r>
      <w:r w:rsidRPr="00992AC8">
        <w:rPr>
          <w:rFonts w:ascii="Times New Roman" w:hAnsi="宋体" w:hint="eastAsia"/>
          <w:spacing w:val="20"/>
          <w:sz w:val="24"/>
          <w:szCs w:val="24"/>
        </w:rPr>
        <w:t>对于是否接受</w:t>
      </w:r>
      <w:r w:rsidRPr="00992AC8">
        <w:rPr>
          <w:rFonts w:ascii="Times New Roman" w:hAnsi="宋体" w:hint="eastAsia"/>
          <w:b/>
          <w:spacing w:val="20"/>
          <w:sz w:val="24"/>
          <w:szCs w:val="24"/>
          <w:u w:val="single"/>
        </w:rPr>
        <w:t>借款人</w:t>
      </w:r>
      <w:r w:rsidRPr="00992AC8">
        <w:rPr>
          <w:rFonts w:ascii="Times New Roman" w:hAnsi="宋体" w:hint="eastAsia"/>
          <w:spacing w:val="20"/>
          <w:sz w:val="24"/>
          <w:szCs w:val="24"/>
        </w:rPr>
        <w:t>的以上申请具有完全的决定权。</w:t>
      </w:r>
    </w:p>
    <w:p w14:paraId="1C40853E" w14:textId="77777777" w:rsidR="00E77334" w:rsidRDefault="00E77334" w:rsidP="00E77334">
      <w:pPr>
        <w:widowControl/>
        <w:tabs>
          <w:tab w:val="left" w:pos="1530"/>
        </w:tabs>
        <w:spacing w:line="360" w:lineRule="exact"/>
        <w:jc w:val="both"/>
        <w:rPr>
          <w:rFonts w:ascii="Times New Roman" w:hAnsi="宋体"/>
          <w:spacing w:val="20"/>
          <w:sz w:val="24"/>
          <w:szCs w:val="24"/>
        </w:rPr>
      </w:pPr>
    </w:p>
    <w:p w14:paraId="72446001" w14:textId="2C06C477" w:rsidR="00E6040E" w:rsidRDefault="00E6040E">
      <w:pPr>
        <w:widowControl/>
        <w:numPr>
          <w:ilvl w:val="0"/>
          <w:numId w:val="30"/>
        </w:numPr>
        <w:tabs>
          <w:tab w:val="clear" w:pos="1845"/>
          <w:tab w:val="left" w:pos="1530"/>
        </w:tabs>
        <w:spacing w:line="360" w:lineRule="exact"/>
        <w:ind w:left="1530" w:hanging="680"/>
        <w:jc w:val="both"/>
        <w:rPr>
          <w:rFonts w:ascii="Times New Roman" w:hAnsi="宋体"/>
          <w:spacing w:val="20"/>
          <w:sz w:val="24"/>
          <w:szCs w:val="24"/>
        </w:rPr>
      </w:pPr>
      <w:r>
        <w:rPr>
          <w:rFonts w:ascii="Times New Roman" w:hAnsi="宋体" w:hint="eastAsia"/>
          <w:spacing w:val="20"/>
          <w:sz w:val="24"/>
          <w:szCs w:val="24"/>
        </w:rPr>
        <w:t>除上述第</w:t>
      </w:r>
      <w:r>
        <w:rPr>
          <w:rFonts w:ascii="Times New Roman" w:hAnsi="宋体" w:hint="eastAsia"/>
          <w:spacing w:val="20"/>
          <w:sz w:val="24"/>
          <w:szCs w:val="24"/>
        </w:rPr>
        <w:t>1</w:t>
      </w:r>
      <w:r>
        <w:rPr>
          <w:rFonts w:ascii="Times New Roman" w:hAnsi="宋体" w:hint="eastAsia"/>
          <w:spacing w:val="20"/>
          <w:sz w:val="24"/>
          <w:szCs w:val="24"/>
        </w:rPr>
        <w:t>款规定的情形之外，以</w:t>
      </w:r>
      <w:r>
        <w:rPr>
          <w:rFonts w:ascii="Times New Roman" w:hAnsi="宋体" w:hint="eastAsia"/>
          <w:b/>
          <w:spacing w:val="20"/>
          <w:sz w:val="24"/>
          <w:szCs w:val="24"/>
          <w:u w:val="single"/>
        </w:rPr>
        <w:t>借款人</w:t>
      </w:r>
      <w:r>
        <w:rPr>
          <w:rFonts w:ascii="Times New Roman" w:hAnsi="宋体" w:hint="eastAsia"/>
          <w:spacing w:val="20"/>
          <w:sz w:val="24"/>
          <w:szCs w:val="24"/>
        </w:rPr>
        <w:t>提前提交资金使用计划为前提，可以采用</w:t>
      </w:r>
      <w:r>
        <w:rPr>
          <w:rFonts w:ascii="Times New Roman" w:hAnsi="宋体" w:hint="eastAsia"/>
          <w:b/>
          <w:spacing w:val="20"/>
          <w:sz w:val="24"/>
          <w:szCs w:val="24"/>
          <w:u w:val="single"/>
        </w:rPr>
        <w:t>借款人</w:t>
      </w:r>
      <w:r>
        <w:rPr>
          <w:rFonts w:ascii="Times New Roman" w:hAnsi="宋体" w:hint="eastAsia"/>
          <w:spacing w:val="20"/>
          <w:sz w:val="24"/>
          <w:szCs w:val="24"/>
        </w:rPr>
        <w:t>自主支付的方式进行支付。借款人自主支付的方式是指</w:t>
      </w:r>
      <w:r>
        <w:rPr>
          <w:rFonts w:ascii="Times New Roman" w:hAnsi="宋体" w:hint="eastAsia"/>
          <w:b/>
          <w:spacing w:val="20"/>
          <w:sz w:val="24"/>
          <w:szCs w:val="24"/>
          <w:u w:val="single"/>
        </w:rPr>
        <w:t>代理行</w:t>
      </w:r>
      <w:r>
        <w:rPr>
          <w:rFonts w:ascii="Times New Roman" w:hAnsi="宋体" w:hint="eastAsia"/>
          <w:spacing w:val="20"/>
          <w:sz w:val="24"/>
          <w:szCs w:val="24"/>
        </w:rPr>
        <w:t>将</w:t>
      </w:r>
      <w:r>
        <w:rPr>
          <w:rFonts w:ascii="Times New Roman" w:hAnsi="宋体" w:hint="eastAsia"/>
          <w:b/>
          <w:spacing w:val="20"/>
          <w:sz w:val="24"/>
          <w:szCs w:val="24"/>
          <w:u w:val="single"/>
        </w:rPr>
        <w:t>贷款资金</w:t>
      </w:r>
      <w:r>
        <w:rPr>
          <w:rFonts w:ascii="Times New Roman" w:hAnsi="宋体" w:hint="eastAsia"/>
          <w:spacing w:val="20"/>
          <w:sz w:val="24"/>
          <w:szCs w:val="24"/>
        </w:rPr>
        <w:t>发放至</w:t>
      </w:r>
      <w:r>
        <w:rPr>
          <w:rFonts w:ascii="Times New Roman" w:hAnsi="宋体"/>
          <w:b/>
          <w:spacing w:val="20"/>
          <w:sz w:val="24"/>
          <w:szCs w:val="24"/>
          <w:u w:val="single"/>
        </w:rPr>
        <w:t>贷款资金账户</w:t>
      </w:r>
      <w:r>
        <w:rPr>
          <w:rFonts w:ascii="Times New Roman" w:hAnsi="宋体" w:hint="eastAsia"/>
          <w:spacing w:val="20"/>
          <w:sz w:val="24"/>
          <w:szCs w:val="24"/>
        </w:rPr>
        <w:t>，并由</w:t>
      </w:r>
      <w:r>
        <w:rPr>
          <w:rFonts w:ascii="Times New Roman" w:hAnsi="宋体" w:hint="eastAsia"/>
          <w:b/>
          <w:spacing w:val="20"/>
          <w:sz w:val="24"/>
          <w:szCs w:val="24"/>
          <w:u w:val="single"/>
        </w:rPr>
        <w:t>借款人</w:t>
      </w:r>
      <w:r>
        <w:rPr>
          <w:rFonts w:ascii="Times New Roman" w:hAnsi="宋体" w:hint="eastAsia"/>
          <w:spacing w:val="20"/>
          <w:sz w:val="24"/>
          <w:szCs w:val="24"/>
        </w:rPr>
        <w:t>自主进行对外支付，自主支付的对象应是符合本合同约定的</w:t>
      </w:r>
      <w:r>
        <w:rPr>
          <w:rFonts w:ascii="Times New Roman" w:hAnsi="宋体" w:hint="eastAsia"/>
          <w:b/>
          <w:spacing w:val="20"/>
          <w:sz w:val="24"/>
          <w:szCs w:val="24"/>
          <w:u w:val="single"/>
        </w:rPr>
        <w:t>借款人</w:t>
      </w:r>
      <w:r w:rsidR="006C35F7">
        <w:rPr>
          <w:rFonts w:ascii="Times New Roman" w:hAnsi="宋体" w:hint="eastAsia"/>
          <w:spacing w:val="20"/>
          <w:sz w:val="24"/>
          <w:szCs w:val="24"/>
        </w:rPr>
        <w:t>交易对象</w:t>
      </w:r>
      <w:r>
        <w:rPr>
          <w:rFonts w:ascii="Times New Roman" w:hAnsi="宋体" w:hint="eastAsia"/>
          <w:spacing w:val="20"/>
          <w:sz w:val="24"/>
          <w:szCs w:val="24"/>
        </w:rPr>
        <w:t>。</w:t>
      </w:r>
      <w:r>
        <w:rPr>
          <w:rFonts w:ascii="Times New Roman" w:hAnsi="宋体" w:hint="eastAsia"/>
          <w:b/>
          <w:spacing w:val="20"/>
          <w:sz w:val="24"/>
          <w:szCs w:val="24"/>
          <w:u w:val="single"/>
        </w:rPr>
        <w:t>借款人</w:t>
      </w:r>
      <w:r>
        <w:rPr>
          <w:rFonts w:ascii="Times New Roman" w:hAnsi="宋体" w:hint="eastAsia"/>
          <w:spacing w:val="20"/>
          <w:sz w:val="24"/>
          <w:szCs w:val="24"/>
        </w:rPr>
        <w:t>应当在每月</w:t>
      </w:r>
      <w:r w:rsidR="003476A1">
        <w:rPr>
          <w:rFonts w:ascii="Times New Roman" w:hAnsi="宋体" w:hint="eastAsia"/>
          <w:spacing w:val="20"/>
          <w:sz w:val="24"/>
          <w:szCs w:val="24"/>
        </w:rPr>
        <w:t>【】</w:t>
      </w:r>
      <w:r>
        <w:rPr>
          <w:rFonts w:ascii="Times New Roman" w:hint="eastAsia"/>
          <w:spacing w:val="20"/>
          <w:sz w:val="24"/>
          <w:szCs w:val="24"/>
          <w:lang w:val="en-GB"/>
        </w:rPr>
        <w:t>之前，向</w:t>
      </w:r>
      <w:r>
        <w:rPr>
          <w:rFonts w:ascii="Times New Roman" w:hint="eastAsia"/>
          <w:b/>
          <w:spacing w:val="20"/>
          <w:sz w:val="24"/>
          <w:szCs w:val="24"/>
          <w:u w:val="single"/>
          <w:lang w:val="en-GB"/>
        </w:rPr>
        <w:t>代理行</w:t>
      </w:r>
      <w:r>
        <w:rPr>
          <w:rFonts w:ascii="Times New Roman" w:hint="eastAsia"/>
          <w:spacing w:val="20"/>
          <w:sz w:val="24"/>
          <w:szCs w:val="24"/>
          <w:lang w:val="en-GB"/>
        </w:rPr>
        <w:t>汇总报告该等</w:t>
      </w:r>
      <w:r>
        <w:rPr>
          <w:rFonts w:ascii="Times New Roman" w:hint="eastAsia"/>
          <w:b/>
          <w:spacing w:val="20"/>
          <w:sz w:val="24"/>
          <w:szCs w:val="24"/>
          <w:u w:val="single"/>
          <w:lang w:val="en-GB"/>
        </w:rPr>
        <w:t>贷款资金</w:t>
      </w:r>
      <w:r>
        <w:rPr>
          <w:rFonts w:ascii="Times New Roman" w:hint="eastAsia"/>
          <w:spacing w:val="20"/>
          <w:sz w:val="24"/>
          <w:szCs w:val="24"/>
          <w:lang w:val="en-GB"/>
        </w:rPr>
        <w:t>的支付情况。</w:t>
      </w:r>
    </w:p>
    <w:p w14:paraId="44240751" w14:textId="77777777" w:rsidR="00E6040E" w:rsidRDefault="00E6040E">
      <w:pPr>
        <w:widowControl/>
        <w:tabs>
          <w:tab w:val="left" w:pos="1530"/>
        </w:tabs>
        <w:spacing w:line="360" w:lineRule="exact"/>
        <w:ind w:left="850"/>
        <w:jc w:val="both"/>
        <w:rPr>
          <w:rFonts w:ascii="Times New Roman"/>
          <w:spacing w:val="20"/>
          <w:sz w:val="24"/>
          <w:szCs w:val="24"/>
        </w:rPr>
      </w:pPr>
    </w:p>
    <w:p w14:paraId="35397921" w14:textId="60EDCF2C" w:rsidR="00E6040E" w:rsidRDefault="00E6040E">
      <w:pPr>
        <w:widowControl/>
        <w:numPr>
          <w:ilvl w:val="0"/>
          <w:numId w:val="30"/>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在</w:t>
      </w:r>
      <w:r>
        <w:rPr>
          <w:rFonts w:ascii="Times New Roman" w:hint="eastAsia"/>
          <w:b/>
          <w:spacing w:val="20"/>
          <w:sz w:val="24"/>
          <w:szCs w:val="24"/>
          <w:u w:val="single"/>
        </w:rPr>
        <w:t>生效日</w:t>
      </w:r>
      <w:r>
        <w:rPr>
          <w:rFonts w:ascii="Times New Roman" w:hint="eastAsia"/>
          <w:spacing w:val="20"/>
          <w:sz w:val="24"/>
          <w:szCs w:val="24"/>
        </w:rPr>
        <w:t>后，如出现以下情况，</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按照</w:t>
      </w:r>
      <w:r>
        <w:rPr>
          <w:rFonts w:ascii="Times New Roman" w:hint="eastAsia"/>
          <w:b/>
          <w:spacing w:val="20"/>
          <w:sz w:val="24"/>
          <w:szCs w:val="24"/>
          <w:u w:val="single"/>
        </w:rPr>
        <w:t>多数贷款人</w:t>
      </w:r>
      <w:r>
        <w:rPr>
          <w:rFonts w:ascii="Times New Roman" w:hint="eastAsia"/>
          <w:spacing w:val="20"/>
          <w:sz w:val="24"/>
          <w:szCs w:val="24"/>
        </w:rPr>
        <w:t>的决定</w:t>
      </w:r>
      <w:r>
        <w:rPr>
          <w:rFonts w:ascii="Times New Roman" w:hint="eastAsia"/>
          <w:spacing w:val="20"/>
          <w:sz w:val="24"/>
          <w:szCs w:val="24"/>
        </w:rPr>
        <w:t>)</w:t>
      </w:r>
      <w:r>
        <w:rPr>
          <w:rFonts w:ascii="Times New Roman" w:hint="eastAsia"/>
          <w:spacing w:val="20"/>
          <w:sz w:val="24"/>
          <w:szCs w:val="24"/>
        </w:rPr>
        <w:t>有权</w:t>
      </w:r>
      <w:r w:rsidR="000B3F1A">
        <w:rPr>
          <w:rFonts w:ascii="Times New Roman" w:hint="eastAsia"/>
          <w:spacing w:val="20"/>
          <w:sz w:val="24"/>
          <w:szCs w:val="24"/>
        </w:rPr>
        <w:t>将</w:t>
      </w:r>
      <w:r>
        <w:rPr>
          <w:rFonts w:ascii="Times New Roman" w:hint="eastAsia"/>
          <w:b/>
          <w:spacing w:val="20"/>
          <w:sz w:val="24"/>
          <w:szCs w:val="24"/>
          <w:u w:val="single"/>
        </w:rPr>
        <w:t>贷款资金</w:t>
      </w:r>
      <w:r>
        <w:rPr>
          <w:rFonts w:ascii="Times New Roman" w:hint="eastAsia"/>
          <w:spacing w:val="20"/>
          <w:sz w:val="24"/>
          <w:szCs w:val="24"/>
        </w:rPr>
        <w:t>的支付方式</w:t>
      </w:r>
      <w:r w:rsidR="000B3F1A">
        <w:rPr>
          <w:rFonts w:ascii="Times New Roman" w:hint="eastAsia"/>
          <w:spacing w:val="20"/>
          <w:sz w:val="24"/>
          <w:szCs w:val="24"/>
        </w:rPr>
        <w:t>由借款人自主支付变更</w:t>
      </w:r>
      <w:r>
        <w:rPr>
          <w:rFonts w:ascii="Times New Roman" w:hint="eastAsia"/>
          <w:spacing w:val="20"/>
          <w:sz w:val="24"/>
          <w:szCs w:val="24"/>
        </w:rPr>
        <w:t>为</w:t>
      </w:r>
      <w:r>
        <w:rPr>
          <w:rFonts w:ascii="Times New Roman" w:hint="eastAsia"/>
          <w:b/>
          <w:spacing w:val="20"/>
          <w:sz w:val="24"/>
          <w:szCs w:val="24"/>
          <w:u w:val="single"/>
        </w:rPr>
        <w:t>贷款人</w:t>
      </w:r>
      <w:r>
        <w:rPr>
          <w:rFonts w:ascii="Times New Roman" w:hAnsi="宋体" w:hint="eastAsia"/>
          <w:spacing w:val="20"/>
          <w:sz w:val="24"/>
          <w:szCs w:val="24"/>
        </w:rPr>
        <w:t>受托支付</w:t>
      </w:r>
      <w:r w:rsidR="000B3F1A">
        <w:rPr>
          <w:rFonts w:ascii="Times New Roman" w:hAnsi="宋体" w:hint="eastAsia"/>
          <w:spacing w:val="20"/>
          <w:sz w:val="24"/>
          <w:szCs w:val="24"/>
        </w:rPr>
        <w:t>、</w:t>
      </w:r>
      <w:r w:rsidR="000B3F1A" w:rsidRPr="00EE245A">
        <w:rPr>
          <w:rFonts w:ascii="Times New Roman" w:hAnsi="宋体"/>
          <w:spacing w:val="20"/>
          <w:sz w:val="24"/>
          <w:szCs w:val="24"/>
        </w:rPr>
        <w:t>停止或中止</w:t>
      </w:r>
      <w:r w:rsidR="000B3F1A">
        <w:rPr>
          <w:rFonts w:ascii="Times New Roman" w:hAnsi="宋体" w:hint="eastAsia"/>
          <w:spacing w:val="20"/>
          <w:sz w:val="24"/>
          <w:szCs w:val="24"/>
        </w:rPr>
        <w:t>相关</w:t>
      </w:r>
      <w:r w:rsidR="000B3F1A" w:rsidRPr="00B23ABF">
        <w:rPr>
          <w:rFonts w:ascii="Times New Roman" w:hAnsi="宋体"/>
          <w:b/>
          <w:spacing w:val="20"/>
          <w:sz w:val="24"/>
          <w:szCs w:val="24"/>
          <w:u w:val="single"/>
        </w:rPr>
        <w:t>贷款资金</w:t>
      </w:r>
      <w:r w:rsidR="000B3F1A" w:rsidRPr="00EE245A">
        <w:rPr>
          <w:rFonts w:ascii="Times New Roman" w:hAnsi="宋体"/>
          <w:spacing w:val="20"/>
          <w:sz w:val="24"/>
          <w:szCs w:val="24"/>
        </w:rPr>
        <w:t>的发放和支付</w:t>
      </w:r>
      <w:r w:rsidR="000B3F1A">
        <w:rPr>
          <w:rFonts w:ascii="Times New Roman" w:hint="eastAsia"/>
          <w:spacing w:val="20"/>
          <w:sz w:val="24"/>
          <w:szCs w:val="24"/>
        </w:rPr>
        <w:t>：</w:t>
      </w:r>
    </w:p>
    <w:p w14:paraId="78E8C47F" w14:textId="77777777" w:rsidR="00E6040E" w:rsidRDefault="00E6040E">
      <w:pPr>
        <w:widowControl/>
        <w:spacing w:line="360" w:lineRule="exact"/>
        <w:ind w:left="850"/>
        <w:jc w:val="both"/>
        <w:rPr>
          <w:rFonts w:ascii="Times New Roman"/>
          <w:spacing w:val="20"/>
          <w:sz w:val="24"/>
          <w:szCs w:val="24"/>
        </w:rPr>
      </w:pPr>
    </w:p>
    <w:p w14:paraId="14C7305A" w14:textId="77777777" w:rsidR="00E6040E" w:rsidRDefault="00E6040E">
      <w:pPr>
        <w:widowControl/>
        <w:tabs>
          <w:tab w:val="left" w:pos="2550"/>
        </w:tabs>
        <w:spacing w:line="360" w:lineRule="exact"/>
        <w:ind w:left="1530"/>
        <w:jc w:val="both"/>
        <w:rPr>
          <w:rFonts w:ascii="Times New Roman" w:hAnsi="宋体"/>
          <w:spacing w:val="20"/>
          <w:sz w:val="24"/>
          <w:szCs w:val="24"/>
        </w:rPr>
      </w:pPr>
      <w:r>
        <w:rPr>
          <w:rFonts w:ascii="Times New Roman" w:hint="eastAsia"/>
          <w:spacing w:val="20"/>
          <w:sz w:val="24"/>
          <w:szCs w:val="24"/>
          <w:lang w:val="en-GB"/>
        </w:rPr>
        <w:t>(1)</w:t>
      </w:r>
      <w:r>
        <w:rPr>
          <w:rFonts w:ascii="Times New Roman" w:hint="eastAsia"/>
          <w:spacing w:val="20"/>
          <w:sz w:val="24"/>
          <w:szCs w:val="24"/>
          <w:lang w:val="en-GB"/>
        </w:rPr>
        <w:tab/>
      </w:r>
      <w:r>
        <w:rPr>
          <w:rFonts w:ascii="Times New Roman" w:hint="eastAsia"/>
          <w:b/>
          <w:spacing w:val="20"/>
          <w:sz w:val="24"/>
          <w:szCs w:val="24"/>
          <w:u w:val="single"/>
          <w:lang w:val="en-GB"/>
        </w:rPr>
        <w:t>借款人</w:t>
      </w:r>
      <w:r>
        <w:rPr>
          <w:rFonts w:ascii="Times New Roman" w:hint="eastAsia"/>
          <w:spacing w:val="20"/>
          <w:sz w:val="24"/>
          <w:szCs w:val="24"/>
          <w:lang w:val="en-GB"/>
        </w:rPr>
        <w:t>信用状况下降</w:t>
      </w:r>
      <w:r>
        <w:rPr>
          <w:rFonts w:ascii="Times New Roman" w:hAnsi="宋体" w:hint="eastAsia"/>
          <w:spacing w:val="20"/>
          <w:sz w:val="24"/>
          <w:szCs w:val="24"/>
        </w:rPr>
        <w:t>；</w:t>
      </w:r>
    </w:p>
    <w:p w14:paraId="3896BC0C" w14:textId="77777777" w:rsidR="00E5266A" w:rsidRDefault="00E5266A">
      <w:pPr>
        <w:widowControl/>
        <w:tabs>
          <w:tab w:val="left" w:pos="2550"/>
        </w:tabs>
        <w:spacing w:line="360" w:lineRule="exact"/>
        <w:ind w:left="1530"/>
        <w:jc w:val="both"/>
        <w:rPr>
          <w:rFonts w:ascii="Times New Roman" w:hAnsi="宋体"/>
          <w:spacing w:val="20"/>
          <w:sz w:val="24"/>
          <w:szCs w:val="24"/>
        </w:rPr>
      </w:pPr>
    </w:p>
    <w:p w14:paraId="09B8D98D" w14:textId="77777777" w:rsidR="00E5266A" w:rsidRPr="00EB3852" w:rsidRDefault="00E5266A">
      <w:pPr>
        <w:widowControl/>
        <w:tabs>
          <w:tab w:val="left" w:pos="2550"/>
        </w:tabs>
        <w:spacing w:line="360" w:lineRule="exact"/>
        <w:ind w:left="1530"/>
        <w:jc w:val="both"/>
        <w:rPr>
          <w:rFonts w:ascii="Times New Roman"/>
          <w:spacing w:val="20"/>
          <w:sz w:val="24"/>
          <w:szCs w:val="24"/>
          <w:lang w:val="en-GB"/>
        </w:rPr>
      </w:pPr>
      <w:r w:rsidRPr="0006509C">
        <w:rPr>
          <w:rFonts w:ascii="Times New Roman"/>
          <w:spacing w:val="20"/>
          <w:sz w:val="24"/>
          <w:lang w:val="en-GB"/>
        </w:rPr>
        <w:t>(2)</w:t>
      </w:r>
      <w:r w:rsidRPr="0006509C">
        <w:rPr>
          <w:rFonts w:ascii="Times New Roman"/>
          <w:spacing w:val="20"/>
          <w:sz w:val="24"/>
          <w:lang w:val="en-GB"/>
        </w:rPr>
        <w:tab/>
      </w:r>
      <w:r>
        <w:rPr>
          <w:rFonts w:ascii="Times New Roman" w:hint="eastAsia"/>
          <w:b/>
          <w:spacing w:val="20"/>
          <w:sz w:val="24"/>
          <w:szCs w:val="24"/>
          <w:u w:val="single"/>
          <w:lang w:val="en-GB"/>
        </w:rPr>
        <w:t>借款人</w:t>
      </w:r>
      <w:r w:rsidRPr="00EB3852">
        <w:rPr>
          <w:rFonts w:ascii="Times New Roman"/>
          <w:spacing w:val="20"/>
          <w:sz w:val="24"/>
          <w:szCs w:val="24"/>
          <w:lang w:val="en-GB"/>
        </w:rPr>
        <w:t>经营及财务状况明显趋差</w:t>
      </w:r>
      <w:r>
        <w:rPr>
          <w:rFonts w:ascii="Times New Roman" w:hint="eastAsia"/>
          <w:spacing w:val="20"/>
          <w:sz w:val="24"/>
          <w:szCs w:val="24"/>
          <w:lang w:val="en-GB"/>
        </w:rPr>
        <w:t>；</w:t>
      </w:r>
    </w:p>
    <w:p w14:paraId="137EAAC0" w14:textId="77777777" w:rsidR="00E6040E" w:rsidRDefault="00E6040E">
      <w:pPr>
        <w:widowControl/>
        <w:tabs>
          <w:tab w:val="left" w:pos="2550"/>
        </w:tabs>
        <w:spacing w:line="360" w:lineRule="exact"/>
        <w:ind w:left="1530"/>
        <w:jc w:val="both"/>
        <w:rPr>
          <w:rFonts w:ascii="Times New Roman" w:hAnsi="宋体"/>
          <w:spacing w:val="20"/>
          <w:sz w:val="24"/>
          <w:szCs w:val="24"/>
        </w:rPr>
      </w:pPr>
    </w:p>
    <w:p w14:paraId="7D6947E3" w14:textId="76A3A084" w:rsidR="00E6040E" w:rsidRDefault="00E6040E">
      <w:pPr>
        <w:widowControl/>
        <w:tabs>
          <w:tab w:val="left" w:pos="2550"/>
        </w:tabs>
        <w:spacing w:line="360" w:lineRule="exact"/>
        <w:ind w:left="1530"/>
        <w:jc w:val="both"/>
        <w:rPr>
          <w:rFonts w:ascii="Times New Roman"/>
          <w:spacing w:val="20"/>
          <w:sz w:val="24"/>
          <w:szCs w:val="24"/>
          <w:lang w:val="zh-CN"/>
        </w:rPr>
      </w:pPr>
      <w:r>
        <w:rPr>
          <w:rFonts w:ascii="Times New Roman" w:hAnsi="宋体" w:hint="eastAsia"/>
          <w:spacing w:val="20"/>
          <w:sz w:val="24"/>
          <w:szCs w:val="24"/>
        </w:rPr>
        <w:t>(</w:t>
      </w:r>
      <w:r w:rsidR="00D31F21">
        <w:rPr>
          <w:rFonts w:ascii="Times New Roman" w:hAnsi="宋体" w:hint="eastAsia"/>
          <w:spacing w:val="20"/>
          <w:sz w:val="24"/>
          <w:szCs w:val="24"/>
        </w:rPr>
        <w:t>3</w:t>
      </w:r>
      <w:r>
        <w:rPr>
          <w:rFonts w:ascii="Times New Roman" w:hAnsi="宋体" w:hint="eastAsia"/>
          <w:spacing w:val="20"/>
          <w:sz w:val="24"/>
          <w:szCs w:val="24"/>
        </w:rPr>
        <w:t>)</w:t>
      </w:r>
      <w:r>
        <w:rPr>
          <w:rFonts w:ascii="Times New Roman" w:hAnsi="宋体" w:hint="eastAsia"/>
          <w:spacing w:val="20"/>
          <w:sz w:val="24"/>
          <w:szCs w:val="24"/>
        </w:rPr>
        <w:tab/>
      </w:r>
      <w:r>
        <w:rPr>
          <w:rFonts w:ascii="Times New Roman" w:hint="eastAsia"/>
          <w:b/>
          <w:spacing w:val="20"/>
          <w:sz w:val="24"/>
          <w:szCs w:val="24"/>
          <w:u w:val="single"/>
          <w:lang w:val="zh-CN"/>
        </w:rPr>
        <w:t>项目</w:t>
      </w:r>
      <w:r>
        <w:rPr>
          <w:rFonts w:ascii="Times New Roman" w:hint="eastAsia"/>
          <w:spacing w:val="20"/>
          <w:sz w:val="24"/>
          <w:szCs w:val="24"/>
          <w:lang w:val="zh-CN"/>
        </w:rPr>
        <w:t>进度落后于资金使用进度；</w:t>
      </w:r>
    </w:p>
    <w:p w14:paraId="4AF7BBE3" w14:textId="77777777" w:rsidR="00E6040E" w:rsidRDefault="00E6040E">
      <w:pPr>
        <w:widowControl/>
        <w:tabs>
          <w:tab w:val="left" w:pos="2550"/>
        </w:tabs>
        <w:spacing w:line="360" w:lineRule="exact"/>
        <w:ind w:left="1530"/>
        <w:jc w:val="both"/>
        <w:rPr>
          <w:rFonts w:ascii="Times New Roman"/>
          <w:spacing w:val="20"/>
          <w:sz w:val="24"/>
          <w:szCs w:val="24"/>
          <w:lang w:val="zh-CN"/>
        </w:rPr>
      </w:pPr>
    </w:p>
    <w:p w14:paraId="1CEFC703" w14:textId="77163B26" w:rsidR="004126C8" w:rsidRPr="0006509C" w:rsidRDefault="00E6040E" w:rsidP="004126C8">
      <w:pPr>
        <w:widowControl/>
        <w:tabs>
          <w:tab w:val="left" w:pos="2550"/>
        </w:tabs>
        <w:spacing w:line="360" w:lineRule="exact"/>
        <w:ind w:leftChars="450" w:left="2549" w:hangingChars="364" w:hanging="1019"/>
        <w:jc w:val="both"/>
        <w:rPr>
          <w:rFonts w:ascii="Times New Roman" w:hAnsi="宋体"/>
          <w:spacing w:val="20"/>
          <w:sz w:val="24"/>
        </w:rPr>
      </w:pPr>
      <w:r>
        <w:rPr>
          <w:rFonts w:ascii="Times New Roman" w:hint="eastAsia"/>
          <w:spacing w:val="20"/>
          <w:sz w:val="24"/>
          <w:szCs w:val="24"/>
          <w:lang w:val="zh-CN"/>
        </w:rPr>
        <w:t>(</w:t>
      </w:r>
      <w:r w:rsidR="00D31F21">
        <w:rPr>
          <w:rFonts w:ascii="Times New Roman" w:hint="eastAsia"/>
          <w:spacing w:val="20"/>
          <w:sz w:val="24"/>
          <w:szCs w:val="24"/>
          <w:lang w:val="zh-CN"/>
        </w:rPr>
        <w:t>4</w:t>
      </w:r>
      <w:r>
        <w:rPr>
          <w:rFonts w:ascii="Times New Roman" w:hint="eastAsia"/>
          <w:spacing w:val="20"/>
          <w:sz w:val="24"/>
          <w:szCs w:val="24"/>
          <w:lang w:val="zh-CN"/>
        </w:rPr>
        <w:t>)</w:t>
      </w:r>
      <w:r>
        <w:rPr>
          <w:rFonts w:ascii="Times New Roman" w:hint="eastAsia"/>
          <w:spacing w:val="20"/>
          <w:sz w:val="24"/>
          <w:szCs w:val="24"/>
          <w:lang w:val="zh-CN"/>
        </w:rPr>
        <w:tab/>
      </w:r>
      <w:r w:rsidR="004126C8">
        <w:rPr>
          <w:rFonts w:ascii="Times New Roman" w:hint="eastAsia"/>
          <w:spacing w:val="20"/>
          <w:sz w:val="24"/>
          <w:szCs w:val="24"/>
          <w:lang w:val="zh-CN"/>
        </w:rPr>
        <w:t>任何</w:t>
      </w:r>
      <w:r w:rsidR="004126C8" w:rsidRPr="0006509C">
        <w:rPr>
          <w:rFonts w:ascii="Times New Roman" w:hint="eastAsia"/>
          <w:b/>
          <w:spacing w:val="20"/>
          <w:sz w:val="24"/>
          <w:u w:val="single"/>
          <w:lang w:val="zh-CN"/>
        </w:rPr>
        <w:t>贷款资金</w:t>
      </w:r>
      <w:r w:rsidR="004126C8">
        <w:rPr>
          <w:rFonts w:ascii="Times New Roman" w:hint="eastAsia"/>
          <w:spacing w:val="20"/>
          <w:sz w:val="24"/>
          <w:szCs w:val="24"/>
          <w:lang w:val="zh-CN"/>
        </w:rPr>
        <w:t>的使用</w:t>
      </w:r>
      <w:r w:rsidR="004126C8" w:rsidRPr="0006509C">
        <w:rPr>
          <w:rFonts w:ascii="Times New Roman" w:hint="eastAsia"/>
          <w:spacing w:val="20"/>
          <w:sz w:val="24"/>
          <w:lang w:val="zh-CN"/>
        </w:rPr>
        <w:t>出现</w:t>
      </w:r>
      <w:r w:rsidR="004126C8">
        <w:rPr>
          <w:rFonts w:ascii="Times New Roman" w:hint="eastAsia"/>
          <w:spacing w:val="20"/>
          <w:sz w:val="24"/>
          <w:szCs w:val="24"/>
          <w:lang w:val="zh-CN"/>
        </w:rPr>
        <w:t>异常或</w:t>
      </w:r>
      <w:r w:rsidR="004126C8" w:rsidRPr="0006509C">
        <w:rPr>
          <w:rFonts w:ascii="Times New Roman" w:hint="eastAsia"/>
          <w:spacing w:val="20"/>
          <w:sz w:val="24"/>
          <w:lang w:val="zh-CN"/>
        </w:rPr>
        <w:t>规避受托支付</w:t>
      </w:r>
      <w:r w:rsidR="004126C8" w:rsidRPr="0006509C">
        <w:rPr>
          <w:rFonts w:ascii="Times New Roman" w:hAnsi="宋体" w:hint="eastAsia"/>
          <w:spacing w:val="20"/>
          <w:sz w:val="24"/>
        </w:rPr>
        <w:t>；</w:t>
      </w:r>
    </w:p>
    <w:p w14:paraId="35B285DF" w14:textId="77777777" w:rsidR="004126C8" w:rsidRPr="0006509C" w:rsidRDefault="004126C8" w:rsidP="004126C8">
      <w:pPr>
        <w:widowControl/>
        <w:tabs>
          <w:tab w:val="left" w:pos="2550"/>
        </w:tabs>
        <w:spacing w:line="360" w:lineRule="exact"/>
        <w:ind w:leftChars="450" w:left="2549" w:hangingChars="364" w:hanging="1019"/>
        <w:jc w:val="both"/>
        <w:rPr>
          <w:rFonts w:ascii="Times New Roman" w:hAnsi="宋体"/>
          <w:spacing w:val="20"/>
          <w:sz w:val="24"/>
        </w:rPr>
      </w:pPr>
    </w:p>
    <w:p w14:paraId="1CC6964E" w14:textId="2735F505" w:rsidR="00E6040E" w:rsidRPr="00397940" w:rsidRDefault="004126C8" w:rsidP="00397940">
      <w:pPr>
        <w:widowControl/>
        <w:tabs>
          <w:tab w:val="left" w:pos="2550"/>
        </w:tabs>
        <w:spacing w:line="360" w:lineRule="exact"/>
        <w:ind w:leftChars="450" w:left="2549" w:hangingChars="364" w:hanging="1019"/>
        <w:jc w:val="both"/>
        <w:rPr>
          <w:rFonts w:ascii="Times New Roman"/>
          <w:spacing w:val="20"/>
          <w:sz w:val="24"/>
          <w:lang w:val="en-GB"/>
        </w:rPr>
      </w:pPr>
      <w:r>
        <w:rPr>
          <w:rFonts w:ascii="Times New Roman" w:hAnsi="宋体" w:hint="eastAsia"/>
          <w:spacing w:val="20"/>
          <w:sz w:val="24"/>
          <w:szCs w:val="24"/>
        </w:rPr>
        <w:t>(</w:t>
      </w:r>
      <w:r w:rsidR="00D31F21">
        <w:rPr>
          <w:rFonts w:ascii="Times New Roman" w:hAnsi="宋体" w:hint="eastAsia"/>
          <w:spacing w:val="20"/>
          <w:sz w:val="24"/>
          <w:szCs w:val="24"/>
        </w:rPr>
        <w:t>5</w:t>
      </w:r>
      <w:r>
        <w:rPr>
          <w:rFonts w:ascii="Times New Roman" w:hAnsi="宋体"/>
          <w:spacing w:val="20"/>
          <w:sz w:val="24"/>
          <w:szCs w:val="24"/>
        </w:rPr>
        <w:t>)</w:t>
      </w:r>
      <w:r>
        <w:rPr>
          <w:rFonts w:ascii="Times New Roman" w:hAnsi="宋体"/>
          <w:spacing w:val="20"/>
          <w:sz w:val="24"/>
          <w:szCs w:val="24"/>
        </w:rPr>
        <w:tab/>
      </w:r>
      <w:r>
        <w:rPr>
          <w:rFonts w:ascii="Times New Roman" w:hAnsi="宋体" w:hint="eastAsia"/>
          <w:spacing w:val="20"/>
          <w:sz w:val="24"/>
          <w:szCs w:val="24"/>
        </w:rPr>
        <w:t>发生任何</w:t>
      </w:r>
      <w:r w:rsidRPr="00B23ABF">
        <w:rPr>
          <w:rFonts w:ascii="Times New Roman" w:hint="eastAsia"/>
          <w:b/>
          <w:spacing w:val="20"/>
          <w:sz w:val="24"/>
          <w:szCs w:val="24"/>
          <w:u w:val="single"/>
          <w:lang w:val="zh-CN"/>
        </w:rPr>
        <w:t>违约事件</w:t>
      </w:r>
      <w:r w:rsidRPr="00B23ABF">
        <w:rPr>
          <w:rFonts w:ascii="Times New Roman" w:hint="eastAsia"/>
          <w:spacing w:val="20"/>
          <w:sz w:val="24"/>
          <w:szCs w:val="24"/>
          <w:lang w:val="zh-CN"/>
        </w:rPr>
        <w:t>或</w:t>
      </w:r>
      <w:r w:rsidRPr="00B23ABF">
        <w:rPr>
          <w:rFonts w:ascii="Times New Roman" w:hint="eastAsia"/>
          <w:b/>
          <w:spacing w:val="20"/>
          <w:sz w:val="24"/>
          <w:szCs w:val="24"/>
          <w:u w:val="single"/>
          <w:lang w:val="zh-CN"/>
        </w:rPr>
        <w:t>潜在违约事件</w:t>
      </w:r>
      <w:r w:rsidR="006526B5" w:rsidRPr="00707356">
        <w:rPr>
          <w:rFonts w:ascii="Times New Roman" w:hAnsi="宋体" w:hint="eastAsia"/>
          <w:spacing w:val="20"/>
          <w:sz w:val="24"/>
        </w:rPr>
        <w:t>；</w:t>
      </w:r>
    </w:p>
    <w:p w14:paraId="0980DD18" w14:textId="77777777" w:rsidR="00E6040E" w:rsidRDefault="00E6040E">
      <w:pPr>
        <w:widowControl/>
        <w:tabs>
          <w:tab w:val="left" w:pos="2550"/>
        </w:tabs>
        <w:spacing w:line="360" w:lineRule="exact"/>
        <w:ind w:left="1530"/>
        <w:jc w:val="both"/>
        <w:rPr>
          <w:rFonts w:ascii="Times New Roman" w:hAnsi="宋体"/>
          <w:spacing w:val="20"/>
          <w:sz w:val="24"/>
          <w:szCs w:val="24"/>
        </w:rPr>
      </w:pPr>
    </w:p>
    <w:p w14:paraId="285E4A40" w14:textId="65E77594" w:rsidR="00BC4CEF" w:rsidRPr="00646B35" w:rsidRDefault="00E6040E" w:rsidP="003A29B4">
      <w:pPr>
        <w:widowControl/>
        <w:tabs>
          <w:tab w:val="left" w:pos="2550"/>
        </w:tabs>
        <w:spacing w:line="360" w:lineRule="exact"/>
        <w:ind w:leftChars="450" w:left="2549" w:hangingChars="364" w:hanging="1019"/>
        <w:jc w:val="both"/>
        <w:rPr>
          <w:rFonts w:ascii="Times New Roman"/>
          <w:spacing w:val="20"/>
          <w:sz w:val="24"/>
          <w:szCs w:val="24"/>
          <w:lang w:val="zh-CN"/>
        </w:rPr>
      </w:pPr>
      <w:r>
        <w:rPr>
          <w:rFonts w:ascii="Times New Roman" w:hAnsi="宋体" w:hint="eastAsia"/>
          <w:spacing w:val="20"/>
          <w:sz w:val="24"/>
          <w:szCs w:val="24"/>
        </w:rPr>
        <w:t>(</w:t>
      </w:r>
      <w:r w:rsidR="00D31F21">
        <w:rPr>
          <w:rFonts w:ascii="Times New Roman" w:hAnsi="宋体" w:hint="eastAsia"/>
          <w:spacing w:val="20"/>
          <w:sz w:val="24"/>
          <w:szCs w:val="24"/>
        </w:rPr>
        <w:t>6</w:t>
      </w:r>
      <w:r w:rsidRPr="00EB3852">
        <w:rPr>
          <w:rFonts w:ascii="Times New Roman" w:hAnsi="宋体" w:hint="eastAsia"/>
          <w:spacing w:val="20"/>
          <w:sz w:val="24"/>
        </w:rPr>
        <w:t>)</w:t>
      </w:r>
      <w:r w:rsidRPr="00EB3852">
        <w:rPr>
          <w:rFonts w:ascii="Times New Roman" w:hAnsi="宋体" w:hint="eastAsia"/>
          <w:spacing w:val="20"/>
          <w:sz w:val="24"/>
        </w:rPr>
        <w:tab/>
      </w:r>
      <w:r w:rsidR="00843A69">
        <w:rPr>
          <w:rFonts w:ascii="Times New Roman" w:hint="eastAsia"/>
          <w:spacing w:val="20"/>
          <w:sz w:val="24"/>
          <w:szCs w:val="24"/>
          <w:lang w:val="zh-CN"/>
        </w:rPr>
        <w:t>本合同约定的及适用法律法规规定的自主支付条件不再有效或不再适用</w:t>
      </w:r>
      <w:r w:rsidR="00843A69" w:rsidRPr="00397940">
        <w:rPr>
          <w:rFonts w:ascii="Times New Roman" w:hint="eastAsia"/>
          <w:spacing w:val="20"/>
          <w:sz w:val="24"/>
          <w:lang w:val="en-GB"/>
        </w:rPr>
        <w:t>；</w:t>
      </w:r>
      <w:r w:rsidR="00843A69">
        <w:rPr>
          <w:rFonts w:ascii="Times New Roman" w:hAnsi="宋体" w:hint="eastAsia"/>
          <w:spacing w:val="20"/>
          <w:sz w:val="24"/>
          <w:szCs w:val="24"/>
        </w:rPr>
        <w:t>及</w:t>
      </w:r>
      <w:r w:rsidR="00843A69">
        <w:rPr>
          <w:rFonts w:ascii="Times New Roman" w:hAnsi="宋体" w:hint="eastAsia"/>
          <w:spacing w:val="20"/>
          <w:sz w:val="24"/>
          <w:szCs w:val="24"/>
        </w:rPr>
        <w:t>/</w:t>
      </w:r>
      <w:r w:rsidR="00843A69">
        <w:rPr>
          <w:rFonts w:ascii="Times New Roman" w:hAnsi="宋体" w:hint="eastAsia"/>
          <w:spacing w:val="20"/>
          <w:sz w:val="24"/>
          <w:szCs w:val="24"/>
        </w:rPr>
        <w:t>或</w:t>
      </w:r>
    </w:p>
    <w:p w14:paraId="445340CE" w14:textId="77777777" w:rsidR="00BC4CEF" w:rsidRDefault="00BC4CEF" w:rsidP="00BC4CEF">
      <w:pPr>
        <w:widowControl/>
        <w:tabs>
          <w:tab w:val="left" w:pos="2550"/>
        </w:tabs>
        <w:spacing w:line="360" w:lineRule="exact"/>
        <w:ind w:left="1530"/>
        <w:jc w:val="both"/>
        <w:rPr>
          <w:rFonts w:ascii="Times New Roman"/>
          <w:spacing w:val="20"/>
          <w:sz w:val="24"/>
          <w:szCs w:val="24"/>
          <w:lang w:val="en-GB"/>
        </w:rPr>
      </w:pPr>
    </w:p>
    <w:p w14:paraId="2FAEA262" w14:textId="28696CB2" w:rsidR="00E6040E" w:rsidRDefault="00BC4CEF" w:rsidP="00646B35">
      <w:pPr>
        <w:widowControl/>
        <w:tabs>
          <w:tab w:val="left" w:pos="2550"/>
        </w:tabs>
        <w:spacing w:line="360" w:lineRule="exact"/>
        <w:ind w:leftChars="450" w:left="2549" w:hangingChars="364" w:hanging="1019"/>
        <w:jc w:val="both"/>
        <w:rPr>
          <w:rFonts w:ascii="Times New Roman"/>
          <w:spacing w:val="20"/>
          <w:sz w:val="24"/>
          <w:szCs w:val="24"/>
        </w:rPr>
      </w:pPr>
      <w:r>
        <w:rPr>
          <w:rFonts w:ascii="Times New Roman" w:hint="eastAsia"/>
          <w:spacing w:val="20"/>
          <w:sz w:val="24"/>
          <w:szCs w:val="24"/>
          <w:lang w:val="en-GB"/>
        </w:rPr>
        <w:t>(</w:t>
      </w:r>
      <w:r w:rsidR="00ED177F">
        <w:rPr>
          <w:rFonts w:ascii="Times New Roman"/>
          <w:spacing w:val="20"/>
          <w:sz w:val="24"/>
          <w:szCs w:val="24"/>
          <w:lang w:val="en-GB"/>
        </w:rPr>
        <w:t>7</w:t>
      </w:r>
      <w:r>
        <w:rPr>
          <w:rFonts w:ascii="Times New Roman" w:hint="eastAsia"/>
          <w:spacing w:val="20"/>
          <w:sz w:val="24"/>
          <w:szCs w:val="24"/>
          <w:lang w:val="en-GB"/>
        </w:rPr>
        <w:t>)</w:t>
      </w:r>
      <w:r>
        <w:rPr>
          <w:rFonts w:ascii="Times New Roman" w:hint="eastAsia"/>
          <w:spacing w:val="20"/>
          <w:sz w:val="24"/>
          <w:szCs w:val="24"/>
          <w:lang w:val="en-GB"/>
        </w:rPr>
        <w:tab/>
      </w:r>
      <w:r>
        <w:rPr>
          <w:rFonts w:ascii="Times New Roman" w:hint="eastAsia"/>
          <w:b/>
          <w:spacing w:val="20"/>
          <w:sz w:val="24"/>
          <w:szCs w:val="24"/>
          <w:u w:val="single"/>
          <w:lang w:val="zh-CN"/>
        </w:rPr>
        <w:t>代理行</w:t>
      </w:r>
      <w:r>
        <w:rPr>
          <w:rFonts w:ascii="Times New Roman" w:hint="eastAsia"/>
          <w:spacing w:val="20"/>
          <w:sz w:val="24"/>
          <w:szCs w:val="24"/>
          <w:lang w:val="zh-CN"/>
        </w:rPr>
        <w:t>(</w:t>
      </w:r>
      <w:r>
        <w:rPr>
          <w:rFonts w:ascii="Times New Roman" w:hint="eastAsia"/>
          <w:spacing w:val="20"/>
          <w:sz w:val="24"/>
          <w:szCs w:val="24"/>
          <w:lang w:val="zh-CN"/>
        </w:rPr>
        <w:t>按照</w:t>
      </w:r>
      <w:r w:rsidRPr="00707356">
        <w:rPr>
          <w:rFonts w:ascii="Times New Roman" w:hint="eastAsia"/>
          <w:spacing w:val="20"/>
          <w:sz w:val="24"/>
          <w:szCs w:val="24"/>
          <w:lang w:val="zh-CN"/>
        </w:rPr>
        <w:t>全体</w:t>
      </w:r>
      <w:r>
        <w:rPr>
          <w:rFonts w:ascii="Times New Roman" w:hint="eastAsia"/>
          <w:b/>
          <w:spacing w:val="20"/>
          <w:sz w:val="24"/>
          <w:szCs w:val="24"/>
          <w:u w:val="single"/>
          <w:lang w:val="zh-CN"/>
        </w:rPr>
        <w:t>贷款人</w:t>
      </w:r>
      <w:r>
        <w:rPr>
          <w:rFonts w:ascii="Times New Roman" w:hint="eastAsia"/>
          <w:spacing w:val="20"/>
          <w:sz w:val="24"/>
          <w:szCs w:val="24"/>
          <w:lang w:val="zh-CN"/>
        </w:rPr>
        <w:t>的决定</w:t>
      </w:r>
      <w:r>
        <w:rPr>
          <w:rFonts w:ascii="Times New Roman" w:hint="eastAsia"/>
          <w:spacing w:val="20"/>
          <w:sz w:val="24"/>
          <w:szCs w:val="24"/>
          <w:lang w:val="zh-CN"/>
        </w:rPr>
        <w:t>)</w:t>
      </w:r>
      <w:r>
        <w:rPr>
          <w:rFonts w:ascii="Times New Roman" w:hint="eastAsia"/>
          <w:spacing w:val="20"/>
          <w:sz w:val="24"/>
          <w:szCs w:val="24"/>
          <w:lang w:val="zh-CN"/>
        </w:rPr>
        <w:t>认为适当的其他情形</w:t>
      </w:r>
      <w:r>
        <w:rPr>
          <w:rFonts w:ascii="Times New Roman" w:hint="eastAsia"/>
          <w:spacing w:val="20"/>
          <w:sz w:val="24"/>
          <w:szCs w:val="24"/>
          <w:lang w:val="en-GB"/>
        </w:rPr>
        <w:t>。</w:t>
      </w:r>
    </w:p>
    <w:p w14:paraId="36B571C3" w14:textId="77777777" w:rsidR="00E6040E" w:rsidRDefault="00E6040E">
      <w:pPr>
        <w:widowControl/>
        <w:spacing w:line="360" w:lineRule="exact"/>
        <w:jc w:val="both"/>
        <w:rPr>
          <w:rFonts w:ascii="Times New Roman"/>
          <w:spacing w:val="20"/>
          <w:sz w:val="24"/>
          <w:szCs w:val="24"/>
        </w:rPr>
      </w:pPr>
    </w:p>
    <w:p w14:paraId="69DA236C" w14:textId="77777777" w:rsidR="00E6040E" w:rsidRDefault="00E6040E">
      <w:pPr>
        <w:pStyle w:val="1TimesNewRoman"/>
        <w:widowControl/>
        <w:numPr>
          <w:ilvl w:val="1"/>
          <w:numId w:val="29"/>
        </w:numPr>
        <w:tabs>
          <w:tab w:val="clear" w:pos="720"/>
        </w:tabs>
        <w:ind w:left="850" w:hanging="850"/>
        <w:rPr>
          <w:rFonts w:hAnsi="Times New Roman"/>
        </w:rPr>
      </w:pPr>
      <w:bookmarkStart w:id="239" w:name="_Toc154337454"/>
      <w:bookmarkStart w:id="240" w:name="_Toc161756327"/>
      <w:bookmarkStart w:id="241" w:name="_Toc351801040"/>
      <w:bookmarkStart w:id="242" w:name="_Toc211958518"/>
      <w:r>
        <w:t>借款人付款</w:t>
      </w:r>
      <w:bookmarkEnd w:id="239"/>
      <w:bookmarkEnd w:id="240"/>
      <w:bookmarkEnd w:id="241"/>
      <w:bookmarkEnd w:id="242"/>
    </w:p>
    <w:p w14:paraId="708DE16A" w14:textId="77777777" w:rsidR="00E6040E" w:rsidRDefault="00E6040E">
      <w:pPr>
        <w:keepNext/>
        <w:widowControl/>
        <w:spacing w:line="360" w:lineRule="exact"/>
        <w:jc w:val="both"/>
        <w:rPr>
          <w:rFonts w:ascii="Times New Roman"/>
          <w:spacing w:val="20"/>
          <w:sz w:val="24"/>
          <w:szCs w:val="24"/>
        </w:rPr>
      </w:pPr>
    </w:p>
    <w:p w14:paraId="0E0D9107" w14:textId="28A341B2" w:rsidR="00E6040E" w:rsidRDefault="00E6040E">
      <w:pPr>
        <w:widowControl/>
        <w:tabs>
          <w:tab w:val="left" w:pos="1530"/>
        </w:tabs>
        <w:spacing w:line="360" w:lineRule="exact"/>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应当在本合同项下任何应付款项的到期日</w:t>
      </w:r>
      <w:r w:rsidR="00166CB9">
        <w:rPr>
          <w:rFonts w:ascii="Times New Roman" w:hAnsi="宋体" w:hint="eastAsia"/>
          <w:spacing w:val="20"/>
          <w:sz w:val="24"/>
          <w:szCs w:val="24"/>
        </w:rPr>
        <w:t>【】</w:t>
      </w:r>
      <w:r>
        <w:rPr>
          <w:rFonts w:ascii="Times New Roman"/>
          <w:spacing w:val="20"/>
          <w:sz w:val="24"/>
          <w:szCs w:val="24"/>
        </w:rPr>
        <w:t xml:space="preserve"> (</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之前将到期应付款项付至</w:t>
      </w:r>
      <w:r>
        <w:rPr>
          <w:rFonts w:ascii="Times New Roman" w:hAnsi="宋体"/>
          <w:b/>
          <w:spacing w:val="20"/>
          <w:sz w:val="24"/>
          <w:szCs w:val="24"/>
          <w:u w:val="single"/>
        </w:rPr>
        <w:t>代理行付款账户</w:t>
      </w:r>
      <w:r>
        <w:rPr>
          <w:rFonts w:ascii="Times New Roman" w:hAnsi="宋体" w:hint="eastAsia"/>
          <w:spacing w:val="20"/>
          <w:sz w:val="24"/>
          <w:szCs w:val="24"/>
        </w:rPr>
        <w:t>。</w:t>
      </w:r>
    </w:p>
    <w:p w14:paraId="39817436" w14:textId="77777777" w:rsidR="00E6040E" w:rsidRDefault="00E6040E">
      <w:pPr>
        <w:widowControl/>
        <w:tabs>
          <w:tab w:val="left" w:pos="1530"/>
        </w:tabs>
        <w:spacing w:line="360" w:lineRule="exact"/>
        <w:jc w:val="both"/>
        <w:rPr>
          <w:rFonts w:ascii="Times New Roman"/>
          <w:spacing w:val="20"/>
          <w:sz w:val="24"/>
          <w:szCs w:val="24"/>
        </w:rPr>
      </w:pPr>
    </w:p>
    <w:p w14:paraId="36541E13" w14:textId="77777777" w:rsidR="00E6040E" w:rsidRDefault="00E6040E">
      <w:pPr>
        <w:pStyle w:val="1TimesNewRoman"/>
        <w:widowControl/>
        <w:numPr>
          <w:ilvl w:val="1"/>
          <w:numId w:val="29"/>
        </w:numPr>
        <w:tabs>
          <w:tab w:val="clear" w:pos="720"/>
        </w:tabs>
        <w:ind w:left="850" w:hanging="850"/>
        <w:rPr>
          <w:rFonts w:hAnsi="Times New Roman"/>
        </w:rPr>
      </w:pPr>
      <w:bookmarkStart w:id="243" w:name="_Toc351801041"/>
      <w:bookmarkStart w:id="244" w:name="_Toc211958519"/>
      <w:r>
        <w:t>代理行付款</w:t>
      </w:r>
      <w:bookmarkEnd w:id="243"/>
      <w:bookmarkEnd w:id="244"/>
    </w:p>
    <w:p w14:paraId="54128C4D" w14:textId="77777777" w:rsidR="00E6040E" w:rsidRDefault="00E6040E">
      <w:pPr>
        <w:keepNext/>
        <w:widowControl/>
        <w:spacing w:line="360" w:lineRule="exact"/>
        <w:jc w:val="both"/>
        <w:rPr>
          <w:rFonts w:ascii="Times New Roman"/>
          <w:spacing w:val="20"/>
          <w:sz w:val="24"/>
          <w:szCs w:val="24"/>
        </w:rPr>
      </w:pPr>
    </w:p>
    <w:p w14:paraId="669D5829" w14:textId="4A1D07BD" w:rsidR="00E6040E" w:rsidRDefault="00E6040E">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在各</w:t>
      </w:r>
      <w:r>
        <w:rPr>
          <w:rFonts w:ascii="Times New Roman" w:hAnsi="宋体"/>
          <w:b/>
          <w:spacing w:val="20"/>
          <w:sz w:val="24"/>
          <w:szCs w:val="24"/>
          <w:u w:val="single"/>
        </w:rPr>
        <w:t>提款日</w:t>
      </w:r>
      <w:r>
        <w:rPr>
          <w:rFonts w:ascii="Times New Roman" w:hAnsi="宋体"/>
          <w:spacing w:val="20"/>
          <w:sz w:val="24"/>
          <w:szCs w:val="24"/>
        </w:rPr>
        <w:t>当日</w:t>
      </w:r>
      <w:r>
        <w:rPr>
          <w:rFonts w:ascii="Times New Roman" w:hAnsi="宋体" w:hint="eastAsia"/>
          <w:spacing w:val="20"/>
          <w:sz w:val="24"/>
          <w:szCs w:val="24"/>
        </w:rPr>
        <w:t>的</w:t>
      </w:r>
      <w:r w:rsidR="00166CB9">
        <w:rPr>
          <w:rFonts w:ascii="Times New Roman" w:hAnsi="宋体" w:hint="eastAsia"/>
          <w:spacing w:val="20"/>
          <w:sz w:val="24"/>
          <w:szCs w:val="24"/>
        </w:rPr>
        <w:t>【】</w:t>
      </w:r>
      <w:r>
        <w:rPr>
          <w:rFonts w:ascii="Times New Roman"/>
          <w:spacing w:val="20"/>
          <w:sz w:val="24"/>
          <w:szCs w:val="24"/>
        </w:rPr>
        <w:t>(</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w:t>
      </w:r>
      <w:r>
        <w:rPr>
          <w:rFonts w:ascii="Times New Roman" w:hAnsi="宋体" w:hint="eastAsia"/>
          <w:spacing w:val="20"/>
          <w:sz w:val="24"/>
          <w:szCs w:val="24"/>
        </w:rPr>
        <w:t>，</w:t>
      </w:r>
      <w:r>
        <w:rPr>
          <w:rFonts w:ascii="Times New Roman" w:hAnsi="宋体"/>
          <w:spacing w:val="20"/>
          <w:sz w:val="24"/>
          <w:szCs w:val="24"/>
        </w:rPr>
        <w:t>将其按照本合同第</w:t>
      </w:r>
      <w:r>
        <w:rPr>
          <w:rFonts w:ascii="Times New Roman"/>
          <w:spacing w:val="20"/>
          <w:sz w:val="24"/>
          <w:szCs w:val="24"/>
        </w:rPr>
        <w:t>8.1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贷款资金的发放</w:t>
      </w:r>
      <w:r>
        <w:rPr>
          <w:rFonts w:ascii="Times New Roman"/>
          <w:spacing w:val="20"/>
          <w:sz w:val="24"/>
          <w:szCs w:val="24"/>
        </w:rPr>
        <w:t>)</w:t>
      </w:r>
      <w:r>
        <w:rPr>
          <w:rFonts w:ascii="Times New Roman" w:hAnsi="宋体" w:hint="eastAsia"/>
          <w:spacing w:val="20"/>
          <w:sz w:val="24"/>
          <w:szCs w:val="24"/>
        </w:rPr>
        <w:t>的规定</w:t>
      </w:r>
      <w:r>
        <w:rPr>
          <w:rFonts w:ascii="Times New Roman" w:hAnsi="宋体"/>
          <w:spacing w:val="20"/>
          <w:sz w:val="24"/>
          <w:szCs w:val="24"/>
        </w:rPr>
        <w:t>实际收到的相关</w:t>
      </w:r>
      <w:r>
        <w:rPr>
          <w:rFonts w:ascii="Times New Roman" w:hAnsi="宋体"/>
          <w:b/>
          <w:spacing w:val="20"/>
          <w:sz w:val="24"/>
          <w:szCs w:val="24"/>
          <w:u w:val="single"/>
        </w:rPr>
        <w:t>贷款资金</w:t>
      </w:r>
      <w:r>
        <w:rPr>
          <w:rFonts w:ascii="Times New Roman" w:hAnsi="宋体"/>
          <w:spacing w:val="20"/>
          <w:sz w:val="24"/>
          <w:szCs w:val="24"/>
        </w:rPr>
        <w:t>付至</w:t>
      </w:r>
      <w:r>
        <w:rPr>
          <w:rFonts w:ascii="Times New Roman" w:hAnsi="宋体"/>
          <w:b/>
          <w:spacing w:val="20"/>
          <w:sz w:val="24"/>
          <w:szCs w:val="24"/>
          <w:u w:val="single"/>
        </w:rPr>
        <w:t>贷款资金账户</w:t>
      </w:r>
      <w:r>
        <w:rPr>
          <w:rFonts w:ascii="Times New Roman" w:hAnsi="宋体" w:hint="eastAsia"/>
          <w:spacing w:val="20"/>
          <w:sz w:val="24"/>
          <w:szCs w:val="24"/>
        </w:rPr>
        <w:t>，并按照本合同第</w:t>
      </w:r>
      <w:r>
        <w:rPr>
          <w:rFonts w:ascii="Times New Roman" w:hAnsi="宋体" w:hint="eastAsia"/>
          <w:spacing w:val="20"/>
          <w:sz w:val="24"/>
          <w:szCs w:val="24"/>
        </w:rPr>
        <w:t>8.2</w:t>
      </w:r>
      <w:r>
        <w:rPr>
          <w:rFonts w:ascii="Times New Roman" w:hAnsi="宋体" w:hint="eastAsia"/>
          <w:spacing w:val="20"/>
          <w:sz w:val="24"/>
          <w:szCs w:val="24"/>
        </w:rPr>
        <w:t>条</w:t>
      </w:r>
      <w:r>
        <w:rPr>
          <w:rFonts w:ascii="Times New Roman" w:hAnsi="宋体" w:hint="eastAsia"/>
          <w:spacing w:val="20"/>
          <w:sz w:val="24"/>
          <w:szCs w:val="24"/>
        </w:rPr>
        <w:t>(</w:t>
      </w:r>
      <w:r>
        <w:rPr>
          <w:rFonts w:ascii="Times New Roman" w:hAnsi="宋体" w:hint="eastAsia"/>
          <w:i/>
          <w:spacing w:val="20"/>
          <w:sz w:val="24"/>
          <w:szCs w:val="24"/>
        </w:rPr>
        <w:t>贷款资金的支付</w:t>
      </w:r>
      <w:r>
        <w:rPr>
          <w:rFonts w:ascii="Times New Roman" w:hAnsi="宋体" w:hint="eastAsia"/>
          <w:spacing w:val="20"/>
          <w:sz w:val="24"/>
          <w:szCs w:val="24"/>
        </w:rPr>
        <w:t>)</w:t>
      </w:r>
      <w:r>
        <w:rPr>
          <w:rFonts w:ascii="Times New Roman" w:hAnsi="宋体" w:hint="eastAsia"/>
          <w:spacing w:val="20"/>
          <w:sz w:val="24"/>
          <w:szCs w:val="24"/>
        </w:rPr>
        <w:t>的相关约定进行支付。</w:t>
      </w:r>
      <w:r>
        <w:rPr>
          <w:rFonts w:ascii="Times New Roman" w:hAnsi="宋体" w:hint="eastAsia"/>
          <w:b/>
          <w:spacing w:val="20"/>
          <w:sz w:val="24"/>
          <w:szCs w:val="24"/>
          <w:u w:val="single"/>
        </w:rPr>
        <w:t>代理行</w:t>
      </w:r>
      <w:r>
        <w:rPr>
          <w:rFonts w:ascii="Times New Roman" w:hAnsi="宋体" w:hint="eastAsia"/>
          <w:spacing w:val="20"/>
          <w:sz w:val="24"/>
          <w:szCs w:val="24"/>
        </w:rPr>
        <w:t>有义务向</w:t>
      </w:r>
      <w:proofErr w:type="gramStart"/>
      <w:r>
        <w:rPr>
          <w:rFonts w:ascii="Times New Roman" w:hAnsi="宋体" w:hint="eastAsia"/>
          <w:spacing w:val="20"/>
          <w:sz w:val="24"/>
          <w:szCs w:val="24"/>
        </w:rPr>
        <w:t>各</w:t>
      </w:r>
      <w:r>
        <w:rPr>
          <w:rFonts w:ascii="Times New Roman" w:hAnsi="宋体" w:hint="eastAsia"/>
          <w:b/>
          <w:spacing w:val="20"/>
          <w:sz w:val="24"/>
          <w:szCs w:val="24"/>
          <w:u w:val="single"/>
        </w:rPr>
        <w:t>贷款</w:t>
      </w:r>
      <w:proofErr w:type="gramEnd"/>
      <w:r>
        <w:rPr>
          <w:rFonts w:ascii="Times New Roman" w:hAnsi="宋体" w:hint="eastAsia"/>
          <w:b/>
          <w:spacing w:val="20"/>
          <w:sz w:val="24"/>
          <w:szCs w:val="24"/>
          <w:u w:val="single"/>
        </w:rPr>
        <w:t>人</w:t>
      </w:r>
      <w:r>
        <w:rPr>
          <w:rFonts w:ascii="Times New Roman" w:hAnsi="宋体" w:hint="eastAsia"/>
          <w:spacing w:val="20"/>
          <w:sz w:val="24"/>
          <w:szCs w:val="24"/>
        </w:rPr>
        <w:t>通报该笔</w:t>
      </w:r>
      <w:r>
        <w:rPr>
          <w:rFonts w:ascii="Times New Roman" w:hAnsi="宋体" w:hint="eastAsia"/>
          <w:b/>
          <w:spacing w:val="20"/>
          <w:sz w:val="24"/>
          <w:szCs w:val="24"/>
          <w:u w:val="single"/>
        </w:rPr>
        <w:t>贷款资金</w:t>
      </w:r>
      <w:r>
        <w:rPr>
          <w:rFonts w:ascii="Times New Roman" w:hAnsi="宋体" w:hint="eastAsia"/>
          <w:spacing w:val="20"/>
          <w:sz w:val="24"/>
          <w:szCs w:val="24"/>
        </w:rPr>
        <w:t>的支付情况</w:t>
      </w:r>
      <w:r>
        <w:rPr>
          <w:rFonts w:ascii="Times New Roman" w:hAnsi="宋体"/>
          <w:spacing w:val="20"/>
          <w:sz w:val="24"/>
          <w:szCs w:val="24"/>
        </w:rPr>
        <w:t>。</w:t>
      </w:r>
    </w:p>
    <w:p w14:paraId="3D4C1634" w14:textId="77777777" w:rsidR="00E6040E" w:rsidRDefault="00E6040E">
      <w:pPr>
        <w:widowControl/>
        <w:spacing w:line="360" w:lineRule="exact"/>
        <w:ind w:left="850"/>
        <w:jc w:val="both"/>
        <w:rPr>
          <w:rFonts w:ascii="Times New Roman"/>
          <w:spacing w:val="20"/>
          <w:sz w:val="24"/>
          <w:szCs w:val="24"/>
        </w:rPr>
      </w:pPr>
    </w:p>
    <w:p w14:paraId="2AFCA5A7" w14:textId="3CA95123" w:rsidR="00E6040E" w:rsidRDefault="00E6040E">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将其按照本合同第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借款人付款</w:t>
      </w:r>
      <w:r>
        <w:rPr>
          <w:rFonts w:ascii="Times New Roman"/>
          <w:spacing w:val="20"/>
          <w:sz w:val="24"/>
          <w:szCs w:val="24"/>
        </w:rPr>
        <w:t>)</w:t>
      </w:r>
      <w:r>
        <w:rPr>
          <w:rFonts w:ascii="Times New Roman" w:hint="eastAsia"/>
          <w:spacing w:val="20"/>
          <w:sz w:val="24"/>
          <w:szCs w:val="24"/>
        </w:rPr>
        <w:t>的规定</w:t>
      </w:r>
      <w:r>
        <w:rPr>
          <w:rFonts w:ascii="Times New Roman" w:hAnsi="宋体"/>
          <w:spacing w:val="20"/>
          <w:sz w:val="24"/>
          <w:szCs w:val="24"/>
        </w:rPr>
        <w:t>实际收到的各笔款项在收到之日</w:t>
      </w:r>
      <w:r>
        <w:rPr>
          <w:rFonts w:ascii="Times New Roman" w:hAnsi="宋体" w:hint="eastAsia"/>
          <w:spacing w:val="20"/>
          <w:sz w:val="24"/>
          <w:szCs w:val="24"/>
        </w:rPr>
        <w:t>的</w:t>
      </w:r>
      <w:r w:rsidR="00166CB9">
        <w:rPr>
          <w:rFonts w:ascii="Times New Roman" w:hAnsi="宋体" w:hint="eastAsia"/>
          <w:spacing w:val="20"/>
          <w:sz w:val="24"/>
          <w:szCs w:val="24"/>
        </w:rPr>
        <w:t>【】</w:t>
      </w:r>
      <w:r>
        <w:rPr>
          <w:rFonts w:ascii="Times New Roman"/>
          <w:spacing w:val="20"/>
          <w:sz w:val="24"/>
          <w:szCs w:val="24"/>
        </w:rPr>
        <w:t>(</w:t>
      </w:r>
      <w:r>
        <w:rPr>
          <w:rFonts w:ascii="Times New Roman" w:hAnsi="宋体"/>
          <w:spacing w:val="20"/>
          <w:sz w:val="24"/>
          <w:szCs w:val="24"/>
        </w:rPr>
        <w:t>北京时间</w:t>
      </w:r>
      <w:r>
        <w:rPr>
          <w:rFonts w:ascii="Times New Roman"/>
          <w:spacing w:val="20"/>
          <w:sz w:val="24"/>
          <w:szCs w:val="24"/>
        </w:rPr>
        <w:t>)</w:t>
      </w:r>
      <w:r>
        <w:rPr>
          <w:rFonts w:ascii="Times New Roman" w:hAnsi="宋体"/>
          <w:spacing w:val="20"/>
          <w:sz w:val="24"/>
          <w:szCs w:val="24"/>
        </w:rPr>
        <w:t>之前</w:t>
      </w:r>
      <w:r>
        <w:rPr>
          <w:rFonts w:ascii="Times New Roman" w:hAnsi="宋体" w:hint="eastAsia"/>
          <w:spacing w:val="20"/>
          <w:sz w:val="24"/>
          <w:szCs w:val="24"/>
        </w:rPr>
        <w:t>，</w:t>
      </w:r>
      <w:r>
        <w:rPr>
          <w:rFonts w:ascii="Times New Roman" w:hAnsi="宋体"/>
          <w:spacing w:val="20"/>
          <w:sz w:val="24"/>
          <w:szCs w:val="24"/>
        </w:rPr>
        <w:t>按本合同第</w:t>
      </w:r>
      <w:r>
        <w:rPr>
          <w:rFonts w:ascii="Times New Roman"/>
          <w:spacing w:val="20"/>
          <w:sz w:val="24"/>
          <w:szCs w:val="24"/>
        </w:rPr>
        <w:t>8.</w:t>
      </w:r>
      <w:r>
        <w:rPr>
          <w:rFonts w:ascii="Times New Roman" w:hint="eastAsia"/>
          <w:spacing w:val="20"/>
          <w:sz w:val="24"/>
          <w:szCs w:val="24"/>
        </w:rPr>
        <w:t>5</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付款顺序</w:t>
      </w:r>
      <w:r>
        <w:rPr>
          <w:rFonts w:ascii="Times New Roman"/>
          <w:i/>
          <w:spacing w:val="20"/>
          <w:sz w:val="24"/>
          <w:szCs w:val="24"/>
        </w:rPr>
        <w:t>)</w:t>
      </w:r>
      <w:r>
        <w:rPr>
          <w:rFonts w:ascii="Times New Roman" w:hAnsi="宋体"/>
          <w:spacing w:val="20"/>
          <w:sz w:val="24"/>
          <w:szCs w:val="24"/>
        </w:rPr>
        <w:t>约定的顺序和比例付至各</w:t>
      </w:r>
      <w:r>
        <w:rPr>
          <w:rFonts w:ascii="Times New Roman" w:hAnsi="宋体"/>
          <w:b/>
          <w:spacing w:val="20"/>
          <w:sz w:val="24"/>
          <w:szCs w:val="24"/>
          <w:u w:val="single"/>
        </w:rPr>
        <w:t>银团成员行账户</w:t>
      </w:r>
      <w:r>
        <w:rPr>
          <w:rFonts w:ascii="Times New Roman" w:hAnsi="宋体"/>
          <w:spacing w:val="20"/>
          <w:sz w:val="24"/>
          <w:szCs w:val="24"/>
        </w:rPr>
        <w:t>。</w:t>
      </w:r>
    </w:p>
    <w:p w14:paraId="396BCC90" w14:textId="77777777" w:rsidR="00E6040E" w:rsidRDefault="00E6040E">
      <w:pPr>
        <w:widowControl/>
        <w:spacing w:line="360" w:lineRule="exact"/>
        <w:jc w:val="both"/>
        <w:rPr>
          <w:rFonts w:ascii="Times New Roman"/>
          <w:spacing w:val="20"/>
          <w:sz w:val="24"/>
          <w:szCs w:val="24"/>
        </w:rPr>
      </w:pPr>
    </w:p>
    <w:p w14:paraId="7793826E" w14:textId="284DCA8B" w:rsidR="00E6040E" w:rsidRDefault="00E6040E">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在</w:t>
      </w:r>
      <w:r>
        <w:rPr>
          <w:rFonts w:ascii="Times New Roman" w:hAnsi="宋体" w:hint="eastAsia"/>
          <w:b/>
          <w:spacing w:val="20"/>
          <w:sz w:val="24"/>
          <w:szCs w:val="24"/>
          <w:u w:val="single"/>
        </w:rPr>
        <w:t>贷款人</w:t>
      </w:r>
      <w:r>
        <w:rPr>
          <w:rFonts w:ascii="Times New Roman" w:hint="eastAsia"/>
          <w:spacing w:val="20"/>
          <w:sz w:val="24"/>
          <w:szCs w:val="24"/>
        </w:rPr>
        <w:t>受托支付的情况下，因</w:t>
      </w:r>
      <w:r>
        <w:rPr>
          <w:rFonts w:ascii="Times New Roman" w:hint="eastAsia"/>
          <w:b/>
          <w:spacing w:val="20"/>
          <w:sz w:val="24"/>
          <w:szCs w:val="24"/>
          <w:u w:val="single"/>
        </w:rPr>
        <w:t>借款人</w:t>
      </w:r>
      <w:r>
        <w:rPr>
          <w:rFonts w:ascii="Times New Roman" w:hint="eastAsia"/>
          <w:spacing w:val="20"/>
          <w:sz w:val="24"/>
          <w:szCs w:val="24"/>
        </w:rPr>
        <w:t>提供的委托支付信息及相关交易资料不真实、不准确、不完整</w:t>
      </w:r>
      <w:r w:rsidR="00462E6A">
        <w:rPr>
          <w:rFonts w:ascii="Times New Roman" w:hint="eastAsia"/>
          <w:spacing w:val="20"/>
          <w:sz w:val="24"/>
          <w:szCs w:val="24"/>
        </w:rPr>
        <w:t>、无效</w:t>
      </w:r>
      <w:r>
        <w:rPr>
          <w:rFonts w:ascii="Times New Roman" w:hint="eastAsia"/>
          <w:spacing w:val="20"/>
          <w:sz w:val="24"/>
          <w:szCs w:val="24"/>
        </w:rPr>
        <w:t>导致</w:t>
      </w:r>
      <w:r>
        <w:rPr>
          <w:rFonts w:ascii="Times New Roman" w:hint="eastAsia"/>
          <w:b/>
          <w:spacing w:val="20"/>
          <w:sz w:val="24"/>
          <w:szCs w:val="24"/>
          <w:u w:val="single"/>
        </w:rPr>
        <w:t>代理行</w:t>
      </w:r>
      <w:r>
        <w:rPr>
          <w:rFonts w:ascii="Times New Roman" w:hint="eastAsia"/>
          <w:spacing w:val="20"/>
          <w:sz w:val="24"/>
          <w:szCs w:val="24"/>
        </w:rPr>
        <w:t>的受托支付义务未能及时完成的，</w:t>
      </w:r>
      <w:r>
        <w:rPr>
          <w:rFonts w:ascii="Times New Roman" w:hint="eastAsia"/>
          <w:b/>
          <w:spacing w:val="20"/>
          <w:sz w:val="24"/>
          <w:szCs w:val="24"/>
          <w:u w:val="single"/>
        </w:rPr>
        <w:t>代理行</w:t>
      </w:r>
      <w:r>
        <w:rPr>
          <w:rFonts w:ascii="Times New Roman" w:hint="eastAsia"/>
          <w:spacing w:val="20"/>
          <w:sz w:val="24"/>
          <w:szCs w:val="24"/>
        </w:rPr>
        <w:t>不承担任何责任，</w:t>
      </w:r>
      <w:r>
        <w:rPr>
          <w:rFonts w:ascii="Times New Roman" w:hint="eastAsia"/>
          <w:b/>
          <w:spacing w:val="20"/>
          <w:sz w:val="24"/>
          <w:szCs w:val="24"/>
          <w:u w:val="single"/>
        </w:rPr>
        <w:t>借款人</w:t>
      </w:r>
      <w:r>
        <w:rPr>
          <w:rFonts w:ascii="Times New Roman" w:hint="eastAsia"/>
          <w:spacing w:val="20"/>
          <w:sz w:val="24"/>
          <w:szCs w:val="24"/>
        </w:rPr>
        <w:t>在本合同项下的还款义务不受影响。</w:t>
      </w:r>
    </w:p>
    <w:p w14:paraId="70FFB928" w14:textId="77777777" w:rsidR="00E6040E" w:rsidRDefault="00E6040E">
      <w:pPr>
        <w:widowControl/>
        <w:spacing w:line="360" w:lineRule="exact"/>
        <w:ind w:left="850"/>
        <w:jc w:val="both"/>
        <w:rPr>
          <w:rFonts w:ascii="Times New Roman"/>
          <w:spacing w:val="20"/>
          <w:sz w:val="24"/>
          <w:szCs w:val="24"/>
        </w:rPr>
      </w:pPr>
    </w:p>
    <w:p w14:paraId="1D6F35D6" w14:textId="7B88AB8A" w:rsidR="00E6040E" w:rsidRDefault="00E6040E">
      <w:pPr>
        <w:widowControl/>
        <w:numPr>
          <w:ilvl w:val="0"/>
          <w:numId w:val="32"/>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如果发生</w:t>
      </w:r>
      <w:r>
        <w:rPr>
          <w:rFonts w:ascii="Times New Roman" w:hint="eastAsia"/>
          <w:b/>
          <w:spacing w:val="20"/>
          <w:sz w:val="24"/>
          <w:szCs w:val="24"/>
          <w:u w:val="single"/>
        </w:rPr>
        <w:t>借款人</w:t>
      </w:r>
      <w:r w:rsidR="006C35F7">
        <w:rPr>
          <w:rFonts w:ascii="Times New Roman" w:hint="eastAsia"/>
          <w:b/>
          <w:spacing w:val="20"/>
          <w:sz w:val="24"/>
          <w:szCs w:val="24"/>
          <w:u w:val="single"/>
        </w:rPr>
        <w:t>交易对象</w:t>
      </w:r>
      <w:r>
        <w:rPr>
          <w:rFonts w:ascii="Times New Roman" w:hint="eastAsia"/>
          <w:b/>
          <w:spacing w:val="20"/>
          <w:sz w:val="24"/>
          <w:szCs w:val="24"/>
          <w:u w:val="single"/>
        </w:rPr>
        <w:t>账户</w:t>
      </w:r>
      <w:r>
        <w:rPr>
          <w:rFonts w:ascii="Times New Roman" w:hint="eastAsia"/>
          <w:spacing w:val="20"/>
          <w:sz w:val="24"/>
          <w:szCs w:val="24"/>
        </w:rPr>
        <w:t>开户行退款，导致</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无法</w:t>
      </w:r>
      <w:proofErr w:type="gramEnd"/>
      <w:r>
        <w:rPr>
          <w:rFonts w:ascii="Times New Roman" w:hint="eastAsia"/>
          <w:spacing w:val="20"/>
          <w:sz w:val="24"/>
          <w:szCs w:val="24"/>
        </w:rPr>
        <w:t>及时将</w:t>
      </w:r>
      <w:r>
        <w:rPr>
          <w:rFonts w:ascii="Times New Roman" w:hint="eastAsia"/>
          <w:b/>
          <w:spacing w:val="20"/>
          <w:sz w:val="24"/>
          <w:szCs w:val="24"/>
          <w:u w:val="single"/>
        </w:rPr>
        <w:t>贷款资金</w:t>
      </w:r>
      <w:r>
        <w:rPr>
          <w:rFonts w:ascii="Times New Roman" w:hint="eastAsia"/>
          <w:spacing w:val="20"/>
          <w:sz w:val="24"/>
          <w:szCs w:val="24"/>
        </w:rPr>
        <w:t>支付给其交易相对方，</w:t>
      </w:r>
      <w:r>
        <w:rPr>
          <w:rFonts w:ascii="Times New Roman" w:hint="eastAsia"/>
          <w:b/>
          <w:spacing w:val="20"/>
          <w:sz w:val="24"/>
          <w:szCs w:val="24"/>
          <w:u w:val="single"/>
        </w:rPr>
        <w:t>代理行</w:t>
      </w:r>
      <w:r>
        <w:rPr>
          <w:rFonts w:ascii="Times New Roman" w:hint="eastAsia"/>
          <w:spacing w:val="20"/>
          <w:sz w:val="24"/>
          <w:szCs w:val="24"/>
        </w:rPr>
        <w:t>不承担任何责任，</w:t>
      </w:r>
      <w:r>
        <w:rPr>
          <w:rFonts w:ascii="Times New Roman" w:hint="eastAsia"/>
          <w:b/>
          <w:spacing w:val="20"/>
          <w:sz w:val="24"/>
          <w:szCs w:val="24"/>
          <w:u w:val="single"/>
        </w:rPr>
        <w:t>借款人</w:t>
      </w:r>
      <w:r>
        <w:rPr>
          <w:rFonts w:ascii="Times New Roman" w:hint="eastAsia"/>
          <w:spacing w:val="20"/>
          <w:sz w:val="24"/>
          <w:szCs w:val="24"/>
        </w:rPr>
        <w:t>在本合同项下的还款义务不受影响。对于</w:t>
      </w:r>
      <w:r>
        <w:rPr>
          <w:rFonts w:ascii="Times New Roman" w:hint="eastAsia"/>
          <w:b/>
          <w:spacing w:val="20"/>
          <w:sz w:val="24"/>
          <w:szCs w:val="24"/>
          <w:u w:val="single"/>
        </w:rPr>
        <w:t>借款人</w:t>
      </w:r>
      <w:r w:rsidR="006C35F7">
        <w:rPr>
          <w:rFonts w:ascii="Times New Roman" w:hint="eastAsia"/>
          <w:b/>
          <w:spacing w:val="20"/>
          <w:sz w:val="24"/>
          <w:szCs w:val="24"/>
          <w:u w:val="single"/>
        </w:rPr>
        <w:t>交易对象</w:t>
      </w:r>
      <w:r>
        <w:rPr>
          <w:rFonts w:ascii="Times New Roman" w:hint="eastAsia"/>
          <w:b/>
          <w:spacing w:val="20"/>
          <w:sz w:val="24"/>
          <w:szCs w:val="24"/>
          <w:u w:val="single"/>
        </w:rPr>
        <w:t>账户</w:t>
      </w:r>
      <w:r>
        <w:rPr>
          <w:rFonts w:ascii="Times New Roman" w:hint="eastAsia"/>
          <w:spacing w:val="20"/>
          <w:sz w:val="24"/>
          <w:szCs w:val="24"/>
        </w:rPr>
        <w:t>开户行退回的款项，</w:t>
      </w:r>
      <w:r>
        <w:rPr>
          <w:rFonts w:ascii="Times New Roman" w:hint="eastAsia"/>
          <w:b/>
          <w:spacing w:val="20"/>
          <w:sz w:val="24"/>
          <w:szCs w:val="24"/>
          <w:u w:val="single"/>
        </w:rPr>
        <w:t>借款人</w:t>
      </w:r>
      <w:r>
        <w:rPr>
          <w:rFonts w:ascii="Times New Roman" w:hint="eastAsia"/>
          <w:spacing w:val="20"/>
          <w:sz w:val="24"/>
          <w:szCs w:val="24"/>
        </w:rPr>
        <w:t>在此授权</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予以</w:t>
      </w:r>
      <w:proofErr w:type="gramEnd"/>
      <w:r>
        <w:rPr>
          <w:rFonts w:ascii="Times New Roman" w:hint="eastAsia"/>
          <w:spacing w:val="20"/>
          <w:sz w:val="24"/>
          <w:szCs w:val="24"/>
        </w:rPr>
        <w:t>冻结。在此情形下，</w:t>
      </w:r>
      <w:r>
        <w:rPr>
          <w:rFonts w:ascii="Times New Roman" w:hint="eastAsia"/>
          <w:b/>
          <w:spacing w:val="20"/>
          <w:sz w:val="24"/>
          <w:szCs w:val="24"/>
          <w:u w:val="single"/>
        </w:rPr>
        <w:t>借款人</w:t>
      </w:r>
      <w:r>
        <w:rPr>
          <w:rFonts w:ascii="Times New Roman" w:hint="eastAsia"/>
          <w:spacing w:val="20"/>
          <w:sz w:val="24"/>
          <w:szCs w:val="24"/>
        </w:rPr>
        <w:t>应重新提交支付委托及用途证明材料等，经</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spacing w:val="20"/>
          <w:sz w:val="24"/>
          <w:szCs w:val="24"/>
        </w:rPr>
        <w:t>依其自行决定</w:t>
      </w:r>
      <w:r>
        <w:rPr>
          <w:rFonts w:ascii="Times New Roman" w:hint="eastAsia"/>
          <w:spacing w:val="20"/>
          <w:sz w:val="24"/>
          <w:szCs w:val="24"/>
        </w:rPr>
        <w:t>)</w:t>
      </w:r>
      <w:r>
        <w:rPr>
          <w:rFonts w:ascii="Times New Roman" w:hint="eastAsia"/>
          <w:spacing w:val="20"/>
          <w:sz w:val="24"/>
          <w:szCs w:val="24"/>
        </w:rPr>
        <w:t>审核同意后，将</w:t>
      </w:r>
      <w:r>
        <w:rPr>
          <w:rFonts w:ascii="Times New Roman" w:hint="eastAsia"/>
          <w:b/>
          <w:spacing w:val="20"/>
          <w:sz w:val="24"/>
          <w:szCs w:val="24"/>
          <w:u w:val="single"/>
        </w:rPr>
        <w:t>贷款资金</w:t>
      </w:r>
      <w:r>
        <w:rPr>
          <w:rFonts w:ascii="Times New Roman" w:hint="eastAsia"/>
          <w:spacing w:val="20"/>
          <w:sz w:val="24"/>
          <w:szCs w:val="24"/>
        </w:rPr>
        <w:t>通过</w:t>
      </w:r>
      <w:r>
        <w:rPr>
          <w:rFonts w:ascii="Times New Roman" w:hAnsi="宋体"/>
          <w:b/>
          <w:spacing w:val="20"/>
          <w:sz w:val="24"/>
          <w:szCs w:val="24"/>
          <w:u w:val="single"/>
        </w:rPr>
        <w:t>贷款资金账户</w:t>
      </w:r>
      <w:r>
        <w:rPr>
          <w:rFonts w:ascii="Times New Roman" w:hint="eastAsia"/>
          <w:spacing w:val="20"/>
          <w:sz w:val="24"/>
          <w:szCs w:val="24"/>
        </w:rPr>
        <w:t>支付至</w:t>
      </w:r>
      <w:r>
        <w:rPr>
          <w:rFonts w:ascii="Times New Roman" w:hint="eastAsia"/>
          <w:b/>
          <w:spacing w:val="20"/>
          <w:sz w:val="24"/>
          <w:szCs w:val="24"/>
          <w:u w:val="single"/>
        </w:rPr>
        <w:t>借款人</w:t>
      </w:r>
      <w:r w:rsidR="006C35F7">
        <w:rPr>
          <w:rFonts w:ascii="Times New Roman" w:hint="eastAsia"/>
          <w:b/>
          <w:spacing w:val="20"/>
          <w:sz w:val="24"/>
          <w:szCs w:val="24"/>
          <w:u w:val="single"/>
        </w:rPr>
        <w:t>交易对象</w:t>
      </w:r>
      <w:r>
        <w:rPr>
          <w:rFonts w:ascii="Times New Roman" w:hint="eastAsia"/>
          <w:b/>
          <w:spacing w:val="20"/>
          <w:sz w:val="24"/>
          <w:szCs w:val="24"/>
          <w:u w:val="single"/>
        </w:rPr>
        <w:t>账户</w:t>
      </w:r>
      <w:r>
        <w:rPr>
          <w:rFonts w:ascii="Times New Roman" w:hint="eastAsia"/>
          <w:spacing w:val="20"/>
          <w:sz w:val="24"/>
          <w:szCs w:val="24"/>
        </w:rPr>
        <w:t>。</w:t>
      </w:r>
    </w:p>
    <w:p w14:paraId="4E71016C" w14:textId="77777777" w:rsidR="00E6040E" w:rsidRDefault="00E6040E">
      <w:pPr>
        <w:widowControl/>
        <w:spacing w:line="360" w:lineRule="exact"/>
        <w:jc w:val="both"/>
        <w:rPr>
          <w:rFonts w:ascii="Times New Roman"/>
          <w:spacing w:val="20"/>
          <w:sz w:val="24"/>
          <w:szCs w:val="24"/>
        </w:rPr>
      </w:pPr>
    </w:p>
    <w:p w14:paraId="60506C4A" w14:textId="77777777" w:rsidR="00E6040E" w:rsidRDefault="00E6040E">
      <w:pPr>
        <w:pStyle w:val="1TimesNewRoman"/>
        <w:widowControl/>
        <w:numPr>
          <w:ilvl w:val="1"/>
          <w:numId w:val="29"/>
        </w:numPr>
        <w:tabs>
          <w:tab w:val="clear" w:pos="720"/>
        </w:tabs>
        <w:ind w:left="850" w:hanging="850"/>
        <w:rPr>
          <w:rFonts w:hAnsi="Times New Roman"/>
        </w:rPr>
      </w:pPr>
      <w:bookmarkStart w:id="245" w:name="_Toc153620493"/>
      <w:bookmarkStart w:id="246" w:name="_Toc153673678"/>
      <w:bookmarkStart w:id="247" w:name="_Toc153923615"/>
      <w:bookmarkStart w:id="248" w:name="_Toc153966512"/>
      <w:bookmarkStart w:id="249" w:name="_Toc154337455"/>
      <w:bookmarkStart w:id="250" w:name="_Toc161756328"/>
      <w:bookmarkStart w:id="251" w:name="_Toc351801042"/>
      <w:bookmarkStart w:id="252" w:name="_Toc211958520"/>
      <w:r>
        <w:t>付款顺序</w:t>
      </w:r>
      <w:bookmarkEnd w:id="245"/>
      <w:bookmarkEnd w:id="246"/>
      <w:bookmarkEnd w:id="247"/>
      <w:bookmarkEnd w:id="248"/>
      <w:bookmarkEnd w:id="249"/>
      <w:bookmarkEnd w:id="250"/>
      <w:bookmarkEnd w:id="251"/>
      <w:bookmarkEnd w:id="252"/>
    </w:p>
    <w:p w14:paraId="08574DD8" w14:textId="77777777" w:rsidR="00E6040E" w:rsidRDefault="00E6040E">
      <w:pPr>
        <w:keepNext/>
        <w:widowControl/>
        <w:spacing w:line="360" w:lineRule="exact"/>
        <w:jc w:val="both"/>
        <w:rPr>
          <w:rFonts w:ascii="Times New Roman"/>
          <w:spacing w:val="20"/>
          <w:sz w:val="24"/>
          <w:szCs w:val="24"/>
        </w:rPr>
      </w:pPr>
    </w:p>
    <w:p w14:paraId="18520DB8" w14:textId="77777777" w:rsidR="00E6040E" w:rsidRDefault="00E6040E">
      <w:pPr>
        <w:widowControl/>
        <w:spacing w:line="360" w:lineRule="exact"/>
        <w:ind w:left="840" w:firstLine="10"/>
        <w:jc w:val="both"/>
        <w:rPr>
          <w:rFonts w:ascii="Times New Roman"/>
          <w:b/>
          <w:spacing w:val="20"/>
          <w:sz w:val="24"/>
          <w:szCs w:val="24"/>
        </w:rPr>
      </w:pPr>
      <w:r>
        <w:rPr>
          <w:rFonts w:ascii="Times New Roman" w:hAnsi="宋体" w:hint="eastAsia"/>
          <w:spacing w:val="20"/>
          <w:sz w:val="24"/>
          <w:szCs w:val="24"/>
        </w:rPr>
        <w:t>除非</w:t>
      </w:r>
      <w:r>
        <w:rPr>
          <w:rFonts w:ascii="Times New Roman" w:hAnsi="宋体"/>
          <w:spacing w:val="20"/>
          <w:sz w:val="24"/>
          <w:szCs w:val="24"/>
        </w:rPr>
        <w:t>法律法规另有要求</w:t>
      </w:r>
      <w:r>
        <w:rPr>
          <w:rFonts w:ascii="Times New Roman" w:hAnsi="宋体" w:hint="eastAsia"/>
          <w:spacing w:val="20"/>
          <w:sz w:val="24"/>
          <w:szCs w:val="24"/>
        </w:rPr>
        <w:t>，</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按照以下顺序分配其在本合同第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借款人付款</w:t>
      </w:r>
      <w:r>
        <w:rPr>
          <w:rFonts w:ascii="Times New Roman"/>
          <w:i/>
          <w:spacing w:val="20"/>
          <w:sz w:val="24"/>
          <w:szCs w:val="24"/>
        </w:rPr>
        <w:t>)</w:t>
      </w:r>
      <w:r>
        <w:rPr>
          <w:rFonts w:ascii="Times New Roman" w:hAnsi="宋体"/>
          <w:spacing w:val="20"/>
          <w:sz w:val="24"/>
          <w:szCs w:val="24"/>
        </w:rPr>
        <w:t>项下收到的各笔款项：</w:t>
      </w:r>
    </w:p>
    <w:p w14:paraId="1EE512CE" w14:textId="77777777" w:rsidR="00E6040E" w:rsidRDefault="00E6040E">
      <w:pPr>
        <w:widowControl/>
        <w:spacing w:line="360" w:lineRule="exact"/>
        <w:ind w:left="840" w:hanging="840"/>
        <w:jc w:val="both"/>
        <w:rPr>
          <w:rFonts w:ascii="Times New Roman"/>
          <w:b/>
          <w:spacing w:val="20"/>
          <w:sz w:val="24"/>
          <w:szCs w:val="24"/>
        </w:rPr>
      </w:pPr>
    </w:p>
    <w:p w14:paraId="550F1CD6" w14:textId="77777777"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支付本合同第</w:t>
      </w:r>
      <w:r>
        <w:rPr>
          <w:rFonts w:ascii="Times New Roman"/>
          <w:spacing w:val="20"/>
          <w:sz w:val="24"/>
          <w:szCs w:val="24"/>
        </w:rPr>
        <w:t>17.1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银团费用</w:t>
      </w:r>
      <w:r>
        <w:rPr>
          <w:rFonts w:ascii="Times New Roman"/>
          <w:spacing w:val="20"/>
          <w:sz w:val="24"/>
          <w:szCs w:val="24"/>
        </w:rPr>
        <w:t>)</w:t>
      </w:r>
      <w:r>
        <w:rPr>
          <w:rFonts w:ascii="Times New Roman" w:hAnsi="宋体"/>
          <w:spacing w:val="20"/>
          <w:sz w:val="24"/>
          <w:szCs w:val="24"/>
        </w:rPr>
        <w:t>项下</w:t>
      </w:r>
      <w:r>
        <w:rPr>
          <w:rFonts w:ascii="Times New Roman" w:hAnsi="宋体" w:hint="eastAsia"/>
          <w:spacing w:val="20"/>
          <w:sz w:val="24"/>
          <w:szCs w:val="24"/>
        </w:rPr>
        <w:t>约定的</w:t>
      </w:r>
      <w:r>
        <w:rPr>
          <w:rFonts w:ascii="Times New Roman" w:hAnsi="宋体"/>
          <w:spacing w:val="20"/>
          <w:sz w:val="24"/>
          <w:szCs w:val="24"/>
        </w:rPr>
        <w:t>到期应付的任何代理费以及</w:t>
      </w:r>
      <w:r>
        <w:rPr>
          <w:rFonts w:ascii="Times New Roman" w:hAnsi="宋体" w:hint="eastAsia"/>
          <w:spacing w:val="20"/>
          <w:sz w:val="24"/>
          <w:szCs w:val="24"/>
        </w:rPr>
        <w:t>补偿</w:t>
      </w:r>
      <w:r>
        <w:rPr>
          <w:rFonts w:ascii="Times New Roman" w:hAnsi="宋体"/>
          <w:b/>
          <w:spacing w:val="20"/>
          <w:sz w:val="24"/>
          <w:szCs w:val="24"/>
          <w:u w:val="single"/>
        </w:rPr>
        <w:t>代理行</w:t>
      </w:r>
      <w:r>
        <w:rPr>
          <w:rFonts w:ascii="Times New Roman" w:hAnsi="宋体"/>
          <w:spacing w:val="20"/>
          <w:sz w:val="24"/>
          <w:szCs w:val="24"/>
        </w:rPr>
        <w:t>在执行</w:t>
      </w:r>
      <w:r>
        <w:rPr>
          <w:rFonts w:ascii="Times New Roman" w:hAnsi="宋体"/>
          <w:b/>
          <w:spacing w:val="20"/>
          <w:sz w:val="24"/>
          <w:szCs w:val="24"/>
          <w:u w:val="single"/>
        </w:rPr>
        <w:t>融资文件</w:t>
      </w:r>
      <w:r>
        <w:rPr>
          <w:rFonts w:ascii="Times New Roman" w:hAnsi="宋体"/>
          <w:spacing w:val="20"/>
          <w:sz w:val="24"/>
          <w:szCs w:val="24"/>
        </w:rPr>
        <w:t>的过程所发生的合理成本和支出</w:t>
      </w:r>
      <w:r>
        <w:rPr>
          <w:rFonts w:ascii="Times New Roman" w:hAnsi="宋体" w:hint="eastAsia"/>
          <w:spacing w:val="20"/>
          <w:sz w:val="24"/>
          <w:szCs w:val="24"/>
        </w:rPr>
        <w:t>；</w:t>
      </w:r>
    </w:p>
    <w:p w14:paraId="7A35BCEB" w14:textId="77777777" w:rsidR="00BB2EC4" w:rsidRDefault="00BB2EC4" w:rsidP="0006509C">
      <w:pPr>
        <w:widowControl/>
        <w:tabs>
          <w:tab w:val="left" w:pos="1530"/>
        </w:tabs>
        <w:spacing w:line="360" w:lineRule="exact"/>
        <w:ind w:left="1530"/>
        <w:jc w:val="both"/>
        <w:rPr>
          <w:rFonts w:ascii="Times New Roman"/>
          <w:spacing w:val="20"/>
          <w:sz w:val="24"/>
          <w:szCs w:val="24"/>
        </w:rPr>
      </w:pPr>
    </w:p>
    <w:p w14:paraId="7A9D7A94" w14:textId="77777777"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int="eastAsia"/>
          <w:spacing w:val="20"/>
          <w:sz w:val="24"/>
          <w:szCs w:val="24"/>
        </w:rPr>
        <w:t>支付</w:t>
      </w:r>
      <w:r w:rsidR="00EA7091" w:rsidRPr="00EA7091">
        <w:rPr>
          <w:rFonts w:ascii="Times New Roman" w:hint="eastAsia"/>
          <w:spacing w:val="20"/>
          <w:sz w:val="24"/>
          <w:szCs w:val="24"/>
        </w:rPr>
        <w:t>本合同第</w:t>
      </w:r>
      <w:r w:rsidR="00EA7091" w:rsidRPr="00EA7091">
        <w:rPr>
          <w:rFonts w:ascii="Times New Roman" w:hint="eastAsia"/>
          <w:spacing w:val="20"/>
          <w:sz w:val="24"/>
          <w:szCs w:val="24"/>
        </w:rPr>
        <w:t>17.1</w:t>
      </w:r>
      <w:r w:rsidR="00EA7091" w:rsidRPr="00EA7091">
        <w:rPr>
          <w:rFonts w:ascii="Times New Roman" w:hint="eastAsia"/>
          <w:spacing w:val="20"/>
          <w:sz w:val="24"/>
          <w:szCs w:val="24"/>
        </w:rPr>
        <w:t>条</w:t>
      </w:r>
      <w:r w:rsidR="00EA7091" w:rsidRPr="00EA7091">
        <w:rPr>
          <w:rFonts w:ascii="Times New Roman" w:hint="eastAsia"/>
          <w:i/>
          <w:spacing w:val="20"/>
          <w:sz w:val="24"/>
          <w:szCs w:val="24"/>
        </w:rPr>
        <w:t>（银团费用）</w:t>
      </w:r>
      <w:r w:rsidR="00EA7091" w:rsidRPr="00EA7091">
        <w:rPr>
          <w:rFonts w:ascii="Times New Roman" w:hint="eastAsia"/>
          <w:spacing w:val="20"/>
          <w:sz w:val="24"/>
          <w:szCs w:val="24"/>
        </w:rPr>
        <w:t>项下</w:t>
      </w:r>
      <w:r>
        <w:rPr>
          <w:rFonts w:ascii="Times New Roman" w:hAnsi="宋体"/>
          <w:spacing w:val="20"/>
          <w:sz w:val="24"/>
          <w:szCs w:val="24"/>
        </w:rPr>
        <w:t>到期应付的任何</w:t>
      </w:r>
      <w:r>
        <w:rPr>
          <w:rFonts w:ascii="Times New Roman" w:hAnsi="宋体" w:hint="eastAsia"/>
          <w:spacing w:val="20"/>
          <w:sz w:val="24"/>
          <w:szCs w:val="24"/>
        </w:rPr>
        <w:t>安排</w:t>
      </w:r>
      <w:r>
        <w:rPr>
          <w:rFonts w:ascii="Times New Roman" w:hAnsi="宋体"/>
          <w:spacing w:val="20"/>
          <w:sz w:val="24"/>
          <w:szCs w:val="24"/>
        </w:rPr>
        <w:t>费</w:t>
      </w:r>
      <w:r>
        <w:rPr>
          <w:rFonts w:ascii="Times New Roman" w:hAnsi="宋体" w:hint="eastAsia"/>
          <w:spacing w:val="20"/>
          <w:sz w:val="24"/>
          <w:szCs w:val="24"/>
        </w:rPr>
        <w:t>；</w:t>
      </w:r>
    </w:p>
    <w:p w14:paraId="06747FAC" w14:textId="77777777" w:rsidR="00E6040E" w:rsidRDefault="00E6040E">
      <w:pPr>
        <w:widowControl/>
        <w:spacing w:line="360" w:lineRule="exact"/>
        <w:ind w:left="850"/>
        <w:jc w:val="both"/>
        <w:rPr>
          <w:rFonts w:ascii="Times New Roman"/>
          <w:spacing w:val="20"/>
          <w:sz w:val="24"/>
          <w:szCs w:val="24"/>
        </w:rPr>
      </w:pPr>
    </w:p>
    <w:p w14:paraId="3E529F5C" w14:textId="77777777"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按照</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承贷比例</w:t>
      </w:r>
      <w:r>
        <w:rPr>
          <w:rFonts w:ascii="Times New Roman" w:hAnsi="宋体"/>
          <w:spacing w:val="20"/>
          <w:sz w:val="24"/>
          <w:szCs w:val="24"/>
        </w:rPr>
        <w:t>支付本合同第</w:t>
      </w:r>
      <w:r>
        <w:rPr>
          <w:rFonts w:ascii="Times New Roman"/>
          <w:spacing w:val="20"/>
          <w:sz w:val="24"/>
          <w:szCs w:val="24"/>
        </w:rPr>
        <w:t>17.1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银团费用</w:t>
      </w:r>
      <w:r>
        <w:rPr>
          <w:rFonts w:ascii="Times New Roman"/>
          <w:spacing w:val="20"/>
          <w:sz w:val="24"/>
          <w:szCs w:val="24"/>
        </w:rPr>
        <w:t>)</w:t>
      </w:r>
      <w:r>
        <w:rPr>
          <w:rFonts w:ascii="Times New Roman" w:hAnsi="宋体"/>
          <w:spacing w:val="20"/>
          <w:sz w:val="24"/>
          <w:szCs w:val="24"/>
        </w:rPr>
        <w:t>项下到期应付的任何承诺费</w:t>
      </w:r>
      <w:r>
        <w:rPr>
          <w:rFonts w:ascii="Times New Roman" w:hAnsi="宋体" w:hint="eastAsia"/>
          <w:spacing w:val="20"/>
          <w:sz w:val="24"/>
          <w:szCs w:val="24"/>
        </w:rPr>
        <w:t>；</w:t>
      </w:r>
    </w:p>
    <w:p w14:paraId="02B856E8" w14:textId="77777777" w:rsidR="00E6040E" w:rsidRDefault="00E6040E">
      <w:pPr>
        <w:widowControl/>
        <w:spacing w:line="360" w:lineRule="exact"/>
        <w:ind w:left="850"/>
        <w:jc w:val="both"/>
        <w:rPr>
          <w:rFonts w:ascii="Times New Roman"/>
          <w:spacing w:val="20"/>
          <w:sz w:val="24"/>
          <w:szCs w:val="24"/>
        </w:rPr>
      </w:pPr>
    </w:p>
    <w:p w14:paraId="74EAA485" w14:textId="27211E77"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sidR="00AC1A25" w:rsidRPr="00521AFA">
        <w:rPr>
          <w:rFonts w:ascii="Times New Roman" w:hAnsi="宋体" w:hint="eastAsia"/>
          <w:spacing w:val="20"/>
          <w:sz w:val="24"/>
          <w:szCs w:val="24"/>
        </w:rPr>
        <w:t>按照其</w:t>
      </w:r>
      <w:r w:rsidR="00015530">
        <w:rPr>
          <w:rFonts w:ascii="Times New Roman" w:hAnsi="宋体" w:hint="eastAsia"/>
          <w:spacing w:val="20"/>
          <w:sz w:val="24"/>
          <w:szCs w:val="24"/>
        </w:rPr>
        <w:t>在</w:t>
      </w:r>
      <w:r w:rsidR="00015530" w:rsidRPr="00E02C4B">
        <w:rPr>
          <w:rFonts w:ascii="Times New Roman" w:hAnsi="宋体" w:hint="eastAsia"/>
          <w:b/>
          <w:spacing w:val="20"/>
          <w:sz w:val="24"/>
          <w:szCs w:val="24"/>
          <w:u w:val="single"/>
        </w:rPr>
        <w:t>贷款余额</w:t>
      </w:r>
      <w:r w:rsidR="00015530">
        <w:rPr>
          <w:rFonts w:ascii="Times New Roman" w:hAnsi="宋体" w:hint="eastAsia"/>
          <w:spacing w:val="20"/>
          <w:sz w:val="24"/>
          <w:szCs w:val="24"/>
        </w:rPr>
        <w:t>中所占份额</w:t>
      </w:r>
      <w:r w:rsidR="00AC1A25">
        <w:rPr>
          <w:rFonts w:ascii="Times New Roman" w:hAnsi="宋体" w:hint="eastAsia"/>
          <w:spacing w:val="20"/>
          <w:sz w:val="24"/>
          <w:szCs w:val="24"/>
        </w:rPr>
        <w:t>的</w:t>
      </w:r>
      <w:r>
        <w:rPr>
          <w:rFonts w:ascii="Times New Roman" w:hAnsi="宋体"/>
          <w:spacing w:val="20"/>
          <w:sz w:val="24"/>
          <w:szCs w:val="24"/>
        </w:rPr>
        <w:t>比例支付本合同项下到期应付的任何利息</w:t>
      </w:r>
      <w:r>
        <w:rPr>
          <w:rFonts w:ascii="Times New Roman"/>
          <w:spacing w:val="20"/>
          <w:sz w:val="24"/>
          <w:szCs w:val="24"/>
        </w:rPr>
        <w:t>(</w:t>
      </w:r>
      <w:r>
        <w:rPr>
          <w:rFonts w:ascii="Times New Roman" w:hAnsi="宋体"/>
          <w:spacing w:val="20"/>
          <w:sz w:val="24"/>
          <w:szCs w:val="24"/>
        </w:rPr>
        <w:t>包括但不限于任何复利和罚息</w:t>
      </w:r>
      <w:r>
        <w:rPr>
          <w:rFonts w:ascii="Times New Roman"/>
          <w:spacing w:val="20"/>
          <w:sz w:val="24"/>
          <w:szCs w:val="24"/>
        </w:rPr>
        <w:t>)</w:t>
      </w:r>
      <w:r>
        <w:rPr>
          <w:rFonts w:ascii="Times New Roman" w:hAnsi="宋体" w:hint="eastAsia"/>
          <w:spacing w:val="20"/>
          <w:sz w:val="24"/>
          <w:szCs w:val="24"/>
        </w:rPr>
        <w:t>；</w:t>
      </w:r>
    </w:p>
    <w:p w14:paraId="68B682E5" w14:textId="77777777" w:rsidR="00E6040E" w:rsidRDefault="00E6040E">
      <w:pPr>
        <w:widowControl/>
        <w:spacing w:line="360" w:lineRule="exact"/>
        <w:jc w:val="both"/>
        <w:rPr>
          <w:rFonts w:ascii="Times New Roman"/>
          <w:spacing w:val="20"/>
          <w:sz w:val="24"/>
          <w:szCs w:val="24"/>
        </w:rPr>
      </w:pPr>
    </w:p>
    <w:p w14:paraId="3CC8706C" w14:textId="157EF2E0"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向</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sidR="00AC1A25" w:rsidRPr="00521AFA">
        <w:rPr>
          <w:rFonts w:ascii="Times New Roman" w:hAnsi="宋体" w:hint="eastAsia"/>
          <w:spacing w:val="20"/>
          <w:sz w:val="24"/>
          <w:szCs w:val="24"/>
        </w:rPr>
        <w:t>按照其</w:t>
      </w:r>
      <w:r w:rsidR="00015530">
        <w:rPr>
          <w:rFonts w:ascii="Times New Roman" w:hAnsi="宋体" w:hint="eastAsia"/>
          <w:spacing w:val="20"/>
          <w:sz w:val="24"/>
          <w:szCs w:val="24"/>
        </w:rPr>
        <w:t>在</w:t>
      </w:r>
      <w:r w:rsidR="00015530" w:rsidRPr="00E02C4B">
        <w:rPr>
          <w:rFonts w:ascii="Times New Roman" w:hAnsi="宋体" w:hint="eastAsia"/>
          <w:b/>
          <w:spacing w:val="20"/>
          <w:sz w:val="24"/>
          <w:szCs w:val="24"/>
          <w:u w:val="single"/>
        </w:rPr>
        <w:t>贷款余额</w:t>
      </w:r>
      <w:r w:rsidR="00015530">
        <w:rPr>
          <w:rFonts w:ascii="Times New Roman" w:hAnsi="宋体" w:hint="eastAsia"/>
          <w:spacing w:val="20"/>
          <w:sz w:val="24"/>
          <w:szCs w:val="24"/>
        </w:rPr>
        <w:t>中所占份额</w:t>
      </w:r>
      <w:r w:rsidR="00AC1A25">
        <w:rPr>
          <w:rFonts w:ascii="Times New Roman" w:hAnsi="宋体" w:hint="eastAsia"/>
          <w:spacing w:val="20"/>
          <w:sz w:val="24"/>
          <w:szCs w:val="24"/>
        </w:rPr>
        <w:t>的</w:t>
      </w:r>
      <w:r>
        <w:rPr>
          <w:rFonts w:ascii="Times New Roman" w:hAnsi="宋体"/>
          <w:spacing w:val="20"/>
          <w:sz w:val="24"/>
          <w:szCs w:val="24"/>
        </w:rPr>
        <w:t>比例支付本合同项下到期应付的任何本金</w:t>
      </w:r>
      <w:r>
        <w:rPr>
          <w:rFonts w:ascii="Times New Roman" w:hAnsi="宋体" w:hint="eastAsia"/>
          <w:spacing w:val="20"/>
          <w:sz w:val="24"/>
          <w:szCs w:val="24"/>
        </w:rPr>
        <w:t>；以及</w:t>
      </w:r>
    </w:p>
    <w:p w14:paraId="708DA1EB" w14:textId="77777777" w:rsidR="00E6040E" w:rsidRDefault="00E6040E">
      <w:pPr>
        <w:widowControl/>
        <w:spacing w:line="360" w:lineRule="exact"/>
        <w:jc w:val="both"/>
        <w:rPr>
          <w:rFonts w:ascii="Times New Roman"/>
          <w:spacing w:val="20"/>
          <w:sz w:val="24"/>
          <w:szCs w:val="24"/>
        </w:rPr>
      </w:pPr>
    </w:p>
    <w:p w14:paraId="0489A78A" w14:textId="77777777" w:rsidR="00E6040E" w:rsidRDefault="00E6040E">
      <w:pPr>
        <w:widowControl/>
        <w:numPr>
          <w:ilvl w:val="0"/>
          <w:numId w:val="33"/>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支付本合同项下到期应付的其他款项。</w:t>
      </w:r>
    </w:p>
    <w:p w14:paraId="2FED13A7" w14:textId="478E3DA5" w:rsidR="00E6040E" w:rsidRDefault="00E6040E">
      <w:pPr>
        <w:widowControl/>
        <w:spacing w:line="360" w:lineRule="exact"/>
        <w:jc w:val="both"/>
        <w:rPr>
          <w:rFonts w:ascii="Times New Roman"/>
          <w:spacing w:val="20"/>
          <w:sz w:val="24"/>
          <w:szCs w:val="24"/>
        </w:rPr>
      </w:pPr>
    </w:p>
    <w:p w14:paraId="3517C230" w14:textId="77777777" w:rsidR="00E6040E" w:rsidRDefault="00E6040E">
      <w:pPr>
        <w:pStyle w:val="1TimesNewRoman"/>
        <w:widowControl/>
        <w:numPr>
          <w:ilvl w:val="1"/>
          <w:numId w:val="29"/>
        </w:numPr>
        <w:tabs>
          <w:tab w:val="clear" w:pos="720"/>
        </w:tabs>
        <w:ind w:left="850" w:hanging="850"/>
        <w:rPr>
          <w:rFonts w:hAnsi="Times New Roman"/>
        </w:rPr>
      </w:pPr>
      <w:bookmarkStart w:id="253" w:name="_Toc153620494"/>
      <w:bookmarkStart w:id="254" w:name="_Toc153620495"/>
      <w:bookmarkStart w:id="255" w:name="_Toc153620496"/>
      <w:bookmarkStart w:id="256" w:name="_Toc153620497"/>
      <w:bookmarkStart w:id="257" w:name="_Toc153620498"/>
      <w:bookmarkStart w:id="258" w:name="_Toc153620499"/>
      <w:bookmarkStart w:id="259" w:name="_Toc153620500"/>
      <w:bookmarkStart w:id="260" w:name="_Toc153620501"/>
      <w:bookmarkStart w:id="261" w:name="_Toc153620502"/>
      <w:bookmarkStart w:id="262" w:name="_Toc153620503"/>
      <w:bookmarkStart w:id="263" w:name="_Toc153620504"/>
      <w:bookmarkStart w:id="264" w:name="_Toc153620505"/>
      <w:bookmarkStart w:id="265" w:name="_Toc153620506"/>
      <w:bookmarkStart w:id="266" w:name="_Toc153620507"/>
      <w:bookmarkStart w:id="267" w:name="_Toc153620508"/>
      <w:bookmarkStart w:id="268" w:name="_Toc153620509"/>
      <w:bookmarkStart w:id="269" w:name="_Toc153620510"/>
      <w:bookmarkStart w:id="270" w:name="_Toc153620511"/>
      <w:bookmarkStart w:id="271" w:name="_Toc153620512"/>
      <w:bookmarkStart w:id="272" w:name="_Toc153620513"/>
      <w:bookmarkStart w:id="273" w:name="_Toc153620514"/>
      <w:bookmarkStart w:id="274" w:name="_Toc153620515"/>
      <w:bookmarkStart w:id="275" w:name="_Toc153620516"/>
      <w:bookmarkStart w:id="276" w:name="_Toc153620517"/>
      <w:bookmarkStart w:id="277" w:name="_Toc153620518"/>
      <w:bookmarkStart w:id="278" w:name="_Toc153620519"/>
      <w:bookmarkStart w:id="279" w:name="_Toc153673679"/>
      <w:bookmarkStart w:id="280" w:name="_Toc153923616"/>
      <w:bookmarkStart w:id="281" w:name="_Toc153966513"/>
      <w:bookmarkStart w:id="282" w:name="_Toc154337456"/>
      <w:bookmarkStart w:id="283" w:name="_Toc161756329"/>
      <w:bookmarkStart w:id="284" w:name="_Toc351801043"/>
      <w:bookmarkStart w:id="285" w:name="_Toc203412647"/>
      <w:bookmarkStart w:id="286" w:name="_Toc211958521"/>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t>垫款</w:t>
      </w:r>
      <w:bookmarkEnd w:id="278"/>
      <w:bookmarkEnd w:id="279"/>
      <w:bookmarkEnd w:id="280"/>
      <w:bookmarkEnd w:id="281"/>
      <w:bookmarkEnd w:id="282"/>
      <w:bookmarkEnd w:id="283"/>
      <w:bookmarkEnd w:id="284"/>
      <w:bookmarkEnd w:id="285"/>
      <w:bookmarkEnd w:id="286"/>
    </w:p>
    <w:p w14:paraId="6B818114" w14:textId="77777777" w:rsidR="00E6040E" w:rsidRDefault="00E6040E">
      <w:pPr>
        <w:keepNext/>
        <w:widowControl/>
        <w:spacing w:line="360" w:lineRule="exact"/>
        <w:jc w:val="both"/>
        <w:rPr>
          <w:rFonts w:ascii="Times New Roman"/>
          <w:b/>
          <w:spacing w:val="20"/>
          <w:sz w:val="24"/>
          <w:szCs w:val="24"/>
          <w:u w:val="single"/>
        </w:rPr>
      </w:pPr>
    </w:p>
    <w:p w14:paraId="6241CDB5" w14:textId="77777777" w:rsidR="00E6040E" w:rsidRDefault="00E6040E">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w:t>
      </w:r>
      <w:r>
        <w:rPr>
          <w:rFonts w:ascii="Times New Roman"/>
          <w:spacing w:val="20"/>
          <w:sz w:val="24"/>
          <w:szCs w:val="24"/>
        </w:rPr>
        <w:t>(</w:t>
      </w:r>
      <w:r>
        <w:rPr>
          <w:rFonts w:ascii="Times New Roman" w:hAnsi="宋体"/>
          <w:spacing w:val="20"/>
          <w:sz w:val="24"/>
          <w:szCs w:val="24"/>
        </w:rPr>
        <w:t>但没有义务</w:t>
      </w:r>
      <w:r>
        <w:rPr>
          <w:rFonts w:ascii="Times New Roman"/>
          <w:spacing w:val="20"/>
          <w:sz w:val="24"/>
          <w:szCs w:val="24"/>
        </w:rPr>
        <w:t>)</w:t>
      </w:r>
      <w:r>
        <w:rPr>
          <w:rFonts w:ascii="Times New Roman" w:hAnsi="宋体"/>
          <w:spacing w:val="20"/>
          <w:sz w:val="24"/>
          <w:szCs w:val="24"/>
        </w:rPr>
        <w:t>代本合同任何一方垫付任何款项。</w:t>
      </w:r>
    </w:p>
    <w:p w14:paraId="117D72E5" w14:textId="77777777" w:rsidR="00E6040E" w:rsidRDefault="00E6040E">
      <w:pPr>
        <w:widowControl/>
        <w:tabs>
          <w:tab w:val="left" w:pos="1530"/>
        </w:tabs>
        <w:spacing w:line="360" w:lineRule="exact"/>
        <w:ind w:left="850"/>
        <w:jc w:val="both"/>
        <w:rPr>
          <w:rFonts w:ascii="Times New Roman"/>
          <w:spacing w:val="20"/>
          <w:sz w:val="24"/>
          <w:szCs w:val="24"/>
        </w:rPr>
      </w:pPr>
    </w:p>
    <w:p w14:paraId="14AD8260" w14:textId="7A23BD8F" w:rsidR="00E6040E" w:rsidRDefault="00E6040E">
      <w:pPr>
        <w:widowControl/>
        <w:numPr>
          <w:ilvl w:val="0"/>
          <w:numId w:val="34"/>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应当通过</w:t>
      </w:r>
      <w:r>
        <w:rPr>
          <w:rFonts w:ascii="Times New Roman" w:hAnsi="宋体"/>
          <w:b/>
          <w:spacing w:val="20"/>
          <w:sz w:val="24"/>
          <w:szCs w:val="24"/>
          <w:u w:val="single"/>
        </w:rPr>
        <w:t>代理行</w:t>
      </w:r>
      <w:r>
        <w:rPr>
          <w:rFonts w:ascii="Times New Roman" w:hAnsi="宋体" w:hint="eastAsia"/>
          <w:spacing w:val="20"/>
          <w:sz w:val="24"/>
          <w:szCs w:val="24"/>
        </w:rPr>
        <w:t>向</w:t>
      </w:r>
      <w:r>
        <w:rPr>
          <w:rFonts w:ascii="Times New Roman" w:hAnsi="宋体"/>
          <w:spacing w:val="20"/>
          <w:sz w:val="24"/>
          <w:szCs w:val="24"/>
        </w:rPr>
        <w:t>本合同任何</w:t>
      </w:r>
      <w:r>
        <w:rPr>
          <w:rFonts w:ascii="Times New Roman" w:hAnsi="宋体" w:hint="eastAsia"/>
          <w:spacing w:val="20"/>
          <w:sz w:val="24"/>
          <w:szCs w:val="24"/>
        </w:rPr>
        <w:t>一</w:t>
      </w:r>
      <w:r>
        <w:rPr>
          <w:rFonts w:ascii="Times New Roman" w:hAnsi="宋体"/>
          <w:spacing w:val="20"/>
          <w:sz w:val="24"/>
          <w:szCs w:val="24"/>
        </w:rPr>
        <w:t>方</w:t>
      </w:r>
      <w:r>
        <w:rPr>
          <w:rFonts w:ascii="Times New Roman" w:hAnsi="宋体" w:hint="eastAsia"/>
          <w:spacing w:val="20"/>
          <w:sz w:val="24"/>
          <w:szCs w:val="24"/>
        </w:rPr>
        <w:t>支付任何一笔款项</w:t>
      </w:r>
      <w:r>
        <w:rPr>
          <w:rFonts w:ascii="Times New Roman" w:hAnsi="宋体"/>
          <w:spacing w:val="20"/>
          <w:sz w:val="24"/>
          <w:szCs w:val="24"/>
        </w:rPr>
        <w:t>，而</w:t>
      </w:r>
      <w:r>
        <w:rPr>
          <w:rFonts w:ascii="Times New Roman" w:hAnsi="宋体"/>
          <w:b/>
          <w:spacing w:val="20"/>
          <w:sz w:val="24"/>
          <w:szCs w:val="24"/>
          <w:u w:val="single"/>
        </w:rPr>
        <w:t>代理行</w:t>
      </w:r>
      <w:r>
        <w:rPr>
          <w:rFonts w:ascii="Times New Roman" w:hAnsi="宋体"/>
          <w:spacing w:val="20"/>
          <w:sz w:val="24"/>
          <w:szCs w:val="24"/>
        </w:rPr>
        <w:t>在</w:t>
      </w:r>
      <w:proofErr w:type="gramStart"/>
      <w:r>
        <w:rPr>
          <w:rFonts w:ascii="Times New Roman" w:hAnsi="宋体"/>
          <w:spacing w:val="20"/>
          <w:sz w:val="24"/>
          <w:szCs w:val="24"/>
        </w:rPr>
        <w:t>作出</w:t>
      </w:r>
      <w:proofErr w:type="gramEnd"/>
      <w:r>
        <w:rPr>
          <w:rFonts w:ascii="Times New Roman" w:hAnsi="宋体"/>
          <w:spacing w:val="20"/>
          <w:sz w:val="24"/>
          <w:szCs w:val="24"/>
        </w:rPr>
        <w:t>该</w:t>
      </w:r>
      <w:r>
        <w:rPr>
          <w:rFonts w:ascii="Times New Roman" w:hAnsi="宋体" w:hint="eastAsia"/>
          <w:spacing w:val="20"/>
          <w:sz w:val="24"/>
          <w:szCs w:val="24"/>
        </w:rPr>
        <w:t>等支付的</w:t>
      </w:r>
      <w:r>
        <w:rPr>
          <w:rFonts w:ascii="Times New Roman" w:hAnsi="宋体"/>
          <w:spacing w:val="20"/>
          <w:sz w:val="24"/>
          <w:szCs w:val="24"/>
        </w:rPr>
        <w:t>当日实际</w:t>
      </w:r>
      <w:r>
        <w:rPr>
          <w:rFonts w:ascii="Times New Roman" w:hAnsi="宋体" w:hint="eastAsia"/>
          <w:spacing w:val="20"/>
          <w:sz w:val="24"/>
          <w:szCs w:val="24"/>
        </w:rPr>
        <w:t>上并</w:t>
      </w:r>
      <w:r>
        <w:rPr>
          <w:rFonts w:ascii="Times New Roman" w:hAnsi="宋体"/>
          <w:spacing w:val="20"/>
          <w:sz w:val="24"/>
          <w:szCs w:val="24"/>
        </w:rPr>
        <w:t>没有收到该笔款项，</w:t>
      </w:r>
      <w:r>
        <w:rPr>
          <w:rFonts w:ascii="Times New Roman" w:hAnsi="宋体" w:hint="eastAsia"/>
          <w:spacing w:val="20"/>
          <w:sz w:val="24"/>
          <w:szCs w:val="24"/>
        </w:rPr>
        <w:t>则</w:t>
      </w:r>
      <w:r>
        <w:rPr>
          <w:rFonts w:ascii="Times New Roman" w:hAnsi="宋体"/>
          <w:spacing w:val="20"/>
          <w:sz w:val="24"/>
          <w:szCs w:val="24"/>
        </w:rPr>
        <w:t>经</w:t>
      </w:r>
      <w:r>
        <w:rPr>
          <w:rFonts w:ascii="Times New Roman" w:hAnsi="宋体"/>
          <w:b/>
          <w:spacing w:val="20"/>
          <w:sz w:val="24"/>
          <w:szCs w:val="24"/>
          <w:u w:val="single"/>
        </w:rPr>
        <w:t>代理行</w:t>
      </w:r>
      <w:r w:rsidR="000D6BB8" w:rsidRPr="00D94BEE">
        <w:rPr>
          <w:rFonts w:ascii="Times New Roman" w:hAnsi="宋体" w:hint="eastAsia"/>
          <w:spacing w:val="20"/>
          <w:sz w:val="24"/>
          <w:szCs w:val="24"/>
        </w:rPr>
        <w:t>出具书面说明</w:t>
      </w:r>
      <w:r>
        <w:rPr>
          <w:rFonts w:ascii="Times New Roman" w:hAnsi="宋体"/>
          <w:spacing w:val="20"/>
          <w:sz w:val="24"/>
          <w:szCs w:val="24"/>
        </w:rPr>
        <w:t>，已从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收到</w:t>
      </w:r>
      <w:proofErr w:type="gramEnd"/>
      <w:r>
        <w:rPr>
          <w:rFonts w:ascii="Times New Roman" w:hAnsi="宋体"/>
          <w:spacing w:val="20"/>
          <w:sz w:val="24"/>
          <w:szCs w:val="24"/>
        </w:rPr>
        <w:t>该笔款项的</w:t>
      </w:r>
      <w:r>
        <w:rPr>
          <w:rFonts w:ascii="Times New Roman" w:hAnsi="宋体" w:hint="eastAsia"/>
          <w:spacing w:val="20"/>
          <w:sz w:val="24"/>
          <w:szCs w:val="24"/>
        </w:rPr>
        <w:t>一方</w:t>
      </w:r>
      <w:r>
        <w:rPr>
          <w:rFonts w:ascii="Times New Roman" w:hAnsi="宋体"/>
          <w:spacing w:val="20"/>
          <w:sz w:val="24"/>
          <w:szCs w:val="24"/>
        </w:rPr>
        <w:t>应当立即</w:t>
      </w:r>
      <w:r>
        <w:rPr>
          <w:rFonts w:ascii="Times New Roman" w:hAnsi="宋体" w:hint="eastAsia"/>
          <w:spacing w:val="20"/>
          <w:sz w:val="24"/>
          <w:szCs w:val="24"/>
        </w:rPr>
        <w:t>将该笔款项退还给</w:t>
      </w:r>
      <w:r>
        <w:rPr>
          <w:rFonts w:ascii="Times New Roman" w:hAnsi="宋体"/>
          <w:b/>
          <w:spacing w:val="20"/>
          <w:sz w:val="24"/>
          <w:szCs w:val="24"/>
          <w:u w:val="single"/>
        </w:rPr>
        <w:t>代理行</w:t>
      </w:r>
      <w:r>
        <w:rPr>
          <w:rFonts w:ascii="Times New Roman" w:hAnsi="宋体"/>
          <w:spacing w:val="20"/>
          <w:sz w:val="24"/>
          <w:szCs w:val="24"/>
        </w:rPr>
        <w:t>，并同时按</w:t>
      </w:r>
      <w:r w:rsidR="006E4B1C">
        <w:rPr>
          <w:rFonts w:ascii="Times New Roman" w:hAnsi="宋体" w:hint="eastAsia"/>
          <w:spacing w:val="20"/>
          <w:sz w:val="24"/>
          <w:szCs w:val="24"/>
        </w:rPr>
        <w:t>【】</w:t>
      </w:r>
      <w:r>
        <w:rPr>
          <w:rFonts w:ascii="Times New Roman" w:hint="eastAsia"/>
          <w:spacing w:val="20"/>
          <w:sz w:val="24"/>
          <w:szCs w:val="24"/>
          <w:lang w:val="en-GB"/>
        </w:rPr>
        <w:t>的利率</w:t>
      </w:r>
      <w:r>
        <w:rPr>
          <w:rFonts w:ascii="Times New Roman" w:hAnsi="宋体"/>
          <w:spacing w:val="20"/>
          <w:sz w:val="24"/>
          <w:szCs w:val="24"/>
        </w:rPr>
        <w:t>向</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支付自</w:t>
      </w:r>
      <w:proofErr w:type="gramEnd"/>
      <w:r>
        <w:rPr>
          <w:rFonts w:ascii="Times New Roman" w:hAnsi="宋体"/>
          <w:b/>
          <w:spacing w:val="20"/>
          <w:sz w:val="24"/>
          <w:szCs w:val="24"/>
          <w:u w:val="single"/>
        </w:rPr>
        <w:t>代理行</w:t>
      </w:r>
      <w:r>
        <w:rPr>
          <w:rFonts w:ascii="Times New Roman" w:hAnsi="宋体"/>
          <w:spacing w:val="20"/>
          <w:sz w:val="24"/>
          <w:szCs w:val="24"/>
        </w:rPr>
        <w:t>付款日</w:t>
      </w:r>
      <w:r w:rsidR="001E6041">
        <w:rPr>
          <w:rFonts w:ascii="Times New Roman" w:hAnsi="宋体" w:hint="eastAsia"/>
          <w:spacing w:val="20"/>
          <w:sz w:val="24"/>
          <w:szCs w:val="24"/>
        </w:rPr>
        <w:t>（包括该日）</w:t>
      </w:r>
      <w:r>
        <w:rPr>
          <w:rFonts w:ascii="Times New Roman" w:hAnsi="宋体"/>
          <w:spacing w:val="20"/>
          <w:sz w:val="24"/>
          <w:szCs w:val="24"/>
        </w:rPr>
        <w:t>起至退款日</w:t>
      </w:r>
      <w:r w:rsidR="001E6041">
        <w:rPr>
          <w:rFonts w:ascii="Times New Roman" w:hAnsi="宋体" w:hint="eastAsia"/>
          <w:spacing w:val="20"/>
          <w:sz w:val="24"/>
          <w:szCs w:val="24"/>
        </w:rPr>
        <w:t>（包括该日）</w:t>
      </w:r>
      <w:r>
        <w:rPr>
          <w:rFonts w:ascii="Times New Roman" w:hAnsi="宋体"/>
          <w:spacing w:val="20"/>
          <w:sz w:val="24"/>
          <w:szCs w:val="24"/>
        </w:rPr>
        <w:t>止的利息。</w:t>
      </w:r>
    </w:p>
    <w:p w14:paraId="2CC17D10" w14:textId="77777777" w:rsidR="000D6BB8" w:rsidRPr="000D6BB8" w:rsidRDefault="000D6BB8" w:rsidP="000D6BB8">
      <w:pPr>
        <w:pStyle w:val="1TimesNewRoman"/>
        <w:widowControl/>
        <w:ind w:left="850"/>
        <w:rPr>
          <w:rFonts w:hAnsi="Times New Roman"/>
        </w:rPr>
      </w:pPr>
      <w:bookmarkStart w:id="287" w:name="_Toc153620520"/>
      <w:bookmarkStart w:id="288" w:name="_Toc153673680"/>
      <w:bookmarkStart w:id="289" w:name="_Toc153923617"/>
      <w:bookmarkStart w:id="290" w:name="_Toc153966514"/>
      <w:bookmarkStart w:id="291" w:name="_Toc154337457"/>
      <w:bookmarkStart w:id="292" w:name="_Toc161756330"/>
      <w:bookmarkStart w:id="293" w:name="_Toc351801044"/>
      <w:bookmarkStart w:id="294" w:name="_Toc203412648"/>
    </w:p>
    <w:p w14:paraId="4FA07961" w14:textId="696397C0" w:rsidR="00E6040E" w:rsidRDefault="00E6040E">
      <w:pPr>
        <w:pStyle w:val="1TimesNewRoman"/>
        <w:widowControl/>
        <w:numPr>
          <w:ilvl w:val="1"/>
          <w:numId w:val="29"/>
        </w:numPr>
        <w:tabs>
          <w:tab w:val="clear" w:pos="720"/>
        </w:tabs>
        <w:ind w:left="850" w:hanging="850"/>
        <w:rPr>
          <w:rFonts w:hAnsi="Times New Roman"/>
        </w:rPr>
      </w:pPr>
      <w:bookmarkStart w:id="295" w:name="_Toc211958522"/>
      <w:r>
        <w:t>付款币种</w:t>
      </w:r>
      <w:bookmarkEnd w:id="287"/>
      <w:bookmarkEnd w:id="288"/>
      <w:bookmarkEnd w:id="289"/>
      <w:bookmarkEnd w:id="290"/>
      <w:bookmarkEnd w:id="291"/>
      <w:bookmarkEnd w:id="292"/>
      <w:bookmarkEnd w:id="293"/>
      <w:bookmarkEnd w:id="294"/>
      <w:bookmarkEnd w:id="295"/>
    </w:p>
    <w:p w14:paraId="5A5D6244" w14:textId="77777777" w:rsidR="00E6040E" w:rsidRDefault="00E6040E">
      <w:pPr>
        <w:keepNext/>
        <w:widowControl/>
        <w:spacing w:line="360" w:lineRule="exact"/>
        <w:jc w:val="both"/>
        <w:rPr>
          <w:rFonts w:ascii="Times New Roman"/>
          <w:spacing w:val="20"/>
          <w:sz w:val="24"/>
          <w:szCs w:val="24"/>
        </w:rPr>
      </w:pPr>
    </w:p>
    <w:p w14:paraId="4B8FB759" w14:textId="77777777" w:rsidR="00E6040E" w:rsidRDefault="00E6040E">
      <w:pPr>
        <w:widowControl/>
        <w:spacing w:line="360" w:lineRule="exact"/>
        <w:ind w:left="850"/>
        <w:jc w:val="both"/>
        <w:rPr>
          <w:rFonts w:ascii="Times New Roman"/>
          <w:spacing w:val="20"/>
          <w:sz w:val="24"/>
          <w:szCs w:val="24"/>
        </w:rPr>
      </w:pPr>
      <w:r>
        <w:rPr>
          <w:rFonts w:ascii="Times New Roman" w:hAnsi="宋体" w:hint="eastAsia"/>
          <w:spacing w:val="20"/>
          <w:sz w:val="24"/>
          <w:szCs w:val="24"/>
        </w:rPr>
        <w:t>除非当事方另有约定，</w:t>
      </w:r>
      <w:r>
        <w:rPr>
          <w:rFonts w:ascii="Times New Roman" w:hAnsi="宋体"/>
          <w:spacing w:val="20"/>
          <w:sz w:val="24"/>
          <w:szCs w:val="24"/>
        </w:rPr>
        <w:t>本合同</w:t>
      </w:r>
      <w:r>
        <w:rPr>
          <w:rFonts w:ascii="Times New Roman" w:hAnsi="宋体" w:hint="eastAsia"/>
          <w:spacing w:val="20"/>
          <w:sz w:val="24"/>
          <w:szCs w:val="24"/>
        </w:rPr>
        <w:t>项下的任何款项</w:t>
      </w:r>
      <w:r>
        <w:rPr>
          <w:rFonts w:ascii="Times New Roman" w:hAnsi="宋体"/>
          <w:spacing w:val="20"/>
          <w:sz w:val="24"/>
          <w:szCs w:val="24"/>
        </w:rPr>
        <w:t>应当以</w:t>
      </w:r>
      <w:r>
        <w:rPr>
          <w:rFonts w:ascii="Times New Roman" w:hAnsi="宋体"/>
          <w:b/>
          <w:spacing w:val="20"/>
          <w:sz w:val="24"/>
          <w:szCs w:val="24"/>
          <w:u w:val="single"/>
        </w:rPr>
        <w:t>人民币</w:t>
      </w:r>
      <w:r>
        <w:rPr>
          <w:rFonts w:ascii="Times New Roman" w:hAnsi="宋体"/>
          <w:spacing w:val="20"/>
          <w:sz w:val="24"/>
          <w:szCs w:val="24"/>
        </w:rPr>
        <w:t>支付。</w:t>
      </w:r>
    </w:p>
    <w:p w14:paraId="6379B9B5" w14:textId="77777777" w:rsidR="00E6040E" w:rsidRDefault="00E6040E">
      <w:pPr>
        <w:widowControl/>
        <w:spacing w:line="360" w:lineRule="exact"/>
        <w:ind w:leftChars="250" w:left="850"/>
        <w:jc w:val="both"/>
        <w:rPr>
          <w:rFonts w:ascii="Times New Roman"/>
          <w:spacing w:val="20"/>
          <w:sz w:val="24"/>
          <w:szCs w:val="24"/>
        </w:rPr>
      </w:pPr>
    </w:p>
    <w:p w14:paraId="4FD62F91" w14:textId="77777777" w:rsidR="00E6040E" w:rsidRDefault="00E6040E">
      <w:pPr>
        <w:pStyle w:val="1TimesNewRoman"/>
        <w:widowControl/>
        <w:numPr>
          <w:ilvl w:val="1"/>
          <w:numId w:val="29"/>
        </w:numPr>
        <w:tabs>
          <w:tab w:val="clear" w:pos="720"/>
        </w:tabs>
        <w:ind w:left="850" w:hanging="850"/>
        <w:rPr>
          <w:rFonts w:hAnsi="Times New Roman"/>
        </w:rPr>
      </w:pPr>
      <w:bookmarkStart w:id="296" w:name="_Toc153620521"/>
      <w:bookmarkStart w:id="297" w:name="_Toc153673681"/>
      <w:bookmarkStart w:id="298" w:name="_Toc153923618"/>
      <w:bookmarkStart w:id="299" w:name="_Toc153966515"/>
      <w:bookmarkStart w:id="300" w:name="_Toc154337458"/>
      <w:bookmarkStart w:id="301" w:name="_Toc161756331"/>
      <w:bookmarkStart w:id="302" w:name="_Toc351801045"/>
      <w:bookmarkStart w:id="303" w:name="_Toc203412649"/>
      <w:bookmarkStart w:id="304" w:name="_Toc211958523"/>
      <w:proofErr w:type="gramStart"/>
      <w:r>
        <w:t>抵销</w:t>
      </w:r>
      <w:bookmarkEnd w:id="296"/>
      <w:bookmarkEnd w:id="297"/>
      <w:bookmarkEnd w:id="298"/>
      <w:bookmarkEnd w:id="299"/>
      <w:bookmarkEnd w:id="300"/>
      <w:bookmarkEnd w:id="301"/>
      <w:bookmarkEnd w:id="302"/>
      <w:bookmarkEnd w:id="303"/>
      <w:bookmarkEnd w:id="304"/>
      <w:proofErr w:type="gramEnd"/>
    </w:p>
    <w:p w14:paraId="66EBAD35" w14:textId="77777777" w:rsidR="00E6040E" w:rsidRDefault="00E6040E">
      <w:pPr>
        <w:keepNext/>
        <w:widowControl/>
        <w:spacing w:line="360" w:lineRule="exact"/>
        <w:jc w:val="both"/>
        <w:rPr>
          <w:rFonts w:ascii="Times New Roman"/>
          <w:spacing w:val="20"/>
          <w:u w:val="single"/>
        </w:rPr>
      </w:pPr>
    </w:p>
    <w:p w14:paraId="7A60BACB"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w:t>
      </w:r>
      <w:r>
        <w:rPr>
          <w:rFonts w:ascii="Times New Roman" w:hAnsi="宋体" w:hint="eastAsia"/>
          <w:spacing w:val="20"/>
          <w:sz w:val="24"/>
          <w:szCs w:val="24"/>
        </w:rPr>
        <w:t>支付</w:t>
      </w:r>
      <w:r>
        <w:rPr>
          <w:rFonts w:ascii="Times New Roman" w:hAnsi="宋体"/>
          <w:spacing w:val="20"/>
          <w:sz w:val="24"/>
          <w:szCs w:val="24"/>
        </w:rPr>
        <w:t>本合同项下的任何款</w:t>
      </w:r>
      <w:r>
        <w:rPr>
          <w:rFonts w:ascii="Times New Roman" w:hAnsi="宋体" w:hint="eastAsia"/>
          <w:spacing w:val="20"/>
          <w:sz w:val="24"/>
          <w:szCs w:val="24"/>
        </w:rPr>
        <w:t>项</w:t>
      </w:r>
      <w:r>
        <w:rPr>
          <w:rFonts w:ascii="Times New Roman" w:hAnsi="宋体"/>
          <w:spacing w:val="20"/>
          <w:sz w:val="24"/>
          <w:szCs w:val="24"/>
        </w:rPr>
        <w:t>时，不得行使任何</w:t>
      </w:r>
      <w:proofErr w:type="gramStart"/>
      <w:r>
        <w:rPr>
          <w:rFonts w:ascii="Times New Roman" w:hAnsi="宋体"/>
          <w:spacing w:val="20"/>
          <w:sz w:val="24"/>
          <w:szCs w:val="24"/>
        </w:rPr>
        <w:t>抵销</w:t>
      </w:r>
      <w:proofErr w:type="gramEnd"/>
      <w:r>
        <w:rPr>
          <w:rFonts w:ascii="Times New Roman" w:hAnsi="宋体"/>
          <w:spacing w:val="20"/>
          <w:sz w:val="24"/>
          <w:szCs w:val="24"/>
        </w:rPr>
        <w:t>权。</w:t>
      </w:r>
    </w:p>
    <w:p w14:paraId="6BEAF734" w14:textId="77777777" w:rsidR="00E6040E" w:rsidRDefault="00E6040E">
      <w:pPr>
        <w:widowControl/>
        <w:spacing w:line="360" w:lineRule="exact"/>
        <w:ind w:leftChars="250" w:left="850"/>
        <w:jc w:val="both"/>
        <w:rPr>
          <w:rFonts w:ascii="Times New Roman"/>
          <w:spacing w:val="20"/>
          <w:u w:val="single"/>
        </w:rPr>
      </w:pPr>
    </w:p>
    <w:p w14:paraId="301A70AA" w14:textId="77777777" w:rsidR="00E6040E" w:rsidRDefault="00E6040E">
      <w:pPr>
        <w:pStyle w:val="1TimesNewRoman"/>
        <w:widowControl/>
        <w:numPr>
          <w:ilvl w:val="1"/>
          <w:numId w:val="29"/>
        </w:numPr>
        <w:tabs>
          <w:tab w:val="clear" w:pos="720"/>
        </w:tabs>
        <w:ind w:left="850" w:hanging="850"/>
        <w:rPr>
          <w:rFonts w:hAnsi="Times New Roman"/>
        </w:rPr>
      </w:pPr>
      <w:bookmarkStart w:id="305" w:name="_Toc153620522"/>
      <w:bookmarkStart w:id="306" w:name="_Toc153673682"/>
      <w:bookmarkStart w:id="307" w:name="_Toc153923619"/>
      <w:bookmarkStart w:id="308" w:name="_Toc153966516"/>
      <w:bookmarkStart w:id="309" w:name="_Toc154337459"/>
      <w:bookmarkStart w:id="310" w:name="_Toc161756332"/>
      <w:bookmarkStart w:id="311" w:name="_Toc351801046"/>
      <w:bookmarkStart w:id="312" w:name="_Toc203412650"/>
      <w:bookmarkStart w:id="313" w:name="_Toc211958524"/>
      <w:r>
        <w:t>非营业日</w:t>
      </w:r>
      <w:bookmarkEnd w:id="305"/>
      <w:bookmarkEnd w:id="306"/>
      <w:bookmarkEnd w:id="307"/>
      <w:bookmarkEnd w:id="308"/>
      <w:bookmarkEnd w:id="309"/>
      <w:bookmarkEnd w:id="310"/>
      <w:bookmarkEnd w:id="311"/>
      <w:bookmarkEnd w:id="312"/>
      <w:bookmarkEnd w:id="313"/>
    </w:p>
    <w:p w14:paraId="0160FD75" w14:textId="77777777" w:rsidR="00E6040E" w:rsidRDefault="00E6040E">
      <w:pPr>
        <w:keepNext/>
        <w:widowControl/>
        <w:spacing w:line="360" w:lineRule="exact"/>
        <w:jc w:val="both"/>
        <w:rPr>
          <w:rFonts w:ascii="Times New Roman"/>
          <w:spacing w:val="20"/>
          <w:sz w:val="24"/>
          <w:szCs w:val="24"/>
        </w:rPr>
      </w:pPr>
    </w:p>
    <w:p w14:paraId="00E820DD" w14:textId="7B920D9B" w:rsidR="00E6040E" w:rsidRPr="00197FC6" w:rsidRDefault="00E6040E">
      <w:pPr>
        <w:widowControl/>
        <w:spacing w:line="360" w:lineRule="exact"/>
        <w:ind w:left="850"/>
        <w:jc w:val="both"/>
        <w:rPr>
          <w:rFonts w:ascii="Times New Roman" w:hAnsi="宋体"/>
          <w:spacing w:val="20"/>
          <w:sz w:val="24"/>
        </w:rPr>
      </w:pPr>
      <w:r>
        <w:rPr>
          <w:rFonts w:ascii="Times New Roman" w:hAnsi="宋体" w:hint="eastAsia"/>
          <w:spacing w:val="20"/>
          <w:sz w:val="24"/>
          <w:szCs w:val="24"/>
        </w:rPr>
        <w:t>如果</w:t>
      </w:r>
      <w:r>
        <w:rPr>
          <w:rFonts w:ascii="Times New Roman" w:hAnsi="宋体"/>
          <w:spacing w:val="20"/>
          <w:sz w:val="24"/>
          <w:szCs w:val="24"/>
        </w:rPr>
        <w:t>一笔款项</w:t>
      </w:r>
      <w:r>
        <w:rPr>
          <w:rFonts w:ascii="Times New Roman" w:hAnsi="宋体" w:hint="eastAsia"/>
          <w:spacing w:val="20"/>
          <w:sz w:val="24"/>
          <w:szCs w:val="24"/>
        </w:rPr>
        <w:t>的到期应付</w:t>
      </w:r>
      <w:r>
        <w:rPr>
          <w:rFonts w:ascii="Times New Roman" w:hAnsi="宋体"/>
          <w:spacing w:val="20"/>
          <w:sz w:val="24"/>
          <w:szCs w:val="24"/>
        </w:rPr>
        <w:t>之日不是一个</w:t>
      </w:r>
      <w:r>
        <w:rPr>
          <w:rFonts w:ascii="Times New Roman" w:hAnsi="宋体"/>
          <w:b/>
          <w:spacing w:val="20"/>
          <w:sz w:val="24"/>
          <w:szCs w:val="24"/>
          <w:u w:val="single"/>
        </w:rPr>
        <w:t>营业日</w:t>
      </w:r>
      <w:r>
        <w:rPr>
          <w:rFonts w:ascii="Times New Roman" w:hAnsi="宋体"/>
          <w:spacing w:val="20"/>
          <w:sz w:val="24"/>
          <w:szCs w:val="24"/>
        </w:rPr>
        <w:t>，则</w:t>
      </w:r>
      <w:r w:rsidR="003A29B4" w:rsidRPr="002D6F1D">
        <w:rPr>
          <w:rFonts w:ascii="Times New Roman" w:hAnsi="宋体" w:hint="eastAsia"/>
          <w:spacing w:val="20"/>
          <w:sz w:val="24"/>
          <w:szCs w:val="24"/>
        </w:rPr>
        <w:t>（根据情况在下述选一项</w:t>
      </w:r>
      <w:r w:rsidR="003A29B4">
        <w:rPr>
          <w:rFonts w:ascii="Times New Roman" w:hAnsi="宋体" w:hint="eastAsia"/>
          <w:spacing w:val="20"/>
          <w:sz w:val="24"/>
          <w:szCs w:val="24"/>
        </w:rPr>
        <w:t>打</w:t>
      </w:r>
      <w:r w:rsidR="003A29B4" w:rsidRPr="002D6F1D">
        <w:rPr>
          <w:rFonts w:ascii="Times New Roman" w:hAnsi="宋体" w:hint="eastAsia"/>
          <w:spacing w:val="20"/>
          <w:sz w:val="24"/>
          <w:szCs w:val="24"/>
        </w:rPr>
        <w:t>√，不选的打</w:t>
      </w:r>
      <w:r w:rsidR="003A29B4" w:rsidRPr="002D6F1D">
        <w:rPr>
          <w:rFonts w:ascii="Times New Roman" w:hAnsi="宋体" w:hint="eastAsia"/>
          <w:spacing w:val="20"/>
          <w:sz w:val="24"/>
          <w:szCs w:val="24"/>
        </w:rPr>
        <w:t>x</w:t>
      </w:r>
      <w:r w:rsidR="003A29B4" w:rsidRPr="002D6F1D">
        <w:rPr>
          <w:rFonts w:ascii="Times New Roman" w:hAnsi="宋体" w:hint="eastAsia"/>
          <w:spacing w:val="20"/>
          <w:sz w:val="24"/>
          <w:szCs w:val="24"/>
        </w:rPr>
        <w:t>）</w:t>
      </w:r>
      <w:r w:rsidR="003A29B4">
        <w:rPr>
          <w:rFonts w:ascii="Times New Roman" w:hAnsi="宋体" w:hint="eastAsia"/>
          <w:spacing w:val="20"/>
          <w:sz w:val="24"/>
          <w:szCs w:val="24"/>
        </w:rPr>
        <w:t>[</w:t>
      </w:r>
      <w:r w:rsidR="003A29B4">
        <w:rPr>
          <w:rFonts w:ascii="Times New Roman" w:hAnsi="宋体"/>
          <w:spacing w:val="20"/>
          <w:sz w:val="24"/>
          <w:szCs w:val="24"/>
        </w:rPr>
        <w:t xml:space="preserve">    ]</w:t>
      </w:r>
      <w:r>
        <w:rPr>
          <w:rFonts w:ascii="Times New Roman" w:hAnsi="宋体"/>
          <w:spacing w:val="20"/>
          <w:sz w:val="24"/>
          <w:szCs w:val="24"/>
        </w:rPr>
        <w:t>该</w:t>
      </w:r>
      <w:r>
        <w:rPr>
          <w:rFonts w:ascii="Times New Roman" w:hAnsi="宋体" w:hint="eastAsia"/>
          <w:spacing w:val="20"/>
          <w:sz w:val="24"/>
          <w:szCs w:val="24"/>
        </w:rPr>
        <w:t>笔</w:t>
      </w:r>
      <w:r>
        <w:rPr>
          <w:rFonts w:ascii="Times New Roman" w:hAnsi="宋体"/>
          <w:spacing w:val="20"/>
          <w:sz w:val="24"/>
          <w:szCs w:val="24"/>
        </w:rPr>
        <w:t>款</w:t>
      </w:r>
      <w:r>
        <w:rPr>
          <w:rFonts w:ascii="Times New Roman" w:hAnsi="宋体" w:hint="eastAsia"/>
          <w:spacing w:val="20"/>
          <w:sz w:val="24"/>
          <w:szCs w:val="24"/>
        </w:rPr>
        <w:t>项的支付日</w:t>
      </w:r>
      <w:r w:rsidR="00E77CAB">
        <w:rPr>
          <w:rFonts w:ascii="Times New Roman" w:hAnsi="宋体" w:hint="eastAsia"/>
          <w:spacing w:val="20"/>
          <w:sz w:val="24"/>
          <w:szCs w:val="24"/>
        </w:rPr>
        <w:t>顺延至</w:t>
      </w:r>
      <w:r>
        <w:rPr>
          <w:rFonts w:ascii="Times New Roman" w:hAnsi="宋体"/>
          <w:spacing w:val="20"/>
          <w:sz w:val="24"/>
          <w:szCs w:val="24"/>
        </w:rPr>
        <w:t>该</w:t>
      </w:r>
      <w:r>
        <w:rPr>
          <w:rFonts w:ascii="Times New Roman" w:hAnsi="宋体" w:hint="eastAsia"/>
          <w:spacing w:val="20"/>
          <w:sz w:val="24"/>
          <w:szCs w:val="24"/>
        </w:rPr>
        <w:t>非</w:t>
      </w:r>
      <w:r>
        <w:rPr>
          <w:rFonts w:ascii="Times New Roman" w:hAnsi="宋体"/>
          <w:b/>
          <w:spacing w:val="20"/>
          <w:sz w:val="24"/>
          <w:szCs w:val="24"/>
          <w:u w:val="single"/>
        </w:rPr>
        <w:t>营业日</w:t>
      </w:r>
      <w:r w:rsidR="000C0325" w:rsidRPr="002B3D7E">
        <w:rPr>
          <w:rFonts w:ascii="Times New Roman" w:hAnsi="宋体" w:hint="eastAsia"/>
          <w:spacing w:val="20"/>
          <w:sz w:val="24"/>
          <w:szCs w:val="24"/>
        </w:rPr>
        <w:t>所在</w:t>
      </w:r>
      <w:proofErr w:type="gramStart"/>
      <w:r w:rsidR="000C0325" w:rsidRPr="002B3D7E">
        <w:rPr>
          <w:rFonts w:ascii="Times New Roman" w:hAnsi="宋体"/>
          <w:spacing w:val="20"/>
          <w:sz w:val="24"/>
          <w:szCs w:val="24"/>
        </w:rPr>
        <w:t>公历月</w:t>
      </w:r>
      <w:r w:rsidR="000C0325" w:rsidRPr="002B3D7E">
        <w:rPr>
          <w:rFonts w:ascii="Times New Roman" w:hAnsi="宋体" w:hint="eastAsia"/>
          <w:spacing w:val="20"/>
          <w:sz w:val="24"/>
          <w:szCs w:val="24"/>
        </w:rPr>
        <w:t>内</w:t>
      </w:r>
      <w:r>
        <w:rPr>
          <w:rFonts w:ascii="Times New Roman" w:hAnsi="宋体"/>
          <w:spacing w:val="20"/>
          <w:sz w:val="24"/>
          <w:szCs w:val="24"/>
        </w:rPr>
        <w:t>之</w:t>
      </w:r>
      <w:r>
        <w:rPr>
          <w:rFonts w:ascii="Times New Roman" w:hAnsi="宋体" w:hint="eastAsia"/>
          <w:spacing w:val="20"/>
          <w:sz w:val="24"/>
          <w:szCs w:val="24"/>
        </w:rPr>
        <w:t>后</w:t>
      </w:r>
      <w:proofErr w:type="gramEnd"/>
      <w:r>
        <w:rPr>
          <w:rFonts w:ascii="Times New Roman" w:hAnsi="宋体"/>
          <w:spacing w:val="20"/>
          <w:sz w:val="24"/>
          <w:szCs w:val="24"/>
        </w:rPr>
        <w:t>最近的一个</w:t>
      </w:r>
      <w:r>
        <w:rPr>
          <w:rFonts w:ascii="Times New Roman" w:hAnsi="宋体"/>
          <w:b/>
          <w:spacing w:val="20"/>
          <w:sz w:val="24"/>
          <w:szCs w:val="24"/>
          <w:u w:val="single"/>
        </w:rPr>
        <w:t>营业日</w:t>
      </w:r>
      <w:r w:rsidR="00A526BC">
        <w:rPr>
          <w:rFonts w:ascii="Times New Roman" w:hAnsi="宋体" w:hint="eastAsia"/>
          <w:spacing w:val="20"/>
          <w:sz w:val="24"/>
          <w:szCs w:val="24"/>
        </w:rPr>
        <w:t>，</w:t>
      </w:r>
      <w:r w:rsidR="00A526BC" w:rsidRPr="002B3D7E">
        <w:rPr>
          <w:rFonts w:ascii="Times New Roman" w:hAnsi="宋体" w:hint="eastAsia"/>
          <w:spacing w:val="20"/>
          <w:sz w:val="24"/>
          <w:szCs w:val="24"/>
        </w:rPr>
        <w:t>如该</w:t>
      </w:r>
      <w:proofErr w:type="gramStart"/>
      <w:r w:rsidR="00A526BC" w:rsidRPr="002B3D7E">
        <w:rPr>
          <w:rFonts w:ascii="Times New Roman" w:hAnsi="宋体"/>
          <w:spacing w:val="20"/>
          <w:sz w:val="24"/>
          <w:szCs w:val="24"/>
        </w:rPr>
        <w:t>公历月</w:t>
      </w:r>
      <w:proofErr w:type="gramEnd"/>
      <w:r w:rsidR="00A526BC" w:rsidRPr="002B3D7E">
        <w:rPr>
          <w:rFonts w:ascii="Times New Roman" w:hAnsi="宋体" w:hint="eastAsia"/>
          <w:spacing w:val="20"/>
          <w:sz w:val="24"/>
          <w:szCs w:val="24"/>
        </w:rPr>
        <w:t>内其后并无</w:t>
      </w:r>
      <w:r w:rsidR="00A526BC" w:rsidRPr="000C0325">
        <w:rPr>
          <w:rFonts w:ascii="Times New Roman" w:hAnsi="宋体" w:hint="eastAsia"/>
          <w:b/>
          <w:spacing w:val="20"/>
          <w:sz w:val="24"/>
          <w:szCs w:val="24"/>
          <w:u w:val="single"/>
        </w:rPr>
        <w:t>营业日</w:t>
      </w:r>
      <w:r w:rsidR="00A526BC">
        <w:rPr>
          <w:rFonts w:ascii="Times New Roman" w:hAnsi="宋体" w:hint="eastAsia"/>
          <w:spacing w:val="20"/>
          <w:sz w:val="24"/>
          <w:szCs w:val="24"/>
        </w:rPr>
        <w:t>，则</w:t>
      </w:r>
      <w:r w:rsidR="000C0325" w:rsidRPr="002B3D7E">
        <w:rPr>
          <w:rFonts w:ascii="Times New Roman" w:hAnsi="宋体" w:hint="eastAsia"/>
          <w:spacing w:val="20"/>
          <w:sz w:val="24"/>
          <w:szCs w:val="24"/>
        </w:rPr>
        <w:t>提前至</w:t>
      </w:r>
      <w:r w:rsidR="000C0325" w:rsidRPr="002B3D7E">
        <w:rPr>
          <w:rFonts w:ascii="Times New Roman" w:hAnsi="宋体"/>
          <w:spacing w:val="20"/>
          <w:sz w:val="24"/>
          <w:szCs w:val="24"/>
        </w:rPr>
        <w:t>该</w:t>
      </w:r>
      <w:r w:rsidR="000C0325" w:rsidRPr="002B3D7E">
        <w:rPr>
          <w:rFonts w:ascii="Times New Roman" w:hAnsi="宋体" w:hint="eastAsia"/>
          <w:spacing w:val="20"/>
          <w:sz w:val="24"/>
          <w:szCs w:val="24"/>
        </w:rPr>
        <w:t>非</w:t>
      </w:r>
      <w:r w:rsidR="000C0325" w:rsidRPr="000C0325">
        <w:rPr>
          <w:rFonts w:ascii="Times New Roman" w:hAnsi="宋体"/>
          <w:b/>
          <w:spacing w:val="20"/>
          <w:sz w:val="24"/>
          <w:szCs w:val="24"/>
          <w:u w:val="single"/>
        </w:rPr>
        <w:t>营业日</w:t>
      </w:r>
      <w:r w:rsidR="000C0325" w:rsidRPr="002B3D7E">
        <w:rPr>
          <w:rFonts w:ascii="Times New Roman" w:hAnsi="宋体"/>
          <w:spacing w:val="20"/>
          <w:sz w:val="24"/>
          <w:szCs w:val="24"/>
        </w:rPr>
        <w:t>最近的</w:t>
      </w:r>
      <w:r w:rsidR="000C0325" w:rsidRPr="002B3D7E">
        <w:rPr>
          <w:rFonts w:ascii="Times New Roman" w:hAnsi="宋体" w:hint="eastAsia"/>
          <w:spacing w:val="20"/>
          <w:sz w:val="24"/>
          <w:szCs w:val="24"/>
        </w:rPr>
        <w:t>上</w:t>
      </w:r>
      <w:r w:rsidR="000C0325" w:rsidRPr="002B3D7E">
        <w:rPr>
          <w:rFonts w:ascii="Times New Roman" w:hAnsi="宋体"/>
          <w:spacing w:val="20"/>
          <w:sz w:val="24"/>
          <w:szCs w:val="24"/>
        </w:rPr>
        <w:t>一个</w:t>
      </w:r>
      <w:r w:rsidR="000C0325" w:rsidRPr="000C0325">
        <w:rPr>
          <w:rFonts w:ascii="Times New Roman" w:hAnsi="宋体"/>
          <w:b/>
          <w:spacing w:val="20"/>
          <w:sz w:val="24"/>
          <w:szCs w:val="24"/>
          <w:u w:val="single"/>
        </w:rPr>
        <w:t>营业日</w:t>
      </w:r>
      <w:r w:rsidR="003A29B4">
        <w:rPr>
          <w:rFonts w:ascii="Times New Roman" w:hAnsi="宋体" w:hint="eastAsia"/>
          <w:spacing w:val="20"/>
          <w:sz w:val="24"/>
          <w:szCs w:val="24"/>
        </w:rPr>
        <w:t>[</w:t>
      </w:r>
      <w:r w:rsidR="003A29B4">
        <w:rPr>
          <w:rFonts w:ascii="Times New Roman" w:hAnsi="宋体"/>
          <w:spacing w:val="20"/>
          <w:sz w:val="24"/>
          <w:szCs w:val="24"/>
        </w:rPr>
        <w:t xml:space="preserve">    ]</w:t>
      </w:r>
      <w:r w:rsidR="009F659F">
        <w:rPr>
          <w:rFonts w:ascii="Times New Roman" w:hAnsi="宋体" w:hint="eastAsia"/>
          <w:spacing w:val="20"/>
          <w:sz w:val="24"/>
          <w:szCs w:val="24"/>
        </w:rPr>
        <w:t>提前至该非</w:t>
      </w:r>
      <w:r w:rsidR="009F659F" w:rsidRPr="00E051A6">
        <w:rPr>
          <w:rFonts w:ascii="Times New Roman" w:hAnsi="宋体" w:hint="eastAsia"/>
          <w:b/>
          <w:spacing w:val="20"/>
          <w:sz w:val="24"/>
          <w:szCs w:val="24"/>
          <w:u w:val="single"/>
        </w:rPr>
        <w:t>营业日</w:t>
      </w:r>
      <w:r w:rsidR="009F659F">
        <w:rPr>
          <w:rFonts w:ascii="Times New Roman" w:hAnsi="宋体" w:hint="eastAsia"/>
          <w:spacing w:val="20"/>
          <w:sz w:val="24"/>
          <w:szCs w:val="24"/>
        </w:rPr>
        <w:t>最近的上一个</w:t>
      </w:r>
      <w:r w:rsidR="009F659F" w:rsidRPr="00E051A6">
        <w:rPr>
          <w:rFonts w:ascii="Times New Roman" w:hAnsi="宋体" w:hint="eastAsia"/>
          <w:b/>
          <w:spacing w:val="20"/>
          <w:sz w:val="24"/>
          <w:szCs w:val="24"/>
          <w:u w:val="single"/>
        </w:rPr>
        <w:t>营业日</w:t>
      </w:r>
      <w:r>
        <w:rPr>
          <w:rFonts w:ascii="Times New Roman" w:hAnsi="宋体"/>
          <w:spacing w:val="20"/>
          <w:sz w:val="24"/>
          <w:szCs w:val="24"/>
        </w:rPr>
        <w:t>。</w:t>
      </w:r>
    </w:p>
    <w:p w14:paraId="644169F8" w14:textId="77777777" w:rsidR="00E6040E" w:rsidRDefault="00E6040E">
      <w:pPr>
        <w:widowControl/>
        <w:spacing w:line="360" w:lineRule="exact"/>
        <w:jc w:val="both"/>
        <w:rPr>
          <w:rFonts w:ascii="Times New Roman"/>
          <w:spacing w:val="20"/>
          <w:sz w:val="24"/>
          <w:szCs w:val="24"/>
        </w:rPr>
      </w:pPr>
    </w:p>
    <w:p w14:paraId="3C8B3076" w14:textId="77777777" w:rsidR="00E6040E" w:rsidRDefault="00E6040E">
      <w:pPr>
        <w:pStyle w:val="1TimesNewRoman"/>
        <w:widowControl/>
        <w:numPr>
          <w:ilvl w:val="1"/>
          <w:numId w:val="29"/>
        </w:numPr>
        <w:tabs>
          <w:tab w:val="clear" w:pos="720"/>
        </w:tabs>
        <w:ind w:left="850" w:hanging="850"/>
        <w:rPr>
          <w:rFonts w:hAnsi="Times New Roman"/>
        </w:rPr>
      </w:pPr>
      <w:bookmarkStart w:id="314" w:name="_Toc153620523"/>
      <w:bookmarkStart w:id="315" w:name="_Toc153620524"/>
      <w:bookmarkStart w:id="316" w:name="_Toc153673683"/>
      <w:bookmarkStart w:id="317" w:name="_Toc153923620"/>
      <w:bookmarkStart w:id="318" w:name="_Toc153966517"/>
      <w:bookmarkStart w:id="319" w:name="_Toc154337460"/>
      <w:bookmarkStart w:id="320" w:name="_Toc161756333"/>
      <w:bookmarkStart w:id="321" w:name="_Toc351801047"/>
      <w:bookmarkStart w:id="322" w:name="_Toc203412651"/>
      <w:bookmarkStart w:id="323" w:name="_Toc211958525"/>
      <w:bookmarkEnd w:id="314"/>
      <w:r>
        <w:t>分摊</w:t>
      </w:r>
      <w:bookmarkEnd w:id="315"/>
      <w:bookmarkEnd w:id="316"/>
      <w:bookmarkEnd w:id="317"/>
      <w:bookmarkEnd w:id="318"/>
      <w:bookmarkEnd w:id="319"/>
      <w:bookmarkEnd w:id="320"/>
      <w:bookmarkEnd w:id="321"/>
      <w:bookmarkEnd w:id="322"/>
      <w:bookmarkEnd w:id="323"/>
    </w:p>
    <w:p w14:paraId="42CEF689" w14:textId="77777777" w:rsidR="00E6040E" w:rsidRDefault="00E6040E">
      <w:pPr>
        <w:keepNext/>
        <w:widowControl/>
        <w:spacing w:line="360" w:lineRule="exact"/>
        <w:jc w:val="both"/>
        <w:rPr>
          <w:rFonts w:ascii="Times New Roman"/>
          <w:spacing w:val="20"/>
        </w:rPr>
      </w:pPr>
    </w:p>
    <w:p w14:paraId="18D4AD2E" w14:textId="74F6445D" w:rsidR="00E6040E" w:rsidRDefault="00E6040E">
      <w:pPr>
        <w:widowControl/>
        <w:numPr>
          <w:ilvl w:val="0"/>
          <w:numId w:val="35"/>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除本</w:t>
      </w:r>
      <w:r>
        <w:rPr>
          <w:rFonts w:ascii="Times New Roman" w:hint="eastAsia"/>
          <w:spacing w:val="20"/>
          <w:sz w:val="24"/>
          <w:szCs w:val="24"/>
        </w:rPr>
        <w:t>条</w:t>
      </w:r>
      <w:r>
        <w:rPr>
          <w:rFonts w:ascii="Times New Roman" w:hAnsi="宋体"/>
          <w:spacing w:val="20"/>
          <w:sz w:val="24"/>
          <w:szCs w:val="24"/>
        </w:rPr>
        <w:t>第</w:t>
      </w:r>
      <w:r>
        <w:rPr>
          <w:rFonts w:ascii="Times New Roman"/>
          <w:spacing w:val="20"/>
          <w:sz w:val="24"/>
          <w:szCs w:val="24"/>
        </w:rPr>
        <w:t>4</w:t>
      </w:r>
      <w:r>
        <w:rPr>
          <w:rFonts w:ascii="Times New Roman" w:hAnsi="宋体"/>
          <w:spacing w:val="20"/>
          <w:sz w:val="24"/>
          <w:szCs w:val="24"/>
        </w:rPr>
        <w:t>款另有约定外，</w:t>
      </w:r>
      <w:r>
        <w:rPr>
          <w:rFonts w:ascii="Times New Roman" w:hAnsi="宋体" w:hint="eastAsia"/>
          <w:spacing w:val="20"/>
          <w:sz w:val="24"/>
          <w:szCs w:val="24"/>
        </w:rPr>
        <w:t>如果</w:t>
      </w: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b/>
          <w:spacing w:val="20"/>
          <w:sz w:val="24"/>
          <w:szCs w:val="24"/>
          <w:u w:val="single"/>
        </w:rPr>
        <w:t>收款行</w:t>
      </w:r>
      <w:r>
        <w:rPr>
          <w:rFonts w:ascii="Times New Roman"/>
          <w:spacing w:val="20"/>
          <w:sz w:val="24"/>
          <w:szCs w:val="24"/>
        </w:rPr>
        <w:t>”)</w:t>
      </w:r>
      <w:r>
        <w:rPr>
          <w:rFonts w:ascii="Times New Roman" w:hint="eastAsia"/>
          <w:spacing w:val="20"/>
          <w:sz w:val="24"/>
          <w:szCs w:val="24"/>
        </w:rPr>
        <w:t>基于</w:t>
      </w:r>
      <w:r>
        <w:rPr>
          <w:rFonts w:ascii="Times New Roman" w:hAnsi="宋体"/>
          <w:spacing w:val="20"/>
          <w:sz w:val="24"/>
          <w:szCs w:val="24"/>
        </w:rPr>
        <w:t>本合同第</w:t>
      </w:r>
      <w:r>
        <w:rPr>
          <w:rFonts w:ascii="Times New Roman"/>
          <w:spacing w:val="20"/>
          <w:sz w:val="24"/>
          <w:szCs w:val="24"/>
        </w:rPr>
        <w:t>8.</w:t>
      </w:r>
      <w:r>
        <w:rPr>
          <w:rFonts w:ascii="Times New Roman" w:hint="eastAsia"/>
          <w:spacing w:val="20"/>
          <w:sz w:val="24"/>
          <w:szCs w:val="24"/>
        </w:rPr>
        <w:t>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借款人付款</w:t>
      </w:r>
      <w:r>
        <w:rPr>
          <w:rFonts w:ascii="Times New Roman"/>
          <w:i/>
          <w:spacing w:val="20"/>
          <w:sz w:val="24"/>
          <w:szCs w:val="24"/>
        </w:rPr>
        <w:t>)</w:t>
      </w:r>
      <w:r>
        <w:rPr>
          <w:rFonts w:ascii="Times New Roman" w:hAnsi="宋体" w:hint="eastAsia"/>
          <w:spacing w:val="20"/>
          <w:sz w:val="24"/>
          <w:szCs w:val="24"/>
        </w:rPr>
        <w:t>的</w:t>
      </w:r>
      <w:r>
        <w:rPr>
          <w:rFonts w:ascii="Times New Roman" w:hAnsi="宋体"/>
          <w:spacing w:val="20"/>
          <w:sz w:val="24"/>
          <w:szCs w:val="24"/>
        </w:rPr>
        <w:t>约定之外的任何方式</w:t>
      </w:r>
      <w:r>
        <w:rPr>
          <w:rFonts w:ascii="Times New Roman" w:hAnsi="宋体" w:hint="eastAsia"/>
          <w:spacing w:val="20"/>
          <w:sz w:val="24"/>
          <w:szCs w:val="24"/>
        </w:rPr>
        <w:t>从</w:t>
      </w:r>
      <w:r>
        <w:rPr>
          <w:rFonts w:ascii="Times New Roman" w:hAnsi="宋体"/>
          <w:b/>
          <w:spacing w:val="20"/>
          <w:sz w:val="24"/>
          <w:szCs w:val="24"/>
          <w:u w:val="single"/>
        </w:rPr>
        <w:t>借款人</w:t>
      </w:r>
      <w:r>
        <w:rPr>
          <w:rFonts w:ascii="Times New Roman" w:hAnsi="宋体" w:hint="eastAsia"/>
          <w:spacing w:val="20"/>
          <w:sz w:val="24"/>
          <w:szCs w:val="24"/>
        </w:rPr>
        <w:t>处收到</w:t>
      </w:r>
      <w:r>
        <w:rPr>
          <w:rFonts w:ascii="Times New Roman" w:hAnsi="宋体"/>
          <w:spacing w:val="20"/>
          <w:sz w:val="24"/>
          <w:szCs w:val="24"/>
        </w:rPr>
        <w:t>本合同项下</w:t>
      </w:r>
      <w:r>
        <w:rPr>
          <w:rFonts w:ascii="Times New Roman" w:hAnsi="宋体" w:hint="eastAsia"/>
          <w:spacing w:val="20"/>
          <w:sz w:val="24"/>
          <w:szCs w:val="24"/>
        </w:rPr>
        <w:t>的</w:t>
      </w:r>
      <w:r>
        <w:rPr>
          <w:rFonts w:ascii="Times New Roman" w:hAnsi="宋体"/>
          <w:spacing w:val="20"/>
          <w:sz w:val="24"/>
          <w:szCs w:val="24"/>
        </w:rPr>
        <w:t>任何到期应付款项，</w:t>
      </w:r>
      <w:r>
        <w:rPr>
          <w:rFonts w:ascii="Times New Roman" w:hAnsi="宋体" w:hint="eastAsia"/>
          <w:spacing w:val="20"/>
          <w:sz w:val="24"/>
          <w:szCs w:val="24"/>
        </w:rPr>
        <w:t>则</w:t>
      </w:r>
      <w:r>
        <w:rPr>
          <w:rFonts w:ascii="Times New Roman" w:hAnsi="宋体"/>
          <w:spacing w:val="20"/>
          <w:sz w:val="24"/>
          <w:szCs w:val="24"/>
        </w:rPr>
        <w:t>该</w:t>
      </w: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在收到该</w:t>
      </w:r>
      <w:r>
        <w:rPr>
          <w:rFonts w:ascii="Times New Roman" w:hAnsi="宋体" w:hint="eastAsia"/>
          <w:spacing w:val="20"/>
          <w:sz w:val="24"/>
          <w:szCs w:val="24"/>
        </w:rPr>
        <w:t>等</w:t>
      </w:r>
      <w:r>
        <w:rPr>
          <w:rFonts w:ascii="Times New Roman" w:hAnsi="宋体"/>
          <w:spacing w:val="20"/>
          <w:sz w:val="24"/>
          <w:szCs w:val="24"/>
        </w:rPr>
        <w:t>款项</w:t>
      </w:r>
      <w:r>
        <w:rPr>
          <w:rFonts w:ascii="Times New Roman"/>
          <w:spacing w:val="20"/>
          <w:sz w:val="24"/>
          <w:szCs w:val="24"/>
        </w:rPr>
        <w:t>(“</w:t>
      </w:r>
      <w:r>
        <w:rPr>
          <w:rFonts w:ascii="Times New Roman" w:hAnsi="宋体"/>
          <w:b/>
          <w:spacing w:val="20"/>
          <w:sz w:val="24"/>
          <w:szCs w:val="24"/>
          <w:u w:val="single"/>
        </w:rPr>
        <w:t>分摊款项</w:t>
      </w:r>
      <w:r>
        <w:rPr>
          <w:rFonts w:ascii="Times New Roman"/>
          <w:spacing w:val="20"/>
          <w:sz w:val="24"/>
          <w:szCs w:val="24"/>
        </w:rPr>
        <w:t>”)</w:t>
      </w:r>
      <w:r>
        <w:rPr>
          <w:rFonts w:ascii="Times New Roman" w:hAnsi="宋体"/>
          <w:spacing w:val="20"/>
          <w:sz w:val="24"/>
          <w:szCs w:val="24"/>
        </w:rPr>
        <w:t>当日，通知</w:t>
      </w:r>
      <w:r>
        <w:rPr>
          <w:rFonts w:ascii="Times New Roman" w:hAnsi="宋体"/>
          <w:b/>
          <w:spacing w:val="20"/>
          <w:sz w:val="24"/>
          <w:szCs w:val="24"/>
          <w:u w:val="single"/>
        </w:rPr>
        <w:t>代理行</w:t>
      </w:r>
      <w:r>
        <w:rPr>
          <w:rFonts w:ascii="Times New Roman" w:hAnsi="宋体"/>
          <w:spacing w:val="20"/>
          <w:sz w:val="24"/>
          <w:szCs w:val="24"/>
        </w:rPr>
        <w:t>，并尽快将</w:t>
      </w:r>
      <w:r>
        <w:rPr>
          <w:rFonts w:ascii="Times New Roman" w:hAnsi="宋体"/>
          <w:b/>
          <w:spacing w:val="20"/>
          <w:sz w:val="24"/>
          <w:szCs w:val="24"/>
          <w:u w:val="single"/>
        </w:rPr>
        <w:t>分摊款项</w:t>
      </w:r>
      <w:r>
        <w:rPr>
          <w:rFonts w:ascii="Times New Roman" w:hAnsi="宋体"/>
          <w:spacing w:val="20"/>
          <w:sz w:val="24"/>
          <w:szCs w:val="24"/>
        </w:rPr>
        <w:t>转付</w:t>
      </w:r>
      <w:r>
        <w:rPr>
          <w:rFonts w:ascii="Times New Roman" w:hAnsi="宋体" w:hint="eastAsia"/>
          <w:spacing w:val="20"/>
          <w:sz w:val="24"/>
          <w:szCs w:val="24"/>
        </w:rPr>
        <w:t>给</w:t>
      </w:r>
      <w:r>
        <w:rPr>
          <w:rFonts w:ascii="Times New Roman" w:hAnsi="宋体"/>
          <w:b/>
          <w:spacing w:val="20"/>
          <w:sz w:val="24"/>
          <w:szCs w:val="24"/>
          <w:u w:val="single"/>
        </w:rPr>
        <w:t>代理行</w:t>
      </w:r>
      <w:r>
        <w:rPr>
          <w:rFonts w:ascii="Times New Roman" w:hAnsi="宋体"/>
          <w:spacing w:val="20"/>
          <w:sz w:val="24"/>
          <w:szCs w:val="24"/>
        </w:rPr>
        <w:t>。</w:t>
      </w:r>
    </w:p>
    <w:p w14:paraId="32047529" w14:textId="77777777" w:rsidR="00E6040E" w:rsidRDefault="00E6040E">
      <w:pPr>
        <w:widowControl/>
        <w:spacing w:line="360" w:lineRule="exact"/>
        <w:jc w:val="both"/>
        <w:rPr>
          <w:rFonts w:ascii="Times New Roman"/>
          <w:spacing w:val="20"/>
          <w:sz w:val="24"/>
          <w:szCs w:val="24"/>
        </w:rPr>
      </w:pPr>
    </w:p>
    <w:p w14:paraId="700F6941" w14:textId="6731AE50" w:rsidR="00E6040E" w:rsidRDefault="00E6040E">
      <w:pPr>
        <w:widowControl/>
        <w:numPr>
          <w:ilvl w:val="0"/>
          <w:numId w:val="35"/>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int="eastAsia"/>
          <w:spacing w:val="20"/>
          <w:sz w:val="24"/>
          <w:szCs w:val="24"/>
        </w:rPr>
        <w:t>上述</w:t>
      </w:r>
      <w:r>
        <w:rPr>
          <w:rFonts w:ascii="Times New Roman" w:hAnsi="宋体"/>
          <w:spacing w:val="20"/>
          <w:sz w:val="24"/>
          <w:szCs w:val="24"/>
        </w:rPr>
        <w:t>第</w:t>
      </w:r>
      <w:r>
        <w:rPr>
          <w:rFonts w:ascii="Times New Roman"/>
          <w:spacing w:val="20"/>
          <w:sz w:val="24"/>
          <w:szCs w:val="24"/>
        </w:rPr>
        <w:t>1</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转付了</w:t>
      </w:r>
      <w:r>
        <w:rPr>
          <w:rFonts w:ascii="Times New Roman" w:hAnsi="宋体"/>
          <w:b/>
          <w:spacing w:val="20"/>
          <w:sz w:val="24"/>
          <w:szCs w:val="24"/>
          <w:u w:val="single"/>
        </w:rPr>
        <w:t>分摊款项</w:t>
      </w:r>
      <w:r>
        <w:rPr>
          <w:rFonts w:ascii="Times New Roman" w:hAnsi="宋体"/>
          <w:spacing w:val="20"/>
          <w:sz w:val="24"/>
          <w:szCs w:val="24"/>
        </w:rPr>
        <w:t>的，应当视为</w:t>
      </w:r>
      <w:r>
        <w:rPr>
          <w:rFonts w:ascii="Times New Roman" w:hAnsi="宋体"/>
          <w:b/>
          <w:spacing w:val="20"/>
          <w:sz w:val="24"/>
          <w:szCs w:val="24"/>
          <w:u w:val="single"/>
        </w:rPr>
        <w:t>借款人</w:t>
      </w:r>
      <w:r>
        <w:rPr>
          <w:rFonts w:ascii="Times New Roman" w:hAnsi="宋体" w:hint="eastAsia"/>
          <w:spacing w:val="20"/>
          <w:sz w:val="24"/>
          <w:szCs w:val="24"/>
        </w:rPr>
        <w:t>并</w:t>
      </w:r>
      <w:r>
        <w:rPr>
          <w:rFonts w:ascii="Times New Roman" w:hAnsi="宋体"/>
          <w:spacing w:val="20"/>
          <w:sz w:val="24"/>
          <w:szCs w:val="24"/>
        </w:rPr>
        <w:t>未对</w:t>
      </w:r>
      <w:r>
        <w:rPr>
          <w:rFonts w:ascii="Times New Roman" w:hAnsi="宋体" w:hint="eastAsia"/>
          <w:spacing w:val="20"/>
          <w:sz w:val="24"/>
          <w:szCs w:val="24"/>
        </w:rPr>
        <w:t>该</w:t>
      </w:r>
      <w:r>
        <w:rPr>
          <w:rFonts w:ascii="Times New Roman" w:hAnsi="宋体"/>
          <w:b/>
          <w:spacing w:val="20"/>
          <w:sz w:val="24"/>
          <w:szCs w:val="24"/>
          <w:u w:val="single"/>
        </w:rPr>
        <w:t>收款</w:t>
      </w:r>
      <w:proofErr w:type="gramStart"/>
      <w:r>
        <w:rPr>
          <w:rFonts w:ascii="Times New Roman" w:hAnsi="宋体"/>
          <w:b/>
          <w:spacing w:val="20"/>
          <w:sz w:val="24"/>
          <w:szCs w:val="24"/>
          <w:u w:val="single"/>
        </w:rPr>
        <w:t>行</w:t>
      </w:r>
      <w:r>
        <w:rPr>
          <w:rFonts w:ascii="Times New Roman" w:hAnsi="宋体" w:hint="eastAsia"/>
          <w:spacing w:val="20"/>
          <w:sz w:val="24"/>
          <w:szCs w:val="24"/>
        </w:rPr>
        <w:t>支付</w:t>
      </w:r>
      <w:proofErr w:type="gramEnd"/>
      <w:r>
        <w:rPr>
          <w:rFonts w:ascii="Times New Roman" w:hAnsi="宋体"/>
          <w:spacing w:val="20"/>
          <w:sz w:val="24"/>
          <w:szCs w:val="24"/>
        </w:rPr>
        <w:t>该</w:t>
      </w:r>
      <w:r>
        <w:rPr>
          <w:rFonts w:ascii="Times New Roman" w:hAnsi="宋体" w:hint="eastAsia"/>
          <w:spacing w:val="20"/>
          <w:sz w:val="24"/>
          <w:szCs w:val="24"/>
        </w:rPr>
        <w:t>等</w:t>
      </w:r>
      <w:r>
        <w:rPr>
          <w:rFonts w:ascii="Times New Roman" w:hAnsi="宋体"/>
          <w:spacing w:val="20"/>
          <w:sz w:val="24"/>
          <w:szCs w:val="24"/>
        </w:rPr>
        <w:t>款项。</w:t>
      </w:r>
    </w:p>
    <w:p w14:paraId="1A45C7C5" w14:textId="77777777" w:rsidR="00E6040E" w:rsidRDefault="00E6040E">
      <w:pPr>
        <w:widowControl/>
        <w:spacing w:line="360" w:lineRule="exact"/>
        <w:ind w:left="850"/>
        <w:jc w:val="both"/>
        <w:rPr>
          <w:rFonts w:ascii="Times New Roman"/>
          <w:spacing w:val="20"/>
          <w:sz w:val="24"/>
          <w:szCs w:val="24"/>
        </w:rPr>
      </w:pPr>
    </w:p>
    <w:p w14:paraId="020D8C70" w14:textId="5CBE9DAA" w:rsidR="00E6040E" w:rsidRPr="00462E6A" w:rsidRDefault="00E6040E">
      <w:pPr>
        <w:widowControl/>
        <w:numPr>
          <w:ilvl w:val="0"/>
          <w:numId w:val="35"/>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将</w:t>
      </w:r>
      <w:r>
        <w:rPr>
          <w:rFonts w:ascii="Times New Roman" w:hAnsi="宋体" w:hint="eastAsia"/>
          <w:spacing w:val="20"/>
          <w:sz w:val="24"/>
          <w:szCs w:val="24"/>
        </w:rPr>
        <w:t>其</w:t>
      </w:r>
      <w:r>
        <w:rPr>
          <w:rFonts w:ascii="Times New Roman" w:hAnsi="宋体"/>
          <w:spacing w:val="20"/>
          <w:sz w:val="24"/>
          <w:szCs w:val="24"/>
        </w:rPr>
        <w:t>按照</w:t>
      </w:r>
      <w:r>
        <w:rPr>
          <w:rFonts w:ascii="Times New Roman" w:hint="eastAsia"/>
          <w:spacing w:val="20"/>
          <w:sz w:val="24"/>
          <w:szCs w:val="24"/>
        </w:rPr>
        <w:t>上述</w:t>
      </w:r>
      <w:r>
        <w:rPr>
          <w:rFonts w:ascii="Times New Roman" w:hAnsi="宋体"/>
          <w:spacing w:val="20"/>
          <w:sz w:val="24"/>
          <w:szCs w:val="24"/>
        </w:rPr>
        <w:t>第</w:t>
      </w:r>
      <w:r>
        <w:rPr>
          <w:rFonts w:ascii="Times New Roman"/>
          <w:spacing w:val="20"/>
          <w:sz w:val="24"/>
          <w:szCs w:val="24"/>
        </w:rPr>
        <w:t>1</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收到的</w:t>
      </w:r>
      <w:r>
        <w:rPr>
          <w:rFonts w:ascii="Times New Roman" w:hAnsi="宋体"/>
          <w:b/>
          <w:spacing w:val="20"/>
          <w:sz w:val="24"/>
          <w:szCs w:val="24"/>
          <w:u w:val="single"/>
        </w:rPr>
        <w:t>分摊款项</w:t>
      </w:r>
      <w:r>
        <w:rPr>
          <w:rFonts w:ascii="Times New Roman" w:hAnsi="宋体"/>
          <w:spacing w:val="20"/>
          <w:sz w:val="24"/>
          <w:szCs w:val="24"/>
        </w:rPr>
        <w:t>视为由</w:t>
      </w:r>
      <w:r>
        <w:rPr>
          <w:rFonts w:ascii="Times New Roman" w:hAnsi="宋体"/>
          <w:b/>
          <w:spacing w:val="20"/>
          <w:sz w:val="24"/>
          <w:szCs w:val="24"/>
          <w:u w:val="single"/>
        </w:rPr>
        <w:t>借款人</w:t>
      </w:r>
      <w:r>
        <w:rPr>
          <w:rFonts w:ascii="Times New Roman" w:hAnsi="宋体"/>
          <w:spacing w:val="20"/>
          <w:sz w:val="24"/>
          <w:szCs w:val="24"/>
        </w:rPr>
        <w:t>支付，并将该</w:t>
      </w:r>
      <w:r>
        <w:rPr>
          <w:rFonts w:ascii="Times New Roman" w:hAnsi="宋体" w:hint="eastAsia"/>
          <w:spacing w:val="20"/>
          <w:sz w:val="24"/>
          <w:szCs w:val="24"/>
        </w:rPr>
        <w:t>等</w:t>
      </w:r>
      <w:r>
        <w:rPr>
          <w:rFonts w:ascii="Times New Roman" w:hAnsi="宋体"/>
          <w:b/>
          <w:spacing w:val="20"/>
          <w:sz w:val="24"/>
          <w:szCs w:val="24"/>
          <w:u w:val="single"/>
        </w:rPr>
        <w:t>分摊款项</w:t>
      </w:r>
      <w:r>
        <w:rPr>
          <w:rFonts w:ascii="Times New Roman" w:hAnsi="宋体"/>
          <w:spacing w:val="20"/>
          <w:sz w:val="24"/>
          <w:szCs w:val="24"/>
        </w:rPr>
        <w:t>按照本合同第</w:t>
      </w:r>
      <w:r>
        <w:rPr>
          <w:rFonts w:ascii="Times New Roman"/>
          <w:spacing w:val="20"/>
          <w:sz w:val="24"/>
          <w:szCs w:val="24"/>
        </w:rPr>
        <w:t>8.</w:t>
      </w:r>
      <w:r>
        <w:rPr>
          <w:rFonts w:ascii="Times New Roman" w:hint="eastAsia"/>
          <w:spacing w:val="20"/>
          <w:sz w:val="24"/>
          <w:szCs w:val="24"/>
        </w:rPr>
        <w:t>4</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代理行付款</w:t>
      </w:r>
      <w:r>
        <w:rPr>
          <w:rFonts w:ascii="Times New Roman"/>
          <w:spacing w:val="20"/>
          <w:sz w:val="24"/>
          <w:szCs w:val="24"/>
        </w:rPr>
        <w:t>)</w:t>
      </w:r>
      <w:r>
        <w:rPr>
          <w:rFonts w:ascii="Times New Roman" w:hAnsi="宋体"/>
          <w:spacing w:val="20"/>
          <w:sz w:val="24"/>
          <w:szCs w:val="24"/>
        </w:rPr>
        <w:t>第</w:t>
      </w:r>
      <w:r>
        <w:rPr>
          <w:rFonts w:ascii="Times New Roman" w:hint="eastAsia"/>
          <w:spacing w:val="20"/>
          <w:sz w:val="24"/>
          <w:szCs w:val="24"/>
        </w:rPr>
        <w:t>2</w:t>
      </w:r>
      <w:r>
        <w:rPr>
          <w:rFonts w:ascii="Times New Roman" w:hAnsi="宋体"/>
          <w:spacing w:val="20"/>
          <w:sz w:val="24"/>
          <w:szCs w:val="24"/>
        </w:rPr>
        <w:t>款的约定付至各</w:t>
      </w:r>
      <w:r>
        <w:rPr>
          <w:rFonts w:ascii="Times New Roman" w:hAnsi="宋体"/>
          <w:b/>
          <w:spacing w:val="20"/>
          <w:sz w:val="24"/>
          <w:szCs w:val="24"/>
          <w:u w:val="single"/>
        </w:rPr>
        <w:t>银团成员行账户</w:t>
      </w:r>
      <w:r>
        <w:rPr>
          <w:rFonts w:ascii="Times New Roman" w:hAnsi="宋体"/>
          <w:spacing w:val="20"/>
          <w:sz w:val="24"/>
          <w:szCs w:val="24"/>
        </w:rPr>
        <w:t>。</w:t>
      </w:r>
    </w:p>
    <w:p w14:paraId="5AFC1CD3" w14:textId="77777777" w:rsidR="00462E6A" w:rsidRDefault="00462E6A" w:rsidP="00462E6A">
      <w:pPr>
        <w:pStyle w:val="af4"/>
        <w:ind w:firstLine="560"/>
        <w:rPr>
          <w:rFonts w:ascii="Times New Roman"/>
          <w:spacing w:val="20"/>
          <w:sz w:val="24"/>
          <w:szCs w:val="24"/>
        </w:rPr>
      </w:pPr>
    </w:p>
    <w:p w14:paraId="17B37780" w14:textId="2D9A2EA4" w:rsidR="00462E6A" w:rsidRDefault="00462E6A">
      <w:pPr>
        <w:widowControl/>
        <w:numPr>
          <w:ilvl w:val="0"/>
          <w:numId w:val="35"/>
        </w:numPr>
        <w:tabs>
          <w:tab w:val="clear" w:pos="1845"/>
          <w:tab w:val="left" w:pos="1530"/>
        </w:tabs>
        <w:spacing w:line="360" w:lineRule="exact"/>
        <w:ind w:left="1530" w:hanging="680"/>
        <w:jc w:val="both"/>
        <w:rPr>
          <w:rFonts w:ascii="Times New Roman"/>
          <w:spacing w:val="20"/>
          <w:sz w:val="24"/>
          <w:szCs w:val="24"/>
        </w:rPr>
      </w:pPr>
      <w:bookmarkStart w:id="324" w:name="_Hlk211769547"/>
      <w:r>
        <w:rPr>
          <w:rFonts w:ascii="Times New Roman" w:hint="eastAsia"/>
          <w:spacing w:val="20"/>
          <w:sz w:val="24"/>
          <w:szCs w:val="24"/>
        </w:rPr>
        <w:t>如果任何</w:t>
      </w:r>
      <w:r>
        <w:rPr>
          <w:rFonts w:ascii="Times New Roman" w:hint="eastAsia"/>
          <w:b/>
          <w:spacing w:val="20"/>
          <w:sz w:val="24"/>
          <w:szCs w:val="24"/>
          <w:u w:val="single"/>
        </w:rPr>
        <w:t>收款行</w:t>
      </w:r>
      <w:r w:rsidRPr="00BF159B">
        <w:rPr>
          <w:rFonts w:ascii="Times New Roman" w:hint="eastAsia"/>
          <w:spacing w:val="20"/>
          <w:sz w:val="24"/>
          <w:szCs w:val="24"/>
        </w:rPr>
        <w:t>未</w:t>
      </w:r>
      <w:r>
        <w:rPr>
          <w:rFonts w:ascii="Times New Roman" w:hint="eastAsia"/>
          <w:spacing w:val="20"/>
          <w:sz w:val="24"/>
          <w:szCs w:val="24"/>
        </w:rPr>
        <w:t>能按照上述规定及时履行其义务</w:t>
      </w:r>
      <w:r w:rsidRPr="00BF159B">
        <w:rPr>
          <w:rFonts w:ascii="Times New Roman" w:hint="eastAsia"/>
          <w:spacing w:val="20"/>
          <w:sz w:val="24"/>
          <w:szCs w:val="24"/>
        </w:rPr>
        <w:t>，对</w:t>
      </w:r>
      <w:r>
        <w:rPr>
          <w:rFonts w:ascii="Times New Roman" w:hint="eastAsia"/>
          <w:spacing w:val="20"/>
          <w:sz w:val="24"/>
          <w:szCs w:val="24"/>
        </w:rPr>
        <w:t>其他</w:t>
      </w:r>
      <w:r w:rsidRPr="00EB3852">
        <w:rPr>
          <w:rFonts w:ascii="Times New Roman" w:hAnsi="宋体" w:hint="eastAsia"/>
          <w:b/>
          <w:spacing w:val="20"/>
          <w:sz w:val="24"/>
          <w:u w:val="single"/>
        </w:rPr>
        <w:t>银团成员行</w:t>
      </w:r>
      <w:r w:rsidRPr="00BF159B">
        <w:rPr>
          <w:rFonts w:ascii="Times New Roman" w:hint="eastAsia"/>
          <w:spacing w:val="20"/>
          <w:sz w:val="24"/>
          <w:szCs w:val="24"/>
        </w:rPr>
        <w:t>造成损害的</w:t>
      </w:r>
      <w:r>
        <w:rPr>
          <w:rFonts w:ascii="Times New Roman" w:hint="eastAsia"/>
          <w:spacing w:val="20"/>
          <w:sz w:val="24"/>
          <w:szCs w:val="24"/>
        </w:rPr>
        <w:t>，</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sidRPr="00BF159B">
        <w:rPr>
          <w:rFonts w:ascii="Times New Roman" w:hint="eastAsia"/>
          <w:spacing w:val="20"/>
          <w:sz w:val="24"/>
          <w:szCs w:val="24"/>
        </w:rPr>
        <w:t>有权依照法律规定和</w:t>
      </w:r>
      <w:r>
        <w:rPr>
          <w:rFonts w:ascii="Times New Roman" w:hint="eastAsia"/>
          <w:spacing w:val="20"/>
          <w:sz w:val="24"/>
          <w:szCs w:val="24"/>
        </w:rPr>
        <w:t>本合同采取措施保护自身的合法权益。为此之目的，</w:t>
      </w:r>
      <w:r w:rsidRPr="00BF159B">
        <w:rPr>
          <w:rFonts w:ascii="Times New Roman" w:hint="eastAsia"/>
          <w:spacing w:val="20"/>
          <w:sz w:val="24"/>
          <w:szCs w:val="24"/>
        </w:rPr>
        <w:t>其他</w:t>
      </w:r>
      <w:r w:rsidRPr="00BF159B">
        <w:rPr>
          <w:rFonts w:ascii="Times New Roman" w:hAnsi="宋体" w:hint="eastAsia"/>
          <w:b/>
          <w:spacing w:val="20"/>
          <w:sz w:val="24"/>
          <w:u w:val="single"/>
        </w:rPr>
        <w:t>银团成员行</w:t>
      </w:r>
      <w:r>
        <w:rPr>
          <w:rFonts w:ascii="Times New Roman" w:hint="eastAsia"/>
          <w:spacing w:val="20"/>
          <w:sz w:val="24"/>
          <w:szCs w:val="24"/>
        </w:rPr>
        <w:t>的权利包括但不限于：（</w:t>
      </w:r>
      <w:r>
        <w:rPr>
          <w:rFonts w:ascii="Times New Roman" w:hint="eastAsia"/>
          <w:spacing w:val="20"/>
          <w:sz w:val="24"/>
          <w:szCs w:val="24"/>
        </w:rPr>
        <w:t>1</w:t>
      </w:r>
      <w:r>
        <w:rPr>
          <w:rFonts w:ascii="Times New Roman" w:hint="eastAsia"/>
          <w:spacing w:val="20"/>
          <w:sz w:val="24"/>
          <w:szCs w:val="24"/>
        </w:rPr>
        <w:t>）通知</w:t>
      </w:r>
      <w:r w:rsidRPr="00397940">
        <w:rPr>
          <w:rFonts w:ascii="Times New Roman" w:hint="eastAsia"/>
          <w:b/>
          <w:spacing w:val="20"/>
          <w:sz w:val="24"/>
          <w:szCs w:val="24"/>
          <w:u w:val="single"/>
        </w:rPr>
        <w:t>代理行</w:t>
      </w:r>
      <w:r>
        <w:rPr>
          <w:rFonts w:ascii="Times New Roman" w:hint="eastAsia"/>
          <w:spacing w:val="20"/>
          <w:sz w:val="24"/>
          <w:szCs w:val="24"/>
        </w:rPr>
        <w:t>要求召开银团会议（在此情况下，银团会议的召开不受本合同第</w:t>
      </w:r>
      <w:r>
        <w:rPr>
          <w:rFonts w:ascii="Times New Roman" w:hint="eastAsia"/>
          <w:spacing w:val="20"/>
          <w:sz w:val="24"/>
          <w:szCs w:val="24"/>
        </w:rPr>
        <w:t>1</w:t>
      </w:r>
      <w:r>
        <w:rPr>
          <w:rFonts w:ascii="Times New Roman"/>
          <w:spacing w:val="20"/>
          <w:sz w:val="24"/>
          <w:szCs w:val="24"/>
        </w:rPr>
        <w:t>6.7</w:t>
      </w:r>
      <w:r>
        <w:rPr>
          <w:rFonts w:ascii="Times New Roman" w:hint="eastAsia"/>
          <w:spacing w:val="20"/>
          <w:sz w:val="24"/>
          <w:szCs w:val="24"/>
        </w:rPr>
        <w:t>条所规定的召开条件的限制），在银团会议中对于该等事项和相关措施予以认定，其他</w:t>
      </w:r>
      <w:r w:rsidRPr="00EB3852">
        <w:rPr>
          <w:rFonts w:ascii="Times New Roman" w:hAnsi="宋体" w:hint="eastAsia"/>
          <w:b/>
          <w:spacing w:val="20"/>
          <w:sz w:val="24"/>
          <w:u w:val="single"/>
        </w:rPr>
        <w:t>银团成员行</w:t>
      </w:r>
      <w:r>
        <w:rPr>
          <w:rFonts w:ascii="Times New Roman" w:hint="eastAsia"/>
          <w:spacing w:val="20"/>
          <w:sz w:val="24"/>
          <w:szCs w:val="24"/>
        </w:rPr>
        <w:t>应尽力协助；（</w:t>
      </w:r>
      <w:r>
        <w:rPr>
          <w:rFonts w:ascii="Times New Roman" w:hint="eastAsia"/>
          <w:spacing w:val="20"/>
          <w:sz w:val="24"/>
          <w:szCs w:val="24"/>
        </w:rPr>
        <w:t>2</w:t>
      </w:r>
      <w:r>
        <w:rPr>
          <w:rFonts w:ascii="Times New Roman" w:hint="eastAsia"/>
          <w:spacing w:val="20"/>
          <w:sz w:val="24"/>
          <w:szCs w:val="24"/>
        </w:rPr>
        <w:t>）要求</w:t>
      </w:r>
      <w:r>
        <w:rPr>
          <w:rFonts w:ascii="Times New Roman" w:hint="eastAsia"/>
          <w:b/>
          <w:spacing w:val="20"/>
          <w:sz w:val="24"/>
          <w:szCs w:val="24"/>
          <w:u w:val="single"/>
        </w:rPr>
        <w:t>收款</w:t>
      </w:r>
      <w:proofErr w:type="gramStart"/>
      <w:r>
        <w:rPr>
          <w:rFonts w:ascii="Times New Roman" w:hint="eastAsia"/>
          <w:b/>
          <w:spacing w:val="20"/>
          <w:sz w:val="24"/>
          <w:szCs w:val="24"/>
          <w:u w:val="single"/>
        </w:rPr>
        <w:t>行</w:t>
      </w:r>
      <w:r>
        <w:rPr>
          <w:rFonts w:ascii="Times New Roman" w:hint="eastAsia"/>
          <w:spacing w:val="20"/>
          <w:sz w:val="24"/>
          <w:szCs w:val="24"/>
        </w:rPr>
        <w:t>支付</w:t>
      </w:r>
      <w:proofErr w:type="gramEnd"/>
      <w:r>
        <w:rPr>
          <w:rFonts w:ascii="Times New Roman" w:hint="eastAsia"/>
          <w:spacing w:val="20"/>
          <w:sz w:val="24"/>
          <w:szCs w:val="24"/>
        </w:rPr>
        <w:t>违约金【】。</w:t>
      </w:r>
      <w:bookmarkEnd w:id="324"/>
    </w:p>
    <w:p w14:paraId="5CD15D2F" w14:textId="77777777" w:rsidR="00E6040E" w:rsidRDefault="00E6040E">
      <w:pPr>
        <w:widowControl/>
        <w:spacing w:line="360" w:lineRule="exact"/>
        <w:ind w:left="840" w:hanging="840"/>
        <w:jc w:val="both"/>
        <w:rPr>
          <w:rFonts w:ascii="Times New Roman"/>
          <w:spacing w:val="20"/>
          <w:sz w:val="24"/>
          <w:szCs w:val="24"/>
        </w:rPr>
      </w:pPr>
    </w:p>
    <w:p w14:paraId="66F0AC44" w14:textId="77777777" w:rsidR="00E6040E" w:rsidRDefault="00E6040E">
      <w:pPr>
        <w:widowControl/>
        <w:numPr>
          <w:ilvl w:val="0"/>
          <w:numId w:val="35"/>
        </w:numPr>
        <w:tabs>
          <w:tab w:val="clear" w:pos="1845"/>
          <w:tab w:val="left" w:pos="1530"/>
        </w:tabs>
        <w:spacing w:line="360" w:lineRule="exact"/>
        <w:ind w:left="1530" w:hanging="680"/>
        <w:jc w:val="both"/>
        <w:rPr>
          <w:rFonts w:ascii="Times New Roman"/>
          <w:spacing w:val="20"/>
          <w:sz w:val="24"/>
          <w:szCs w:val="24"/>
        </w:rPr>
      </w:pPr>
      <w:proofErr w:type="gramStart"/>
      <w:r>
        <w:rPr>
          <w:rFonts w:ascii="Times New Roman" w:hint="eastAsia"/>
          <w:spacing w:val="20"/>
          <w:sz w:val="24"/>
          <w:szCs w:val="24"/>
        </w:rPr>
        <w:t>上述</w:t>
      </w:r>
      <w:r>
        <w:rPr>
          <w:rFonts w:ascii="Times New Roman" w:hAnsi="宋体"/>
          <w:spacing w:val="20"/>
          <w:sz w:val="24"/>
          <w:szCs w:val="24"/>
        </w:rPr>
        <w:t>第</w:t>
      </w:r>
      <w:r>
        <w:rPr>
          <w:rFonts w:ascii="Times New Roman"/>
          <w:spacing w:val="20"/>
          <w:sz w:val="24"/>
          <w:szCs w:val="24"/>
        </w:rPr>
        <w:t>1</w:t>
      </w:r>
      <w:proofErr w:type="gramEnd"/>
      <w:r>
        <w:rPr>
          <w:rFonts w:ascii="Times New Roman" w:hint="eastAsia"/>
          <w:spacing w:val="20"/>
          <w:sz w:val="24"/>
          <w:szCs w:val="24"/>
        </w:rPr>
        <w:t>至</w:t>
      </w:r>
      <w:r>
        <w:rPr>
          <w:rFonts w:ascii="Times New Roman" w:hint="eastAsia"/>
          <w:spacing w:val="20"/>
          <w:sz w:val="24"/>
          <w:szCs w:val="24"/>
        </w:rPr>
        <w:t>3</w:t>
      </w:r>
      <w:r>
        <w:rPr>
          <w:rFonts w:ascii="Times New Roman" w:hAnsi="宋体"/>
          <w:spacing w:val="20"/>
          <w:sz w:val="24"/>
          <w:szCs w:val="24"/>
        </w:rPr>
        <w:t>款不适用于下列任</w:t>
      </w:r>
      <w:proofErr w:type="gramStart"/>
      <w:r>
        <w:rPr>
          <w:rFonts w:ascii="Times New Roman" w:hAnsi="宋体"/>
          <w:spacing w:val="20"/>
          <w:sz w:val="24"/>
          <w:szCs w:val="24"/>
        </w:rPr>
        <w:t>一</w:t>
      </w:r>
      <w:proofErr w:type="gramEnd"/>
      <w:r>
        <w:rPr>
          <w:rFonts w:ascii="Times New Roman" w:hAnsi="宋体"/>
          <w:spacing w:val="20"/>
          <w:sz w:val="24"/>
          <w:szCs w:val="24"/>
        </w:rPr>
        <w:t>款项：</w:t>
      </w:r>
    </w:p>
    <w:p w14:paraId="3A0D9587" w14:textId="77777777" w:rsidR="00E6040E" w:rsidRDefault="00E6040E">
      <w:pPr>
        <w:widowControl/>
        <w:spacing w:line="360" w:lineRule="exact"/>
        <w:ind w:left="840" w:hanging="840"/>
        <w:jc w:val="both"/>
        <w:rPr>
          <w:rFonts w:ascii="Times New Roman"/>
          <w:spacing w:val="20"/>
          <w:sz w:val="24"/>
          <w:szCs w:val="24"/>
        </w:rPr>
      </w:pPr>
    </w:p>
    <w:p w14:paraId="362E3A4E" w14:textId="77777777" w:rsidR="00E6040E" w:rsidRDefault="00E6040E">
      <w:pPr>
        <w:widowControl/>
        <w:numPr>
          <w:ilvl w:val="0"/>
          <w:numId w:val="36"/>
        </w:numPr>
        <w:tabs>
          <w:tab w:val="clear" w:pos="1050"/>
          <w:tab w:val="left" w:pos="2210"/>
        </w:tabs>
        <w:spacing w:line="360" w:lineRule="exact"/>
        <w:ind w:left="2210" w:hanging="680"/>
        <w:jc w:val="both"/>
        <w:rPr>
          <w:rFonts w:ascii="Times New Roman"/>
          <w:spacing w:val="20"/>
          <w:sz w:val="24"/>
          <w:szCs w:val="24"/>
        </w:rPr>
      </w:pPr>
      <w:r>
        <w:rPr>
          <w:rFonts w:ascii="Times New Roman" w:hAnsi="宋体"/>
          <w:b/>
          <w:spacing w:val="20"/>
          <w:sz w:val="24"/>
          <w:szCs w:val="24"/>
          <w:u w:val="single"/>
        </w:rPr>
        <w:t>贷款人</w:t>
      </w:r>
      <w:r>
        <w:rPr>
          <w:rFonts w:ascii="Times New Roman" w:hAnsi="宋体"/>
          <w:spacing w:val="20"/>
          <w:sz w:val="24"/>
          <w:szCs w:val="24"/>
        </w:rPr>
        <w:t>依据本合同第十八条</w:t>
      </w:r>
      <w:r>
        <w:rPr>
          <w:rFonts w:ascii="Times New Roman"/>
          <w:i/>
          <w:spacing w:val="20"/>
          <w:sz w:val="24"/>
          <w:szCs w:val="24"/>
        </w:rPr>
        <w:t>(</w:t>
      </w:r>
      <w:r>
        <w:rPr>
          <w:rFonts w:ascii="Times New Roman" w:hAnsi="宋体"/>
          <w:i/>
          <w:spacing w:val="20"/>
          <w:sz w:val="24"/>
          <w:szCs w:val="24"/>
        </w:rPr>
        <w:t>转让</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进行转让或间接</w:t>
      </w:r>
      <w:proofErr w:type="gramStart"/>
      <w:r>
        <w:rPr>
          <w:rFonts w:ascii="Times New Roman" w:hAnsi="宋体"/>
          <w:spacing w:val="20"/>
          <w:sz w:val="24"/>
          <w:szCs w:val="24"/>
        </w:rPr>
        <w:t>分贷而</w:t>
      </w:r>
      <w:proofErr w:type="gramEnd"/>
      <w:r>
        <w:rPr>
          <w:rFonts w:ascii="Times New Roman" w:hAnsi="宋体"/>
          <w:spacing w:val="20"/>
          <w:sz w:val="24"/>
          <w:szCs w:val="24"/>
        </w:rPr>
        <w:t>收到的任何款项</w:t>
      </w:r>
      <w:r>
        <w:rPr>
          <w:rFonts w:ascii="Times New Roman" w:hAnsi="宋体" w:hint="eastAsia"/>
          <w:spacing w:val="20"/>
          <w:sz w:val="24"/>
          <w:szCs w:val="24"/>
        </w:rPr>
        <w:t>；或</w:t>
      </w:r>
    </w:p>
    <w:p w14:paraId="267F8925" w14:textId="77777777" w:rsidR="00E6040E" w:rsidRDefault="00E6040E">
      <w:pPr>
        <w:widowControl/>
        <w:spacing w:line="360" w:lineRule="exact"/>
        <w:ind w:left="1530"/>
        <w:jc w:val="both"/>
        <w:rPr>
          <w:rFonts w:ascii="Times New Roman"/>
          <w:spacing w:val="20"/>
          <w:sz w:val="24"/>
          <w:szCs w:val="24"/>
        </w:rPr>
      </w:pPr>
    </w:p>
    <w:p w14:paraId="05BD1CDF" w14:textId="01865FCD" w:rsidR="00E6040E" w:rsidRDefault="00E6040E">
      <w:pPr>
        <w:widowControl/>
        <w:numPr>
          <w:ilvl w:val="0"/>
          <w:numId w:val="36"/>
        </w:numPr>
        <w:tabs>
          <w:tab w:val="clear" w:pos="1050"/>
          <w:tab w:val="left" w:pos="2210"/>
        </w:tabs>
        <w:spacing w:line="360" w:lineRule="exact"/>
        <w:ind w:left="2210" w:hanging="680"/>
        <w:jc w:val="both"/>
        <w:rPr>
          <w:rFonts w:ascii="Times New Roman"/>
          <w:spacing w:val="20"/>
          <w:sz w:val="24"/>
          <w:szCs w:val="24"/>
        </w:rPr>
      </w:pPr>
      <w:r>
        <w:rPr>
          <w:rFonts w:ascii="Times New Roman" w:hAnsi="宋体"/>
          <w:b/>
          <w:spacing w:val="20"/>
          <w:sz w:val="24"/>
          <w:szCs w:val="24"/>
          <w:u w:val="single"/>
        </w:rPr>
        <w:t>银团成员行</w:t>
      </w:r>
      <w:r>
        <w:rPr>
          <w:rFonts w:ascii="Times New Roman" w:hAnsi="宋体"/>
          <w:spacing w:val="20"/>
          <w:sz w:val="24"/>
          <w:szCs w:val="24"/>
        </w:rPr>
        <w:t>就本合同项下的争议向</w:t>
      </w:r>
      <w:r>
        <w:rPr>
          <w:rFonts w:ascii="Times New Roman" w:hAnsi="宋体"/>
          <w:b/>
          <w:spacing w:val="20"/>
          <w:sz w:val="24"/>
          <w:szCs w:val="24"/>
          <w:u w:val="single"/>
        </w:rPr>
        <w:t>借款人</w:t>
      </w:r>
      <w:r>
        <w:rPr>
          <w:rFonts w:ascii="Times New Roman" w:hAnsi="宋体"/>
          <w:spacing w:val="20"/>
          <w:sz w:val="24"/>
          <w:szCs w:val="24"/>
        </w:rPr>
        <w:t>提起诉讼或仲裁而收到的任何款项，但</w:t>
      </w:r>
      <w:r>
        <w:rPr>
          <w:rFonts w:ascii="Times New Roman" w:hAnsi="宋体" w:hint="eastAsia"/>
          <w:spacing w:val="20"/>
          <w:sz w:val="24"/>
          <w:szCs w:val="24"/>
        </w:rPr>
        <w:t>该等不适用需要满足以下的</w:t>
      </w:r>
      <w:r>
        <w:rPr>
          <w:rFonts w:ascii="Times New Roman" w:hAnsi="宋体"/>
          <w:spacing w:val="20"/>
          <w:sz w:val="24"/>
          <w:szCs w:val="24"/>
        </w:rPr>
        <w:t>条件：</w:t>
      </w:r>
      <w:r>
        <w:rPr>
          <w:rFonts w:ascii="Times New Roman"/>
          <w:spacing w:val="20"/>
          <w:sz w:val="24"/>
          <w:szCs w:val="24"/>
        </w:rPr>
        <w:t>(i)</w:t>
      </w:r>
      <w:r w:rsidR="00977ECD">
        <w:rPr>
          <w:rFonts w:ascii="Times New Roman" w:hint="eastAsia"/>
          <w:spacing w:val="20"/>
          <w:sz w:val="24"/>
          <w:szCs w:val="24"/>
        </w:rPr>
        <w:t>其有权根据本合同的约定提起该等诉讼或仲裁；</w:t>
      </w:r>
      <w:r w:rsidR="00977ECD">
        <w:rPr>
          <w:rFonts w:ascii="Times New Roman" w:hint="eastAsia"/>
          <w:spacing w:val="20"/>
          <w:sz w:val="24"/>
          <w:szCs w:val="24"/>
        </w:rPr>
        <w:t>(</w:t>
      </w:r>
      <w:r w:rsidR="00977ECD">
        <w:rPr>
          <w:rFonts w:ascii="Times New Roman"/>
          <w:spacing w:val="20"/>
          <w:sz w:val="24"/>
          <w:szCs w:val="24"/>
        </w:rPr>
        <w:t>ii)</w:t>
      </w:r>
      <w:r>
        <w:rPr>
          <w:rFonts w:ascii="Times New Roman" w:hAnsi="宋体"/>
          <w:spacing w:val="20"/>
          <w:sz w:val="24"/>
          <w:szCs w:val="24"/>
        </w:rPr>
        <w:t>其已经事先通知其他</w:t>
      </w:r>
      <w:r>
        <w:rPr>
          <w:rFonts w:ascii="Times New Roman" w:hAnsi="宋体"/>
          <w:b/>
          <w:spacing w:val="20"/>
          <w:sz w:val="24"/>
          <w:szCs w:val="24"/>
          <w:u w:val="single"/>
        </w:rPr>
        <w:t>银团成员行</w:t>
      </w:r>
      <w:r>
        <w:rPr>
          <w:rFonts w:ascii="Times New Roman" w:hAnsi="宋体"/>
          <w:spacing w:val="20"/>
          <w:sz w:val="24"/>
          <w:szCs w:val="24"/>
        </w:rPr>
        <w:t>，并且</w:t>
      </w:r>
      <w:r>
        <w:rPr>
          <w:rFonts w:ascii="Times New Roman"/>
          <w:spacing w:val="20"/>
          <w:sz w:val="24"/>
          <w:szCs w:val="24"/>
        </w:rPr>
        <w:t>(ii</w:t>
      </w:r>
      <w:r w:rsidR="00977ECD">
        <w:rPr>
          <w:rFonts w:ascii="Times New Roman" w:hint="eastAsia"/>
          <w:spacing w:val="20"/>
          <w:sz w:val="24"/>
          <w:szCs w:val="24"/>
        </w:rPr>
        <w:t>i</w:t>
      </w:r>
      <w:r>
        <w:rPr>
          <w:rFonts w:ascii="Times New Roman"/>
          <w:spacing w:val="20"/>
          <w:sz w:val="24"/>
          <w:szCs w:val="24"/>
        </w:rPr>
        <w:t>)</w:t>
      </w:r>
      <w:r>
        <w:rPr>
          <w:rFonts w:ascii="Times New Roman" w:hAnsi="宋体"/>
          <w:spacing w:val="20"/>
          <w:sz w:val="24"/>
          <w:szCs w:val="24"/>
        </w:rPr>
        <w:t>其他</w:t>
      </w:r>
      <w:r>
        <w:rPr>
          <w:rFonts w:ascii="Times New Roman" w:hAnsi="宋体"/>
          <w:b/>
          <w:spacing w:val="20"/>
          <w:sz w:val="24"/>
          <w:szCs w:val="24"/>
          <w:u w:val="single"/>
        </w:rPr>
        <w:t>银团成员行</w:t>
      </w:r>
      <w:r>
        <w:rPr>
          <w:rFonts w:ascii="Times New Roman" w:hAnsi="宋体"/>
          <w:spacing w:val="20"/>
          <w:sz w:val="24"/>
          <w:szCs w:val="24"/>
        </w:rPr>
        <w:t>在收到该等通知后的</w:t>
      </w:r>
      <w:r w:rsidR="00137A39">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内，未参加该等诉讼或仲裁</w:t>
      </w:r>
      <w:r>
        <w:rPr>
          <w:rFonts w:ascii="Times New Roman" w:hAnsi="宋体" w:hint="eastAsia"/>
          <w:spacing w:val="20"/>
          <w:sz w:val="24"/>
          <w:szCs w:val="24"/>
        </w:rPr>
        <w:t>或已经明确表示不</w:t>
      </w:r>
      <w:r>
        <w:rPr>
          <w:rFonts w:ascii="Times New Roman" w:hAnsi="宋体"/>
          <w:spacing w:val="20"/>
          <w:sz w:val="24"/>
          <w:szCs w:val="24"/>
        </w:rPr>
        <w:t>参加该等诉讼或仲裁。</w:t>
      </w:r>
    </w:p>
    <w:p w14:paraId="430954FA" w14:textId="77777777" w:rsidR="00E6040E" w:rsidRDefault="00E6040E">
      <w:pPr>
        <w:widowControl/>
        <w:spacing w:line="360" w:lineRule="exact"/>
        <w:jc w:val="both"/>
        <w:rPr>
          <w:rFonts w:ascii="Times New Roman"/>
          <w:spacing w:val="20"/>
          <w:sz w:val="24"/>
          <w:szCs w:val="24"/>
        </w:rPr>
      </w:pPr>
    </w:p>
    <w:p w14:paraId="580DDCFA" w14:textId="77777777" w:rsidR="00E6040E" w:rsidRDefault="00E6040E">
      <w:pPr>
        <w:widowControl/>
        <w:spacing w:line="360" w:lineRule="exact"/>
        <w:jc w:val="both"/>
        <w:rPr>
          <w:rFonts w:ascii="Times New Roman"/>
          <w:spacing w:val="20"/>
          <w:sz w:val="24"/>
          <w:szCs w:val="24"/>
        </w:rPr>
      </w:pPr>
    </w:p>
    <w:p w14:paraId="26E33AB7" w14:textId="77777777" w:rsidR="00E6040E" w:rsidRDefault="00E6040E" w:rsidP="008A2805">
      <w:pPr>
        <w:pStyle w:val="1TimesNewRoman"/>
        <w:widowControl/>
        <w:outlineLvl w:val="0"/>
        <w:rPr>
          <w:rFonts w:hAnsi="Times New Roman"/>
        </w:rPr>
      </w:pPr>
      <w:bookmarkStart w:id="325" w:name="_Toc26588844"/>
      <w:bookmarkStart w:id="326" w:name="_Toc51059750"/>
      <w:bookmarkStart w:id="327" w:name="_Toc351801048"/>
      <w:bookmarkStart w:id="328" w:name="_Toc211958526"/>
      <w:r>
        <w:t>九、</w:t>
      </w:r>
      <w:r>
        <w:rPr>
          <w:rFonts w:hAnsi="Times New Roman"/>
        </w:rPr>
        <w:tab/>
      </w:r>
      <w:bookmarkEnd w:id="325"/>
      <w:bookmarkEnd w:id="326"/>
      <w:r>
        <w:t>税费</w:t>
      </w:r>
      <w:bookmarkEnd w:id="327"/>
      <w:bookmarkEnd w:id="328"/>
    </w:p>
    <w:p w14:paraId="7650346D" w14:textId="77777777" w:rsidR="00E6040E" w:rsidRDefault="00E6040E">
      <w:pPr>
        <w:keepNext/>
        <w:widowControl/>
        <w:spacing w:line="360" w:lineRule="exact"/>
        <w:jc w:val="both"/>
        <w:rPr>
          <w:rFonts w:ascii="Times New Roman"/>
          <w:spacing w:val="20"/>
          <w:sz w:val="24"/>
          <w:szCs w:val="24"/>
        </w:rPr>
      </w:pPr>
    </w:p>
    <w:p w14:paraId="7DF83168" w14:textId="77777777" w:rsidR="00E6040E" w:rsidRDefault="00E6040E">
      <w:pPr>
        <w:pStyle w:val="1TimesNewRoman"/>
        <w:widowControl/>
        <w:numPr>
          <w:ilvl w:val="1"/>
          <w:numId w:val="37"/>
        </w:numPr>
        <w:tabs>
          <w:tab w:val="left" w:pos="850"/>
          <w:tab w:val="left" w:pos="855"/>
        </w:tabs>
        <w:rPr>
          <w:rFonts w:hAnsi="Times New Roman"/>
        </w:rPr>
      </w:pPr>
      <w:bookmarkStart w:id="329" w:name="_Toc351801049"/>
      <w:bookmarkStart w:id="330" w:name="_Toc211958527"/>
      <w:r>
        <w:rPr>
          <w:rFonts w:hint="eastAsia"/>
        </w:rPr>
        <w:t>税费</w:t>
      </w:r>
      <w:bookmarkEnd w:id="329"/>
      <w:bookmarkEnd w:id="330"/>
    </w:p>
    <w:p w14:paraId="358C4DB4" w14:textId="77777777" w:rsidR="00E6040E" w:rsidRDefault="00E6040E">
      <w:pPr>
        <w:keepNext/>
        <w:widowControl/>
        <w:spacing w:line="360" w:lineRule="exact"/>
        <w:jc w:val="both"/>
        <w:rPr>
          <w:rFonts w:ascii="Times New Roman"/>
          <w:spacing w:val="20"/>
          <w:sz w:val="24"/>
          <w:szCs w:val="24"/>
        </w:rPr>
      </w:pPr>
    </w:p>
    <w:p w14:paraId="628DD405" w14:textId="77777777" w:rsidR="00E6040E" w:rsidRDefault="00E6040E">
      <w:pPr>
        <w:widowControl/>
        <w:spacing w:line="360" w:lineRule="exact"/>
        <w:ind w:left="850"/>
        <w:jc w:val="both"/>
        <w:rPr>
          <w:rFonts w:ascii="Times New Roman"/>
          <w:b/>
          <w:spacing w:val="20"/>
          <w:sz w:val="24"/>
          <w:szCs w:val="24"/>
          <w:u w:val="single"/>
        </w:rPr>
      </w:pPr>
      <w:r>
        <w:rPr>
          <w:rFonts w:ascii="Times New Roman" w:hAnsi="宋体" w:hint="eastAsia"/>
          <w:spacing w:val="20"/>
          <w:sz w:val="24"/>
          <w:szCs w:val="24"/>
        </w:rPr>
        <w:t>除非</w:t>
      </w:r>
      <w:r>
        <w:rPr>
          <w:rFonts w:ascii="Times New Roman" w:hAnsi="宋体"/>
          <w:spacing w:val="20"/>
          <w:sz w:val="24"/>
          <w:szCs w:val="24"/>
        </w:rPr>
        <w:t>法律法规另有</w:t>
      </w:r>
      <w:r>
        <w:rPr>
          <w:rFonts w:ascii="Times New Roman" w:hAnsi="宋体" w:hint="eastAsia"/>
          <w:spacing w:val="20"/>
          <w:sz w:val="24"/>
          <w:szCs w:val="24"/>
        </w:rPr>
        <w:t>明确</w:t>
      </w:r>
      <w:r>
        <w:rPr>
          <w:rFonts w:ascii="Times New Roman" w:hAnsi="宋体"/>
          <w:spacing w:val="20"/>
          <w:sz w:val="24"/>
          <w:szCs w:val="24"/>
        </w:rPr>
        <w:t>要求</w:t>
      </w:r>
      <w:r>
        <w:rPr>
          <w:rFonts w:ascii="Times New Roman" w:hAnsi="宋体" w:hint="eastAsia"/>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向任何</w:t>
      </w:r>
      <w:r>
        <w:rPr>
          <w:rFonts w:ascii="Times New Roman" w:hAnsi="宋体"/>
          <w:b/>
          <w:spacing w:val="20"/>
          <w:sz w:val="24"/>
          <w:szCs w:val="24"/>
          <w:u w:val="single"/>
        </w:rPr>
        <w:t>银团成员行</w:t>
      </w:r>
      <w:r>
        <w:rPr>
          <w:rFonts w:ascii="Times New Roman" w:hAnsi="宋体" w:hint="eastAsia"/>
          <w:spacing w:val="20"/>
          <w:sz w:val="24"/>
          <w:szCs w:val="24"/>
        </w:rPr>
        <w:t>（无论其是作为实际收款人，还是转付人）</w:t>
      </w:r>
      <w:r>
        <w:rPr>
          <w:rFonts w:ascii="Times New Roman" w:hAnsi="宋体"/>
          <w:spacing w:val="20"/>
          <w:sz w:val="24"/>
          <w:szCs w:val="24"/>
        </w:rPr>
        <w:t>支付或应付的任何款项，</w:t>
      </w:r>
      <w:r>
        <w:rPr>
          <w:rFonts w:ascii="Times New Roman" w:hAnsi="宋体" w:hint="eastAsia"/>
          <w:spacing w:val="20"/>
          <w:sz w:val="24"/>
          <w:szCs w:val="24"/>
        </w:rPr>
        <w:t>应该是该</w:t>
      </w:r>
      <w:r>
        <w:rPr>
          <w:rFonts w:ascii="Times New Roman" w:hAnsi="宋体"/>
          <w:b/>
          <w:spacing w:val="20"/>
          <w:sz w:val="24"/>
          <w:szCs w:val="24"/>
          <w:u w:val="single"/>
        </w:rPr>
        <w:t>银团成员行</w:t>
      </w:r>
      <w:r>
        <w:rPr>
          <w:rFonts w:ascii="Times New Roman" w:hAnsi="宋体" w:hint="eastAsia"/>
          <w:spacing w:val="20"/>
          <w:sz w:val="24"/>
          <w:szCs w:val="24"/>
        </w:rPr>
        <w:t>应获得的款项的净额，</w:t>
      </w:r>
      <w:r>
        <w:rPr>
          <w:rFonts w:ascii="Times New Roman" w:hAnsi="宋体"/>
          <w:spacing w:val="20"/>
          <w:sz w:val="24"/>
          <w:szCs w:val="24"/>
        </w:rPr>
        <w:t>不应</w:t>
      </w:r>
      <w:r>
        <w:rPr>
          <w:rFonts w:ascii="Times New Roman" w:hAnsi="宋体" w:hint="eastAsia"/>
          <w:spacing w:val="20"/>
          <w:sz w:val="24"/>
          <w:szCs w:val="24"/>
        </w:rPr>
        <w:t>包含任何的</w:t>
      </w:r>
      <w:r>
        <w:rPr>
          <w:rFonts w:ascii="Times New Roman" w:hAnsi="宋体"/>
          <w:b/>
          <w:spacing w:val="20"/>
          <w:sz w:val="24"/>
          <w:szCs w:val="24"/>
          <w:u w:val="single"/>
        </w:rPr>
        <w:t>税费</w:t>
      </w:r>
      <w:r>
        <w:rPr>
          <w:rFonts w:ascii="Times New Roman" w:hAnsi="宋体"/>
          <w:spacing w:val="20"/>
          <w:sz w:val="24"/>
          <w:szCs w:val="24"/>
        </w:rPr>
        <w:t>。</w:t>
      </w:r>
    </w:p>
    <w:p w14:paraId="760BB7A7" w14:textId="77777777" w:rsidR="00E6040E" w:rsidRDefault="00E6040E">
      <w:pPr>
        <w:widowControl/>
        <w:spacing w:line="360" w:lineRule="exact"/>
        <w:rPr>
          <w:rFonts w:ascii="Times New Roman"/>
          <w:spacing w:val="20"/>
          <w:sz w:val="24"/>
          <w:szCs w:val="24"/>
        </w:rPr>
      </w:pPr>
    </w:p>
    <w:p w14:paraId="3A917AD4" w14:textId="77777777" w:rsidR="00E6040E" w:rsidRDefault="00E6040E">
      <w:pPr>
        <w:pStyle w:val="1TimesNewRoman"/>
        <w:widowControl/>
        <w:numPr>
          <w:ilvl w:val="1"/>
          <w:numId w:val="37"/>
        </w:numPr>
        <w:tabs>
          <w:tab w:val="left" w:pos="850"/>
          <w:tab w:val="left" w:pos="855"/>
        </w:tabs>
      </w:pPr>
      <w:bookmarkStart w:id="331" w:name="_Toc351801050"/>
      <w:bookmarkStart w:id="332" w:name="_Toc211958528"/>
      <w:r>
        <w:t>印花税</w:t>
      </w:r>
      <w:bookmarkEnd w:id="331"/>
      <w:bookmarkEnd w:id="332"/>
    </w:p>
    <w:p w14:paraId="7A21E5E9" w14:textId="77777777" w:rsidR="00E6040E" w:rsidRDefault="00E6040E">
      <w:pPr>
        <w:keepNext/>
        <w:widowControl/>
        <w:spacing w:line="360" w:lineRule="exact"/>
        <w:jc w:val="both"/>
        <w:rPr>
          <w:rFonts w:ascii="Times New Roman"/>
          <w:spacing w:val="20"/>
          <w:sz w:val="24"/>
          <w:szCs w:val="24"/>
        </w:rPr>
      </w:pPr>
    </w:p>
    <w:p w14:paraId="017E261E"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和各</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依照法律</w:t>
      </w:r>
      <w:r>
        <w:rPr>
          <w:rFonts w:ascii="Times New Roman" w:hAnsi="宋体" w:hint="eastAsia"/>
          <w:spacing w:val="20"/>
          <w:sz w:val="24"/>
          <w:szCs w:val="24"/>
        </w:rPr>
        <w:t>法规的规定</w:t>
      </w:r>
      <w:r>
        <w:rPr>
          <w:rFonts w:ascii="Times New Roman" w:hAnsi="宋体"/>
          <w:spacing w:val="20"/>
          <w:sz w:val="24"/>
          <w:szCs w:val="24"/>
        </w:rPr>
        <w:t>各自承担与</w:t>
      </w:r>
      <w:r>
        <w:rPr>
          <w:rFonts w:ascii="Times New Roman" w:hAnsi="宋体" w:hint="eastAsia"/>
          <w:b/>
          <w:spacing w:val="20"/>
          <w:sz w:val="24"/>
          <w:szCs w:val="24"/>
          <w:u w:val="single"/>
        </w:rPr>
        <w:t>融资文件</w:t>
      </w:r>
      <w:r>
        <w:rPr>
          <w:rFonts w:ascii="Times New Roman" w:hAnsi="宋体"/>
          <w:spacing w:val="20"/>
          <w:sz w:val="24"/>
          <w:szCs w:val="24"/>
        </w:rPr>
        <w:t>相关的印花税。</w:t>
      </w:r>
    </w:p>
    <w:p w14:paraId="5F88F3C9" w14:textId="77777777" w:rsidR="00E6040E" w:rsidRDefault="00E6040E">
      <w:pPr>
        <w:widowControl/>
        <w:spacing w:line="360" w:lineRule="exact"/>
        <w:rPr>
          <w:rFonts w:ascii="Times New Roman"/>
          <w:spacing w:val="20"/>
          <w:sz w:val="24"/>
          <w:szCs w:val="24"/>
        </w:rPr>
      </w:pPr>
    </w:p>
    <w:p w14:paraId="23FD4A47" w14:textId="77777777" w:rsidR="00E6040E" w:rsidRDefault="00E6040E">
      <w:pPr>
        <w:widowControl/>
        <w:spacing w:line="360" w:lineRule="exact"/>
        <w:rPr>
          <w:rFonts w:ascii="Times New Roman"/>
          <w:spacing w:val="20"/>
          <w:sz w:val="24"/>
          <w:szCs w:val="24"/>
        </w:rPr>
      </w:pPr>
    </w:p>
    <w:p w14:paraId="47174615" w14:textId="77777777" w:rsidR="00E6040E" w:rsidRDefault="00E6040E" w:rsidP="008A2805">
      <w:pPr>
        <w:pStyle w:val="1TimesNewRoman"/>
        <w:widowControl/>
        <w:outlineLvl w:val="0"/>
        <w:rPr>
          <w:rFonts w:hAnsi="Times New Roman"/>
        </w:rPr>
      </w:pPr>
      <w:bookmarkStart w:id="333" w:name="_Toc26588846"/>
      <w:bookmarkStart w:id="334" w:name="_Toc51059751"/>
      <w:bookmarkStart w:id="335" w:name="_Toc351801051"/>
      <w:bookmarkStart w:id="336" w:name="_Toc211958529"/>
      <w:r>
        <w:t>十</w:t>
      </w:r>
      <w:r>
        <w:rPr>
          <w:rFonts w:hint="eastAsia"/>
        </w:rPr>
        <w:t>、</w:t>
      </w:r>
      <w:r>
        <w:rPr>
          <w:rFonts w:hAnsi="Times New Roman"/>
        </w:rPr>
        <w:tab/>
      </w:r>
      <w:r>
        <w:t>成本</w:t>
      </w:r>
      <w:bookmarkEnd w:id="333"/>
      <w:bookmarkEnd w:id="334"/>
      <w:r>
        <w:t>增加</w:t>
      </w:r>
      <w:bookmarkEnd w:id="335"/>
      <w:bookmarkEnd w:id="336"/>
    </w:p>
    <w:p w14:paraId="62E8679F" w14:textId="77777777" w:rsidR="00E6040E" w:rsidRDefault="00E6040E">
      <w:pPr>
        <w:keepNext/>
        <w:widowControl/>
        <w:spacing w:line="360" w:lineRule="exact"/>
        <w:jc w:val="both"/>
        <w:rPr>
          <w:rFonts w:ascii="Times New Roman"/>
          <w:b/>
          <w:sz w:val="24"/>
          <w:szCs w:val="24"/>
        </w:rPr>
      </w:pPr>
    </w:p>
    <w:p w14:paraId="08DC305B" w14:textId="77777777" w:rsidR="00E6040E" w:rsidRDefault="00E6040E">
      <w:pPr>
        <w:pStyle w:val="1TimesNewRoman"/>
        <w:widowControl/>
        <w:tabs>
          <w:tab w:val="clear" w:pos="850"/>
        </w:tabs>
        <w:ind w:left="848" w:hangingChars="302" w:hanging="848"/>
        <w:outlineLvl w:val="0"/>
        <w:rPr>
          <w:rFonts w:hAnsi="Times New Roman"/>
        </w:rPr>
      </w:pPr>
      <w:bookmarkStart w:id="337" w:name="_Toc351801052"/>
      <w:bookmarkStart w:id="338" w:name="_Toc211958530"/>
      <w:r>
        <w:rPr>
          <w:rFonts w:hAnsi="Times New Roman"/>
        </w:rPr>
        <w:t>10.1</w:t>
      </w:r>
      <w:r>
        <w:rPr>
          <w:rFonts w:hAnsi="Times New Roman"/>
        </w:rPr>
        <w:tab/>
      </w:r>
      <w:r>
        <w:t>成本增加通知</w:t>
      </w:r>
      <w:bookmarkEnd w:id="337"/>
      <w:bookmarkEnd w:id="338"/>
    </w:p>
    <w:p w14:paraId="0237D4A0" w14:textId="77777777" w:rsidR="00E6040E" w:rsidRDefault="00E6040E">
      <w:pPr>
        <w:keepNext/>
        <w:widowControl/>
        <w:spacing w:line="360" w:lineRule="exact"/>
        <w:jc w:val="both"/>
        <w:rPr>
          <w:rFonts w:ascii="Times New Roman"/>
          <w:spacing w:val="20"/>
          <w:sz w:val="24"/>
          <w:szCs w:val="24"/>
        </w:rPr>
      </w:pPr>
    </w:p>
    <w:p w14:paraId="32E4AF21"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生效</w:t>
      </w:r>
      <w:r>
        <w:rPr>
          <w:rFonts w:ascii="Times New Roman" w:hAnsi="宋体" w:hint="eastAsia"/>
          <w:b/>
          <w:spacing w:val="20"/>
          <w:sz w:val="24"/>
          <w:szCs w:val="24"/>
          <w:u w:val="single"/>
        </w:rPr>
        <w:t>日</w:t>
      </w:r>
      <w:r>
        <w:rPr>
          <w:rFonts w:ascii="Times New Roman" w:hAnsi="宋体"/>
          <w:spacing w:val="20"/>
          <w:sz w:val="24"/>
          <w:szCs w:val="24"/>
        </w:rPr>
        <w:t>后，</w:t>
      </w:r>
      <w:r>
        <w:rPr>
          <w:rFonts w:ascii="Times New Roman" w:hAnsi="宋体" w:hint="eastAsia"/>
          <w:spacing w:val="20"/>
          <w:sz w:val="24"/>
          <w:szCs w:val="24"/>
        </w:rPr>
        <w:t>如果</w:t>
      </w:r>
      <w:r>
        <w:rPr>
          <w:rFonts w:ascii="Times New Roman" w:hAnsi="宋体"/>
          <w:spacing w:val="20"/>
          <w:sz w:val="24"/>
          <w:szCs w:val="24"/>
        </w:rPr>
        <w:t>因任何适用法律</w:t>
      </w:r>
      <w:r>
        <w:rPr>
          <w:rFonts w:ascii="Times New Roman" w:hAnsi="宋体" w:hint="eastAsia"/>
          <w:spacing w:val="20"/>
          <w:sz w:val="24"/>
          <w:szCs w:val="24"/>
        </w:rPr>
        <w:t>法规</w:t>
      </w:r>
      <w:r>
        <w:rPr>
          <w:rFonts w:ascii="Times New Roman" w:hAnsi="宋体"/>
          <w:spacing w:val="20"/>
          <w:sz w:val="24"/>
          <w:szCs w:val="24"/>
        </w:rPr>
        <w:t>或其解释的颁布、实施或变更，及</w:t>
      </w:r>
      <w:r>
        <w:rPr>
          <w:rFonts w:ascii="Times New Roman"/>
          <w:spacing w:val="20"/>
          <w:sz w:val="24"/>
          <w:szCs w:val="24"/>
        </w:rPr>
        <w:t>/</w:t>
      </w:r>
      <w:r>
        <w:rPr>
          <w:rFonts w:ascii="Times New Roman" w:hAnsi="宋体"/>
          <w:spacing w:val="20"/>
          <w:sz w:val="24"/>
          <w:szCs w:val="24"/>
        </w:rPr>
        <w:t>或为了遵守对其有管辖权的中央银行、财政、税务、金融监管或其他行政机关的要求，导致或将导致任何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成本受影响贷款人</w:t>
      </w:r>
      <w:r>
        <w:rPr>
          <w:rFonts w:ascii="Times New Roman"/>
          <w:spacing w:val="20"/>
          <w:sz w:val="24"/>
          <w:szCs w:val="24"/>
        </w:rPr>
        <w:t>”)</w:t>
      </w:r>
      <w:r>
        <w:rPr>
          <w:rFonts w:ascii="Times New Roman" w:hAnsi="宋体"/>
          <w:spacing w:val="20"/>
          <w:sz w:val="24"/>
          <w:szCs w:val="24"/>
        </w:rPr>
        <w:t>发生以下任何一项成本</w:t>
      </w:r>
      <w:r>
        <w:rPr>
          <w:rFonts w:ascii="Times New Roman"/>
          <w:spacing w:val="20"/>
          <w:sz w:val="24"/>
          <w:szCs w:val="24"/>
        </w:rPr>
        <w:t>(“</w:t>
      </w:r>
      <w:r>
        <w:rPr>
          <w:rFonts w:ascii="Times New Roman" w:hAnsi="宋体"/>
          <w:b/>
          <w:spacing w:val="20"/>
          <w:sz w:val="24"/>
          <w:szCs w:val="24"/>
          <w:u w:val="single"/>
        </w:rPr>
        <w:t>增加成本</w:t>
      </w:r>
      <w:r>
        <w:rPr>
          <w:rFonts w:ascii="Times New Roman"/>
          <w:spacing w:val="20"/>
          <w:sz w:val="24"/>
          <w:szCs w:val="24"/>
        </w:rPr>
        <w:t>”)</w:t>
      </w:r>
      <w:r>
        <w:rPr>
          <w:rFonts w:ascii="Times New Roman" w:hAnsi="宋体"/>
          <w:spacing w:val="20"/>
          <w:sz w:val="24"/>
          <w:szCs w:val="24"/>
        </w:rPr>
        <w:t>：</w:t>
      </w:r>
    </w:p>
    <w:p w14:paraId="0A1F56E4" w14:textId="77777777" w:rsidR="00E6040E" w:rsidRDefault="00E6040E">
      <w:pPr>
        <w:widowControl/>
        <w:spacing w:line="360" w:lineRule="exact"/>
        <w:jc w:val="both"/>
        <w:rPr>
          <w:rFonts w:ascii="Times New Roman"/>
          <w:spacing w:val="20"/>
          <w:sz w:val="24"/>
          <w:szCs w:val="24"/>
        </w:rPr>
      </w:pPr>
    </w:p>
    <w:p w14:paraId="6F552165" w14:textId="77777777" w:rsidR="00E6040E" w:rsidRDefault="00E6040E">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因</w:t>
      </w:r>
      <w:r>
        <w:rPr>
          <w:rFonts w:ascii="Times New Roman" w:hAnsi="宋体" w:hint="eastAsia"/>
          <w:spacing w:val="20"/>
          <w:sz w:val="24"/>
          <w:szCs w:val="24"/>
        </w:rPr>
        <w:t>签署</w:t>
      </w:r>
      <w:r>
        <w:rPr>
          <w:rFonts w:ascii="Times New Roman" w:hAnsi="宋体"/>
          <w:spacing w:val="20"/>
          <w:sz w:val="24"/>
          <w:szCs w:val="24"/>
        </w:rPr>
        <w:t>或履行</w:t>
      </w:r>
      <w:r>
        <w:rPr>
          <w:rFonts w:ascii="Times New Roman" w:hAnsi="宋体" w:hint="eastAsia"/>
          <w:b/>
          <w:spacing w:val="20"/>
          <w:sz w:val="24"/>
          <w:szCs w:val="24"/>
          <w:u w:val="single"/>
        </w:rPr>
        <w:t>融资文件</w:t>
      </w:r>
      <w:r>
        <w:rPr>
          <w:rFonts w:ascii="Times New Roman" w:hAnsi="宋体"/>
          <w:spacing w:val="20"/>
          <w:sz w:val="24"/>
          <w:szCs w:val="24"/>
        </w:rPr>
        <w:t>而增加的成本或发生的额外成本</w:t>
      </w:r>
      <w:r>
        <w:rPr>
          <w:rFonts w:ascii="Times New Roman" w:hAnsi="宋体" w:hint="eastAsia"/>
          <w:spacing w:val="20"/>
          <w:sz w:val="24"/>
          <w:szCs w:val="24"/>
        </w:rPr>
        <w:t>；</w:t>
      </w:r>
    </w:p>
    <w:p w14:paraId="2FEF2537" w14:textId="77777777" w:rsidR="00E6040E" w:rsidRDefault="00E6040E">
      <w:pPr>
        <w:widowControl/>
        <w:spacing w:line="360" w:lineRule="exact"/>
        <w:jc w:val="both"/>
        <w:rPr>
          <w:rFonts w:ascii="Times New Roman"/>
          <w:spacing w:val="20"/>
          <w:sz w:val="24"/>
          <w:szCs w:val="24"/>
        </w:rPr>
      </w:pPr>
    </w:p>
    <w:p w14:paraId="04737CD6" w14:textId="77777777" w:rsidR="00E6040E" w:rsidRDefault="00E6040E">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按照</w:t>
      </w:r>
      <w:r>
        <w:rPr>
          <w:rFonts w:ascii="Times New Roman" w:hAnsi="宋体" w:hint="eastAsia"/>
          <w:b/>
          <w:spacing w:val="20"/>
          <w:sz w:val="24"/>
          <w:szCs w:val="24"/>
          <w:u w:val="single"/>
        </w:rPr>
        <w:t>融资文件</w:t>
      </w:r>
      <w:r>
        <w:rPr>
          <w:rFonts w:ascii="Times New Roman" w:hAnsi="宋体" w:hint="eastAsia"/>
          <w:spacing w:val="20"/>
          <w:sz w:val="24"/>
          <w:szCs w:val="24"/>
        </w:rPr>
        <w:t>的规定</w:t>
      </w:r>
      <w:r>
        <w:rPr>
          <w:rFonts w:ascii="Times New Roman" w:hAnsi="宋体"/>
          <w:spacing w:val="20"/>
          <w:sz w:val="24"/>
          <w:szCs w:val="24"/>
        </w:rPr>
        <w:t>收到或应收的任何金额</w:t>
      </w:r>
      <w:r>
        <w:rPr>
          <w:rFonts w:ascii="Times New Roman" w:hAnsi="宋体" w:hint="eastAsia"/>
          <w:spacing w:val="20"/>
          <w:sz w:val="24"/>
          <w:szCs w:val="24"/>
        </w:rPr>
        <w:t>的</w:t>
      </w:r>
      <w:r>
        <w:rPr>
          <w:rFonts w:ascii="Times New Roman" w:hAnsi="宋体"/>
          <w:spacing w:val="20"/>
          <w:sz w:val="24"/>
          <w:szCs w:val="24"/>
        </w:rPr>
        <w:t>减少</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D88C6A7" w14:textId="77777777" w:rsidR="00E6040E" w:rsidRDefault="00E6040E">
      <w:pPr>
        <w:widowControl/>
        <w:spacing w:line="360" w:lineRule="exact"/>
        <w:jc w:val="both"/>
        <w:rPr>
          <w:rFonts w:ascii="Times New Roman"/>
          <w:spacing w:val="20"/>
          <w:sz w:val="24"/>
          <w:szCs w:val="24"/>
        </w:rPr>
      </w:pPr>
    </w:p>
    <w:p w14:paraId="6339D540" w14:textId="77777777" w:rsidR="00E6040E" w:rsidRDefault="00E6040E">
      <w:pPr>
        <w:widowControl/>
        <w:numPr>
          <w:ilvl w:val="0"/>
          <w:numId w:val="38"/>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为参与发放任何</w:t>
      </w:r>
      <w:r>
        <w:rPr>
          <w:rFonts w:ascii="Times New Roman" w:hAnsi="宋体"/>
          <w:b/>
          <w:spacing w:val="20"/>
          <w:sz w:val="24"/>
          <w:szCs w:val="24"/>
          <w:u w:val="single"/>
        </w:rPr>
        <w:t>贷款资金</w:t>
      </w:r>
      <w:r>
        <w:rPr>
          <w:rFonts w:ascii="Times New Roman" w:hAnsi="宋体"/>
          <w:spacing w:val="20"/>
          <w:sz w:val="24"/>
          <w:szCs w:val="24"/>
        </w:rPr>
        <w:t>、维持或筹措其</w:t>
      </w:r>
      <w:r>
        <w:rPr>
          <w:rFonts w:ascii="Times New Roman" w:hAnsi="宋体"/>
          <w:b/>
          <w:spacing w:val="20"/>
          <w:sz w:val="24"/>
          <w:szCs w:val="24"/>
          <w:u w:val="single"/>
        </w:rPr>
        <w:t>承贷额</w:t>
      </w:r>
      <w:r>
        <w:rPr>
          <w:rFonts w:ascii="Times New Roman" w:hAnsi="宋体"/>
          <w:spacing w:val="20"/>
          <w:sz w:val="24"/>
          <w:szCs w:val="24"/>
        </w:rPr>
        <w:t>或其在任何</w:t>
      </w:r>
      <w:r>
        <w:rPr>
          <w:rFonts w:ascii="Times New Roman" w:hAnsi="宋体"/>
          <w:b/>
          <w:spacing w:val="20"/>
          <w:sz w:val="24"/>
          <w:szCs w:val="24"/>
          <w:u w:val="single"/>
        </w:rPr>
        <w:t>贷款余额</w:t>
      </w:r>
      <w:r>
        <w:rPr>
          <w:rFonts w:ascii="Times New Roman" w:hAnsi="宋体"/>
          <w:spacing w:val="20"/>
          <w:sz w:val="24"/>
          <w:szCs w:val="24"/>
        </w:rPr>
        <w:t>中的份额而增加的成本或发生的额外成本</w:t>
      </w:r>
      <w:r>
        <w:rPr>
          <w:rFonts w:ascii="Times New Roman" w:hAnsi="宋体" w:hint="eastAsia"/>
          <w:spacing w:val="20"/>
          <w:sz w:val="24"/>
          <w:szCs w:val="24"/>
        </w:rPr>
        <w:t>，</w:t>
      </w:r>
    </w:p>
    <w:p w14:paraId="3CB6D742" w14:textId="77777777" w:rsidR="00E6040E" w:rsidRDefault="00E6040E">
      <w:pPr>
        <w:widowControl/>
        <w:spacing w:line="360" w:lineRule="exact"/>
        <w:jc w:val="both"/>
        <w:rPr>
          <w:rFonts w:ascii="Times New Roman"/>
          <w:spacing w:val="20"/>
          <w:sz w:val="24"/>
          <w:szCs w:val="24"/>
        </w:rPr>
      </w:pPr>
    </w:p>
    <w:p w14:paraId="4D6CE51A" w14:textId="77777777"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则，</w:t>
      </w:r>
      <w:r>
        <w:rPr>
          <w:rFonts w:ascii="Times New Roman" w:hAnsi="宋体"/>
          <w:b/>
          <w:spacing w:val="20"/>
          <w:sz w:val="24"/>
          <w:szCs w:val="24"/>
          <w:u w:val="single"/>
        </w:rPr>
        <w:t>成本受影响贷款人</w:t>
      </w:r>
      <w:r>
        <w:rPr>
          <w:rFonts w:ascii="Times New Roman" w:hAnsi="宋体"/>
          <w:spacing w:val="20"/>
          <w:sz w:val="24"/>
          <w:szCs w:val="24"/>
        </w:rPr>
        <w:t>在知悉该等情况后，应当及时通知</w:t>
      </w:r>
      <w:r>
        <w:rPr>
          <w:rFonts w:ascii="Times New Roman"/>
          <w:spacing w:val="20"/>
          <w:sz w:val="24"/>
          <w:szCs w:val="24"/>
        </w:rPr>
        <w:t>(“</w:t>
      </w:r>
      <w:r>
        <w:rPr>
          <w:rFonts w:ascii="Times New Roman" w:hAnsi="宋体"/>
          <w:b/>
          <w:spacing w:val="20"/>
          <w:sz w:val="24"/>
          <w:szCs w:val="24"/>
          <w:u w:val="single"/>
        </w:rPr>
        <w:t>成本增加通知</w:t>
      </w:r>
      <w:r>
        <w:rPr>
          <w:rFonts w:ascii="Times New Roman"/>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，同时详细地说明</w:t>
      </w:r>
      <w:r>
        <w:rPr>
          <w:rFonts w:ascii="Times New Roman" w:hAnsi="宋体"/>
          <w:b/>
          <w:spacing w:val="20"/>
          <w:sz w:val="24"/>
          <w:szCs w:val="24"/>
          <w:u w:val="single"/>
        </w:rPr>
        <w:t>增加成本</w:t>
      </w:r>
      <w:r>
        <w:rPr>
          <w:rFonts w:ascii="Times New Roman" w:hAnsi="宋体"/>
          <w:spacing w:val="20"/>
          <w:sz w:val="24"/>
          <w:szCs w:val="24"/>
        </w:rPr>
        <w:t>的产生原因和计算依据；</w:t>
      </w:r>
      <w:r>
        <w:rPr>
          <w:rFonts w:ascii="Times New Roman" w:hAnsi="宋体"/>
          <w:b/>
          <w:spacing w:val="20"/>
          <w:sz w:val="24"/>
          <w:szCs w:val="24"/>
          <w:u w:val="single"/>
        </w:rPr>
        <w:t>代理行</w:t>
      </w:r>
      <w:r>
        <w:rPr>
          <w:rFonts w:ascii="Times New Roman" w:hAnsi="宋体"/>
          <w:spacing w:val="20"/>
          <w:sz w:val="24"/>
          <w:szCs w:val="24"/>
        </w:rPr>
        <w:t>在收到</w:t>
      </w:r>
      <w:r>
        <w:rPr>
          <w:rFonts w:ascii="Times New Roman" w:hAnsi="宋体" w:hint="eastAsia"/>
          <w:spacing w:val="20"/>
          <w:sz w:val="24"/>
          <w:szCs w:val="24"/>
        </w:rPr>
        <w:t>任何</w:t>
      </w:r>
      <w:r>
        <w:rPr>
          <w:rFonts w:ascii="Times New Roman" w:hAnsi="宋体" w:hint="eastAsia"/>
          <w:b/>
          <w:spacing w:val="20"/>
          <w:sz w:val="24"/>
          <w:szCs w:val="24"/>
          <w:u w:val="single"/>
        </w:rPr>
        <w:t>成本增加通知</w:t>
      </w:r>
      <w:r>
        <w:rPr>
          <w:rFonts w:ascii="Times New Roman" w:hAnsi="宋体"/>
          <w:spacing w:val="20"/>
          <w:sz w:val="24"/>
          <w:szCs w:val="24"/>
        </w:rPr>
        <w:t>后，应当及时通知</w:t>
      </w:r>
      <w:r>
        <w:rPr>
          <w:rFonts w:ascii="Times New Roman" w:hAnsi="宋体"/>
          <w:b/>
          <w:spacing w:val="20"/>
          <w:sz w:val="24"/>
          <w:szCs w:val="24"/>
          <w:u w:val="single"/>
        </w:rPr>
        <w:t>借款人</w:t>
      </w:r>
      <w:r>
        <w:rPr>
          <w:rFonts w:ascii="Times New Roman" w:hAnsi="宋体"/>
          <w:spacing w:val="20"/>
          <w:sz w:val="24"/>
          <w:szCs w:val="24"/>
        </w:rPr>
        <w:t>。</w:t>
      </w:r>
    </w:p>
    <w:p w14:paraId="659E0663" w14:textId="77777777" w:rsidR="00E6040E" w:rsidRDefault="00E6040E">
      <w:pPr>
        <w:widowControl/>
        <w:spacing w:line="360" w:lineRule="exact"/>
        <w:jc w:val="both"/>
        <w:rPr>
          <w:rFonts w:ascii="Times New Roman"/>
          <w:spacing w:val="20"/>
          <w:sz w:val="24"/>
          <w:szCs w:val="24"/>
        </w:rPr>
      </w:pPr>
    </w:p>
    <w:p w14:paraId="7A67EC09" w14:textId="77777777" w:rsidR="00E6040E" w:rsidRDefault="00E6040E">
      <w:pPr>
        <w:pStyle w:val="1TimesNewRoman"/>
        <w:widowControl/>
        <w:tabs>
          <w:tab w:val="clear" w:pos="850"/>
        </w:tabs>
        <w:ind w:left="848" w:hangingChars="302" w:hanging="848"/>
        <w:outlineLvl w:val="0"/>
        <w:rPr>
          <w:rFonts w:hAnsi="Times New Roman"/>
        </w:rPr>
      </w:pPr>
      <w:bookmarkStart w:id="339" w:name="_Toc351801053"/>
      <w:bookmarkStart w:id="340" w:name="_Toc211958531"/>
      <w:r>
        <w:rPr>
          <w:rFonts w:hAnsi="Times New Roman"/>
        </w:rPr>
        <w:t>10.2</w:t>
      </w:r>
      <w:r>
        <w:rPr>
          <w:rFonts w:hAnsi="Times New Roman"/>
        </w:rPr>
        <w:tab/>
      </w:r>
      <w:r>
        <w:t>补偿</w:t>
      </w:r>
      <w:bookmarkEnd w:id="339"/>
      <w:bookmarkEnd w:id="340"/>
    </w:p>
    <w:p w14:paraId="7FD720EF" w14:textId="77777777" w:rsidR="00E6040E" w:rsidRDefault="00E6040E">
      <w:pPr>
        <w:keepNext/>
        <w:widowControl/>
        <w:spacing w:line="360" w:lineRule="exact"/>
        <w:jc w:val="both"/>
        <w:rPr>
          <w:rFonts w:ascii="Times New Roman"/>
          <w:spacing w:val="20"/>
          <w:sz w:val="24"/>
          <w:szCs w:val="24"/>
        </w:rPr>
      </w:pPr>
    </w:p>
    <w:p w14:paraId="7B1760D7" w14:textId="7920286A"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借款人</w:t>
      </w:r>
      <w:r>
        <w:rPr>
          <w:rFonts w:ascii="Times New Roman" w:hAnsi="宋体"/>
          <w:spacing w:val="20"/>
          <w:sz w:val="24"/>
          <w:szCs w:val="24"/>
        </w:rPr>
        <w:t>收到</w:t>
      </w:r>
      <w:r>
        <w:rPr>
          <w:rFonts w:ascii="Times New Roman" w:hAnsi="宋体"/>
          <w:b/>
          <w:spacing w:val="20"/>
          <w:sz w:val="24"/>
          <w:szCs w:val="24"/>
          <w:u w:val="single"/>
        </w:rPr>
        <w:t>成本增加通知</w:t>
      </w:r>
      <w:r>
        <w:rPr>
          <w:rFonts w:ascii="Times New Roman" w:hAnsi="宋体"/>
          <w:spacing w:val="20"/>
          <w:sz w:val="24"/>
          <w:szCs w:val="24"/>
        </w:rPr>
        <w:t>后的</w:t>
      </w:r>
      <w:r w:rsidR="005D0D43">
        <w:rPr>
          <w:rFonts w:ascii="Times New Roman" w:hAnsi="宋体" w:hint="eastAsia"/>
          <w:spacing w:val="20"/>
          <w:sz w:val="24"/>
          <w:szCs w:val="24"/>
        </w:rPr>
        <w:t>【】</w:t>
      </w:r>
      <w:proofErr w:type="gramStart"/>
      <w:r>
        <w:rPr>
          <w:rFonts w:ascii="Times New Roman" w:hint="eastAsia"/>
          <w:spacing w:val="20"/>
          <w:sz w:val="24"/>
          <w:szCs w:val="24"/>
          <w:lang w:val="en-GB"/>
        </w:rPr>
        <w:t>个</w:t>
      </w:r>
      <w:proofErr w:type="gramEnd"/>
      <w:r>
        <w:rPr>
          <w:rFonts w:ascii="Times New Roman" w:hAnsi="宋体"/>
          <w:b/>
          <w:spacing w:val="20"/>
          <w:sz w:val="24"/>
          <w:szCs w:val="24"/>
          <w:u w:val="single"/>
        </w:rPr>
        <w:t>营业日</w:t>
      </w:r>
      <w:r>
        <w:rPr>
          <w:rFonts w:ascii="Times New Roman" w:hAnsi="宋体"/>
          <w:spacing w:val="20"/>
          <w:sz w:val="24"/>
          <w:szCs w:val="24"/>
        </w:rPr>
        <w:t>内，</w:t>
      </w:r>
      <w:r>
        <w:rPr>
          <w:rFonts w:ascii="Times New Roman" w:hAnsi="宋体"/>
          <w:b/>
          <w:spacing w:val="20"/>
          <w:sz w:val="24"/>
          <w:szCs w:val="24"/>
          <w:u w:val="single"/>
        </w:rPr>
        <w:t>借款人</w:t>
      </w:r>
      <w:r>
        <w:rPr>
          <w:rFonts w:ascii="Times New Roman" w:hAnsi="宋体"/>
          <w:spacing w:val="20"/>
          <w:sz w:val="24"/>
          <w:szCs w:val="24"/>
        </w:rPr>
        <w:t>应当通过</w:t>
      </w:r>
      <w:r>
        <w:rPr>
          <w:rFonts w:ascii="Times New Roman" w:hAnsi="宋体"/>
          <w:b/>
          <w:spacing w:val="20"/>
          <w:sz w:val="24"/>
          <w:szCs w:val="24"/>
          <w:u w:val="single"/>
        </w:rPr>
        <w:t>代理行</w:t>
      </w:r>
      <w:r>
        <w:rPr>
          <w:rFonts w:ascii="Times New Roman" w:hAnsi="宋体"/>
          <w:spacing w:val="20"/>
          <w:sz w:val="24"/>
          <w:szCs w:val="24"/>
        </w:rPr>
        <w:t>向</w:t>
      </w:r>
      <w:r>
        <w:rPr>
          <w:rFonts w:ascii="Times New Roman" w:hAnsi="宋体"/>
          <w:b/>
          <w:spacing w:val="20"/>
          <w:sz w:val="24"/>
          <w:szCs w:val="24"/>
          <w:u w:val="single"/>
        </w:rPr>
        <w:t>成本受影响贷款人</w:t>
      </w:r>
      <w:r>
        <w:rPr>
          <w:rFonts w:ascii="Times New Roman" w:hAnsi="宋体"/>
          <w:spacing w:val="20"/>
          <w:sz w:val="24"/>
          <w:szCs w:val="24"/>
        </w:rPr>
        <w:t>支付一笔金额等于</w:t>
      </w:r>
      <w:r>
        <w:rPr>
          <w:rFonts w:ascii="Times New Roman" w:hAnsi="宋体"/>
          <w:b/>
          <w:spacing w:val="20"/>
          <w:sz w:val="24"/>
          <w:szCs w:val="24"/>
          <w:u w:val="single"/>
        </w:rPr>
        <w:t>增加成本</w:t>
      </w:r>
      <w:r>
        <w:rPr>
          <w:rFonts w:ascii="Times New Roman" w:hAnsi="宋体"/>
          <w:spacing w:val="20"/>
          <w:sz w:val="24"/>
          <w:szCs w:val="24"/>
        </w:rPr>
        <w:t>的款项。但是，</w:t>
      </w:r>
      <w:r>
        <w:rPr>
          <w:rFonts w:ascii="Times New Roman" w:hAnsi="宋体" w:hint="eastAsia"/>
          <w:spacing w:val="20"/>
          <w:sz w:val="24"/>
          <w:szCs w:val="24"/>
        </w:rPr>
        <w:t>对于以下</w:t>
      </w:r>
      <w:r>
        <w:rPr>
          <w:rFonts w:ascii="Times New Roman" w:hAnsi="宋体"/>
          <w:b/>
          <w:spacing w:val="20"/>
          <w:sz w:val="24"/>
          <w:szCs w:val="24"/>
          <w:u w:val="single"/>
        </w:rPr>
        <w:t>增加成本</w:t>
      </w:r>
      <w:r>
        <w:rPr>
          <w:rFonts w:ascii="Times New Roman" w:hAnsi="宋体" w:hint="eastAsia"/>
          <w:spacing w:val="20"/>
          <w:sz w:val="24"/>
          <w:szCs w:val="24"/>
        </w:rPr>
        <w:t>，</w:t>
      </w:r>
      <w:r>
        <w:rPr>
          <w:rFonts w:ascii="Times New Roman" w:hAnsi="宋体"/>
          <w:b/>
          <w:spacing w:val="20"/>
          <w:sz w:val="24"/>
          <w:szCs w:val="24"/>
          <w:u w:val="single"/>
        </w:rPr>
        <w:t>借款人</w:t>
      </w:r>
      <w:r>
        <w:rPr>
          <w:rFonts w:ascii="Times New Roman" w:hAnsi="宋体" w:hint="eastAsia"/>
          <w:spacing w:val="20"/>
          <w:sz w:val="24"/>
          <w:szCs w:val="24"/>
        </w:rPr>
        <w:t>无需补偿</w:t>
      </w:r>
      <w:r>
        <w:rPr>
          <w:rFonts w:ascii="Times New Roman" w:hAnsi="宋体"/>
          <w:spacing w:val="20"/>
          <w:sz w:val="24"/>
          <w:szCs w:val="24"/>
        </w:rPr>
        <w:t>：</w:t>
      </w:r>
    </w:p>
    <w:p w14:paraId="4AEB0739" w14:textId="77777777" w:rsidR="00E6040E" w:rsidRDefault="00E6040E">
      <w:pPr>
        <w:widowControl/>
        <w:spacing w:line="360" w:lineRule="exact"/>
        <w:jc w:val="both"/>
        <w:rPr>
          <w:rFonts w:ascii="Times New Roman"/>
          <w:spacing w:val="20"/>
          <w:sz w:val="24"/>
          <w:szCs w:val="24"/>
        </w:rPr>
      </w:pPr>
    </w:p>
    <w:p w14:paraId="3580FDEF" w14:textId="77777777" w:rsidR="00E6040E" w:rsidRDefault="00E6040E">
      <w:pPr>
        <w:widowControl/>
        <w:numPr>
          <w:ilvl w:val="0"/>
          <w:numId w:val="39"/>
        </w:numPr>
        <w:tabs>
          <w:tab w:val="clear" w:pos="1845"/>
          <w:tab w:val="left" w:pos="1530"/>
        </w:tabs>
        <w:spacing w:line="360" w:lineRule="exact"/>
        <w:ind w:left="1530" w:hanging="68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已经按照</w:t>
      </w:r>
      <w:r>
        <w:rPr>
          <w:rFonts w:ascii="Times New Roman" w:hAnsi="宋体" w:hint="eastAsia"/>
          <w:b/>
          <w:spacing w:val="20"/>
          <w:sz w:val="24"/>
          <w:szCs w:val="24"/>
          <w:u w:val="single"/>
        </w:rPr>
        <w:t>融资文件</w:t>
      </w:r>
      <w:r>
        <w:rPr>
          <w:rFonts w:ascii="Times New Roman" w:hAnsi="宋体"/>
          <w:spacing w:val="20"/>
          <w:sz w:val="24"/>
          <w:szCs w:val="24"/>
        </w:rPr>
        <w:t>其他条款</w:t>
      </w:r>
      <w:r>
        <w:rPr>
          <w:rFonts w:ascii="Times New Roman" w:hAnsi="宋体" w:hint="eastAsia"/>
          <w:spacing w:val="20"/>
          <w:sz w:val="24"/>
          <w:szCs w:val="24"/>
        </w:rPr>
        <w:t>的规定</w:t>
      </w:r>
      <w:proofErr w:type="gramStart"/>
      <w:r>
        <w:rPr>
          <w:rFonts w:ascii="Times New Roman" w:hAnsi="宋体" w:hint="eastAsia"/>
          <w:spacing w:val="20"/>
          <w:sz w:val="24"/>
          <w:szCs w:val="24"/>
        </w:rPr>
        <w:t>作出</w:t>
      </w:r>
      <w:proofErr w:type="gramEnd"/>
      <w:r>
        <w:rPr>
          <w:rFonts w:ascii="Times New Roman" w:hAnsi="宋体"/>
          <w:spacing w:val="20"/>
          <w:sz w:val="24"/>
          <w:szCs w:val="24"/>
        </w:rPr>
        <w:t>补偿</w:t>
      </w:r>
      <w:r>
        <w:rPr>
          <w:rFonts w:ascii="Times New Roman" w:hAnsi="宋体" w:hint="eastAsia"/>
          <w:spacing w:val="20"/>
          <w:sz w:val="24"/>
          <w:szCs w:val="24"/>
        </w:rPr>
        <w:t>；</w:t>
      </w:r>
    </w:p>
    <w:p w14:paraId="309A86B4" w14:textId="77777777" w:rsidR="00E6040E" w:rsidRDefault="00E6040E">
      <w:pPr>
        <w:widowControl/>
        <w:spacing w:line="360" w:lineRule="exact"/>
        <w:jc w:val="both"/>
        <w:rPr>
          <w:rFonts w:ascii="Times New Roman"/>
          <w:spacing w:val="20"/>
          <w:sz w:val="24"/>
          <w:szCs w:val="24"/>
        </w:rPr>
      </w:pPr>
    </w:p>
    <w:p w14:paraId="332E68CE" w14:textId="77777777" w:rsidR="00E6040E" w:rsidRDefault="00E6040E">
      <w:pPr>
        <w:widowControl/>
        <w:numPr>
          <w:ilvl w:val="0"/>
          <w:numId w:val="39"/>
        </w:numPr>
        <w:tabs>
          <w:tab w:val="clear" w:pos="1845"/>
          <w:tab w:val="left" w:pos="1530"/>
        </w:tabs>
        <w:spacing w:line="360" w:lineRule="exact"/>
        <w:ind w:left="1530" w:hanging="680"/>
        <w:jc w:val="both"/>
        <w:rPr>
          <w:rFonts w:ascii="Times New Roman"/>
          <w:spacing w:val="20"/>
          <w:sz w:val="24"/>
          <w:szCs w:val="24"/>
        </w:rPr>
      </w:pPr>
      <w:r>
        <w:rPr>
          <w:rFonts w:ascii="Times New Roman" w:hAnsi="宋体"/>
          <w:spacing w:val="20"/>
          <w:sz w:val="24"/>
          <w:szCs w:val="24"/>
        </w:rPr>
        <w:t>对任何</w:t>
      </w:r>
      <w:r>
        <w:rPr>
          <w:rFonts w:ascii="Times New Roman" w:hAnsi="宋体"/>
          <w:b/>
          <w:spacing w:val="20"/>
          <w:sz w:val="24"/>
          <w:szCs w:val="24"/>
          <w:u w:val="single"/>
        </w:rPr>
        <w:t>贷款人</w:t>
      </w:r>
      <w:r>
        <w:rPr>
          <w:rFonts w:ascii="Times New Roman" w:hAnsi="宋体"/>
          <w:spacing w:val="20"/>
          <w:sz w:val="24"/>
          <w:szCs w:val="24"/>
        </w:rPr>
        <w:t>或其任何分支机构的营业总收入或总利润所计征</w:t>
      </w:r>
      <w:r>
        <w:rPr>
          <w:rFonts w:ascii="Times New Roman" w:hAnsi="宋体"/>
          <w:b/>
          <w:spacing w:val="20"/>
          <w:sz w:val="24"/>
          <w:szCs w:val="24"/>
          <w:u w:val="single"/>
        </w:rPr>
        <w:t>税费</w:t>
      </w:r>
      <w:r>
        <w:rPr>
          <w:rFonts w:ascii="Times New Roman" w:hAnsi="宋体"/>
          <w:spacing w:val="20"/>
          <w:sz w:val="24"/>
          <w:szCs w:val="24"/>
        </w:rPr>
        <w:t>的税率变动、计算基础变动而产生的</w:t>
      </w:r>
      <w:r>
        <w:rPr>
          <w:rFonts w:ascii="Times New Roman" w:hAnsi="宋体"/>
          <w:b/>
          <w:spacing w:val="20"/>
          <w:sz w:val="24"/>
          <w:szCs w:val="24"/>
          <w:u w:val="single"/>
        </w:rPr>
        <w:t>增加成本</w:t>
      </w:r>
      <w:r>
        <w:rPr>
          <w:rFonts w:ascii="Times New Roman" w:hAnsi="宋体" w:hint="eastAsia"/>
          <w:spacing w:val="20"/>
          <w:sz w:val="24"/>
          <w:szCs w:val="24"/>
        </w:rPr>
        <w:t>；</w:t>
      </w:r>
    </w:p>
    <w:p w14:paraId="16777045" w14:textId="77777777" w:rsidR="00E6040E" w:rsidRDefault="00E6040E">
      <w:pPr>
        <w:widowControl/>
        <w:spacing w:line="360" w:lineRule="exact"/>
        <w:jc w:val="both"/>
        <w:rPr>
          <w:rFonts w:ascii="Times New Roman"/>
          <w:spacing w:val="20"/>
          <w:sz w:val="24"/>
          <w:szCs w:val="24"/>
        </w:rPr>
      </w:pPr>
    </w:p>
    <w:p w14:paraId="7F1ABAD7" w14:textId="77777777" w:rsidR="00E6040E" w:rsidRDefault="00E6040E">
      <w:pPr>
        <w:widowControl/>
        <w:numPr>
          <w:ilvl w:val="0"/>
          <w:numId w:val="3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因</w:t>
      </w: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没有遵守任何适用法律</w:t>
      </w:r>
      <w:r>
        <w:rPr>
          <w:rFonts w:ascii="Times New Roman" w:hAnsi="宋体" w:hint="eastAsia"/>
          <w:spacing w:val="20"/>
          <w:sz w:val="24"/>
          <w:szCs w:val="24"/>
        </w:rPr>
        <w:t>法规</w:t>
      </w:r>
      <w:r>
        <w:rPr>
          <w:rFonts w:ascii="Times New Roman" w:hAnsi="宋体"/>
          <w:spacing w:val="20"/>
          <w:sz w:val="24"/>
          <w:szCs w:val="24"/>
        </w:rPr>
        <w:t>或对其有管辖权的中央银行、财政、税务、金融监管或其他行政机关的任何要求而</w:t>
      </w:r>
      <w:r>
        <w:rPr>
          <w:rFonts w:ascii="Times New Roman" w:hAnsi="宋体" w:hint="eastAsia"/>
          <w:spacing w:val="20"/>
          <w:sz w:val="24"/>
          <w:szCs w:val="24"/>
        </w:rPr>
        <w:t>导致</w:t>
      </w:r>
      <w:r>
        <w:rPr>
          <w:rFonts w:ascii="Times New Roman" w:hAnsi="宋体"/>
          <w:spacing w:val="20"/>
          <w:sz w:val="24"/>
          <w:szCs w:val="24"/>
        </w:rPr>
        <w:t>的</w:t>
      </w:r>
      <w:r>
        <w:rPr>
          <w:rFonts w:ascii="Times New Roman" w:hAnsi="宋体"/>
          <w:b/>
          <w:spacing w:val="20"/>
          <w:sz w:val="24"/>
          <w:szCs w:val="24"/>
          <w:u w:val="single"/>
        </w:rPr>
        <w:t>增加成本</w:t>
      </w:r>
      <w:r>
        <w:rPr>
          <w:rFonts w:ascii="Times New Roman" w:hAnsi="宋体" w:hint="eastAsia"/>
          <w:spacing w:val="20"/>
          <w:sz w:val="24"/>
          <w:szCs w:val="24"/>
        </w:rPr>
        <w:t>；</w:t>
      </w:r>
    </w:p>
    <w:p w14:paraId="3F7EB7A7" w14:textId="77777777" w:rsidR="00E6040E" w:rsidRDefault="00E6040E">
      <w:pPr>
        <w:widowControl/>
        <w:spacing w:line="360" w:lineRule="exact"/>
        <w:jc w:val="both"/>
        <w:rPr>
          <w:rFonts w:ascii="Times New Roman"/>
          <w:spacing w:val="20"/>
          <w:sz w:val="24"/>
          <w:szCs w:val="24"/>
        </w:rPr>
      </w:pPr>
    </w:p>
    <w:p w14:paraId="7B584AB8" w14:textId="77777777" w:rsidR="00E6040E" w:rsidRDefault="00E6040E">
      <w:pPr>
        <w:widowControl/>
        <w:numPr>
          <w:ilvl w:val="0"/>
          <w:numId w:val="3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因</w:t>
      </w: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hint="eastAsia"/>
          <w:spacing w:val="20"/>
          <w:sz w:val="24"/>
          <w:szCs w:val="24"/>
        </w:rPr>
        <w:t>自身的</w:t>
      </w:r>
      <w:r>
        <w:rPr>
          <w:rFonts w:ascii="Times New Roman" w:hAnsi="宋体"/>
          <w:spacing w:val="20"/>
          <w:sz w:val="24"/>
          <w:szCs w:val="24"/>
        </w:rPr>
        <w:t>信用评级下降而</w:t>
      </w:r>
      <w:r>
        <w:rPr>
          <w:rFonts w:ascii="Times New Roman" w:hAnsi="宋体" w:hint="eastAsia"/>
          <w:spacing w:val="20"/>
          <w:sz w:val="24"/>
          <w:szCs w:val="24"/>
        </w:rPr>
        <w:t>导致</w:t>
      </w:r>
      <w:r>
        <w:rPr>
          <w:rFonts w:ascii="Times New Roman" w:hAnsi="宋体"/>
          <w:spacing w:val="20"/>
          <w:sz w:val="24"/>
          <w:szCs w:val="24"/>
        </w:rPr>
        <w:t>的</w:t>
      </w:r>
      <w:r>
        <w:rPr>
          <w:rFonts w:ascii="Times New Roman" w:hAnsi="宋体"/>
          <w:b/>
          <w:spacing w:val="20"/>
          <w:sz w:val="24"/>
          <w:szCs w:val="24"/>
          <w:u w:val="single"/>
        </w:rPr>
        <w:t>增加成本</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53778DF" w14:textId="77777777" w:rsidR="00E6040E" w:rsidRDefault="00E6040E">
      <w:pPr>
        <w:widowControl/>
        <w:spacing w:line="360" w:lineRule="exact"/>
        <w:jc w:val="both"/>
        <w:rPr>
          <w:rFonts w:ascii="Times New Roman"/>
          <w:spacing w:val="20"/>
          <w:sz w:val="24"/>
          <w:szCs w:val="24"/>
        </w:rPr>
      </w:pPr>
    </w:p>
    <w:p w14:paraId="3C24B896" w14:textId="77777777" w:rsidR="00E6040E" w:rsidRDefault="00E6040E">
      <w:pPr>
        <w:widowControl/>
        <w:numPr>
          <w:ilvl w:val="0"/>
          <w:numId w:val="39"/>
        </w:numPr>
        <w:tabs>
          <w:tab w:val="clear" w:pos="1845"/>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因</w:t>
      </w: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非</w:t>
      </w:r>
      <w:r>
        <w:rPr>
          <w:rFonts w:ascii="Times New Roman" w:hAnsi="宋体" w:hint="eastAsia"/>
          <w:b/>
          <w:spacing w:val="20"/>
          <w:sz w:val="24"/>
          <w:szCs w:val="24"/>
          <w:u w:val="single"/>
        </w:rPr>
        <w:t>融资文件</w:t>
      </w:r>
      <w:r>
        <w:rPr>
          <w:rFonts w:ascii="Times New Roman" w:hAnsi="宋体"/>
          <w:spacing w:val="20"/>
          <w:sz w:val="24"/>
          <w:szCs w:val="24"/>
        </w:rPr>
        <w:t>项下的交易而导致的</w:t>
      </w:r>
      <w:r>
        <w:rPr>
          <w:rFonts w:ascii="Times New Roman" w:hAnsi="宋体"/>
          <w:b/>
          <w:spacing w:val="20"/>
          <w:sz w:val="24"/>
          <w:szCs w:val="24"/>
          <w:u w:val="single"/>
        </w:rPr>
        <w:t>增加成本</w:t>
      </w:r>
      <w:r>
        <w:rPr>
          <w:rFonts w:ascii="Times New Roman" w:hAnsi="宋体"/>
          <w:spacing w:val="20"/>
          <w:sz w:val="24"/>
          <w:szCs w:val="24"/>
        </w:rPr>
        <w:t>。</w:t>
      </w:r>
    </w:p>
    <w:p w14:paraId="67CA2775" w14:textId="77777777" w:rsidR="00E6040E" w:rsidRDefault="00E6040E">
      <w:pPr>
        <w:widowControl/>
        <w:spacing w:line="360" w:lineRule="exact"/>
        <w:rPr>
          <w:rFonts w:ascii="Times New Roman"/>
          <w:spacing w:val="20"/>
          <w:sz w:val="24"/>
          <w:szCs w:val="24"/>
        </w:rPr>
      </w:pPr>
    </w:p>
    <w:p w14:paraId="5158B2F5" w14:textId="77777777" w:rsidR="00E6040E" w:rsidRDefault="00E6040E">
      <w:pPr>
        <w:widowControl/>
        <w:spacing w:line="360" w:lineRule="exact"/>
        <w:rPr>
          <w:rFonts w:ascii="Times New Roman"/>
          <w:spacing w:val="20"/>
          <w:sz w:val="24"/>
          <w:szCs w:val="24"/>
        </w:rPr>
      </w:pPr>
    </w:p>
    <w:p w14:paraId="52D639B8" w14:textId="77777777" w:rsidR="00E6040E" w:rsidRDefault="00E6040E" w:rsidP="008A2805">
      <w:pPr>
        <w:pStyle w:val="1TimesNewRoman"/>
        <w:widowControl/>
        <w:tabs>
          <w:tab w:val="clear" w:pos="850"/>
          <w:tab w:val="left" w:pos="0"/>
        </w:tabs>
        <w:ind w:leftChars="-1" w:left="-3" w:firstLine="2"/>
        <w:outlineLvl w:val="0"/>
        <w:rPr>
          <w:rFonts w:hAnsi="Times New Roman"/>
        </w:rPr>
      </w:pPr>
      <w:bookmarkStart w:id="341" w:name="_Toc26588847"/>
      <w:bookmarkStart w:id="342" w:name="_Toc51059752"/>
      <w:bookmarkStart w:id="343" w:name="_Toc351801054"/>
      <w:bookmarkStart w:id="344" w:name="_Toc203412658"/>
      <w:bookmarkStart w:id="345" w:name="_Toc211958532"/>
      <w:r>
        <w:t>十一、法律变动</w:t>
      </w:r>
      <w:bookmarkEnd w:id="341"/>
      <w:bookmarkEnd w:id="342"/>
      <w:bookmarkEnd w:id="343"/>
      <w:bookmarkEnd w:id="344"/>
      <w:bookmarkEnd w:id="345"/>
    </w:p>
    <w:p w14:paraId="7F712414" w14:textId="77777777" w:rsidR="00E6040E" w:rsidRDefault="00E6040E">
      <w:pPr>
        <w:keepNext/>
        <w:widowControl/>
        <w:spacing w:line="360" w:lineRule="exact"/>
        <w:jc w:val="both"/>
        <w:rPr>
          <w:rFonts w:ascii="Times New Roman"/>
          <w:spacing w:val="20"/>
          <w:sz w:val="24"/>
          <w:szCs w:val="24"/>
        </w:rPr>
      </w:pPr>
    </w:p>
    <w:p w14:paraId="3282041C" w14:textId="77777777" w:rsidR="00E6040E" w:rsidRDefault="00E6040E">
      <w:pPr>
        <w:pStyle w:val="1TimesNewRoman"/>
        <w:widowControl/>
        <w:tabs>
          <w:tab w:val="clear" w:pos="850"/>
        </w:tabs>
        <w:ind w:left="850" w:hanging="850"/>
        <w:rPr>
          <w:rFonts w:hAnsi="Times New Roman"/>
        </w:rPr>
      </w:pPr>
      <w:bookmarkStart w:id="346" w:name="_Toc351801055"/>
      <w:bookmarkStart w:id="347" w:name="_Toc203412659"/>
      <w:bookmarkStart w:id="348" w:name="_Toc211958533"/>
      <w:r>
        <w:rPr>
          <w:rFonts w:hAnsi="Times New Roman"/>
        </w:rPr>
        <w:t>11.1</w:t>
      </w:r>
      <w:r>
        <w:rPr>
          <w:rFonts w:hAnsi="Times New Roman"/>
        </w:rPr>
        <w:tab/>
      </w:r>
      <w:r>
        <w:t>法律变动通知</w:t>
      </w:r>
      <w:bookmarkEnd w:id="346"/>
      <w:bookmarkEnd w:id="347"/>
      <w:bookmarkEnd w:id="348"/>
    </w:p>
    <w:p w14:paraId="40E46EED" w14:textId="77777777" w:rsidR="00E6040E" w:rsidRDefault="00E6040E">
      <w:pPr>
        <w:keepNext/>
        <w:widowControl/>
        <w:spacing w:line="360" w:lineRule="exact"/>
        <w:jc w:val="both"/>
        <w:rPr>
          <w:rFonts w:ascii="Times New Roman"/>
          <w:spacing w:val="20"/>
          <w:sz w:val="24"/>
          <w:szCs w:val="24"/>
        </w:rPr>
      </w:pPr>
    </w:p>
    <w:p w14:paraId="16806240"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生效</w:t>
      </w:r>
      <w:r>
        <w:rPr>
          <w:rFonts w:ascii="Times New Roman" w:hAnsi="宋体" w:hint="eastAsia"/>
          <w:b/>
          <w:spacing w:val="20"/>
          <w:sz w:val="24"/>
          <w:szCs w:val="24"/>
          <w:u w:val="single"/>
        </w:rPr>
        <w:t>日</w:t>
      </w:r>
      <w:r>
        <w:rPr>
          <w:rFonts w:ascii="Times New Roman" w:hAnsi="宋体"/>
          <w:spacing w:val="20"/>
          <w:sz w:val="24"/>
          <w:szCs w:val="24"/>
        </w:rPr>
        <w:t>后，</w:t>
      </w:r>
      <w:r>
        <w:rPr>
          <w:rFonts w:ascii="Times New Roman" w:hAnsi="宋体" w:hint="eastAsia"/>
          <w:spacing w:val="20"/>
          <w:sz w:val="24"/>
          <w:szCs w:val="24"/>
        </w:rPr>
        <w:t>如果</w:t>
      </w:r>
      <w:r>
        <w:rPr>
          <w:rFonts w:ascii="Times New Roman" w:hAnsi="宋体"/>
          <w:spacing w:val="20"/>
          <w:sz w:val="24"/>
          <w:szCs w:val="24"/>
        </w:rPr>
        <w:t>因任何适用法律</w:t>
      </w:r>
      <w:r>
        <w:rPr>
          <w:rFonts w:ascii="Times New Roman" w:hAnsi="宋体" w:hint="eastAsia"/>
          <w:spacing w:val="20"/>
          <w:sz w:val="24"/>
          <w:szCs w:val="24"/>
        </w:rPr>
        <w:t>法规</w:t>
      </w:r>
      <w:r>
        <w:rPr>
          <w:rFonts w:ascii="Times New Roman" w:hAnsi="宋体"/>
          <w:spacing w:val="20"/>
          <w:sz w:val="24"/>
          <w:szCs w:val="24"/>
        </w:rPr>
        <w:t>或其解释的颁布、实施或变更，及</w:t>
      </w:r>
      <w:r>
        <w:rPr>
          <w:rFonts w:ascii="Times New Roman"/>
          <w:spacing w:val="20"/>
          <w:sz w:val="24"/>
          <w:szCs w:val="24"/>
        </w:rPr>
        <w:t>/</w:t>
      </w:r>
      <w:r>
        <w:rPr>
          <w:rFonts w:ascii="Times New Roman" w:hAnsi="宋体"/>
          <w:spacing w:val="20"/>
          <w:sz w:val="24"/>
          <w:szCs w:val="24"/>
        </w:rPr>
        <w:t>或为了遵守对</w:t>
      </w:r>
      <w:r>
        <w:rPr>
          <w:rFonts w:ascii="Times New Roman" w:hAnsi="宋体" w:hint="eastAsia"/>
          <w:spacing w:val="20"/>
          <w:sz w:val="24"/>
          <w:szCs w:val="24"/>
        </w:rPr>
        <w:t>其</w:t>
      </w:r>
      <w:r>
        <w:rPr>
          <w:rFonts w:ascii="Times New Roman" w:hAnsi="宋体"/>
          <w:spacing w:val="20"/>
          <w:sz w:val="24"/>
          <w:szCs w:val="24"/>
        </w:rPr>
        <w:t>有管辖权的</w:t>
      </w:r>
      <w:r>
        <w:rPr>
          <w:rFonts w:ascii="Times New Roman" w:hAnsi="宋体"/>
          <w:bCs/>
          <w:spacing w:val="20"/>
          <w:sz w:val="24"/>
          <w:szCs w:val="24"/>
        </w:rPr>
        <w:t>中央银行</w:t>
      </w:r>
      <w:r>
        <w:rPr>
          <w:rFonts w:ascii="Times New Roman" w:hAnsi="宋体"/>
          <w:spacing w:val="20"/>
          <w:sz w:val="24"/>
          <w:szCs w:val="24"/>
        </w:rPr>
        <w:t>、财政、金融监管机构或其他行政机关的要求，导致或将导致任何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受法律变动影响贷款人</w:t>
      </w:r>
      <w:r>
        <w:rPr>
          <w:rFonts w:ascii="Times New Roman"/>
          <w:spacing w:val="20"/>
          <w:sz w:val="24"/>
          <w:szCs w:val="24"/>
        </w:rPr>
        <w:t>”)</w:t>
      </w:r>
      <w:r>
        <w:rPr>
          <w:rFonts w:ascii="Times New Roman" w:hAnsi="宋体"/>
          <w:spacing w:val="20"/>
          <w:sz w:val="24"/>
          <w:szCs w:val="24"/>
        </w:rPr>
        <w:t>继续履行</w:t>
      </w:r>
      <w:r>
        <w:rPr>
          <w:rFonts w:ascii="Times New Roman" w:hAnsi="宋体" w:hint="eastAsia"/>
          <w:b/>
          <w:spacing w:val="20"/>
          <w:sz w:val="24"/>
          <w:szCs w:val="24"/>
          <w:u w:val="single"/>
        </w:rPr>
        <w:t>融资文件</w:t>
      </w:r>
      <w:r>
        <w:rPr>
          <w:rFonts w:ascii="Times New Roman" w:hAnsi="宋体"/>
          <w:spacing w:val="20"/>
          <w:sz w:val="24"/>
          <w:szCs w:val="24"/>
        </w:rPr>
        <w:t>、参与发放任何</w:t>
      </w:r>
      <w:r>
        <w:rPr>
          <w:rFonts w:ascii="Times New Roman" w:hAnsi="宋体"/>
          <w:b/>
          <w:spacing w:val="20"/>
          <w:sz w:val="24"/>
          <w:szCs w:val="24"/>
          <w:u w:val="single"/>
        </w:rPr>
        <w:t>贷款资金</w:t>
      </w:r>
      <w:r>
        <w:rPr>
          <w:rFonts w:ascii="Times New Roman" w:hAnsi="宋体"/>
          <w:spacing w:val="20"/>
          <w:sz w:val="24"/>
          <w:szCs w:val="24"/>
        </w:rPr>
        <w:t>、维持或筹措其</w:t>
      </w:r>
      <w:r>
        <w:rPr>
          <w:rFonts w:ascii="Times New Roman" w:hAnsi="宋体"/>
          <w:b/>
          <w:spacing w:val="20"/>
          <w:sz w:val="24"/>
          <w:szCs w:val="24"/>
          <w:u w:val="single"/>
        </w:rPr>
        <w:t>承贷额</w:t>
      </w:r>
      <w:r>
        <w:rPr>
          <w:rFonts w:ascii="Times New Roman" w:hAnsi="宋体"/>
          <w:spacing w:val="20"/>
          <w:sz w:val="24"/>
          <w:szCs w:val="24"/>
        </w:rPr>
        <w:t>或保持其在任何</w:t>
      </w:r>
      <w:r>
        <w:rPr>
          <w:rFonts w:ascii="Times New Roman" w:hAnsi="宋体"/>
          <w:b/>
          <w:spacing w:val="20"/>
          <w:sz w:val="24"/>
          <w:szCs w:val="24"/>
          <w:u w:val="single"/>
        </w:rPr>
        <w:t>贷款余额</w:t>
      </w:r>
      <w:r>
        <w:rPr>
          <w:rFonts w:ascii="Times New Roman" w:hAnsi="宋体"/>
          <w:spacing w:val="20"/>
          <w:sz w:val="24"/>
          <w:szCs w:val="24"/>
        </w:rPr>
        <w:t>中的份额成为不合法</w:t>
      </w:r>
      <w:r>
        <w:rPr>
          <w:rFonts w:ascii="Times New Roman" w:hAnsi="宋体" w:hint="eastAsia"/>
          <w:spacing w:val="20"/>
          <w:sz w:val="24"/>
          <w:szCs w:val="24"/>
        </w:rPr>
        <w:t>或违反监管规定</w:t>
      </w:r>
      <w:r>
        <w:rPr>
          <w:rFonts w:ascii="Times New Roman" w:hAnsi="宋体"/>
          <w:spacing w:val="20"/>
          <w:sz w:val="24"/>
          <w:szCs w:val="24"/>
        </w:rPr>
        <w:t>，</w:t>
      </w:r>
      <w:r>
        <w:rPr>
          <w:rFonts w:ascii="Times New Roman" w:hAnsi="宋体" w:hint="eastAsia"/>
          <w:spacing w:val="20"/>
          <w:sz w:val="24"/>
          <w:szCs w:val="24"/>
        </w:rPr>
        <w:t>则</w:t>
      </w:r>
      <w:r>
        <w:rPr>
          <w:rFonts w:ascii="Times New Roman" w:hAnsi="宋体"/>
          <w:spacing w:val="20"/>
          <w:sz w:val="24"/>
          <w:szCs w:val="24"/>
        </w:rPr>
        <w:t>该</w:t>
      </w:r>
      <w:r>
        <w:rPr>
          <w:rFonts w:ascii="Times New Roman" w:hAnsi="宋体"/>
          <w:b/>
          <w:spacing w:val="20"/>
          <w:sz w:val="24"/>
          <w:szCs w:val="24"/>
          <w:u w:val="single"/>
        </w:rPr>
        <w:t>受法律变动影响贷款人</w:t>
      </w:r>
      <w:r>
        <w:rPr>
          <w:rFonts w:ascii="Times New Roman" w:hAnsi="宋体"/>
          <w:spacing w:val="20"/>
          <w:sz w:val="24"/>
          <w:szCs w:val="24"/>
        </w:rPr>
        <w:t>应当在知悉该等情况后尽快通知</w:t>
      </w:r>
      <w:r>
        <w:rPr>
          <w:rFonts w:ascii="Times New Roman"/>
          <w:spacing w:val="20"/>
          <w:sz w:val="24"/>
          <w:szCs w:val="24"/>
        </w:rPr>
        <w:t>(“</w:t>
      </w:r>
      <w:r>
        <w:rPr>
          <w:rFonts w:ascii="Times New Roman" w:hAnsi="宋体"/>
          <w:b/>
          <w:spacing w:val="20"/>
          <w:sz w:val="24"/>
          <w:szCs w:val="24"/>
          <w:u w:val="single"/>
        </w:rPr>
        <w:t>法律变动通知</w:t>
      </w:r>
      <w:r>
        <w:rPr>
          <w:rFonts w:ascii="Times New Roman"/>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，并详细地说明导致该等不合法</w:t>
      </w:r>
      <w:r>
        <w:rPr>
          <w:rFonts w:ascii="Times New Roman" w:hAnsi="宋体" w:hint="eastAsia"/>
          <w:spacing w:val="20"/>
          <w:sz w:val="24"/>
          <w:szCs w:val="24"/>
        </w:rPr>
        <w:t>或违反监管规定</w:t>
      </w:r>
      <w:r>
        <w:rPr>
          <w:rFonts w:ascii="Times New Roman" w:hAnsi="宋体"/>
          <w:spacing w:val="20"/>
          <w:sz w:val="24"/>
          <w:szCs w:val="24"/>
        </w:rPr>
        <w:t>的原因及依据。</w:t>
      </w:r>
      <w:r>
        <w:rPr>
          <w:rFonts w:ascii="Times New Roman" w:hAnsi="宋体"/>
          <w:b/>
          <w:spacing w:val="20"/>
          <w:sz w:val="24"/>
          <w:szCs w:val="24"/>
          <w:u w:val="single"/>
        </w:rPr>
        <w:t>代理行</w:t>
      </w:r>
      <w:r>
        <w:rPr>
          <w:rFonts w:ascii="Times New Roman" w:hAnsi="宋体"/>
          <w:spacing w:val="20"/>
          <w:sz w:val="24"/>
          <w:szCs w:val="24"/>
        </w:rPr>
        <w:t>在收到</w:t>
      </w:r>
      <w:r>
        <w:rPr>
          <w:rFonts w:ascii="Times New Roman" w:hAnsi="宋体" w:hint="eastAsia"/>
          <w:spacing w:val="20"/>
          <w:sz w:val="24"/>
          <w:szCs w:val="24"/>
        </w:rPr>
        <w:t>任何</w:t>
      </w:r>
      <w:r>
        <w:rPr>
          <w:rFonts w:ascii="Times New Roman" w:hAnsi="宋体"/>
          <w:b/>
          <w:spacing w:val="20"/>
          <w:sz w:val="24"/>
          <w:szCs w:val="24"/>
          <w:u w:val="single"/>
        </w:rPr>
        <w:t>法律变动通知</w:t>
      </w:r>
      <w:r>
        <w:rPr>
          <w:rFonts w:ascii="Times New Roman" w:hAnsi="宋体"/>
          <w:spacing w:val="20"/>
          <w:sz w:val="24"/>
          <w:szCs w:val="24"/>
        </w:rPr>
        <w:t>后应当尽快通知</w:t>
      </w:r>
      <w:r>
        <w:rPr>
          <w:rFonts w:ascii="Times New Roman" w:hAnsi="宋体"/>
          <w:b/>
          <w:spacing w:val="20"/>
          <w:sz w:val="24"/>
          <w:szCs w:val="24"/>
          <w:u w:val="single"/>
        </w:rPr>
        <w:t>借款人</w:t>
      </w:r>
      <w:r>
        <w:rPr>
          <w:rFonts w:ascii="Times New Roman" w:hAnsi="宋体"/>
          <w:spacing w:val="20"/>
          <w:sz w:val="24"/>
          <w:szCs w:val="24"/>
        </w:rPr>
        <w:t>。</w:t>
      </w:r>
    </w:p>
    <w:p w14:paraId="5645F728" w14:textId="77777777" w:rsidR="00E6040E" w:rsidRDefault="00E6040E">
      <w:pPr>
        <w:widowControl/>
        <w:spacing w:line="360" w:lineRule="exact"/>
        <w:ind w:left="850"/>
        <w:jc w:val="both"/>
        <w:rPr>
          <w:rFonts w:ascii="Times New Roman"/>
          <w:spacing w:val="20"/>
          <w:sz w:val="24"/>
          <w:szCs w:val="24"/>
        </w:rPr>
      </w:pPr>
    </w:p>
    <w:p w14:paraId="5527A56D" w14:textId="77777777" w:rsidR="00E6040E" w:rsidRDefault="00E6040E" w:rsidP="008A2805">
      <w:pPr>
        <w:pStyle w:val="1TimesNewRoman"/>
        <w:widowControl/>
        <w:tabs>
          <w:tab w:val="clear" w:pos="850"/>
        </w:tabs>
        <w:ind w:left="850" w:hanging="850"/>
        <w:outlineLvl w:val="0"/>
        <w:rPr>
          <w:rFonts w:hAnsi="Times New Roman"/>
        </w:rPr>
      </w:pPr>
      <w:bookmarkStart w:id="349" w:name="_Toc351801056"/>
      <w:bookmarkStart w:id="350" w:name="_Toc203412660"/>
      <w:bookmarkStart w:id="351" w:name="_Toc211958534"/>
      <w:r>
        <w:rPr>
          <w:rFonts w:hAnsi="Times New Roman"/>
        </w:rPr>
        <w:t>11.2</w:t>
      </w:r>
      <w:r>
        <w:rPr>
          <w:rFonts w:hAnsi="Times New Roman"/>
        </w:rPr>
        <w:tab/>
      </w:r>
      <w:r>
        <w:t>取消和提前还款</w:t>
      </w:r>
      <w:bookmarkEnd w:id="349"/>
      <w:bookmarkEnd w:id="350"/>
      <w:bookmarkEnd w:id="351"/>
    </w:p>
    <w:p w14:paraId="6D023603" w14:textId="77777777" w:rsidR="00E6040E" w:rsidRDefault="00E6040E">
      <w:pPr>
        <w:keepNext/>
        <w:widowControl/>
        <w:spacing w:line="360" w:lineRule="exact"/>
        <w:jc w:val="both"/>
        <w:rPr>
          <w:rFonts w:ascii="Times New Roman"/>
          <w:spacing w:val="20"/>
          <w:sz w:val="24"/>
          <w:szCs w:val="24"/>
        </w:rPr>
      </w:pPr>
    </w:p>
    <w:p w14:paraId="08DF151E" w14:textId="77777777" w:rsidR="00E6040E" w:rsidRDefault="00E6040E">
      <w:pPr>
        <w:widowControl/>
        <w:numPr>
          <w:ilvl w:val="3"/>
          <w:numId w:val="27"/>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借款人</w:t>
      </w:r>
      <w:r>
        <w:rPr>
          <w:rFonts w:ascii="Times New Roman" w:hAnsi="宋体"/>
          <w:spacing w:val="20"/>
          <w:sz w:val="24"/>
          <w:szCs w:val="24"/>
        </w:rPr>
        <w:t>收到</w:t>
      </w:r>
      <w:r>
        <w:rPr>
          <w:rFonts w:ascii="Times New Roman" w:hAnsi="宋体"/>
          <w:b/>
          <w:spacing w:val="20"/>
          <w:sz w:val="24"/>
          <w:szCs w:val="24"/>
          <w:u w:val="single"/>
        </w:rPr>
        <w:t>法律变动通知</w:t>
      </w:r>
      <w:r>
        <w:rPr>
          <w:rFonts w:ascii="Times New Roman" w:hAnsi="宋体"/>
          <w:spacing w:val="20"/>
          <w:sz w:val="24"/>
          <w:szCs w:val="24"/>
        </w:rPr>
        <w:t>后，</w:t>
      </w:r>
      <w:r>
        <w:rPr>
          <w:rFonts w:ascii="Times New Roman" w:hAnsi="宋体"/>
          <w:b/>
          <w:spacing w:val="20"/>
          <w:sz w:val="24"/>
          <w:szCs w:val="24"/>
          <w:u w:val="single"/>
        </w:rPr>
        <w:t>受法律变动影响贷款人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应当立即</w:t>
      </w:r>
      <w:r>
        <w:rPr>
          <w:rFonts w:ascii="Times New Roman" w:hAnsi="宋体" w:hint="eastAsia"/>
          <w:spacing w:val="20"/>
          <w:sz w:val="24"/>
          <w:szCs w:val="24"/>
        </w:rPr>
        <w:t>全部</w:t>
      </w:r>
      <w:r>
        <w:rPr>
          <w:rFonts w:ascii="Times New Roman" w:hAnsi="宋体"/>
          <w:spacing w:val="20"/>
          <w:sz w:val="24"/>
          <w:szCs w:val="24"/>
        </w:rPr>
        <w:t>自动取消。</w:t>
      </w:r>
    </w:p>
    <w:p w14:paraId="7139D578" w14:textId="77777777" w:rsidR="00E6040E" w:rsidRDefault="00E6040E">
      <w:pPr>
        <w:widowControl/>
        <w:spacing w:line="360" w:lineRule="exact"/>
        <w:ind w:left="850"/>
        <w:jc w:val="both"/>
        <w:rPr>
          <w:rFonts w:ascii="Times New Roman"/>
          <w:spacing w:val="20"/>
          <w:sz w:val="24"/>
          <w:szCs w:val="24"/>
        </w:rPr>
      </w:pPr>
    </w:p>
    <w:p w14:paraId="52BF57ED" w14:textId="0C597323" w:rsidR="00E6040E" w:rsidRDefault="00E6040E">
      <w:pPr>
        <w:widowControl/>
        <w:numPr>
          <w:ilvl w:val="3"/>
          <w:numId w:val="27"/>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应当在收到</w:t>
      </w:r>
      <w:r>
        <w:rPr>
          <w:rFonts w:ascii="Times New Roman" w:hAnsi="宋体"/>
          <w:b/>
          <w:spacing w:val="20"/>
          <w:sz w:val="24"/>
          <w:szCs w:val="24"/>
          <w:u w:val="single"/>
        </w:rPr>
        <w:t>受法律变动影响贷款人</w:t>
      </w:r>
      <w:r>
        <w:rPr>
          <w:rFonts w:ascii="Times New Roman" w:hAnsi="宋体" w:hint="eastAsia"/>
          <w:spacing w:val="20"/>
          <w:sz w:val="24"/>
          <w:szCs w:val="24"/>
        </w:rPr>
        <w:t>的</w:t>
      </w:r>
      <w:r>
        <w:rPr>
          <w:rFonts w:ascii="Times New Roman" w:hAnsi="宋体"/>
          <w:spacing w:val="20"/>
          <w:sz w:val="24"/>
          <w:szCs w:val="24"/>
        </w:rPr>
        <w:t>要求后</w:t>
      </w:r>
      <w:bookmarkStart w:id="352" w:name="OLE_LINK2"/>
      <w:r w:rsidR="005D0D43">
        <w:rPr>
          <w:rFonts w:ascii="Times New Roman" w:hAnsi="宋体" w:hint="eastAsia"/>
          <w:spacing w:val="20"/>
          <w:sz w:val="24"/>
          <w:szCs w:val="24"/>
        </w:rPr>
        <w:t>【】</w:t>
      </w:r>
      <w:bookmarkEnd w:id="352"/>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r>
        <w:rPr>
          <w:rFonts w:ascii="Times New Roman" w:hAnsi="宋体"/>
          <w:b/>
          <w:spacing w:val="20"/>
          <w:sz w:val="24"/>
          <w:szCs w:val="24"/>
          <w:u w:val="single"/>
        </w:rPr>
        <w:t>受法律变动影响贷款人</w:t>
      </w:r>
      <w:r>
        <w:rPr>
          <w:rFonts w:ascii="Times New Roman" w:hAnsi="宋体"/>
          <w:spacing w:val="20"/>
          <w:sz w:val="24"/>
          <w:szCs w:val="24"/>
        </w:rPr>
        <w:t>提前偿还</w:t>
      </w:r>
      <w:r>
        <w:rPr>
          <w:rFonts w:ascii="Times New Roman" w:hAnsi="宋体" w:hint="eastAsia"/>
          <w:spacing w:val="20"/>
          <w:sz w:val="24"/>
          <w:szCs w:val="24"/>
        </w:rPr>
        <w:t>其在</w:t>
      </w:r>
      <w:r>
        <w:rPr>
          <w:rFonts w:ascii="Times New Roman" w:hAnsi="宋体"/>
          <w:spacing w:val="20"/>
          <w:sz w:val="24"/>
          <w:szCs w:val="24"/>
        </w:rPr>
        <w:t>任何</w:t>
      </w:r>
      <w:r>
        <w:rPr>
          <w:rFonts w:ascii="Times New Roman" w:hAnsi="宋体"/>
          <w:b/>
          <w:spacing w:val="20"/>
          <w:sz w:val="24"/>
          <w:szCs w:val="24"/>
          <w:u w:val="single"/>
        </w:rPr>
        <w:t>贷款余额</w:t>
      </w:r>
      <w:r>
        <w:rPr>
          <w:rFonts w:ascii="Times New Roman" w:hAnsi="宋体"/>
          <w:spacing w:val="20"/>
          <w:sz w:val="24"/>
          <w:szCs w:val="24"/>
        </w:rPr>
        <w:t>中所占的份额以及</w:t>
      </w:r>
      <w:r>
        <w:rPr>
          <w:rFonts w:ascii="Times New Roman" w:hAnsi="宋体" w:hint="eastAsia"/>
          <w:spacing w:val="20"/>
          <w:sz w:val="24"/>
          <w:szCs w:val="24"/>
        </w:rPr>
        <w:t>发生的</w:t>
      </w:r>
      <w:r>
        <w:rPr>
          <w:rFonts w:ascii="Times New Roman" w:hAnsi="宋体"/>
          <w:spacing w:val="20"/>
          <w:sz w:val="24"/>
          <w:szCs w:val="24"/>
        </w:rPr>
        <w:t>利息。</w:t>
      </w:r>
    </w:p>
    <w:p w14:paraId="119CF857" w14:textId="77777777" w:rsidR="00E6040E" w:rsidRDefault="00E6040E">
      <w:pPr>
        <w:widowControl/>
        <w:spacing w:line="360" w:lineRule="exact"/>
        <w:ind w:left="850"/>
        <w:jc w:val="both"/>
        <w:rPr>
          <w:rFonts w:ascii="Times New Roman"/>
          <w:spacing w:val="20"/>
          <w:sz w:val="24"/>
          <w:szCs w:val="24"/>
        </w:rPr>
      </w:pPr>
    </w:p>
    <w:p w14:paraId="4DEFE1E5" w14:textId="77777777" w:rsidR="00E6040E" w:rsidRDefault="00E6040E">
      <w:pPr>
        <w:widowControl/>
        <w:numPr>
          <w:ilvl w:val="3"/>
          <w:numId w:val="27"/>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按照本</w:t>
      </w:r>
      <w:r>
        <w:rPr>
          <w:rFonts w:ascii="Times New Roman" w:hint="eastAsia"/>
          <w:spacing w:val="20"/>
          <w:sz w:val="24"/>
          <w:szCs w:val="24"/>
        </w:rPr>
        <w:t>条</w:t>
      </w:r>
      <w:r>
        <w:rPr>
          <w:rFonts w:ascii="Times New Roman" w:hAnsi="宋体"/>
          <w:spacing w:val="20"/>
          <w:sz w:val="24"/>
          <w:szCs w:val="24"/>
        </w:rPr>
        <w:t>的规定取消</w:t>
      </w:r>
      <w:r>
        <w:rPr>
          <w:rFonts w:ascii="Times New Roman" w:hAnsi="宋体"/>
          <w:b/>
          <w:spacing w:val="20"/>
          <w:sz w:val="24"/>
          <w:szCs w:val="24"/>
          <w:u w:val="single"/>
        </w:rPr>
        <w:t>承贷额</w:t>
      </w:r>
      <w:r>
        <w:rPr>
          <w:rFonts w:ascii="Times New Roman" w:hAnsi="宋体"/>
          <w:spacing w:val="20"/>
          <w:sz w:val="24"/>
          <w:szCs w:val="24"/>
        </w:rPr>
        <w:t>及提前还款的，</w:t>
      </w:r>
      <w:r>
        <w:rPr>
          <w:rFonts w:ascii="Times New Roman" w:hAnsi="宋体"/>
          <w:b/>
          <w:spacing w:val="20"/>
          <w:sz w:val="24"/>
          <w:szCs w:val="24"/>
          <w:u w:val="single"/>
        </w:rPr>
        <w:t>受法律变动影响贷款人</w:t>
      </w:r>
      <w:r>
        <w:rPr>
          <w:rFonts w:ascii="Times New Roman" w:hAnsi="宋体" w:hint="eastAsia"/>
          <w:spacing w:val="20"/>
          <w:sz w:val="24"/>
          <w:szCs w:val="24"/>
        </w:rPr>
        <w:t>无义务</w:t>
      </w:r>
      <w:r>
        <w:rPr>
          <w:rFonts w:ascii="Times New Roman" w:hAnsi="宋体"/>
          <w:spacing w:val="20"/>
          <w:sz w:val="24"/>
          <w:szCs w:val="24"/>
        </w:rPr>
        <w:t>向</w:t>
      </w:r>
      <w:r>
        <w:rPr>
          <w:rFonts w:ascii="Times New Roman" w:hAnsi="宋体"/>
          <w:b/>
          <w:spacing w:val="20"/>
          <w:sz w:val="24"/>
          <w:szCs w:val="24"/>
          <w:u w:val="single"/>
        </w:rPr>
        <w:t>借款人</w:t>
      </w:r>
      <w:r>
        <w:rPr>
          <w:rFonts w:ascii="Times New Roman" w:hAnsi="宋体"/>
          <w:spacing w:val="20"/>
          <w:sz w:val="24"/>
          <w:szCs w:val="24"/>
        </w:rPr>
        <w:t>支付任何</w:t>
      </w:r>
      <w:r>
        <w:rPr>
          <w:rFonts w:ascii="Times New Roman" w:hAnsi="宋体" w:hint="eastAsia"/>
          <w:spacing w:val="20"/>
          <w:sz w:val="24"/>
          <w:szCs w:val="24"/>
        </w:rPr>
        <w:t>的</w:t>
      </w:r>
      <w:r>
        <w:rPr>
          <w:rFonts w:ascii="Times New Roman" w:hAnsi="宋体"/>
          <w:spacing w:val="20"/>
          <w:sz w:val="24"/>
          <w:szCs w:val="24"/>
        </w:rPr>
        <w:t>罚金或费用。</w:t>
      </w:r>
    </w:p>
    <w:p w14:paraId="06B9E231" w14:textId="77777777" w:rsidR="00E6040E" w:rsidRDefault="00E6040E">
      <w:pPr>
        <w:widowControl/>
        <w:spacing w:line="360" w:lineRule="exact"/>
        <w:ind w:left="850"/>
        <w:jc w:val="both"/>
        <w:rPr>
          <w:rFonts w:ascii="Times New Roman"/>
          <w:spacing w:val="20"/>
          <w:sz w:val="24"/>
          <w:szCs w:val="24"/>
        </w:rPr>
      </w:pPr>
    </w:p>
    <w:p w14:paraId="242716AB" w14:textId="77777777" w:rsidR="00E6040E" w:rsidRDefault="00E6040E">
      <w:pPr>
        <w:widowControl/>
        <w:spacing w:line="360" w:lineRule="exact"/>
        <w:ind w:left="850"/>
        <w:jc w:val="both"/>
        <w:rPr>
          <w:rFonts w:ascii="Times New Roman"/>
          <w:spacing w:val="20"/>
          <w:sz w:val="24"/>
          <w:szCs w:val="24"/>
        </w:rPr>
      </w:pPr>
    </w:p>
    <w:p w14:paraId="0A9D5FB0" w14:textId="77777777" w:rsidR="00E6040E" w:rsidRDefault="00E6040E" w:rsidP="008A2805">
      <w:pPr>
        <w:pStyle w:val="1TimesNewRoman"/>
        <w:widowControl/>
        <w:outlineLvl w:val="0"/>
        <w:rPr>
          <w:rFonts w:hAnsi="Times New Roman"/>
        </w:rPr>
      </w:pPr>
      <w:bookmarkStart w:id="353" w:name="_Toc351801057"/>
      <w:bookmarkStart w:id="354" w:name="_Toc203412661"/>
      <w:bookmarkStart w:id="355" w:name="_Toc211958535"/>
      <w:r>
        <w:t>十二、减轻损失</w:t>
      </w:r>
      <w:bookmarkEnd w:id="353"/>
      <w:bookmarkEnd w:id="354"/>
      <w:bookmarkEnd w:id="355"/>
    </w:p>
    <w:p w14:paraId="526C93F1" w14:textId="77777777" w:rsidR="00E6040E" w:rsidRDefault="00E6040E">
      <w:pPr>
        <w:keepNext/>
        <w:widowControl/>
        <w:spacing w:line="360" w:lineRule="exact"/>
        <w:jc w:val="both"/>
        <w:rPr>
          <w:rFonts w:ascii="Times New Roman"/>
          <w:spacing w:val="20"/>
          <w:sz w:val="24"/>
          <w:szCs w:val="24"/>
        </w:rPr>
      </w:pPr>
    </w:p>
    <w:p w14:paraId="2A745673" w14:textId="77777777" w:rsidR="00E6040E" w:rsidRDefault="00E6040E">
      <w:pPr>
        <w:pStyle w:val="1TimesNewRoman"/>
        <w:widowControl/>
        <w:tabs>
          <w:tab w:val="clear" w:pos="850"/>
        </w:tabs>
        <w:ind w:left="850" w:hanging="850"/>
        <w:rPr>
          <w:rFonts w:hAnsi="Times New Roman"/>
        </w:rPr>
      </w:pPr>
      <w:bookmarkStart w:id="356" w:name="_Toc351801058"/>
      <w:bookmarkStart w:id="357" w:name="_Toc203412662"/>
      <w:bookmarkStart w:id="358" w:name="_Toc211958536"/>
      <w:r>
        <w:rPr>
          <w:rFonts w:hAnsi="Times New Roman"/>
        </w:rPr>
        <w:t>12.1</w:t>
      </w:r>
      <w:r>
        <w:rPr>
          <w:rFonts w:hAnsi="Times New Roman"/>
        </w:rPr>
        <w:tab/>
      </w:r>
      <w:r>
        <w:t>减轻损失</w:t>
      </w:r>
      <w:bookmarkEnd w:id="356"/>
      <w:bookmarkEnd w:id="357"/>
      <w:bookmarkEnd w:id="358"/>
    </w:p>
    <w:p w14:paraId="4C2541B5" w14:textId="77777777" w:rsidR="00E6040E" w:rsidRDefault="00E6040E">
      <w:pPr>
        <w:keepNext/>
        <w:widowControl/>
        <w:spacing w:line="360" w:lineRule="exact"/>
        <w:jc w:val="both"/>
        <w:rPr>
          <w:rFonts w:ascii="Times New Roman"/>
          <w:spacing w:val="20"/>
          <w:sz w:val="24"/>
          <w:szCs w:val="24"/>
        </w:rPr>
      </w:pPr>
    </w:p>
    <w:p w14:paraId="4C56A4FB" w14:textId="77777777" w:rsidR="00E6040E" w:rsidRDefault="00E6040E">
      <w:pPr>
        <w:widowControl/>
        <w:tabs>
          <w:tab w:val="left" w:pos="1360"/>
        </w:tabs>
        <w:spacing w:line="360" w:lineRule="exact"/>
        <w:ind w:left="850"/>
        <w:jc w:val="both"/>
        <w:rPr>
          <w:rFonts w:ascii="Times New Roman"/>
          <w:spacing w:val="20"/>
          <w:sz w:val="24"/>
          <w:szCs w:val="24"/>
        </w:rPr>
      </w:pPr>
      <w:r>
        <w:rPr>
          <w:rFonts w:ascii="Times New Roman" w:hAnsi="宋体"/>
          <w:spacing w:val="20"/>
          <w:sz w:val="24"/>
          <w:szCs w:val="24"/>
        </w:rPr>
        <w:t>有下列情形之一的，</w:t>
      </w:r>
      <w:r>
        <w:rPr>
          <w:rFonts w:ascii="Times New Roman" w:hAnsi="宋体" w:hint="eastAsia"/>
          <w:spacing w:val="20"/>
          <w:sz w:val="24"/>
          <w:szCs w:val="24"/>
        </w:rPr>
        <w:t>受到影响的</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和</w:t>
      </w:r>
      <w:r>
        <w:rPr>
          <w:rFonts w:ascii="Times New Roman" w:hAnsi="宋体"/>
          <w:b/>
          <w:spacing w:val="20"/>
          <w:sz w:val="24"/>
          <w:szCs w:val="24"/>
          <w:u w:val="single"/>
        </w:rPr>
        <w:t>借款人</w:t>
      </w:r>
      <w:r>
        <w:rPr>
          <w:rFonts w:ascii="Times New Roman" w:hAnsi="宋体" w:hint="eastAsia"/>
          <w:spacing w:val="20"/>
          <w:sz w:val="24"/>
          <w:szCs w:val="24"/>
        </w:rPr>
        <w:t>以及</w:t>
      </w:r>
      <w:r>
        <w:rPr>
          <w:rFonts w:ascii="Times New Roman" w:hAnsi="宋体"/>
          <w:spacing w:val="20"/>
          <w:sz w:val="24"/>
          <w:szCs w:val="24"/>
        </w:rPr>
        <w:t>其他</w:t>
      </w:r>
      <w:r>
        <w:rPr>
          <w:rFonts w:ascii="Times New Roman" w:hAnsi="宋体"/>
          <w:b/>
          <w:spacing w:val="20"/>
          <w:sz w:val="24"/>
          <w:szCs w:val="24"/>
          <w:u w:val="single"/>
        </w:rPr>
        <w:t>银团成员行</w:t>
      </w:r>
      <w:r>
        <w:rPr>
          <w:rFonts w:ascii="Times New Roman" w:hAnsi="宋体"/>
          <w:spacing w:val="20"/>
          <w:sz w:val="24"/>
          <w:szCs w:val="24"/>
        </w:rPr>
        <w:t>诚意协商，并应当</w:t>
      </w:r>
      <w:proofErr w:type="gramStart"/>
      <w:r>
        <w:rPr>
          <w:rFonts w:ascii="Times New Roman" w:hAnsi="宋体"/>
          <w:spacing w:val="20"/>
          <w:sz w:val="24"/>
          <w:szCs w:val="24"/>
        </w:rPr>
        <w:t>尽合理</w:t>
      </w:r>
      <w:proofErr w:type="gramEnd"/>
      <w:r>
        <w:rPr>
          <w:rFonts w:ascii="Times New Roman" w:hAnsi="宋体" w:hint="eastAsia"/>
          <w:spacing w:val="20"/>
          <w:sz w:val="24"/>
          <w:szCs w:val="24"/>
        </w:rPr>
        <w:t>的</w:t>
      </w:r>
      <w:r>
        <w:rPr>
          <w:rFonts w:ascii="Times New Roman" w:hAnsi="宋体"/>
          <w:spacing w:val="20"/>
          <w:sz w:val="24"/>
          <w:szCs w:val="24"/>
        </w:rPr>
        <w:t>努力，减轻该等情形造成的影响</w:t>
      </w:r>
      <w:r>
        <w:rPr>
          <w:rFonts w:ascii="Times New Roman" w:hAnsi="宋体" w:hint="eastAsia"/>
          <w:spacing w:val="20"/>
          <w:sz w:val="24"/>
          <w:szCs w:val="24"/>
        </w:rPr>
        <w:t>。</w:t>
      </w:r>
      <w:r>
        <w:rPr>
          <w:rFonts w:ascii="Times New Roman" w:hAnsi="宋体"/>
          <w:spacing w:val="20"/>
          <w:sz w:val="24"/>
          <w:szCs w:val="24"/>
        </w:rPr>
        <w:t>但是，</w:t>
      </w:r>
      <w:r>
        <w:rPr>
          <w:rFonts w:ascii="Times New Roman" w:hAnsi="宋体"/>
          <w:b/>
          <w:spacing w:val="20"/>
          <w:sz w:val="24"/>
          <w:szCs w:val="24"/>
          <w:u w:val="single"/>
        </w:rPr>
        <w:t>借款人</w:t>
      </w:r>
      <w:r>
        <w:rPr>
          <w:rFonts w:ascii="Times New Roman" w:hAnsi="宋体" w:hint="eastAsia"/>
          <w:spacing w:val="20"/>
          <w:sz w:val="24"/>
          <w:szCs w:val="24"/>
        </w:rPr>
        <w:t>在</w:t>
      </w:r>
      <w:r>
        <w:rPr>
          <w:rFonts w:ascii="Times New Roman" w:hAnsi="宋体" w:hint="eastAsia"/>
          <w:b/>
          <w:spacing w:val="20"/>
          <w:sz w:val="24"/>
          <w:szCs w:val="24"/>
          <w:u w:val="single"/>
        </w:rPr>
        <w:t>融资文件</w:t>
      </w:r>
      <w:r>
        <w:rPr>
          <w:rFonts w:ascii="Times New Roman" w:hAnsi="宋体" w:hint="eastAsia"/>
          <w:spacing w:val="20"/>
          <w:sz w:val="24"/>
          <w:szCs w:val="24"/>
        </w:rPr>
        <w:t>项下</w:t>
      </w:r>
      <w:r>
        <w:rPr>
          <w:rFonts w:ascii="Times New Roman" w:hAnsi="宋体"/>
          <w:spacing w:val="20"/>
          <w:sz w:val="24"/>
          <w:szCs w:val="24"/>
        </w:rPr>
        <w:t>的义务不因本</w:t>
      </w:r>
      <w:r>
        <w:rPr>
          <w:rFonts w:ascii="Times New Roman" w:hAnsi="宋体" w:hint="eastAsia"/>
          <w:spacing w:val="20"/>
          <w:sz w:val="24"/>
          <w:szCs w:val="24"/>
        </w:rPr>
        <w:t>条</w:t>
      </w:r>
      <w:r>
        <w:rPr>
          <w:rFonts w:ascii="Times New Roman" w:hAnsi="宋体"/>
          <w:spacing w:val="20"/>
          <w:sz w:val="24"/>
          <w:szCs w:val="24"/>
        </w:rPr>
        <w:t>款</w:t>
      </w:r>
      <w:r>
        <w:rPr>
          <w:rFonts w:ascii="Times New Roman" w:hAnsi="宋体" w:hint="eastAsia"/>
          <w:spacing w:val="20"/>
          <w:sz w:val="24"/>
          <w:szCs w:val="24"/>
        </w:rPr>
        <w:t>的约定</w:t>
      </w:r>
      <w:r>
        <w:rPr>
          <w:rFonts w:ascii="Times New Roman" w:hAnsi="宋体"/>
          <w:spacing w:val="20"/>
          <w:sz w:val="24"/>
          <w:szCs w:val="24"/>
        </w:rPr>
        <w:t>而</w:t>
      </w:r>
      <w:r>
        <w:rPr>
          <w:rFonts w:ascii="Times New Roman" w:hAnsi="宋体" w:hint="eastAsia"/>
          <w:spacing w:val="20"/>
          <w:sz w:val="24"/>
          <w:szCs w:val="24"/>
        </w:rPr>
        <w:t>得以</w:t>
      </w:r>
      <w:r>
        <w:rPr>
          <w:rFonts w:ascii="Times New Roman" w:hAnsi="宋体"/>
          <w:spacing w:val="20"/>
          <w:sz w:val="24"/>
          <w:szCs w:val="24"/>
        </w:rPr>
        <w:t>免除或减少：</w:t>
      </w:r>
    </w:p>
    <w:p w14:paraId="3303FE10" w14:textId="77777777" w:rsidR="00E6040E" w:rsidRDefault="00E6040E">
      <w:pPr>
        <w:widowControl/>
        <w:spacing w:line="360" w:lineRule="exact"/>
        <w:ind w:left="850"/>
        <w:jc w:val="both"/>
        <w:rPr>
          <w:rFonts w:ascii="Times New Roman"/>
          <w:spacing w:val="20"/>
          <w:sz w:val="24"/>
          <w:szCs w:val="24"/>
        </w:rPr>
      </w:pPr>
    </w:p>
    <w:p w14:paraId="3B366D3A" w14:textId="77777777" w:rsidR="00E6040E" w:rsidRDefault="00E6040E">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应当按照本合同第十条</w:t>
      </w:r>
      <w:r>
        <w:rPr>
          <w:rFonts w:ascii="Times New Roman"/>
          <w:spacing w:val="20"/>
          <w:sz w:val="24"/>
          <w:szCs w:val="24"/>
        </w:rPr>
        <w:t>(</w:t>
      </w:r>
      <w:r>
        <w:rPr>
          <w:rFonts w:ascii="Times New Roman" w:hAnsi="宋体"/>
          <w:i/>
          <w:spacing w:val="20"/>
          <w:sz w:val="24"/>
          <w:szCs w:val="24"/>
        </w:rPr>
        <w:t>成本增加</w:t>
      </w:r>
      <w:r>
        <w:rPr>
          <w:rFonts w:ascii="Times New Roman"/>
          <w:spacing w:val="20"/>
          <w:sz w:val="24"/>
          <w:szCs w:val="24"/>
        </w:rPr>
        <w:t>)</w:t>
      </w:r>
      <w:r>
        <w:rPr>
          <w:rFonts w:ascii="Times New Roman" w:hAnsi="宋体"/>
          <w:spacing w:val="20"/>
          <w:sz w:val="24"/>
          <w:szCs w:val="24"/>
        </w:rPr>
        <w:t>的规定向任何</w:t>
      </w:r>
      <w:r>
        <w:rPr>
          <w:rFonts w:ascii="Times New Roman" w:hAnsi="宋体"/>
          <w:b/>
          <w:spacing w:val="20"/>
          <w:sz w:val="24"/>
          <w:szCs w:val="24"/>
          <w:u w:val="single"/>
        </w:rPr>
        <w:t>贷款人</w:t>
      </w:r>
      <w:r>
        <w:rPr>
          <w:rFonts w:ascii="Times New Roman" w:hAnsi="宋体"/>
          <w:spacing w:val="20"/>
          <w:sz w:val="24"/>
          <w:szCs w:val="24"/>
        </w:rPr>
        <w:t>补偿任何</w:t>
      </w:r>
      <w:r>
        <w:rPr>
          <w:rFonts w:ascii="Times New Roman" w:hAnsi="宋体"/>
          <w:b/>
          <w:spacing w:val="20"/>
          <w:sz w:val="24"/>
          <w:szCs w:val="24"/>
          <w:u w:val="single"/>
        </w:rPr>
        <w:t>增加成本</w:t>
      </w:r>
      <w:r>
        <w:rPr>
          <w:rFonts w:ascii="Times New Roman" w:hAnsi="宋体" w:hint="eastAsia"/>
          <w:spacing w:val="20"/>
          <w:sz w:val="24"/>
          <w:szCs w:val="24"/>
        </w:rPr>
        <w:t>；</w:t>
      </w:r>
    </w:p>
    <w:p w14:paraId="32091380" w14:textId="77777777" w:rsidR="00E6040E" w:rsidRDefault="00E6040E">
      <w:pPr>
        <w:widowControl/>
        <w:spacing w:line="360" w:lineRule="exact"/>
        <w:ind w:left="850"/>
        <w:jc w:val="both"/>
        <w:rPr>
          <w:rFonts w:ascii="Times New Roman"/>
          <w:spacing w:val="20"/>
          <w:sz w:val="24"/>
          <w:szCs w:val="24"/>
        </w:rPr>
      </w:pPr>
    </w:p>
    <w:p w14:paraId="213DEFA4" w14:textId="77777777" w:rsidR="00E6040E" w:rsidRDefault="00E6040E">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应当按照本合同第十一条</w:t>
      </w:r>
      <w:r>
        <w:rPr>
          <w:rFonts w:ascii="Times New Roman"/>
          <w:spacing w:val="20"/>
          <w:sz w:val="24"/>
          <w:szCs w:val="24"/>
        </w:rPr>
        <w:t>(</w:t>
      </w:r>
      <w:r>
        <w:rPr>
          <w:rFonts w:ascii="Times New Roman" w:hAnsi="宋体"/>
          <w:i/>
          <w:spacing w:val="20"/>
          <w:sz w:val="24"/>
          <w:szCs w:val="24"/>
        </w:rPr>
        <w:t>法律变动</w:t>
      </w:r>
      <w:r>
        <w:rPr>
          <w:rFonts w:ascii="Times New Roman"/>
          <w:spacing w:val="20"/>
          <w:sz w:val="24"/>
          <w:szCs w:val="24"/>
        </w:rPr>
        <w:t>)</w:t>
      </w:r>
      <w:r>
        <w:rPr>
          <w:rFonts w:ascii="Times New Roman" w:hAnsi="宋体"/>
          <w:spacing w:val="20"/>
          <w:sz w:val="24"/>
          <w:szCs w:val="24"/>
        </w:rPr>
        <w:t>的规定向任何</w:t>
      </w:r>
      <w:r>
        <w:rPr>
          <w:rFonts w:ascii="Times New Roman" w:hAnsi="宋体"/>
          <w:b/>
          <w:spacing w:val="20"/>
          <w:sz w:val="24"/>
          <w:szCs w:val="24"/>
          <w:u w:val="single"/>
        </w:rPr>
        <w:t>贷款人</w:t>
      </w:r>
      <w:r>
        <w:rPr>
          <w:rFonts w:ascii="Times New Roman" w:hAnsi="宋体"/>
          <w:spacing w:val="20"/>
          <w:sz w:val="24"/>
          <w:szCs w:val="24"/>
        </w:rPr>
        <w:t>提前还款</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601F2DC2" w14:textId="77777777" w:rsidR="00E6040E" w:rsidRDefault="00E6040E">
      <w:pPr>
        <w:widowControl/>
        <w:spacing w:line="360" w:lineRule="exact"/>
        <w:ind w:left="850"/>
        <w:jc w:val="both"/>
        <w:rPr>
          <w:rFonts w:ascii="Times New Roman"/>
          <w:spacing w:val="20"/>
          <w:sz w:val="24"/>
          <w:szCs w:val="24"/>
        </w:rPr>
      </w:pPr>
    </w:p>
    <w:p w14:paraId="272B5ABF" w14:textId="77777777" w:rsidR="00E6040E" w:rsidRDefault="00E6040E">
      <w:pPr>
        <w:widowControl/>
        <w:numPr>
          <w:ilvl w:val="0"/>
          <w:numId w:val="40"/>
        </w:numPr>
        <w:tabs>
          <w:tab w:val="clear" w:pos="1680"/>
          <w:tab w:val="left" w:pos="1360"/>
        </w:tabs>
        <w:spacing w:line="360" w:lineRule="exact"/>
        <w:ind w:left="1360" w:hanging="5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承贷额</w:t>
      </w:r>
      <w:r>
        <w:rPr>
          <w:rFonts w:ascii="Times New Roman" w:hAnsi="宋体"/>
          <w:spacing w:val="20"/>
          <w:sz w:val="24"/>
          <w:szCs w:val="24"/>
        </w:rPr>
        <w:t>应当按照本合同第十一条</w:t>
      </w:r>
      <w:r>
        <w:rPr>
          <w:rFonts w:ascii="Times New Roman"/>
          <w:spacing w:val="20"/>
          <w:sz w:val="24"/>
          <w:szCs w:val="24"/>
        </w:rPr>
        <w:t>(</w:t>
      </w:r>
      <w:r>
        <w:rPr>
          <w:rFonts w:ascii="Times New Roman" w:hAnsi="宋体"/>
          <w:i/>
          <w:spacing w:val="20"/>
          <w:sz w:val="24"/>
          <w:szCs w:val="24"/>
        </w:rPr>
        <w:t>法律变动</w:t>
      </w:r>
      <w:r>
        <w:rPr>
          <w:rFonts w:ascii="Times New Roman"/>
          <w:spacing w:val="20"/>
          <w:sz w:val="24"/>
          <w:szCs w:val="24"/>
        </w:rPr>
        <w:t>)</w:t>
      </w:r>
      <w:r>
        <w:rPr>
          <w:rFonts w:ascii="Times New Roman" w:hAnsi="宋体"/>
          <w:spacing w:val="20"/>
          <w:sz w:val="24"/>
          <w:szCs w:val="24"/>
        </w:rPr>
        <w:t>的规定</w:t>
      </w:r>
      <w:r>
        <w:rPr>
          <w:rFonts w:ascii="Times New Roman" w:hAnsi="宋体" w:hint="eastAsia"/>
          <w:spacing w:val="20"/>
          <w:sz w:val="24"/>
          <w:szCs w:val="24"/>
        </w:rPr>
        <w:t>被</w:t>
      </w:r>
      <w:r>
        <w:rPr>
          <w:rFonts w:ascii="Times New Roman" w:hAnsi="宋体"/>
          <w:spacing w:val="20"/>
          <w:sz w:val="24"/>
          <w:szCs w:val="24"/>
        </w:rPr>
        <w:t>取消。</w:t>
      </w:r>
    </w:p>
    <w:p w14:paraId="4545211C" w14:textId="77777777" w:rsidR="00E6040E" w:rsidRDefault="00E6040E">
      <w:pPr>
        <w:widowControl/>
        <w:spacing w:line="360" w:lineRule="exact"/>
        <w:ind w:left="850"/>
        <w:jc w:val="both"/>
        <w:rPr>
          <w:rFonts w:ascii="Times New Roman"/>
          <w:spacing w:val="20"/>
          <w:sz w:val="24"/>
          <w:szCs w:val="24"/>
        </w:rPr>
      </w:pPr>
    </w:p>
    <w:p w14:paraId="08141334"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hint="eastAsia"/>
          <w:spacing w:val="20"/>
          <w:sz w:val="24"/>
          <w:szCs w:val="24"/>
        </w:rPr>
        <w:t>在</w:t>
      </w:r>
      <w:r>
        <w:rPr>
          <w:rFonts w:ascii="Times New Roman" w:hAnsi="宋体"/>
          <w:spacing w:val="20"/>
          <w:sz w:val="24"/>
          <w:szCs w:val="24"/>
        </w:rPr>
        <w:t>本</w:t>
      </w:r>
      <w:r>
        <w:rPr>
          <w:rFonts w:ascii="Times New Roman" w:hint="eastAsia"/>
          <w:spacing w:val="20"/>
          <w:sz w:val="24"/>
          <w:szCs w:val="24"/>
        </w:rPr>
        <w:t>条项下</w:t>
      </w:r>
      <w:r>
        <w:rPr>
          <w:rFonts w:ascii="Times New Roman" w:hAnsi="宋体"/>
          <w:spacing w:val="20"/>
          <w:sz w:val="24"/>
          <w:szCs w:val="24"/>
        </w:rPr>
        <w:t>应当采取的措施包括但不限于：</w:t>
      </w:r>
    </w:p>
    <w:p w14:paraId="0531782D" w14:textId="77777777" w:rsidR="00E6040E" w:rsidRDefault="00E6040E">
      <w:pPr>
        <w:widowControl/>
        <w:spacing w:line="360" w:lineRule="exact"/>
        <w:ind w:left="850"/>
        <w:jc w:val="both"/>
        <w:rPr>
          <w:rFonts w:ascii="Times New Roman"/>
          <w:spacing w:val="20"/>
          <w:sz w:val="24"/>
          <w:szCs w:val="24"/>
        </w:rPr>
      </w:pPr>
    </w:p>
    <w:p w14:paraId="55DC185C" w14:textId="77777777" w:rsidR="00E6040E" w:rsidRDefault="00E6040E">
      <w:pPr>
        <w:widowControl/>
        <w:numPr>
          <w:ilvl w:val="0"/>
          <w:numId w:val="41"/>
        </w:numPr>
        <w:spacing w:line="360" w:lineRule="exact"/>
        <w:jc w:val="both"/>
        <w:rPr>
          <w:rFonts w:ascii="Times New Roman"/>
          <w:spacing w:val="20"/>
          <w:sz w:val="24"/>
          <w:szCs w:val="24"/>
        </w:rPr>
      </w:pPr>
      <w:r>
        <w:rPr>
          <w:rFonts w:ascii="Times New Roman" w:hAnsi="宋体" w:hint="eastAsia"/>
          <w:spacing w:val="20"/>
          <w:sz w:val="24"/>
          <w:szCs w:val="24"/>
        </w:rPr>
        <w:t>变更</w:t>
      </w:r>
      <w:r>
        <w:rPr>
          <w:rFonts w:ascii="Times New Roman" w:hAnsi="宋体"/>
          <w:b/>
          <w:spacing w:val="20"/>
          <w:sz w:val="24"/>
          <w:szCs w:val="24"/>
          <w:u w:val="single"/>
        </w:rPr>
        <w:t>经办行</w:t>
      </w:r>
      <w:r>
        <w:rPr>
          <w:rFonts w:ascii="Times New Roman" w:hAnsi="宋体" w:hint="eastAsia"/>
          <w:spacing w:val="20"/>
          <w:sz w:val="24"/>
          <w:szCs w:val="24"/>
        </w:rPr>
        <w:t>；</w:t>
      </w:r>
    </w:p>
    <w:p w14:paraId="779F5C3B" w14:textId="77777777" w:rsidR="00E6040E" w:rsidRDefault="00E6040E">
      <w:pPr>
        <w:widowControl/>
        <w:spacing w:line="360" w:lineRule="exact"/>
        <w:ind w:left="850"/>
        <w:jc w:val="both"/>
        <w:rPr>
          <w:rFonts w:ascii="Times New Roman"/>
          <w:spacing w:val="20"/>
          <w:sz w:val="24"/>
          <w:szCs w:val="24"/>
        </w:rPr>
      </w:pPr>
    </w:p>
    <w:p w14:paraId="37A24955" w14:textId="77777777" w:rsidR="00E6040E" w:rsidRDefault="00E6040E">
      <w:pPr>
        <w:widowControl/>
        <w:numPr>
          <w:ilvl w:val="0"/>
          <w:numId w:val="41"/>
        </w:numPr>
        <w:spacing w:line="360" w:lineRule="exact"/>
        <w:jc w:val="both"/>
        <w:rPr>
          <w:rFonts w:ascii="Times New Roman"/>
          <w:spacing w:val="20"/>
          <w:sz w:val="24"/>
          <w:szCs w:val="24"/>
        </w:rPr>
      </w:pPr>
      <w:r>
        <w:rPr>
          <w:rFonts w:ascii="Times New Roman" w:hAnsi="宋体"/>
          <w:spacing w:val="20"/>
          <w:sz w:val="24"/>
          <w:szCs w:val="24"/>
        </w:rPr>
        <w:t>将其</w:t>
      </w:r>
      <w:r>
        <w:rPr>
          <w:rFonts w:ascii="Times New Roman" w:hAnsi="宋体"/>
          <w:b/>
          <w:spacing w:val="20"/>
          <w:sz w:val="24"/>
          <w:szCs w:val="24"/>
          <w:u w:val="single"/>
        </w:rPr>
        <w:t>承贷额</w:t>
      </w:r>
      <w:r>
        <w:rPr>
          <w:rFonts w:ascii="Times New Roman" w:hAnsi="宋体"/>
          <w:spacing w:val="20"/>
          <w:sz w:val="24"/>
          <w:szCs w:val="24"/>
        </w:rPr>
        <w:t>或在相关</w:t>
      </w:r>
      <w:r>
        <w:rPr>
          <w:rFonts w:ascii="Times New Roman" w:hAnsi="宋体"/>
          <w:b/>
          <w:spacing w:val="20"/>
          <w:sz w:val="24"/>
          <w:szCs w:val="24"/>
          <w:u w:val="single"/>
        </w:rPr>
        <w:t>贷款</w:t>
      </w:r>
      <w:r>
        <w:rPr>
          <w:rFonts w:ascii="Times New Roman" w:hAnsi="宋体" w:hint="eastAsia"/>
          <w:b/>
          <w:spacing w:val="20"/>
          <w:sz w:val="24"/>
          <w:szCs w:val="24"/>
          <w:u w:val="single"/>
        </w:rPr>
        <w:t>余</w:t>
      </w:r>
      <w:r>
        <w:rPr>
          <w:rFonts w:ascii="Times New Roman" w:hAnsi="宋体"/>
          <w:b/>
          <w:spacing w:val="20"/>
          <w:sz w:val="24"/>
          <w:szCs w:val="24"/>
          <w:u w:val="single"/>
        </w:rPr>
        <w:t>额</w:t>
      </w:r>
      <w:r>
        <w:rPr>
          <w:rFonts w:ascii="Times New Roman" w:hAnsi="宋体"/>
          <w:spacing w:val="20"/>
          <w:sz w:val="24"/>
          <w:szCs w:val="24"/>
        </w:rPr>
        <w:t>中的份额转让给不受本</w:t>
      </w:r>
      <w:r>
        <w:rPr>
          <w:rFonts w:ascii="Times New Roman" w:hint="eastAsia"/>
          <w:spacing w:val="20"/>
          <w:sz w:val="24"/>
          <w:szCs w:val="24"/>
        </w:rPr>
        <w:t>条</w:t>
      </w:r>
      <w:r>
        <w:rPr>
          <w:rFonts w:ascii="Times New Roman" w:hAnsi="宋体"/>
          <w:spacing w:val="20"/>
          <w:sz w:val="24"/>
          <w:szCs w:val="24"/>
        </w:rPr>
        <w:t>所列情形影响的任何其他人</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67E40C21" w14:textId="77777777" w:rsidR="00E6040E" w:rsidRDefault="00E6040E">
      <w:pPr>
        <w:widowControl/>
        <w:spacing w:line="360" w:lineRule="exact"/>
        <w:ind w:left="850"/>
        <w:jc w:val="both"/>
        <w:rPr>
          <w:rFonts w:ascii="Times New Roman"/>
          <w:spacing w:val="20"/>
          <w:sz w:val="24"/>
          <w:szCs w:val="24"/>
        </w:rPr>
      </w:pPr>
    </w:p>
    <w:p w14:paraId="32B24E6B" w14:textId="77777777" w:rsidR="00E6040E" w:rsidRDefault="00E6040E">
      <w:pPr>
        <w:widowControl/>
        <w:numPr>
          <w:ilvl w:val="0"/>
          <w:numId w:val="41"/>
        </w:numPr>
        <w:spacing w:line="360" w:lineRule="exact"/>
        <w:jc w:val="both"/>
        <w:rPr>
          <w:rFonts w:ascii="Times New Roman"/>
          <w:spacing w:val="20"/>
          <w:sz w:val="24"/>
          <w:szCs w:val="24"/>
        </w:rPr>
      </w:pPr>
      <w:r>
        <w:rPr>
          <w:rFonts w:ascii="Times New Roman" w:hAnsi="宋体"/>
          <w:spacing w:val="20"/>
          <w:sz w:val="24"/>
          <w:szCs w:val="24"/>
        </w:rPr>
        <w:t>申请任何</w:t>
      </w:r>
      <w:r>
        <w:rPr>
          <w:rFonts w:ascii="Times New Roman" w:hAnsi="宋体" w:hint="eastAsia"/>
          <w:spacing w:val="20"/>
          <w:sz w:val="24"/>
          <w:szCs w:val="24"/>
        </w:rPr>
        <w:t>的</w:t>
      </w:r>
      <w:r>
        <w:rPr>
          <w:rFonts w:ascii="Times New Roman" w:hAnsi="宋体"/>
          <w:spacing w:val="20"/>
          <w:sz w:val="24"/>
          <w:szCs w:val="24"/>
        </w:rPr>
        <w:t>豁免、减免、退税或宽限。</w:t>
      </w:r>
    </w:p>
    <w:p w14:paraId="7D771F15" w14:textId="77777777" w:rsidR="00E6040E" w:rsidRDefault="00E6040E">
      <w:pPr>
        <w:widowControl/>
        <w:spacing w:line="360" w:lineRule="exact"/>
        <w:ind w:left="850"/>
        <w:jc w:val="both"/>
        <w:rPr>
          <w:rFonts w:ascii="Times New Roman"/>
          <w:spacing w:val="20"/>
          <w:sz w:val="24"/>
          <w:szCs w:val="24"/>
        </w:rPr>
      </w:pPr>
    </w:p>
    <w:p w14:paraId="5DF05C04" w14:textId="77777777" w:rsidR="00E6040E" w:rsidRDefault="00E6040E" w:rsidP="008A2805">
      <w:pPr>
        <w:pStyle w:val="1TimesNewRoman"/>
        <w:widowControl/>
        <w:tabs>
          <w:tab w:val="clear" w:pos="850"/>
        </w:tabs>
        <w:ind w:left="850" w:hanging="850"/>
        <w:outlineLvl w:val="0"/>
        <w:rPr>
          <w:rFonts w:hAnsi="Times New Roman"/>
        </w:rPr>
      </w:pPr>
      <w:bookmarkStart w:id="359" w:name="_Toc351801059"/>
      <w:bookmarkStart w:id="360" w:name="_Toc203412663"/>
      <w:bookmarkStart w:id="361" w:name="_Toc211958537"/>
      <w:r>
        <w:rPr>
          <w:rFonts w:hAnsi="Times New Roman"/>
        </w:rPr>
        <w:t>12.2</w:t>
      </w:r>
      <w:r>
        <w:rPr>
          <w:rFonts w:hAnsi="Times New Roman"/>
        </w:rPr>
        <w:tab/>
      </w:r>
      <w:r>
        <w:t>义务限制</w:t>
      </w:r>
      <w:bookmarkEnd w:id="359"/>
      <w:bookmarkEnd w:id="360"/>
      <w:bookmarkEnd w:id="361"/>
    </w:p>
    <w:p w14:paraId="6906FB2A" w14:textId="77777777" w:rsidR="00E6040E" w:rsidRDefault="00E6040E">
      <w:pPr>
        <w:keepNext/>
        <w:widowControl/>
        <w:spacing w:line="360" w:lineRule="exact"/>
        <w:jc w:val="both"/>
        <w:rPr>
          <w:rFonts w:ascii="Times New Roman"/>
          <w:spacing w:val="20"/>
          <w:sz w:val="24"/>
          <w:szCs w:val="24"/>
        </w:rPr>
      </w:pPr>
    </w:p>
    <w:p w14:paraId="4BDE61CF" w14:textId="77777777" w:rsidR="00E6040E" w:rsidRDefault="00E6040E">
      <w:pPr>
        <w:widowControl/>
        <w:numPr>
          <w:ilvl w:val="0"/>
          <w:numId w:val="42"/>
        </w:numPr>
        <w:tabs>
          <w:tab w:val="clear" w:pos="1680"/>
          <w:tab w:val="left" w:pos="1360"/>
        </w:tabs>
        <w:spacing w:line="360" w:lineRule="exact"/>
        <w:ind w:left="1360" w:hanging="510"/>
        <w:jc w:val="both"/>
        <w:rPr>
          <w:rFonts w:ascii="Times New Roman"/>
          <w:spacing w:val="20"/>
          <w:sz w:val="24"/>
          <w:szCs w:val="24"/>
        </w:rPr>
      </w:pPr>
      <w:r>
        <w:rPr>
          <w:rFonts w:ascii="Times New Roman" w:hAnsi="宋体" w:hint="eastAsia"/>
          <w:spacing w:val="20"/>
          <w:sz w:val="24"/>
          <w:szCs w:val="24"/>
        </w:rPr>
        <w:t>如果</w:t>
      </w:r>
      <w:r w:rsidR="000C0325" w:rsidRPr="000C0325">
        <w:rPr>
          <w:rFonts w:ascii="Times New Roman" w:hAnsi="宋体"/>
          <w:spacing w:val="20"/>
          <w:sz w:val="24"/>
          <w:szCs w:val="24"/>
        </w:rPr>
        <w:t>已发生</w:t>
      </w:r>
      <w:r w:rsidR="000C0325" w:rsidRPr="000C0325">
        <w:rPr>
          <w:rFonts w:ascii="Times New Roman" w:hAnsi="宋体" w:hint="eastAsia"/>
          <w:b/>
          <w:spacing w:val="20"/>
          <w:sz w:val="24"/>
          <w:szCs w:val="24"/>
          <w:u w:val="single"/>
        </w:rPr>
        <w:t>违约事件</w:t>
      </w:r>
      <w:r w:rsidR="000C0325" w:rsidRPr="000C0325">
        <w:rPr>
          <w:rFonts w:ascii="Times New Roman" w:hAnsi="宋体"/>
          <w:spacing w:val="20"/>
          <w:sz w:val="24"/>
          <w:szCs w:val="24"/>
        </w:rPr>
        <w:t>或</w:t>
      </w:r>
      <w:r w:rsidR="000C0325" w:rsidRPr="000C0325">
        <w:rPr>
          <w:rFonts w:ascii="Times New Roman" w:hAnsi="宋体"/>
          <w:b/>
          <w:spacing w:val="20"/>
          <w:sz w:val="24"/>
          <w:szCs w:val="24"/>
          <w:u w:val="single"/>
        </w:rPr>
        <w:t>潜在违约事件</w:t>
      </w:r>
      <w:r w:rsidR="000C0325" w:rsidRPr="000C0325">
        <w:rPr>
          <w:rFonts w:ascii="Times New Roman" w:hAnsi="宋体"/>
          <w:spacing w:val="20"/>
          <w:sz w:val="24"/>
          <w:szCs w:val="24"/>
        </w:rPr>
        <w:t>的</w:t>
      </w:r>
      <w:r w:rsidR="000C0325" w:rsidRPr="000C0325">
        <w:rPr>
          <w:rFonts w:ascii="Times New Roman" w:hAnsi="宋体" w:hint="eastAsia"/>
          <w:spacing w:val="20"/>
          <w:sz w:val="24"/>
          <w:szCs w:val="24"/>
        </w:rPr>
        <w:t>，</w:t>
      </w:r>
      <w:r w:rsidR="000C0325" w:rsidRPr="000C0325">
        <w:rPr>
          <w:rFonts w:ascii="Times New Roman" w:hAnsi="宋体"/>
          <w:spacing w:val="20"/>
          <w:sz w:val="24"/>
          <w:szCs w:val="24"/>
        </w:rPr>
        <w:t>或</w:t>
      </w:r>
      <w:r>
        <w:rPr>
          <w:rFonts w:ascii="Times New Roman" w:hAnsi="宋体"/>
          <w:spacing w:val="20"/>
          <w:sz w:val="24"/>
          <w:szCs w:val="24"/>
        </w:rPr>
        <w:t>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hint="eastAsia"/>
          <w:spacing w:val="20"/>
          <w:sz w:val="24"/>
          <w:szCs w:val="24"/>
        </w:rPr>
        <w:t>其</w:t>
      </w:r>
      <w:r>
        <w:rPr>
          <w:rFonts w:ascii="Times New Roman" w:hAnsi="宋体"/>
          <w:spacing w:val="20"/>
          <w:sz w:val="24"/>
          <w:szCs w:val="24"/>
        </w:rPr>
        <w:t>合理判断，认为</w:t>
      </w:r>
      <w:r>
        <w:rPr>
          <w:rFonts w:ascii="Times New Roman" w:hAnsi="宋体" w:hint="eastAsia"/>
          <w:spacing w:val="20"/>
          <w:sz w:val="24"/>
          <w:szCs w:val="24"/>
        </w:rPr>
        <w:t>如果其</w:t>
      </w:r>
      <w:r>
        <w:rPr>
          <w:rFonts w:ascii="Times New Roman" w:hAnsi="宋体"/>
          <w:spacing w:val="20"/>
          <w:sz w:val="24"/>
          <w:szCs w:val="24"/>
        </w:rPr>
        <w:t>按照本合同第</w:t>
      </w:r>
      <w:r>
        <w:rPr>
          <w:rFonts w:ascii="Times New Roman"/>
          <w:spacing w:val="20"/>
          <w:sz w:val="24"/>
          <w:szCs w:val="24"/>
        </w:rPr>
        <w:t>12.1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减轻损失</w:t>
      </w:r>
      <w:r>
        <w:rPr>
          <w:rFonts w:ascii="Times New Roman"/>
          <w:spacing w:val="20"/>
          <w:sz w:val="24"/>
          <w:szCs w:val="24"/>
        </w:rPr>
        <w:t>)</w:t>
      </w:r>
      <w:r>
        <w:rPr>
          <w:rFonts w:ascii="Times New Roman" w:hAnsi="宋体"/>
          <w:spacing w:val="20"/>
          <w:sz w:val="24"/>
          <w:szCs w:val="24"/>
        </w:rPr>
        <w:t>的规定采取任何措施会对</w:t>
      </w:r>
      <w:r>
        <w:rPr>
          <w:rFonts w:ascii="Times New Roman" w:hAnsi="宋体" w:hint="eastAsia"/>
          <w:spacing w:val="20"/>
          <w:sz w:val="24"/>
          <w:szCs w:val="24"/>
        </w:rPr>
        <w:t>其</w:t>
      </w:r>
      <w:r>
        <w:rPr>
          <w:rFonts w:ascii="Times New Roman" w:hAnsi="宋体"/>
          <w:spacing w:val="20"/>
          <w:sz w:val="24"/>
          <w:szCs w:val="24"/>
        </w:rPr>
        <w:t>业务、运营或财务状况产生不利影响的，该</w:t>
      </w:r>
      <w:r>
        <w:rPr>
          <w:rFonts w:ascii="Times New Roman" w:hAnsi="宋体"/>
          <w:b/>
          <w:spacing w:val="20"/>
          <w:sz w:val="24"/>
          <w:szCs w:val="24"/>
          <w:u w:val="single"/>
        </w:rPr>
        <w:t>银团成员行</w:t>
      </w:r>
      <w:r>
        <w:rPr>
          <w:rFonts w:ascii="Times New Roman" w:hAnsi="宋体"/>
          <w:spacing w:val="20"/>
          <w:sz w:val="24"/>
          <w:szCs w:val="24"/>
        </w:rPr>
        <w:t>没有义务采取该等措施。</w:t>
      </w:r>
    </w:p>
    <w:p w14:paraId="2D5B1D17" w14:textId="77777777" w:rsidR="00E6040E" w:rsidRDefault="00E6040E">
      <w:pPr>
        <w:widowControl/>
        <w:spacing w:line="360" w:lineRule="exact"/>
        <w:ind w:left="850"/>
        <w:jc w:val="both"/>
        <w:rPr>
          <w:rFonts w:ascii="Times New Roman"/>
          <w:spacing w:val="20"/>
          <w:sz w:val="24"/>
          <w:szCs w:val="24"/>
        </w:rPr>
      </w:pPr>
    </w:p>
    <w:p w14:paraId="1B77BB7F" w14:textId="77777777" w:rsidR="00E6040E" w:rsidRDefault="00E6040E">
      <w:pPr>
        <w:widowControl/>
        <w:numPr>
          <w:ilvl w:val="0"/>
          <w:numId w:val="42"/>
        </w:numPr>
        <w:tabs>
          <w:tab w:val="clear" w:pos="1680"/>
          <w:tab w:val="left" w:pos="1360"/>
        </w:tabs>
        <w:spacing w:line="360" w:lineRule="exact"/>
        <w:ind w:left="1360" w:hanging="5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应当向相关</w:t>
      </w:r>
      <w:r>
        <w:rPr>
          <w:rFonts w:ascii="Times New Roman" w:hAnsi="宋体"/>
          <w:b/>
          <w:spacing w:val="20"/>
          <w:sz w:val="24"/>
          <w:szCs w:val="24"/>
          <w:u w:val="single"/>
        </w:rPr>
        <w:t>银团成员行</w:t>
      </w:r>
      <w:r>
        <w:rPr>
          <w:rFonts w:ascii="Times New Roman" w:hAnsi="宋体"/>
          <w:spacing w:val="20"/>
          <w:sz w:val="24"/>
          <w:szCs w:val="24"/>
        </w:rPr>
        <w:t>补偿该</w:t>
      </w:r>
      <w:r>
        <w:rPr>
          <w:rFonts w:ascii="Times New Roman" w:hAnsi="宋体"/>
          <w:b/>
          <w:spacing w:val="20"/>
          <w:sz w:val="24"/>
          <w:szCs w:val="24"/>
          <w:u w:val="single"/>
        </w:rPr>
        <w:t>银团成员行</w:t>
      </w:r>
      <w:r>
        <w:rPr>
          <w:rFonts w:ascii="Times New Roman" w:hAnsi="宋体"/>
          <w:spacing w:val="20"/>
          <w:sz w:val="24"/>
          <w:szCs w:val="24"/>
        </w:rPr>
        <w:t>因按照本合同第</w:t>
      </w:r>
      <w:r>
        <w:rPr>
          <w:rFonts w:ascii="Times New Roman"/>
          <w:spacing w:val="20"/>
          <w:sz w:val="24"/>
          <w:szCs w:val="24"/>
        </w:rPr>
        <w:t>12.1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减轻损失</w:t>
      </w:r>
      <w:r>
        <w:rPr>
          <w:rFonts w:ascii="Times New Roman"/>
          <w:spacing w:val="20"/>
          <w:sz w:val="24"/>
          <w:szCs w:val="24"/>
        </w:rPr>
        <w:t>)</w:t>
      </w:r>
      <w:r>
        <w:rPr>
          <w:rFonts w:ascii="Times New Roman" w:hAnsi="宋体"/>
          <w:spacing w:val="20"/>
          <w:sz w:val="24"/>
          <w:szCs w:val="24"/>
        </w:rPr>
        <w:t>的规定采取任何措施而产生的任何合理费用和开支。</w:t>
      </w:r>
    </w:p>
    <w:p w14:paraId="5B60BD31" w14:textId="77777777" w:rsidR="00E6040E" w:rsidRDefault="00E6040E">
      <w:pPr>
        <w:widowControl/>
        <w:spacing w:line="360" w:lineRule="exact"/>
        <w:ind w:left="850"/>
        <w:jc w:val="both"/>
        <w:rPr>
          <w:rFonts w:ascii="Times New Roman"/>
          <w:spacing w:val="20"/>
          <w:sz w:val="24"/>
          <w:szCs w:val="24"/>
        </w:rPr>
      </w:pPr>
    </w:p>
    <w:p w14:paraId="2946FAA3" w14:textId="77777777" w:rsidR="00E6040E" w:rsidRDefault="00E6040E">
      <w:pPr>
        <w:widowControl/>
        <w:spacing w:line="360" w:lineRule="exact"/>
        <w:jc w:val="both"/>
        <w:rPr>
          <w:rFonts w:ascii="Times New Roman"/>
          <w:spacing w:val="20"/>
          <w:sz w:val="24"/>
          <w:szCs w:val="24"/>
        </w:rPr>
      </w:pPr>
    </w:p>
    <w:p w14:paraId="230A0008" w14:textId="77777777" w:rsidR="00E6040E" w:rsidRDefault="00E6040E" w:rsidP="008A2805">
      <w:pPr>
        <w:pStyle w:val="1TimesNewRoman"/>
        <w:widowControl/>
        <w:outlineLvl w:val="0"/>
        <w:rPr>
          <w:rFonts w:hAnsi="Times New Roman"/>
        </w:rPr>
      </w:pPr>
      <w:bookmarkStart w:id="362" w:name="_Toc351801060"/>
      <w:bookmarkStart w:id="363" w:name="_Toc203412664"/>
      <w:bookmarkStart w:id="364" w:name="_Toc211958538"/>
      <w:r>
        <w:t>十三、事实陈述</w:t>
      </w:r>
      <w:bookmarkEnd w:id="362"/>
      <w:bookmarkEnd w:id="363"/>
      <w:bookmarkEnd w:id="364"/>
    </w:p>
    <w:p w14:paraId="51AFEAF4" w14:textId="77777777" w:rsidR="00E6040E" w:rsidRDefault="00E6040E">
      <w:pPr>
        <w:keepNext/>
        <w:widowControl/>
        <w:spacing w:line="360" w:lineRule="exact"/>
        <w:jc w:val="both"/>
        <w:rPr>
          <w:rFonts w:ascii="Times New Roman"/>
          <w:spacing w:val="20"/>
          <w:sz w:val="24"/>
          <w:szCs w:val="24"/>
        </w:rPr>
      </w:pPr>
    </w:p>
    <w:p w14:paraId="64D56762" w14:textId="77777777" w:rsidR="00E6040E" w:rsidRDefault="00E6040E">
      <w:pPr>
        <w:widowControl/>
        <w:spacing w:line="360" w:lineRule="exact"/>
        <w:ind w:left="848" w:hangingChars="302" w:hanging="848"/>
        <w:jc w:val="both"/>
        <w:rPr>
          <w:rFonts w:ascii="Times New Roman"/>
          <w:spacing w:val="20"/>
          <w:sz w:val="24"/>
          <w:szCs w:val="24"/>
        </w:rPr>
      </w:pPr>
      <w:r>
        <w:rPr>
          <w:rFonts w:ascii="Times New Roman"/>
          <w:b/>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分别在</w:t>
      </w:r>
      <w:r>
        <w:rPr>
          <w:rFonts w:ascii="Times New Roman" w:hAnsi="宋体"/>
          <w:b/>
          <w:spacing w:val="20"/>
          <w:sz w:val="24"/>
          <w:szCs w:val="24"/>
          <w:u w:val="single"/>
        </w:rPr>
        <w:t>生效日</w:t>
      </w:r>
      <w:r>
        <w:rPr>
          <w:rFonts w:ascii="Times New Roman" w:hAnsi="宋体"/>
          <w:spacing w:val="20"/>
          <w:sz w:val="24"/>
          <w:szCs w:val="24"/>
        </w:rPr>
        <w:t>、各</w:t>
      </w:r>
      <w:r>
        <w:rPr>
          <w:rFonts w:ascii="Times New Roman" w:hAnsi="宋体"/>
          <w:b/>
          <w:spacing w:val="20"/>
          <w:sz w:val="24"/>
          <w:szCs w:val="24"/>
          <w:u w:val="single"/>
        </w:rPr>
        <w:t>提款日</w:t>
      </w:r>
      <w:r>
        <w:rPr>
          <w:rFonts w:ascii="Times New Roman" w:hAnsi="宋体"/>
          <w:spacing w:val="20"/>
          <w:sz w:val="24"/>
          <w:szCs w:val="24"/>
        </w:rPr>
        <w:t>和各</w:t>
      </w:r>
      <w:r>
        <w:rPr>
          <w:rFonts w:ascii="Times New Roman" w:hAnsi="宋体"/>
          <w:b/>
          <w:spacing w:val="20"/>
          <w:sz w:val="24"/>
          <w:szCs w:val="24"/>
          <w:u w:val="single"/>
        </w:rPr>
        <w:t>付息日</w:t>
      </w:r>
      <w:r>
        <w:rPr>
          <w:rFonts w:ascii="Times New Roman" w:hAnsi="宋体"/>
          <w:spacing w:val="20"/>
          <w:sz w:val="24"/>
          <w:szCs w:val="24"/>
        </w:rPr>
        <w:t>，</w:t>
      </w:r>
      <w:r>
        <w:rPr>
          <w:rFonts w:ascii="Times New Roman" w:hAnsi="宋体" w:hint="eastAsia"/>
          <w:spacing w:val="20"/>
          <w:sz w:val="24"/>
          <w:szCs w:val="24"/>
        </w:rPr>
        <w:t>结合</w:t>
      </w:r>
      <w:r>
        <w:rPr>
          <w:rFonts w:ascii="Times New Roman" w:hAnsi="宋体"/>
          <w:spacing w:val="20"/>
          <w:sz w:val="24"/>
          <w:szCs w:val="24"/>
        </w:rPr>
        <w:t>当时的事实和情况，向各</w:t>
      </w:r>
      <w:r>
        <w:rPr>
          <w:rFonts w:ascii="Times New Roman" w:hAnsi="宋体"/>
          <w:b/>
          <w:spacing w:val="20"/>
          <w:sz w:val="24"/>
          <w:szCs w:val="24"/>
          <w:u w:val="single"/>
        </w:rPr>
        <w:t>银团成员行</w:t>
      </w:r>
      <w:r>
        <w:rPr>
          <w:rFonts w:ascii="Times New Roman" w:hAnsi="宋体"/>
          <w:spacing w:val="20"/>
          <w:sz w:val="24"/>
          <w:szCs w:val="24"/>
        </w:rPr>
        <w:t>作如下陈述：</w:t>
      </w:r>
    </w:p>
    <w:p w14:paraId="69EC0526" w14:textId="77777777" w:rsidR="00E6040E" w:rsidRDefault="00E6040E">
      <w:pPr>
        <w:widowControl/>
        <w:spacing w:line="360" w:lineRule="exact"/>
        <w:ind w:left="840" w:hanging="840"/>
        <w:jc w:val="both"/>
        <w:rPr>
          <w:rFonts w:ascii="Times New Roman"/>
          <w:spacing w:val="20"/>
          <w:sz w:val="24"/>
          <w:szCs w:val="24"/>
        </w:rPr>
      </w:pPr>
    </w:p>
    <w:p w14:paraId="1E8E67E3"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法律地位</w:t>
      </w:r>
    </w:p>
    <w:p w14:paraId="58342437" w14:textId="77777777" w:rsidR="00E6040E" w:rsidRDefault="00E6040E">
      <w:pPr>
        <w:keepNext/>
        <w:widowControl/>
        <w:spacing w:line="360" w:lineRule="exact"/>
        <w:ind w:left="851"/>
        <w:jc w:val="both"/>
        <w:rPr>
          <w:rFonts w:ascii="Times New Roman"/>
          <w:spacing w:val="20"/>
          <w:sz w:val="24"/>
          <w:szCs w:val="24"/>
        </w:rPr>
      </w:pPr>
    </w:p>
    <w:p w14:paraId="635E2706"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bookmarkStart w:id="365" w:name="_DV_M756"/>
      <w:bookmarkEnd w:id="365"/>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是依照其注册地的法律法规合法成立并有效存续的企业法人。</w:t>
      </w:r>
    </w:p>
    <w:p w14:paraId="2E0BF13D" w14:textId="77777777" w:rsidR="00E6040E" w:rsidRDefault="00E6040E">
      <w:pPr>
        <w:widowControl/>
        <w:spacing w:line="360" w:lineRule="exact"/>
        <w:ind w:left="850"/>
        <w:jc w:val="both"/>
        <w:rPr>
          <w:rFonts w:ascii="Times New Roman"/>
          <w:spacing w:val="20"/>
          <w:sz w:val="24"/>
          <w:szCs w:val="24"/>
        </w:rPr>
      </w:pPr>
    </w:p>
    <w:p w14:paraId="1B3285C2"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订约能力</w:t>
      </w:r>
    </w:p>
    <w:p w14:paraId="7C4219B9" w14:textId="77777777" w:rsidR="00E6040E" w:rsidRDefault="00E6040E">
      <w:pPr>
        <w:keepNext/>
        <w:widowControl/>
        <w:spacing w:line="360" w:lineRule="exact"/>
        <w:ind w:left="851"/>
        <w:jc w:val="both"/>
        <w:rPr>
          <w:rFonts w:ascii="Times New Roman"/>
          <w:b/>
          <w:spacing w:val="20"/>
          <w:sz w:val="24"/>
          <w:szCs w:val="24"/>
          <w:u w:val="single"/>
        </w:rPr>
      </w:pPr>
    </w:p>
    <w:p w14:paraId="0EE1BB88"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有必要的民事行为能力和民事权利能力拥有其资产、经营其业务、</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w:t>
      </w:r>
    </w:p>
    <w:p w14:paraId="04E4047C" w14:textId="77777777" w:rsidR="00E6040E" w:rsidRDefault="00E6040E">
      <w:pPr>
        <w:widowControl/>
        <w:spacing w:line="360" w:lineRule="exact"/>
        <w:ind w:leftChars="450" w:left="1530"/>
        <w:jc w:val="both"/>
        <w:rPr>
          <w:rFonts w:ascii="Times New Roman"/>
          <w:b/>
          <w:spacing w:val="20"/>
          <w:sz w:val="24"/>
          <w:szCs w:val="24"/>
          <w:u w:val="single"/>
        </w:rPr>
      </w:pPr>
    </w:p>
    <w:p w14:paraId="3A8CC5BD"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公司授权</w:t>
      </w:r>
    </w:p>
    <w:p w14:paraId="458AC272" w14:textId="77777777" w:rsidR="00E6040E" w:rsidRDefault="00E6040E">
      <w:pPr>
        <w:keepNext/>
        <w:widowControl/>
        <w:spacing w:line="360" w:lineRule="exact"/>
        <w:ind w:left="851"/>
        <w:jc w:val="both"/>
        <w:rPr>
          <w:rFonts w:ascii="Times New Roman"/>
          <w:b/>
          <w:spacing w:val="20"/>
          <w:sz w:val="24"/>
          <w:szCs w:val="24"/>
          <w:u w:val="single"/>
        </w:rPr>
      </w:pPr>
    </w:p>
    <w:p w14:paraId="775260A2"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所</w:t>
      </w:r>
      <w:r>
        <w:rPr>
          <w:rFonts w:ascii="Times New Roman" w:hAnsi="宋体" w:hint="eastAsia"/>
          <w:spacing w:val="20"/>
          <w:sz w:val="24"/>
          <w:szCs w:val="24"/>
        </w:rPr>
        <w:t>需</w:t>
      </w:r>
      <w:r>
        <w:rPr>
          <w:rFonts w:ascii="Times New Roman" w:hAnsi="宋体"/>
          <w:spacing w:val="20"/>
          <w:sz w:val="24"/>
          <w:szCs w:val="24"/>
        </w:rPr>
        <w:t>的</w:t>
      </w:r>
      <w:r>
        <w:rPr>
          <w:rFonts w:ascii="Times New Roman" w:hAnsi="宋体" w:hint="eastAsia"/>
          <w:spacing w:val="20"/>
          <w:sz w:val="24"/>
          <w:szCs w:val="24"/>
        </w:rPr>
        <w:t>所有</w:t>
      </w:r>
      <w:r>
        <w:rPr>
          <w:rFonts w:ascii="Times New Roman" w:hAnsi="宋体"/>
          <w:spacing w:val="20"/>
          <w:sz w:val="24"/>
          <w:szCs w:val="24"/>
        </w:rPr>
        <w:t>公司内部授权均已获得，并且完全有效，</w:t>
      </w:r>
      <w:r>
        <w:rPr>
          <w:rFonts w:ascii="Times New Roman" w:hAnsi="宋体" w:hint="eastAsia"/>
          <w:spacing w:val="20"/>
          <w:sz w:val="24"/>
          <w:szCs w:val="24"/>
        </w:rPr>
        <w:t>该等</w:t>
      </w:r>
      <w:r>
        <w:rPr>
          <w:rFonts w:ascii="Times New Roman" w:hAnsi="宋体" w:hint="eastAsia"/>
          <w:b/>
          <w:spacing w:val="20"/>
          <w:sz w:val="24"/>
          <w:szCs w:val="24"/>
          <w:u w:val="single"/>
        </w:rPr>
        <w:t>融资文件</w:t>
      </w:r>
      <w:r>
        <w:rPr>
          <w:rFonts w:ascii="Times New Roman" w:hAnsi="宋体"/>
          <w:spacing w:val="20"/>
          <w:sz w:val="24"/>
          <w:szCs w:val="24"/>
        </w:rPr>
        <w:t>已经由</w:t>
      </w:r>
      <w:r>
        <w:rPr>
          <w:rFonts w:ascii="Times New Roman" w:hAnsi="宋体" w:hint="eastAsia"/>
          <w:spacing w:val="20"/>
          <w:sz w:val="24"/>
          <w:szCs w:val="24"/>
        </w:rPr>
        <w:t>其</w:t>
      </w:r>
      <w:r w:rsidR="00BE721F">
        <w:rPr>
          <w:rFonts w:ascii="Times New Roman" w:hAnsi="宋体" w:hint="eastAsia"/>
          <w:spacing w:val="20"/>
          <w:sz w:val="24"/>
          <w:szCs w:val="24"/>
        </w:rPr>
        <w:t>法定代表人或</w:t>
      </w:r>
      <w:r>
        <w:rPr>
          <w:rFonts w:ascii="Times New Roman" w:hAnsi="宋体"/>
          <w:spacing w:val="20"/>
          <w:sz w:val="24"/>
          <w:szCs w:val="24"/>
        </w:rPr>
        <w:t>授权签字人有效签署。</w:t>
      </w:r>
    </w:p>
    <w:p w14:paraId="2E522329" w14:textId="77777777" w:rsidR="00E6040E" w:rsidRDefault="00E6040E">
      <w:pPr>
        <w:widowControl/>
        <w:spacing w:line="360" w:lineRule="exact"/>
        <w:ind w:left="850"/>
        <w:jc w:val="both"/>
        <w:rPr>
          <w:rFonts w:ascii="Times New Roman"/>
          <w:spacing w:val="20"/>
          <w:sz w:val="24"/>
          <w:szCs w:val="24"/>
        </w:rPr>
      </w:pPr>
    </w:p>
    <w:p w14:paraId="201B9C8F"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许可</w:t>
      </w:r>
    </w:p>
    <w:p w14:paraId="5E51EA6C" w14:textId="77777777" w:rsidR="00E6040E" w:rsidRDefault="00E6040E">
      <w:pPr>
        <w:keepNext/>
        <w:widowControl/>
        <w:spacing w:line="360" w:lineRule="exact"/>
        <w:ind w:left="851"/>
        <w:jc w:val="both"/>
        <w:rPr>
          <w:rFonts w:ascii="Times New Roman"/>
          <w:spacing w:val="20"/>
          <w:sz w:val="24"/>
          <w:szCs w:val="24"/>
        </w:rPr>
      </w:pPr>
    </w:p>
    <w:p w14:paraId="079B0E39" w14:textId="77777777" w:rsidR="00E6040E" w:rsidRPr="00197FC6" w:rsidRDefault="00E6040E">
      <w:pPr>
        <w:widowControl/>
        <w:spacing w:line="360" w:lineRule="exact"/>
        <w:ind w:leftChars="450" w:left="1530"/>
        <w:jc w:val="both"/>
        <w:rPr>
          <w:rFonts w:ascii="Times New Roman" w:hAnsi="宋体"/>
          <w:spacing w:val="20"/>
          <w:sz w:val="24"/>
        </w:rPr>
      </w:pPr>
      <w:bookmarkStart w:id="366" w:name="OLE_LINK3"/>
      <w:r>
        <w:rPr>
          <w:rFonts w:ascii="Times New Roman" w:hAnsi="宋体"/>
          <w:spacing w:val="20"/>
          <w:sz w:val="24"/>
          <w:szCs w:val="24"/>
        </w:rPr>
        <w:t>为合法地拥有资产、经营业务、</w:t>
      </w:r>
      <w:r w:rsidR="00354C43">
        <w:rPr>
          <w:rFonts w:ascii="Times New Roman" w:hAnsi="宋体" w:hint="eastAsia"/>
          <w:spacing w:val="20"/>
          <w:sz w:val="24"/>
          <w:szCs w:val="24"/>
        </w:rPr>
        <w:t>开展</w:t>
      </w:r>
      <w:r w:rsidR="00354C43" w:rsidRPr="002D3CD0">
        <w:rPr>
          <w:rFonts w:ascii="Times New Roman" w:hAnsi="宋体" w:hint="eastAsia"/>
          <w:b/>
          <w:spacing w:val="20"/>
          <w:sz w:val="24"/>
          <w:szCs w:val="24"/>
          <w:u w:val="single"/>
        </w:rPr>
        <w:t>项目</w:t>
      </w:r>
      <w:r w:rsidR="00354C43">
        <w:rPr>
          <w:rFonts w:ascii="Times New Roman" w:hAnsi="宋体" w:hint="eastAsia"/>
          <w:spacing w:val="20"/>
          <w:sz w:val="24"/>
          <w:szCs w:val="24"/>
        </w:rPr>
        <w:t>、</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w:t>
      </w: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已经获得了必</w:t>
      </w:r>
      <w:r>
        <w:rPr>
          <w:rFonts w:ascii="Times New Roman" w:hAnsi="宋体" w:hint="eastAsia"/>
          <w:spacing w:val="20"/>
          <w:sz w:val="24"/>
          <w:szCs w:val="24"/>
        </w:rPr>
        <w:t>需</w:t>
      </w:r>
      <w:r>
        <w:rPr>
          <w:rFonts w:ascii="Times New Roman" w:hAnsi="宋体"/>
          <w:spacing w:val="20"/>
          <w:sz w:val="24"/>
          <w:szCs w:val="24"/>
        </w:rPr>
        <w:t>的各项批准、许可、同意、登记及备案，并且完全有效。</w:t>
      </w:r>
      <w:bookmarkEnd w:id="366"/>
    </w:p>
    <w:p w14:paraId="627D6424" w14:textId="77777777" w:rsidR="001D40F1" w:rsidRPr="00197FC6" w:rsidRDefault="001D40F1" w:rsidP="00197FC6">
      <w:pPr>
        <w:widowControl/>
        <w:spacing w:line="360" w:lineRule="exact"/>
        <w:ind w:leftChars="450" w:left="1530"/>
        <w:jc w:val="both"/>
        <w:rPr>
          <w:rFonts w:ascii="Times New Roman" w:hAnsi="宋体"/>
          <w:spacing w:val="20"/>
          <w:sz w:val="24"/>
        </w:rPr>
      </w:pPr>
    </w:p>
    <w:p w14:paraId="7F77A532" w14:textId="77777777" w:rsidR="001D40F1" w:rsidRPr="00702A53" w:rsidRDefault="001D40F1" w:rsidP="00702A53">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sidRPr="00702A53">
        <w:rPr>
          <w:rFonts w:ascii="Times New Roman" w:hint="eastAsia"/>
          <w:b/>
          <w:spacing w:val="20"/>
          <w:sz w:val="24"/>
          <w:szCs w:val="24"/>
        </w:rPr>
        <w:t>工商信息报送</w:t>
      </w:r>
    </w:p>
    <w:p w14:paraId="2C09737D" w14:textId="77777777" w:rsidR="001D40F1" w:rsidRDefault="001D40F1" w:rsidP="00702A53">
      <w:pPr>
        <w:keepNext/>
        <w:widowControl/>
        <w:tabs>
          <w:tab w:val="left" w:pos="1530"/>
        </w:tabs>
        <w:spacing w:line="360" w:lineRule="exact"/>
        <w:ind w:left="1531"/>
        <w:jc w:val="both"/>
        <w:rPr>
          <w:rFonts w:ascii="Times New Roman"/>
          <w:spacing w:val="20"/>
          <w:sz w:val="24"/>
          <w:szCs w:val="24"/>
        </w:rPr>
      </w:pPr>
    </w:p>
    <w:p w14:paraId="01A053DD" w14:textId="77777777" w:rsidR="001D40F1" w:rsidRDefault="001D40F1" w:rsidP="00702A53">
      <w:pPr>
        <w:keepNext/>
        <w:widowControl/>
        <w:tabs>
          <w:tab w:val="left" w:pos="1530"/>
        </w:tabs>
        <w:spacing w:line="360" w:lineRule="exact"/>
        <w:ind w:left="1531"/>
        <w:jc w:val="both"/>
        <w:rPr>
          <w:rFonts w:ascii="Times New Roman"/>
          <w:spacing w:val="20"/>
          <w:sz w:val="24"/>
          <w:szCs w:val="24"/>
        </w:rPr>
      </w:pPr>
      <w:r w:rsidRPr="00702A53">
        <w:rPr>
          <w:rFonts w:ascii="Times New Roman" w:hint="eastAsia"/>
          <w:b/>
          <w:spacing w:val="20"/>
          <w:sz w:val="24"/>
          <w:szCs w:val="24"/>
          <w:u w:val="single"/>
        </w:rPr>
        <w:t>借款人</w:t>
      </w:r>
      <w:r>
        <w:rPr>
          <w:rFonts w:ascii="Times New Roman" w:hint="eastAsia"/>
          <w:spacing w:val="20"/>
          <w:sz w:val="24"/>
          <w:szCs w:val="24"/>
        </w:rPr>
        <w:t>及各</w:t>
      </w:r>
      <w:r w:rsidRPr="00702A53">
        <w:rPr>
          <w:rFonts w:ascii="Times New Roman" w:hint="eastAsia"/>
          <w:b/>
          <w:spacing w:val="20"/>
          <w:sz w:val="24"/>
          <w:szCs w:val="24"/>
          <w:u w:val="single"/>
        </w:rPr>
        <w:t>担保人</w:t>
      </w:r>
      <w:r>
        <w:rPr>
          <w:rFonts w:ascii="Times New Roman" w:hint="eastAsia"/>
          <w:spacing w:val="20"/>
          <w:sz w:val="24"/>
          <w:szCs w:val="24"/>
        </w:rPr>
        <w:t>已经按照相关法律的要求报送</w:t>
      </w:r>
      <w:r w:rsidR="00061C62">
        <w:rPr>
          <w:rFonts w:ascii="Times New Roman" w:hint="eastAsia"/>
          <w:spacing w:val="20"/>
          <w:sz w:val="24"/>
          <w:szCs w:val="24"/>
        </w:rPr>
        <w:t>年度报告，并且</w:t>
      </w:r>
      <w:r w:rsidR="00061C62" w:rsidRPr="00702A53">
        <w:rPr>
          <w:rFonts w:ascii="Times New Roman" w:hint="eastAsia"/>
          <w:b/>
          <w:spacing w:val="20"/>
          <w:sz w:val="24"/>
          <w:szCs w:val="24"/>
          <w:u w:val="single"/>
        </w:rPr>
        <w:t>借款人</w:t>
      </w:r>
      <w:r w:rsidR="00061C62">
        <w:rPr>
          <w:rFonts w:ascii="Times New Roman" w:hint="eastAsia"/>
          <w:spacing w:val="20"/>
          <w:sz w:val="24"/>
          <w:szCs w:val="24"/>
        </w:rPr>
        <w:t>或各</w:t>
      </w:r>
      <w:r w:rsidR="00061C62" w:rsidRPr="00702A53">
        <w:rPr>
          <w:rFonts w:ascii="Times New Roman" w:hint="eastAsia"/>
          <w:b/>
          <w:spacing w:val="20"/>
          <w:sz w:val="24"/>
          <w:szCs w:val="24"/>
          <w:u w:val="single"/>
        </w:rPr>
        <w:t>担保人</w:t>
      </w:r>
      <w:r w:rsidR="00061C62">
        <w:rPr>
          <w:rFonts w:ascii="Times New Roman" w:hint="eastAsia"/>
          <w:spacing w:val="20"/>
          <w:sz w:val="24"/>
          <w:szCs w:val="24"/>
        </w:rPr>
        <w:t>并未被列入经营异常名录或者严重违法企业名单。</w:t>
      </w:r>
    </w:p>
    <w:p w14:paraId="7EBDE367" w14:textId="77777777" w:rsidR="00E6040E" w:rsidRDefault="00E6040E">
      <w:pPr>
        <w:widowControl/>
        <w:spacing w:line="360" w:lineRule="exact"/>
        <w:jc w:val="both"/>
        <w:rPr>
          <w:rFonts w:ascii="Times New Roman"/>
          <w:spacing w:val="20"/>
          <w:sz w:val="24"/>
          <w:szCs w:val="24"/>
        </w:rPr>
      </w:pPr>
    </w:p>
    <w:p w14:paraId="55C9E75F"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条款效力</w:t>
      </w:r>
    </w:p>
    <w:p w14:paraId="3DBDFDC1" w14:textId="77777777" w:rsidR="00E6040E" w:rsidRDefault="00E6040E">
      <w:pPr>
        <w:keepNext/>
        <w:widowControl/>
        <w:spacing w:line="360" w:lineRule="exact"/>
        <w:ind w:left="851"/>
        <w:jc w:val="both"/>
        <w:rPr>
          <w:rFonts w:ascii="Times New Roman"/>
          <w:spacing w:val="20"/>
          <w:sz w:val="24"/>
          <w:szCs w:val="24"/>
        </w:rPr>
      </w:pPr>
    </w:p>
    <w:p w14:paraId="3CBCB193"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spacing w:val="20"/>
          <w:sz w:val="24"/>
          <w:szCs w:val="24"/>
        </w:rPr>
        <w:t>在</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hint="eastAsia"/>
          <w:spacing w:val="20"/>
          <w:sz w:val="24"/>
          <w:szCs w:val="24"/>
        </w:rPr>
        <w:t>项</w:t>
      </w:r>
      <w:r>
        <w:rPr>
          <w:rFonts w:ascii="Times New Roman" w:hAnsi="宋体"/>
          <w:spacing w:val="20"/>
          <w:sz w:val="24"/>
          <w:szCs w:val="24"/>
        </w:rPr>
        <w:t>下的义务合法、有效、对</w:t>
      </w:r>
      <w:r>
        <w:rPr>
          <w:rFonts w:ascii="Times New Roman" w:hAnsi="宋体" w:hint="eastAsia"/>
          <w:spacing w:val="20"/>
          <w:sz w:val="24"/>
          <w:szCs w:val="24"/>
        </w:rPr>
        <w:t>其</w:t>
      </w:r>
      <w:r>
        <w:rPr>
          <w:rFonts w:ascii="Times New Roman" w:hAnsi="宋体"/>
          <w:spacing w:val="20"/>
          <w:sz w:val="24"/>
          <w:szCs w:val="24"/>
        </w:rPr>
        <w:t>具有约束力。</w:t>
      </w:r>
    </w:p>
    <w:p w14:paraId="2DF533CA"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32D088A0"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违反</w:t>
      </w:r>
      <w:r>
        <w:rPr>
          <w:rFonts w:ascii="Times New Roman" w:hAnsi="宋体" w:hint="eastAsia"/>
          <w:b/>
          <w:spacing w:val="20"/>
          <w:sz w:val="24"/>
          <w:szCs w:val="24"/>
        </w:rPr>
        <w:t>法律或</w:t>
      </w:r>
      <w:r>
        <w:rPr>
          <w:rFonts w:ascii="Times New Roman" w:hAnsi="宋体"/>
          <w:b/>
          <w:spacing w:val="20"/>
          <w:sz w:val="24"/>
          <w:szCs w:val="24"/>
        </w:rPr>
        <w:t>其他文件</w:t>
      </w:r>
    </w:p>
    <w:p w14:paraId="05163D77" w14:textId="77777777" w:rsidR="00E6040E" w:rsidRDefault="00E6040E">
      <w:pPr>
        <w:keepNext/>
        <w:widowControl/>
        <w:spacing w:line="360" w:lineRule="exact"/>
        <w:ind w:left="851"/>
        <w:jc w:val="both"/>
        <w:rPr>
          <w:rFonts w:ascii="Times New Roman"/>
          <w:spacing w:val="20"/>
          <w:sz w:val="24"/>
          <w:szCs w:val="24"/>
        </w:rPr>
      </w:pPr>
    </w:p>
    <w:p w14:paraId="4140C1D1"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及各</w:t>
      </w:r>
      <w:r>
        <w:rPr>
          <w:rFonts w:ascii="Times New Roman" w:hAnsi="宋体"/>
          <w:b/>
          <w:spacing w:val="20"/>
          <w:sz w:val="24"/>
          <w:szCs w:val="24"/>
          <w:u w:val="single"/>
        </w:rPr>
        <w:t>担保人</w:t>
      </w:r>
      <w:r>
        <w:rPr>
          <w:rFonts w:ascii="Times New Roman" w:hAnsi="宋体" w:hint="eastAsia"/>
          <w:spacing w:val="20"/>
          <w:sz w:val="24"/>
          <w:szCs w:val="24"/>
        </w:rPr>
        <w:t>签署</w:t>
      </w:r>
      <w:r>
        <w:rPr>
          <w:rFonts w:ascii="Times New Roman" w:hAnsi="宋体"/>
          <w:spacing w:val="20"/>
          <w:sz w:val="24"/>
          <w:szCs w:val="24"/>
        </w:rPr>
        <w:t>并履行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没有</w:t>
      </w:r>
      <w:r>
        <w:rPr>
          <w:rFonts w:ascii="Times New Roman" w:hAnsi="宋体" w:hint="eastAsia"/>
          <w:spacing w:val="20"/>
          <w:sz w:val="24"/>
          <w:szCs w:val="24"/>
        </w:rPr>
        <w:t>，并</w:t>
      </w:r>
      <w:r>
        <w:rPr>
          <w:rFonts w:ascii="Times New Roman" w:hAnsi="宋体"/>
          <w:spacing w:val="20"/>
          <w:sz w:val="24"/>
          <w:szCs w:val="24"/>
        </w:rPr>
        <w:t>且不会</w:t>
      </w:r>
      <w:r>
        <w:rPr>
          <w:rFonts w:ascii="Times New Roman" w:hAnsi="宋体" w:hint="eastAsia"/>
          <w:spacing w:val="20"/>
          <w:sz w:val="24"/>
          <w:szCs w:val="24"/>
        </w:rPr>
        <w:t>，</w:t>
      </w:r>
      <w:r>
        <w:rPr>
          <w:rFonts w:ascii="Times New Roman" w:hAnsi="宋体"/>
          <w:spacing w:val="20"/>
          <w:sz w:val="24"/>
          <w:szCs w:val="24"/>
        </w:rPr>
        <w:t>违反下列任何一项或与之冲突：</w:t>
      </w:r>
    </w:p>
    <w:p w14:paraId="6C58429E" w14:textId="77777777" w:rsidR="00E6040E" w:rsidRDefault="00E6040E">
      <w:pPr>
        <w:widowControl/>
        <w:spacing w:line="360" w:lineRule="exact"/>
        <w:jc w:val="both"/>
        <w:rPr>
          <w:rFonts w:ascii="Times New Roman"/>
          <w:spacing w:val="20"/>
          <w:sz w:val="24"/>
          <w:szCs w:val="24"/>
        </w:rPr>
      </w:pPr>
    </w:p>
    <w:p w14:paraId="1100A37C" w14:textId="77777777" w:rsidR="00E6040E" w:rsidRDefault="00E6040E">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spacing w:val="20"/>
          <w:sz w:val="24"/>
          <w:szCs w:val="24"/>
        </w:rPr>
        <w:t>对</w:t>
      </w:r>
      <w:r>
        <w:rPr>
          <w:rFonts w:ascii="Times New Roman" w:hAnsi="宋体" w:hint="eastAsia"/>
          <w:spacing w:val="20"/>
          <w:sz w:val="24"/>
          <w:szCs w:val="24"/>
        </w:rPr>
        <w:t>其</w:t>
      </w:r>
      <w:r>
        <w:rPr>
          <w:rFonts w:ascii="Times New Roman" w:hAnsi="宋体"/>
          <w:spacing w:val="20"/>
          <w:sz w:val="24"/>
          <w:szCs w:val="24"/>
        </w:rPr>
        <w:t>或其资产有约束力的任何合同、协议或其他文件</w:t>
      </w:r>
      <w:r>
        <w:rPr>
          <w:rFonts w:ascii="Times New Roman" w:hAnsi="宋体" w:hint="eastAsia"/>
          <w:spacing w:val="20"/>
          <w:sz w:val="24"/>
          <w:szCs w:val="24"/>
        </w:rPr>
        <w:t>；</w:t>
      </w:r>
    </w:p>
    <w:p w14:paraId="608C77BA" w14:textId="77777777" w:rsidR="00E6040E" w:rsidRDefault="00E6040E">
      <w:pPr>
        <w:widowControl/>
        <w:spacing w:line="360" w:lineRule="exact"/>
        <w:ind w:left="825"/>
        <w:jc w:val="both"/>
        <w:rPr>
          <w:rFonts w:ascii="Times New Roman"/>
          <w:b/>
          <w:spacing w:val="20"/>
          <w:sz w:val="24"/>
          <w:szCs w:val="24"/>
        </w:rPr>
      </w:pPr>
    </w:p>
    <w:p w14:paraId="07DA16CE" w14:textId="77777777" w:rsidR="00E6040E" w:rsidRDefault="00E6040E">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(2)</w:t>
      </w:r>
      <w:r>
        <w:rPr>
          <w:rFonts w:ascii="Times New Roman"/>
          <w:spacing w:val="20"/>
          <w:sz w:val="24"/>
          <w:szCs w:val="24"/>
        </w:rPr>
        <w:tab/>
      </w:r>
      <w:r>
        <w:rPr>
          <w:rFonts w:ascii="Times New Roman" w:hAnsi="宋体" w:hint="eastAsia"/>
          <w:spacing w:val="20"/>
          <w:sz w:val="24"/>
          <w:szCs w:val="24"/>
        </w:rPr>
        <w:t>其</w:t>
      </w:r>
      <w:r>
        <w:rPr>
          <w:rFonts w:ascii="Times New Roman" w:hAnsi="宋体"/>
          <w:spacing w:val="20"/>
          <w:sz w:val="24"/>
          <w:szCs w:val="24"/>
        </w:rPr>
        <w:t>股东协议、公司章程及其他公司</w:t>
      </w:r>
      <w:r>
        <w:rPr>
          <w:rFonts w:ascii="Times New Roman" w:hAnsi="宋体" w:hint="eastAsia"/>
          <w:spacing w:val="20"/>
          <w:sz w:val="24"/>
          <w:szCs w:val="24"/>
        </w:rPr>
        <w:t>治理</w:t>
      </w:r>
      <w:r>
        <w:rPr>
          <w:rFonts w:ascii="Times New Roman" w:hAnsi="宋体"/>
          <w:spacing w:val="20"/>
          <w:sz w:val="24"/>
          <w:szCs w:val="24"/>
        </w:rPr>
        <w:t>文件</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4A99674" w14:textId="77777777" w:rsidR="00E6040E" w:rsidRDefault="00E6040E">
      <w:pPr>
        <w:widowControl/>
        <w:spacing w:line="360" w:lineRule="exact"/>
        <w:ind w:left="825"/>
        <w:jc w:val="both"/>
        <w:rPr>
          <w:rFonts w:ascii="Times New Roman"/>
          <w:spacing w:val="20"/>
          <w:sz w:val="24"/>
          <w:szCs w:val="24"/>
        </w:rPr>
      </w:pPr>
    </w:p>
    <w:p w14:paraId="08FDD422" w14:textId="77777777" w:rsidR="00E6040E" w:rsidRDefault="00E6040E">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spacing w:val="20"/>
          <w:sz w:val="24"/>
          <w:szCs w:val="24"/>
        </w:rPr>
        <w:t>(3)</w:t>
      </w:r>
      <w:r>
        <w:rPr>
          <w:rFonts w:ascii="Times New Roman"/>
          <w:spacing w:val="20"/>
          <w:sz w:val="24"/>
          <w:szCs w:val="24"/>
        </w:rPr>
        <w:tab/>
      </w:r>
      <w:r>
        <w:rPr>
          <w:rFonts w:ascii="Times New Roman" w:hAnsi="宋体"/>
          <w:spacing w:val="20"/>
          <w:sz w:val="24"/>
          <w:szCs w:val="24"/>
        </w:rPr>
        <w:t>任何法律法规。</w:t>
      </w:r>
    </w:p>
    <w:p w14:paraId="0CBFD6B9" w14:textId="77777777" w:rsidR="00E6040E" w:rsidRDefault="00E6040E">
      <w:pPr>
        <w:widowControl/>
        <w:tabs>
          <w:tab w:val="left" w:pos="2210"/>
        </w:tabs>
        <w:spacing w:line="360" w:lineRule="exact"/>
        <w:ind w:leftChars="450" w:left="2210" w:hangingChars="242" w:hanging="680"/>
        <w:jc w:val="both"/>
        <w:rPr>
          <w:rFonts w:ascii="Times New Roman"/>
          <w:b/>
          <w:spacing w:val="20"/>
          <w:sz w:val="24"/>
          <w:szCs w:val="24"/>
          <w:u w:val="single"/>
        </w:rPr>
      </w:pPr>
    </w:p>
    <w:p w14:paraId="369D3DCA"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诉讼及仲裁</w:t>
      </w:r>
    </w:p>
    <w:p w14:paraId="49584C45" w14:textId="77777777" w:rsidR="00E6040E" w:rsidRDefault="00E6040E">
      <w:pPr>
        <w:keepNext/>
        <w:widowControl/>
        <w:spacing w:line="360" w:lineRule="exact"/>
        <w:ind w:left="851"/>
        <w:jc w:val="both"/>
        <w:rPr>
          <w:rFonts w:ascii="Times New Roman"/>
          <w:spacing w:val="20"/>
          <w:sz w:val="24"/>
          <w:szCs w:val="24"/>
          <w:u w:val="single"/>
        </w:rPr>
      </w:pPr>
    </w:p>
    <w:p w14:paraId="5B72BD65"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spacing w:val="20"/>
          <w:sz w:val="24"/>
          <w:szCs w:val="24"/>
        </w:rPr>
        <w:t>没有发生</w:t>
      </w:r>
      <w:r>
        <w:rPr>
          <w:rFonts w:ascii="Times New Roman" w:hAnsi="宋体" w:hint="eastAsia"/>
          <w:spacing w:val="20"/>
          <w:sz w:val="24"/>
          <w:szCs w:val="24"/>
        </w:rPr>
        <w:t>，</w:t>
      </w:r>
      <w:r>
        <w:rPr>
          <w:rFonts w:ascii="Times New Roman" w:hAnsi="宋体"/>
          <w:spacing w:val="20"/>
          <w:sz w:val="24"/>
          <w:szCs w:val="24"/>
        </w:rPr>
        <w:t>也不存在</w:t>
      </w:r>
      <w:r>
        <w:rPr>
          <w:rFonts w:ascii="Times New Roman" w:hAnsi="宋体" w:hint="eastAsia"/>
          <w:spacing w:val="20"/>
          <w:sz w:val="24"/>
          <w:szCs w:val="24"/>
        </w:rPr>
        <w:t>针</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提起的，对</w:t>
      </w:r>
      <w:r>
        <w:rPr>
          <w:rFonts w:ascii="Times New Roman" w:hAnsi="宋体" w:hint="eastAsia"/>
          <w:spacing w:val="20"/>
          <w:sz w:val="24"/>
          <w:szCs w:val="24"/>
        </w:rPr>
        <w:t>其</w:t>
      </w:r>
      <w:r>
        <w:rPr>
          <w:rFonts w:ascii="Times New Roman" w:hAnsi="宋体"/>
          <w:spacing w:val="20"/>
          <w:sz w:val="24"/>
          <w:szCs w:val="24"/>
        </w:rPr>
        <w:t>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sz w:val="24"/>
          <w:szCs w:val="24"/>
        </w:rPr>
        <w:t>产生或可能产生任何</w:t>
      </w:r>
      <w:r>
        <w:rPr>
          <w:rFonts w:ascii="Times New Roman" w:hAnsi="宋体"/>
          <w:b/>
          <w:spacing w:val="20"/>
          <w:sz w:val="24"/>
          <w:szCs w:val="24"/>
          <w:u w:val="single"/>
        </w:rPr>
        <w:t>重大不利影响</w:t>
      </w:r>
      <w:r>
        <w:rPr>
          <w:rFonts w:ascii="Times New Roman" w:hAnsi="宋体"/>
          <w:spacing w:val="20"/>
          <w:sz w:val="24"/>
          <w:szCs w:val="24"/>
        </w:rPr>
        <w:t>的任何法院诉讼、仲裁、行政程序、司法或行政机关的执行程序或类似性质的其他程序。</w:t>
      </w:r>
    </w:p>
    <w:p w14:paraId="5BD8ACB9" w14:textId="77777777" w:rsidR="00E6040E" w:rsidRDefault="00E6040E">
      <w:pPr>
        <w:widowControl/>
        <w:spacing w:line="360" w:lineRule="exact"/>
        <w:ind w:left="850"/>
        <w:jc w:val="both"/>
        <w:rPr>
          <w:rFonts w:ascii="Times New Roman"/>
          <w:spacing w:val="20"/>
          <w:sz w:val="24"/>
          <w:szCs w:val="24"/>
          <w:u w:val="single"/>
        </w:rPr>
      </w:pPr>
    </w:p>
    <w:p w14:paraId="226717AA"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清算及破产事件</w:t>
      </w:r>
    </w:p>
    <w:p w14:paraId="6803A228" w14:textId="77777777" w:rsidR="00E6040E" w:rsidRDefault="00E6040E">
      <w:pPr>
        <w:keepNext/>
        <w:widowControl/>
        <w:spacing w:line="360" w:lineRule="exact"/>
        <w:ind w:left="851"/>
        <w:jc w:val="both"/>
        <w:rPr>
          <w:rFonts w:ascii="Times New Roman"/>
          <w:spacing w:val="20"/>
          <w:sz w:val="24"/>
          <w:szCs w:val="24"/>
          <w:u w:val="single"/>
        </w:rPr>
      </w:pPr>
    </w:p>
    <w:p w14:paraId="6E70CAB8" w14:textId="77777777"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Pr>
          <w:rFonts w:ascii="Times New Roman" w:hAnsi="宋体"/>
          <w:spacing w:val="20"/>
          <w:sz w:val="24"/>
          <w:szCs w:val="24"/>
        </w:rPr>
        <w:t>没有</w:t>
      </w:r>
      <w:r>
        <w:rPr>
          <w:rFonts w:ascii="Times New Roman" w:hAnsi="宋体" w:hint="eastAsia"/>
          <w:spacing w:val="20"/>
          <w:sz w:val="24"/>
          <w:szCs w:val="24"/>
        </w:rPr>
        <w:t>启动或被启动</w:t>
      </w:r>
      <w:r>
        <w:rPr>
          <w:rFonts w:ascii="Times New Roman" w:hAnsi="宋体"/>
          <w:spacing w:val="20"/>
          <w:sz w:val="24"/>
          <w:szCs w:val="24"/>
        </w:rPr>
        <w:t>任何停业、解散、清算、破产、重整、和解、整顿或类似</w:t>
      </w:r>
      <w:r>
        <w:rPr>
          <w:rFonts w:ascii="Times New Roman" w:hAnsi="宋体" w:hint="eastAsia"/>
          <w:spacing w:val="20"/>
          <w:sz w:val="24"/>
          <w:szCs w:val="24"/>
        </w:rPr>
        <w:t>的</w:t>
      </w:r>
      <w:r>
        <w:rPr>
          <w:rFonts w:ascii="Times New Roman" w:hAnsi="宋体"/>
          <w:spacing w:val="20"/>
          <w:sz w:val="24"/>
          <w:szCs w:val="24"/>
        </w:rPr>
        <w:t>程序。</w:t>
      </w:r>
    </w:p>
    <w:p w14:paraId="781DEE26" w14:textId="77777777" w:rsidR="00E6040E" w:rsidRDefault="00E6040E">
      <w:pPr>
        <w:widowControl/>
        <w:spacing w:line="360" w:lineRule="exact"/>
        <w:ind w:leftChars="450" w:left="1530"/>
        <w:jc w:val="both"/>
        <w:rPr>
          <w:rFonts w:ascii="Times New Roman"/>
          <w:spacing w:val="20"/>
          <w:sz w:val="24"/>
          <w:szCs w:val="24"/>
          <w:u w:val="single"/>
        </w:rPr>
      </w:pPr>
    </w:p>
    <w:p w14:paraId="2F462B01"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违约事件</w:t>
      </w:r>
    </w:p>
    <w:p w14:paraId="31ECA14D" w14:textId="77777777" w:rsidR="00E6040E" w:rsidRDefault="00E6040E">
      <w:pPr>
        <w:keepNext/>
        <w:widowControl/>
        <w:spacing w:line="360" w:lineRule="exact"/>
        <w:ind w:left="851"/>
        <w:jc w:val="both"/>
        <w:rPr>
          <w:rFonts w:ascii="Times New Roman"/>
          <w:spacing w:val="20"/>
          <w:sz w:val="24"/>
          <w:szCs w:val="24"/>
          <w:u w:val="single"/>
        </w:rPr>
      </w:pPr>
    </w:p>
    <w:p w14:paraId="5DF4DBF1" w14:textId="77777777"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没有发生</w:t>
      </w:r>
      <w:r>
        <w:rPr>
          <w:rFonts w:ascii="Times New Roman" w:hAnsi="宋体" w:hint="eastAsia"/>
          <w:spacing w:val="20"/>
          <w:sz w:val="24"/>
          <w:szCs w:val="24"/>
        </w:rPr>
        <w:t>或</w:t>
      </w:r>
      <w:r>
        <w:rPr>
          <w:rFonts w:ascii="Times New Roman" w:hAnsi="宋体"/>
          <w:spacing w:val="20"/>
          <w:sz w:val="24"/>
          <w:szCs w:val="24"/>
        </w:rPr>
        <w:t>存续任何</w:t>
      </w:r>
      <w:r>
        <w:rPr>
          <w:rFonts w:ascii="Times New Roman" w:hAnsi="宋体"/>
          <w:b/>
          <w:spacing w:val="20"/>
          <w:sz w:val="24"/>
          <w:szCs w:val="24"/>
          <w:u w:val="single"/>
        </w:rPr>
        <w:t>违约事件</w:t>
      </w:r>
      <w:r>
        <w:rPr>
          <w:rFonts w:ascii="Times New Roman" w:hAnsi="宋体"/>
          <w:spacing w:val="20"/>
          <w:sz w:val="24"/>
          <w:szCs w:val="24"/>
        </w:rPr>
        <w:t>。</w:t>
      </w:r>
    </w:p>
    <w:p w14:paraId="15A685A5" w14:textId="77777777" w:rsidR="00E6040E" w:rsidRDefault="00E6040E">
      <w:pPr>
        <w:widowControl/>
        <w:spacing w:line="360" w:lineRule="exact"/>
        <w:ind w:left="850"/>
        <w:jc w:val="both"/>
        <w:rPr>
          <w:rFonts w:ascii="Times New Roman"/>
          <w:spacing w:val="20"/>
          <w:sz w:val="24"/>
          <w:szCs w:val="24"/>
          <w:u w:val="single"/>
        </w:rPr>
      </w:pPr>
    </w:p>
    <w:p w14:paraId="3061BD4B"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遵守法律</w:t>
      </w:r>
    </w:p>
    <w:p w14:paraId="30A7C27C" w14:textId="77777777" w:rsidR="00E6040E" w:rsidRDefault="00E6040E">
      <w:pPr>
        <w:keepNext/>
        <w:widowControl/>
        <w:spacing w:line="360" w:lineRule="exact"/>
        <w:ind w:left="851"/>
        <w:jc w:val="both"/>
        <w:rPr>
          <w:rFonts w:ascii="Times New Roman"/>
          <w:spacing w:val="20"/>
          <w:sz w:val="24"/>
          <w:szCs w:val="24"/>
          <w:u w:val="single"/>
        </w:rPr>
      </w:pPr>
    </w:p>
    <w:p w14:paraId="2EDCD987" w14:textId="77777777"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sidR="000C0325" w:rsidRPr="002B3D7E">
        <w:rPr>
          <w:rFonts w:ascii="Times New Roman" w:hAnsi="宋体" w:hint="eastAsia"/>
          <w:spacing w:val="20"/>
          <w:sz w:val="24"/>
          <w:szCs w:val="24"/>
        </w:rPr>
        <w:t>在所有</w:t>
      </w:r>
      <w:r w:rsidR="000C0325" w:rsidRPr="002B3D7E">
        <w:rPr>
          <w:rFonts w:ascii="Times New Roman" w:hAnsi="宋体"/>
          <w:spacing w:val="20"/>
          <w:sz w:val="24"/>
          <w:szCs w:val="24"/>
        </w:rPr>
        <w:t>方面</w:t>
      </w:r>
      <w:r w:rsidR="000C0325" w:rsidRPr="002B3D7E">
        <w:rPr>
          <w:rFonts w:ascii="Times New Roman" w:hAnsi="宋体" w:hint="eastAsia"/>
          <w:spacing w:val="20"/>
          <w:sz w:val="24"/>
          <w:szCs w:val="24"/>
        </w:rPr>
        <w:t>遵守适用于其的所有法律法规，</w:t>
      </w:r>
      <w:r w:rsidR="000C0325" w:rsidRPr="002B3D7E">
        <w:rPr>
          <w:rFonts w:ascii="Times New Roman" w:hAnsi="宋体"/>
          <w:spacing w:val="20"/>
          <w:sz w:val="24"/>
          <w:szCs w:val="24"/>
        </w:rPr>
        <w:t>并且</w:t>
      </w:r>
      <w:r>
        <w:rPr>
          <w:rFonts w:ascii="Times New Roman" w:hAnsi="宋体"/>
          <w:spacing w:val="20"/>
          <w:sz w:val="24"/>
          <w:szCs w:val="24"/>
        </w:rPr>
        <w:t>没有违反与其业务和经营相关的任何法律法规。</w:t>
      </w:r>
    </w:p>
    <w:p w14:paraId="6991D8A5" w14:textId="77777777" w:rsidR="00E6040E" w:rsidRDefault="00E6040E">
      <w:pPr>
        <w:widowControl/>
        <w:spacing w:line="360" w:lineRule="exact"/>
        <w:ind w:left="850"/>
        <w:jc w:val="both"/>
        <w:rPr>
          <w:rFonts w:ascii="Times New Roman"/>
          <w:spacing w:val="20"/>
          <w:sz w:val="24"/>
          <w:szCs w:val="24"/>
          <w:u w:val="single"/>
        </w:rPr>
      </w:pPr>
    </w:p>
    <w:p w14:paraId="1B313285"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债权顺位</w:t>
      </w:r>
    </w:p>
    <w:p w14:paraId="496BE677" w14:textId="77777777" w:rsidR="00E6040E" w:rsidRDefault="00E6040E">
      <w:pPr>
        <w:keepNext/>
        <w:widowControl/>
        <w:spacing w:line="360" w:lineRule="exact"/>
        <w:ind w:left="851"/>
        <w:jc w:val="both"/>
        <w:rPr>
          <w:rFonts w:ascii="Times New Roman"/>
          <w:spacing w:val="20"/>
          <w:sz w:val="24"/>
          <w:szCs w:val="24"/>
        </w:rPr>
      </w:pPr>
    </w:p>
    <w:p w14:paraId="4B754E61" w14:textId="77777777"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w:t>
      </w:r>
      <w:r>
        <w:rPr>
          <w:rFonts w:ascii="Times New Roman" w:hAnsi="宋体" w:hint="eastAsia"/>
          <w:b/>
          <w:spacing w:val="20"/>
          <w:sz w:val="24"/>
          <w:szCs w:val="24"/>
          <w:u w:val="single"/>
        </w:rPr>
        <w:t>融资文件</w:t>
      </w:r>
      <w:r>
        <w:rPr>
          <w:rFonts w:ascii="Times New Roman" w:hAnsi="宋体"/>
          <w:spacing w:val="20"/>
          <w:sz w:val="24"/>
          <w:szCs w:val="24"/>
        </w:rPr>
        <w:t>项下对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的债权与</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其他债权人对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w:t>
      </w:r>
      <w:r w:rsidR="000C0325" w:rsidRPr="000C0325">
        <w:rPr>
          <w:rFonts w:ascii="Times New Roman" w:hAnsi="宋体" w:hint="eastAsia"/>
          <w:spacing w:val="20"/>
          <w:sz w:val="24"/>
          <w:szCs w:val="24"/>
        </w:rPr>
        <w:t>无担保或</w:t>
      </w:r>
      <w:r>
        <w:rPr>
          <w:rFonts w:ascii="Times New Roman" w:hAnsi="宋体"/>
          <w:spacing w:val="20"/>
          <w:sz w:val="24"/>
          <w:szCs w:val="24"/>
        </w:rPr>
        <w:t>无法定优先权的债权至少处于同一受偿</w:t>
      </w:r>
      <w:r>
        <w:rPr>
          <w:rFonts w:ascii="Times New Roman" w:hAnsi="宋体" w:hint="eastAsia"/>
          <w:spacing w:val="20"/>
          <w:sz w:val="24"/>
          <w:szCs w:val="24"/>
        </w:rPr>
        <w:t>顺</w:t>
      </w:r>
      <w:r>
        <w:rPr>
          <w:rFonts w:ascii="Times New Roman" w:hAnsi="宋体"/>
          <w:spacing w:val="20"/>
          <w:sz w:val="24"/>
          <w:szCs w:val="24"/>
        </w:rPr>
        <w:t>位。</w:t>
      </w:r>
    </w:p>
    <w:p w14:paraId="6E4CAF56" w14:textId="77777777" w:rsidR="00E6040E" w:rsidRDefault="00E6040E">
      <w:pPr>
        <w:widowControl/>
        <w:spacing w:line="360" w:lineRule="exact"/>
        <w:ind w:leftChars="450" w:left="1530"/>
        <w:jc w:val="both"/>
        <w:rPr>
          <w:rFonts w:ascii="Times New Roman"/>
          <w:spacing w:val="20"/>
          <w:sz w:val="24"/>
          <w:szCs w:val="24"/>
          <w:u w:val="single"/>
        </w:rPr>
      </w:pPr>
    </w:p>
    <w:p w14:paraId="0EEF56C1"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司法豁免</w:t>
      </w:r>
    </w:p>
    <w:p w14:paraId="0EDFDBCB" w14:textId="77777777" w:rsidR="00E6040E" w:rsidRDefault="00E6040E">
      <w:pPr>
        <w:keepNext/>
        <w:widowControl/>
        <w:spacing w:line="360" w:lineRule="exact"/>
        <w:ind w:left="851"/>
        <w:jc w:val="both"/>
        <w:rPr>
          <w:rFonts w:ascii="Times New Roman"/>
          <w:spacing w:val="20"/>
          <w:sz w:val="24"/>
          <w:szCs w:val="24"/>
        </w:rPr>
      </w:pPr>
    </w:p>
    <w:p w14:paraId="3CFFBEA2" w14:textId="77777777"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spacing w:val="20"/>
          <w:sz w:val="24"/>
          <w:szCs w:val="24"/>
        </w:rPr>
        <w:t>在任何司法程序中，</w:t>
      </w:r>
      <w:r>
        <w:rPr>
          <w:rFonts w:ascii="Times New Roman" w:hAnsi="宋体"/>
          <w:b/>
          <w:spacing w:val="20"/>
          <w:sz w:val="24"/>
          <w:szCs w:val="24"/>
          <w:u w:val="single"/>
        </w:rPr>
        <w:t>借款人</w:t>
      </w:r>
      <w:r>
        <w:rPr>
          <w:rFonts w:ascii="Times New Roman" w:hAnsi="宋体" w:hint="eastAsia"/>
          <w:spacing w:val="20"/>
          <w:sz w:val="24"/>
          <w:szCs w:val="24"/>
        </w:rPr>
        <w:t>、各</w:t>
      </w:r>
      <w:r>
        <w:rPr>
          <w:rFonts w:ascii="Times New Roman" w:hAnsi="宋体" w:hint="eastAsia"/>
          <w:b/>
          <w:spacing w:val="20"/>
          <w:sz w:val="24"/>
          <w:szCs w:val="24"/>
          <w:u w:val="single"/>
        </w:rPr>
        <w:t>担保人</w:t>
      </w:r>
      <w:r>
        <w:rPr>
          <w:rFonts w:ascii="Times New Roman" w:hAnsi="宋体"/>
          <w:spacing w:val="20"/>
          <w:sz w:val="24"/>
          <w:szCs w:val="24"/>
        </w:rPr>
        <w:t>及其</w:t>
      </w:r>
      <w:r>
        <w:rPr>
          <w:rFonts w:ascii="Times New Roman" w:hAnsi="宋体" w:hint="eastAsia"/>
          <w:spacing w:val="20"/>
          <w:sz w:val="24"/>
          <w:szCs w:val="24"/>
        </w:rPr>
        <w:t>各自的</w:t>
      </w:r>
      <w:r>
        <w:rPr>
          <w:rFonts w:ascii="Times New Roman" w:hAnsi="宋体"/>
          <w:spacing w:val="20"/>
          <w:sz w:val="24"/>
          <w:szCs w:val="24"/>
        </w:rPr>
        <w:t>资产在起诉、判决、执行、财产保全或其他程序方面不享有任何豁免权和特权。</w:t>
      </w:r>
    </w:p>
    <w:p w14:paraId="3A41160F" w14:textId="77777777" w:rsidR="00E6040E" w:rsidRDefault="00E6040E">
      <w:pPr>
        <w:widowControl/>
        <w:spacing w:line="360" w:lineRule="exact"/>
        <w:ind w:left="850"/>
        <w:jc w:val="both"/>
        <w:rPr>
          <w:rFonts w:ascii="Times New Roman"/>
          <w:spacing w:val="20"/>
          <w:sz w:val="24"/>
          <w:szCs w:val="24"/>
          <w:u w:val="single"/>
        </w:rPr>
      </w:pPr>
    </w:p>
    <w:p w14:paraId="6DF802AE"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信息披露</w:t>
      </w:r>
    </w:p>
    <w:p w14:paraId="5E8BC71E" w14:textId="77777777" w:rsidR="00E6040E" w:rsidRDefault="00E6040E">
      <w:pPr>
        <w:keepNext/>
        <w:widowControl/>
        <w:spacing w:line="360" w:lineRule="exact"/>
        <w:ind w:left="851"/>
        <w:jc w:val="both"/>
        <w:rPr>
          <w:rFonts w:ascii="Times New Roman"/>
          <w:spacing w:val="20"/>
          <w:sz w:val="24"/>
          <w:szCs w:val="24"/>
        </w:rPr>
      </w:pPr>
    </w:p>
    <w:p w14:paraId="3362B81E" w14:textId="77777777" w:rsidR="00E6040E" w:rsidRDefault="00E6040E">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Ansi="宋体"/>
          <w:spacing w:val="20"/>
          <w:sz w:val="24"/>
          <w:szCs w:val="24"/>
        </w:rPr>
        <w:t>在</w:t>
      </w:r>
      <w:r>
        <w:rPr>
          <w:rFonts w:ascii="Times New Roman" w:hAnsi="宋体"/>
          <w:b/>
          <w:spacing w:val="20"/>
          <w:sz w:val="24"/>
          <w:szCs w:val="24"/>
          <w:u w:val="single"/>
        </w:rPr>
        <w:t>信息备忘录</w:t>
      </w:r>
      <w:r>
        <w:rPr>
          <w:rFonts w:ascii="Times New Roman" w:hAnsi="宋体"/>
          <w:spacing w:val="20"/>
          <w:sz w:val="24"/>
          <w:szCs w:val="24"/>
        </w:rPr>
        <w:t>发出之日，</w:t>
      </w:r>
      <w:r>
        <w:rPr>
          <w:rFonts w:ascii="Times New Roman" w:hAnsi="宋体"/>
          <w:b/>
          <w:spacing w:val="20"/>
          <w:sz w:val="24"/>
          <w:szCs w:val="24"/>
          <w:u w:val="single"/>
        </w:rPr>
        <w:t>信息备忘录</w:t>
      </w:r>
      <w:r>
        <w:rPr>
          <w:rFonts w:ascii="Times New Roman" w:hAnsi="宋体"/>
          <w:spacing w:val="20"/>
          <w:sz w:val="24"/>
          <w:szCs w:val="24"/>
        </w:rPr>
        <w:t>中披露的信息在所有实质方面均为真实、完整及准确的，并且没有遗漏具有或可能具有任何</w:t>
      </w:r>
      <w:r>
        <w:rPr>
          <w:rFonts w:ascii="Times New Roman" w:hAnsi="宋体"/>
          <w:b/>
          <w:spacing w:val="20"/>
          <w:sz w:val="24"/>
          <w:szCs w:val="24"/>
          <w:u w:val="single"/>
        </w:rPr>
        <w:t>重大不利影响</w:t>
      </w:r>
      <w:r>
        <w:rPr>
          <w:rFonts w:ascii="Times New Roman" w:hAnsi="宋体"/>
          <w:spacing w:val="20"/>
          <w:sz w:val="24"/>
          <w:szCs w:val="24"/>
        </w:rPr>
        <w:t>的任何信息。</w:t>
      </w:r>
    </w:p>
    <w:p w14:paraId="6D3E3827" w14:textId="77777777" w:rsidR="00E6040E" w:rsidRDefault="00E6040E">
      <w:pPr>
        <w:widowControl/>
        <w:spacing w:line="360" w:lineRule="exact"/>
        <w:ind w:left="1530"/>
        <w:jc w:val="both"/>
        <w:rPr>
          <w:rFonts w:ascii="Times New Roman"/>
          <w:spacing w:val="20"/>
          <w:sz w:val="24"/>
          <w:szCs w:val="24"/>
        </w:rPr>
      </w:pPr>
    </w:p>
    <w:p w14:paraId="06FD2788" w14:textId="77777777" w:rsidR="00E6040E" w:rsidRDefault="00E6040E">
      <w:pPr>
        <w:widowControl/>
        <w:tabs>
          <w:tab w:val="left" w:pos="2210"/>
        </w:tabs>
        <w:spacing w:line="360" w:lineRule="exact"/>
        <w:ind w:leftChars="450" w:left="2208" w:hangingChars="242" w:hanging="678"/>
        <w:jc w:val="both"/>
        <w:rPr>
          <w:rFonts w:ascii="Times New Roman"/>
          <w:spacing w:val="20"/>
          <w:sz w:val="24"/>
          <w:szCs w:val="24"/>
        </w:rPr>
      </w:pPr>
      <w:r>
        <w:rPr>
          <w:rFonts w:ascii="Times New Roman"/>
          <w:spacing w:val="20"/>
          <w:sz w:val="24"/>
          <w:szCs w:val="24"/>
        </w:rPr>
        <w:t>(2)</w:t>
      </w:r>
      <w:r>
        <w:rPr>
          <w:rFonts w:ascii="Times New Roman"/>
          <w:spacing w:val="20"/>
          <w:sz w:val="24"/>
          <w:szCs w:val="24"/>
        </w:rPr>
        <w:tab/>
      </w:r>
      <w:r>
        <w:rPr>
          <w:rFonts w:ascii="Times New Roman" w:hAnsi="宋体"/>
          <w:spacing w:val="20"/>
          <w:sz w:val="24"/>
          <w:szCs w:val="24"/>
        </w:rPr>
        <w:t>自</w:t>
      </w:r>
      <w:r>
        <w:rPr>
          <w:rFonts w:ascii="Times New Roman" w:hAnsi="宋体"/>
          <w:b/>
          <w:spacing w:val="20"/>
          <w:sz w:val="24"/>
          <w:szCs w:val="24"/>
          <w:u w:val="single"/>
        </w:rPr>
        <w:t>信息备忘录</w:t>
      </w:r>
      <w:r>
        <w:rPr>
          <w:rFonts w:ascii="Times New Roman" w:hAnsi="宋体"/>
          <w:spacing w:val="20"/>
          <w:sz w:val="24"/>
          <w:szCs w:val="24"/>
        </w:rPr>
        <w:t>发出之日，</w:t>
      </w:r>
      <w:r>
        <w:rPr>
          <w:rFonts w:ascii="Times New Roman" w:hAnsi="宋体"/>
          <w:b/>
          <w:spacing w:val="20"/>
          <w:sz w:val="24"/>
          <w:szCs w:val="24"/>
          <w:u w:val="single"/>
        </w:rPr>
        <w:t>借款人</w:t>
      </w:r>
      <w:r>
        <w:rPr>
          <w:rFonts w:ascii="Times New Roman" w:hAnsi="宋体" w:hint="eastAsia"/>
          <w:spacing w:val="20"/>
          <w:sz w:val="24"/>
          <w:szCs w:val="24"/>
        </w:rPr>
        <w:t>（</w:t>
      </w:r>
      <w:r>
        <w:rPr>
          <w:rFonts w:ascii="Times New Roman" w:hAnsi="宋体" w:hint="eastAsia"/>
          <w:b/>
          <w:spacing w:val="20"/>
          <w:sz w:val="24"/>
          <w:szCs w:val="24"/>
          <w:u w:val="single"/>
        </w:rPr>
        <w:t>担保人</w:t>
      </w:r>
      <w:r>
        <w:rPr>
          <w:rFonts w:ascii="Times New Roman" w:hAnsi="宋体" w:hint="eastAsia"/>
          <w:spacing w:val="20"/>
          <w:sz w:val="24"/>
          <w:szCs w:val="24"/>
        </w:rPr>
        <w:t>，如有）</w:t>
      </w:r>
      <w:r>
        <w:rPr>
          <w:rFonts w:ascii="Times New Roman" w:hAnsi="宋体"/>
          <w:spacing w:val="20"/>
          <w:sz w:val="24"/>
          <w:szCs w:val="24"/>
        </w:rPr>
        <w:t>的法律地位、业务状况、财务状况或资产状况没有发生产生或可能产生任何</w:t>
      </w:r>
      <w:r>
        <w:rPr>
          <w:rFonts w:ascii="Times New Roman" w:hAnsi="宋体"/>
          <w:b/>
          <w:spacing w:val="20"/>
          <w:sz w:val="24"/>
          <w:szCs w:val="24"/>
          <w:u w:val="single"/>
        </w:rPr>
        <w:t>重大不利影响</w:t>
      </w:r>
      <w:r>
        <w:rPr>
          <w:rFonts w:ascii="Times New Roman" w:hAnsi="宋体"/>
          <w:spacing w:val="20"/>
          <w:sz w:val="24"/>
          <w:szCs w:val="24"/>
        </w:rPr>
        <w:t>的任何情况。</w:t>
      </w:r>
    </w:p>
    <w:p w14:paraId="38E24D85" w14:textId="77777777" w:rsidR="00E6040E" w:rsidRDefault="00E6040E">
      <w:pPr>
        <w:widowControl/>
        <w:spacing w:line="360" w:lineRule="exact"/>
        <w:ind w:left="850"/>
        <w:jc w:val="both"/>
        <w:rPr>
          <w:rFonts w:ascii="Times New Roman"/>
          <w:b/>
          <w:spacing w:val="20"/>
          <w:sz w:val="24"/>
          <w:szCs w:val="24"/>
          <w:u w:val="single"/>
        </w:rPr>
      </w:pPr>
    </w:p>
    <w:p w14:paraId="5CC4BB3C" w14:textId="77777777" w:rsidR="00E6040E" w:rsidRDefault="00E6040E">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spacing w:val="20"/>
          <w:sz w:val="24"/>
          <w:szCs w:val="24"/>
        </w:rPr>
        <w:t>(3)</w:t>
      </w:r>
      <w:r>
        <w:rPr>
          <w:rFonts w:ascii="Times New Roman"/>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最近向各</w:t>
      </w:r>
      <w:r>
        <w:rPr>
          <w:rFonts w:ascii="Times New Roman" w:hAnsi="宋体"/>
          <w:b/>
          <w:spacing w:val="20"/>
          <w:sz w:val="24"/>
          <w:szCs w:val="24"/>
          <w:u w:val="single"/>
        </w:rPr>
        <w:t>银团成员行</w:t>
      </w:r>
      <w:r>
        <w:rPr>
          <w:rFonts w:ascii="Times New Roman" w:hAnsi="宋体"/>
          <w:spacing w:val="20"/>
          <w:sz w:val="24"/>
          <w:szCs w:val="24"/>
        </w:rPr>
        <w:t>提供的财务报表和报告是依照</w:t>
      </w:r>
      <w:r>
        <w:rPr>
          <w:rFonts w:ascii="Times New Roman" w:hAnsi="宋体"/>
          <w:b/>
          <w:spacing w:val="20"/>
          <w:sz w:val="24"/>
          <w:szCs w:val="24"/>
          <w:u w:val="single"/>
        </w:rPr>
        <w:t>会计准则</w:t>
      </w:r>
      <w:r>
        <w:rPr>
          <w:rFonts w:ascii="Times New Roman" w:hAnsi="宋体"/>
          <w:spacing w:val="20"/>
          <w:sz w:val="24"/>
          <w:szCs w:val="24"/>
        </w:rPr>
        <w:t>制作的，</w:t>
      </w:r>
      <w:r>
        <w:rPr>
          <w:rFonts w:ascii="Times New Roman" w:hAnsi="宋体" w:hint="eastAsia"/>
          <w:spacing w:val="20"/>
          <w:sz w:val="24"/>
          <w:szCs w:val="24"/>
        </w:rPr>
        <w:t>公允</w:t>
      </w:r>
      <w:r>
        <w:rPr>
          <w:rFonts w:ascii="Times New Roman" w:hAnsi="宋体"/>
          <w:spacing w:val="20"/>
          <w:sz w:val="24"/>
          <w:szCs w:val="24"/>
        </w:rPr>
        <w:t>、真实、完整并准确地反映了</w:t>
      </w:r>
      <w:r>
        <w:rPr>
          <w:rFonts w:ascii="Times New Roman" w:hAnsi="宋体"/>
          <w:b/>
          <w:spacing w:val="20"/>
          <w:sz w:val="24"/>
          <w:szCs w:val="24"/>
          <w:u w:val="single"/>
        </w:rPr>
        <w:t>借款人</w:t>
      </w:r>
      <w:r>
        <w:rPr>
          <w:rFonts w:ascii="Times New Roman" w:hAnsi="宋体"/>
          <w:spacing w:val="20"/>
          <w:sz w:val="24"/>
          <w:szCs w:val="24"/>
        </w:rPr>
        <w:t>在该等财务报表和报告制作之日的财务状况；并且，该等财务报表和报告没有遗漏</w:t>
      </w:r>
      <w:r>
        <w:rPr>
          <w:rFonts w:ascii="Times New Roman" w:hAnsi="宋体"/>
          <w:b/>
          <w:spacing w:val="20"/>
          <w:sz w:val="24"/>
          <w:szCs w:val="24"/>
          <w:u w:val="single"/>
        </w:rPr>
        <w:t>借款人</w:t>
      </w:r>
      <w:r>
        <w:rPr>
          <w:rFonts w:ascii="Times New Roman" w:hAnsi="宋体"/>
          <w:spacing w:val="20"/>
          <w:sz w:val="24"/>
          <w:szCs w:val="24"/>
        </w:rPr>
        <w:t>的任何重大</w:t>
      </w:r>
      <w:r>
        <w:rPr>
          <w:rFonts w:ascii="Times New Roman" w:hAnsi="宋体"/>
          <w:b/>
          <w:spacing w:val="20"/>
          <w:sz w:val="24"/>
          <w:szCs w:val="24"/>
          <w:u w:val="single"/>
        </w:rPr>
        <w:t>负债</w:t>
      </w:r>
      <w:r>
        <w:rPr>
          <w:rFonts w:ascii="Times New Roman" w:hAnsi="宋体"/>
          <w:spacing w:val="20"/>
          <w:sz w:val="24"/>
          <w:szCs w:val="24"/>
        </w:rPr>
        <w:t>、重大收入或重大损失。</w:t>
      </w:r>
    </w:p>
    <w:p w14:paraId="024FD76D" w14:textId="77777777" w:rsidR="00E6040E" w:rsidRDefault="00E6040E">
      <w:pPr>
        <w:widowControl/>
        <w:tabs>
          <w:tab w:val="left" w:pos="2210"/>
        </w:tabs>
        <w:spacing w:line="360" w:lineRule="exact"/>
        <w:ind w:leftChars="450" w:left="2208" w:hangingChars="242" w:hanging="678"/>
        <w:jc w:val="both"/>
        <w:rPr>
          <w:rFonts w:ascii="Times New Roman" w:hAnsi="宋体"/>
          <w:spacing w:val="20"/>
          <w:sz w:val="24"/>
          <w:szCs w:val="24"/>
        </w:rPr>
      </w:pPr>
    </w:p>
    <w:p w14:paraId="4C080FEB" w14:textId="77777777" w:rsidR="00E6040E" w:rsidRDefault="00E6040E">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hAnsi="宋体" w:hint="eastAsia"/>
          <w:spacing w:val="20"/>
          <w:sz w:val="24"/>
          <w:szCs w:val="24"/>
        </w:rPr>
        <w:t>(4)</w:t>
      </w:r>
      <w:r>
        <w:rPr>
          <w:rFonts w:ascii="Times New Roman" w:hAnsi="宋体" w:hint="eastAsia"/>
          <w:spacing w:val="20"/>
          <w:sz w:val="24"/>
          <w:szCs w:val="24"/>
        </w:rPr>
        <w:tab/>
      </w:r>
      <w:r>
        <w:rPr>
          <w:rFonts w:ascii="Times New Roman" w:hAnsi="宋体" w:hint="eastAsia"/>
          <w:b/>
          <w:spacing w:val="20"/>
          <w:sz w:val="24"/>
          <w:szCs w:val="24"/>
          <w:u w:val="single"/>
        </w:rPr>
        <w:t>借款人</w:t>
      </w:r>
      <w:r>
        <w:rPr>
          <w:rFonts w:ascii="Times New Roman" w:hAnsi="宋体" w:hint="eastAsia"/>
          <w:spacing w:val="20"/>
          <w:sz w:val="24"/>
          <w:szCs w:val="24"/>
        </w:rPr>
        <w:t>向各</w:t>
      </w:r>
      <w:r>
        <w:rPr>
          <w:rFonts w:ascii="Times New Roman" w:hAnsi="宋体" w:hint="eastAsia"/>
          <w:b/>
          <w:spacing w:val="20"/>
          <w:sz w:val="24"/>
          <w:szCs w:val="24"/>
          <w:u w:val="single"/>
        </w:rPr>
        <w:t>银团成员行</w:t>
      </w:r>
      <w:r>
        <w:rPr>
          <w:rFonts w:ascii="Times New Roman" w:hAnsi="宋体" w:hint="eastAsia"/>
          <w:spacing w:val="20"/>
          <w:sz w:val="24"/>
          <w:szCs w:val="24"/>
        </w:rPr>
        <w:t>提供的所有材料均为真实、完整和有效的。</w:t>
      </w:r>
    </w:p>
    <w:p w14:paraId="6C57815D"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40AB934" w14:textId="2C3382F5" w:rsidR="00015530" w:rsidRDefault="00015530" w:rsidP="00EB3852">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反洗钱和反恐怖融资</w:t>
      </w:r>
    </w:p>
    <w:p w14:paraId="5A6FF9CC" w14:textId="77777777" w:rsidR="00015530" w:rsidRDefault="00015530" w:rsidP="00015530">
      <w:pPr>
        <w:widowControl/>
        <w:spacing w:line="360" w:lineRule="exact"/>
        <w:ind w:leftChars="450" w:left="1530"/>
        <w:jc w:val="both"/>
        <w:rPr>
          <w:rFonts w:ascii="Times New Roman" w:hAnsi="宋体"/>
          <w:spacing w:val="20"/>
          <w:sz w:val="24"/>
          <w:szCs w:val="24"/>
          <w:lang w:val="en-GB"/>
        </w:rPr>
      </w:pPr>
    </w:p>
    <w:p w14:paraId="14CEF555" w14:textId="77777777" w:rsidR="00015530" w:rsidRPr="00DD1172" w:rsidRDefault="00015530" w:rsidP="00015530">
      <w:pPr>
        <w:widowControl/>
        <w:spacing w:line="360" w:lineRule="exact"/>
        <w:ind w:leftChars="450" w:left="1530"/>
        <w:jc w:val="both"/>
        <w:rPr>
          <w:rFonts w:hAnsi="宋体"/>
          <w:b/>
          <w:sz w:val="20"/>
        </w:rPr>
      </w:pPr>
      <w:r w:rsidRPr="002D3CD0">
        <w:rPr>
          <w:rFonts w:ascii="Times New Roman" w:hAnsi="宋体"/>
          <w:b/>
          <w:spacing w:val="20"/>
          <w:sz w:val="24"/>
          <w:szCs w:val="24"/>
          <w:u w:val="single"/>
          <w:lang w:val="en-GB"/>
        </w:rPr>
        <w:t>借款</w:t>
      </w:r>
      <w:r>
        <w:rPr>
          <w:rFonts w:ascii="Times New Roman" w:hAnsi="宋体"/>
          <w:b/>
          <w:spacing w:val="20"/>
          <w:sz w:val="24"/>
          <w:szCs w:val="24"/>
          <w:u w:val="single"/>
        </w:rPr>
        <w:t>人</w:t>
      </w:r>
      <w:r>
        <w:rPr>
          <w:rFonts w:ascii="Times New Roman" w:hAnsi="宋体" w:hint="eastAsia"/>
          <w:spacing w:val="20"/>
          <w:sz w:val="24"/>
          <w:szCs w:val="24"/>
        </w:rPr>
        <w:t>及各</w:t>
      </w:r>
      <w:r>
        <w:rPr>
          <w:rFonts w:ascii="Times New Roman" w:hAnsi="宋体" w:hint="eastAsia"/>
          <w:b/>
          <w:spacing w:val="20"/>
          <w:sz w:val="24"/>
          <w:szCs w:val="24"/>
          <w:u w:val="single"/>
        </w:rPr>
        <w:t>担保人</w:t>
      </w:r>
      <w:r w:rsidRPr="004D31E3">
        <w:rPr>
          <w:rFonts w:ascii="Times New Roman" w:hAnsi="宋体" w:hint="eastAsia"/>
          <w:spacing w:val="20"/>
          <w:sz w:val="24"/>
          <w:szCs w:val="24"/>
        </w:rPr>
        <w:t>在所有</w:t>
      </w:r>
      <w:r w:rsidRPr="004D31E3">
        <w:rPr>
          <w:rFonts w:ascii="Times New Roman" w:hAnsi="宋体"/>
          <w:spacing w:val="20"/>
          <w:sz w:val="24"/>
          <w:szCs w:val="24"/>
        </w:rPr>
        <w:t>方面</w:t>
      </w:r>
      <w:r w:rsidRPr="004D31E3">
        <w:rPr>
          <w:rFonts w:ascii="Times New Roman" w:hAnsi="宋体" w:hint="eastAsia"/>
          <w:spacing w:val="20"/>
          <w:sz w:val="24"/>
          <w:szCs w:val="24"/>
        </w:rPr>
        <w:t>遵守适用于其的</w:t>
      </w:r>
      <w:r>
        <w:rPr>
          <w:rFonts w:ascii="Times New Roman" w:hAnsi="宋体" w:hint="eastAsia"/>
          <w:spacing w:val="20"/>
          <w:sz w:val="24"/>
          <w:szCs w:val="24"/>
        </w:rPr>
        <w:t>反洗钱、反恐怖融资、制裁或反制裁以及</w:t>
      </w:r>
      <w:r w:rsidRPr="00625FA1">
        <w:rPr>
          <w:rFonts w:ascii="Times New Roman" w:hAnsi="宋体" w:hint="eastAsia"/>
          <w:spacing w:val="20"/>
          <w:sz w:val="24"/>
          <w:szCs w:val="24"/>
        </w:rPr>
        <w:t>反腐败</w:t>
      </w:r>
      <w:r>
        <w:rPr>
          <w:rFonts w:ascii="Times New Roman" w:hAnsi="宋体" w:hint="eastAsia"/>
          <w:spacing w:val="20"/>
          <w:sz w:val="24"/>
          <w:szCs w:val="24"/>
        </w:rPr>
        <w:t>相关的</w:t>
      </w:r>
      <w:r w:rsidRPr="004D31E3">
        <w:rPr>
          <w:rFonts w:ascii="Times New Roman" w:hAnsi="宋体" w:hint="eastAsia"/>
          <w:spacing w:val="20"/>
          <w:sz w:val="24"/>
          <w:szCs w:val="24"/>
        </w:rPr>
        <w:t>法律法规，</w:t>
      </w:r>
      <w:r w:rsidRPr="004D31E3">
        <w:rPr>
          <w:rFonts w:ascii="Times New Roman" w:hAnsi="宋体"/>
          <w:spacing w:val="20"/>
          <w:sz w:val="24"/>
          <w:szCs w:val="24"/>
        </w:rPr>
        <w:t>并且</w:t>
      </w:r>
      <w:r>
        <w:rPr>
          <w:rFonts w:ascii="Times New Roman" w:hAnsi="宋体"/>
          <w:spacing w:val="20"/>
          <w:sz w:val="24"/>
          <w:szCs w:val="24"/>
        </w:rPr>
        <w:t>没有违反</w:t>
      </w:r>
      <w:r>
        <w:rPr>
          <w:rFonts w:ascii="Times New Roman" w:hAnsi="宋体" w:hint="eastAsia"/>
          <w:spacing w:val="20"/>
          <w:sz w:val="24"/>
          <w:szCs w:val="24"/>
        </w:rPr>
        <w:t>该等</w:t>
      </w:r>
      <w:r>
        <w:rPr>
          <w:rFonts w:ascii="Times New Roman" w:hAnsi="宋体"/>
          <w:spacing w:val="20"/>
          <w:sz w:val="24"/>
          <w:szCs w:val="24"/>
        </w:rPr>
        <w:t>法律法规。</w:t>
      </w:r>
    </w:p>
    <w:p w14:paraId="62A678C5" w14:textId="77777777" w:rsidR="00015530" w:rsidRPr="00515F8C" w:rsidRDefault="00015530" w:rsidP="00015530">
      <w:pPr>
        <w:widowControl/>
        <w:spacing w:line="360" w:lineRule="exact"/>
        <w:ind w:leftChars="450" w:left="1530"/>
        <w:jc w:val="both"/>
        <w:rPr>
          <w:rFonts w:ascii="Times New Roman" w:hAnsi="宋体"/>
          <w:spacing w:val="20"/>
          <w:sz w:val="24"/>
          <w:szCs w:val="24"/>
          <w:lang w:val="en-GB"/>
        </w:rPr>
      </w:pPr>
    </w:p>
    <w:p w14:paraId="277414EE" w14:textId="0DB21720" w:rsidR="00015530" w:rsidRPr="00245E0F" w:rsidRDefault="00015530" w:rsidP="00EB3852">
      <w:pPr>
        <w:keepNext/>
        <w:widowControl/>
        <w:numPr>
          <w:ilvl w:val="0"/>
          <w:numId w:val="43"/>
        </w:numPr>
        <w:tabs>
          <w:tab w:val="clear" w:pos="1845"/>
          <w:tab w:val="left" w:pos="1530"/>
        </w:tabs>
        <w:spacing w:line="360" w:lineRule="exact"/>
        <w:ind w:left="1531" w:hanging="680"/>
        <w:jc w:val="both"/>
        <w:rPr>
          <w:rFonts w:ascii="Times New Roman" w:hAnsi="宋体"/>
          <w:b/>
          <w:spacing w:val="20"/>
          <w:sz w:val="24"/>
          <w:szCs w:val="24"/>
          <w:lang w:val="en-GB"/>
        </w:rPr>
      </w:pPr>
      <w:r w:rsidRPr="00245E0F">
        <w:rPr>
          <w:rFonts w:ascii="Times New Roman" w:hAnsi="宋体" w:hint="eastAsia"/>
          <w:b/>
          <w:spacing w:val="20"/>
          <w:sz w:val="24"/>
          <w:szCs w:val="24"/>
          <w:lang w:val="en-GB"/>
        </w:rPr>
        <w:t>环境、社会和</w:t>
      </w:r>
      <w:r>
        <w:rPr>
          <w:rFonts w:ascii="Times New Roman" w:hAnsi="宋体" w:hint="eastAsia"/>
          <w:b/>
          <w:spacing w:val="20"/>
          <w:sz w:val="24"/>
          <w:szCs w:val="24"/>
          <w:lang w:val="en-GB"/>
        </w:rPr>
        <w:t>治理</w:t>
      </w:r>
    </w:p>
    <w:p w14:paraId="2B53AF80" w14:textId="77777777" w:rsidR="00015530" w:rsidRDefault="00015530" w:rsidP="00015530">
      <w:pPr>
        <w:keepNext/>
        <w:widowControl/>
        <w:tabs>
          <w:tab w:val="left" w:pos="1530"/>
        </w:tabs>
        <w:spacing w:line="360" w:lineRule="exact"/>
        <w:ind w:left="1531"/>
        <w:jc w:val="both"/>
        <w:rPr>
          <w:rFonts w:hAnsi="宋体" w:cs="宋体"/>
          <w:color w:val="000000"/>
          <w:sz w:val="24"/>
          <w:szCs w:val="24"/>
        </w:rPr>
      </w:pPr>
    </w:p>
    <w:p w14:paraId="44808E74" w14:textId="77777777" w:rsidR="00015530" w:rsidRPr="002D3CD0" w:rsidRDefault="00015530" w:rsidP="00015530">
      <w:pPr>
        <w:widowControl/>
        <w:tabs>
          <w:tab w:val="left" w:pos="2210"/>
        </w:tabs>
        <w:spacing w:line="360" w:lineRule="exact"/>
        <w:ind w:leftChars="450" w:left="2208" w:hangingChars="242" w:hanging="678"/>
        <w:jc w:val="both"/>
        <w:rPr>
          <w:rFonts w:ascii="Times New Roman" w:hAnsi="宋体"/>
          <w:spacing w:val="20"/>
          <w:sz w:val="24"/>
          <w:szCs w:val="24"/>
        </w:rPr>
      </w:pPr>
      <w:r>
        <w:rPr>
          <w:rFonts w:ascii="Times New Roman" w:hAnsi="宋体" w:hint="eastAsia"/>
          <w:spacing w:val="20"/>
          <w:sz w:val="24"/>
          <w:szCs w:val="24"/>
        </w:rPr>
        <w:t>(</w:t>
      </w:r>
      <w:r>
        <w:rPr>
          <w:rFonts w:ascii="Times New Roman" w:hAnsi="宋体"/>
          <w:spacing w:val="20"/>
          <w:sz w:val="24"/>
          <w:szCs w:val="24"/>
        </w:rPr>
        <w:t>1</w:t>
      </w:r>
      <w:r w:rsidRPr="00237FDB">
        <w:rPr>
          <w:rFonts w:ascii="Times New Roman" w:hAnsi="宋体" w:hint="eastAsia"/>
          <w:spacing w:val="20"/>
          <w:sz w:val="24"/>
          <w:szCs w:val="24"/>
        </w:rPr>
        <w:t>)</w:t>
      </w:r>
      <w:r w:rsidRPr="00237FDB">
        <w:rPr>
          <w:rFonts w:ascii="Times New Roman" w:hAnsi="宋体" w:hint="eastAsia"/>
          <w:spacing w:val="20"/>
          <w:sz w:val="24"/>
          <w:szCs w:val="24"/>
        </w:rPr>
        <w:tab/>
      </w:r>
      <w:r w:rsidRPr="00237FDB">
        <w:rPr>
          <w:rFonts w:ascii="Times New Roman" w:hAnsi="宋体" w:hint="eastAsia"/>
          <w:b/>
          <w:spacing w:val="20"/>
          <w:sz w:val="24"/>
          <w:szCs w:val="24"/>
          <w:u w:val="single"/>
        </w:rPr>
        <w:t>借款人</w:t>
      </w:r>
      <w:r w:rsidRPr="002D3CD0">
        <w:rPr>
          <w:rFonts w:ascii="Times New Roman" w:hAnsi="宋体" w:hint="eastAsia"/>
          <w:spacing w:val="20"/>
          <w:sz w:val="24"/>
          <w:szCs w:val="24"/>
        </w:rPr>
        <w:t>与环境和社会风险有关的内部管理文件符合法律法规要求并得到切实执行。</w:t>
      </w:r>
    </w:p>
    <w:p w14:paraId="12E5C086" w14:textId="77777777" w:rsidR="00015530" w:rsidRPr="00237FDB" w:rsidRDefault="00015530" w:rsidP="00015530">
      <w:pPr>
        <w:widowControl/>
        <w:tabs>
          <w:tab w:val="left" w:pos="2210"/>
        </w:tabs>
        <w:spacing w:line="360" w:lineRule="exact"/>
        <w:ind w:leftChars="450" w:left="2208" w:hangingChars="242" w:hanging="678"/>
        <w:jc w:val="both"/>
        <w:rPr>
          <w:rFonts w:ascii="Times New Roman" w:hAnsi="宋体"/>
          <w:spacing w:val="20"/>
          <w:sz w:val="24"/>
          <w:szCs w:val="24"/>
        </w:rPr>
      </w:pPr>
    </w:p>
    <w:p w14:paraId="131799FE" w14:textId="77777777" w:rsidR="00015530" w:rsidRDefault="00015530" w:rsidP="00015530">
      <w:pPr>
        <w:widowControl/>
        <w:tabs>
          <w:tab w:val="left" w:pos="2210"/>
        </w:tabs>
        <w:spacing w:line="360" w:lineRule="exact"/>
        <w:ind w:leftChars="450" w:left="2208" w:hangingChars="242" w:hanging="678"/>
        <w:jc w:val="both"/>
        <w:rPr>
          <w:rFonts w:ascii="Times New Roman" w:hAnsi="宋体"/>
          <w:spacing w:val="20"/>
          <w:sz w:val="24"/>
          <w:szCs w:val="24"/>
          <w:u w:val="single"/>
        </w:rPr>
      </w:pPr>
      <w:r w:rsidRPr="00237FDB">
        <w:rPr>
          <w:rFonts w:ascii="Times New Roman" w:hAnsi="宋体" w:hint="eastAsia"/>
          <w:spacing w:val="20"/>
          <w:sz w:val="24"/>
          <w:szCs w:val="24"/>
        </w:rPr>
        <w:t>(</w:t>
      </w:r>
      <w:r w:rsidRPr="00237FDB">
        <w:rPr>
          <w:rFonts w:ascii="Times New Roman" w:hAnsi="宋体"/>
          <w:spacing w:val="20"/>
          <w:sz w:val="24"/>
          <w:szCs w:val="24"/>
        </w:rPr>
        <w:t>2</w:t>
      </w:r>
      <w:r w:rsidRPr="00237FDB">
        <w:rPr>
          <w:rFonts w:ascii="Times New Roman" w:hAnsi="宋体" w:hint="eastAsia"/>
          <w:spacing w:val="20"/>
          <w:sz w:val="24"/>
          <w:szCs w:val="24"/>
        </w:rPr>
        <w:t>)</w:t>
      </w:r>
      <w:r w:rsidRPr="00237FDB">
        <w:rPr>
          <w:rFonts w:ascii="Times New Roman" w:hAnsi="宋体" w:hint="eastAsia"/>
          <w:spacing w:val="20"/>
          <w:sz w:val="24"/>
          <w:szCs w:val="24"/>
        </w:rPr>
        <w:tab/>
      </w:r>
      <w:r w:rsidRPr="002D3CD0">
        <w:rPr>
          <w:rFonts w:ascii="Times New Roman" w:hAnsi="宋体" w:hint="eastAsia"/>
          <w:b/>
          <w:spacing w:val="20"/>
          <w:sz w:val="24"/>
          <w:szCs w:val="24"/>
          <w:u w:val="single"/>
        </w:rPr>
        <w:t>借款人</w:t>
      </w:r>
      <w:r w:rsidRPr="002D3CD0">
        <w:rPr>
          <w:rFonts w:ascii="Times New Roman" w:hAnsi="宋体" w:hint="eastAsia"/>
          <w:spacing w:val="20"/>
          <w:sz w:val="24"/>
          <w:szCs w:val="24"/>
        </w:rPr>
        <w:t>不存在涉及与环境和社会风险有关的重大诉讼案件。</w:t>
      </w:r>
    </w:p>
    <w:p w14:paraId="0B7B596D" w14:textId="77777777" w:rsidR="00015530" w:rsidRDefault="00015530" w:rsidP="00EB3852">
      <w:pPr>
        <w:keepNext/>
        <w:widowControl/>
        <w:tabs>
          <w:tab w:val="left" w:pos="1530"/>
        </w:tabs>
        <w:spacing w:line="360" w:lineRule="exact"/>
        <w:ind w:left="1531"/>
        <w:jc w:val="both"/>
        <w:rPr>
          <w:rFonts w:ascii="Times New Roman"/>
          <w:b/>
          <w:spacing w:val="20"/>
          <w:sz w:val="24"/>
          <w:szCs w:val="24"/>
        </w:rPr>
      </w:pPr>
    </w:p>
    <w:p w14:paraId="16226E43" w14:textId="77777777" w:rsidR="00E6040E" w:rsidRDefault="00E6040E">
      <w:pPr>
        <w:keepNext/>
        <w:widowControl/>
        <w:numPr>
          <w:ilvl w:val="0"/>
          <w:numId w:val="43"/>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无重大不利影响</w:t>
      </w:r>
    </w:p>
    <w:p w14:paraId="41ECB4A4" w14:textId="77777777" w:rsidR="00E6040E" w:rsidRDefault="00E6040E">
      <w:pPr>
        <w:keepNext/>
        <w:widowControl/>
        <w:spacing w:line="360" w:lineRule="exact"/>
        <w:ind w:left="851"/>
        <w:jc w:val="both"/>
        <w:rPr>
          <w:rFonts w:ascii="Times New Roman" w:eastAsia="楷体_GB2312"/>
          <w:spacing w:val="20"/>
          <w:sz w:val="24"/>
          <w:szCs w:val="24"/>
        </w:rPr>
      </w:pPr>
    </w:p>
    <w:p w14:paraId="30DAC92D" w14:textId="77777777" w:rsidR="00E6040E" w:rsidRDefault="00E6040E" w:rsidP="0024743A">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hAnsi="宋体" w:hint="eastAsia"/>
          <w:spacing w:val="20"/>
          <w:sz w:val="24"/>
          <w:szCs w:val="24"/>
          <w:lang w:val="en-GB"/>
        </w:rPr>
        <w:t>没有</w:t>
      </w:r>
      <w:r>
        <w:rPr>
          <w:rFonts w:ascii="Times New Roman" w:hAnsi="宋体"/>
          <w:spacing w:val="20"/>
          <w:sz w:val="24"/>
          <w:szCs w:val="24"/>
          <w:lang w:val="en-GB"/>
        </w:rPr>
        <w:t>发生</w:t>
      </w:r>
      <w:r w:rsidR="00950F1E">
        <w:rPr>
          <w:rFonts w:ascii="Times New Roman" w:hAnsi="宋体" w:hint="eastAsia"/>
          <w:spacing w:val="20"/>
          <w:sz w:val="24"/>
          <w:szCs w:val="24"/>
          <w:lang w:val="en-GB"/>
        </w:rPr>
        <w:t>具</w:t>
      </w:r>
      <w:r>
        <w:rPr>
          <w:rFonts w:ascii="Times New Roman" w:hAnsi="宋体" w:hint="eastAsia"/>
          <w:spacing w:val="20"/>
          <w:sz w:val="24"/>
          <w:szCs w:val="24"/>
          <w:lang w:val="en-GB"/>
        </w:rPr>
        <w:t>有</w:t>
      </w:r>
      <w:r>
        <w:rPr>
          <w:rFonts w:ascii="Times New Roman" w:hAnsi="宋体"/>
          <w:b/>
          <w:spacing w:val="20"/>
          <w:sz w:val="24"/>
          <w:szCs w:val="24"/>
          <w:u w:val="single"/>
          <w:lang w:val="en-GB"/>
        </w:rPr>
        <w:t>重大不利影响</w:t>
      </w:r>
      <w:r>
        <w:rPr>
          <w:rFonts w:ascii="Times New Roman" w:hAnsi="宋体"/>
          <w:spacing w:val="20"/>
          <w:sz w:val="24"/>
          <w:szCs w:val="24"/>
          <w:lang w:val="en-GB"/>
        </w:rPr>
        <w:t>的事件或情况。</w:t>
      </w:r>
    </w:p>
    <w:p w14:paraId="546495C5"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1D278EA"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2757462" w14:textId="77777777" w:rsidR="00E6040E" w:rsidRDefault="00E6040E" w:rsidP="008A2805">
      <w:pPr>
        <w:pStyle w:val="1TimesNewRoman"/>
        <w:widowControl/>
        <w:outlineLvl w:val="0"/>
        <w:rPr>
          <w:rFonts w:hAnsi="Times New Roman"/>
        </w:rPr>
      </w:pPr>
      <w:bookmarkStart w:id="367" w:name="_Toc351801061"/>
      <w:bookmarkStart w:id="368" w:name="_Toc211958539"/>
      <w:r>
        <w:t>十四、约定事项</w:t>
      </w:r>
      <w:bookmarkEnd w:id="367"/>
      <w:bookmarkEnd w:id="368"/>
    </w:p>
    <w:p w14:paraId="1EFEC977" w14:textId="77777777" w:rsidR="00E6040E" w:rsidRDefault="00E6040E">
      <w:pPr>
        <w:keepNext/>
        <w:widowControl/>
        <w:spacing w:line="360" w:lineRule="exact"/>
        <w:jc w:val="both"/>
        <w:rPr>
          <w:rFonts w:ascii="Times New Roman"/>
          <w:spacing w:val="20"/>
          <w:sz w:val="24"/>
          <w:szCs w:val="24"/>
        </w:rPr>
      </w:pPr>
    </w:p>
    <w:p w14:paraId="2F83A96E" w14:textId="77777777" w:rsidR="00E6040E" w:rsidRDefault="00E6040E">
      <w:pPr>
        <w:widowControl/>
        <w:spacing w:line="360" w:lineRule="exact"/>
        <w:ind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承诺，从</w:t>
      </w:r>
      <w:r>
        <w:rPr>
          <w:rFonts w:ascii="Times New Roman" w:hAnsi="宋体"/>
          <w:b/>
          <w:spacing w:val="20"/>
          <w:sz w:val="24"/>
          <w:szCs w:val="24"/>
          <w:u w:val="single"/>
        </w:rPr>
        <w:t>生效日</w:t>
      </w:r>
      <w:r>
        <w:rPr>
          <w:rFonts w:ascii="Times New Roman" w:hAnsi="宋体"/>
          <w:spacing w:val="20"/>
          <w:sz w:val="24"/>
          <w:szCs w:val="24"/>
        </w:rPr>
        <w:t>起至</w:t>
      </w:r>
      <w:r>
        <w:rPr>
          <w:rFonts w:ascii="Times New Roman" w:hAnsi="宋体"/>
          <w:b/>
          <w:spacing w:val="20"/>
          <w:sz w:val="24"/>
          <w:szCs w:val="24"/>
          <w:u w:val="single"/>
        </w:rPr>
        <w:t>借款人</w:t>
      </w:r>
      <w:r>
        <w:rPr>
          <w:rFonts w:ascii="Times New Roman" w:hAnsi="宋体"/>
          <w:spacing w:val="20"/>
          <w:sz w:val="24"/>
          <w:szCs w:val="24"/>
        </w:rPr>
        <w:t>在本合同项下</w:t>
      </w:r>
      <w:r>
        <w:rPr>
          <w:rFonts w:ascii="Times New Roman" w:hAnsi="宋体" w:hint="eastAsia"/>
          <w:spacing w:val="20"/>
          <w:sz w:val="24"/>
          <w:szCs w:val="24"/>
        </w:rPr>
        <w:t>的全部义务获得完全履行</w:t>
      </w:r>
      <w:r>
        <w:rPr>
          <w:rFonts w:ascii="Times New Roman" w:hAnsi="宋体"/>
          <w:spacing w:val="20"/>
          <w:sz w:val="24"/>
          <w:szCs w:val="24"/>
        </w:rPr>
        <w:t>之日止：</w:t>
      </w:r>
    </w:p>
    <w:p w14:paraId="6907BA93" w14:textId="77777777" w:rsidR="00E6040E" w:rsidRDefault="00E6040E">
      <w:pPr>
        <w:widowControl/>
        <w:spacing w:line="360" w:lineRule="exact"/>
        <w:ind w:left="850" w:hanging="850"/>
        <w:jc w:val="both"/>
        <w:rPr>
          <w:rFonts w:ascii="Times New Roman"/>
          <w:spacing w:val="20"/>
          <w:sz w:val="24"/>
          <w:szCs w:val="24"/>
        </w:rPr>
      </w:pPr>
    </w:p>
    <w:p w14:paraId="688D7C88" w14:textId="77777777" w:rsidR="00E6040E" w:rsidRDefault="00E6040E">
      <w:pPr>
        <w:pStyle w:val="1TimesNewRoman"/>
        <w:keepLines w:val="0"/>
        <w:widowControl/>
        <w:numPr>
          <w:ilvl w:val="1"/>
          <w:numId w:val="44"/>
        </w:numPr>
        <w:tabs>
          <w:tab w:val="clear" w:pos="720"/>
        </w:tabs>
        <w:ind w:left="850" w:hanging="850"/>
        <w:rPr>
          <w:rFonts w:hAnsi="Times New Roman"/>
        </w:rPr>
      </w:pPr>
      <w:bookmarkStart w:id="369" w:name="_Toc351801062"/>
      <w:bookmarkStart w:id="370" w:name="_Toc203412666"/>
      <w:bookmarkStart w:id="371" w:name="_Toc211958540"/>
      <w:r>
        <w:t>积极义务</w:t>
      </w:r>
      <w:bookmarkEnd w:id="369"/>
      <w:bookmarkEnd w:id="370"/>
      <w:bookmarkEnd w:id="371"/>
    </w:p>
    <w:p w14:paraId="16EF5329" w14:textId="77777777" w:rsidR="00E6040E" w:rsidRDefault="00E6040E">
      <w:pPr>
        <w:keepNext/>
        <w:widowControl/>
        <w:spacing w:line="360" w:lineRule="exact"/>
        <w:jc w:val="both"/>
        <w:rPr>
          <w:rFonts w:ascii="Times New Roman"/>
          <w:spacing w:val="20"/>
          <w:sz w:val="24"/>
          <w:szCs w:val="24"/>
        </w:rPr>
      </w:pPr>
    </w:p>
    <w:p w14:paraId="765618FE"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债权顺位</w:t>
      </w:r>
    </w:p>
    <w:p w14:paraId="6009C4F4" w14:textId="77777777" w:rsidR="00E6040E" w:rsidRDefault="00E6040E">
      <w:pPr>
        <w:keepNext/>
        <w:widowControl/>
        <w:spacing w:line="360" w:lineRule="exact"/>
        <w:ind w:left="851"/>
        <w:jc w:val="both"/>
        <w:rPr>
          <w:rFonts w:ascii="Times New Roman"/>
          <w:spacing w:val="20"/>
          <w:sz w:val="24"/>
          <w:szCs w:val="24"/>
        </w:rPr>
      </w:pPr>
    </w:p>
    <w:p w14:paraId="71D5A811" w14:textId="77777777" w:rsidR="00E6040E" w:rsidRDefault="00E6040E">
      <w:pPr>
        <w:widowControl/>
        <w:spacing w:line="360" w:lineRule="exact"/>
        <w:ind w:leftChars="450" w:left="1530"/>
        <w:jc w:val="both"/>
        <w:rPr>
          <w:rFonts w:ascii="Times New Roman"/>
          <w:spacing w:val="20"/>
          <w:kern w:val="2"/>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w:t>
      </w:r>
      <w:r>
        <w:rPr>
          <w:rFonts w:ascii="Times New Roman" w:hAnsi="宋体" w:hint="eastAsia"/>
          <w:b/>
          <w:spacing w:val="20"/>
          <w:sz w:val="24"/>
          <w:szCs w:val="24"/>
          <w:u w:val="single"/>
        </w:rPr>
        <w:t>融资文件</w:t>
      </w:r>
      <w:r>
        <w:rPr>
          <w:rFonts w:ascii="Times New Roman" w:hAnsi="宋体"/>
          <w:spacing w:val="20"/>
          <w:sz w:val="24"/>
          <w:szCs w:val="24"/>
        </w:rPr>
        <w:t>项下对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的债权与</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其他债权人对</w:t>
      </w:r>
      <w:r>
        <w:rPr>
          <w:rFonts w:ascii="Times New Roman" w:hAnsi="宋体"/>
          <w:b/>
          <w:spacing w:val="20"/>
          <w:sz w:val="24"/>
          <w:szCs w:val="24"/>
          <w:u w:val="single"/>
        </w:rPr>
        <w:t>借款人</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的</w:t>
      </w:r>
      <w:r w:rsidR="000C0325" w:rsidRPr="000C0325">
        <w:rPr>
          <w:rFonts w:ascii="Times New Roman" w:hAnsi="宋体" w:hint="eastAsia"/>
          <w:spacing w:val="20"/>
          <w:sz w:val="24"/>
          <w:szCs w:val="24"/>
        </w:rPr>
        <w:t>现有及将来无担保或</w:t>
      </w:r>
      <w:r>
        <w:rPr>
          <w:rFonts w:ascii="Times New Roman" w:hAnsi="宋体"/>
          <w:spacing w:val="20"/>
          <w:sz w:val="24"/>
          <w:szCs w:val="24"/>
        </w:rPr>
        <w:t>无法定优先权的债权至少处于同一受偿顺位。</w:t>
      </w:r>
    </w:p>
    <w:p w14:paraId="2C9D95CE" w14:textId="77777777" w:rsidR="00E6040E" w:rsidRDefault="00E6040E">
      <w:pPr>
        <w:widowControl/>
        <w:autoSpaceDE/>
        <w:autoSpaceDN/>
        <w:adjustRightInd/>
        <w:spacing w:line="360" w:lineRule="exact"/>
        <w:ind w:left="850"/>
        <w:jc w:val="both"/>
        <w:textAlignment w:val="auto"/>
        <w:rPr>
          <w:rFonts w:ascii="Times New Roman"/>
          <w:spacing w:val="20"/>
          <w:kern w:val="2"/>
          <w:sz w:val="24"/>
          <w:szCs w:val="24"/>
        </w:rPr>
      </w:pPr>
    </w:p>
    <w:p w14:paraId="3488BC9B"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法律地位和能力</w:t>
      </w:r>
    </w:p>
    <w:p w14:paraId="7CB845B2" w14:textId="77777777" w:rsidR="00E6040E" w:rsidRDefault="00E6040E">
      <w:pPr>
        <w:keepNext/>
        <w:widowControl/>
        <w:spacing w:line="360" w:lineRule="exact"/>
        <w:ind w:left="851"/>
        <w:jc w:val="both"/>
        <w:rPr>
          <w:rFonts w:ascii="Times New Roman"/>
          <w:spacing w:val="20"/>
          <w:kern w:val="2"/>
          <w:sz w:val="24"/>
          <w:szCs w:val="24"/>
        </w:rPr>
      </w:pPr>
    </w:p>
    <w:p w14:paraId="4456B121" w14:textId="77777777" w:rsidR="00E6040E" w:rsidRDefault="00E6040E">
      <w:pPr>
        <w:widowControl/>
        <w:spacing w:line="360" w:lineRule="exact"/>
        <w:ind w:leftChars="450" w:left="1530"/>
        <w:jc w:val="both"/>
        <w:rPr>
          <w:rFonts w:ascii="Times New Roman"/>
          <w:spacing w:val="20"/>
          <w:kern w:val="2"/>
          <w:sz w:val="24"/>
          <w:szCs w:val="24"/>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维持其企业法人地位合法、持续并有效存续，确保其具有必要的民事行为能力和民事权利能力，以履行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Pr>
          <w:rFonts w:ascii="Times New Roman" w:hAnsi="宋体"/>
          <w:spacing w:val="20"/>
          <w:kern w:val="2"/>
          <w:sz w:val="24"/>
          <w:szCs w:val="24"/>
        </w:rPr>
        <w:t>。</w:t>
      </w:r>
    </w:p>
    <w:p w14:paraId="4CD61561" w14:textId="77777777" w:rsidR="00E6040E" w:rsidRDefault="00E6040E">
      <w:pPr>
        <w:widowControl/>
        <w:autoSpaceDE/>
        <w:autoSpaceDN/>
        <w:adjustRightInd/>
        <w:spacing w:line="360" w:lineRule="exact"/>
        <w:ind w:left="850"/>
        <w:jc w:val="both"/>
        <w:textAlignment w:val="auto"/>
        <w:rPr>
          <w:rFonts w:ascii="Times New Roman"/>
          <w:spacing w:val="20"/>
          <w:kern w:val="2"/>
          <w:sz w:val="24"/>
          <w:szCs w:val="24"/>
        </w:rPr>
      </w:pPr>
    </w:p>
    <w:p w14:paraId="4BFF14A3"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遵守法律</w:t>
      </w:r>
    </w:p>
    <w:p w14:paraId="13C7885C" w14:textId="77777777" w:rsidR="00E6040E" w:rsidRDefault="00E6040E">
      <w:pPr>
        <w:keepNext/>
        <w:widowControl/>
        <w:spacing w:line="360" w:lineRule="exact"/>
        <w:ind w:left="851"/>
        <w:jc w:val="both"/>
        <w:rPr>
          <w:rFonts w:ascii="Times New Roman"/>
          <w:spacing w:val="20"/>
          <w:kern w:val="2"/>
          <w:sz w:val="24"/>
          <w:szCs w:val="24"/>
        </w:rPr>
      </w:pPr>
    </w:p>
    <w:p w14:paraId="68C6EE69" w14:textId="7A2D73C8" w:rsidR="00E6040E" w:rsidRDefault="00E6040E">
      <w:pPr>
        <w:widowControl/>
        <w:spacing w:line="360" w:lineRule="exact"/>
        <w:ind w:leftChars="450" w:left="1530"/>
        <w:jc w:val="both"/>
        <w:rPr>
          <w:rFonts w:ascii="Times New Roman"/>
          <w:spacing w:val="20"/>
          <w:sz w:val="24"/>
          <w:szCs w:val="24"/>
          <w:u w:val="single"/>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确保在所有方面遵守与其业务和经营相关的任何法律法规</w:t>
      </w:r>
      <w:r w:rsidR="00354C43">
        <w:rPr>
          <w:rFonts w:ascii="Times New Roman" w:hAnsi="宋体" w:hint="eastAsia"/>
          <w:spacing w:val="20"/>
          <w:sz w:val="24"/>
          <w:szCs w:val="24"/>
        </w:rPr>
        <w:t>、与开展</w:t>
      </w:r>
      <w:r w:rsidR="00354C43" w:rsidRPr="00B7507D">
        <w:rPr>
          <w:rFonts w:ascii="Times New Roman" w:hAnsi="宋体" w:hint="eastAsia"/>
          <w:b/>
          <w:spacing w:val="20"/>
          <w:sz w:val="24"/>
          <w:szCs w:val="24"/>
          <w:u w:val="single"/>
        </w:rPr>
        <w:t>项目</w:t>
      </w:r>
      <w:r w:rsidR="00354C43">
        <w:rPr>
          <w:rFonts w:ascii="Times New Roman" w:hAnsi="宋体" w:hint="eastAsia"/>
          <w:spacing w:val="20"/>
          <w:sz w:val="24"/>
          <w:szCs w:val="24"/>
        </w:rPr>
        <w:t>相关的任何法律法规</w:t>
      </w:r>
      <w:r w:rsidR="00D10C4B">
        <w:rPr>
          <w:rFonts w:ascii="Times New Roman" w:hAnsi="宋体" w:hint="eastAsia"/>
          <w:spacing w:val="20"/>
          <w:sz w:val="24"/>
          <w:szCs w:val="24"/>
        </w:rPr>
        <w:t>、与本合同项下借款相关的任何法律法规</w:t>
      </w:r>
      <w:r>
        <w:rPr>
          <w:rFonts w:ascii="Times New Roman" w:hAnsi="宋体" w:hint="eastAsia"/>
          <w:spacing w:val="20"/>
          <w:sz w:val="24"/>
          <w:szCs w:val="24"/>
        </w:rPr>
        <w:t>，</w:t>
      </w:r>
      <w:r>
        <w:rPr>
          <w:rFonts w:ascii="Times New Roman" w:hAnsi="宋体"/>
          <w:spacing w:val="20"/>
          <w:sz w:val="24"/>
          <w:szCs w:val="24"/>
        </w:rPr>
        <w:t>包括但不限于环保及税务方面的法律法规，以及节能减</w:t>
      </w:r>
      <w:proofErr w:type="gramStart"/>
      <w:r>
        <w:rPr>
          <w:rFonts w:ascii="Times New Roman" w:hAnsi="宋体"/>
          <w:spacing w:val="20"/>
          <w:sz w:val="24"/>
          <w:szCs w:val="24"/>
        </w:rPr>
        <w:t>排方面</w:t>
      </w:r>
      <w:proofErr w:type="gramEnd"/>
      <w:r>
        <w:rPr>
          <w:rFonts w:ascii="Times New Roman" w:hAnsi="宋体"/>
          <w:spacing w:val="20"/>
          <w:sz w:val="24"/>
          <w:szCs w:val="24"/>
        </w:rPr>
        <w:t>的法律法规、政府规章和行业监管措施。</w:t>
      </w:r>
    </w:p>
    <w:p w14:paraId="32B52CCE" w14:textId="77777777" w:rsidR="00E6040E" w:rsidRDefault="00E6040E">
      <w:pPr>
        <w:widowControl/>
        <w:tabs>
          <w:tab w:val="left" w:pos="2210"/>
        </w:tabs>
        <w:spacing w:line="360" w:lineRule="exact"/>
        <w:ind w:leftChars="450" w:left="2208" w:hangingChars="242" w:hanging="678"/>
        <w:jc w:val="both"/>
        <w:rPr>
          <w:rFonts w:ascii="Times New Roman"/>
          <w:spacing w:val="20"/>
          <w:kern w:val="2"/>
          <w:sz w:val="24"/>
          <w:szCs w:val="24"/>
        </w:rPr>
      </w:pPr>
    </w:p>
    <w:p w14:paraId="6B849B92"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许可</w:t>
      </w:r>
    </w:p>
    <w:p w14:paraId="59512DD8" w14:textId="77777777" w:rsidR="00E6040E" w:rsidRDefault="00E6040E">
      <w:pPr>
        <w:keepNext/>
        <w:widowControl/>
        <w:spacing w:line="360" w:lineRule="exact"/>
        <w:ind w:left="851"/>
        <w:jc w:val="both"/>
        <w:rPr>
          <w:rFonts w:ascii="Times New Roman"/>
          <w:spacing w:val="20"/>
          <w:kern w:val="2"/>
          <w:sz w:val="24"/>
          <w:szCs w:val="24"/>
        </w:rPr>
      </w:pPr>
    </w:p>
    <w:p w14:paraId="1A589069" w14:textId="77777777" w:rsidR="00E6040E" w:rsidRDefault="00E6040E">
      <w:pPr>
        <w:widowControl/>
        <w:spacing w:line="360" w:lineRule="exact"/>
        <w:ind w:leftChars="450" w:left="1530"/>
        <w:jc w:val="both"/>
        <w:rPr>
          <w:rFonts w:ascii="Times New Roman"/>
          <w:spacing w:val="20"/>
          <w:kern w:val="2"/>
          <w:sz w:val="24"/>
          <w:szCs w:val="24"/>
        </w:rPr>
      </w:pP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spacing w:val="20"/>
          <w:sz w:val="24"/>
          <w:szCs w:val="24"/>
        </w:rPr>
        <w:t>及时获得为</w:t>
      </w:r>
      <w:r>
        <w:rPr>
          <w:rFonts w:ascii="Times New Roman" w:hAnsi="宋体"/>
          <w:spacing w:val="20"/>
          <w:kern w:val="2"/>
          <w:sz w:val="24"/>
          <w:szCs w:val="24"/>
        </w:rPr>
        <w:t>履行</w:t>
      </w:r>
      <w:r>
        <w:rPr>
          <w:rFonts w:ascii="Times New Roman" w:hAnsi="宋体" w:hint="eastAsia"/>
          <w:spacing w:val="20"/>
          <w:sz w:val="24"/>
          <w:szCs w:val="24"/>
        </w:rPr>
        <w:t>其为一方的</w:t>
      </w:r>
      <w:r>
        <w:rPr>
          <w:rFonts w:ascii="Times New Roman" w:hAnsi="宋体" w:hint="eastAsia"/>
          <w:b/>
          <w:spacing w:val="20"/>
          <w:sz w:val="24"/>
          <w:szCs w:val="24"/>
          <w:u w:val="single"/>
        </w:rPr>
        <w:t>融资文件</w:t>
      </w:r>
      <w:r w:rsidR="00354C43" w:rsidRPr="002D3CD0">
        <w:rPr>
          <w:rFonts w:ascii="Times New Roman" w:hAnsi="宋体" w:hint="eastAsia"/>
          <w:spacing w:val="20"/>
          <w:sz w:val="24"/>
          <w:szCs w:val="24"/>
        </w:rPr>
        <w:t>和开展</w:t>
      </w:r>
      <w:r w:rsidR="00354C43">
        <w:rPr>
          <w:rFonts w:ascii="Times New Roman" w:hAnsi="宋体" w:hint="eastAsia"/>
          <w:b/>
          <w:spacing w:val="20"/>
          <w:sz w:val="24"/>
          <w:szCs w:val="24"/>
          <w:u w:val="single"/>
        </w:rPr>
        <w:t>项目</w:t>
      </w:r>
      <w:r>
        <w:rPr>
          <w:rFonts w:ascii="Times New Roman" w:hAnsi="宋体"/>
          <w:spacing w:val="20"/>
          <w:sz w:val="24"/>
          <w:szCs w:val="24"/>
        </w:rPr>
        <w:t>所必</w:t>
      </w:r>
      <w:r>
        <w:rPr>
          <w:rFonts w:ascii="Times New Roman" w:hAnsi="宋体" w:hint="eastAsia"/>
          <w:spacing w:val="20"/>
          <w:sz w:val="24"/>
          <w:szCs w:val="24"/>
        </w:rPr>
        <w:t>需</w:t>
      </w:r>
      <w:r>
        <w:rPr>
          <w:rFonts w:ascii="Times New Roman" w:hAnsi="宋体"/>
          <w:spacing w:val="20"/>
          <w:sz w:val="24"/>
          <w:szCs w:val="24"/>
        </w:rPr>
        <w:t>的各项批准、许可、同意、登记及备案，遵守该等事项，并维持该等事项持续完全有效</w:t>
      </w:r>
      <w:r>
        <w:rPr>
          <w:rFonts w:ascii="Times New Roman" w:hAnsi="宋体"/>
          <w:spacing w:val="20"/>
          <w:kern w:val="2"/>
          <w:sz w:val="24"/>
          <w:szCs w:val="24"/>
        </w:rPr>
        <w:t>。</w:t>
      </w:r>
    </w:p>
    <w:p w14:paraId="52A8D6EC" w14:textId="77777777" w:rsidR="00E6040E" w:rsidRDefault="00E6040E">
      <w:pPr>
        <w:widowControl/>
        <w:autoSpaceDE/>
        <w:autoSpaceDN/>
        <w:adjustRightInd/>
        <w:spacing w:line="360" w:lineRule="exact"/>
        <w:jc w:val="both"/>
        <w:textAlignment w:val="auto"/>
        <w:rPr>
          <w:rFonts w:ascii="Times New Roman"/>
          <w:spacing w:val="20"/>
          <w:kern w:val="2"/>
          <w:sz w:val="24"/>
          <w:szCs w:val="24"/>
        </w:rPr>
      </w:pPr>
    </w:p>
    <w:p w14:paraId="324A0037" w14:textId="77777777" w:rsidR="0016254B" w:rsidRDefault="0016254B">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int="eastAsia"/>
          <w:b/>
          <w:spacing w:val="20"/>
          <w:kern w:val="2"/>
          <w:sz w:val="24"/>
          <w:szCs w:val="24"/>
        </w:rPr>
        <w:t>工商信息报送</w:t>
      </w:r>
    </w:p>
    <w:p w14:paraId="5BF707B5" w14:textId="77777777" w:rsidR="0016254B" w:rsidRDefault="0016254B" w:rsidP="00702A53">
      <w:pPr>
        <w:keepNext/>
        <w:widowControl/>
        <w:tabs>
          <w:tab w:val="left" w:pos="1530"/>
        </w:tabs>
        <w:spacing w:line="360" w:lineRule="exact"/>
        <w:ind w:left="1531"/>
        <w:jc w:val="both"/>
        <w:rPr>
          <w:rFonts w:ascii="Times New Roman"/>
          <w:b/>
          <w:spacing w:val="20"/>
          <w:kern w:val="2"/>
          <w:sz w:val="24"/>
          <w:szCs w:val="24"/>
        </w:rPr>
      </w:pPr>
    </w:p>
    <w:p w14:paraId="2EEFA0C4" w14:textId="1CA776B9" w:rsidR="0016254B" w:rsidRDefault="0016254B" w:rsidP="00702A53">
      <w:pPr>
        <w:keepNext/>
        <w:widowControl/>
        <w:tabs>
          <w:tab w:val="left" w:pos="1530"/>
        </w:tabs>
        <w:spacing w:line="360" w:lineRule="exact"/>
        <w:ind w:left="1531"/>
        <w:jc w:val="both"/>
        <w:rPr>
          <w:rFonts w:ascii="Times New Roman"/>
          <w:b/>
          <w:spacing w:val="20"/>
          <w:kern w:val="2"/>
          <w:sz w:val="24"/>
          <w:szCs w:val="24"/>
        </w:rPr>
      </w:pPr>
      <w:r w:rsidRPr="00702A53">
        <w:rPr>
          <w:rFonts w:ascii="Times New Roman" w:hint="eastAsia"/>
          <w:b/>
          <w:spacing w:val="20"/>
          <w:kern w:val="2"/>
          <w:sz w:val="24"/>
          <w:szCs w:val="24"/>
          <w:u w:val="single"/>
        </w:rPr>
        <w:t>借款人</w:t>
      </w:r>
      <w:r w:rsidRPr="00702A53">
        <w:rPr>
          <w:rFonts w:ascii="Times New Roman" w:hint="eastAsia"/>
          <w:spacing w:val="20"/>
          <w:kern w:val="2"/>
          <w:sz w:val="24"/>
          <w:szCs w:val="24"/>
        </w:rPr>
        <w:t>应当</w:t>
      </w:r>
      <w:r>
        <w:rPr>
          <w:rFonts w:ascii="Times New Roman" w:hint="eastAsia"/>
          <w:b/>
          <w:spacing w:val="20"/>
          <w:kern w:val="2"/>
          <w:sz w:val="24"/>
          <w:szCs w:val="24"/>
        </w:rPr>
        <w:t>（</w:t>
      </w:r>
      <w:r w:rsidRPr="00702A53">
        <w:rPr>
          <w:rFonts w:ascii="Times New Roman" w:hint="eastAsia"/>
          <w:spacing w:val="20"/>
          <w:kern w:val="2"/>
          <w:sz w:val="24"/>
          <w:szCs w:val="24"/>
        </w:rPr>
        <w:t>并促使各</w:t>
      </w:r>
      <w:r w:rsidRPr="00702A53">
        <w:rPr>
          <w:rFonts w:ascii="Times New Roman" w:hint="eastAsia"/>
          <w:b/>
          <w:spacing w:val="20"/>
          <w:kern w:val="2"/>
          <w:sz w:val="24"/>
          <w:szCs w:val="24"/>
          <w:u w:val="single"/>
        </w:rPr>
        <w:t>担保人</w:t>
      </w:r>
      <w:r>
        <w:rPr>
          <w:rFonts w:ascii="Times New Roman" w:hint="eastAsia"/>
          <w:b/>
          <w:spacing w:val="20"/>
          <w:kern w:val="2"/>
          <w:sz w:val="24"/>
          <w:szCs w:val="24"/>
        </w:rPr>
        <w:t>）</w:t>
      </w:r>
      <w:r w:rsidRPr="00702A53">
        <w:rPr>
          <w:rFonts w:ascii="Times New Roman" w:hint="eastAsia"/>
          <w:spacing w:val="20"/>
          <w:kern w:val="2"/>
          <w:sz w:val="24"/>
          <w:szCs w:val="24"/>
        </w:rPr>
        <w:t>及时向</w:t>
      </w:r>
      <w:r w:rsidR="004376E0">
        <w:rPr>
          <w:rFonts w:ascii="Times New Roman" w:hint="eastAsia"/>
          <w:b/>
          <w:spacing w:val="20"/>
          <w:kern w:val="2"/>
          <w:sz w:val="24"/>
          <w:szCs w:val="24"/>
          <w:u w:val="single"/>
        </w:rPr>
        <w:t>市场监督管理部门</w:t>
      </w:r>
      <w:r w:rsidR="00821816" w:rsidRPr="00702A53">
        <w:rPr>
          <w:rFonts w:ascii="Times New Roman" w:hint="eastAsia"/>
          <w:spacing w:val="20"/>
          <w:kern w:val="2"/>
          <w:sz w:val="24"/>
          <w:szCs w:val="24"/>
        </w:rPr>
        <w:t>报告年度报告</w:t>
      </w:r>
      <w:r w:rsidR="00821816">
        <w:rPr>
          <w:rFonts w:ascii="Times New Roman" w:hint="eastAsia"/>
          <w:spacing w:val="20"/>
          <w:kern w:val="2"/>
          <w:sz w:val="24"/>
          <w:szCs w:val="24"/>
        </w:rPr>
        <w:t>，并且确保</w:t>
      </w:r>
      <w:r w:rsidR="00821816" w:rsidRPr="00702A53">
        <w:rPr>
          <w:rFonts w:ascii="Times New Roman" w:hint="eastAsia"/>
          <w:b/>
          <w:spacing w:val="20"/>
          <w:kern w:val="2"/>
          <w:sz w:val="24"/>
          <w:szCs w:val="24"/>
          <w:u w:val="single"/>
        </w:rPr>
        <w:t>借款人</w:t>
      </w:r>
      <w:r w:rsidR="00821816">
        <w:rPr>
          <w:rFonts w:ascii="Times New Roman" w:hint="eastAsia"/>
          <w:spacing w:val="20"/>
          <w:kern w:val="2"/>
          <w:sz w:val="24"/>
          <w:szCs w:val="24"/>
        </w:rPr>
        <w:t>及各</w:t>
      </w:r>
      <w:r w:rsidR="00821816" w:rsidRPr="00702A53">
        <w:rPr>
          <w:rFonts w:ascii="Times New Roman" w:hint="eastAsia"/>
          <w:b/>
          <w:spacing w:val="20"/>
          <w:kern w:val="2"/>
          <w:sz w:val="24"/>
          <w:szCs w:val="24"/>
          <w:u w:val="single"/>
        </w:rPr>
        <w:t>担保人</w:t>
      </w:r>
      <w:r w:rsidR="00821816">
        <w:rPr>
          <w:rFonts w:ascii="Times New Roman" w:hint="eastAsia"/>
          <w:spacing w:val="20"/>
          <w:kern w:val="2"/>
          <w:sz w:val="24"/>
          <w:szCs w:val="24"/>
        </w:rPr>
        <w:t>不被列入经营异常名录或者严重违法企业名单。</w:t>
      </w:r>
    </w:p>
    <w:p w14:paraId="39F75C44" w14:textId="77777777" w:rsidR="0016254B" w:rsidRPr="00702A53" w:rsidRDefault="0016254B" w:rsidP="00702A53">
      <w:pPr>
        <w:keepNext/>
        <w:widowControl/>
        <w:tabs>
          <w:tab w:val="left" w:pos="1530"/>
        </w:tabs>
        <w:spacing w:line="360" w:lineRule="exact"/>
        <w:ind w:left="1531"/>
        <w:jc w:val="both"/>
        <w:rPr>
          <w:rFonts w:ascii="Times New Roman"/>
          <w:b/>
          <w:spacing w:val="20"/>
          <w:kern w:val="2"/>
          <w:sz w:val="24"/>
          <w:szCs w:val="24"/>
        </w:rPr>
      </w:pPr>
    </w:p>
    <w:p w14:paraId="619B671B"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保险</w:t>
      </w:r>
    </w:p>
    <w:p w14:paraId="21CF5ED0" w14:textId="77777777" w:rsidR="00E6040E" w:rsidRDefault="00E6040E">
      <w:pPr>
        <w:keepNext/>
        <w:widowControl/>
        <w:spacing w:line="360" w:lineRule="exact"/>
        <w:ind w:left="851"/>
        <w:jc w:val="both"/>
        <w:rPr>
          <w:rFonts w:ascii="Times New Roman"/>
          <w:spacing w:val="20"/>
          <w:kern w:val="2"/>
          <w:sz w:val="24"/>
          <w:szCs w:val="24"/>
        </w:rPr>
      </w:pPr>
    </w:p>
    <w:p w14:paraId="2B750989" w14:textId="77777777" w:rsidR="00E6040E" w:rsidRDefault="00E6040E">
      <w:pPr>
        <w:widowControl/>
        <w:spacing w:line="360" w:lineRule="exact"/>
        <w:ind w:leftChars="450" w:left="153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应当向信誉良好的保险公司就其业务及资产投保，投保险种应当是从事同等或类似业务的企业通常投保的险种；</w:t>
      </w:r>
      <w:r>
        <w:rPr>
          <w:rFonts w:ascii="Times New Roman" w:hAnsi="宋体"/>
          <w:b/>
          <w:spacing w:val="20"/>
          <w:sz w:val="24"/>
          <w:szCs w:val="24"/>
          <w:u w:val="single"/>
        </w:rPr>
        <w:t>借款人</w:t>
      </w:r>
      <w:r>
        <w:rPr>
          <w:rFonts w:ascii="Times New Roman" w:hAnsi="宋体"/>
          <w:spacing w:val="20"/>
          <w:sz w:val="24"/>
          <w:szCs w:val="24"/>
        </w:rPr>
        <w:t>应当维持该等保险持续完全有效，并及时续保。</w:t>
      </w:r>
    </w:p>
    <w:p w14:paraId="43FB9A8C" w14:textId="77777777" w:rsidR="00E6040E" w:rsidRDefault="00E6040E">
      <w:pPr>
        <w:widowControl/>
        <w:autoSpaceDE/>
        <w:autoSpaceDN/>
        <w:adjustRightInd/>
        <w:spacing w:line="360" w:lineRule="exact"/>
        <w:jc w:val="both"/>
        <w:textAlignment w:val="auto"/>
        <w:rPr>
          <w:rFonts w:ascii="Times New Roman"/>
          <w:spacing w:val="20"/>
          <w:kern w:val="2"/>
          <w:sz w:val="24"/>
          <w:szCs w:val="24"/>
        </w:rPr>
      </w:pPr>
    </w:p>
    <w:p w14:paraId="2664B52B"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kern w:val="2"/>
          <w:sz w:val="24"/>
          <w:szCs w:val="24"/>
        </w:rPr>
      </w:pPr>
      <w:r>
        <w:rPr>
          <w:rFonts w:ascii="Times New Roman" w:hAnsi="宋体"/>
          <w:b/>
          <w:spacing w:val="20"/>
          <w:kern w:val="2"/>
          <w:sz w:val="24"/>
          <w:szCs w:val="24"/>
        </w:rPr>
        <w:t>提供资料</w:t>
      </w:r>
    </w:p>
    <w:p w14:paraId="0086F0F7" w14:textId="77777777" w:rsidR="00E6040E" w:rsidRDefault="00E6040E">
      <w:pPr>
        <w:keepNext/>
        <w:widowControl/>
        <w:spacing w:line="360" w:lineRule="exact"/>
        <w:ind w:left="851"/>
        <w:jc w:val="both"/>
        <w:rPr>
          <w:rFonts w:ascii="Times New Roman"/>
          <w:spacing w:val="20"/>
          <w:kern w:val="2"/>
          <w:sz w:val="24"/>
          <w:szCs w:val="24"/>
        </w:rPr>
      </w:pPr>
    </w:p>
    <w:p w14:paraId="53D6EC00" w14:textId="23C960F0" w:rsidR="0034593B" w:rsidRDefault="0034593B" w:rsidP="00E051A6">
      <w:pPr>
        <w:widowControl/>
        <w:numPr>
          <w:ilvl w:val="1"/>
          <w:numId w:val="12"/>
        </w:numPr>
        <w:tabs>
          <w:tab w:val="clear" w:pos="1050"/>
          <w:tab w:val="left" w:pos="2210"/>
          <w:tab w:val="num" w:pos="2268"/>
        </w:tabs>
        <w:autoSpaceDE/>
        <w:autoSpaceDN/>
        <w:adjustRightInd/>
        <w:spacing w:line="360" w:lineRule="exact"/>
        <w:ind w:left="2268" w:hanging="708"/>
        <w:jc w:val="both"/>
        <w:textAlignment w:val="auto"/>
        <w:rPr>
          <w:rFonts w:ascii="Times New Roman"/>
          <w:spacing w:val="20"/>
          <w:sz w:val="24"/>
          <w:szCs w:val="24"/>
        </w:rPr>
      </w:pPr>
      <w:r w:rsidRPr="00521AFA">
        <w:rPr>
          <w:rFonts w:ascii="Times New Roman" w:hint="eastAsia"/>
          <w:b/>
          <w:spacing w:val="20"/>
          <w:sz w:val="24"/>
          <w:szCs w:val="24"/>
        </w:rPr>
        <w:t>借款人</w:t>
      </w:r>
      <w:r>
        <w:rPr>
          <w:rFonts w:ascii="Times New Roman" w:hint="eastAsia"/>
          <w:spacing w:val="20"/>
          <w:sz w:val="24"/>
          <w:szCs w:val="24"/>
        </w:rPr>
        <w:t>应当在每月结束后</w:t>
      </w:r>
      <w:r w:rsidR="00C576BA">
        <w:rPr>
          <w:rFonts w:ascii="Times New Roman" w:hint="eastAsia"/>
          <w:spacing w:val="20"/>
          <w:sz w:val="24"/>
          <w:szCs w:val="24"/>
        </w:rPr>
        <w:t>【】</w:t>
      </w:r>
      <w:r>
        <w:rPr>
          <w:rFonts w:ascii="Times New Roman" w:hAnsi="宋体"/>
          <w:spacing w:val="20"/>
          <w:sz w:val="24"/>
          <w:szCs w:val="24"/>
        </w:rPr>
        <w:t>天</w:t>
      </w:r>
      <w:r>
        <w:rPr>
          <w:rFonts w:ascii="Times New Roman" w:hAnsi="宋体" w:hint="eastAsia"/>
          <w:spacing w:val="20"/>
          <w:sz w:val="24"/>
          <w:szCs w:val="24"/>
        </w:rPr>
        <w:t>内，向</w:t>
      </w:r>
      <w:r w:rsidRPr="00521AFA">
        <w:rPr>
          <w:rFonts w:ascii="Times New Roman" w:hAnsi="宋体" w:hint="eastAsia"/>
          <w:b/>
          <w:spacing w:val="20"/>
          <w:sz w:val="24"/>
          <w:szCs w:val="24"/>
        </w:rPr>
        <w:t>代理行</w:t>
      </w:r>
      <w:r>
        <w:rPr>
          <w:rFonts w:ascii="Times New Roman" w:hAnsi="宋体" w:hint="eastAsia"/>
          <w:spacing w:val="20"/>
          <w:sz w:val="24"/>
          <w:szCs w:val="24"/>
        </w:rPr>
        <w:t>通其该月的财务报表（包括附表）。</w:t>
      </w:r>
    </w:p>
    <w:p w14:paraId="7728A5A6" w14:textId="77777777" w:rsidR="0034593B" w:rsidRDefault="0034593B" w:rsidP="00364666">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6D67BAF3" w14:textId="10F0C5AB" w:rsidR="00E6040E" w:rsidRDefault="0034593B" w:rsidP="00E051A6">
      <w:pPr>
        <w:widowControl/>
        <w:tabs>
          <w:tab w:val="left" w:pos="2210"/>
        </w:tabs>
        <w:autoSpaceDE/>
        <w:autoSpaceDN/>
        <w:adjustRightInd/>
        <w:spacing w:line="360" w:lineRule="exact"/>
        <w:ind w:left="2208" w:hanging="647"/>
        <w:jc w:val="both"/>
        <w:textAlignment w:val="auto"/>
        <w:rPr>
          <w:rFonts w:ascii="Times New Roman"/>
          <w:bCs/>
          <w:spacing w:val="20"/>
          <w:sz w:val="24"/>
          <w:szCs w:val="24"/>
        </w:rPr>
      </w:pPr>
      <w:r w:rsidRPr="00E051A6">
        <w:rPr>
          <w:rFonts w:ascii="Times New Roman" w:hAnsi="宋体" w:hint="eastAsia"/>
          <w:bCs/>
          <w:spacing w:val="20"/>
          <w:sz w:val="24"/>
          <w:szCs w:val="24"/>
        </w:rPr>
        <w:t>(2</w:t>
      </w:r>
      <w:r w:rsidRPr="00E051A6">
        <w:rPr>
          <w:rFonts w:ascii="Times New Roman" w:hAnsi="宋体"/>
          <w:bCs/>
          <w:spacing w:val="20"/>
          <w:sz w:val="24"/>
          <w:szCs w:val="24"/>
        </w:rPr>
        <w:t>)</w:t>
      </w:r>
      <w:r w:rsidRPr="0006509C">
        <w:rPr>
          <w:rFonts w:ascii="Times New Roman" w:hAnsi="宋体"/>
          <w:b/>
          <w:spacing w:val="20"/>
          <w:sz w:val="24"/>
        </w:rPr>
        <w:t xml:space="preserve">  </w:t>
      </w:r>
      <w:r w:rsidR="00E6040E">
        <w:rPr>
          <w:rFonts w:ascii="Times New Roman" w:hAnsi="宋体"/>
          <w:b/>
          <w:bCs/>
          <w:spacing w:val="20"/>
          <w:sz w:val="24"/>
          <w:szCs w:val="24"/>
          <w:u w:val="single"/>
        </w:rPr>
        <w:t>借款人</w:t>
      </w:r>
      <w:r w:rsidR="00E6040E">
        <w:rPr>
          <w:rFonts w:ascii="Times New Roman" w:hAnsi="宋体"/>
          <w:bCs/>
          <w:spacing w:val="20"/>
          <w:sz w:val="24"/>
          <w:szCs w:val="24"/>
        </w:rPr>
        <w:t>应当</w:t>
      </w:r>
      <w:r w:rsidR="00E6040E">
        <w:rPr>
          <w:rFonts w:ascii="Times New Roman" w:hAnsi="宋体"/>
          <w:spacing w:val="20"/>
          <w:sz w:val="24"/>
          <w:szCs w:val="24"/>
        </w:rPr>
        <w:t>在每季度结束后</w:t>
      </w:r>
      <w:r w:rsidR="00C576BA">
        <w:rPr>
          <w:rFonts w:ascii="Times New Roman" w:hAnsi="宋体" w:hint="eastAsia"/>
          <w:spacing w:val="20"/>
          <w:sz w:val="24"/>
          <w:szCs w:val="24"/>
        </w:rPr>
        <w:t>【】</w:t>
      </w:r>
      <w:r w:rsidR="00E6040E">
        <w:rPr>
          <w:rFonts w:ascii="Times New Roman" w:hAnsi="宋体"/>
          <w:spacing w:val="20"/>
          <w:sz w:val="24"/>
          <w:szCs w:val="24"/>
        </w:rPr>
        <w:t>天</w:t>
      </w:r>
      <w:r w:rsidR="00E6040E">
        <w:rPr>
          <w:rFonts w:ascii="Times New Roman" w:hAnsi="宋体" w:hint="eastAsia"/>
          <w:spacing w:val="20"/>
          <w:sz w:val="24"/>
          <w:szCs w:val="24"/>
        </w:rPr>
        <w:t>内</w:t>
      </w:r>
      <w:r w:rsidR="00E6040E">
        <w:rPr>
          <w:rFonts w:ascii="Times New Roman" w:hAnsi="宋体"/>
          <w:spacing w:val="20"/>
          <w:sz w:val="24"/>
          <w:szCs w:val="24"/>
        </w:rPr>
        <w:t>，向</w:t>
      </w:r>
      <w:r w:rsidR="00E6040E">
        <w:rPr>
          <w:rFonts w:ascii="Times New Roman" w:hAnsi="宋体"/>
          <w:b/>
          <w:spacing w:val="20"/>
          <w:sz w:val="24"/>
          <w:szCs w:val="24"/>
          <w:u w:val="single"/>
        </w:rPr>
        <w:t>代理行</w:t>
      </w:r>
      <w:r w:rsidR="00E6040E">
        <w:rPr>
          <w:rFonts w:ascii="Times New Roman" w:hAnsi="宋体"/>
          <w:spacing w:val="20"/>
          <w:sz w:val="24"/>
          <w:szCs w:val="24"/>
        </w:rPr>
        <w:t>提供其该季度的财</w:t>
      </w:r>
      <w:r w:rsidR="00E6040E">
        <w:rPr>
          <w:rFonts w:ascii="Times New Roman" w:hAnsi="宋体"/>
          <w:bCs/>
          <w:spacing w:val="20"/>
          <w:sz w:val="24"/>
          <w:szCs w:val="24"/>
        </w:rPr>
        <w:t>务报表</w:t>
      </w:r>
      <w:r w:rsidR="00E6040E">
        <w:rPr>
          <w:rFonts w:ascii="Times New Roman"/>
          <w:bCs/>
          <w:spacing w:val="20"/>
          <w:sz w:val="24"/>
          <w:szCs w:val="24"/>
        </w:rPr>
        <w:t>(</w:t>
      </w:r>
      <w:r w:rsidR="00E6040E">
        <w:rPr>
          <w:rFonts w:ascii="Times New Roman" w:hAnsi="宋体"/>
          <w:bCs/>
          <w:spacing w:val="20"/>
          <w:sz w:val="24"/>
          <w:szCs w:val="24"/>
        </w:rPr>
        <w:t>包括附表</w:t>
      </w:r>
      <w:r w:rsidR="00E6040E">
        <w:rPr>
          <w:rFonts w:ascii="Times New Roman"/>
          <w:bCs/>
          <w:spacing w:val="20"/>
          <w:sz w:val="24"/>
          <w:szCs w:val="24"/>
        </w:rPr>
        <w:t>)</w:t>
      </w:r>
      <w:r w:rsidR="00E6040E">
        <w:rPr>
          <w:rFonts w:ascii="Times New Roman" w:hAnsi="宋体" w:hint="eastAsia"/>
          <w:bCs/>
          <w:spacing w:val="20"/>
          <w:sz w:val="24"/>
          <w:szCs w:val="24"/>
        </w:rPr>
        <w:t>。</w:t>
      </w:r>
    </w:p>
    <w:p w14:paraId="3F7C00FA"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133E44AD" w14:textId="1E2EC509"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spacing w:val="20"/>
          <w:sz w:val="24"/>
          <w:szCs w:val="24"/>
        </w:rPr>
        <w:t>(</w:t>
      </w:r>
      <w:r w:rsidR="0034593B">
        <w:rPr>
          <w:rFonts w:ascii="Times New Roman" w:hint="eastAsia"/>
          <w:spacing w:val="20"/>
          <w:sz w:val="24"/>
          <w:szCs w:val="24"/>
        </w:rPr>
        <w:t>3</w:t>
      </w:r>
      <w:r>
        <w:rPr>
          <w:rFonts w:ascii="Times New Roman"/>
          <w:spacing w:val="20"/>
          <w:sz w:val="24"/>
          <w:szCs w:val="24"/>
        </w:rPr>
        <w:t>)</w:t>
      </w:r>
      <w:r>
        <w:rPr>
          <w:rFonts w:ascii="Times New Roman"/>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应当</w:t>
      </w:r>
      <w:r>
        <w:rPr>
          <w:rFonts w:ascii="Times New Roman" w:hAnsi="宋体"/>
          <w:spacing w:val="20"/>
          <w:sz w:val="24"/>
          <w:szCs w:val="24"/>
        </w:rPr>
        <w:t>在每半个</w:t>
      </w:r>
      <w:r>
        <w:rPr>
          <w:rFonts w:ascii="Times New Roman" w:hAnsi="宋体"/>
          <w:b/>
          <w:spacing w:val="20"/>
          <w:sz w:val="24"/>
          <w:szCs w:val="24"/>
          <w:u w:val="single"/>
        </w:rPr>
        <w:t>财务年度</w:t>
      </w:r>
      <w:r>
        <w:rPr>
          <w:rFonts w:ascii="Times New Roman" w:hAnsi="宋体"/>
          <w:spacing w:val="20"/>
          <w:sz w:val="24"/>
          <w:szCs w:val="24"/>
        </w:rPr>
        <w:t>结束后</w:t>
      </w:r>
      <w:r w:rsidR="00C576BA">
        <w:rPr>
          <w:rFonts w:ascii="Times New Roman" w:hAnsi="宋体" w:hint="eastAsia"/>
          <w:spacing w:val="20"/>
          <w:sz w:val="24"/>
          <w:szCs w:val="24"/>
        </w:rPr>
        <w:t>【】</w:t>
      </w:r>
      <w:r>
        <w:rPr>
          <w:rFonts w:ascii="Times New Roman" w:hAnsi="宋体"/>
          <w:spacing w:val="20"/>
          <w:sz w:val="24"/>
          <w:szCs w:val="24"/>
        </w:rPr>
        <w:t>天内，向</w:t>
      </w:r>
      <w:r>
        <w:rPr>
          <w:rFonts w:ascii="Times New Roman" w:hAnsi="宋体"/>
          <w:b/>
          <w:spacing w:val="20"/>
          <w:sz w:val="24"/>
          <w:szCs w:val="24"/>
          <w:u w:val="single"/>
        </w:rPr>
        <w:t>代理行</w:t>
      </w:r>
      <w:r>
        <w:rPr>
          <w:rFonts w:ascii="Times New Roman" w:hAnsi="宋体"/>
          <w:spacing w:val="20"/>
          <w:sz w:val="24"/>
          <w:szCs w:val="24"/>
        </w:rPr>
        <w:t>提供其该半个</w:t>
      </w:r>
      <w:r>
        <w:rPr>
          <w:rFonts w:ascii="Times New Roman" w:hAnsi="宋体"/>
          <w:b/>
          <w:spacing w:val="20"/>
          <w:sz w:val="24"/>
          <w:szCs w:val="24"/>
          <w:u w:val="single"/>
        </w:rPr>
        <w:t>财务年度</w:t>
      </w:r>
      <w:r>
        <w:rPr>
          <w:rFonts w:ascii="Times New Roman" w:hAnsi="宋体"/>
          <w:spacing w:val="20"/>
          <w:sz w:val="24"/>
          <w:szCs w:val="24"/>
        </w:rPr>
        <w:t>的财</w:t>
      </w:r>
      <w:r>
        <w:rPr>
          <w:rFonts w:ascii="Times New Roman" w:hAnsi="宋体"/>
          <w:bCs/>
          <w:spacing w:val="20"/>
          <w:sz w:val="24"/>
          <w:szCs w:val="24"/>
        </w:rPr>
        <w:t>务报表</w:t>
      </w:r>
      <w:r>
        <w:rPr>
          <w:rFonts w:ascii="Times New Roman"/>
          <w:bCs/>
          <w:spacing w:val="20"/>
          <w:sz w:val="24"/>
          <w:szCs w:val="24"/>
        </w:rPr>
        <w:t>(</w:t>
      </w:r>
      <w:r>
        <w:rPr>
          <w:rFonts w:ascii="Times New Roman" w:hAnsi="宋体"/>
          <w:bCs/>
          <w:spacing w:val="20"/>
          <w:sz w:val="24"/>
          <w:szCs w:val="24"/>
        </w:rPr>
        <w:t>包括附表</w:t>
      </w:r>
      <w:r>
        <w:rPr>
          <w:rFonts w:ascii="Times New Roman"/>
          <w:bCs/>
          <w:spacing w:val="20"/>
          <w:sz w:val="24"/>
          <w:szCs w:val="24"/>
        </w:rPr>
        <w:t>)</w:t>
      </w:r>
      <w:r>
        <w:rPr>
          <w:rFonts w:ascii="Times New Roman" w:hAnsi="宋体" w:hint="eastAsia"/>
          <w:bCs/>
          <w:spacing w:val="20"/>
          <w:sz w:val="24"/>
          <w:szCs w:val="24"/>
        </w:rPr>
        <w:t>。</w:t>
      </w:r>
    </w:p>
    <w:p w14:paraId="56DD49C2" w14:textId="77777777" w:rsidR="00E6040E" w:rsidRDefault="00E6040E">
      <w:pPr>
        <w:widowControl/>
        <w:autoSpaceDE/>
        <w:autoSpaceDN/>
        <w:adjustRightInd/>
        <w:spacing w:line="360" w:lineRule="exact"/>
        <w:ind w:left="1530"/>
        <w:jc w:val="both"/>
        <w:textAlignment w:val="auto"/>
        <w:rPr>
          <w:rFonts w:ascii="Times New Roman"/>
          <w:bCs/>
          <w:spacing w:val="20"/>
          <w:sz w:val="24"/>
          <w:szCs w:val="24"/>
        </w:rPr>
      </w:pPr>
    </w:p>
    <w:p w14:paraId="02637810" w14:textId="0471A869"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spacing w:val="20"/>
          <w:sz w:val="24"/>
          <w:szCs w:val="24"/>
        </w:rPr>
        <w:t>(</w:t>
      </w:r>
      <w:r w:rsidR="0034593B">
        <w:rPr>
          <w:rFonts w:ascii="Times New Roman" w:hint="eastAsia"/>
          <w:spacing w:val="20"/>
          <w:sz w:val="24"/>
          <w:szCs w:val="24"/>
        </w:rPr>
        <w:t>4</w:t>
      </w:r>
      <w:r>
        <w:rPr>
          <w:rFonts w:ascii="Times New Roman"/>
          <w:spacing w:val="20"/>
          <w:sz w:val="24"/>
          <w:szCs w:val="24"/>
        </w:rPr>
        <w:t>)</w:t>
      </w:r>
      <w:r>
        <w:rPr>
          <w:rFonts w:ascii="Times New Roman"/>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bCs/>
          <w:spacing w:val="20"/>
          <w:sz w:val="24"/>
          <w:szCs w:val="24"/>
        </w:rPr>
        <w:t>在每个</w:t>
      </w:r>
      <w:r>
        <w:rPr>
          <w:rFonts w:ascii="Times New Roman" w:hAnsi="宋体"/>
          <w:b/>
          <w:bCs/>
          <w:spacing w:val="20"/>
          <w:sz w:val="24"/>
          <w:szCs w:val="24"/>
          <w:u w:val="single"/>
        </w:rPr>
        <w:t>财务年度</w:t>
      </w:r>
      <w:r>
        <w:rPr>
          <w:rFonts w:ascii="Times New Roman" w:hAnsi="宋体"/>
          <w:bCs/>
          <w:spacing w:val="20"/>
          <w:sz w:val="24"/>
          <w:szCs w:val="24"/>
        </w:rPr>
        <w:t>结束后的</w:t>
      </w:r>
      <w:r w:rsidR="00C576BA">
        <w:rPr>
          <w:rFonts w:ascii="Times New Roman" w:hAnsi="宋体" w:hint="eastAsia"/>
          <w:bCs/>
          <w:spacing w:val="20"/>
          <w:sz w:val="24"/>
          <w:szCs w:val="24"/>
        </w:rPr>
        <w:t>【】</w:t>
      </w:r>
      <w:r>
        <w:rPr>
          <w:rFonts w:ascii="Times New Roman" w:hAnsi="宋体"/>
          <w:bCs/>
          <w:spacing w:val="20"/>
          <w:sz w:val="24"/>
          <w:szCs w:val="24"/>
        </w:rPr>
        <w:t>天内，向</w:t>
      </w:r>
      <w:r>
        <w:rPr>
          <w:rFonts w:ascii="Times New Roman" w:hAnsi="宋体"/>
          <w:b/>
          <w:bCs/>
          <w:spacing w:val="20"/>
          <w:sz w:val="24"/>
          <w:szCs w:val="24"/>
          <w:u w:val="single"/>
        </w:rPr>
        <w:t>代理行</w:t>
      </w:r>
      <w:r>
        <w:rPr>
          <w:rFonts w:ascii="Times New Roman" w:hAnsi="宋体"/>
          <w:bCs/>
          <w:spacing w:val="20"/>
          <w:sz w:val="24"/>
          <w:szCs w:val="24"/>
        </w:rPr>
        <w:t>提供其</w:t>
      </w:r>
      <w:r>
        <w:rPr>
          <w:rFonts w:ascii="Times New Roman" w:hAnsi="宋体"/>
          <w:spacing w:val="20"/>
          <w:sz w:val="24"/>
          <w:szCs w:val="24"/>
        </w:rPr>
        <w:t>该</w:t>
      </w:r>
      <w:r>
        <w:rPr>
          <w:rFonts w:ascii="Times New Roman" w:hAnsi="宋体"/>
          <w:b/>
          <w:spacing w:val="20"/>
          <w:sz w:val="24"/>
          <w:szCs w:val="24"/>
          <w:u w:val="single"/>
        </w:rPr>
        <w:t>财务年度</w:t>
      </w:r>
      <w:r>
        <w:rPr>
          <w:rFonts w:ascii="Times New Roman" w:hAnsi="宋体"/>
          <w:spacing w:val="20"/>
          <w:sz w:val="24"/>
          <w:szCs w:val="24"/>
        </w:rPr>
        <w:t>的经</w:t>
      </w:r>
      <w:r>
        <w:rPr>
          <w:rFonts w:ascii="Times New Roman" w:hAnsi="宋体"/>
          <w:b/>
          <w:spacing w:val="20"/>
          <w:sz w:val="24"/>
          <w:szCs w:val="24"/>
          <w:u w:val="single"/>
        </w:rPr>
        <w:t>注册会计师</w:t>
      </w:r>
      <w:r>
        <w:rPr>
          <w:rFonts w:ascii="Times New Roman" w:hAnsi="宋体"/>
          <w:bCs/>
          <w:spacing w:val="20"/>
          <w:sz w:val="24"/>
          <w:szCs w:val="24"/>
        </w:rPr>
        <w:t>审计的年度财务报表</w:t>
      </w:r>
      <w:r>
        <w:rPr>
          <w:rFonts w:ascii="Times New Roman"/>
          <w:bCs/>
          <w:spacing w:val="20"/>
          <w:sz w:val="24"/>
          <w:szCs w:val="24"/>
        </w:rPr>
        <w:t>(</w:t>
      </w:r>
      <w:r>
        <w:rPr>
          <w:rFonts w:ascii="Times New Roman" w:hAnsi="宋体"/>
          <w:bCs/>
          <w:spacing w:val="20"/>
          <w:sz w:val="24"/>
          <w:szCs w:val="24"/>
        </w:rPr>
        <w:t>包括附表</w:t>
      </w:r>
      <w:r>
        <w:rPr>
          <w:rFonts w:ascii="Times New Roman"/>
          <w:bCs/>
          <w:spacing w:val="20"/>
          <w:sz w:val="24"/>
          <w:szCs w:val="24"/>
        </w:rPr>
        <w:t>)</w:t>
      </w:r>
      <w:r>
        <w:rPr>
          <w:rFonts w:ascii="Times New Roman" w:hAnsi="宋体"/>
          <w:bCs/>
          <w:spacing w:val="20"/>
          <w:sz w:val="24"/>
          <w:szCs w:val="24"/>
        </w:rPr>
        <w:t>，并附一份</w:t>
      </w:r>
      <w:r>
        <w:rPr>
          <w:rFonts w:ascii="Times New Roman" w:hAnsi="宋体"/>
          <w:b/>
          <w:bCs/>
          <w:spacing w:val="20"/>
          <w:sz w:val="24"/>
          <w:szCs w:val="24"/>
          <w:u w:val="single"/>
        </w:rPr>
        <w:t>注册会计师</w:t>
      </w:r>
      <w:r>
        <w:rPr>
          <w:rFonts w:ascii="Times New Roman" w:hAnsi="宋体"/>
          <w:bCs/>
          <w:spacing w:val="20"/>
          <w:sz w:val="24"/>
          <w:szCs w:val="24"/>
        </w:rPr>
        <w:t>对该报表的专业审计意见</w:t>
      </w:r>
      <w:r>
        <w:rPr>
          <w:rFonts w:ascii="Times New Roman" w:hAnsi="宋体" w:hint="eastAsia"/>
          <w:bCs/>
          <w:spacing w:val="20"/>
          <w:sz w:val="24"/>
          <w:szCs w:val="24"/>
        </w:rPr>
        <w:t>。</w:t>
      </w:r>
    </w:p>
    <w:p w14:paraId="3D01B675"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05C18CA3"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4593B">
        <w:rPr>
          <w:rFonts w:ascii="Times New Roman" w:hint="eastAsia"/>
          <w:bCs/>
          <w:spacing w:val="20"/>
          <w:sz w:val="24"/>
          <w:szCs w:val="24"/>
        </w:rPr>
        <w:t>5</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应当</w:t>
      </w:r>
      <w:r>
        <w:rPr>
          <w:rFonts w:ascii="Times New Roman" w:hAnsi="宋体" w:hint="eastAsia"/>
          <w:spacing w:val="20"/>
          <w:sz w:val="24"/>
          <w:szCs w:val="24"/>
        </w:rPr>
        <w:t>（并促使各</w:t>
      </w:r>
      <w:r>
        <w:rPr>
          <w:rFonts w:ascii="Times New Roman" w:hAnsi="宋体" w:hint="eastAsia"/>
          <w:b/>
          <w:spacing w:val="20"/>
          <w:sz w:val="24"/>
          <w:szCs w:val="24"/>
          <w:u w:val="single"/>
        </w:rPr>
        <w:t>担保人</w:t>
      </w:r>
      <w:r>
        <w:rPr>
          <w:rFonts w:ascii="Times New Roman" w:hAnsi="宋体" w:hint="eastAsia"/>
          <w:spacing w:val="20"/>
          <w:sz w:val="24"/>
          <w:szCs w:val="24"/>
        </w:rPr>
        <w:t>）</w:t>
      </w:r>
      <w:r>
        <w:rPr>
          <w:rFonts w:ascii="Times New Roman" w:hAnsi="宋体"/>
          <w:bCs/>
          <w:spacing w:val="20"/>
          <w:sz w:val="24"/>
          <w:szCs w:val="24"/>
        </w:rPr>
        <w:t>确保其财务报表依照</w:t>
      </w:r>
      <w:r>
        <w:rPr>
          <w:rFonts w:ascii="Times New Roman" w:hAnsi="宋体" w:hint="eastAsia"/>
          <w:bCs/>
          <w:spacing w:val="20"/>
          <w:sz w:val="24"/>
          <w:szCs w:val="24"/>
        </w:rPr>
        <w:t>适用的</w:t>
      </w:r>
      <w:r>
        <w:rPr>
          <w:rFonts w:ascii="Times New Roman" w:hAnsi="宋体"/>
          <w:bCs/>
          <w:spacing w:val="20"/>
          <w:sz w:val="24"/>
          <w:szCs w:val="24"/>
        </w:rPr>
        <w:t>法律法规和</w:t>
      </w:r>
      <w:r>
        <w:rPr>
          <w:rFonts w:ascii="Times New Roman" w:hAnsi="宋体"/>
          <w:b/>
          <w:bCs/>
          <w:spacing w:val="20"/>
          <w:sz w:val="24"/>
          <w:szCs w:val="24"/>
          <w:u w:val="single"/>
        </w:rPr>
        <w:t>会计准则</w:t>
      </w:r>
      <w:r>
        <w:rPr>
          <w:rFonts w:ascii="Times New Roman" w:hAnsi="宋体"/>
          <w:bCs/>
          <w:spacing w:val="20"/>
          <w:sz w:val="24"/>
          <w:szCs w:val="24"/>
        </w:rPr>
        <w:t>准备。</w:t>
      </w:r>
    </w:p>
    <w:p w14:paraId="6D3D036F"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58B99855" w14:textId="369406D1"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4593B">
        <w:rPr>
          <w:rFonts w:ascii="Times New Roman" w:hint="eastAsia"/>
          <w:bCs/>
          <w:spacing w:val="20"/>
          <w:sz w:val="24"/>
          <w:szCs w:val="24"/>
        </w:rPr>
        <w:t>6</w:t>
      </w:r>
      <w:r>
        <w:rPr>
          <w:rFonts w:ascii="Times New Roman"/>
          <w:bCs/>
          <w:spacing w:val="20"/>
          <w:sz w:val="24"/>
          <w:szCs w:val="24"/>
        </w:rPr>
        <w:t>)</w:t>
      </w:r>
      <w:r>
        <w:rPr>
          <w:rFonts w:ascii="Times New Roman"/>
          <w:bCs/>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代理行</w:t>
      </w:r>
      <w:r>
        <w:rPr>
          <w:rFonts w:ascii="Times New Roman" w:hAnsi="宋体"/>
          <w:spacing w:val="20"/>
          <w:sz w:val="24"/>
          <w:szCs w:val="24"/>
        </w:rPr>
        <w:t>要求后</w:t>
      </w:r>
      <w:r>
        <w:rPr>
          <w:rFonts w:ascii="Times New Roman" w:hAnsi="宋体" w:hint="eastAsia"/>
          <w:spacing w:val="20"/>
          <w:sz w:val="24"/>
          <w:szCs w:val="24"/>
        </w:rPr>
        <w:t>的</w:t>
      </w:r>
      <w:r w:rsidR="00C576BA">
        <w:rPr>
          <w:rFonts w:ascii="Times New Roman" w:hAnsi="宋体" w:hint="eastAsia"/>
          <w:spacing w:val="20"/>
          <w:sz w:val="24"/>
          <w:szCs w:val="24"/>
        </w:rPr>
        <w:t>【】</w:t>
      </w:r>
      <w:r>
        <w:rPr>
          <w:rFonts w:ascii="Times New Roman" w:hAnsi="宋体"/>
          <w:bCs/>
          <w:spacing w:val="20"/>
          <w:sz w:val="24"/>
          <w:szCs w:val="24"/>
        </w:rPr>
        <w:t>天内，</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提供其</w:t>
      </w:r>
      <w:r>
        <w:rPr>
          <w:rFonts w:ascii="Times New Roman" w:hAnsi="宋体" w:hint="eastAsia"/>
          <w:spacing w:val="20"/>
          <w:sz w:val="24"/>
          <w:szCs w:val="24"/>
        </w:rPr>
        <w:t>（或视情况而定，各</w:t>
      </w:r>
      <w:r>
        <w:rPr>
          <w:rFonts w:ascii="Times New Roman" w:hAnsi="宋体" w:hint="eastAsia"/>
          <w:b/>
          <w:spacing w:val="20"/>
          <w:sz w:val="24"/>
          <w:szCs w:val="24"/>
          <w:u w:val="single"/>
        </w:rPr>
        <w:t>担保人</w:t>
      </w:r>
      <w:r>
        <w:rPr>
          <w:rFonts w:ascii="Times New Roman" w:hAnsi="宋体" w:hint="eastAsia"/>
          <w:spacing w:val="20"/>
          <w:sz w:val="24"/>
          <w:szCs w:val="24"/>
        </w:rPr>
        <w:t>）在</w:t>
      </w:r>
      <w:r>
        <w:rPr>
          <w:rFonts w:ascii="Times New Roman" w:hAnsi="宋体"/>
          <w:spacing w:val="20"/>
          <w:sz w:val="24"/>
          <w:szCs w:val="24"/>
        </w:rPr>
        <w:t>本合同</w:t>
      </w:r>
      <w:r>
        <w:rPr>
          <w:rFonts w:ascii="Times New Roman" w:hAnsi="宋体"/>
          <w:bCs/>
          <w:spacing w:val="20"/>
          <w:sz w:val="24"/>
          <w:szCs w:val="24"/>
        </w:rPr>
        <w:t>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Pr>
          <w:rFonts w:ascii="Times New Roman" w:hAnsi="宋体"/>
          <w:bCs/>
          <w:spacing w:val="20"/>
          <w:sz w:val="24"/>
          <w:szCs w:val="24"/>
        </w:rPr>
        <w:t>第</w:t>
      </w:r>
      <w:r>
        <w:rPr>
          <w:rFonts w:ascii="Times New Roman"/>
          <w:bCs/>
          <w:spacing w:val="20"/>
          <w:sz w:val="24"/>
          <w:szCs w:val="24"/>
        </w:rPr>
        <w:t>4</w:t>
      </w:r>
      <w:r>
        <w:rPr>
          <w:rFonts w:ascii="Times New Roman" w:hAnsi="宋体"/>
          <w:bCs/>
          <w:spacing w:val="20"/>
          <w:sz w:val="24"/>
          <w:szCs w:val="24"/>
        </w:rPr>
        <w:t>款</w:t>
      </w:r>
      <w:r>
        <w:rPr>
          <w:rFonts w:ascii="Times New Roman" w:hAnsi="宋体" w:hint="eastAsia"/>
          <w:bCs/>
          <w:spacing w:val="20"/>
          <w:sz w:val="24"/>
          <w:szCs w:val="24"/>
        </w:rPr>
        <w:t>项下</w:t>
      </w:r>
      <w:r>
        <w:rPr>
          <w:rFonts w:ascii="Times New Roman" w:hAnsi="宋体"/>
          <w:bCs/>
          <w:spacing w:val="20"/>
          <w:sz w:val="24"/>
          <w:szCs w:val="24"/>
        </w:rPr>
        <w:t>获得的</w:t>
      </w:r>
      <w:r>
        <w:rPr>
          <w:rFonts w:ascii="Times New Roman" w:hAnsi="宋体"/>
          <w:spacing w:val="20"/>
          <w:sz w:val="24"/>
          <w:szCs w:val="24"/>
        </w:rPr>
        <w:t>各项批准、许可、同意、登记及备案的复印件。</w:t>
      </w:r>
    </w:p>
    <w:p w14:paraId="6315DB01"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587FA54E" w14:textId="103B0644"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4593B">
        <w:rPr>
          <w:rFonts w:ascii="Times New Roman" w:hint="eastAsia"/>
          <w:bCs/>
          <w:spacing w:val="20"/>
          <w:sz w:val="24"/>
          <w:szCs w:val="24"/>
        </w:rPr>
        <w:t>7</w:t>
      </w:r>
      <w:r>
        <w:rPr>
          <w:rFonts w:ascii="Times New Roman"/>
          <w:bCs/>
          <w:spacing w:val="20"/>
          <w:sz w:val="24"/>
          <w:szCs w:val="24"/>
        </w:rPr>
        <w:t>)</w:t>
      </w:r>
      <w:r>
        <w:rPr>
          <w:rFonts w:ascii="Times New Roman"/>
          <w:bCs/>
          <w:spacing w:val="20"/>
          <w:sz w:val="24"/>
          <w:szCs w:val="24"/>
        </w:rPr>
        <w:tab/>
      </w:r>
      <w:r>
        <w:rPr>
          <w:rFonts w:ascii="Times New Roman" w:hAnsi="宋体"/>
          <w:b/>
          <w:spacing w:val="20"/>
          <w:sz w:val="24"/>
          <w:szCs w:val="24"/>
          <w:u w:val="single"/>
        </w:rPr>
        <w:t>借款人</w:t>
      </w:r>
      <w:r>
        <w:rPr>
          <w:rFonts w:ascii="Times New Roman" w:hAnsi="宋体"/>
          <w:spacing w:val="20"/>
          <w:sz w:val="24"/>
          <w:szCs w:val="24"/>
        </w:rPr>
        <w:t>应当在</w:t>
      </w:r>
      <w:r>
        <w:rPr>
          <w:rFonts w:ascii="Times New Roman" w:hAnsi="宋体"/>
          <w:b/>
          <w:spacing w:val="20"/>
          <w:sz w:val="24"/>
          <w:szCs w:val="24"/>
          <w:u w:val="single"/>
        </w:rPr>
        <w:t>代理行</w:t>
      </w:r>
      <w:r>
        <w:rPr>
          <w:rFonts w:ascii="Times New Roman" w:hAnsi="宋体"/>
          <w:spacing w:val="20"/>
          <w:sz w:val="24"/>
          <w:szCs w:val="24"/>
        </w:rPr>
        <w:t>要求后</w:t>
      </w:r>
      <w:r>
        <w:rPr>
          <w:rFonts w:ascii="Times New Roman" w:hAnsi="宋体" w:hint="eastAsia"/>
          <w:spacing w:val="20"/>
          <w:sz w:val="24"/>
          <w:szCs w:val="24"/>
        </w:rPr>
        <w:t>的</w:t>
      </w:r>
      <w:r w:rsidR="00C576BA">
        <w:rPr>
          <w:rFonts w:ascii="Times New Roman" w:hAnsi="宋体" w:hint="eastAsia"/>
          <w:spacing w:val="20"/>
          <w:sz w:val="24"/>
          <w:szCs w:val="24"/>
        </w:rPr>
        <w:t>【】</w:t>
      </w:r>
      <w:r>
        <w:rPr>
          <w:rFonts w:ascii="Times New Roman" w:hAnsi="宋体"/>
          <w:bCs/>
          <w:spacing w:val="20"/>
          <w:sz w:val="24"/>
          <w:szCs w:val="24"/>
        </w:rPr>
        <w:t>天内，</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提供其按照本合同</w:t>
      </w:r>
      <w:r>
        <w:rPr>
          <w:rFonts w:ascii="Times New Roman" w:hAnsi="宋体"/>
          <w:bCs/>
          <w:spacing w:val="20"/>
          <w:sz w:val="24"/>
          <w:szCs w:val="24"/>
        </w:rPr>
        <w:t>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Pr>
          <w:rFonts w:ascii="Times New Roman" w:hAnsi="宋体"/>
          <w:bCs/>
          <w:spacing w:val="20"/>
          <w:sz w:val="24"/>
          <w:szCs w:val="24"/>
        </w:rPr>
        <w:t>第</w:t>
      </w:r>
      <w:r w:rsidR="000C0325">
        <w:rPr>
          <w:rFonts w:ascii="Times New Roman" w:hint="eastAsia"/>
          <w:bCs/>
          <w:spacing w:val="20"/>
          <w:sz w:val="24"/>
          <w:szCs w:val="24"/>
        </w:rPr>
        <w:t>6</w:t>
      </w:r>
      <w:r>
        <w:rPr>
          <w:rFonts w:ascii="Times New Roman" w:hAnsi="宋体"/>
          <w:bCs/>
          <w:spacing w:val="20"/>
          <w:sz w:val="24"/>
          <w:szCs w:val="24"/>
        </w:rPr>
        <w:t>款</w:t>
      </w:r>
      <w:r>
        <w:rPr>
          <w:rFonts w:ascii="Times New Roman" w:hAnsi="宋体" w:hint="eastAsia"/>
          <w:bCs/>
          <w:spacing w:val="20"/>
          <w:sz w:val="24"/>
          <w:szCs w:val="24"/>
        </w:rPr>
        <w:t>的规定</w:t>
      </w:r>
      <w:r>
        <w:rPr>
          <w:rFonts w:ascii="Times New Roman" w:hAnsi="宋体"/>
          <w:bCs/>
          <w:spacing w:val="20"/>
          <w:sz w:val="24"/>
          <w:szCs w:val="24"/>
        </w:rPr>
        <w:t>投保的</w:t>
      </w:r>
      <w:r>
        <w:rPr>
          <w:rFonts w:ascii="Times New Roman" w:hAnsi="宋体"/>
          <w:spacing w:val="20"/>
          <w:sz w:val="24"/>
          <w:szCs w:val="24"/>
        </w:rPr>
        <w:t>各项保险的保单或保险合同的复印件。</w:t>
      </w:r>
    </w:p>
    <w:p w14:paraId="33F5896A"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6DA56672"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sidR="0034593B">
        <w:rPr>
          <w:rFonts w:ascii="Times New Roman" w:hint="eastAsia"/>
          <w:bCs/>
          <w:spacing w:val="20"/>
          <w:sz w:val="24"/>
          <w:szCs w:val="24"/>
        </w:rPr>
        <w:t>8</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按照本</w:t>
      </w:r>
      <w:r>
        <w:rPr>
          <w:rFonts w:ascii="Times New Roman" w:hAnsi="宋体" w:hint="eastAsia"/>
          <w:bCs/>
          <w:spacing w:val="20"/>
          <w:sz w:val="24"/>
          <w:szCs w:val="24"/>
        </w:rPr>
        <w:t>条的规定</w:t>
      </w:r>
      <w:r>
        <w:rPr>
          <w:rFonts w:ascii="Times New Roman" w:hAnsi="宋体"/>
          <w:bCs/>
          <w:spacing w:val="20"/>
          <w:sz w:val="24"/>
          <w:szCs w:val="24"/>
        </w:rPr>
        <w:t>提供财务报表或其他资料复印件的，应当同时提供一份由</w:t>
      </w:r>
      <w:r>
        <w:rPr>
          <w:rFonts w:ascii="Times New Roman" w:hAnsi="宋体"/>
          <w:b/>
          <w:bCs/>
          <w:spacing w:val="20"/>
          <w:sz w:val="24"/>
          <w:szCs w:val="24"/>
          <w:u w:val="single"/>
        </w:rPr>
        <w:t>借款人</w:t>
      </w:r>
      <w:r>
        <w:rPr>
          <w:rFonts w:ascii="Times New Roman" w:hAnsi="宋体"/>
          <w:bCs/>
          <w:spacing w:val="20"/>
          <w:sz w:val="24"/>
          <w:szCs w:val="24"/>
        </w:rPr>
        <w:t>的一名董事或财务负责人签署并加盖公章的证明，说明该等复印件与原件一致，其中披露的信息是准确、完整和最新的。</w:t>
      </w:r>
    </w:p>
    <w:p w14:paraId="7D58136E"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36EE5215"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r>
        <w:rPr>
          <w:rFonts w:ascii="Times New Roman"/>
          <w:bCs/>
          <w:spacing w:val="20"/>
          <w:sz w:val="24"/>
          <w:szCs w:val="24"/>
        </w:rPr>
        <w:t>(</w:t>
      </w:r>
      <w:r w:rsidR="0034593B">
        <w:rPr>
          <w:rFonts w:ascii="Times New Roman" w:hint="eastAsia"/>
          <w:bCs/>
          <w:spacing w:val="20"/>
          <w:sz w:val="24"/>
          <w:szCs w:val="24"/>
        </w:rPr>
        <w:t>9</w:t>
      </w:r>
      <w:r>
        <w:rPr>
          <w:rFonts w:ascii="Times New Roman"/>
          <w:bCs/>
          <w:spacing w:val="20"/>
          <w:sz w:val="24"/>
          <w:szCs w:val="24"/>
        </w:rPr>
        <w:t>)</w:t>
      </w:r>
      <w:r>
        <w:rPr>
          <w:rFonts w:ascii="Times New Roman"/>
          <w:bCs/>
          <w:spacing w:val="20"/>
          <w:sz w:val="24"/>
          <w:szCs w:val="24"/>
        </w:rPr>
        <w:tab/>
      </w:r>
      <w:r>
        <w:rPr>
          <w:rFonts w:ascii="Times New Roman" w:hAnsi="宋体"/>
          <w:b/>
          <w:bCs/>
          <w:spacing w:val="20"/>
          <w:sz w:val="24"/>
          <w:szCs w:val="24"/>
          <w:u w:val="single"/>
        </w:rPr>
        <w:t>借款人</w:t>
      </w:r>
      <w:r>
        <w:rPr>
          <w:rFonts w:ascii="Times New Roman" w:hAnsi="宋体"/>
          <w:bCs/>
          <w:spacing w:val="20"/>
          <w:sz w:val="24"/>
          <w:szCs w:val="24"/>
        </w:rPr>
        <w:t>提供本</w:t>
      </w:r>
      <w:r>
        <w:rPr>
          <w:rFonts w:ascii="Times New Roman" w:hAnsi="宋体" w:hint="eastAsia"/>
          <w:bCs/>
          <w:spacing w:val="20"/>
          <w:sz w:val="24"/>
          <w:szCs w:val="24"/>
        </w:rPr>
        <w:t>条</w:t>
      </w:r>
      <w:r>
        <w:rPr>
          <w:rFonts w:ascii="Times New Roman" w:hAnsi="宋体"/>
          <w:bCs/>
          <w:spacing w:val="20"/>
          <w:sz w:val="24"/>
          <w:szCs w:val="24"/>
        </w:rPr>
        <w:t>第</w:t>
      </w:r>
      <w:r>
        <w:rPr>
          <w:rFonts w:ascii="Times New Roman"/>
          <w:bCs/>
          <w:spacing w:val="20"/>
          <w:sz w:val="24"/>
          <w:szCs w:val="24"/>
        </w:rPr>
        <w:t>(2)</w:t>
      </w:r>
      <w:r>
        <w:rPr>
          <w:rFonts w:ascii="Times New Roman" w:hAnsi="宋体"/>
          <w:bCs/>
          <w:spacing w:val="20"/>
          <w:sz w:val="24"/>
          <w:szCs w:val="24"/>
        </w:rPr>
        <w:t>项和第</w:t>
      </w:r>
      <w:r>
        <w:rPr>
          <w:rFonts w:ascii="Times New Roman"/>
          <w:bCs/>
          <w:spacing w:val="20"/>
          <w:sz w:val="24"/>
          <w:szCs w:val="24"/>
        </w:rPr>
        <w:t>(3)</w:t>
      </w:r>
      <w:r>
        <w:rPr>
          <w:rFonts w:ascii="Times New Roman" w:hAnsi="宋体"/>
          <w:bCs/>
          <w:spacing w:val="20"/>
          <w:sz w:val="24"/>
          <w:szCs w:val="24"/>
        </w:rPr>
        <w:t>项</w:t>
      </w:r>
      <w:r>
        <w:rPr>
          <w:rFonts w:ascii="Times New Roman" w:hAnsi="宋体" w:hint="eastAsia"/>
          <w:bCs/>
          <w:spacing w:val="20"/>
          <w:sz w:val="24"/>
          <w:szCs w:val="24"/>
        </w:rPr>
        <w:t>规定的</w:t>
      </w:r>
      <w:r>
        <w:rPr>
          <w:rFonts w:ascii="Times New Roman" w:hAnsi="宋体"/>
          <w:bCs/>
          <w:spacing w:val="20"/>
          <w:sz w:val="24"/>
          <w:szCs w:val="24"/>
        </w:rPr>
        <w:t>财务报表的，应当同时提供一份由</w:t>
      </w:r>
      <w:r>
        <w:rPr>
          <w:rFonts w:ascii="Times New Roman" w:hAnsi="宋体"/>
          <w:b/>
          <w:bCs/>
          <w:spacing w:val="20"/>
          <w:sz w:val="24"/>
          <w:szCs w:val="24"/>
          <w:u w:val="single"/>
        </w:rPr>
        <w:t>借款人</w:t>
      </w:r>
      <w:r>
        <w:rPr>
          <w:rFonts w:ascii="Times New Roman" w:hAnsi="宋体"/>
          <w:bCs/>
          <w:spacing w:val="20"/>
          <w:sz w:val="24"/>
          <w:szCs w:val="24"/>
        </w:rPr>
        <w:t>的一名董事或财务负责人签署并加盖公章的证明，合理详细地</w:t>
      </w:r>
      <w:r>
        <w:rPr>
          <w:rFonts w:ascii="Times New Roman" w:hAnsi="宋体" w:hint="eastAsia"/>
          <w:bCs/>
          <w:spacing w:val="20"/>
          <w:sz w:val="24"/>
          <w:szCs w:val="24"/>
        </w:rPr>
        <w:t>写</w:t>
      </w:r>
      <w:r>
        <w:rPr>
          <w:rFonts w:ascii="Times New Roman" w:hAnsi="宋体"/>
          <w:bCs/>
          <w:spacing w:val="20"/>
          <w:sz w:val="24"/>
          <w:szCs w:val="24"/>
        </w:rPr>
        <w:t>明本合同第</w:t>
      </w:r>
      <w:r>
        <w:rPr>
          <w:rFonts w:ascii="Times New Roman"/>
          <w:bCs/>
          <w:spacing w:val="20"/>
          <w:sz w:val="24"/>
          <w:szCs w:val="24"/>
        </w:rPr>
        <w:t>14.1</w:t>
      </w:r>
      <w:r>
        <w:rPr>
          <w:rFonts w:ascii="Times New Roman" w:hAnsi="宋体"/>
          <w:bCs/>
          <w:spacing w:val="20"/>
          <w:sz w:val="24"/>
          <w:szCs w:val="24"/>
        </w:rPr>
        <w:t>条</w:t>
      </w:r>
      <w:r>
        <w:rPr>
          <w:rFonts w:ascii="Times New Roman"/>
          <w:bCs/>
          <w:spacing w:val="20"/>
          <w:sz w:val="24"/>
          <w:szCs w:val="24"/>
        </w:rPr>
        <w:t>(</w:t>
      </w:r>
      <w:r>
        <w:rPr>
          <w:rFonts w:ascii="Times New Roman" w:hAnsi="宋体"/>
          <w:bCs/>
          <w:i/>
          <w:spacing w:val="20"/>
          <w:sz w:val="24"/>
          <w:szCs w:val="24"/>
        </w:rPr>
        <w:t>积极义务</w:t>
      </w:r>
      <w:r>
        <w:rPr>
          <w:rFonts w:ascii="Times New Roman"/>
          <w:bCs/>
          <w:spacing w:val="20"/>
          <w:sz w:val="24"/>
          <w:szCs w:val="24"/>
        </w:rPr>
        <w:t>)</w:t>
      </w:r>
      <w:r>
        <w:rPr>
          <w:rFonts w:ascii="Times New Roman" w:hAnsi="宋体"/>
          <w:bCs/>
          <w:spacing w:val="20"/>
          <w:sz w:val="24"/>
          <w:szCs w:val="24"/>
        </w:rPr>
        <w:t>第</w:t>
      </w:r>
      <w:r w:rsidR="00950F1E">
        <w:rPr>
          <w:rFonts w:ascii="Times New Roman" w:hint="eastAsia"/>
          <w:bCs/>
          <w:spacing w:val="20"/>
          <w:sz w:val="24"/>
          <w:szCs w:val="24"/>
        </w:rPr>
        <w:t>9</w:t>
      </w:r>
      <w:r>
        <w:rPr>
          <w:rFonts w:ascii="Times New Roman" w:hAnsi="宋体"/>
          <w:bCs/>
          <w:spacing w:val="20"/>
          <w:sz w:val="24"/>
          <w:szCs w:val="24"/>
        </w:rPr>
        <w:t>款</w:t>
      </w:r>
      <w:r>
        <w:rPr>
          <w:rFonts w:ascii="Times New Roman" w:hAnsi="宋体" w:hint="eastAsia"/>
          <w:bCs/>
          <w:spacing w:val="20"/>
          <w:sz w:val="24"/>
          <w:szCs w:val="24"/>
        </w:rPr>
        <w:t>规定</w:t>
      </w:r>
      <w:r>
        <w:rPr>
          <w:rFonts w:ascii="Times New Roman" w:hAnsi="宋体"/>
          <w:bCs/>
          <w:spacing w:val="20"/>
          <w:sz w:val="24"/>
          <w:szCs w:val="24"/>
        </w:rPr>
        <w:t>的各项财务</w:t>
      </w:r>
      <w:r>
        <w:rPr>
          <w:rFonts w:ascii="Times New Roman" w:hAnsi="宋体" w:hint="eastAsia"/>
          <w:bCs/>
          <w:spacing w:val="20"/>
          <w:sz w:val="24"/>
          <w:szCs w:val="24"/>
        </w:rPr>
        <w:t>指标</w:t>
      </w:r>
      <w:r>
        <w:rPr>
          <w:rFonts w:ascii="Times New Roman" w:hAnsi="宋体"/>
          <w:bCs/>
          <w:spacing w:val="20"/>
          <w:sz w:val="24"/>
          <w:szCs w:val="24"/>
        </w:rPr>
        <w:t>的计算依据和结果。</w:t>
      </w:r>
    </w:p>
    <w:p w14:paraId="6FCFB17D"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p>
    <w:p w14:paraId="0DD8FBA7"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r>
        <w:rPr>
          <w:rFonts w:ascii="Times New Roman" w:hAnsi="宋体" w:hint="eastAsia"/>
          <w:bCs/>
          <w:spacing w:val="20"/>
          <w:sz w:val="24"/>
          <w:szCs w:val="24"/>
        </w:rPr>
        <w:t>(</w:t>
      </w:r>
      <w:r w:rsidR="0034593B">
        <w:rPr>
          <w:rFonts w:ascii="Times New Roman" w:hAnsi="宋体" w:hint="eastAsia"/>
          <w:bCs/>
          <w:spacing w:val="20"/>
          <w:sz w:val="24"/>
          <w:szCs w:val="24"/>
        </w:rPr>
        <w:t>10</w:t>
      </w:r>
      <w:r>
        <w:rPr>
          <w:rFonts w:ascii="Times New Roman" w:hAnsi="宋体" w:hint="eastAsia"/>
          <w:bCs/>
          <w:spacing w:val="20"/>
          <w:sz w:val="24"/>
          <w:szCs w:val="24"/>
        </w:rPr>
        <w:t>)</w:t>
      </w:r>
      <w:r>
        <w:rPr>
          <w:rFonts w:ascii="Times New Roman" w:hAnsi="宋体" w:hint="eastAsia"/>
          <w:bCs/>
          <w:spacing w:val="20"/>
          <w:sz w:val="24"/>
          <w:szCs w:val="24"/>
        </w:rPr>
        <w:tab/>
      </w:r>
      <w:r>
        <w:rPr>
          <w:rFonts w:ascii="Times New Roman" w:hAnsi="宋体" w:hint="eastAsia"/>
          <w:b/>
          <w:bCs/>
          <w:spacing w:val="20"/>
          <w:sz w:val="24"/>
          <w:szCs w:val="24"/>
          <w:u w:val="single"/>
        </w:rPr>
        <w:t>借款人</w:t>
      </w:r>
      <w:r>
        <w:rPr>
          <w:rFonts w:ascii="Times New Roman" w:hAnsi="宋体" w:hint="eastAsia"/>
          <w:bCs/>
          <w:spacing w:val="20"/>
          <w:sz w:val="24"/>
          <w:szCs w:val="24"/>
        </w:rPr>
        <w:t>应按照</w:t>
      </w:r>
      <w:r>
        <w:rPr>
          <w:rFonts w:ascii="Times New Roman" w:hAnsi="宋体" w:hint="eastAsia"/>
          <w:b/>
          <w:bCs/>
          <w:spacing w:val="20"/>
          <w:sz w:val="24"/>
          <w:szCs w:val="24"/>
          <w:u w:val="single"/>
        </w:rPr>
        <w:t>代理行</w:t>
      </w:r>
      <w:r>
        <w:rPr>
          <w:rFonts w:ascii="Times New Roman" w:hAnsi="宋体" w:hint="eastAsia"/>
          <w:bCs/>
          <w:spacing w:val="20"/>
          <w:sz w:val="24"/>
          <w:szCs w:val="24"/>
        </w:rPr>
        <w:t>的要求及时提供</w:t>
      </w:r>
      <w:r>
        <w:rPr>
          <w:rFonts w:ascii="Times New Roman" w:hAnsi="宋体" w:hint="eastAsia"/>
          <w:b/>
          <w:bCs/>
          <w:spacing w:val="20"/>
          <w:sz w:val="24"/>
          <w:szCs w:val="24"/>
          <w:u w:val="single"/>
        </w:rPr>
        <w:t>贷款资金</w:t>
      </w:r>
      <w:r>
        <w:rPr>
          <w:rFonts w:ascii="Times New Roman" w:hAnsi="宋体" w:hint="eastAsia"/>
          <w:bCs/>
          <w:spacing w:val="20"/>
          <w:sz w:val="24"/>
          <w:szCs w:val="24"/>
        </w:rPr>
        <w:t>使用记录和资料。</w:t>
      </w:r>
    </w:p>
    <w:p w14:paraId="583AF73B" w14:textId="77777777"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hAnsi="宋体"/>
          <w:bCs/>
          <w:spacing w:val="20"/>
          <w:sz w:val="24"/>
          <w:szCs w:val="24"/>
        </w:rPr>
      </w:pPr>
    </w:p>
    <w:p w14:paraId="692B69CC" w14:textId="067F9781" w:rsidR="00E6040E" w:rsidRDefault="00E6040E" w:rsidP="00E051A6">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hAnsi="宋体" w:hint="eastAsia"/>
          <w:bCs/>
          <w:spacing w:val="20"/>
          <w:sz w:val="24"/>
          <w:szCs w:val="24"/>
        </w:rPr>
        <w:t>(</w:t>
      </w:r>
      <w:r w:rsidR="0034593B">
        <w:rPr>
          <w:rFonts w:ascii="Times New Roman" w:hAnsi="宋体" w:hint="eastAsia"/>
          <w:bCs/>
          <w:spacing w:val="20"/>
          <w:sz w:val="24"/>
          <w:szCs w:val="24"/>
        </w:rPr>
        <w:t>11</w:t>
      </w:r>
      <w:r>
        <w:rPr>
          <w:rFonts w:ascii="Times New Roman" w:hAnsi="宋体" w:hint="eastAsia"/>
          <w:bCs/>
          <w:spacing w:val="20"/>
          <w:sz w:val="24"/>
          <w:szCs w:val="24"/>
        </w:rPr>
        <w:t>)</w:t>
      </w:r>
      <w:r>
        <w:rPr>
          <w:rFonts w:ascii="Times New Roman" w:hAnsi="宋体" w:hint="eastAsia"/>
          <w:bCs/>
          <w:spacing w:val="20"/>
          <w:sz w:val="24"/>
          <w:szCs w:val="24"/>
        </w:rPr>
        <w:tab/>
      </w:r>
      <w:r>
        <w:rPr>
          <w:rFonts w:ascii="Times New Roman" w:hAnsi="宋体" w:hint="eastAsia"/>
          <w:b/>
          <w:spacing w:val="20"/>
          <w:sz w:val="24"/>
          <w:szCs w:val="24"/>
          <w:u w:val="single"/>
        </w:rPr>
        <w:t>借款人</w:t>
      </w:r>
      <w:r>
        <w:rPr>
          <w:rFonts w:ascii="Times New Roman" w:hAnsi="宋体" w:hint="eastAsia"/>
          <w:spacing w:val="20"/>
          <w:sz w:val="24"/>
          <w:szCs w:val="24"/>
        </w:rPr>
        <w:t>向各</w:t>
      </w:r>
      <w:r>
        <w:rPr>
          <w:rFonts w:ascii="Times New Roman" w:hAnsi="宋体" w:hint="eastAsia"/>
          <w:b/>
          <w:spacing w:val="20"/>
          <w:sz w:val="24"/>
          <w:szCs w:val="24"/>
          <w:u w:val="single"/>
        </w:rPr>
        <w:t>银团成员行</w:t>
      </w:r>
      <w:r>
        <w:rPr>
          <w:rFonts w:ascii="Times New Roman" w:hAnsi="宋体" w:hint="eastAsia"/>
          <w:spacing w:val="20"/>
          <w:sz w:val="24"/>
          <w:szCs w:val="24"/>
        </w:rPr>
        <w:t>提供的所有材料均为真实、完整和有效的</w:t>
      </w:r>
      <w:r>
        <w:rPr>
          <w:rFonts w:ascii="Times New Roman" w:hAnsi="宋体"/>
          <w:spacing w:val="20"/>
          <w:sz w:val="24"/>
          <w:szCs w:val="24"/>
        </w:rPr>
        <w:t>。</w:t>
      </w:r>
    </w:p>
    <w:p w14:paraId="4186AF5F" w14:textId="77777777" w:rsidR="00E6040E" w:rsidRDefault="00E6040E">
      <w:pPr>
        <w:widowControl/>
        <w:tabs>
          <w:tab w:val="left" w:pos="2210"/>
        </w:tabs>
        <w:spacing w:line="360" w:lineRule="exact"/>
        <w:ind w:left="2210" w:hanging="680"/>
        <w:jc w:val="both"/>
        <w:rPr>
          <w:rFonts w:ascii="Times New Roman"/>
          <w:bCs/>
          <w:spacing w:val="20"/>
          <w:sz w:val="24"/>
          <w:szCs w:val="24"/>
        </w:rPr>
      </w:pPr>
    </w:p>
    <w:p w14:paraId="67029771"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通知义务</w:t>
      </w:r>
    </w:p>
    <w:p w14:paraId="6978B246" w14:textId="77777777" w:rsidR="00E6040E" w:rsidRDefault="00E6040E">
      <w:pPr>
        <w:keepNext/>
        <w:widowControl/>
        <w:spacing w:line="360" w:lineRule="exact"/>
        <w:ind w:left="851"/>
        <w:jc w:val="both"/>
        <w:rPr>
          <w:rFonts w:ascii="Times New Roman"/>
          <w:spacing w:val="20"/>
          <w:sz w:val="24"/>
          <w:szCs w:val="24"/>
        </w:rPr>
      </w:pPr>
    </w:p>
    <w:p w14:paraId="565C1AAB" w14:textId="77777777" w:rsidR="00E6040E" w:rsidRDefault="00E6040E">
      <w:pPr>
        <w:widowControl/>
        <w:tabs>
          <w:tab w:val="left" w:pos="1530"/>
        </w:tabs>
        <w:autoSpaceDE/>
        <w:autoSpaceDN/>
        <w:adjustRightInd/>
        <w:spacing w:line="360" w:lineRule="exact"/>
        <w:ind w:left="1530"/>
        <w:jc w:val="both"/>
        <w:textAlignment w:val="auto"/>
        <w:rPr>
          <w:rFonts w:ascii="Times New Roman"/>
          <w:spacing w:val="20"/>
          <w:kern w:val="2"/>
          <w:sz w:val="24"/>
          <w:szCs w:val="24"/>
        </w:rPr>
      </w:pPr>
      <w:r>
        <w:rPr>
          <w:rFonts w:ascii="Times New Roman" w:hAnsi="宋体" w:hint="eastAsia"/>
          <w:spacing w:val="20"/>
          <w:sz w:val="24"/>
          <w:szCs w:val="24"/>
        </w:rPr>
        <w:t>发生</w:t>
      </w:r>
      <w:r>
        <w:rPr>
          <w:rFonts w:ascii="Times New Roman" w:hAnsi="宋体"/>
          <w:spacing w:val="20"/>
          <w:sz w:val="24"/>
          <w:szCs w:val="24"/>
        </w:rPr>
        <w:t>下列情形之一的，</w:t>
      </w:r>
      <w:r>
        <w:rPr>
          <w:rFonts w:ascii="Times New Roman" w:hAnsi="宋体"/>
          <w:b/>
          <w:spacing w:val="20"/>
          <w:sz w:val="24"/>
          <w:szCs w:val="24"/>
          <w:u w:val="single"/>
        </w:rPr>
        <w:t>借款人</w:t>
      </w:r>
      <w:r>
        <w:rPr>
          <w:rFonts w:ascii="Times New Roman" w:hAnsi="宋体"/>
          <w:spacing w:val="20"/>
          <w:sz w:val="24"/>
          <w:szCs w:val="24"/>
        </w:rPr>
        <w:t>应当在知悉后立即通知</w:t>
      </w:r>
      <w:r>
        <w:rPr>
          <w:rFonts w:ascii="Times New Roman" w:hAnsi="宋体"/>
          <w:b/>
          <w:spacing w:val="20"/>
          <w:sz w:val="24"/>
          <w:szCs w:val="24"/>
          <w:u w:val="single"/>
        </w:rPr>
        <w:t>代理行</w:t>
      </w:r>
      <w:r>
        <w:rPr>
          <w:rFonts w:ascii="Times New Roman" w:hAnsi="宋体"/>
          <w:spacing w:val="20"/>
          <w:sz w:val="24"/>
          <w:szCs w:val="24"/>
        </w:rPr>
        <w:t>：</w:t>
      </w:r>
    </w:p>
    <w:p w14:paraId="2677F9E6" w14:textId="77777777" w:rsidR="00E6040E" w:rsidRDefault="00E6040E">
      <w:pPr>
        <w:widowControl/>
        <w:tabs>
          <w:tab w:val="left" w:pos="2210"/>
        </w:tabs>
        <w:autoSpaceDE/>
        <w:autoSpaceDN/>
        <w:adjustRightInd/>
        <w:spacing w:line="360" w:lineRule="exact"/>
        <w:ind w:left="2210" w:hanging="680"/>
        <w:jc w:val="both"/>
        <w:textAlignment w:val="auto"/>
        <w:rPr>
          <w:rFonts w:ascii="Times New Roman"/>
          <w:spacing w:val="20"/>
          <w:kern w:val="2"/>
          <w:sz w:val="24"/>
          <w:szCs w:val="24"/>
        </w:rPr>
      </w:pPr>
    </w:p>
    <w:p w14:paraId="63BAB5FC" w14:textId="77777777" w:rsidR="00E6040E" w:rsidRDefault="00E6040E" w:rsidP="00F74ADD">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(1)</w:t>
      </w:r>
      <w:r>
        <w:rPr>
          <w:rFonts w:ascii="Times New Roman"/>
          <w:bCs/>
          <w:spacing w:val="20"/>
          <w:sz w:val="24"/>
          <w:szCs w:val="24"/>
        </w:rPr>
        <w:tab/>
      </w:r>
      <w:r>
        <w:rPr>
          <w:rFonts w:ascii="Times New Roman" w:hAnsi="宋体"/>
          <w:bCs/>
          <w:spacing w:val="20"/>
          <w:sz w:val="24"/>
          <w:szCs w:val="24"/>
        </w:rPr>
        <w:t>发生任何一项</w:t>
      </w:r>
      <w:r w:rsidR="007B1709" w:rsidRPr="007B1709">
        <w:rPr>
          <w:rFonts w:ascii="Times New Roman" w:hAnsi="宋体" w:hint="eastAsia"/>
          <w:b/>
          <w:bCs/>
          <w:spacing w:val="20"/>
          <w:sz w:val="24"/>
          <w:szCs w:val="24"/>
          <w:u w:val="single"/>
        </w:rPr>
        <w:t>违约事件</w:t>
      </w:r>
      <w:r w:rsidR="007B1709" w:rsidRPr="007B1709">
        <w:rPr>
          <w:rFonts w:ascii="Times New Roman" w:hAnsi="宋体" w:hint="eastAsia"/>
          <w:bCs/>
          <w:spacing w:val="20"/>
          <w:sz w:val="24"/>
          <w:szCs w:val="24"/>
        </w:rPr>
        <w:t>或</w:t>
      </w:r>
      <w:r w:rsidR="002F4A6B" w:rsidRPr="00F43282">
        <w:rPr>
          <w:rFonts w:ascii="Times New Roman" w:hAnsi="宋体" w:hint="eastAsia"/>
          <w:b/>
          <w:bCs/>
          <w:spacing w:val="20"/>
          <w:sz w:val="24"/>
          <w:szCs w:val="24"/>
          <w:u w:val="single"/>
        </w:rPr>
        <w:t>潜在</w:t>
      </w:r>
      <w:r>
        <w:rPr>
          <w:rFonts w:ascii="Times New Roman" w:hAnsi="宋体"/>
          <w:b/>
          <w:bCs/>
          <w:spacing w:val="20"/>
          <w:sz w:val="24"/>
          <w:szCs w:val="24"/>
          <w:u w:val="single"/>
        </w:rPr>
        <w:t>违约事件</w:t>
      </w:r>
      <w:r>
        <w:rPr>
          <w:rFonts w:ascii="Times New Roman" w:hAnsi="宋体" w:hint="eastAsia"/>
          <w:bCs/>
          <w:spacing w:val="20"/>
          <w:sz w:val="24"/>
          <w:szCs w:val="24"/>
        </w:rPr>
        <w:t>；</w:t>
      </w:r>
    </w:p>
    <w:p w14:paraId="0CE45EB0" w14:textId="77777777" w:rsidR="00E6040E" w:rsidRDefault="00E6040E" w:rsidP="00250775">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30114D1F" w14:textId="0997E871"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r>
        <w:rPr>
          <w:rFonts w:ascii="Times New Roman"/>
          <w:bCs/>
          <w:spacing w:val="20"/>
          <w:sz w:val="24"/>
          <w:szCs w:val="24"/>
        </w:rPr>
        <w:t>(2)</w:t>
      </w:r>
      <w:r>
        <w:rPr>
          <w:rFonts w:ascii="Times New Roman"/>
          <w:bCs/>
          <w:spacing w:val="20"/>
          <w:sz w:val="24"/>
          <w:szCs w:val="24"/>
        </w:rPr>
        <w:tab/>
      </w:r>
      <w:r>
        <w:rPr>
          <w:rFonts w:ascii="Times New Roman" w:hAnsi="宋体"/>
          <w:spacing w:val="20"/>
          <w:sz w:val="24"/>
          <w:szCs w:val="24"/>
        </w:rPr>
        <w:t>发生</w:t>
      </w:r>
      <w:r>
        <w:rPr>
          <w:rFonts w:ascii="Times New Roman" w:hAnsi="宋体" w:hint="eastAsia"/>
          <w:spacing w:val="20"/>
          <w:sz w:val="24"/>
          <w:szCs w:val="24"/>
        </w:rPr>
        <w:t>针</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spacing w:val="20"/>
          <w:sz w:val="24"/>
          <w:szCs w:val="24"/>
        </w:rPr>
        <w:t>提起的</w:t>
      </w:r>
      <w:r>
        <w:rPr>
          <w:rFonts w:ascii="Times New Roman" w:hAnsi="宋体" w:hint="eastAsia"/>
          <w:spacing w:val="20"/>
          <w:sz w:val="24"/>
          <w:szCs w:val="24"/>
        </w:rPr>
        <w:t>，</w:t>
      </w:r>
      <w:r>
        <w:rPr>
          <w:rFonts w:ascii="Times New Roman" w:hAnsi="宋体"/>
          <w:spacing w:val="20"/>
          <w:sz w:val="24"/>
          <w:szCs w:val="24"/>
        </w:rPr>
        <w:t>或者</w:t>
      </w: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hint="eastAsia"/>
          <w:spacing w:val="20"/>
          <w:sz w:val="24"/>
          <w:szCs w:val="24"/>
        </w:rPr>
        <w:t>针</w:t>
      </w:r>
      <w:r>
        <w:rPr>
          <w:rFonts w:ascii="Times New Roman" w:hAnsi="宋体"/>
          <w:spacing w:val="20"/>
          <w:sz w:val="24"/>
          <w:szCs w:val="24"/>
        </w:rPr>
        <w:t>对他人提起的，标的金额达到或超过</w:t>
      </w:r>
      <w:r>
        <w:rPr>
          <w:rFonts w:ascii="Times New Roman" w:hAnsi="宋体"/>
          <w:b/>
          <w:spacing w:val="20"/>
          <w:sz w:val="24"/>
          <w:szCs w:val="24"/>
          <w:u w:val="single"/>
        </w:rPr>
        <w:t>人民币</w:t>
      </w:r>
      <w:r w:rsidR="00C576BA">
        <w:rPr>
          <w:rFonts w:ascii="Times New Roman" w:hint="eastAsia"/>
          <w:spacing w:val="20"/>
          <w:sz w:val="24"/>
          <w:szCs w:val="24"/>
          <w:lang w:val="en-GB"/>
        </w:rPr>
        <w:t>【】</w:t>
      </w:r>
      <w:r>
        <w:rPr>
          <w:rFonts w:ascii="Times New Roman" w:hAnsi="宋体"/>
          <w:spacing w:val="20"/>
          <w:sz w:val="24"/>
          <w:szCs w:val="24"/>
          <w:lang w:val="en-GB"/>
        </w:rPr>
        <w:t>元</w:t>
      </w:r>
      <w:r>
        <w:rPr>
          <w:rFonts w:ascii="Times New Roman" w:hAnsi="宋体"/>
          <w:spacing w:val="20"/>
          <w:sz w:val="24"/>
          <w:szCs w:val="24"/>
        </w:rPr>
        <w:t>的任何法院诉讼、仲裁、行政程序、司法或行政机关的执行程序或类似性质的其他程序</w:t>
      </w:r>
      <w:r>
        <w:rPr>
          <w:rFonts w:ascii="Times New Roman" w:hAnsi="宋体" w:hint="eastAsia"/>
          <w:spacing w:val="20"/>
          <w:sz w:val="24"/>
          <w:szCs w:val="24"/>
        </w:rPr>
        <w:t>；</w:t>
      </w:r>
    </w:p>
    <w:p w14:paraId="22C8672B"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7D2AAC57" w14:textId="65E46C19" w:rsidR="00E6040E" w:rsidRPr="0006509C"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rPr>
      </w:pPr>
      <w:r>
        <w:rPr>
          <w:rFonts w:ascii="Times New Roman"/>
          <w:bCs/>
          <w:spacing w:val="20"/>
          <w:sz w:val="24"/>
          <w:szCs w:val="24"/>
        </w:rPr>
        <w:t>(3)</w:t>
      </w:r>
      <w:r>
        <w:rPr>
          <w:rFonts w:ascii="Times New Roman"/>
          <w:bCs/>
          <w:spacing w:val="20"/>
          <w:sz w:val="24"/>
          <w:szCs w:val="24"/>
        </w:rPr>
        <w:tab/>
      </w:r>
      <w:r>
        <w:rPr>
          <w:rFonts w:ascii="Times New Roman" w:hint="eastAsia"/>
          <w:bCs/>
          <w:spacing w:val="20"/>
          <w:sz w:val="24"/>
          <w:szCs w:val="24"/>
        </w:rPr>
        <w:t>总额达到或超过其净资产</w:t>
      </w:r>
      <w:r>
        <w:rPr>
          <w:rFonts w:ascii="Times New Roman" w:hint="eastAsia"/>
          <w:bCs/>
          <w:spacing w:val="20"/>
          <w:sz w:val="24"/>
          <w:szCs w:val="24"/>
        </w:rPr>
        <w:t>10%</w:t>
      </w:r>
      <w:r>
        <w:rPr>
          <w:rFonts w:ascii="Times New Roman" w:hint="eastAsia"/>
          <w:bCs/>
          <w:spacing w:val="20"/>
          <w:sz w:val="24"/>
          <w:szCs w:val="24"/>
        </w:rPr>
        <w:t>的关联交易情况，包括：交易各方的关联关系、交易项目和交易性质、交易金额和相应比例、定价政策等</w:t>
      </w:r>
      <w:r>
        <w:rPr>
          <w:rFonts w:ascii="Times New Roman" w:hAnsi="宋体" w:hint="eastAsia"/>
          <w:spacing w:val="20"/>
          <w:sz w:val="24"/>
          <w:szCs w:val="24"/>
        </w:rPr>
        <w:t>；</w:t>
      </w:r>
      <w:r w:rsidR="00750DE2" w:rsidDel="00750DE2">
        <w:rPr>
          <w:rFonts w:ascii="Times New Roman" w:hAnsi="宋体" w:hint="eastAsia"/>
          <w:spacing w:val="20"/>
          <w:sz w:val="24"/>
          <w:szCs w:val="24"/>
        </w:rPr>
        <w:t xml:space="preserve"> </w:t>
      </w:r>
    </w:p>
    <w:p w14:paraId="2FA4A8C1" w14:textId="50B9D43C" w:rsidR="000B525B" w:rsidRDefault="000B525B">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040FD592" w14:textId="3769E39C" w:rsidR="000B525B" w:rsidRPr="00F528C4" w:rsidRDefault="00750DE2">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r>
        <w:rPr>
          <w:rFonts w:ascii="Times New Roman"/>
          <w:bCs/>
          <w:spacing w:val="20"/>
          <w:sz w:val="24"/>
          <w:szCs w:val="24"/>
        </w:rPr>
        <w:t>(</w:t>
      </w:r>
      <w:r>
        <w:rPr>
          <w:rFonts w:ascii="Times New Roman" w:hint="eastAsia"/>
          <w:bCs/>
          <w:spacing w:val="20"/>
          <w:sz w:val="24"/>
          <w:szCs w:val="24"/>
        </w:rPr>
        <w:t>4</w:t>
      </w:r>
      <w:r>
        <w:rPr>
          <w:rFonts w:ascii="Times New Roman"/>
          <w:bCs/>
          <w:spacing w:val="20"/>
          <w:sz w:val="24"/>
          <w:szCs w:val="24"/>
        </w:rPr>
        <w:t>)</w:t>
      </w:r>
      <w:r>
        <w:rPr>
          <w:rFonts w:ascii="Times New Roman"/>
          <w:bCs/>
          <w:spacing w:val="20"/>
          <w:sz w:val="24"/>
          <w:szCs w:val="24"/>
        </w:rPr>
        <w:tab/>
      </w:r>
      <w:r w:rsidRPr="00E85C15">
        <w:rPr>
          <w:rFonts w:ascii="Times New Roman"/>
          <w:b/>
          <w:bCs/>
          <w:spacing w:val="20"/>
          <w:sz w:val="24"/>
          <w:szCs w:val="24"/>
          <w:u w:val="single"/>
        </w:rPr>
        <w:t>项目</w:t>
      </w:r>
      <w:r w:rsidRPr="00E85C15">
        <w:rPr>
          <w:rFonts w:ascii="Times New Roman"/>
          <w:bCs/>
          <w:spacing w:val="20"/>
          <w:sz w:val="24"/>
          <w:szCs w:val="24"/>
        </w:rPr>
        <w:t>实际投资超过原定投资金额</w:t>
      </w:r>
      <w:r>
        <w:rPr>
          <w:rFonts w:ascii="Times New Roman" w:hint="eastAsia"/>
          <w:bCs/>
          <w:spacing w:val="20"/>
          <w:sz w:val="24"/>
          <w:szCs w:val="24"/>
        </w:rPr>
        <w:t>；</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69228FFF"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bCs/>
          <w:spacing w:val="20"/>
          <w:sz w:val="24"/>
          <w:szCs w:val="24"/>
        </w:rPr>
      </w:pPr>
    </w:p>
    <w:p w14:paraId="6DFB165B" w14:textId="10613BEF" w:rsidR="00E6040E" w:rsidRPr="0006509C"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rPr>
      </w:pPr>
      <w:r>
        <w:rPr>
          <w:rFonts w:ascii="Times New Roman"/>
          <w:bCs/>
          <w:spacing w:val="20"/>
          <w:sz w:val="24"/>
          <w:szCs w:val="24"/>
        </w:rPr>
        <w:t>(</w:t>
      </w:r>
      <w:r w:rsidR="00750DE2">
        <w:rPr>
          <w:rFonts w:ascii="Times New Roman" w:hint="eastAsia"/>
          <w:bCs/>
          <w:spacing w:val="20"/>
          <w:sz w:val="24"/>
          <w:szCs w:val="24"/>
        </w:rPr>
        <w:t>5</w:t>
      </w:r>
      <w:r>
        <w:rPr>
          <w:rFonts w:ascii="Times New Roman"/>
          <w:bCs/>
          <w:spacing w:val="20"/>
          <w:sz w:val="24"/>
          <w:szCs w:val="24"/>
        </w:rPr>
        <w:t>)</w:t>
      </w:r>
      <w:r>
        <w:rPr>
          <w:rFonts w:ascii="Times New Roman"/>
          <w:bCs/>
          <w:spacing w:val="20"/>
          <w:sz w:val="24"/>
          <w:szCs w:val="24"/>
        </w:rPr>
        <w:tab/>
      </w:r>
      <w:r>
        <w:rPr>
          <w:rFonts w:ascii="Times New Roman" w:hint="eastAsia"/>
          <w:bCs/>
          <w:spacing w:val="20"/>
          <w:sz w:val="24"/>
          <w:szCs w:val="24"/>
        </w:rPr>
        <w:t>发生</w:t>
      </w:r>
      <w:r>
        <w:rPr>
          <w:rFonts w:ascii="Times New Roman" w:hAnsi="宋体"/>
          <w:spacing w:val="20"/>
          <w:sz w:val="24"/>
          <w:szCs w:val="24"/>
        </w:rPr>
        <w:t>产生或可能产生</w:t>
      </w:r>
      <w:r>
        <w:rPr>
          <w:rFonts w:ascii="Times New Roman" w:hAnsi="宋体"/>
          <w:b/>
          <w:spacing w:val="20"/>
          <w:sz w:val="24"/>
          <w:szCs w:val="24"/>
          <w:u w:val="single"/>
        </w:rPr>
        <w:t>重大不利影响</w:t>
      </w:r>
      <w:r>
        <w:rPr>
          <w:rFonts w:ascii="Times New Roman" w:hAnsi="宋体"/>
          <w:spacing w:val="20"/>
          <w:sz w:val="24"/>
          <w:szCs w:val="24"/>
        </w:rPr>
        <w:t>的事件。</w:t>
      </w:r>
    </w:p>
    <w:p w14:paraId="54959067" w14:textId="77777777" w:rsidR="00E6040E" w:rsidRDefault="00E6040E">
      <w:pPr>
        <w:pStyle w:val="ab"/>
        <w:widowControl/>
        <w:spacing w:after="0" w:line="360" w:lineRule="exact"/>
        <w:ind w:left="2210"/>
        <w:rPr>
          <w:bCs/>
          <w:spacing w:val="20"/>
          <w:szCs w:val="24"/>
        </w:rPr>
      </w:pPr>
    </w:p>
    <w:p w14:paraId="08D19643"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遵守财务指标</w:t>
      </w:r>
    </w:p>
    <w:p w14:paraId="6B7E4FD2" w14:textId="77777777" w:rsidR="00E6040E" w:rsidRDefault="00E6040E">
      <w:pPr>
        <w:keepNext/>
        <w:widowControl/>
        <w:spacing w:line="360" w:lineRule="exact"/>
        <w:ind w:left="851"/>
        <w:jc w:val="both"/>
        <w:rPr>
          <w:spacing w:val="20"/>
          <w:szCs w:val="24"/>
          <w:lang w:val="en-GB"/>
        </w:rPr>
      </w:pPr>
    </w:p>
    <w:p w14:paraId="67C91011"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应当遵守下列财务指标：</w:t>
      </w:r>
    </w:p>
    <w:p w14:paraId="277A41DB"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183D34B2" w14:textId="46271AFA" w:rsidR="00E6040E" w:rsidRDefault="00C576BA">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r>
        <w:rPr>
          <w:rFonts w:ascii="Times New Roman" w:hint="eastAsia"/>
          <w:spacing w:val="20"/>
          <w:sz w:val="24"/>
          <w:szCs w:val="24"/>
          <w:lang w:val="en-GB"/>
        </w:rPr>
        <w:t>【】</w:t>
      </w:r>
      <w:r w:rsidR="00E6040E">
        <w:rPr>
          <w:rFonts w:ascii="Times New Roman" w:hint="eastAsia"/>
          <w:spacing w:val="20"/>
          <w:sz w:val="24"/>
          <w:szCs w:val="24"/>
          <w:lang w:val="en-GB"/>
        </w:rPr>
        <w:t>。</w:t>
      </w:r>
    </w:p>
    <w:p w14:paraId="6542D3AB" w14:textId="77777777" w:rsidR="004F79E6" w:rsidRDefault="004F79E6">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74E256D9" w14:textId="3A2EF204" w:rsidR="004F79E6" w:rsidRDefault="004F79E6" w:rsidP="004F79E6">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bookmarkStart w:id="372" w:name="_Hlk211617146"/>
      <w:r>
        <w:rPr>
          <w:rFonts w:ascii="Times New Roman" w:hAnsi="宋体" w:hint="eastAsia"/>
          <w:b/>
          <w:spacing w:val="20"/>
          <w:sz w:val="24"/>
          <w:szCs w:val="24"/>
        </w:rPr>
        <w:t>信用评级</w:t>
      </w:r>
    </w:p>
    <w:p w14:paraId="7F1B44BC" w14:textId="4C48DB0A"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2207F86F" w14:textId="64C039B3" w:rsidR="004F79E6" w:rsidRDefault="004F79E6">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r w:rsidRPr="004F79E6">
        <w:rPr>
          <w:rFonts w:ascii="Times New Roman" w:hAnsi="宋体" w:hint="eastAsia"/>
          <w:b/>
          <w:spacing w:val="20"/>
          <w:sz w:val="24"/>
          <w:szCs w:val="24"/>
          <w:u w:val="single"/>
        </w:rPr>
        <w:t>借款人</w:t>
      </w:r>
      <w:r w:rsidRPr="004F79E6">
        <w:rPr>
          <w:rFonts w:ascii="Times New Roman" w:hint="eastAsia"/>
          <w:spacing w:val="20"/>
          <w:sz w:val="24"/>
          <w:szCs w:val="24"/>
          <w:lang w:val="en-GB"/>
        </w:rPr>
        <w:t>应配合</w:t>
      </w:r>
      <w:r w:rsidRPr="004F79E6">
        <w:rPr>
          <w:rFonts w:ascii="Times New Roman" w:hAnsi="宋体" w:hint="eastAsia"/>
          <w:b/>
          <w:spacing w:val="20"/>
          <w:sz w:val="24"/>
          <w:szCs w:val="24"/>
          <w:u w:val="single"/>
        </w:rPr>
        <w:t>贷款人</w:t>
      </w:r>
      <w:r w:rsidRPr="004F79E6">
        <w:rPr>
          <w:rFonts w:ascii="Times New Roman" w:hint="eastAsia"/>
          <w:spacing w:val="20"/>
          <w:sz w:val="24"/>
          <w:szCs w:val="24"/>
          <w:lang w:val="en-GB"/>
        </w:rPr>
        <w:t>对</w:t>
      </w:r>
      <w:r w:rsidRPr="004F79E6">
        <w:rPr>
          <w:rFonts w:ascii="Times New Roman" w:hAnsi="宋体" w:hint="eastAsia"/>
          <w:b/>
          <w:spacing w:val="20"/>
          <w:sz w:val="24"/>
          <w:szCs w:val="24"/>
          <w:u w:val="single"/>
        </w:rPr>
        <w:t>借款人</w:t>
      </w:r>
      <w:r w:rsidRPr="004F79E6">
        <w:rPr>
          <w:rFonts w:ascii="Times New Roman" w:hint="eastAsia"/>
          <w:spacing w:val="20"/>
          <w:sz w:val="24"/>
          <w:szCs w:val="24"/>
          <w:lang w:val="en-GB"/>
        </w:rPr>
        <w:t>进行</w:t>
      </w:r>
      <w:r>
        <w:rPr>
          <w:rFonts w:ascii="Times New Roman" w:hint="eastAsia"/>
          <w:spacing w:val="20"/>
          <w:sz w:val="24"/>
          <w:szCs w:val="24"/>
          <w:lang w:val="en-GB"/>
        </w:rPr>
        <w:t>的</w:t>
      </w:r>
      <w:r w:rsidRPr="004F79E6">
        <w:rPr>
          <w:rFonts w:ascii="Times New Roman" w:hint="eastAsia"/>
          <w:spacing w:val="20"/>
          <w:sz w:val="24"/>
          <w:szCs w:val="24"/>
          <w:lang w:val="en-GB"/>
        </w:rPr>
        <w:t>信用评级工作，并按</w:t>
      </w:r>
      <w:r w:rsidRPr="004F79E6">
        <w:rPr>
          <w:rFonts w:ascii="Times New Roman" w:hAnsi="宋体" w:hint="eastAsia"/>
          <w:b/>
          <w:spacing w:val="20"/>
          <w:sz w:val="24"/>
          <w:szCs w:val="24"/>
          <w:u w:val="single"/>
        </w:rPr>
        <w:t>贷款人</w:t>
      </w:r>
      <w:r w:rsidRPr="004F79E6">
        <w:rPr>
          <w:rFonts w:ascii="Times New Roman" w:hint="eastAsia"/>
          <w:spacing w:val="20"/>
          <w:sz w:val="24"/>
          <w:szCs w:val="24"/>
          <w:lang w:val="en-GB"/>
        </w:rPr>
        <w:t>的要求提供相关资料。</w:t>
      </w:r>
    </w:p>
    <w:bookmarkEnd w:id="372"/>
    <w:p w14:paraId="549B4C05" w14:textId="77777777" w:rsidR="004F79E6" w:rsidRDefault="004F79E6">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5428E9B7"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项目资本金</w:t>
      </w:r>
    </w:p>
    <w:p w14:paraId="409AF06A" w14:textId="77777777" w:rsidR="00E6040E" w:rsidRDefault="00E6040E">
      <w:pPr>
        <w:keepNext/>
        <w:widowControl/>
        <w:spacing w:line="360" w:lineRule="exact"/>
        <w:ind w:left="851"/>
        <w:jc w:val="both"/>
        <w:rPr>
          <w:spacing w:val="20"/>
          <w:szCs w:val="24"/>
          <w:lang w:val="en-GB"/>
        </w:rPr>
      </w:pPr>
    </w:p>
    <w:p w14:paraId="1305F1AB" w14:textId="77777777" w:rsidR="00E6040E" w:rsidRDefault="00E6040E">
      <w:pPr>
        <w:widowControl/>
        <w:tabs>
          <w:tab w:val="left" w:pos="1530"/>
        </w:tabs>
        <w:autoSpaceDE/>
        <w:autoSpaceDN/>
        <w:adjustRightInd/>
        <w:spacing w:line="360" w:lineRule="exact"/>
        <w:ind w:leftChars="449" w:left="1527"/>
        <w:jc w:val="both"/>
        <w:textAlignment w:val="auto"/>
        <w:rPr>
          <w:spacing w:val="20"/>
          <w:sz w:val="24"/>
          <w:szCs w:val="24"/>
        </w:rPr>
      </w:pPr>
      <w:r>
        <w:rPr>
          <w:rFonts w:hint="eastAsia"/>
          <w:b/>
          <w:spacing w:val="20"/>
          <w:sz w:val="24"/>
          <w:szCs w:val="24"/>
          <w:u w:val="single"/>
        </w:rPr>
        <w:t>借款人</w:t>
      </w:r>
      <w:r>
        <w:rPr>
          <w:rFonts w:hint="eastAsia"/>
          <w:spacing w:val="20"/>
          <w:sz w:val="24"/>
          <w:szCs w:val="24"/>
        </w:rPr>
        <w:t>应当确保</w:t>
      </w:r>
      <w:r>
        <w:rPr>
          <w:rFonts w:hint="eastAsia"/>
          <w:b/>
          <w:spacing w:val="20"/>
          <w:sz w:val="24"/>
          <w:szCs w:val="24"/>
          <w:u w:val="single"/>
        </w:rPr>
        <w:t>项目</w:t>
      </w:r>
      <w:r>
        <w:rPr>
          <w:rFonts w:hint="eastAsia"/>
          <w:spacing w:val="20"/>
          <w:sz w:val="24"/>
          <w:szCs w:val="24"/>
        </w:rPr>
        <w:t>资本金先于</w:t>
      </w:r>
      <w:r>
        <w:rPr>
          <w:rFonts w:hint="eastAsia"/>
          <w:b/>
          <w:spacing w:val="20"/>
          <w:sz w:val="24"/>
          <w:szCs w:val="24"/>
          <w:u w:val="single"/>
        </w:rPr>
        <w:t>贷款资金</w:t>
      </w:r>
      <w:r>
        <w:rPr>
          <w:rFonts w:hint="eastAsia"/>
          <w:spacing w:val="20"/>
          <w:sz w:val="24"/>
          <w:szCs w:val="24"/>
        </w:rPr>
        <w:t>到位或与</w:t>
      </w:r>
      <w:r>
        <w:rPr>
          <w:rFonts w:hint="eastAsia"/>
          <w:b/>
          <w:spacing w:val="20"/>
          <w:sz w:val="24"/>
          <w:szCs w:val="24"/>
          <w:u w:val="single"/>
        </w:rPr>
        <w:t>贷款资金</w:t>
      </w:r>
      <w:r>
        <w:rPr>
          <w:rFonts w:hint="eastAsia"/>
          <w:spacing w:val="20"/>
          <w:sz w:val="24"/>
          <w:szCs w:val="24"/>
        </w:rPr>
        <w:t>同比例到位，并确保</w:t>
      </w:r>
      <w:r>
        <w:rPr>
          <w:rFonts w:hint="eastAsia"/>
          <w:b/>
          <w:spacing w:val="20"/>
          <w:sz w:val="24"/>
          <w:szCs w:val="24"/>
          <w:u w:val="single"/>
        </w:rPr>
        <w:t>项目</w:t>
      </w:r>
      <w:r>
        <w:rPr>
          <w:rFonts w:hint="eastAsia"/>
          <w:spacing w:val="20"/>
          <w:sz w:val="24"/>
          <w:szCs w:val="24"/>
        </w:rPr>
        <w:t>资本金与</w:t>
      </w:r>
      <w:r>
        <w:rPr>
          <w:rFonts w:hint="eastAsia"/>
          <w:b/>
          <w:spacing w:val="20"/>
          <w:sz w:val="24"/>
          <w:szCs w:val="24"/>
          <w:u w:val="single"/>
        </w:rPr>
        <w:t>贷款资金</w:t>
      </w:r>
      <w:r>
        <w:rPr>
          <w:rFonts w:hint="eastAsia"/>
          <w:spacing w:val="20"/>
          <w:sz w:val="24"/>
          <w:szCs w:val="24"/>
        </w:rPr>
        <w:t>配套使用。</w:t>
      </w:r>
    </w:p>
    <w:p w14:paraId="6614FAD2" w14:textId="77777777" w:rsidR="00E6040E" w:rsidRDefault="00E6040E">
      <w:pPr>
        <w:widowControl/>
        <w:tabs>
          <w:tab w:val="left" w:pos="1530"/>
        </w:tabs>
        <w:autoSpaceDE/>
        <w:autoSpaceDN/>
        <w:adjustRightInd/>
        <w:spacing w:line="360" w:lineRule="exact"/>
        <w:ind w:leftChars="449" w:left="1527"/>
        <w:jc w:val="both"/>
        <w:textAlignment w:val="auto"/>
        <w:rPr>
          <w:spacing w:val="20"/>
          <w:sz w:val="24"/>
          <w:szCs w:val="24"/>
        </w:rPr>
      </w:pPr>
    </w:p>
    <w:p w14:paraId="4DE731FD" w14:textId="77777777" w:rsidR="00E6040E" w:rsidRDefault="00E6040E">
      <w:pPr>
        <w:keepNext/>
        <w:widowControl/>
        <w:numPr>
          <w:ilvl w:val="0"/>
          <w:numId w:val="45"/>
        </w:numPr>
        <w:tabs>
          <w:tab w:val="clear" w:pos="1845"/>
          <w:tab w:val="left" w:pos="1530"/>
        </w:tabs>
        <w:spacing w:line="360" w:lineRule="exact"/>
        <w:ind w:left="1531" w:hanging="680"/>
        <w:jc w:val="both"/>
        <w:rPr>
          <w:b/>
          <w:spacing w:val="20"/>
          <w:sz w:val="24"/>
          <w:szCs w:val="24"/>
        </w:rPr>
      </w:pPr>
      <w:r>
        <w:rPr>
          <w:rFonts w:hint="eastAsia"/>
          <w:b/>
          <w:spacing w:val="20"/>
          <w:sz w:val="24"/>
          <w:szCs w:val="24"/>
        </w:rPr>
        <w:t>项目进度</w:t>
      </w:r>
    </w:p>
    <w:p w14:paraId="39759FBC" w14:textId="77777777" w:rsidR="00E6040E" w:rsidRDefault="00E6040E">
      <w:pPr>
        <w:keepNext/>
        <w:widowControl/>
        <w:spacing w:line="360" w:lineRule="exact"/>
        <w:ind w:left="851"/>
        <w:jc w:val="both"/>
        <w:rPr>
          <w:spacing w:val="20"/>
          <w:sz w:val="24"/>
          <w:szCs w:val="24"/>
        </w:rPr>
      </w:pPr>
    </w:p>
    <w:p w14:paraId="707DCD8E" w14:textId="719025DB" w:rsidR="00E6040E" w:rsidRDefault="00E6040E">
      <w:pPr>
        <w:widowControl/>
        <w:tabs>
          <w:tab w:val="left" w:pos="1530"/>
        </w:tabs>
        <w:autoSpaceDE/>
        <w:autoSpaceDN/>
        <w:adjustRightInd/>
        <w:spacing w:line="360" w:lineRule="exact"/>
        <w:ind w:leftChars="449" w:left="1527"/>
        <w:jc w:val="both"/>
        <w:textAlignment w:val="auto"/>
        <w:rPr>
          <w:spacing w:val="20"/>
          <w:sz w:val="24"/>
          <w:szCs w:val="24"/>
        </w:rPr>
      </w:pPr>
      <w:r>
        <w:rPr>
          <w:rFonts w:hint="eastAsia"/>
          <w:b/>
          <w:spacing w:val="20"/>
          <w:sz w:val="24"/>
          <w:szCs w:val="24"/>
          <w:u w:val="single"/>
        </w:rPr>
        <w:t>借款人</w:t>
      </w:r>
      <w:r>
        <w:rPr>
          <w:rFonts w:hint="eastAsia"/>
          <w:spacing w:val="20"/>
          <w:sz w:val="24"/>
          <w:szCs w:val="24"/>
        </w:rPr>
        <w:t>应当确保</w:t>
      </w:r>
      <w:r>
        <w:rPr>
          <w:rFonts w:hint="eastAsia"/>
          <w:b/>
          <w:spacing w:val="20"/>
          <w:sz w:val="24"/>
          <w:szCs w:val="24"/>
          <w:u w:val="single"/>
        </w:rPr>
        <w:t>项目</w:t>
      </w:r>
      <w:r>
        <w:rPr>
          <w:rFonts w:hint="eastAsia"/>
          <w:spacing w:val="20"/>
          <w:sz w:val="24"/>
          <w:szCs w:val="24"/>
        </w:rPr>
        <w:t>实际进度与已投资额相匹配</w:t>
      </w:r>
      <w:r w:rsidR="00FE619A">
        <w:rPr>
          <w:rFonts w:hint="eastAsia"/>
          <w:spacing w:val="20"/>
          <w:sz w:val="24"/>
          <w:szCs w:val="24"/>
        </w:rPr>
        <w:t>，确保</w:t>
      </w:r>
      <w:r w:rsidR="00AB552E">
        <w:rPr>
          <w:rFonts w:hint="eastAsia"/>
          <w:spacing w:val="20"/>
          <w:sz w:val="24"/>
          <w:szCs w:val="24"/>
        </w:rPr>
        <w:t>贷款发放与</w:t>
      </w:r>
      <w:r w:rsidR="00AB552E" w:rsidRPr="00E85C15">
        <w:rPr>
          <w:rFonts w:hint="eastAsia"/>
          <w:b/>
          <w:spacing w:val="20"/>
          <w:sz w:val="24"/>
          <w:szCs w:val="24"/>
          <w:u w:val="single"/>
        </w:rPr>
        <w:t>项目</w:t>
      </w:r>
      <w:r w:rsidR="00AB552E">
        <w:rPr>
          <w:rFonts w:hint="eastAsia"/>
          <w:spacing w:val="20"/>
          <w:sz w:val="24"/>
          <w:szCs w:val="24"/>
        </w:rPr>
        <w:t>实际</w:t>
      </w:r>
      <w:r w:rsidR="00AB552E" w:rsidRPr="00EC6F73">
        <w:rPr>
          <w:rFonts w:ascii="Times New Roman"/>
          <w:spacing w:val="20"/>
          <w:sz w:val="24"/>
          <w:szCs w:val="24"/>
        </w:rPr>
        <w:t>进度</w:t>
      </w:r>
      <w:r w:rsidR="00AB552E">
        <w:rPr>
          <w:rFonts w:hint="eastAsia"/>
          <w:spacing w:val="20"/>
          <w:sz w:val="24"/>
          <w:szCs w:val="24"/>
        </w:rPr>
        <w:t>和资金需求相匹配，并确保</w:t>
      </w:r>
      <w:r w:rsidR="00FE619A">
        <w:rPr>
          <w:rFonts w:hint="eastAsia"/>
          <w:spacing w:val="20"/>
          <w:sz w:val="24"/>
          <w:szCs w:val="24"/>
        </w:rPr>
        <w:t>按</w:t>
      </w:r>
      <w:r w:rsidR="00FE619A" w:rsidRPr="00E85C15">
        <w:rPr>
          <w:rFonts w:ascii="Times New Roman" w:hint="eastAsia"/>
          <w:spacing w:val="20"/>
          <w:sz w:val="24"/>
          <w:szCs w:val="24"/>
        </w:rPr>
        <w:t>照</w:t>
      </w:r>
      <w:r w:rsidR="0089260C" w:rsidRPr="00E85C15">
        <w:rPr>
          <w:rFonts w:ascii="Times New Roman" w:hint="eastAsia"/>
          <w:b/>
          <w:spacing w:val="20"/>
          <w:sz w:val="24"/>
          <w:szCs w:val="24"/>
          <w:u w:val="single"/>
        </w:rPr>
        <w:t>项目</w:t>
      </w:r>
      <w:r w:rsidR="0089260C">
        <w:rPr>
          <w:rFonts w:ascii="Times New Roman" w:hint="eastAsia"/>
          <w:spacing w:val="20"/>
          <w:sz w:val="24"/>
          <w:szCs w:val="24"/>
        </w:rPr>
        <w:t>文件规定的</w:t>
      </w:r>
      <w:r w:rsidR="00FE619A" w:rsidRPr="00E85C15">
        <w:rPr>
          <w:rFonts w:ascii="Times New Roman" w:hint="eastAsia"/>
          <w:b/>
          <w:spacing w:val="20"/>
          <w:sz w:val="24"/>
          <w:szCs w:val="24"/>
          <w:u w:val="single"/>
        </w:rPr>
        <w:t>项目</w:t>
      </w:r>
      <w:r w:rsidR="00FE619A" w:rsidRPr="00E85C15">
        <w:rPr>
          <w:rFonts w:ascii="Times New Roman" w:hint="eastAsia"/>
          <w:spacing w:val="20"/>
          <w:sz w:val="24"/>
          <w:szCs w:val="24"/>
        </w:rPr>
        <w:t>建设进度</w:t>
      </w:r>
      <w:r w:rsidR="00FC3818">
        <w:rPr>
          <w:rFonts w:ascii="Times New Roman" w:hint="eastAsia"/>
          <w:spacing w:val="20"/>
          <w:sz w:val="24"/>
          <w:szCs w:val="24"/>
        </w:rPr>
        <w:t>计划</w:t>
      </w:r>
      <w:r w:rsidR="00FE619A" w:rsidRPr="00E85C15">
        <w:rPr>
          <w:rFonts w:ascii="Times New Roman" w:hint="eastAsia"/>
          <w:spacing w:val="20"/>
          <w:sz w:val="24"/>
          <w:szCs w:val="24"/>
        </w:rPr>
        <w:t>完</w:t>
      </w:r>
      <w:r w:rsidR="00FE619A">
        <w:rPr>
          <w:rFonts w:hint="eastAsia"/>
          <w:spacing w:val="20"/>
          <w:sz w:val="24"/>
          <w:szCs w:val="24"/>
        </w:rPr>
        <w:t>成</w:t>
      </w:r>
      <w:r w:rsidR="00FE619A" w:rsidRPr="00E85C15">
        <w:rPr>
          <w:rFonts w:hint="eastAsia"/>
          <w:b/>
          <w:spacing w:val="20"/>
          <w:sz w:val="24"/>
          <w:szCs w:val="24"/>
          <w:u w:val="single"/>
        </w:rPr>
        <w:t>项目</w:t>
      </w:r>
      <w:r>
        <w:rPr>
          <w:rFonts w:hint="eastAsia"/>
          <w:spacing w:val="20"/>
          <w:sz w:val="24"/>
          <w:szCs w:val="24"/>
        </w:rPr>
        <w:t>。</w:t>
      </w:r>
    </w:p>
    <w:p w14:paraId="2543ADC2" w14:textId="77777777" w:rsidR="00E6040E" w:rsidRDefault="00E6040E">
      <w:pPr>
        <w:widowControl/>
        <w:tabs>
          <w:tab w:val="left" w:pos="1530"/>
        </w:tabs>
        <w:autoSpaceDE/>
        <w:autoSpaceDN/>
        <w:adjustRightInd/>
        <w:spacing w:line="360" w:lineRule="exact"/>
        <w:ind w:leftChars="449" w:left="1527"/>
        <w:jc w:val="both"/>
        <w:textAlignment w:val="auto"/>
        <w:rPr>
          <w:spacing w:val="20"/>
          <w:sz w:val="24"/>
          <w:szCs w:val="24"/>
        </w:rPr>
      </w:pPr>
    </w:p>
    <w:p w14:paraId="306DB7FB" w14:textId="77777777" w:rsidR="00E6040E" w:rsidRDefault="00E6040E">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贷款管理</w:t>
      </w:r>
    </w:p>
    <w:p w14:paraId="7C37DD1D" w14:textId="77777777" w:rsidR="00E6040E" w:rsidRDefault="00E6040E">
      <w:pPr>
        <w:keepNext/>
        <w:widowControl/>
        <w:spacing w:line="360" w:lineRule="exact"/>
        <w:ind w:left="850"/>
        <w:jc w:val="both"/>
        <w:rPr>
          <w:spacing w:val="20"/>
          <w:szCs w:val="24"/>
          <w:lang w:val="en-GB"/>
        </w:rPr>
      </w:pPr>
    </w:p>
    <w:p w14:paraId="062AA5F0"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hint="eastAsia"/>
          <w:b/>
          <w:spacing w:val="20"/>
          <w:sz w:val="24"/>
          <w:szCs w:val="24"/>
          <w:u w:val="single"/>
          <w:lang w:val="en-GB"/>
        </w:rPr>
        <w:t>代理行</w:t>
      </w:r>
      <w:r>
        <w:rPr>
          <w:rFonts w:ascii="Times New Roman" w:hAnsi="宋体" w:hint="eastAsia"/>
          <w:spacing w:val="20"/>
          <w:sz w:val="24"/>
          <w:szCs w:val="24"/>
          <w:lang w:val="en-GB"/>
        </w:rPr>
        <w:t>可随时对</w:t>
      </w:r>
      <w:r>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使用每笔</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的情况进行检查和监督，</w:t>
      </w:r>
      <w:r>
        <w:rPr>
          <w:rFonts w:ascii="Times New Roman" w:hAnsi="宋体"/>
          <w:b/>
          <w:spacing w:val="20"/>
          <w:sz w:val="24"/>
          <w:szCs w:val="24"/>
          <w:u w:val="single"/>
        </w:rPr>
        <w:t>借款人</w:t>
      </w:r>
      <w:r>
        <w:rPr>
          <w:rFonts w:ascii="Times New Roman" w:hAnsi="宋体"/>
          <w:spacing w:val="20"/>
          <w:sz w:val="24"/>
          <w:szCs w:val="24"/>
        </w:rPr>
        <w:t>应当</w:t>
      </w:r>
      <w:r>
        <w:rPr>
          <w:rFonts w:ascii="Times New Roman" w:hAnsi="宋体" w:hint="eastAsia"/>
          <w:spacing w:val="20"/>
          <w:sz w:val="24"/>
          <w:szCs w:val="24"/>
        </w:rPr>
        <w:t>配合</w:t>
      </w:r>
      <w:r>
        <w:rPr>
          <w:rFonts w:ascii="Times New Roman" w:hAnsi="宋体" w:hint="eastAsia"/>
          <w:b/>
          <w:spacing w:val="20"/>
          <w:sz w:val="24"/>
          <w:szCs w:val="24"/>
          <w:u w:val="single"/>
        </w:rPr>
        <w:t>代理行</w:t>
      </w:r>
      <w:r>
        <w:rPr>
          <w:rFonts w:ascii="Times New Roman" w:hAnsi="宋体" w:hint="eastAsia"/>
          <w:spacing w:val="20"/>
          <w:sz w:val="24"/>
          <w:szCs w:val="24"/>
        </w:rPr>
        <w:t>进行贷款支付管理、贷后管理及相关检查</w:t>
      </w:r>
      <w:r>
        <w:rPr>
          <w:rFonts w:ascii="Times New Roman" w:hAnsi="宋体"/>
          <w:spacing w:val="20"/>
          <w:sz w:val="24"/>
          <w:szCs w:val="24"/>
          <w:lang w:val="en-GB"/>
        </w:rPr>
        <w:t>。</w:t>
      </w:r>
      <w:r>
        <w:rPr>
          <w:rFonts w:ascii="Times New Roman" w:hAnsi="宋体" w:hint="eastAsia"/>
          <w:b/>
          <w:spacing w:val="20"/>
          <w:sz w:val="24"/>
          <w:szCs w:val="24"/>
          <w:u w:val="single"/>
          <w:lang w:val="en-GB"/>
        </w:rPr>
        <w:t>代理行</w:t>
      </w:r>
      <w:r>
        <w:rPr>
          <w:rFonts w:ascii="Times New Roman" w:hAnsi="宋体" w:hint="eastAsia"/>
          <w:spacing w:val="20"/>
          <w:sz w:val="24"/>
          <w:szCs w:val="24"/>
          <w:lang w:val="en-GB"/>
        </w:rPr>
        <w:t>进行检查和监督的方式包括但不限于：</w:t>
      </w:r>
      <w:r>
        <w:rPr>
          <w:rFonts w:ascii="Times New Roman" w:hAnsi="宋体" w:hint="eastAsia"/>
          <w:spacing w:val="20"/>
          <w:sz w:val="24"/>
          <w:szCs w:val="24"/>
          <w:lang w:val="en-GB"/>
        </w:rPr>
        <w:t>(i)</w:t>
      </w:r>
      <w:r>
        <w:rPr>
          <w:rFonts w:ascii="Times New Roman" w:hAnsi="宋体" w:hint="eastAsia"/>
          <w:spacing w:val="20"/>
          <w:sz w:val="24"/>
          <w:szCs w:val="24"/>
          <w:lang w:val="en-GB"/>
        </w:rPr>
        <w:t>要求</w:t>
      </w:r>
      <w:r>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提供其使用</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的有效证明资料；</w:t>
      </w:r>
      <w:r>
        <w:rPr>
          <w:rFonts w:ascii="Times New Roman" w:hAnsi="宋体" w:hint="eastAsia"/>
          <w:spacing w:val="20"/>
          <w:sz w:val="24"/>
          <w:szCs w:val="24"/>
          <w:lang w:val="en-GB"/>
        </w:rPr>
        <w:t>(ii)</w:t>
      </w:r>
      <w:r>
        <w:rPr>
          <w:rFonts w:ascii="Times New Roman" w:hAnsi="宋体" w:hint="eastAsia"/>
          <w:spacing w:val="20"/>
          <w:sz w:val="24"/>
          <w:szCs w:val="24"/>
          <w:lang w:val="en-GB"/>
        </w:rPr>
        <w:t>对</w:t>
      </w:r>
      <w:r>
        <w:rPr>
          <w:rFonts w:ascii="Times New Roman" w:hAnsi="宋体" w:hint="eastAsia"/>
          <w:b/>
          <w:spacing w:val="20"/>
          <w:sz w:val="24"/>
          <w:szCs w:val="24"/>
          <w:u w:val="single"/>
          <w:lang w:val="en-GB"/>
        </w:rPr>
        <w:t>贷款资金</w:t>
      </w:r>
      <w:r>
        <w:rPr>
          <w:rFonts w:ascii="Times New Roman" w:hAnsi="宋体" w:hint="eastAsia"/>
          <w:spacing w:val="20"/>
          <w:sz w:val="24"/>
          <w:szCs w:val="24"/>
          <w:lang w:val="en-GB"/>
        </w:rPr>
        <w:t>使用情况进行账户分析、凭证检验或现场调查；以及</w:t>
      </w:r>
      <w:r>
        <w:rPr>
          <w:rFonts w:ascii="Times New Roman" w:hAnsi="宋体" w:hint="eastAsia"/>
          <w:spacing w:val="20"/>
          <w:sz w:val="24"/>
          <w:szCs w:val="24"/>
          <w:lang w:val="en-GB"/>
        </w:rPr>
        <w:t>(iii)</w:t>
      </w:r>
      <w:r>
        <w:rPr>
          <w:rFonts w:ascii="Times New Roman" w:hAnsi="宋体" w:hint="eastAsia"/>
          <w:spacing w:val="20"/>
          <w:sz w:val="24"/>
          <w:szCs w:val="24"/>
          <w:lang w:val="en-GB"/>
        </w:rPr>
        <w:t>法律法规允许的其他方式。</w:t>
      </w:r>
    </w:p>
    <w:p w14:paraId="2D2C9A2B" w14:textId="77777777" w:rsidR="00E6040E" w:rsidRDefault="00E6040E">
      <w:pPr>
        <w:widowControl/>
        <w:tabs>
          <w:tab w:val="left" w:pos="1530"/>
        </w:tabs>
        <w:spacing w:line="360" w:lineRule="exact"/>
        <w:ind w:left="850"/>
        <w:jc w:val="both"/>
        <w:rPr>
          <w:rFonts w:ascii="Times New Roman" w:eastAsia="楷体_GB2312"/>
          <w:spacing w:val="20"/>
          <w:sz w:val="24"/>
          <w:szCs w:val="24"/>
        </w:rPr>
      </w:pPr>
    </w:p>
    <w:p w14:paraId="23231D05" w14:textId="77777777" w:rsidR="00E6040E" w:rsidRDefault="00E6040E">
      <w:pPr>
        <w:keepNext/>
        <w:widowControl/>
        <w:numPr>
          <w:ilvl w:val="0"/>
          <w:numId w:val="45"/>
        </w:numPr>
        <w:tabs>
          <w:tab w:val="clear" w:pos="1845"/>
          <w:tab w:val="left" w:pos="1530"/>
        </w:tabs>
        <w:spacing w:line="360" w:lineRule="exact"/>
        <w:ind w:left="1531" w:hanging="680"/>
        <w:jc w:val="both"/>
        <w:rPr>
          <w:b/>
          <w:spacing w:val="20"/>
          <w:sz w:val="24"/>
          <w:szCs w:val="24"/>
        </w:rPr>
      </w:pPr>
      <w:bookmarkStart w:id="373" w:name="_Toc250465940"/>
      <w:r>
        <w:rPr>
          <w:rFonts w:hint="eastAsia"/>
          <w:b/>
          <w:spacing w:val="20"/>
          <w:sz w:val="24"/>
          <w:szCs w:val="24"/>
        </w:rPr>
        <w:t>担保或支持</w:t>
      </w:r>
      <w:bookmarkEnd w:id="373"/>
    </w:p>
    <w:p w14:paraId="151D018A" w14:textId="77777777" w:rsidR="00E6040E" w:rsidRDefault="00E6040E">
      <w:pPr>
        <w:keepNext/>
        <w:widowControl/>
        <w:spacing w:line="360" w:lineRule="exact"/>
        <w:ind w:left="851"/>
        <w:jc w:val="both"/>
        <w:rPr>
          <w:rFonts w:ascii="Times New Roman" w:eastAsia="楷体_GB2312"/>
          <w:sz w:val="24"/>
          <w:szCs w:val="24"/>
        </w:rPr>
      </w:pPr>
    </w:p>
    <w:p w14:paraId="14D0D1DE" w14:textId="77777777" w:rsidR="00E6040E" w:rsidRDefault="00E6040E">
      <w:pPr>
        <w:widowControl/>
        <w:tabs>
          <w:tab w:val="left" w:pos="1530"/>
        </w:tabs>
        <w:autoSpaceDE/>
        <w:autoSpaceDN/>
        <w:adjustRightInd/>
        <w:spacing w:line="360" w:lineRule="exact"/>
        <w:ind w:leftChars="449" w:left="1527"/>
        <w:jc w:val="both"/>
        <w:textAlignment w:val="auto"/>
        <w:rPr>
          <w:rFonts w:hAnsi="宋体"/>
          <w:spacing w:val="20"/>
          <w:sz w:val="24"/>
          <w:szCs w:val="24"/>
        </w:rPr>
      </w:pPr>
      <w:bookmarkStart w:id="374" w:name="_Hlt205957799"/>
      <w:bookmarkEnd w:id="374"/>
      <w:r>
        <w:rPr>
          <w:rFonts w:hAnsi="宋体" w:hint="eastAsia"/>
          <w:b/>
          <w:spacing w:val="20"/>
          <w:sz w:val="24"/>
          <w:szCs w:val="24"/>
          <w:u w:val="single"/>
        </w:rPr>
        <w:t>借款人</w:t>
      </w:r>
      <w:r>
        <w:rPr>
          <w:rFonts w:hAnsi="宋体" w:hint="eastAsia"/>
          <w:spacing w:val="20"/>
          <w:sz w:val="24"/>
          <w:szCs w:val="24"/>
        </w:rPr>
        <w:t>及各</w:t>
      </w:r>
      <w:r>
        <w:rPr>
          <w:rFonts w:hAnsi="宋体" w:hint="eastAsia"/>
          <w:b/>
          <w:spacing w:val="20"/>
          <w:sz w:val="24"/>
          <w:szCs w:val="24"/>
          <w:u w:val="single"/>
        </w:rPr>
        <w:t>担保人</w:t>
      </w:r>
      <w:r>
        <w:rPr>
          <w:rFonts w:hAnsi="宋体" w:hint="eastAsia"/>
          <w:spacing w:val="20"/>
          <w:sz w:val="24"/>
          <w:szCs w:val="24"/>
        </w:rPr>
        <w:t>同意向</w:t>
      </w:r>
      <w:proofErr w:type="gramStart"/>
      <w:r>
        <w:rPr>
          <w:rFonts w:hAnsi="宋体" w:hint="eastAsia"/>
          <w:spacing w:val="20"/>
          <w:sz w:val="24"/>
          <w:szCs w:val="24"/>
        </w:rPr>
        <w:t>各</w:t>
      </w:r>
      <w:r>
        <w:rPr>
          <w:rFonts w:hAnsi="宋体" w:hint="eastAsia"/>
          <w:b/>
          <w:spacing w:val="20"/>
          <w:sz w:val="24"/>
          <w:szCs w:val="24"/>
          <w:u w:val="single"/>
        </w:rPr>
        <w:t>贷款</w:t>
      </w:r>
      <w:proofErr w:type="gramEnd"/>
      <w:r>
        <w:rPr>
          <w:rFonts w:hAnsi="宋体" w:hint="eastAsia"/>
          <w:b/>
          <w:spacing w:val="20"/>
          <w:sz w:val="24"/>
          <w:szCs w:val="24"/>
          <w:u w:val="single"/>
        </w:rPr>
        <w:t>人</w:t>
      </w:r>
      <w:r>
        <w:rPr>
          <w:rFonts w:hAnsi="宋体" w:hint="eastAsia"/>
          <w:spacing w:val="20"/>
          <w:sz w:val="24"/>
          <w:szCs w:val="24"/>
        </w:rPr>
        <w:t>提供如下支持或担保：</w:t>
      </w:r>
    </w:p>
    <w:p w14:paraId="2A0FF71C" w14:textId="77777777" w:rsidR="00E6040E" w:rsidRDefault="00E6040E">
      <w:pPr>
        <w:widowControl/>
        <w:tabs>
          <w:tab w:val="left" w:pos="1530"/>
        </w:tabs>
        <w:autoSpaceDE/>
        <w:autoSpaceDN/>
        <w:adjustRightInd/>
        <w:spacing w:line="360" w:lineRule="exact"/>
        <w:ind w:leftChars="449" w:left="1527"/>
        <w:jc w:val="both"/>
        <w:textAlignment w:val="auto"/>
        <w:rPr>
          <w:rFonts w:hAnsi="宋体"/>
          <w:spacing w:val="20"/>
          <w:sz w:val="24"/>
          <w:szCs w:val="24"/>
        </w:rPr>
      </w:pPr>
    </w:p>
    <w:p w14:paraId="4187AF42"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(1)</w:t>
      </w:r>
      <w:r>
        <w:rPr>
          <w:rFonts w:ascii="Times New Roman"/>
          <w:spacing w:val="20"/>
          <w:sz w:val="24"/>
          <w:szCs w:val="24"/>
        </w:rPr>
        <w:tab/>
      </w:r>
      <w:r>
        <w:rPr>
          <w:rFonts w:ascii="Times New Roman" w:hint="eastAsia"/>
          <w:b/>
          <w:spacing w:val="20"/>
          <w:sz w:val="24"/>
          <w:szCs w:val="24"/>
          <w:u w:val="single"/>
        </w:rPr>
        <w:t>保证合同</w:t>
      </w:r>
      <w:r>
        <w:rPr>
          <w:rFonts w:ascii="Times New Roman" w:hint="eastAsia"/>
          <w:spacing w:val="20"/>
          <w:sz w:val="24"/>
          <w:szCs w:val="24"/>
        </w:rPr>
        <w:t>项下的保证；</w:t>
      </w:r>
    </w:p>
    <w:p w14:paraId="0D5B58C3"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0468E5E5"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w:t>
      </w:r>
      <w:r>
        <w:rPr>
          <w:rFonts w:ascii="Times New Roman" w:hint="eastAsia"/>
          <w:spacing w:val="20"/>
          <w:sz w:val="24"/>
          <w:szCs w:val="24"/>
        </w:rPr>
        <w:t>2</w:t>
      </w:r>
      <w:r>
        <w:rPr>
          <w:rFonts w:ascii="Times New Roman"/>
          <w:spacing w:val="20"/>
          <w:sz w:val="24"/>
          <w:szCs w:val="24"/>
        </w:rPr>
        <w:t>)</w:t>
      </w:r>
      <w:r>
        <w:rPr>
          <w:rFonts w:ascii="Times New Roman"/>
          <w:spacing w:val="20"/>
          <w:sz w:val="24"/>
          <w:szCs w:val="24"/>
        </w:rPr>
        <w:tab/>
      </w:r>
      <w:r>
        <w:rPr>
          <w:rFonts w:ascii="Times New Roman" w:hint="eastAsia"/>
          <w:b/>
          <w:spacing w:val="20"/>
          <w:sz w:val="24"/>
          <w:szCs w:val="24"/>
          <w:u w:val="single"/>
        </w:rPr>
        <w:t>抵押合同</w:t>
      </w:r>
      <w:r>
        <w:rPr>
          <w:rFonts w:ascii="Times New Roman" w:hint="eastAsia"/>
          <w:spacing w:val="20"/>
          <w:sz w:val="24"/>
          <w:szCs w:val="24"/>
        </w:rPr>
        <w:t>项下的抵押担保；</w:t>
      </w:r>
    </w:p>
    <w:p w14:paraId="47482662" w14:textId="77777777" w:rsidR="00E6040E" w:rsidRDefault="00E6040E">
      <w:pPr>
        <w:widowControl/>
        <w:tabs>
          <w:tab w:val="left" w:pos="2210"/>
        </w:tabs>
        <w:autoSpaceDE/>
        <w:autoSpaceDN/>
        <w:adjustRightInd/>
        <w:spacing w:line="360" w:lineRule="exact"/>
        <w:ind w:leftChars="450" w:left="2210" w:hangingChars="242" w:hanging="680"/>
        <w:jc w:val="both"/>
        <w:textAlignment w:val="auto"/>
        <w:rPr>
          <w:rFonts w:ascii="Times New Roman" w:hAnsi="宋体"/>
          <w:b/>
          <w:spacing w:val="20"/>
          <w:sz w:val="24"/>
          <w:szCs w:val="24"/>
          <w:u w:val="single"/>
        </w:rPr>
      </w:pPr>
    </w:p>
    <w:p w14:paraId="35F54D2D"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w:t>
      </w:r>
      <w:r>
        <w:rPr>
          <w:rFonts w:ascii="Times New Roman" w:hint="eastAsia"/>
          <w:spacing w:val="20"/>
          <w:sz w:val="24"/>
          <w:szCs w:val="24"/>
        </w:rPr>
        <w:t>3</w:t>
      </w:r>
      <w:r>
        <w:rPr>
          <w:rFonts w:ascii="Times New Roman"/>
          <w:spacing w:val="20"/>
          <w:sz w:val="24"/>
          <w:szCs w:val="24"/>
        </w:rPr>
        <w:t>)</w:t>
      </w:r>
      <w:r>
        <w:rPr>
          <w:rFonts w:ascii="Times New Roman"/>
          <w:spacing w:val="20"/>
          <w:sz w:val="24"/>
          <w:szCs w:val="24"/>
        </w:rPr>
        <w:tab/>
      </w:r>
      <w:r>
        <w:rPr>
          <w:rFonts w:ascii="Times New Roman" w:hint="eastAsia"/>
          <w:b/>
          <w:spacing w:val="20"/>
          <w:sz w:val="24"/>
          <w:szCs w:val="24"/>
          <w:u w:val="single"/>
        </w:rPr>
        <w:t>质押合同</w:t>
      </w:r>
      <w:r>
        <w:rPr>
          <w:rFonts w:ascii="Times New Roman" w:hint="eastAsia"/>
          <w:spacing w:val="20"/>
          <w:sz w:val="24"/>
          <w:szCs w:val="24"/>
        </w:rPr>
        <w:t>项下的质押担保；以及</w:t>
      </w:r>
    </w:p>
    <w:p w14:paraId="1E9E8D71" w14:textId="77777777"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43A4F693" w14:textId="328D46AA" w:rsidR="00E6040E" w:rsidRDefault="00E6040E">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(4)</w:t>
      </w:r>
      <w:r>
        <w:rPr>
          <w:rFonts w:ascii="Times New Roman"/>
          <w:spacing w:val="20"/>
          <w:sz w:val="24"/>
          <w:szCs w:val="24"/>
        </w:rPr>
        <w:tab/>
      </w:r>
      <w:r w:rsidR="00C576BA">
        <w:rPr>
          <w:rFonts w:ascii="Times New Roman" w:hint="eastAsia"/>
          <w:spacing w:val="20"/>
          <w:sz w:val="24"/>
          <w:szCs w:val="24"/>
        </w:rPr>
        <w:t>【】</w:t>
      </w:r>
      <w:r>
        <w:rPr>
          <w:rFonts w:ascii="Times New Roman"/>
          <w:spacing w:val="20"/>
          <w:sz w:val="24"/>
          <w:szCs w:val="24"/>
        </w:rPr>
        <w:t>。</w:t>
      </w:r>
    </w:p>
    <w:p w14:paraId="2A944D08" w14:textId="77777777" w:rsidR="00AE52D8" w:rsidRPr="00EB3852" w:rsidRDefault="00AE52D8" w:rsidP="00EB3852">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rPr>
      </w:pPr>
    </w:p>
    <w:p w14:paraId="165BE767" w14:textId="1B69CBD4" w:rsidR="00AE52D8" w:rsidRDefault="00AE52D8" w:rsidP="00EB3852">
      <w:pPr>
        <w:keepNext/>
        <w:widowControl/>
        <w:numPr>
          <w:ilvl w:val="0"/>
          <w:numId w:val="45"/>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反洗钱和反恐怖融资</w:t>
      </w:r>
    </w:p>
    <w:p w14:paraId="5EC9166F" w14:textId="77777777" w:rsidR="00AE52D8" w:rsidRPr="00245E0F" w:rsidRDefault="00AE52D8" w:rsidP="00AE52D8">
      <w:pPr>
        <w:widowControl/>
        <w:spacing w:line="360" w:lineRule="exact"/>
        <w:ind w:leftChars="450" w:left="1530"/>
        <w:jc w:val="both"/>
        <w:rPr>
          <w:rFonts w:ascii="Times New Roman" w:hAnsi="宋体"/>
          <w:spacing w:val="20"/>
          <w:sz w:val="24"/>
          <w:szCs w:val="24"/>
          <w:lang w:val="en-GB"/>
        </w:rPr>
      </w:pPr>
    </w:p>
    <w:p w14:paraId="636E8D1E" w14:textId="44BD5337" w:rsidR="00AE52D8" w:rsidRDefault="00AE52D8" w:rsidP="00AE52D8">
      <w:pPr>
        <w:widowControl/>
        <w:numPr>
          <w:ilvl w:val="0"/>
          <w:numId w:val="101"/>
        </w:numPr>
        <w:tabs>
          <w:tab w:val="left" w:pos="2210"/>
        </w:tabs>
        <w:spacing w:line="360" w:lineRule="exact"/>
        <w:ind w:left="2210" w:hanging="680"/>
        <w:jc w:val="both"/>
        <w:rPr>
          <w:rFonts w:ascii="Times New Roman" w:hAnsi="宋体"/>
          <w:spacing w:val="20"/>
          <w:sz w:val="24"/>
          <w:szCs w:val="24"/>
        </w:rPr>
      </w:pPr>
      <w:bookmarkStart w:id="375" w:name="_Hlk77065429"/>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应</w:t>
      </w:r>
      <w:r>
        <w:rPr>
          <w:rFonts w:ascii="Times New Roman" w:hAnsi="宋体" w:hint="eastAsia"/>
          <w:spacing w:val="20"/>
          <w:sz w:val="24"/>
          <w:szCs w:val="24"/>
        </w:rPr>
        <w:t>当并确保</w:t>
      </w:r>
      <w:r w:rsidRPr="002D3CD0">
        <w:rPr>
          <w:rFonts w:ascii="Times New Roman" w:hAnsi="宋体" w:hint="eastAsia"/>
          <w:b/>
          <w:spacing w:val="20"/>
          <w:sz w:val="24"/>
          <w:szCs w:val="24"/>
          <w:u w:val="single"/>
        </w:rPr>
        <w:t>担保人</w:t>
      </w:r>
      <w:r w:rsidRPr="00625FA1">
        <w:rPr>
          <w:rFonts w:ascii="Times New Roman" w:hAnsi="宋体" w:hint="eastAsia"/>
          <w:spacing w:val="20"/>
          <w:sz w:val="24"/>
          <w:szCs w:val="24"/>
        </w:rPr>
        <w:t>遵守国家反洗钱、反恐怖融资、制裁或反制裁、反腐败相关法律法规和监管规定，不组织、不参与洗钱、制裁和恐怖融资、</w:t>
      </w:r>
      <w:proofErr w:type="gramStart"/>
      <w:r w:rsidRPr="00625FA1">
        <w:rPr>
          <w:rFonts w:ascii="Times New Roman" w:hAnsi="宋体" w:hint="eastAsia"/>
          <w:spacing w:val="20"/>
          <w:sz w:val="24"/>
          <w:szCs w:val="24"/>
        </w:rPr>
        <w:t>涉腐败</w:t>
      </w:r>
      <w:proofErr w:type="gramEnd"/>
      <w:r w:rsidRPr="00625FA1">
        <w:rPr>
          <w:rFonts w:ascii="Times New Roman" w:hAnsi="宋体" w:hint="eastAsia"/>
          <w:spacing w:val="20"/>
          <w:sz w:val="24"/>
          <w:szCs w:val="24"/>
        </w:rPr>
        <w:t>等违法犯罪活动或为上述违法犯罪活动提供任何形式的便利或协助，并按照</w:t>
      </w:r>
      <w:r w:rsidRPr="002D3CD0">
        <w:rPr>
          <w:rFonts w:ascii="Times New Roman" w:hAnsi="宋体" w:hint="eastAsia"/>
          <w:b/>
          <w:spacing w:val="20"/>
          <w:sz w:val="24"/>
          <w:szCs w:val="24"/>
          <w:u w:val="single"/>
        </w:rPr>
        <w:t>贷款人</w:t>
      </w:r>
      <w:r w:rsidRPr="00625FA1">
        <w:rPr>
          <w:rFonts w:ascii="Times New Roman" w:hAnsi="宋体" w:hint="eastAsia"/>
          <w:spacing w:val="20"/>
          <w:sz w:val="24"/>
          <w:szCs w:val="24"/>
        </w:rPr>
        <w:t>要求配合</w:t>
      </w:r>
      <w:r w:rsidRPr="00625FA1">
        <w:rPr>
          <w:rFonts w:ascii="Times New Roman" w:hAnsi="宋体" w:hint="eastAsia"/>
          <w:b/>
          <w:spacing w:val="20"/>
          <w:sz w:val="24"/>
          <w:szCs w:val="24"/>
          <w:u w:val="single"/>
        </w:rPr>
        <w:t>贷款人</w:t>
      </w:r>
      <w:r w:rsidRPr="00625FA1">
        <w:rPr>
          <w:rFonts w:ascii="Times New Roman" w:hAnsi="宋体" w:hint="eastAsia"/>
          <w:spacing w:val="20"/>
          <w:sz w:val="24"/>
          <w:szCs w:val="24"/>
        </w:rPr>
        <w:t>做好反洗钱、反恐怖融资、制裁或反制裁、反腐败的相关工作</w:t>
      </w:r>
      <w:bookmarkEnd w:id="375"/>
      <w:r>
        <w:rPr>
          <w:rFonts w:ascii="Times New Roman" w:hAnsi="宋体" w:hint="eastAsia"/>
          <w:spacing w:val="20"/>
          <w:sz w:val="24"/>
          <w:szCs w:val="24"/>
        </w:rPr>
        <w:t>；</w:t>
      </w:r>
    </w:p>
    <w:p w14:paraId="2328AE36" w14:textId="77777777" w:rsidR="00AE52D8" w:rsidRPr="00625FA1" w:rsidRDefault="00AE52D8" w:rsidP="00AE52D8">
      <w:pPr>
        <w:widowControl/>
        <w:tabs>
          <w:tab w:val="left" w:pos="2210"/>
        </w:tabs>
        <w:spacing w:line="360" w:lineRule="exact"/>
        <w:ind w:left="2210"/>
        <w:jc w:val="both"/>
        <w:rPr>
          <w:rFonts w:ascii="Times New Roman" w:hAnsi="宋体"/>
          <w:spacing w:val="20"/>
          <w:sz w:val="24"/>
          <w:szCs w:val="24"/>
        </w:rPr>
      </w:pPr>
    </w:p>
    <w:p w14:paraId="6AB02030" w14:textId="176EE886" w:rsidR="00AE52D8" w:rsidRDefault="00AE52D8" w:rsidP="00AE52D8">
      <w:pPr>
        <w:widowControl/>
        <w:numPr>
          <w:ilvl w:val="0"/>
          <w:numId w:val="101"/>
        </w:numPr>
        <w:tabs>
          <w:tab w:val="left" w:pos="2210"/>
        </w:tabs>
        <w:spacing w:line="360" w:lineRule="exact"/>
        <w:ind w:left="2210" w:hanging="68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Pr="00625FA1">
        <w:rPr>
          <w:rFonts w:ascii="Times New Roman" w:hAnsi="宋体" w:hint="eastAsia"/>
          <w:spacing w:val="20"/>
          <w:sz w:val="24"/>
          <w:szCs w:val="24"/>
        </w:rPr>
        <w:t>应</w:t>
      </w:r>
      <w:r>
        <w:rPr>
          <w:rFonts w:ascii="Times New Roman" w:hAnsi="宋体" w:hint="eastAsia"/>
          <w:spacing w:val="20"/>
          <w:sz w:val="24"/>
          <w:szCs w:val="24"/>
        </w:rPr>
        <w:t>当</w:t>
      </w:r>
      <w:r w:rsidR="000E286D">
        <w:rPr>
          <w:rFonts w:ascii="Times New Roman" w:hAnsi="宋体" w:hint="eastAsia"/>
          <w:spacing w:val="20"/>
          <w:sz w:val="24"/>
          <w:szCs w:val="24"/>
        </w:rPr>
        <w:t>并确保</w:t>
      </w:r>
      <w:r w:rsidR="000E286D" w:rsidRPr="002D3CD0">
        <w:rPr>
          <w:rFonts w:ascii="Times New Roman" w:hAnsi="宋体" w:hint="eastAsia"/>
          <w:b/>
          <w:spacing w:val="20"/>
          <w:sz w:val="24"/>
          <w:szCs w:val="24"/>
          <w:u w:val="single"/>
        </w:rPr>
        <w:t>担保人</w:t>
      </w:r>
      <w:r w:rsidRPr="00625FA1">
        <w:rPr>
          <w:rFonts w:ascii="Times New Roman" w:hAnsi="宋体" w:hint="eastAsia"/>
          <w:spacing w:val="20"/>
          <w:sz w:val="24"/>
          <w:szCs w:val="24"/>
        </w:rPr>
        <w:t>按照</w:t>
      </w:r>
      <w:r w:rsidRPr="002D3CD0">
        <w:rPr>
          <w:rFonts w:ascii="Times New Roman" w:hAnsi="宋体" w:hint="eastAsia"/>
          <w:b/>
          <w:spacing w:val="20"/>
          <w:sz w:val="24"/>
          <w:szCs w:val="24"/>
          <w:u w:val="single"/>
        </w:rPr>
        <w:t>贷款人</w:t>
      </w:r>
      <w:r w:rsidRPr="00625FA1">
        <w:rPr>
          <w:rFonts w:ascii="Times New Roman" w:hAnsi="宋体" w:hint="eastAsia"/>
          <w:spacing w:val="20"/>
          <w:sz w:val="24"/>
          <w:szCs w:val="24"/>
        </w:rPr>
        <w:t>要求配合</w:t>
      </w:r>
      <w:r w:rsidRPr="002D3CD0">
        <w:rPr>
          <w:rFonts w:ascii="Times New Roman" w:hAnsi="宋体" w:hint="eastAsia"/>
          <w:b/>
          <w:spacing w:val="20"/>
          <w:sz w:val="24"/>
          <w:szCs w:val="24"/>
          <w:u w:val="single"/>
        </w:rPr>
        <w:t>贷款人</w:t>
      </w:r>
      <w:r w:rsidRPr="00625FA1">
        <w:rPr>
          <w:rFonts w:ascii="Times New Roman" w:hAnsi="宋体" w:hint="eastAsia"/>
          <w:spacing w:val="20"/>
          <w:sz w:val="24"/>
          <w:szCs w:val="24"/>
        </w:rPr>
        <w:t>开展客户身份识别和尽职调查工作，</w:t>
      </w:r>
      <w:r>
        <w:rPr>
          <w:rFonts w:ascii="Times New Roman" w:hAnsi="宋体" w:hint="eastAsia"/>
          <w:spacing w:val="20"/>
          <w:sz w:val="24"/>
          <w:szCs w:val="24"/>
        </w:rPr>
        <w:t>并</w:t>
      </w:r>
      <w:r w:rsidRPr="00625FA1">
        <w:rPr>
          <w:rFonts w:ascii="Times New Roman" w:hAnsi="宋体" w:hint="eastAsia"/>
          <w:spacing w:val="20"/>
          <w:sz w:val="24"/>
          <w:szCs w:val="24"/>
        </w:rPr>
        <w:t>提供和更新</w:t>
      </w:r>
      <w:r w:rsidRPr="002D3CD0">
        <w:rPr>
          <w:rFonts w:ascii="Times New Roman" w:hAnsi="宋体" w:hint="eastAsia"/>
          <w:b/>
          <w:spacing w:val="20"/>
          <w:sz w:val="24"/>
          <w:szCs w:val="24"/>
          <w:u w:val="single"/>
        </w:rPr>
        <w:t>借款人</w:t>
      </w:r>
      <w:r w:rsidR="000E286D" w:rsidRPr="00204BF2">
        <w:rPr>
          <w:rFonts w:ascii="Times New Roman" w:hAnsi="宋体" w:hint="eastAsia"/>
          <w:spacing w:val="20"/>
          <w:sz w:val="24"/>
          <w:szCs w:val="24"/>
        </w:rPr>
        <w:t>、</w:t>
      </w:r>
      <w:r w:rsidR="000E286D">
        <w:rPr>
          <w:rFonts w:ascii="Times New Roman" w:hAnsi="宋体" w:hint="eastAsia"/>
          <w:b/>
          <w:spacing w:val="20"/>
          <w:sz w:val="24"/>
          <w:szCs w:val="24"/>
          <w:u w:val="single"/>
        </w:rPr>
        <w:t>担保人</w:t>
      </w:r>
      <w:r w:rsidRPr="00625FA1">
        <w:rPr>
          <w:rFonts w:ascii="Times New Roman" w:hAnsi="宋体" w:hint="eastAsia"/>
          <w:spacing w:val="20"/>
          <w:sz w:val="24"/>
          <w:szCs w:val="24"/>
        </w:rPr>
        <w:t>及其受益所有人信息，具体包括但不限于：</w:t>
      </w:r>
    </w:p>
    <w:p w14:paraId="01CFB1B9" w14:textId="77777777" w:rsidR="00AE52D8" w:rsidRDefault="00AE52D8" w:rsidP="00AE52D8">
      <w:pPr>
        <w:pStyle w:val="af4"/>
        <w:ind w:firstLine="560"/>
        <w:rPr>
          <w:rFonts w:ascii="Times New Roman" w:hAnsi="宋体"/>
          <w:spacing w:val="20"/>
          <w:sz w:val="24"/>
          <w:szCs w:val="24"/>
        </w:rPr>
      </w:pPr>
    </w:p>
    <w:p w14:paraId="17E1C958" w14:textId="5BBDE4BA" w:rsidR="00AE52D8" w:rsidRDefault="00AE52D8" w:rsidP="00646B35">
      <w:pPr>
        <w:widowControl/>
        <w:numPr>
          <w:ilvl w:val="0"/>
          <w:numId w:val="123"/>
        </w:numPr>
        <w:tabs>
          <w:tab w:val="left" w:pos="2890"/>
        </w:tabs>
        <w:spacing w:line="360" w:lineRule="exact"/>
        <w:ind w:leftChars="650" w:left="2890" w:hangingChars="242" w:hanging="68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000E286D" w:rsidRPr="00204BF2">
        <w:rPr>
          <w:rFonts w:ascii="Times New Roman" w:hAnsi="宋体" w:hint="eastAsia"/>
          <w:spacing w:val="20"/>
          <w:sz w:val="24"/>
          <w:szCs w:val="24"/>
        </w:rPr>
        <w:t>和</w:t>
      </w:r>
      <w:r w:rsidR="000E286D">
        <w:rPr>
          <w:rFonts w:ascii="Times New Roman" w:hAnsi="宋体" w:hint="eastAsia"/>
          <w:b/>
          <w:spacing w:val="20"/>
          <w:sz w:val="24"/>
          <w:szCs w:val="24"/>
          <w:u w:val="single"/>
        </w:rPr>
        <w:t>担保人</w:t>
      </w:r>
      <w:r w:rsidRPr="00625FA1">
        <w:rPr>
          <w:rFonts w:ascii="Times New Roman" w:hAnsi="宋体" w:hint="eastAsia"/>
          <w:spacing w:val="20"/>
          <w:sz w:val="24"/>
          <w:szCs w:val="24"/>
        </w:rPr>
        <w:t>股权或控制权的相关信息，包括但不限于：注册证书、存续证明文件、合伙协议、信托协议、备忘录、公司章程、法定代表人相关资料、实际控制人相关资料以及其他可以验证客户身份的文件；</w:t>
      </w:r>
    </w:p>
    <w:p w14:paraId="4BF60538" w14:textId="77777777" w:rsidR="00AE52D8" w:rsidRPr="00625FA1" w:rsidRDefault="00AE52D8" w:rsidP="00AE52D8">
      <w:pPr>
        <w:widowControl/>
        <w:tabs>
          <w:tab w:val="left" w:pos="2890"/>
        </w:tabs>
        <w:spacing w:line="360" w:lineRule="exact"/>
        <w:ind w:left="2888"/>
        <w:jc w:val="both"/>
        <w:rPr>
          <w:rFonts w:ascii="Times New Roman" w:hAnsi="宋体"/>
          <w:spacing w:val="20"/>
          <w:sz w:val="24"/>
          <w:szCs w:val="24"/>
        </w:rPr>
      </w:pPr>
      <w:r w:rsidRPr="00625FA1">
        <w:rPr>
          <w:rFonts w:ascii="Times New Roman" w:hAnsi="宋体"/>
          <w:spacing w:val="20"/>
          <w:sz w:val="24"/>
          <w:szCs w:val="24"/>
        </w:rPr>
        <w:t xml:space="preserve"> </w:t>
      </w:r>
    </w:p>
    <w:p w14:paraId="3833146E" w14:textId="188BEB9E" w:rsidR="00AE52D8" w:rsidRDefault="00AE52D8" w:rsidP="00646B35">
      <w:pPr>
        <w:widowControl/>
        <w:numPr>
          <w:ilvl w:val="0"/>
          <w:numId w:val="123"/>
        </w:numPr>
        <w:tabs>
          <w:tab w:val="left" w:pos="2890"/>
        </w:tabs>
        <w:spacing w:line="360" w:lineRule="exact"/>
        <w:ind w:leftChars="650" w:left="2890" w:hangingChars="242" w:hanging="68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00831B4D" w:rsidRPr="00204BF2">
        <w:rPr>
          <w:rFonts w:ascii="Times New Roman" w:hAnsi="宋体" w:hint="eastAsia"/>
          <w:spacing w:val="20"/>
          <w:sz w:val="24"/>
          <w:szCs w:val="24"/>
        </w:rPr>
        <w:t>和</w:t>
      </w:r>
      <w:r w:rsidR="00831B4D">
        <w:rPr>
          <w:rFonts w:ascii="Times New Roman" w:hAnsi="宋体" w:hint="eastAsia"/>
          <w:b/>
          <w:spacing w:val="20"/>
          <w:sz w:val="24"/>
          <w:szCs w:val="24"/>
          <w:u w:val="single"/>
        </w:rPr>
        <w:t>担保人</w:t>
      </w:r>
      <w:r w:rsidRPr="00625FA1">
        <w:rPr>
          <w:rFonts w:ascii="Times New Roman" w:hAnsi="宋体" w:hint="eastAsia"/>
          <w:spacing w:val="20"/>
          <w:sz w:val="24"/>
          <w:szCs w:val="24"/>
        </w:rPr>
        <w:t>高管人员的相关信息，包括但不限于：董事会、高级管理层和股东名单、各股东持股数量以及持股类型（包含相关的投票权类型）等；</w:t>
      </w:r>
      <w:r>
        <w:rPr>
          <w:rFonts w:ascii="Times New Roman" w:hAnsi="宋体"/>
          <w:spacing w:val="20"/>
          <w:sz w:val="24"/>
          <w:szCs w:val="24"/>
        </w:rPr>
        <w:t xml:space="preserve"> </w:t>
      </w:r>
    </w:p>
    <w:p w14:paraId="1AA386B2" w14:textId="77777777" w:rsidR="00AE52D8" w:rsidRDefault="00AE52D8" w:rsidP="00AE52D8">
      <w:pPr>
        <w:pStyle w:val="af4"/>
        <w:ind w:firstLine="560"/>
        <w:rPr>
          <w:rFonts w:ascii="Times New Roman" w:hAnsi="宋体"/>
          <w:spacing w:val="20"/>
          <w:sz w:val="24"/>
          <w:szCs w:val="24"/>
        </w:rPr>
      </w:pPr>
    </w:p>
    <w:p w14:paraId="0E732020" w14:textId="78C57772" w:rsidR="00AE52D8" w:rsidRDefault="00AE52D8" w:rsidP="00646B35">
      <w:pPr>
        <w:widowControl/>
        <w:numPr>
          <w:ilvl w:val="0"/>
          <w:numId w:val="123"/>
        </w:numPr>
        <w:tabs>
          <w:tab w:val="left" w:pos="2890"/>
        </w:tabs>
        <w:spacing w:line="360" w:lineRule="exact"/>
        <w:ind w:leftChars="650" w:left="2890" w:hangingChars="242" w:hanging="680"/>
        <w:jc w:val="both"/>
        <w:rPr>
          <w:rFonts w:ascii="Times New Roman" w:hAnsi="宋体"/>
          <w:spacing w:val="20"/>
          <w:sz w:val="24"/>
          <w:szCs w:val="24"/>
        </w:rPr>
      </w:pPr>
      <w:r w:rsidRPr="002D3CD0">
        <w:rPr>
          <w:rFonts w:ascii="Times New Roman" w:hAnsi="宋体"/>
          <w:b/>
          <w:spacing w:val="20"/>
          <w:sz w:val="24"/>
          <w:szCs w:val="24"/>
          <w:u w:val="single"/>
        </w:rPr>
        <w:t>借款人</w:t>
      </w:r>
      <w:r w:rsidR="00831B4D" w:rsidRPr="00204BF2">
        <w:rPr>
          <w:rFonts w:ascii="Times New Roman" w:hAnsi="宋体" w:hint="eastAsia"/>
          <w:spacing w:val="20"/>
          <w:sz w:val="24"/>
          <w:szCs w:val="24"/>
        </w:rPr>
        <w:t>和</w:t>
      </w:r>
      <w:r w:rsidR="00831B4D">
        <w:rPr>
          <w:rFonts w:ascii="Times New Roman" w:hAnsi="宋体" w:hint="eastAsia"/>
          <w:b/>
          <w:spacing w:val="20"/>
          <w:sz w:val="24"/>
          <w:szCs w:val="24"/>
          <w:u w:val="single"/>
        </w:rPr>
        <w:t>担保人</w:t>
      </w:r>
      <w:r w:rsidRPr="00625FA1">
        <w:rPr>
          <w:rFonts w:ascii="Times New Roman" w:hAnsi="宋体"/>
          <w:spacing w:val="20"/>
          <w:sz w:val="24"/>
          <w:szCs w:val="24"/>
        </w:rPr>
        <w:t>主要经营和行业信息，包括但不限于：借款人所在行业、注册资本、经营范围、成立时间、经营状况、收入来源以及其他可以证明</w:t>
      </w:r>
      <w:r w:rsidRPr="002D3CD0">
        <w:rPr>
          <w:rFonts w:ascii="Times New Roman" w:hAnsi="宋体"/>
          <w:b/>
          <w:spacing w:val="20"/>
          <w:sz w:val="24"/>
          <w:szCs w:val="24"/>
          <w:u w:val="single"/>
        </w:rPr>
        <w:t>借款人</w:t>
      </w:r>
      <w:r w:rsidR="00831B4D" w:rsidRPr="00204BF2">
        <w:rPr>
          <w:rFonts w:ascii="Times New Roman" w:hAnsi="宋体" w:hint="eastAsia"/>
          <w:spacing w:val="20"/>
          <w:sz w:val="24"/>
          <w:szCs w:val="24"/>
        </w:rPr>
        <w:t>和</w:t>
      </w:r>
      <w:r w:rsidR="00831B4D">
        <w:rPr>
          <w:rFonts w:ascii="Times New Roman" w:hAnsi="宋体" w:hint="eastAsia"/>
          <w:b/>
          <w:spacing w:val="20"/>
          <w:sz w:val="24"/>
          <w:szCs w:val="24"/>
          <w:u w:val="single"/>
        </w:rPr>
        <w:t>担保人</w:t>
      </w:r>
      <w:r w:rsidRPr="00625FA1">
        <w:rPr>
          <w:rFonts w:ascii="Times New Roman" w:hAnsi="宋体"/>
          <w:spacing w:val="20"/>
          <w:sz w:val="24"/>
          <w:szCs w:val="24"/>
        </w:rPr>
        <w:t>经营情况的文件；</w:t>
      </w:r>
    </w:p>
    <w:p w14:paraId="71A42DB6" w14:textId="77777777" w:rsidR="00AE52D8" w:rsidRDefault="00AE52D8" w:rsidP="00AE52D8">
      <w:pPr>
        <w:pStyle w:val="af4"/>
        <w:ind w:firstLine="560"/>
        <w:rPr>
          <w:rFonts w:ascii="Times New Roman" w:hAnsi="宋体"/>
          <w:spacing w:val="20"/>
          <w:sz w:val="24"/>
          <w:szCs w:val="24"/>
        </w:rPr>
      </w:pPr>
    </w:p>
    <w:p w14:paraId="427A80E6" w14:textId="39CB265F" w:rsidR="00AE52D8" w:rsidRDefault="00AE52D8" w:rsidP="00646B35">
      <w:pPr>
        <w:widowControl/>
        <w:numPr>
          <w:ilvl w:val="0"/>
          <w:numId w:val="123"/>
        </w:numPr>
        <w:tabs>
          <w:tab w:val="left" w:pos="2890"/>
        </w:tabs>
        <w:spacing w:line="360" w:lineRule="exact"/>
        <w:ind w:leftChars="650" w:left="2890" w:hangingChars="242" w:hanging="68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Pr="00625FA1">
        <w:rPr>
          <w:rFonts w:ascii="Times New Roman" w:hAnsi="宋体" w:hint="eastAsia"/>
          <w:spacing w:val="20"/>
          <w:sz w:val="24"/>
          <w:szCs w:val="24"/>
        </w:rPr>
        <w:t>开展本次交易的背景信息，包括但不限于开展本合同项下交易的资金来源、去向、用途、实际受益人等</w:t>
      </w:r>
      <w:r w:rsidRPr="00625FA1">
        <w:rPr>
          <w:rFonts w:ascii="Times New Roman" w:hAnsi="宋体"/>
          <w:spacing w:val="20"/>
          <w:sz w:val="24"/>
          <w:szCs w:val="24"/>
        </w:rPr>
        <w:t>；</w:t>
      </w:r>
    </w:p>
    <w:p w14:paraId="70AFD30A" w14:textId="77777777" w:rsidR="00AE52D8" w:rsidRDefault="00AE52D8" w:rsidP="00AE52D8">
      <w:pPr>
        <w:pStyle w:val="af4"/>
        <w:ind w:firstLine="560"/>
        <w:rPr>
          <w:rFonts w:ascii="Times New Roman" w:hAnsi="宋体"/>
          <w:spacing w:val="20"/>
          <w:sz w:val="24"/>
          <w:szCs w:val="24"/>
        </w:rPr>
      </w:pPr>
    </w:p>
    <w:p w14:paraId="24401E85" w14:textId="48186054" w:rsidR="00AE52D8" w:rsidRDefault="00AE52D8" w:rsidP="00646B35">
      <w:pPr>
        <w:widowControl/>
        <w:numPr>
          <w:ilvl w:val="0"/>
          <w:numId w:val="123"/>
        </w:numPr>
        <w:tabs>
          <w:tab w:val="left" w:pos="2890"/>
        </w:tabs>
        <w:spacing w:line="360" w:lineRule="exact"/>
        <w:ind w:leftChars="650" w:left="2890" w:hangingChars="242" w:hanging="680"/>
        <w:jc w:val="both"/>
        <w:rPr>
          <w:rFonts w:ascii="Times New Roman" w:hAnsi="宋体"/>
          <w:spacing w:val="20"/>
          <w:sz w:val="24"/>
          <w:szCs w:val="24"/>
        </w:rPr>
      </w:pPr>
      <w:r w:rsidRPr="002D3CD0">
        <w:rPr>
          <w:rFonts w:ascii="Times New Roman" w:hAnsi="宋体" w:hint="eastAsia"/>
          <w:b/>
          <w:spacing w:val="20"/>
          <w:sz w:val="24"/>
          <w:szCs w:val="24"/>
          <w:u w:val="single"/>
        </w:rPr>
        <w:t>借款人</w:t>
      </w:r>
      <w:r w:rsidR="00831B4D" w:rsidRPr="00204BF2">
        <w:rPr>
          <w:rFonts w:ascii="Times New Roman" w:hAnsi="宋体" w:hint="eastAsia"/>
          <w:spacing w:val="20"/>
          <w:sz w:val="24"/>
          <w:szCs w:val="24"/>
        </w:rPr>
        <w:t>和</w:t>
      </w:r>
      <w:r w:rsidR="00831B4D">
        <w:rPr>
          <w:rFonts w:ascii="Times New Roman" w:hAnsi="宋体" w:hint="eastAsia"/>
          <w:b/>
          <w:spacing w:val="20"/>
          <w:sz w:val="24"/>
          <w:szCs w:val="24"/>
          <w:u w:val="single"/>
        </w:rPr>
        <w:t>担保人</w:t>
      </w:r>
      <w:r w:rsidRPr="00625FA1">
        <w:rPr>
          <w:rFonts w:ascii="Times New Roman" w:hAnsi="宋体" w:hint="eastAsia"/>
          <w:spacing w:val="20"/>
          <w:sz w:val="24"/>
          <w:szCs w:val="24"/>
        </w:rPr>
        <w:t>的受益所有人发生变更或者受益所有人的申报信息发生变更，</w:t>
      </w:r>
      <w:r w:rsidRPr="002D3CD0">
        <w:rPr>
          <w:rFonts w:ascii="Times New Roman" w:hAnsi="宋体" w:hint="eastAsia"/>
          <w:b/>
          <w:spacing w:val="20"/>
          <w:sz w:val="24"/>
          <w:szCs w:val="24"/>
          <w:u w:val="single"/>
        </w:rPr>
        <w:t>借款人</w:t>
      </w:r>
      <w:r w:rsidRPr="00625FA1">
        <w:rPr>
          <w:rFonts w:ascii="Times New Roman" w:hAnsi="宋体" w:hint="eastAsia"/>
          <w:spacing w:val="20"/>
          <w:sz w:val="24"/>
          <w:szCs w:val="24"/>
        </w:rPr>
        <w:t>应在发生相应变更之日起</w:t>
      </w:r>
      <w:r w:rsidR="00091859">
        <w:rPr>
          <w:rFonts w:ascii="Times New Roman" w:hAnsi="宋体" w:hint="eastAsia"/>
          <w:spacing w:val="20"/>
          <w:sz w:val="24"/>
          <w:szCs w:val="24"/>
        </w:rPr>
        <w:t>【】</w:t>
      </w:r>
      <w:proofErr w:type="gramStart"/>
      <w:r w:rsidRPr="00625FA1">
        <w:rPr>
          <w:rFonts w:ascii="Times New Roman" w:hAnsi="宋体" w:hint="eastAsia"/>
          <w:spacing w:val="20"/>
          <w:sz w:val="24"/>
          <w:szCs w:val="24"/>
        </w:rPr>
        <w:t>个</w:t>
      </w:r>
      <w:proofErr w:type="gramEnd"/>
      <w:r w:rsidRPr="002D3CD0">
        <w:rPr>
          <w:rFonts w:ascii="Times New Roman" w:hAnsi="宋体" w:hint="eastAsia"/>
          <w:b/>
          <w:spacing w:val="20"/>
          <w:sz w:val="24"/>
          <w:szCs w:val="24"/>
          <w:u w:val="single"/>
        </w:rPr>
        <w:t>营业日</w:t>
      </w:r>
      <w:r w:rsidRPr="00625FA1">
        <w:rPr>
          <w:rFonts w:ascii="Times New Roman" w:hAnsi="宋体" w:hint="eastAsia"/>
          <w:spacing w:val="20"/>
          <w:sz w:val="24"/>
          <w:szCs w:val="24"/>
        </w:rPr>
        <w:t>内告知</w:t>
      </w:r>
      <w:r w:rsidRPr="002D3CD0">
        <w:rPr>
          <w:rFonts w:ascii="Times New Roman" w:hAnsi="宋体" w:hint="eastAsia"/>
          <w:b/>
          <w:spacing w:val="20"/>
          <w:sz w:val="24"/>
          <w:szCs w:val="24"/>
          <w:u w:val="single"/>
        </w:rPr>
        <w:t>贷款人</w:t>
      </w:r>
      <w:r w:rsidRPr="00625FA1">
        <w:rPr>
          <w:rFonts w:ascii="Times New Roman" w:hAnsi="宋体" w:hint="eastAsia"/>
          <w:spacing w:val="20"/>
          <w:sz w:val="24"/>
          <w:szCs w:val="24"/>
        </w:rPr>
        <w:t>；</w:t>
      </w:r>
      <w:r>
        <w:rPr>
          <w:rFonts w:ascii="Times New Roman" w:hAnsi="宋体" w:hint="eastAsia"/>
          <w:spacing w:val="20"/>
          <w:sz w:val="24"/>
          <w:szCs w:val="24"/>
        </w:rPr>
        <w:t>以及</w:t>
      </w:r>
    </w:p>
    <w:p w14:paraId="4ADF9FC5" w14:textId="77777777" w:rsidR="00AE52D8" w:rsidRPr="00625FA1" w:rsidRDefault="00AE52D8" w:rsidP="00AE52D8">
      <w:pPr>
        <w:widowControl/>
        <w:tabs>
          <w:tab w:val="left" w:pos="2890"/>
        </w:tabs>
        <w:spacing w:line="360" w:lineRule="exact"/>
        <w:ind w:left="2888"/>
        <w:jc w:val="both"/>
        <w:rPr>
          <w:rFonts w:ascii="Times New Roman" w:hAnsi="宋体"/>
          <w:spacing w:val="20"/>
          <w:sz w:val="24"/>
          <w:szCs w:val="24"/>
        </w:rPr>
      </w:pPr>
    </w:p>
    <w:p w14:paraId="00011F0A" w14:textId="77777777" w:rsidR="00AE52D8" w:rsidRDefault="00AE52D8" w:rsidP="00646B35">
      <w:pPr>
        <w:widowControl/>
        <w:numPr>
          <w:ilvl w:val="0"/>
          <w:numId w:val="123"/>
        </w:numPr>
        <w:tabs>
          <w:tab w:val="left" w:pos="2890"/>
        </w:tabs>
        <w:spacing w:line="360" w:lineRule="exact"/>
        <w:ind w:leftChars="650" w:left="2888" w:hangingChars="242" w:hanging="678"/>
        <w:jc w:val="both"/>
        <w:rPr>
          <w:rFonts w:ascii="Times New Roman" w:hAnsi="宋体"/>
          <w:spacing w:val="20"/>
          <w:sz w:val="24"/>
          <w:szCs w:val="24"/>
        </w:rPr>
      </w:pPr>
      <w:bookmarkStart w:id="376" w:name="_Hlk77065012"/>
      <w:r w:rsidRPr="00625FA1">
        <w:rPr>
          <w:rFonts w:ascii="Times New Roman" w:hAnsi="宋体" w:hint="eastAsia"/>
          <w:spacing w:val="20"/>
          <w:sz w:val="24"/>
          <w:szCs w:val="24"/>
        </w:rPr>
        <w:t>为遵守反洗钱、反恐怖融资、制裁或反制裁、反腐败相关规定、评估相关风险，</w:t>
      </w:r>
      <w:r w:rsidRPr="002D3CD0">
        <w:rPr>
          <w:rFonts w:ascii="Times New Roman" w:hAnsi="宋体" w:hint="eastAsia"/>
          <w:b/>
          <w:spacing w:val="20"/>
          <w:sz w:val="24"/>
          <w:szCs w:val="24"/>
          <w:u w:val="single"/>
        </w:rPr>
        <w:t>贷款人</w:t>
      </w:r>
      <w:r w:rsidRPr="00625FA1">
        <w:rPr>
          <w:rFonts w:ascii="Times New Roman" w:hAnsi="宋体" w:hint="eastAsia"/>
          <w:spacing w:val="20"/>
          <w:sz w:val="24"/>
          <w:szCs w:val="24"/>
        </w:rPr>
        <w:t>合理要求</w:t>
      </w:r>
      <w:r w:rsidRPr="002D3CD0">
        <w:rPr>
          <w:rFonts w:ascii="Times New Roman" w:hAnsi="宋体" w:hint="eastAsia"/>
          <w:b/>
          <w:spacing w:val="20"/>
          <w:sz w:val="24"/>
          <w:szCs w:val="24"/>
          <w:u w:val="single"/>
        </w:rPr>
        <w:t>借款人</w:t>
      </w:r>
      <w:r w:rsidRPr="00625FA1">
        <w:rPr>
          <w:rFonts w:ascii="Times New Roman" w:hAnsi="宋体" w:hint="eastAsia"/>
          <w:spacing w:val="20"/>
          <w:sz w:val="24"/>
          <w:szCs w:val="24"/>
        </w:rPr>
        <w:t>提供的其他材料</w:t>
      </w:r>
      <w:bookmarkEnd w:id="376"/>
      <w:r>
        <w:rPr>
          <w:rFonts w:ascii="Times New Roman" w:hAnsi="宋体" w:hint="eastAsia"/>
          <w:spacing w:val="20"/>
          <w:sz w:val="24"/>
          <w:szCs w:val="24"/>
        </w:rPr>
        <w:t>；</w:t>
      </w:r>
    </w:p>
    <w:p w14:paraId="46106746" w14:textId="77777777" w:rsidR="00AE52D8" w:rsidRPr="00625FA1" w:rsidRDefault="00AE52D8" w:rsidP="00AE52D8">
      <w:pPr>
        <w:widowControl/>
        <w:tabs>
          <w:tab w:val="left" w:pos="2890"/>
        </w:tabs>
        <w:spacing w:line="360" w:lineRule="exact"/>
        <w:ind w:left="2888"/>
        <w:jc w:val="both"/>
        <w:rPr>
          <w:rFonts w:ascii="Times New Roman" w:hAnsi="宋体"/>
          <w:spacing w:val="20"/>
          <w:sz w:val="24"/>
          <w:szCs w:val="24"/>
        </w:rPr>
      </w:pPr>
    </w:p>
    <w:p w14:paraId="7E56BB73" w14:textId="73599517" w:rsidR="00AE52D8" w:rsidRPr="002D3CD0" w:rsidRDefault="00AE52D8" w:rsidP="00AE52D8">
      <w:pPr>
        <w:widowControl/>
        <w:numPr>
          <w:ilvl w:val="0"/>
          <w:numId w:val="101"/>
        </w:numPr>
        <w:tabs>
          <w:tab w:val="left" w:pos="2210"/>
        </w:tabs>
        <w:spacing w:line="360" w:lineRule="exact"/>
        <w:ind w:left="2210" w:hanging="680"/>
        <w:jc w:val="both"/>
        <w:rPr>
          <w:rFonts w:ascii="Times New Roman" w:hAnsi="宋体"/>
          <w:spacing w:val="20"/>
          <w:sz w:val="24"/>
          <w:szCs w:val="24"/>
        </w:rPr>
      </w:pPr>
      <w:bookmarkStart w:id="377" w:name="_Hlk77065023"/>
      <w:r>
        <w:rPr>
          <w:rFonts w:ascii="Times New Roman" w:hAnsi="宋体" w:hint="eastAsia"/>
          <w:spacing w:val="20"/>
          <w:sz w:val="24"/>
          <w:szCs w:val="24"/>
        </w:rPr>
        <w:t>确保</w:t>
      </w:r>
      <w:proofErr w:type="gramStart"/>
      <w:r w:rsidRPr="00625FA1">
        <w:rPr>
          <w:rFonts w:ascii="Times New Roman" w:hAnsi="宋体" w:hint="eastAsia"/>
          <w:spacing w:val="20"/>
          <w:sz w:val="24"/>
          <w:szCs w:val="24"/>
        </w:rPr>
        <w:t>其及其</w:t>
      </w:r>
      <w:proofErr w:type="gramEnd"/>
      <w:r w:rsidRPr="00625FA1">
        <w:rPr>
          <w:rFonts w:ascii="Times New Roman" w:hAnsi="宋体" w:hint="eastAsia"/>
          <w:spacing w:val="20"/>
          <w:sz w:val="24"/>
          <w:szCs w:val="24"/>
        </w:rPr>
        <w:t>控股或实际控制的企业、法定代表人、董事会成员、高级管理层、授权办理业务人员等未被列入联合国安理会发布的且得到</w:t>
      </w:r>
      <w:r w:rsidRPr="00754CAE">
        <w:rPr>
          <w:rFonts w:ascii="Times New Roman" w:hAnsi="宋体" w:hint="eastAsia"/>
          <w:spacing w:val="20"/>
          <w:sz w:val="24"/>
          <w:szCs w:val="24"/>
        </w:rPr>
        <w:t>国家</w:t>
      </w:r>
      <w:r w:rsidRPr="00625FA1">
        <w:rPr>
          <w:rFonts w:ascii="Times New Roman" w:hAnsi="宋体" w:hint="eastAsia"/>
          <w:spacing w:val="20"/>
          <w:sz w:val="24"/>
          <w:szCs w:val="24"/>
        </w:rPr>
        <w:t>承认的制裁决议名单，</w:t>
      </w:r>
      <w:r w:rsidRPr="00AE52D8">
        <w:rPr>
          <w:rFonts w:ascii="Times New Roman" w:eastAsia="等线" w:hAnsi="宋体" w:hint="eastAsia"/>
          <w:spacing w:val="20"/>
          <w:sz w:val="24"/>
          <w:szCs w:val="24"/>
        </w:rPr>
        <w:t>国家</w:t>
      </w:r>
      <w:r w:rsidRPr="00625FA1">
        <w:rPr>
          <w:rFonts w:ascii="Times New Roman" w:hAnsi="宋体" w:hint="eastAsia"/>
          <w:spacing w:val="20"/>
          <w:sz w:val="24"/>
          <w:szCs w:val="24"/>
        </w:rPr>
        <w:t>有权部门发布的恐怖活动组织及恐怖活动人员名单、制裁或反制裁名单，以及</w:t>
      </w:r>
      <w:r w:rsidRPr="00EB3852">
        <w:rPr>
          <w:rFonts w:ascii="Times New Roman" w:hAnsi="宋体" w:hint="eastAsia"/>
          <w:b/>
          <w:spacing w:val="20"/>
          <w:sz w:val="24"/>
          <w:szCs w:val="24"/>
          <w:u w:val="single"/>
        </w:rPr>
        <w:t>人民银行</w:t>
      </w:r>
      <w:r w:rsidRPr="00625FA1">
        <w:rPr>
          <w:rFonts w:ascii="Times New Roman" w:hAnsi="宋体" w:hint="eastAsia"/>
          <w:spacing w:val="20"/>
          <w:sz w:val="24"/>
          <w:szCs w:val="24"/>
        </w:rPr>
        <w:t>要求关注的其他反恐怖融资监控名单，</w:t>
      </w:r>
      <w:r>
        <w:rPr>
          <w:rFonts w:ascii="Times New Roman" w:hAnsi="宋体" w:hint="eastAsia"/>
          <w:spacing w:val="20"/>
          <w:sz w:val="24"/>
          <w:szCs w:val="24"/>
        </w:rPr>
        <w:t>并确保其交易</w:t>
      </w:r>
      <w:r w:rsidRPr="00625FA1">
        <w:rPr>
          <w:rFonts w:ascii="Times New Roman" w:hAnsi="宋体" w:hint="eastAsia"/>
          <w:spacing w:val="20"/>
          <w:sz w:val="24"/>
          <w:szCs w:val="24"/>
        </w:rPr>
        <w:t>不涉及违反有关业务所涉相关国家或地区反洗钱、反恐怖融资、制裁或反制裁、反腐败相关规定</w:t>
      </w:r>
      <w:bookmarkEnd w:id="377"/>
      <w:r>
        <w:rPr>
          <w:rFonts w:ascii="Times New Roman" w:hAnsi="宋体" w:hint="eastAsia"/>
          <w:spacing w:val="20"/>
          <w:sz w:val="24"/>
          <w:szCs w:val="24"/>
        </w:rPr>
        <w:t>。</w:t>
      </w:r>
    </w:p>
    <w:p w14:paraId="60621C5E" w14:textId="77777777" w:rsidR="00AE52D8" w:rsidRDefault="00AE52D8" w:rsidP="00AE52D8">
      <w:pPr>
        <w:widowControl/>
        <w:spacing w:line="360" w:lineRule="exact"/>
        <w:ind w:leftChars="450" w:left="1530"/>
        <w:jc w:val="both"/>
        <w:rPr>
          <w:rFonts w:ascii="Times New Roman"/>
          <w:spacing w:val="20"/>
          <w:sz w:val="24"/>
          <w:szCs w:val="24"/>
          <w:lang w:val="en-GB"/>
        </w:rPr>
      </w:pPr>
    </w:p>
    <w:p w14:paraId="2EE72A13" w14:textId="69D67280" w:rsidR="00AE52D8" w:rsidRPr="00245E0F" w:rsidRDefault="00AE52D8" w:rsidP="00EB3852">
      <w:pPr>
        <w:keepNext/>
        <w:widowControl/>
        <w:numPr>
          <w:ilvl w:val="0"/>
          <w:numId w:val="45"/>
        </w:numPr>
        <w:tabs>
          <w:tab w:val="clear" w:pos="1845"/>
          <w:tab w:val="left" w:pos="1530"/>
        </w:tabs>
        <w:spacing w:line="360" w:lineRule="exact"/>
        <w:ind w:left="1531" w:hanging="680"/>
        <w:jc w:val="both"/>
        <w:rPr>
          <w:rFonts w:ascii="Times New Roman" w:hAnsi="宋体"/>
          <w:b/>
          <w:spacing w:val="20"/>
          <w:sz w:val="24"/>
          <w:szCs w:val="24"/>
          <w:lang w:val="en-GB"/>
        </w:rPr>
      </w:pPr>
      <w:r>
        <w:rPr>
          <w:rFonts w:ascii="Times New Roman" w:hAnsi="宋体" w:hint="eastAsia"/>
          <w:b/>
          <w:spacing w:val="20"/>
          <w:sz w:val="24"/>
          <w:szCs w:val="24"/>
          <w:lang w:val="en-GB"/>
        </w:rPr>
        <w:t>环境、社会和</w:t>
      </w:r>
      <w:r w:rsidRPr="00245E0F">
        <w:rPr>
          <w:rFonts w:ascii="Times New Roman" w:hAnsi="宋体" w:hint="eastAsia"/>
          <w:b/>
          <w:spacing w:val="20"/>
          <w:sz w:val="24"/>
          <w:szCs w:val="24"/>
          <w:lang w:val="en-GB"/>
        </w:rPr>
        <w:t>治理</w:t>
      </w:r>
    </w:p>
    <w:p w14:paraId="7545F244" w14:textId="77777777" w:rsidR="00AE52D8" w:rsidRDefault="00AE52D8" w:rsidP="00AE52D8">
      <w:pPr>
        <w:widowControl/>
        <w:tabs>
          <w:tab w:val="left" w:pos="2210"/>
        </w:tabs>
        <w:autoSpaceDE/>
        <w:autoSpaceDN/>
        <w:adjustRightInd/>
        <w:spacing w:line="360" w:lineRule="exact"/>
        <w:ind w:leftChars="450" w:left="2210" w:hangingChars="242" w:hanging="680"/>
        <w:jc w:val="both"/>
        <w:textAlignment w:val="auto"/>
        <w:rPr>
          <w:rFonts w:ascii="Times New Roman"/>
          <w:b/>
          <w:spacing w:val="20"/>
          <w:sz w:val="24"/>
          <w:szCs w:val="24"/>
        </w:rPr>
      </w:pPr>
    </w:p>
    <w:p w14:paraId="176C12F7" w14:textId="77777777" w:rsidR="00AE52D8" w:rsidRDefault="00AE52D8" w:rsidP="00AE52D8">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(1)</w:t>
      </w:r>
      <w:r>
        <w:rPr>
          <w:rFonts w:ascii="Times New Roman"/>
          <w:spacing w:val="20"/>
          <w:sz w:val="24"/>
          <w:szCs w:val="24"/>
        </w:rPr>
        <w:tab/>
      </w:r>
      <w:r w:rsidRPr="002D3CD0">
        <w:rPr>
          <w:rFonts w:ascii="Times New Roman" w:hint="eastAsia"/>
          <w:b/>
          <w:spacing w:val="20"/>
          <w:sz w:val="24"/>
          <w:szCs w:val="24"/>
          <w:u w:val="single"/>
        </w:rPr>
        <w:t>借款人</w:t>
      </w:r>
      <w:r>
        <w:rPr>
          <w:rFonts w:ascii="Times New Roman" w:hint="eastAsia"/>
          <w:spacing w:val="20"/>
          <w:sz w:val="24"/>
          <w:szCs w:val="24"/>
        </w:rPr>
        <w:t>应当确保：</w:t>
      </w:r>
    </w:p>
    <w:p w14:paraId="282055BD" w14:textId="77777777" w:rsidR="00AE52D8" w:rsidRDefault="00AE52D8" w:rsidP="00AE52D8">
      <w:pPr>
        <w:widowControl/>
        <w:tabs>
          <w:tab w:val="left" w:pos="2210"/>
        </w:tabs>
        <w:autoSpaceDE/>
        <w:autoSpaceDN/>
        <w:adjustRightInd/>
        <w:spacing w:line="360" w:lineRule="exact"/>
        <w:ind w:leftChars="450" w:left="2111" w:hangingChars="242" w:hanging="581"/>
        <w:jc w:val="both"/>
        <w:textAlignment w:val="auto"/>
        <w:rPr>
          <w:rFonts w:hAnsi="宋体" w:cs="宋体"/>
          <w:color w:val="000000"/>
          <w:sz w:val="24"/>
          <w:szCs w:val="24"/>
        </w:rPr>
      </w:pPr>
    </w:p>
    <w:p w14:paraId="7B85FC7D" w14:textId="77777777" w:rsidR="00AE52D8" w:rsidRDefault="00AE52D8" w:rsidP="00646B35">
      <w:pPr>
        <w:widowControl/>
        <w:numPr>
          <w:ilvl w:val="0"/>
          <w:numId w:val="124"/>
        </w:numPr>
        <w:tabs>
          <w:tab w:val="left" w:pos="2890"/>
        </w:tabs>
        <w:spacing w:line="360" w:lineRule="exact"/>
        <w:ind w:leftChars="650" w:left="2888" w:hangingChars="242" w:hanging="678"/>
        <w:jc w:val="both"/>
        <w:rPr>
          <w:rFonts w:ascii="Times New Roman"/>
          <w:spacing w:val="20"/>
          <w:sz w:val="24"/>
          <w:szCs w:val="24"/>
        </w:rPr>
      </w:pPr>
      <w:r w:rsidRPr="003F1EB3">
        <w:rPr>
          <w:rFonts w:ascii="Times New Roman" w:hAnsi="宋体" w:hint="eastAsia"/>
          <w:spacing w:val="20"/>
          <w:sz w:val="24"/>
          <w:szCs w:val="24"/>
        </w:rPr>
        <w:t>所有与环境和社会风险有关的行为、表现合</w:t>
      </w:r>
      <w:proofErr w:type="gramStart"/>
      <w:r w:rsidRPr="003F1EB3">
        <w:rPr>
          <w:rFonts w:ascii="Times New Roman" w:hAnsi="宋体" w:hint="eastAsia"/>
          <w:spacing w:val="20"/>
          <w:sz w:val="24"/>
          <w:szCs w:val="24"/>
        </w:rPr>
        <w:t>规</w:t>
      </w:r>
      <w:proofErr w:type="gramEnd"/>
      <w:r>
        <w:rPr>
          <w:rFonts w:ascii="Times New Roman" w:hAnsi="宋体" w:hint="eastAsia"/>
          <w:spacing w:val="20"/>
          <w:sz w:val="24"/>
          <w:szCs w:val="24"/>
        </w:rPr>
        <w:t>；</w:t>
      </w:r>
    </w:p>
    <w:p w14:paraId="5E343687" w14:textId="77777777" w:rsidR="00AE52D8" w:rsidRDefault="00AE52D8" w:rsidP="00AE52D8">
      <w:pPr>
        <w:widowControl/>
        <w:tabs>
          <w:tab w:val="left" w:pos="2890"/>
        </w:tabs>
        <w:spacing w:line="360" w:lineRule="exact"/>
        <w:ind w:left="2890"/>
        <w:jc w:val="both"/>
        <w:rPr>
          <w:rFonts w:ascii="Times New Roman"/>
          <w:spacing w:val="20"/>
          <w:sz w:val="24"/>
          <w:szCs w:val="24"/>
        </w:rPr>
      </w:pPr>
    </w:p>
    <w:p w14:paraId="141CC145" w14:textId="77777777" w:rsidR="00AE52D8"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建立健全环境和社会风险内部管理制度，并详细规定了</w:t>
      </w:r>
      <w:r w:rsidRPr="002D3CD0">
        <w:rPr>
          <w:rFonts w:ascii="Times New Roman" w:hAnsi="宋体" w:hint="eastAsia"/>
          <w:b/>
          <w:spacing w:val="20"/>
          <w:sz w:val="24"/>
          <w:szCs w:val="24"/>
          <w:u w:val="single"/>
        </w:rPr>
        <w:t>借款人</w:t>
      </w:r>
      <w:r w:rsidRPr="003F1EB3">
        <w:rPr>
          <w:rFonts w:ascii="Times New Roman" w:hAnsi="宋体" w:hint="eastAsia"/>
          <w:spacing w:val="20"/>
          <w:sz w:val="24"/>
          <w:szCs w:val="24"/>
        </w:rPr>
        <w:t>相关责任</w:t>
      </w:r>
      <w:r w:rsidRPr="002D3CD0">
        <w:rPr>
          <w:rFonts w:ascii="Times New Roman" w:hint="eastAsia"/>
          <w:spacing w:val="20"/>
          <w:sz w:val="24"/>
          <w:szCs w:val="24"/>
        </w:rPr>
        <w:t>人员</w:t>
      </w:r>
      <w:r w:rsidRPr="003F1EB3">
        <w:rPr>
          <w:rFonts w:ascii="Times New Roman" w:hAnsi="宋体" w:hint="eastAsia"/>
          <w:spacing w:val="20"/>
          <w:sz w:val="24"/>
          <w:szCs w:val="24"/>
        </w:rPr>
        <w:t>的责任、义务及处罚措施</w:t>
      </w:r>
      <w:r>
        <w:rPr>
          <w:rFonts w:ascii="Times New Roman" w:hAnsi="宋体" w:hint="eastAsia"/>
          <w:spacing w:val="20"/>
          <w:sz w:val="24"/>
          <w:szCs w:val="24"/>
        </w:rPr>
        <w:t>；</w:t>
      </w:r>
    </w:p>
    <w:p w14:paraId="2E2F40F2" w14:textId="77777777" w:rsidR="00AE52D8" w:rsidRDefault="00AE52D8" w:rsidP="00AE52D8">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65DB4553" w14:textId="77777777" w:rsidR="00AE52D8"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建立健全环境和社会风险突发事件应急机制和措施</w:t>
      </w:r>
      <w:r>
        <w:rPr>
          <w:rFonts w:ascii="Times New Roman" w:hAnsi="宋体" w:hint="eastAsia"/>
          <w:spacing w:val="20"/>
          <w:sz w:val="24"/>
          <w:szCs w:val="24"/>
        </w:rPr>
        <w:t>；</w:t>
      </w:r>
    </w:p>
    <w:p w14:paraId="27FF70F2" w14:textId="77777777" w:rsidR="00AE52D8" w:rsidRDefault="00AE52D8" w:rsidP="00AE52D8">
      <w:pPr>
        <w:widowControl/>
        <w:tabs>
          <w:tab w:val="left" w:pos="2890"/>
        </w:tabs>
        <w:spacing w:line="360" w:lineRule="exact"/>
        <w:ind w:left="2888"/>
        <w:jc w:val="both"/>
        <w:rPr>
          <w:rFonts w:ascii="Times New Roman" w:hAnsi="宋体"/>
          <w:spacing w:val="20"/>
          <w:sz w:val="24"/>
          <w:szCs w:val="24"/>
        </w:rPr>
      </w:pPr>
    </w:p>
    <w:p w14:paraId="0D9CCE0E" w14:textId="77EFED70" w:rsidR="00AE52D8" w:rsidRPr="002D3CD0"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2D3CD0">
        <w:rPr>
          <w:rFonts w:ascii="Times New Roman" w:hAnsi="宋体"/>
          <w:spacing w:val="20"/>
          <w:sz w:val="24"/>
          <w:szCs w:val="24"/>
        </w:rPr>
        <w:tab/>
      </w:r>
      <w:r w:rsidRPr="003F1EB3">
        <w:rPr>
          <w:rFonts w:ascii="Times New Roman" w:hAnsi="宋体" w:hint="eastAsia"/>
          <w:spacing w:val="20"/>
          <w:sz w:val="24"/>
          <w:szCs w:val="24"/>
        </w:rPr>
        <w:t>设立专门的部门</w:t>
      </w:r>
      <w:r w:rsidR="007B71F7">
        <w:rPr>
          <w:rFonts w:ascii="Times New Roman" w:hAnsi="宋体" w:hint="eastAsia"/>
          <w:spacing w:val="20"/>
          <w:sz w:val="24"/>
          <w:szCs w:val="24"/>
        </w:rPr>
        <w:t>及</w:t>
      </w:r>
      <w:r w:rsidRPr="003F1EB3">
        <w:rPr>
          <w:rFonts w:ascii="Times New Roman" w:hAnsi="宋体" w:hint="eastAsia"/>
          <w:spacing w:val="20"/>
          <w:sz w:val="24"/>
          <w:szCs w:val="24"/>
        </w:rPr>
        <w:t>/</w:t>
      </w:r>
      <w:r w:rsidRPr="003F1EB3">
        <w:rPr>
          <w:rFonts w:ascii="Times New Roman" w:hAnsi="宋体" w:hint="eastAsia"/>
          <w:spacing w:val="20"/>
          <w:sz w:val="24"/>
          <w:szCs w:val="24"/>
        </w:rPr>
        <w:t>或指定专门人员负责环境和社会风险事宜</w:t>
      </w:r>
      <w:r>
        <w:rPr>
          <w:rFonts w:ascii="Times New Roman" w:hAnsi="宋体" w:hint="eastAsia"/>
          <w:spacing w:val="20"/>
          <w:sz w:val="24"/>
          <w:szCs w:val="24"/>
        </w:rPr>
        <w:t>；</w:t>
      </w:r>
    </w:p>
    <w:p w14:paraId="5399B644" w14:textId="77777777" w:rsidR="00AE52D8" w:rsidRPr="002D3CD0" w:rsidRDefault="00AE52D8" w:rsidP="00AE52D8">
      <w:pPr>
        <w:widowControl/>
        <w:tabs>
          <w:tab w:val="left" w:pos="2890"/>
        </w:tabs>
        <w:spacing w:line="360" w:lineRule="exact"/>
        <w:ind w:left="2888"/>
        <w:jc w:val="both"/>
        <w:rPr>
          <w:rFonts w:ascii="Times New Roman" w:hAnsi="宋体"/>
          <w:spacing w:val="20"/>
          <w:sz w:val="24"/>
          <w:szCs w:val="24"/>
        </w:rPr>
      </w:pPr>
    </w:p>
    <w:p w14:paraId="4AF23DF9" w14:textId="77777777" w:rsidR="00AE52D8" w:rsidRPr="002D3CD0"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配合</w:t>
      </w:r>
      <w:proofErr w:type="gramStart"/>
      <w:r>
        <w:rPr>
          <w:rFonts w:ascii="Times New Roman" w:hAnsi="宋体" w:hint="eastAsia"/>
          <w:spacing w:val="20"/>
          <w:sz w:val="24"/>
          <w:szCs w:val="24"/>
        </w:rPr>
        <w:t>各</w:t>
      </w:r>
      <w:r w:rsidRPr="002D3CD0">
        <w:rPr>
          <w:rFonts w:ascii="Times New Roman" w:hAnsi="宋体" w:hint="eastAsia"/>
          <w:b/>
          <w:spacing w:val="20"/>
          <w:sz w:val="24"/>
          <w:szCs w:val="24"/>
          <w:u w:val="single"/>
        </w:rPr>
        <w:t>贷款</w:t>
      </w:r>
      <w:proofErr w:type="gramEnd"/>
      <w:r w:rsidRPr="002D3CD0">
        <w:rPr>
          <w:rFonts w:ascii="Times New Roman" w:hAnsi="宋体" w:hint="eastAsia"/>
          <w:b/>
          <w:spacing w:val="20"/>
          <w:sz w:val="24"/>
          <w:szCs w:val="24"/>
          <w:u w:val="single"/>
        </w:rPr>
        <w:t>人</w:t>
      </w:r>
      <w:r w:rsidRPr="003F1EB3">
        <w:rPr>
          <w:rFonts w:ascii="Times New Roman" w:hAnsi="宋体" w:hint="eastAsia"/>
          <w:spacing w:val="20"/>
          <w:sz w:val="24"/>
          <w:szCs w:val="24"/>
        </w:rPr>
        <w:t>或其认可的第三方对</w:t>
      </w:r>
      <w:r w:rsidRPr="002D3CD0">
        <w:rPr>
          <w:rFonts w:ascii="Times New Roman" w:hAnsi="宋体" w:hint="eastAsia"/>
          <w:b/>
          <w:spacing w:val="20"/>
          <w:sz w:val="24"/>
          <w:szCs w:val="24"/>
          <w:u w:val="single"/>
        </w:rPr>
        <w:t>借款人</w:t>
      </w:r>
      <w:r w:rsidRPr="003F1EB3">
        <w:rPr>
          <w:rFonts w:ascii="Times New Roman" w:hAnsi="宋体" w:hint="eastAsia"/>
          <w:spacing w:val="20"/>
          <w:sz w:val="24"/>
          <w:szCs w:val="24"/>
        </w:rPr>
        <w:t>环境和社会风险的评估检查</w:t>
      </w:r>
      <w:r>
        <w:rPr>
          <w:rFonts w:ascii="Times New Roman" w:hAnsi="宋体" w:hint="eastAsia"/>
          <w:spacing w:val="20"/>
          <w:sz w:val="24"/>
          <w:szCs w:val="24"/>
        </w:rPr>
        <w:t>；</w:t>
      </w:r>
    </w:p>
    <w:p w14:paraId="4A40492E" w14:textId="77777777" w:rsidR="00AE52D8" w:rsidRPr="002D3CD0" w:rsidRDefault="00AE52D8" w:rsidP="00AE52D8">
      <w:pPr>
        <w:widowControl/>
        <w:tabs>
          <w:tab w:val="left" w:pos="2890"/>
        </w:tabs>
        <w:spacing w:line="360" w:lineRule="exact"/>
        <w:ind w:left="2888"/>
        <w:jc w:val="both"/>
        <w:rPr>
          <w:rFonts w:ascii="Times New Roman" w:hAnsi="宋体"/>
          <w:spacing w:val="20"/>
          <w:sz w:val="24"/>
          <w:szCs w:val="24"/>
        </w:rPr>
      </w:pPr>
    </w:p>
    <w:p w14:paraId="1F444DBE" w14:textId="77777777" w:rsidR="00AE52D8" w:rsidRPr="002D3CD0"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面对公众或其他利益相关方对</w:t>
      </w:r>
      <w:r w:rsidRPr="002D3CD0">
        <w:rPr>
          <w:rFonts w:ascii="Times New Roman" w:hAnsi="宋体" w:hint="eastAsia"/>
          <w:b/>
          <w:spacing w:val="20"/>
          <w:sz w:val="24"/>
          <w:szCs w:val="24"/>
          <w:u w:val="single"/>
        </w:rPr>
        <w:t>借款人</w:t>
      </w:r>
      <w:r w:rsidRPr="003F1EB3">
        <w:rPr>
          <w:rFonts w:ascii="Times New Roman" w:hAnsi="宋体" w:hint="eastAsia"/>
          <w:spacing w:val="20"/>
          <w:sz w:val="24"/>
          <w:szCs w:val="24"/>
        </w:rPr>
        <w:t>控制环境和社会风险的表现的强烈质疑，予以适当的回应或采取其他必要的行动</w:t>
      </w:r>
      <w:r>
        <w:rPr>
          <w:rFonts w:ascii="Times New Roman" w:hAnsi="宋体" w:hint="eastAsia"/>
          <w:spacing w:val="20"/>
          <w:sz w:val="24"/>
          <w:szCs w:val="24"/>
        </w:rPr>
        <w:t>；</w:t>
      </w:r>
    </w:p>
    <w:p w14:paraId="1A67384F" w14:textId="77777777" w:rsidR="00AE52D8" w:rsidRPr="002D3CD0" w:rsidRDefault="00AE52D8" w:rsidP="00AE52D8">
      <w:pPr>
        <w:widowControl/>
        <w:tabs>
          <w:tab w:val="left" w:pos="2890"/>
        </w:tabs>
        <w:spacing w:line="360" w:lineRule="exact"/>
        <w:ind w:left="2888"/>
        <w:jc w:val="both"/>
        <w:rPr>
          <w:rFonts w:ascii="Times New Roman" w:hAnsi="宋体"/>
          <w:spacing w:val="20"/>
          <w:sz w:val="24"/>
          <w:szCs w:val="24"/>
        </w:rPr>
      </w:pPr>
    </w:p>
    <w:p w14:paraId="04E7F0B7" w14:textId="77777777" w:rsidR="00AE52D8" w:rsidRPr="002D3CD0"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督促</w:t>
      </w:r>
      <w:r w:rsidRPr="002D3CD0">
        <w:rPr>
          <w:rFonts w:ascii="Times New Roman" w:hAnsi="宋体" w:hint="eastAsia"/>
          <w:b/>
          <w:spacing w:val="20"/>
          <w:sz w:val="24"/>
          <w:szCs w:val="24"/>
          <w:u w:val="single"/>
        </w:rPr>
        <w:t>借款人</w:t>
      </w:r>
      <w:r w:rsidRPr="003F1EB3">
        <w:rPr>
          <w:rFonts w:ascii="Times New Roman" w:hAnsi="宋体" w:hint="eastAsia"/>
          <w:spacing w:val="20"/>
          <w:sz w:val="24"/>
          <w:szCs w:val="24"/>
        </w:rPr>
        <w:t>至关重要的关联方加强管理，防止将关联方的环境和社会风险传染至</w:t>
      </w:r>
      <w:r w:rsidRPr="002D3CD0">
        <w:rPr>
          <w:rFonts w:ascii="Times New Roman" w:hAnsi="宋体" w:hint="eastAsia"/>
          <w:b/>
          <w:spacing w:val="20"/>
          <w:sz w:val="24"/>
          <w:szCs w:val="24"/>
          <w:u w:val="single"/>
        </w:rPr>
        <w:t>借款人</w:t>
      </w:r>
      <w:r>
        <w:rPr>
          <w:rFonts w:ascii="Times New Roman" w:hAnsi="宋体" w:hint="eastAsia"/>
          <w:spacing w:val="20"/>
          <w:sz w:val="24"/>
          <w:szCs w:val="24"/>
        </w:rPr>
        <w:t>；以及</w:t>
      </w:r>
    </w:p>
    <w:p w14:paraId="510A50EE" w14:textId="77777777" w:rsidR="00AE52D8" w:rsidRPr="002D3CD0" w:rsidRDefault="00AE52D8" w:rsidP="00AE52D8">
      <w:pPr>
        <w:widowControl/>
        <w:tabs>
          <w:tab w:val="left" w:pos="2890"/>
        </w:tabs>
        <w:spacing w:line="360" w:lineRule="exact"/>
        <w:ind w:left="2888"/>
        <w:jc w:val="both"/>
        <w:rPr>
          <w:rFonts w:ascii="Times New Roman" w:hAnsi="宋体"/>
          <w:spacing w:val="20"/>
          <w:sz w:val="24"/>
          <w:szCs w:val="24"/>
        </w:rPr>
      </w:pPr>
    </w:p>
    <w:p w14:paraId="13CF99FF" w14:textId="77777777" w:rsidR="00AE52D8" w:rsidRDefault="00AE52D8" w:rsidP="00646B35">
      <w:pPr>
        <w:widowControl/>
        <w:numPr>
          <w:ilvl w:val="0"/>
          <w:numId w:val="124"/>
        </w:numPr>
        <w:tabs>
          <w:tab w:val="left" w:pos="2890"/>
        </w:tabs>
        <w:spacing w:line="360" w:lineRule="exact"/>
        <w:ind w:leftChars="650" w:left="2888" w:hangingChars="242" w:hanging="678"/>
        <w:jc w:val="both"/>
        <w:rPr>
          <w:rFonts w:ascii="Times New Roman" w:hAnsi="宋体"/>
          <w:spacing w:val="20"/>
          <w:sz w:val="24"/>
          <w:szCs w:val="24"/>
        </w:rPr>
      </w:pPr>
      <w:r w:rsidRPr="003F1EB3">
        <w:rPr>
          <w:rFonts w:ascii="Times New Roman" w:hAnsi="宋体" w:hint="eastAsia"/>
          <w:spacing w:val="20"/>
          <w:sz w:val="24"/>
          <w:szCs w:val="24"/>
        </w:rPr>
        <w:t>履行</w:t>
      </w:r>
      <w:proofErr w:type="gramStart"/>
      <w:r>
        <w:rPr>
          <w:rFonts w:ascii="Times New Roman" w:hAnsi="宋体" w:hint="eastAsia"/>
          <w:spacing w:val="20"/>
          <w:sz w:val="24"/>
          <w:szCs w:val="24"/>
        </w:rPr>
        <w:t>各</w:t>
      </w:r>
      <w:r w:rsidRPr="002D3CD0">
        <w:rPr>
          <w:rFonts w:ascii="Times New Roman" w:hAnsi="宋体" w:hint="eastAsia"/>
          <w:b/>
          <w:spacing w:val="20"/>
          <w:sz w:val="24"/>
          <w:szCs w:val="24"/>
          <w:u w:val="single"/>
        </w:rPr>
        <w:t>贷款</w:t>
      </w:r>
      <w:proofErr w:type="gramEnd"/>
      <w:r w:rsidRPr="002D3CD0">
        <w:rPr>
          <w:rFonts w:ascii="Times New Roman" w:hAnsi="宋体" w:hint="eastAsia"/>
          <w:b/>
          <w:spacing w:val="20"/>
          <w:sz w:val="24"/>
          <w:szCs w:val="24"/>
          <w:u w:val="single"/>
        </w:rPr>
        <w:t>人</w:t>
      </w:r>
      <w:r w:rsidRPr="003F1EB3">
        <w:rPr>
          <w:rFonts w:ascii="Times New Roman" w:hAnsi="宋体" w:hint="eastAsia"/>
          <w:spacing w:val="20"/>
          <w:sz w:val="24"/>
          <w:szCs w:val="24"/>
        </w:rPr>
        <w:t>认为与控制环境和社会风险有关的其他事项</w:t>
      </w:r>
      <w:r>
        <w:rPr>
          <w:rFonts w:ascii="Times New Roman" w:hAnsi="宋体" w:hint="eastAsia"/>
          <w:spacing w:val="20"/>
          <w:sz w:val="24"/>
          <w:szCs w:val="24"/>
        </w:rPr>
        <w:t>。</w:t>
      </w:r>
    </w:p>
    <w:p w14:paraId="1E5395D1" w14:textId="77777777" w:rsidR="00AE52D8" w:rsidRDefault="00AE52D8" w:rsidP="00AE52D8">
      <w:pPr>
        <w:widowControl/>
        <w:tabs>
          <w:tab w:val="left" w:pos="2210"/>
        </w:tabs>
        <w:autoSpaceDE/>
        <w:autoSpaceDN/>
        <w:adjustRightInd/>
        <w:spacing w:line="360" w:lineRule="exact"/>
        <w:ind w:leftChars="450" w:left="2208" w:hangingChars="242" w:hanging="678"/>
        <w:jc w:val="both"/>
        <w:textAlignment w:val="auto"/>
        <w:rPr>
          <w:rFonts w:ascii="Times New Roman" w:hAnsi="宋体"/>
          <w:spacing w:val="20"/>
          <w:sz w:val="24"/>
          <w:szCs w:val="24"/>
        </w:rPr>
      </w:pPr>
    </w:p>
    <w:p w14:paraId="07A74606" w14:textId="77777777" w:rsidR="00AE52D8" w:rsidRDefault="00AE52D8" w:rsidP="00AE52D8">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r>
        <w:rPr>
          <w:rFonts w:ascii="Times New Roman"/>
          <w:spacing w:val="20"/>
          <w:sz w:val="24"/>
          <w:szCs w:val="24"/>
        </w:rPr>
        <w:t>(2)</w:t>
      </w:r>
      <w:r>
        <w:rPr>
          <w:rFonts w:ascii="Times New Roman"/>
          <w:spacing w:val="20"/>
          <w:sz w:val="24"/>
          <w:szCs w:val="24"/>
        </w:rPr>
        <w:tab/>
      </w:r>
      <w:r w:rsidRPr="00C37623">
        <w:rPr>
          <w:rFonts w:ascii="Times New Roman" w:hint="eastAsia"/>
          <w:b/>
          <w:spacing w:val="20"/>
          <w:sz w:val="24"/>
          <w:szCs w:val="24"/>
          <w:u w:val="single"/>
        </w:rPr>
        <w:t>借款人</w:t>
      </w:r>
      <w:r w:rsidRPr="002D3CD0">
        <w:rPr>
          <w:rFonts w:ascii="Times New Roman" w:hint="eastAsia"/>
          <w:spacing w:val="20"/>
          <w:sz w:val="24"/>
          <w:szCs w:val="24"/>
        </w:rPr>
        <w:t>应向</w:t>
      </w:r>
      <w:r w:rsidRPr="002D3CD0">
        <w:rPr>
          <w:rFonts w:ascii="Times New Roman" w:hint="eastAsia"/>
          <w:b/>
          <w:spacing w:val="20"/>
          <w:sz w:val="24"/>
          <w:szCs w:val="24"/>
          <w:u w:val="single"/>
        </w:rPr>
        <w:t>代理行</w:t>
      </w:r>
      <w:r w:rsidRPr="002D3CD0">
        <w:rPr>
          <w:rFonts w:ascii="Times New Roman" w:hint="eastAsia"/>
          <w:spacing w:val="20"/>
          <w:sz w:val="24"/>
          <w:szCs w:val="24"/>
        </w:rPr>
        <w:t>及时、充分通报</w:t>
      </w:r>
      <w:r>
        <w:rPr>
          <w:rFonts w:ascii="Times New Roman" w:hint="eastAsia"/>
          <w:spacing w:val="20"/>
          <w:sz w:val="24"/>
          <w:szCs w:val="24"/>
        </w:rPr>
        <w:t>以下</w:t>
      </w:r>
      <w:r w:rsidRPr="002D3CD0">
        <w:rPr>
          <w:rFonts w:ascii="Times New Roman" w:hint="eastAsia"/>
          <w:spacing w:val="20"/>
          <w:sz w:val="24"/>
          <w:szCs w:val="24"/>
        </w:rPr>
        <w:t>情况</w:t>
      </w:r>
      <w:r w:rsidRPr="00C37623">
        <w:rPr>
          <w:rFonts w:ascii="Times New Roman" w:hint="eastAsia"/>
          <w:spacing w:val="20"/>
          <w:sz w:val="24"/>
          <w:szCs w:val="24"/>
        </w:rPr>
        <w:t>：</w:t>
      </w:r>
    </w:p>
    <w:p w14:paraId="37361884" w14:textId="77777777" w:rsidR="00AE52D8" w:rsidRDefault="00AE52D8" w:rsidP="00AE52D8">
      <w:pPr>
        <w:widowControl/>
        <w:tabs>
          <w:tab w:val="left" w:pos="2210"/>
        </w:tabs>
        <w:autoSpaceDE/>
        <w:autoSpaceDN/>
        <w:adjustRightInd/>
        <w:spacing w:line="360" w:lineRule="exact"/>
        <w:ind w:leftChars="450" w:left="2208" w:hangingChars="242" w:hanging="678"/>
        <w:jc w:val="both"/>
        <w:textAlignment w:val="auto"/>
        <w:rPr>
          <w:rFonts w:ascii="Times New Roman"/>
          <w:spacing w:val="20"/>
          <w:sz w:val="24"/>
          <w:szCs w:val="24"/>
        </w:rPr>
      </w:pPr>
    </w:p>
    <w:p w14:paraId="31574C9B" w14:textId="77777777" w:rsidR="00AE52D8" w:rsidRPr="00C446BD"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在开工、建设、营运、关停过程中与环境社会和风险有关的各类许可、审批、核准情况；</w:t>
      </w:r>
    </w:p>
    <w:p w14:paraId="7D22A92D" w14:textId="77777777" w:rsidR="00AE52D8" w:rsidRDefault="00AE52D8" w:rsidP="00AE52D8">
      <w:pPr>
        <w:widowControl/>
        <w:tabs>
          <w:tab w:val="left" w:pos="2890"/>
        </w:tabs>
        <w:spacing w:line="360" w:lineRule="exact"/>
        <w:ind w:left="2888"/>
        <w:jc w:val="both"/>
        <w:rPr>
          <w:rFonts w:ascii="Times New Roman" w:hAnsi="宋体"/>
          <w:spacing w:val="20"/>
          <w:sz w:val="24"/>
          <w:szCs w:val="24"/>
        </w:rPr>
      </w:pPr>
    </w:p>
    <w:p w14:paraId="35C11F81"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环境和社会风险监管机构或其认可的机构对借款人环境和社会风险的评估、检查情况；</w:t>
      </w:r>
    </w:p>
    <w:p w14:paraId="4CE270F4" w14:textId="77777777" w:rsidR="00AE52D8" w:rsidRDefault="00AE52D8" w:rsidP="00AE52D8">
      <w:pPr>
        <w:pStyle w:val="af4"/>
        <w:ind w:firstLine="560"/>
        <w:rPr>
          <w:rFonts w:ascii="Times New Roman" w:hAnsi="宋体"/>
          <w:spacing w:val="20"/>
          <w:sz w:val="24"/>
          <w:szCs w:val="24"/>
        </w:rPr>
      </w:pPr>
    </w:p>
    <w:p w14:paraId="2614195C"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环境设施的配套建设、营运情况；</w:t>
      </w:r>
    </w:p>
    <w:p w14:paraId="6C1D944B" w14:textId="77777777" w:rsidR="00AE52D8" w:rsidRPr="00C446BD" w:rsidRDefault="00AE52D8" w:rsidP="00AE52D8">
      <w:pPr>
        <w:widowControl/>
        <w:tabs>
          <w:tab w:val="left" w:pos="2890"/>
        </w:tabs>
        <w:spacing w:line="360" w:lineRule="exact"/>
        <w:ind w:left="2888"/>
        <w:jc w:val="both"/>
        <w:rPr>
          <w:rFonts w:ascii="Times New Roman" w:hAnsi="宋体"/>
          <w:spacing w:val="20"/>
          <w:sz w:val="24"/>
          <w:szCs w:val="24"/>
        </w:rPr>
      </w:pPr>
    </w:p>
    <w:p w14:paraId="45CEF217"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污染物的排放和达标情况；</w:t>
      </w:r>
    </w:p>
    <w:p w14:paraId="2F2A251D" w14:textId="77777777" w:rsidR="00AE52D8" w:rsidRPr="00C446BD" w:rsidRDefault="00AE52D8" w:rsidP="00AE52D8">
      <w:pPr>
        <w:widowControl/>
        <w:tabs>
          <w:tab w:val="left" w:pos="2890"/>
        </w:tabs>
        <w:spacing w:line="360" w:lineRule="exact"/>
        <w:ind w:left="2888"/>
        <w:jc w:val="both"/>
        <w:rPr>
          <w:rFonts w:ascii="Times New Roman" w:hAnsi="宋体"/>
          <w:spacing w:val="20"/>
          <w:sz w:val="24"/>
          <w:szCs w:val="24"/>
        </w:rPr>
      </w:pPr>
    </w:p>
    <w:p w14:paraId="7EDE8B52"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员工的安全和健康情况；</w:t>
      </w:r>
    </w:p>
    <w:p w14:paraId="3A93B510" w14:textId="77777777" w:rsidR="00AE52D8" w:rsidRPr="00C446BD" w:rsidRDefault="00AE52D8" w:rsidP="00AE52D8">
      <w:pPr>
        <w:widowControl/>
        <w:tabs>
          <w:tab w:val="left" w:pos="2890"/>
        </w:tabs>
        <w:spacing w:line="360" w:lineRule="exact"/>
        <w:ind w:left="2888"/>
        <w:jc w:val="both"/>
        <w:rPr>
          <w:rFonts w:ascii="Times New Roman" w:hAnsi="宋体"/>
          <w:spacing w:val="20"/>
          <w:sz w:val="24"/>
          <w:szCs w:val="24"/>
        </w:rPr>
      </w:pPr>
    </w:p>
    <w:p w14:paraId="4F95EC6C"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相邻社区针对</w:t>
      </w:r>
      <w:r w:rsidRPr="002D3CD0">
        <w:rPr>
          <w:rFonts w:ascii="Times New Roman" w:hAnsi="宋体" w:hint="eastAsia"/>
          <w:b/>
          <w:spacing w:val="20"/>
          <w:sz w:val="24"/>
          <w:szCs w:val="24"/>
          <w:u w:val="single"/>
        </w:rPr>
        <w:t>借款人</w:t>
      </w:r>
      <w:r w:rsidRPr="00C446BD">
        <w:rPr>
          <w:rFonts w:ascii="Times New Roman" w:hAnsi="宋体" w:hint="eastAsia"/>
          <w:spacing w:val="20"/>
          <w:sz w:val="24"/>
          <w:szCs w:val="24"/>
        </w:rPr>
        <w:t>的重大投诉、抗议情况；</w:t>
      </w:r>
    </w:p>
    <w:p w14:paraId="459BBB42" w14:textId="77777777" w:rsidR="00AE52D8" w:rsidRPr="00C446BD" w:rsidRDefault="00AE52D8" w:rsidP="00AE52D8">
      <w:pPr>
        <w:widowControl/>
        <w:tabs>
          <w:tab w:val="left" w:pos="2890"/>
        </w:tabs>
        <w:spacing w:line="360" w:lineRule="exact"/>
        <w:ind w:left="2888"/>
        <w:jc w:val="both"/>
        <w:rPr>
          <w:rFonts w:ascii="Times New Roman" w:hAnsi="宋体"/>
          <w:spacing w:val="20"/>
          <w:sz w:val="24"/>
          <w:szCs w:val="24"/>
        </w:rPr>
      </w:pPr>
    </w:p>
    <w:p w14:paraId="026BAC85" w14:textId="77777777" w:rsidR="00AE52D8"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重大的环境、社会索赔情况；</w:t>
      </w:r>
      <w:r>
        <w:rPr>
          <w:rFonts w:ascii="Times New Roman" w:hAnsi="宋体" w:hint="eastAsia"/>
          <w:spacing w:val="20"/>
          <w:sz w:val="24"/>
          <w:szCs w:val="24"/>
        </w:rPr>
        <w:t>以及</w:t>
      </w:r>
    </w:p>
    <w:p w14:paraId="77C6201D" w14:textId="77777777" w:rsidR="00AE52D8" w:rsidRPr="00C446BD" w:rsidRDefault="00AE52D8" w:rsidP="00AE52D8">
      <w:pPr>
        <w:widowControl/>
        <w:tabs>
          <w:tab w:val="left" w:pos="2890"/>
        </w:tabs>
        <w:spacing w:line="360" w:lineRule="exact"/>
        <w:ind w:left="2888"/>
        <w:jc w:val="both"/>
        <w:rPr>
          <w:rFonts w:ascii="Times New Roman" w:hAnsi="宋体"/>
          <w:spacing w:val="20"/>
          <w:sz w:val="24"/>
          <w:szCs w:val="24"/>
        </w:rPr>
      </w:pPr>
    </w:p>
    <w:p w14:paraId="06CAE26A" w14:textId="77777777" w:rsidR="00AE52D8" w:rsidRPr="00C37623" w:rsidRDefault="00AE52D8" w:rsidP="00646B35">
      <w:pPr>
        <w:widowControl/>
        <w:numPr>
          <w:ilvl w:val="0"/>
          <w:numId w:val="125"/>
        </w:numPr>
        <w:tabs>
          <w:tab w:val="left" w:pos="2890"/>
        </w:tabs>
        <w:spacing w:line="360" w:lineRule="exact"/>
        <w:ind w:leftChars="650" w:left="2888" w:hangingChars="242" w:hanging="678"/>
        <w:jc w:val="both"/>
        <w:rPr>
          <w:rFonts w:ascii="Times New Roman" w:hAnsi="宋体"/>
          <w:spacing w:val="20"/>
          <w:sz w:val="24"/>
          <w:szCs w:val="24"/>
        </w:rPr>
      </w:pPr>
      <w:r w:rsidRPr="00C446BD">
        <w:rPr>
          <w:rFonts w:ascii="Times New Roman" w:hAnsi="宋体" w:hint="eastAsia"/>
          <w:spacing w:val="20"/>
          <w:sz w:val="24"/>
          <w:szCs w:val="24"/>
        </w:rPr>
        <w:t>其他</w:t>
      </w:r>
      <w:r w:rsidRPr="002D3CD0">
        <w:rPr>
          <w:rFonts w:ascii="Times New Roman" w:hAnsi="宋体" w:hint="eastAsia"/>
          <w:b/>
          <w:spacing w:val="20"/>
          <w:sz w:val="24"/>
          <w:szCs w:val="24"/>
          <w:u w:val="single"/>
        </w:rPr>
        <w:t>贷款人</w:t>
      </w:r>
      <w:r w:rsidRPr="00C446BD">
        <w:rPr>
          <w:rFonts w:ascii="Times New Roman" w:hAnsi="宋体" w:hint="eastAsia"/>
          <w:spacing w:val="20"/>
          <w:sz w:val="24"/>
          <w:szCs w:val="24"/>
        </w:rPr>
        <w:t>认为与环境和社会风险有关的重大情况。</w:t>
      </w:r>
    </w:p>
    <w:p w14:paraId="305CB9E0" w14:textId="77777777" w:rsidR="00AE52D8" w:rsidRPr="0006509C" w:rsidRDefault="00AE52D8" w:rsidP="0006509C">
      <w:pPr>
        <w:pStyle w:val="ab"/>
        <w:widowControl/>
        <w:spacing w:after="0" w:line="360" w:lineRule="exact"/>
        <w:rPr>
          <w:spacing w:val="20"/>
        </w:rPr>
      </w:pPr>
    </w:p>
    <w:p w14:paraId="4186E65D" w14:textId="77777777" w:rsidR="00E6040E" w:rsidRDefault="00E6040E">
      <w:pPr>
        <w:pStyle w:val="1TimesNewRoman"/>
        <w:widowControl/>
        <w:numPr>
          <w:ilvl w:val="1"/>
          <w:numId w:val="44"/>
        </w:numPr>
        <w:tabs>
          <w:tab w:val="clear" w:pos="720"/>
        </w:tabs>
        <w:ind w:left="850" w:hanging="850"/>
        <w:rPr>
          <w:rFonts w:hAnsi="Times New Roman"/>
          <w:lang w:val="en-GB"/>
        </w:rPr>
      </w:pPr>
      <w:bookmarkStart w:id="378" w:name="_Toc203412667"/>
      <w:bookmarkStart w:id="379" w:name="_Toc203412668"/>
      <w:bookmarkStart w:id="380" w:name="_Toc351801063"/>
      <w:bookmarkStart w:id="381" w:name="_Toc203412669"/>
      <w:bookmarkStart w:id="382" w:name="_Toc211958541"/>
      <w:bookmarkEnd w:id="378"/>
      <w:bookmarkEnd w:id="379"/>
      <w:r>
        <w:rPr>
          <w:lang w:val="en-GB"/>
        </w:rPr>
        <w:t>限制事项</w:t>
      </w:r>
      <w:bookmarkEnd w:id="380"/>
      <w:bookmarkEnd w:id="381"/>
      <w:bookmarkEnd w:id="382"/>
    </w:p>
    <w:p w14:paraId="6F404C02" w14:textId="77777777" w:rsidR="00E6040E" w:rsidRDefault="00E6040E">
      <w:pPr>
        <w:keepNext/>
        <w:widowControl/>
        <w:spacing w:line="360" w:lineRule="exact"/>
        <w:jc w:val="both"/>
        <w:rPr>
          <w:spacing w:val="20"/>
          <w:szCs w:val="24"/>
          <w:lang w:val="en-GB"/>
        </w:rPr>
      </w:pPr>
    </w:p>
    <w:p w14:paraId="10B0DAD8"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b/>
          <w:sz w:val="24"/>
          <w:szCs w:val="24"/>
        </w:rPr>
      </w:pPr>
      <w:r>
        <w:rPr>
          <w:rFonts w:ascii="Times New Roman" w:hAnsi="宋体"/>
          <w:b/>
          <w:spacing w:val="20"/>
          <w:sz w:val="24"/>
          <w:szCs w:val="24"/>
          <w:lang w:val="en-GB"/>
        </w:rPr>
        <w:t>担保权益</w:t>
      </w:r>
    </w:p>
    <w:p w14:paraId="6BC85C85" w14:textId="77777777" w:rsidR="00E6040E" w:rsidRDefault="00E6040E">
      <w:pPr>
        <w:keepNext/>
        <w:widowControl/>
        <w:spacing w:line="360" w:lineRule="exact"/>
        <w:ind w:left="851"/>
        <w:jc w:val="both"/>
        <w:rPr>
          <w:rFonts w:ascii="Times New Roman"/>
          <w:b/>
          <w:spacing w:val="20"/>
          <w:sz w:val="24"/>
          <w:szCs w:val="24"/>
          <w:u w:val="single"/>
        </w:rPr>
      </w:pPr>
    </w:p>
    <w:p w14:paraId="0092422C"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hint="eastAsia"/>
          <w:spacing w:val="20"/>
          <w:sz w:val="24"/>
          <w:szCs w:val="24"/>
        </w:rPr>
        <w:t>除依据</w:t>
      </w:r>
      <w:r>
        <w:rPr>
          <w:rFonts w:ascii="Times New Roman" w:hAnsi="宋体" w:hint="eastAsia"/>
          <w:b/>
          <w:spacing w:val="20"/>
          <w:sz w:val="24"/>
          <w:szCs w:val="24"/>
          <w:u w:val="single"/>
        </w:rPr>
        <w:t>担保合同</w:t>
      </w:r>
      <w:r>
        <w:rPr>
          <w:rFonts w:ascii="Times New Roman" w:hAnsi="宋体" w:hint="eastAsia"/>
          <w:spacing w:val="20"/>
          <w:sz w:val="24"/>
          <w:szCs w:val="24"/>
        </w:rPr>
        <w:t>设置的</w:t>
      </w:r>
      <w:r>
        <w:rPr>
          <w:rFonts w:ascii="Times New Roman" w:hAnsi="宋体" w:hint="eastAsia"/>
          <w:b/>
          <w:spacing w:val="20"/>
          <w:sz w:val="24"/>
          <w:szCs w:val="24"/>
          <w:u w:val="single"/>
        </w:rPr>
        <w:t>担保权益</w:t>
      </w:r>
      <w:r>
        <w:rPr>
          <w:rFonts w:ascii="Times New Roman" w:hAnsi="宋体" w:hint="eastAsia"/>
          <w:spacing w:val="20"/>
          <w:sz w:val="24"/>
          <w:szCs w:val="24"/>
        </w:rPr>
        <w:t>外，</w:t>
      </w:r>
      <w:r>
        <w:rPr>
          <w:rFonts w:ascii="Times New Roman" w:hAnsi="宋体"/>
          <w:b/>
          <w:spacing w:val="20"/>
          <w:sz w:val="24"/>
          <w:szCs w:val="24"/>
          <w:u w:val="single"/>
        </w:rPr>
        <w:t>借款人</w:t>
      </w:r>
      <w:r>
        <w:rPr>
          <w:rFonts w:ascii="Times New Roman" w:hAnsi="宋体"/>
          <w:spacing w:val="20"/>
          <w:sz w:val="24"/>
          <w:szCs w:val="24"/>
        </w:rPr>
        <w:t>应当确保</w:t>
      </w:r>
      <w:r>
        <w:rPr>
          <w:rFonts w:ascii="Times New Roman" w:hAnsi="宋体" w:hint="eastAsia"/>
          <w:spacing w:val="20"/>
          <w:sz w:val="24"/>
          <w:szCs w:val="24"/>
        </w:rPr>
        <w:t>在</w:t>
      </w:r>
      <w:r>
        <w:rPr>
          <w:rFonts w:ascii="Times New Roman" w:hAnsi="宋体"/>
          <w:spacing w:val="20"/>
          <w:sz w:val="24"/>
          <w:szCs w:val="24"/>
        </w:rPr>
        <w:t>其任何资产上不会设置或存在任何</w:t>
      </w:r>
      <w:r>
        <w:rPr>
          <w:rFonts w:ascii="Times New Roman" w:hAnsi="宋体"/>
          <w:b/>
          <w:spacing w:val="20"/>
          <w:sz w:val="24"/>
          <w:szCs w:val="24"/>
          <w:u w:val="single"/>
        </w:rPr>
        <w:t>担保权益</w:t>
      </w:r>
      <w:r>
        <w:rPr>
          <w:rFonts w:ascii="Times New Roman" w:hAnsi="宋体"/>
          <w:spacing w:val="20"/>
          <w:sz w:val="24"/>
          <w:szCs w:val="24"/>
        </w:rPr>
        <w:t>，</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06013C2C"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786E2193"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lang w:val="en-GB"/>
        </w:rPr>
      </w:pPr>
      <w:r>
        <w:rPr>
          <w:rFonts w:ascii="Times New Roman" w:hAnsi="宋体"/>
          <w:b/>
          <w:spacing w:val="20"/>
          <w:sz w:val="24"/>
          <w:szCs w:val="24"/>
          <w:lang w:val="en-GB"/>
        </w:rPr>
        <w:t>资产处置</w:t>
      </w:r>
    </w:p>
    <w:p w14:paraId="340AF594" w14:textId="77777777" w:rsidR="00E6040E" w:rsidRDefault="00E6040E">
      <w:pPr>
        <w:keepNext/>
        <w:widowControl/>
        <w:spacing w:line="360" w:lineRule="exact"/>
        <w:ind w:left="851"/>
        <w:jc w:val="both"/>
        <w:rPr>
          <w:rFonts w:ascii="Times New Roman"/>
          <w:spacing w:val="20"/>
          <w:sz w:val="24"/>
          <w:szCs w:val="24"/>
        </w:rPr>
      </w:pPr>
    </w:p>
    <w:p w14:paraId="237BFC05"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应当确保不会通过单笔或多笔交易或一系列交易出售、出租、出让、转让或以其他方式处置其任何重大资产，</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668009B5"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59013FF1"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分立和合并</w:t>
      </w:r>
    </w:p>
    <w:p w14:paraId="1FFEDC91" w14:textId="77777777" w:rsidR="00E6040E" w:rsidRDefault="00E6040E">
      <w:pPr>
        <w:keepNext/>
        <w:widowControl/>
        <w:spacing w:line="360" w:lineRule="exact"/>
        <w:ind w:left="851"/>
        <w:jc w:val="both"/>
        <w:rPr>
          <w:rFonts w:ascii="Times New Roman"/>
          <w:spacing w:val="20"/>
          <w:sz w:val="24"/>
          <w:szCs w:val="24"/>
        </w:rPr>
      </w:pPr>
    </w:p>
    <w:p w14:paraId="0F605C41" w14:textId="1EFCA444" w:rsidR="00E6040E" w:rsidRPr="0006509C"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rPr>
      </w:pPr>
      <w:r>
        <w:rPr>
          <w:rFonts w:ascii="Times New Roman" w:hAnsi="宋体"/>
          <w:b/>
          <w:spacing w:val="20"/>
          <w:sz w:val="24"/>
          <w:szCs w:val="24"/>
          <w:u w:val="single"/>
        </w:rPr>
        <w:t>借款人</w:t>
      </w:r>
      <w:r>
        <w:rPr>
          <w:rFonts w:ascii="Times New Roman" w:hAnsi="宋体"/>
          <w:spacing w:val="20"/>
          <w:sz w:val="24"/>
          <w:szCs w:val="24"/>
        </w:rPr>
        <w:t>应当确保不会进行任何合并、分立、</w:t>
      </w:r>
      <w:r w:rsidR="00EF4AFF">
        <w:rPr>
          <w:rFonts w:ascii="Times New Roman" w:hAnsi="宋体" w:hint="eastAsia"/>
          <w:spacing w:val="20"/>
          <w:sz w:val="24"/>
          <w:szCs w:val="24"/>
        </w:rPr>
        <w:t>股权转让、</w:t>
      </w:r>
      <w:r>
        <w:rPr>
          <w:rFonts w:ascii="Times New Roman" w:hAnsi="宋体"/>
          <w:spacing w:val="20"/>
          <w:sz w:val="24"/>
          <w:szCs w:val="24"/>
        </w:rPr>
        <w:t>被承包经营或类似安排，</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759C90FC" w14:textId="654C070D" w:rsidR="000D0F36" w:rsidRPr="00646B35" w:rsidRDefault="000D0F36">
      <w:pPr>
        <w:widowControl/>
        <w:tabs>
          <w:tab w:val="left" w:pos="1530"/>
        </w:tabs>
        <w:autoSpaceDE/>
        <w:autoSpaceDN/>
        <w:adjustRightInd/>
        <w:spacing w:line="360" w:lineRule="exact"/>
        <w:ind w:leftChars="449" w:left="1527"/>
        <w:jc w:val="both"/>
        <w:textAlignment w:val="auto"/>
      </w:pPr>
    </w:p>
    <w:p w14:paraId="20D6B570"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减少注册资本</w:t>
      </w:r>
    </w:p>
    <w:p w14:paraId="67FB3C1D" w14:textId="77777777" w:rsidR="00E6040E" w:rsidRDefault="00E6040E">
      <w:pPr>
        <w:keepNext/>
        <w:widowControl/>
        <w:spacing w:line="360" w:lineRule="exact"/>
        <w:ind w:left="851"/>
        <w:jc w:val="both"/>
        <w:rPr>
          <w:rFonts w:ascii="Times New Roman"/>
          <w:spacing w:val="20"/>
          <w:sz w:val="24"/>
          <w:szCs w:val="24"/>
        </w:rPr>
      </w:pPr>
    </w:p>
    <w:p w14:paraId="2C3E07BE"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应当确保不会减少</w:t>
      </w:r>
      <w:r>
        <w:rPr>
          <w:rFonts w:ascii="Times New Roman" w:hAnsi="宋体" w:hint="eastAsia"/>
          <w:spacing w:val="20"/>
          <w:sz w:val="24"/>
          <w:szCs w:val="24"/>
        </w:rPr>
        <w:t>其</w:t>
      </w:r>
      <w:r>
        <w:rPr>
          <w:rFonts w:ascii="Times New Roman" w:hAnsi="宋体"/>
          <w:spacing w:val="20"/>
          <w:sz w:val="24"/>
          <w:szCs w:val="24"/>
        </w:rPr>
        <w:t>注册资本，</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62BBCA61" w14:textId="77777777" w:rsidR="00E6040E" w:rsidRDefault="00E6040E">
      <w:pPr>
        <w:widowControl/>
        <w:autoSpaceDE/>
        <w:autoSpaceDN/>
        <w:adjustRightInd/>
        <w:spacing w:line="360" w:lineRule="exact"/>
        <w:ind w:left="850"/>
        <w:jc w:val="both"/>
        <w:textAlignment w:val="auto"/>
        <w:rPr>
          <w:rFonts w:ascii="Times New Roman"/>
          <w:spacing w:val="20"/>
          <w:sz w:val="24"/>
          <w:szCs w:val="24"/>
          <w:u w:val="single"/>
        </w:rPr>
      </w:pPr>
    </w:p>
    <w:p w14:paraId="594FDA95" w14:textId="54CD440F" w:rsidR="00EF4AFF" w:rsidRDefault="00EF4AFF" w:rsidP="00EB3852">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hint="eastAsia"/>
          <w:b/>
          <w:spacing w:val="20"/>
          <w:sz w:val="24"/>
          <w:szCs w:val="24"/>
        </w:rPr>
        <w:t>业务变更</w:t>
      </w:r>
    </w:p>
    <w:p w14:paraId="67815CD2" w14:textId="77777777" w:rsidR="00EF4AFF" w:rsidRDefault="00EF4AFF" w:rsidP="00EF4AFF">
      <w:pPr>
        <w:keepNext/>
        <w:widowControl/>
        <w:spacing w:line="360" w:lineRule="exact"/>
        <w:ind w:left="850"/>
        <w:jc w:val="both"/>
        <w:rPr>
          <w:rFonts w:ascii="Times New Roman"/>
          <w:spacing w:val="20"/>
          <w:sz w:val="24"/>
          <w:szCs w:val="24"/>
        </w:rPr>
      </w:pPr>
    </w:p>
    <w:p w14:paraId="68D2C432" w14:textId="77777777" w:rsidR="00EF4AFF" w:rsidRDefault="00EF4AFF" w:rsidP="00EF4AFF">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应当确保不会</w:t>
      </w:r>
      <w:r>
        <w:rPr>
          <w:rFonts w:ascii="Times New Roman" w:hAnsi="宋体" w:hint="eastAsia"/>
          <w:spacing w:val="20"/>
          <w:sz w:val="24"/>
          <w:szCs w:val="24"/>
        </w:rPr>
        <w:t>变更其主营业务</w:t>
      </w:r>
      <w:r>
        <w:rPr>
          <w:rFonts w:ascii="Times New Roman" w:hAnsi="宋体"/>
          <w:spacing w:val="20"/>
          <w:sz w:val="24"/>
          <w:szCs w:val="24"/>
        </w:rPr>
        <w:t>，</w:t>
      </w:r>
      <w:r>
        <w:rPr>
          <w:rFonts w:ascii="Times New Roman" w:hAnsi="宋体" w:hint="eastAsia"/>
          <w:spacing w:val="20"/>
          <w:sz w:val="24"/>
          <w:szCs w:val="24"/>
        </w:rPr>
        <w:t>除非获得了</w:t>
      </w:r>
      <w:r>
        <w:rPr>
          <w:rFonts w:ascii="Times New Roman" w:hAnsi="宋体"/>
          <w:b/>
          <w:spacing w:val="20"/>
          <w:sz w:val="24"/>
          <w:szCs w:val="24"/>
          <w:u w:val="single"/>
        </w:rPr>
        <w:t>多数贷款人</w:t>
      </w:r>
      <w:r>
        <w:rPr>
          <w:rFonts w:ascii="Times New Roman" w:hAnsi="宋体"/>
          <w:spacing w:val="20"/>
          <w:sz w:val="24"/>
          <w:szCs w:val="24"/>
        </w:rPr>
        <w:t>的同意。</w:t>
      </w:r>
    </w:p>
    <w:p w14:paraId="78BD9F2E" w14:textId="77777777" w:rsidR="00EF4AFF" w:rsidRDefault="00EF4AFF" w:rsidP="00EF4AF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1D90B2EE"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rPr>
      </w:pPr>
      <w:r>
        <w:rPr>
          <w:rFonts w:ascii="Times New Roman" w:hAnsi="宋体"/>
          <w:b/>
          <w:spacing w:val="20"/>
          <w:sz w:val="24"/>
          <w:szCs w:val="24"/>
        </w:rPr>
        <w:t>分红限制</w:t>
      </w:r>
    </w:p>
    <w:p w14:paraId="532D1AD1" w14:textId="77777777" w:rsidR="00E6040E" w:rsidRDefault="00E6040E">
      <w:pPr>
        <w:keepNext/>
        <w:widowControl/>
        <w:spacing w:line="360" w:lineRule="exact"/>
        <w:ind w:left="851"/>
        <w:jc w:val="both"/>
        <w:rPr>
          <w:rFonts w:ascii="Times New Roman"/>
          <w:spacing w:val="20"/>
          <w:sz w:val="24"/>
          <w:szCs w:val="24"/>
        </w:rPr>
      </w:pPr>
    </w:p>
    <w:p w14:paraId="046AB346"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spacing w:val="20"/>
          <w:sz w:val="24"/>
          <w:szCs w:val="24"/>
        </w:rPr>
        <w:t>有下列情形之一的，</w:t>
      </w:r>
      <w:r>
        <w:rPr>
          <w:rFonts w:ascii="Times New Roman" w:hAnsi="宋体"/>
          <w:b/>
          <w:spacing w:val="20"/>
          <w:sz w:val="24"/>
          <w:szCs w:val="24"/>
          <w:u w:val="single"/>
        </w:rPr>
        <w:t>借款人</w:t>
      </w:r>
      <w:r>
        <w:rPr>
          <w:rFonts w:ascii="Times New Roman" w:hAnsi="宋体"/>
          <w:spacing w:val="20"/>
          <w:sz w:val="24"/>
          <w:szCs w:val="24"/>
        </w:rPr>
        <w:t>不应当分配利润：</w:t>
      </w:r>
    </w:p>
    <w:p w14:paraId="0C6C34C3"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2E30D663" w14:textId="73D858C9" w:rsidR="00E6040E" w:rsidRDefault="00795F66">
      <w:pPr>
        <w:widowControl/>
        <w:numPr>
          <w:ilvl w:val="1"/>
          <w:numId w:val="47"/>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lang w:val="en-GB"/>
        </w:rPr>
        <w:t>【】</w:t>
      </w:r>
      <w:r w:rsidR="00E6040E">
        <w:rPr>
          <w:rFonts w:ascii="Times New Roman" w:hAnsi="宋体" w:hint="eastAsia"/>
          <w:spacing w:val="20"/>
          <w:sz w:val="24"/>
          <w:szCs w:val="24"/>
        </w:rPr>
        <w:t>；及</w:t>
      </w:r>
      <w:r w:rsidR="00E6040E">
        <w:rPr>
          <w:rFonts w:ascii="Times New Roman" w:hAnsi="宋体" w:hint="eastAsia"/>
          <w:spacing w:val="20"/>
          <w:sz w:val="24"/>
          <w:szCs w:val="24"/>
        </w:rPr>
        <w:t>/</w:t>
      </w:r>
      <w:r w:rsidR="00E6040E">
        <w:rPr>
          <w:rFonts w:ascii="Times New Roman" w:hAnsi="宋体" w:hint="eastAsia"/>
          <w:spacing w:val="20"/>
          <w:sz w:val="24"/>
          <w:szCs w:val="24"/>
        </w:rPr>
        <w:t>或</w:t>
      </w:r>
    </w:p>
    <w:p w14:paraId="229D5AA0" w14:textId="77777777" w:rsidR="00E6040E" w:rsidRDefault="00E6040E">
      <w:pPr>
        <w:widowControl/>
        <w:tabs>
          <w:tab w:val="left" w:pos="2805"/>
        </w:tabs>
        <w:autoSpaceDE/>
        <w:autoSpaceDN/>
        <w:adjustRightInd/>
        <w:spacing w:line="360" w:lineRule="exact"/>
        <w:ind w:leftChars="449" w:left="1527"/>
        <w:jc w:val="both"/>
        <w:textAlignment w:val="auto"/>
        <w:rPr>
          <w:rFonts w:ascii="Times New Roman"/>
          <w:spacing w:val="20"/>
          <w:sz w:val="24"/>
          <w:szCs w:val="24"/>
        </w:rPr>
      </w:pPr>
      <w:r>
        <w:rPr>
          <w:rFonts w:ascii="Times New Roman"/>
          <w:spacing w:val="20"/>
          <w:sz w:val="24"/>
          <w:szCs w:val="24"/>
        </w:rPr>
        <w:tab/>
      </w:r>
    </w:p>
    <w:p w14:paraId="09AA6A9E" w14:textId="21B35E18" w:rsidR="00E6040E" w:rsidRDefault="00795F66">
      <w:pPr>
        <w:widowControl/>
        <w:numPr>
          <w:ilvl w:val="1"/>
          <w:numId w:val="47"/>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lang w:val="en-GB"/>
        </w:rPr>
        <w:t>【】</w:t>
      </w:r>
      <w:r w:rsidR="00E6040E">
        <w:rPr>
          <w:rFonts w:ascii="Times New Roman" w:hAnsi="宋体"/>
          <w:spacing w:val="20"/>
          <w:sz w:val="24"/>
          <w:szCs w:val="24"/>
          <w:lang w:val="en-GB"/>
        </w:rPr>
        <w:t>。</w:t>
      </w:r>
    </w:p>
    <w:p w14:paraId="69C8F59B" w14:textId="77777777" w:rsidR="00E6040E" w:rsidRDefault="00E6040E">
      <w:pPr>
        <w:widowControl/>
        <w:tabs>
          <w:tab w:val="left" w:pos="2210"/>
        </w:tabs>
        <w:autoSpaceDE/>
        <w:autoSpaceDN/>
        <w:adjustRightInd/>
        <w:spacing w:line="360" w:lineRule="exact"/>
        <w:jc w:val="both"/>
        <w:textAlignment w:val="auto"/>
        <w:rPr>
          <w:rFonts w:ascii="Times New Roman"/>
          <w:spacing w:val="20"/>
          <w:sz w:val="24"/>
          <w:szCs w:val="24"/>
        </w:rPr>
      </w:pPr>
    </w:p>
    <w:p w14:paraId="5D831CB7"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hAnsi="宋体"/>
          <w:b/>
          <w:spacing w:val="20"/>
          <w:sz w:val="24"/>
          <w:szCs w:val="24"/>
        </w:rPr>
      </w:pPr>
      <w:r>
        <w:rPr>
          <w:rFonts w:ascii="Times New Roman" w:hAnsi="宋体" w:hint="eastAsia"/>
          <w:b/>
          <w:spacing w:val="20"/>
          <w:sz w:val="24"/>
          <w:szCs w:val="24"/>
        </w:rPr>
        <w:t>许可</w:t>
      </w:r>
      <w:r>
        <w:rPr>
          <w:rFonts w:ascii="Times New Roman" w:hAnsi="宋体"/>
          <w:b/>
          <w:spacing w:val="20"/>
          <w:sz w:val="24"/>
          <w:szCs w:val="24"/>
        </w:rPr>
        <w:t>负债</w:t>
      </w:r>
    </w:p>
    <w:p w14:paraId="09F1776B" w14:textId="77777777" w:rsidR="00E6040E" w:rsidRDefault="00E6040E">
      <w:pPr>
        <w:keepNext/>
        <w:widowControl/>
        <w:spacing w:line="360" w:lineRule="exact"/>
        <w:ind w:left="851"/>
        <w:jc w:val="both"/>
        <w:rPr>
          <w:rFonts w:ascii="Times New Roman" w:hAnsi="宋体"/>
          <w:b/>
          <w:spacing w:val="20"/>
          <w:sz w:val="24"/>
          <w:szCs w:val="24"/>
        </w:rPr>
      </w:pPr>
    </w:p>
    <w:p w14:paraId="0F7EFCAC" w14:textId="77777777" w:rsidR="00E6040E" w:rsidRDefault="00E6040E">
      <w:pPr>
        <w:widowControl/>
        <w:tabs>
          <w:tab w:val="left" w:pos="2210"/>
        </w:tabs>
        <w:autoSpaceDE/>
        <w:autoSpaceDN/>
        <w:adjustRightInd/>
        <w:spacing w:after="240" w:line="360" w:lineRule="exact"/>
        <w:ind w:left="1530"/>
        <w:jc w:val="both"/>
        <w:textAlignment w:val="auto"/>
        <w:rPr>
          <w:rFonts w:ascii="Times New Roman" w:hAnsi="宋体"/>
          <w:spacing w:val="20"/>
          <w:sz w:val="24"/>
          <w:szCs w:val="24"/>
        </w:rPr>
      </w:pPr>
      <w:r>
        <w:rPr>
          <w:rFonts w:ascii="Times New Roman" w:hAnsi="宋体"/>
          <w:spacing w:val="20"/>
          <w:sz w:val="24"/>
          <w:szCs w:val="24"/>
        </w:rPr>
        <w:t>除</w:t>
      </w:r>
      <w:r>
        <w:rPr>
          <w:rFonts w:ascii="Times New Roman" w:hAnsi="宋体"/>
          <w:b/>
          <w:spacing w:val="20"/>
          <w:sz w:val="24"/>
          <w:szCs w:val="24"/>
          <w:u w:val="single"/>
        </w:rPr>
        <w:t>许可负债</w:t>
      </w:r>
      <w:r>
        <w:rPr>
          <w:rFonts w:ascii="Times New Roman" w:hAnsi="宋体"/>
          <w:spacing w:val="20"/>
          <w:sz w:val="24"/>
          <w:szCs w:val="24"/>
        </w:rPr>
        <w:t>之外，</w:t>
      </w:r>
      <w:r>
        <w:rPr>
          <w:rFonts w:ascii="Times New Roman" w:hAnsi="宋体"/>
          <w:b/>
          <w:spacing w:val="20"/>
          <w:sz w:val="24"/>
          <w:szCs w:val="24"/>
          <w:u w:val="single"/>
        </w:rPr>
        <w:t>借款人</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发生任何其他</w:t>
      </w:r>
      <w:r>
        <w:rPr>
          <w:rFonts w:ascii="Times New Roman" w:hAnsi="宋体"/>
          <w:b/>
          <w:spacing w:val="20"/>
          <w:sz w:val="24"/>
          <w:szCs w:val="24"/>
          <w:u w:val="single"/>
        </w:rPr>
        <w:t>负债</w:t>
      </w:r>
      <w:r>
        <w:rPr>
          <w:rFonts w:ascii="Times New Roman" w:hAnsi="宋体"/>
          <w:spacing w:val="20"/>
          <w:sz w:val="24"/>
          <w:szCs w:val="24"/>
        </w:rPr>
        <w:t>。</w:t>
      </w:r>
    </w:p>
    <w:p w14:paraId="15AFF9D3" w14:textId="77777777" w:rsidR="00E6040E" w:rsidRDefault="00E6040E">
      <w:pPr>
        <w:widowControl/>
        <w:tabs>
          <w:tab w:val="left" w:pos="2210"/>
        </w:tabs>
        <w:autoSpaceDE/>
        <w:autoSpaceDN/>
        <w:adjustRightInd/>
        <w:spacing w:line="360" w:lineRule="exact"/>
        <w:jc w:val="both"/>
        <w:textAlignment w:val="auto"/>
        <w:rPr>
          <w:rFonts w:ascii="Times New Roman"/>
          <w:spacing w:val="20"/>
          <w:sz w:val="24"/>
          <w:szCs w:val="24"/>
        </w:rPr>
      </w:pPr>
    </w:p>
    <w:p w14:paraId="1B0FD4FE" w14:textId="77777777" w:rsidR="00E6040E" w:rsidRDefault="00E6040E">
      <w:pPr>
        <w:keepNext/>
        <w:widowControl/>
        <w:numPr>
          <w:ilvl w:val="0"/>
          <w:numId w:val="46"/>
        </w:numPr>
        <w:tabs>
          <w:tab w:val="clear" w:pos="1845"/>
          <w:tab w:val="left" w:pos="1530"/>
        </w:tabs>
        <w:spacing w:line="360" w:lineRule="exact"/>
        <w:ind w:left="1531" w:hanging="680"/>
        <w:jc w:val="both"/>
        <w:rPr>
          <w:rFonts w:ascii="Times New Roman" w:hAnsi="宋体"/>
          <w:b/>
          <w:spacing w:val="20"/>
          <w:sz w:val="24"/>
          <w:szCs w:val="24"/>
        </w:rPr>
      </w:pPr>
      <w:r>
        <w:rPr>
          <w:rFonts w:ascii="Times New Roman" w:hAnsi="宋体" w:hint="eastAsia"/>
          <w:b/>
          <w:spacing w:val="20"/>
          <w:sz w:val="24"/>
          <w:szCs w:val="24"/>
        </w:rPr>
        <w:t>许可投资</w:t>
      </w:r>
    </w:p>
    <w:p w14:paraId="496AD6BC" w14:textId="77777777" w:rsidR="00E6040E" w:rsidRDefault="00E6040E">
      <w:pPr>
        <w:keepNext/>
        <w:widowControl/>
        <w:spacing w:line="360" w:lineRule="exact"/>
        <w:ind w:left="851"/>
        <w:jc w:val="both"/>
        <w:rPr>
          <w:rFonts w:ascii="Times New Roman" w:hAnsi="宋体"/>
          <w:b/>
          <w:spacing w:val="20"/>
          <w:sz w:val="24"/>
          <w:szCs w:val="24"/>
        </w:rPr>
      </w:pPr>
    </w:p>
    <w:p w14:paraId="22BCC88F" w14:textId="77777777" w:rsidR="00E6040E" w:rsidRDefault="00E6040E">
      <w:pPr>
        <w:widowControl/>
        <w:tabs>
          <w:tab w:val="left" w:pos="2210"/>
        </w:tabs>
        <w:autoSpaceDE/>
        <w:autoSpaceDN/>
        <w:adjustRightInd/>
        <w:spacing w:after="240" w:line="360" w:lineRule="exact"/>
        <w:ind w:left="1530"/>
        <w:jc w:val="both"/>
        <w:textAlignment w:val="auto"/>
        <w:rPr>
          <w:rFonts w:ascii="Times New Roman" w:hAnsi="宋体"/>
          <w:spacing w:val="20"/>
          <w:sz w:val="24"/>
          <w:szCs w:val="24"/>
        </w:rPr>
      </w:pPr>
      <w:r>
        <w:rPr>
          <w:rFonts w:ascii="Times New Roman" w:hAnsi="宋体"/>
          <w:spacing w:val="20"/>
          <w:sz w:val="24"/>
          <w:szCs w:val="24"/>
        </w:rPr>
        <w:t>除</w:t>
      </w:r>
      <w:r>
        <w:rPr>
          <w:rFonts w:ascii="Times New Roman" w:hAnsi="宋体"/>
          <w:b/>
          <w:spacing w:val="20"/>
          <w:sz w:val="24"/>
          <w:szCs w:val="24"/>
          <w:u w:val="single"/>
        </w:rPr>
        <w:t>许可</w:t>
      </w:r>
      <w:r>
        <w:rPr>
          <w:rFonts w:ascii="Times New Roman" w:hAnsi="宋体" w:hint="eastAsia"/>
          <w:b/>
          <w:spacing w:val="20"/>
          <w:sz w:val="24"/>
          <w:szCs w:val="24"/>
          <w:u w:val="single"/>
        </w:rPr>
        <w:t>投资</w:t>
      </w:r>
      <w:r>
        <w:rPr>
          <w:rFonts w:ascii="Times New Roman" w:hAnsi="宋体"/>
          <w:spacing w:val="20"/>
          <w:sz w:val="24"/>
          <w:szCs w:val="24"/>
        </w:rPr>
        <w:t>之外，</w:t>
      </w:r>
      <w:r>
        <w:rPr>
          <w:rFonts w:ascii="Times New Roman" w:hAnsi="宋体"/>
          <w:b/>
          <w:spacing w:val="20"/>
          <w:sz w:val="24"/>
          <w:szCs w:val="24"/>
          <w:u w:val="single"/>
        </w:rPr>
        <w:t>借款人</w:t>
      </w:r>
      <w:r>
        <w:rPr>
          <w:rFonts w:ascii="Times New Roman" w:hAnsi="宋体"/>
          <w:spacing w:val="20"/>
          <w:sz w:val="24"/>
          <w:szCs w:val="24"/>
        </w:rPr>
        <w:t>不</w:t>
      </w:r>
      <w:r>
        <w:rPr>
          <w:rFonts w:ascii="Times New Roman" w:hAnsi="宋体" w:hint="eastAsia"/>
          <w:spacing w:val="20"/>
          <w:sz w:val="24"/>
          <w:szCs w:val="24"/>
        </w:rPr>
        <w:t>得</w:t>
      </w:r>
      <w:r>
        <w:rPr>
          <w:rFonts w:ascii="Times New Roman" w:hAnsi="宋体"/>
          <w:spacing w:val="20"/>
          <w:sz w:val="24"/>
          <w:szCs w:val="24"/>
        </w:rPr>
        <w:t>发生任何其他</w:t>
      </w:r>
      <w:r>
        <w:rPr>
          <w:rFonts w:ascii="Times New Roman" w:hAnsi="宋体" w:hint="eastAsia"/>
          <w:spacing w:val="20"/>
          <w:sz w:val="24"/>
          <w:szCs w:val="24"/>
        </w:rPr>
        <w:t>对外投资</w:t>
      </w:r>
      <w:r>
        <w:rPr>
          <w:rFonts w:ascii="Times New Roman" w:hAnsi="宋体"/>
          <w:spacing w:val="20"/>
          <w:sz w:val="24"/>
          <w:szCs w:val="24"/>
        </w:rPr>
        <w:t>。</w:t>
      </w:r>
    </w:p>
    <w:p w14:paraId="3F66DCC2" w14:textId="77777777" w:rsidR="00EF4AFF" w:rsidRPr="0006509C" w:rsidRDefault="00EF4AFF" w:rsidP="0006509C">
      <w:pPr>
        <w:widowControl/>
        <w:tabs>
          <w:tab w:val="left" w:pos="2210"/>
        </w:tabs>
        <w:autoSpaceDE/>
        <w:autoSpaceDN/>
        <w:adjustRightInd/>
        <w:spacing w:after="240" w:line="360" w:lineRule="exact"/>
        <w:ind w:left="1530"/>
        <w:jc w:val="both"/>
        <w:textAlignment w:val="auto"/>
        <w:rPr>
          <w:rFonts w:ascii="Times New Roman" w:hAnsi="宋体"/>
          <w:spacing w:val="20"/>
          <w:sz w:val="24"/>
        </w:rPr>
      </w:pPr>
    </w:p>
    <w:p w14:paraId="682FCAE7" w14:textId="77777777" w:rsidR="00EF4AFF" w:rsidRDefault="00EF4AFF" w:rsidP="00EB3852">
      <w:pPr>
        <w:keepNext/>
        <w:widowControl/>
        <w:numPr>
          <w:ilvl w:val="0"/>
          <w:numId w:val="46"/>
        </w:numPr>
        <w:tabs>
          <w:tab w:val="clear" w:pos="1845"/>
          <w:tab w:val="left" w:pos="1530"/>
        </w:tabs>
        <w:spacing w:line="360" w:lineRule="exact"/>
        <w:ind w:left="1531" w:hanging="680"/>
        <w:jc w:val="both"/>
        <w:rPr>
          <w:rFonts w:ascii="Times New Roman"/>
          <w:b/>
          <w:spacing w:val="20"/>
          <w:sz w:val="24"/>
          <w:szCs w:val="24"/>
        </w:rPr>
      </w:pPr>
      <w:r>
        <w:rPr>
          <w:rFonts w:ascii="Times New Roman" w:hint="eastAsia"/>
          <w:b/>
          <w:spacing w:val="20"/>
          <w:sz w:val="24"/>
          <w:szCs w:val="24"/>
        </w:rPr>
        <w:t>其他</w:t>
      </w:r>
    </w:p>
    <w:p w14:paraId="0C87E440" w14:textId="77777777" w:rsidR="00EF4AFF" w:rsidRDefault="00EF4AFF" w:rsidP="00EF4AFF">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544C270B" w14:textId="322C0B46" w:rsidR="00EF4AFF" w:rsidRPr="00EB3852" w:rsidRDefault="00EF4AFF" w:rsidP="00EB3852">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sidRPr="00C054D0">
        <w:rPr>
          <w:rFonts w:ascii="Times New Roman" w:hint="eastAsia"/>
          <w:b/>
          <w:spacing w:val="20"/>
          <w:sz w:val="24"/>
          <w:szCs w:val="24"/>
          <w:u w:val="single"/>
        </w:rPr>
        <w:t>借款人</w:t>
      </w:r>
      <w:r>
        <w:rPr>
          <w:rFonts w:ascii="Times New Roman" w:hint="eastAsia"/>
          <w:spacing w:val="20"/>
          <w:sz w:val="24"/>
          <w:szCs w:val="24"/>
        </w:rPr>
        <w:t>应当确保不会进行可能影响其偿债能力的其他重大事项，除非获得了</w:t>
      </w:r>
      <w:r w:rsidRPr="00C054D0">
        <w:rPr>
          <w:rFonts w:ascii="Times New Roman" w:hint="eastAsia"/>
          <w:b/>
          <w:spacing w:val="20"/>
          <w:sz w:val="24"/>
          <w:szCs w:val="24"/>
          <w:u w:val="single"/>
        </w:rPr>
        <w:t>多数贷款人</w:t>
      </w:r>
      <w:r>
        <w:rPr>
          <w:rFonts w:ascii="Times New Roman" w:hAnsi="宋体"/>
          <w:spacing w:val="20"/>
          <w:sz w:val="24"/>
          <w:szCs w:val="24"/>
        </w:rPr>
        <w:t>的</w:t>
      </w:r>
      <w:r>
        <w:rPr>
          <w:rFonts w:ascii="Times New Roman" w:hint="eastAsia"/>
          <w:spacing w:val="20"/>
          <w:sz w:val="24"/>
          <w:szCs w:val="24"/>
        </w:rPr>
        <w:t>同意。</w:t>
      </w:r>
    </w:p>
    <w:p w14:paraId="0882A8E4" w14:textId="77777777" w:rsidR="00E6040E" w:rsidRDefault="00E6040E">
      <w:pPr>
        <w:widowControl/>
        <w:tabs>
          <w:tab w:val="left" w:pos="1530"/>
        </w:tabs>
        <w:autoSpaceDE/>
        <w:autoSpaceDN/>
        <w:adjustRightInd/>
        <w:spacing w:line="360" w:lineRule="exact"/>
        <w:jc w:val="both"/>
        <w:textAlignment w:val="auto"/>
        <w:rPr>
          <w:rFonts w:ascii="Times New Roman"/>
          <w:spacing w:val="20"/>
          <w:sz w:val="24"/>
          <w:szCs w:val="24"/>
        </w:rPr>
      </w:pPr>
    </w:p>
    <w:p w14:paraId="1795E8C7" w14:textId="77777777" w:rsidR="00E6040E" w:rsidRDefault="00E6040E">
      <w:pPr>
        <w:widowControl/>
        <w:spacing w:line="360" w:lineRule="exact"/>
        <w:jc w:val="both"/>
        <w:rPr>
          <w:rFonts w:ascii="Times New Roman"/>
          <w:spacing w:val="20"/>
          <w:sz w:val="24"/>
          <w:szCs w:val="24"/>
        </w:rPr>
      </w:pPr>
    </w:p>
    <w:p w14:paraId="6D0FEBBD" w14:textId="77777777" w:rsidR="00E6040E" w:rsidRDefault="00E6040E" w:rsidP="008A2805">
      <w:pPr>
        <w:pStyle w:val="1TimesNewRoman"/>
        <w:widowControl/>
        <w:outlineLvl w:val="0"/>
        <w:rPr>
          <w:rFonts w:hAnsi="Times New Roman"/>
        </w:rPr>
      </w:pPr>
      <w:bookmarkStart w:id="383" w:name="_Toc351801064"/>
      <w:bookmarkStart w:id="384" w:name="_Toc203412670"/>
      <w:bookmarkStart w:id="385" w:name="_Toc211958542"/>
      <w:r>
        <w:t>十五、违约事件</w:t>
      </w:r>
      <w:bookmarkEnd w:id="383"/>
      <w:bookmarkEnd w:id="384"/>
      <w:bookmarkEnd w:id="385"/>
    </w:p>
    <w:p w14:paraId="16D39C83" w14:textId="77777777" w:rsidR="00E6040E" w:rsidRDefault="00E6040E">
      <w:pPr>
        <w:keepNext/>
        <w:widowControl/>
        <w:spacing w:line="360" w:lineRule="exact"/>
        <w:jc w:val="both"/>
        <w:rPr>
          <w:rFonts w:ascii="Times New Roman"/>
          <w:spacing w:val="20"/>
          <w:sz w:val="24"/>
          <w:szCs w:val="24"/>
        </w:rPr>
      </w:pPr>
    </w:p>
    <w:p w14:paraId="4F2801F7" w14:textId="77777777" w:rsidR="00E6040E" w:rsidRDefault="00E6040E">
      <w:pPr>
        <w:pStyle w:val="1TimesNewRoman"/>
        <w:widowControl/>
        <w:numPr>
          <w:ilvl w:val="1"/>
          <w:numId w:val="48"/>
        </w:numPr>
        <w:tabs>
          <w:tab w:val="left" w:pos="495"/>
        </w:tabs>
        <w:rPr>
          <w:rFonts w:hAnsi="Times New Roman"/>
        </w:rPr>
      </w:pPr>
      <w:bookmarkStart w:id="386" w:name="_Toc153620535"/>
      <w:bookmarkStart w:id="387" w:name="_Toc153673694"/>
      <w:bookmarkStart w:id="388" w:name="_Toc153923631"/>
      <w:bookmarkStart w:id="389" w:name="_Toc153966528"/>
      <w:bookmarkStart w:id="390" w:name="_Toc154337466"/>
      <w:bookmarkStart w:id="391" w:name="_Toc161756340"/>
      <w:bookmarkStart w:id="392" w:name="_Toc351801065"/>
      <w:bookmarkStart w:id="393" w:name="_Toc203412671"/>
      <w:bookmarkStart w:id="394" w:name="_Toc211958543"/>
      <w:r>
        <w:t>违约事件</w:t>
      </w:r>
      <w:bookmarkEnd w:id="386"/>
      <w:bookmarkEnd w:id="387"/>
      <w:bookmarkEnd w:id="388"/>
      <w:bookmarkEnd w:id="389"/>
      <w:bookmarkEnd w:id="390"/>
      <w:bookmarkEnd w:id="391"/>
      <w:bookmarkEnd w:id="392"/>
      <w:bookmarkEnd w:id="393"/>
      <w:bookmarkEnd w:id="394"/>
    </w:p>
    <w:p w14:paraId="4CE0394C" w14:textId="77777777" w:rsidR="00E6040E" w:rsidRDefault="00E6040E">
      <w:pPr>
        <w:keepNext/>
        <w:widowControl/>
        <w:spacing w:line="360" w:lineRule="exact"/>
        <w:jc w:val="both"/>
        <w:rPr>
          <w:rFonts w:ascii="Times New Roman"/>
          <w:spacing w:val="20"/>
          <w:sz w:val="24"/>
          <w:szCs w:val="24"/>
        </w:rPr>
      </w:pPr>
    </w:p>
    <w:p w14:paraId="5102E6E9"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下列任一情形构成一项</w:t>
      </w:r>
      <w:r>
        <w:rPr>
          <w:rFonts w:ascii="Times New Roman" w:hAnsi="宋体"/>
          <w:b/>
          <w:spacing w:val="20"/>
          <w:sz w:val="24"/>
          <w:szCs w:val="24"/>
          <w:u w:val="single"/>
        </w:rPr>
        <w:t>违约事件</w:t>
      </w:r>
      <w:r>
        <w:rPr>
          <w:rFonts w:ascii="Times New Roman" w:hAnsi="宋体"/>
          <w:spacing w:val="20"/>
          <w:sz w:val="24"/>
          <w:szCs w:val="24"/>
        </w:rPr>
        <w:t>：</w:t>
      </w:r>
    </w:p>
    <w:p w14:paraId="77614B5D" w14:textId="77777777" w:rsidR="00E6040E" w:rsidRDefault="00E6040E">
      <w:pPr>
        <w:widowControl/>
        <w:spacing w:line="360" w:lineRule="exact"/>
        <w:ind w:left="686" w:hanging="686"/>
        <w:jc w:val="both"/>
        <w:rPr>
          <w:rFonts w:ascii="Times New Roman"/>
          <w:spacing w:val="20"/>
          <w:sz w:val="24"/>
          <w:szCs w:val="24"/>
        </w:rPr>
      </w:pPr>
    </w:p>
    <w:p w14:paraId="6A951D01"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付款违约</w:t>
      </w:r>
    </w:p>
    <w:p w14:paraId="758690B1"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u w:val="single"/>
        </w:rPr>
      </w:pPr>
    </w:p>
    <w:p w14:paraId="4669D4A1"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没有按照本合同约定的金额、币种</w:t>
      </w:r>
      <w:r>
        <w:rPr>
          <w:rFonts w:ascii="Times New Roman" w:hAnsi="宋体" w:hint="eastAsia"/>
          <w:spacing w:val="20"/>
          <w:sz w:val="24"/>
          <w:szCs w:val="24"/>
        </w:rPr>
        <w:t>、支付方式</w:t>
      </w:r>
      <w:r>
        <w:rPr>
          <w:rFonts w:ascii="Times New Roman" w:hAnsi="宋体"/>
          <w:spacing w:val="20"/>
          <w:sz w:val="24"/>
          <w:szCs w:val="24"/>
        </w:rPr>
        <w:t>和时间支付到期应付的任何款项。</w:t>
      </w:r>
    </w:p>
    <w:p w14:paraId="650F07EB"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p>
    <w:p w14:paraId="0CAF9DA3"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hint="eastAsia"/>
          <w:b/>
          <w:spacing w:val="20"/>
          <w:sz w:val="24"/>
          <w:szCs w:val="24"/>
        </w:rPr>
        <w:t>挪用贷款</w:t>
      </w:r>
    </w:p>
    <w:p w14:paraId="483F32D5"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u w:val="single"/>
        </w:rPr>
      </w:pPr>
    </w:p>
    <w:p w14:paraId="3B8DED32"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没有按照本合同约定的</w:t>
      </w:r>
      <w:r>
        <w:rPr>
          <w:rFonts w:ascii="Times New Roman" w:hAnsi="宋体" w:hint="eastAsia"/>
          <w:spacing w:val="20"/>
          <w:sz w:val="24"/>
          <w:szCs w:val="24"/>
        </w:rPr>
        <w:t>用途使用任何一笔</w:t>
      </w:r>
      <w:r>
        <w:rPr>
          <w:rFonts w:ascii="Times New Roman" w:hAnsi="宋体" w:hint="eastAsia"/>
          <w:b/>
          <w:spacing w:val="20"/>
          <w:sz w:val="24"/>
          <w:szCs w:val="24"/>
          <w:u w:val="single"/>
        </w:rPr>
        <w:t>贷款资金</w:t>
      </w:r>
      <w:r>
        <w:rPr>
          <w:rFonts w:ascii="Times New Roman" w:hAnsi="宋体"/>
          <w:spacing w:val="20"/>
          <w:sz w:val="24"/>
          <w:szCs w:val="24"/>
        </w:rPr>
        <w:t>。</w:t>
      </w:r>
    </w:p>
    <w:p w14:paraId="4ED16C82"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rPr>
      </w:pPr>
    </w:p>
    <w:p w14:paraId="533C8CCB"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不实陈述</w:t>
      </w:r>
    </w:p>
    <w:p w14:paraId="54F23238"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u w:val="single"/>
        </w:rPr>
      </w:pPr>
    </w:p>
    <w:p w14:paraId="6A7D6C74"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在本合同第十三条</w:t>
      </w:r>
      <w:r>
        <w:rPr>
          <w:rFonts w:ascii="Times New Roman"/>
          <w:i/>
          <w:spacing w:val="20"/>
          <w:sz w:val="24"/>
          <w:szCs w:val="24"/>
        </w:rPr>
        <w:t>(</w:t>
      </w:r>
      <w:r>
        <w:rPr>
          <w:rFonts w:ascii="Times New Roman" w:hAnsi="宋体"/>
          <w:i/>
          <w:spacing w:val="20"/>
          <w:sz w:val="24"/>
          <w:szCs w:val="24"/>
        </w:rPr>
        <w:t>事实陈述</w:t>
      </w:r>
      <w:r>
        <w:rPr>
          <w:rFonts w:ascii="Times New Roman"/>
          <w:i/>
          <w:spacing w:val="20"/>
          <w:sz w:val="24"/>
          <w:szCs w:val="24"/>
        </w:rPr>
        <w:t>)</w:t>
      </w:r>
      <w:r>
        <w:rPr>
          <w:rFonts w:ascii="Times New Roman" w:hAnsi="宋体" w:hint="eastAsia"/>
          <w:spacing w:val="20"/>
          <w:sz w:val="24"/>
          <w:szCs w:val="24"/>
        </w:rPr>
        <w:t>项下</w:t>
      </w:r>
      <w:r>
        <w:rPr>
          <w:rFonts w:ascii="Times New Roman" w:hAnsi="宋体"/>
          <w:spacing w:val="20"/>
          <w:sz w:val="24"/>
          <w:szCs w:val="24"/>
        </w:rPr>
        <w:t>所做的任何一项事实陈述在任何重大方面不真实、不准确</w:t>
      </w:r>
      <w:r w:rsidR="002F4A6B">
        <w:rPr>
          <w:rFonts w:ascii="Times New Roman" w:hAnsi="宋体" w:hint="eastAsia"/>
          <w:spacing w:val="20"/>
          <w:sz w:val="24"/>
          <w:szCs w:val="24"/>
        </w:rPr>
        <w:t>、不完整</w:t>
      </w:r>
      <w:r>
        <w:rPr>
          <w:rFonts w:ascii="Times New Roman" w:hAnsi="宋体"/>
          <w:spacing w:val="20"/>
          <w:sz w:val="24"/>
          <w:szCs w:val="24"/>
        </w:rPr>
        <w:t>或具</w:t>
      </w:r>
      <w:r>
        <w:rPr>
          <w:rFonts w:ascii="Times New Roman" w:hAnsi="宋体" w:hint="eastAsia"/>
          <w:spacing w:val="20"/>
          <w:sz w:val="24"/>
          <w:szCs w:val="24"/>
        </w:rPr>
        <w:t>有</w:t>
      </w:r>
      <w:r>
        <w:rPr>
          <w:rFonts w:ascii="Times New Roman" w:hAnsi="宋体"/>
          <w:spacing w:val="20"/>
          <w:sz w:val="24"/>
          <w:szCs w:val="24"/>
        </w:rPr>
        <w:t>误导性。</w:t>
      </w:r>
    </w:p>
    <w:p w14:paraId="68B67D5F"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BF4A08B"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违反</w:t>
      </w:r>
      <w:r>
        <w:rPr>
          <w:rFonts w:ascii="Times New Roman" w:hAnsi="宋体" w:hint="eastAsia"/>
          <w:b/>
          <w:spacing w:val="20"/>
          <w:sz w:val="24"/>
          <w:szCs w:val="24"/>
        </w:rPr>
        <w:t>约定或</w:t>
      </w:r>
      <w:r>
        <w:rPr>
          <w:rFonts w:ascii="Times New Roman" w:hAnsi="宋体"/>
          <w:b/>
          <w:spacing w:val="20"/>
          <w:sz w:val="24"/>
          <w:szCs w:val="24"/>
        </w:rPr>
        <w:t>其他义务</w:t>
      </w:r>
    </w:p>
    <w:p w14:paraId="32BFD814"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04D13A1B"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w:t>
      </w:r>
      <w:r>
        <w:rPr>
          <w:rFonts w:ascii="Times New Roman" w:hAnsi="宋体" w:hint="eastAsia"/>
          <w:spacing w:val="20"/>
          <w:sz w:val="24"/>
          <w:szCs w:val="24"/>
        </w:rPr>
        <w:t>遵守第十四条</w:t>
      </w:r>
      <w:r>
        <w:rPr>
          <w:rFonts w:ascii="Times New Roman" w:hAnsi="宋体" w:hint="eastAsia"/>
          <w:spacing w:val="20"/>
          <w:sz w:val="24"/>
          <w:szCs w:val="24"/>
        </w:rPr>
        <w:t>(</w:t>
      </w:r>
      <w:r>
        <w:rPr>
          <w:rFonts w:ascii="Times New Roman" w:hAnsi="宋体" w:hint="eastAsia"/>
          <w:i/>
          <w:spacing w:val="20"/>
          <w:sz w:val="24"/>
          <w:szCs w:val="24"/>
        </w:rPr>
        <w:t>约定事项</w:t>
      </w:r>
      <w:r>
        <w:rPr>
          <w:rFonts w:ascii="Times New Roman" w:hAnsi="宋体" w:hint="eastAsia"/>
          <w:spacing w:val="20"/>
          <w:sz w:val="24"/>
          <w:szCs w:val="24"/>
        </w:rPr>
        <w:t>)</w:t>
      </w:r>
      <w:r>
        <w:rPr>
          <w:rFonts w:ascii="Times New Roman" w:hAnsi="宋体" w:hint="eastAsia"/>
          <w:spacing w:val="20"/>
          <w:sz w:val="24"/>
          <w:szCs w:val="24"/>
        </w:rPr>
        <w:t>项下的各项义务或没有</w:t>
      </w:r>
      <w:r>
        <w:rPr>
          <w:rFonts w:ascii="Times New Roman" w:hAnsi="宋体"/>
          <w:spacing w:val="20"/>
          <w:sz w:val="24"/>
          <w:szCs w:val="24"/>
        </w:rPr>
        <w:t>按照本合同</w:t>
      </w:r>
      <w:r>
        <w:rPr>
          <w:rFonts w:ascii="Times New Roman" w:hAnsi="宋体" w:hint="eastAsia"/>
          <w:spacing w:val="20"/>
          <w:sz w:val="24"/>
          <w:szCs w:val="24"/>
        </w:rPr>
        <w:t>的规定</w:t>
      </w:r>
      <w:r>
        <w:rPr>
          <w:rFonts w:ascii="Times New Roman" w:hAnsi="宋体"/>
          <w:spacing w:val="20"/>
          <w:sz w:val="24"/>
          <w:szCs w:val="24"/>
        </w:rPr>
        <w:t>履行或遵守任何其他义务。</w:t>
      </w:r>
    </w:p>
    <w:p w14:paraId="69AED22E"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2C22DA3"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交叉违约</w:t>
      </w:r>
    </w:p>
    <w:p w14:paraId="1E5DBAE1"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0CD71C8A" w14:textId="566E2E39" w:rsidR="00E6040E" w:rsidRDefault="00E6040E">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没有清偿到期应付的任何</w:t>
      </w:r>
      <w:r>
        <w:rPr>
          <w:rFonts w:ascii="Times New Roman" w:hAnsi="宋体"/>
          <w:b/>
          <w:spacing w:val="20"/>
          <w:sz w:val="24"/>
          <w:szCs w:val="24"/>
          <w:u w:val="single"/>
        </w:rPr>
        <w:t>负债</w:t>
      </w:r>
      <w:r>
        <w:rPr>
          <w:rFonts w:ascii="Times New Roman" w:hAnsi="宋体"/>
          <w:spacing w:val="20"/>
          <w:sz w:val="24"/>
          <w:szCs w:val="24"/>
        </w:rPr>
        <w:t>，且总金额达到或超过</w:t>
      </w:r>
      <w:r>
        <w:rPr>
          <w:rFonts w:ascii="Times New Roman" w:hAnsi="宋体"/>
          <w:b/>
          <w:spacing w:val="20"/>
          <w:sz w:val="24"/>
          <w:szCs w:val="24"/>
          <w:u w:val="single"/>
        </w:rPr>
        <w:t>人民币</w:t>
      </w:r>
      <w:r w:rsidR="005D0D43">
        <w:rPr>
          <w:rFonts w:ascii="Times New Roman" w:hAnsi="宋体" w:hint="eastAsia"/>
          <w:spacing w:val="20"/>
          <w:sz w:val="24"/>
          <w:szCs w:val="24"/>
        </w:rPr>
        <w:t>【】</w:t>
      </w:r>
      <w:r>
        <w:rPr>
          <w:rFonts w:ascii="Times New Roman" w:hAnsi="宋体"/>
          <w:spacing w:val="20"/>
          <w:sz w:val="24"/>
          <w:szCs w:val="24"/>
          <w:lang w:val="en-GB"/>
        </w:rPr>
        <w:t>元</w:t>
      </w:r>
      <w:r>
        <w:rPr>
          <w:rFonts w:ascii="Times New Roman" w:hAnsi="宋体"/>
          <w:spacing w:val="20"/>
          <w:sz w:val="24"/>
          <w:szCs w:val="24"/>
        </w:rPr>
        <w:t>。</w:t>
      </w:r>
    </w:p>
    <w:p w14:paraId="336E8298" w14:textId="77777777" w:rsidR="00E6040E" w:rsidRDefault="00E6040E">
      <w:pPr>
        <w:widowControl/>
        <w:tabs>
          <w:tab w:val="left" w:pos="1530"/>
          <w:tab w:val="left" w:pos="2210"/>
        </w:tabs>
        <w:autoSpaceDE/>
        <w:autoSpaceDN/>
        <w:adjustRightInd/>
        <w:spacing w:line="360" w:lineRule="exact"/>
        <w:ind w:left="1530"/>
        <w:jc w:val="both"/>
        <w:textAlignment w:val="auto"/>
        <w:rPr>
          <w:rFonts w:ascii="Times New Roman"/>
          <w:spacing w:val="20"/>
          <w:sz w:val="24"/>
          <w:szCs w:val="24"/>
        </w:rPr>
      </w:pPr>
    </w:p>
    <w:p w14:paraId="3194DE5B"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无力偿债</w:t>
      </w:r>
    </w:p>
    <w:p w14:paraId="37231A6E"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58B9D1D7" w14:textId="4ACB71F8" w:rsidR="00E6040E" w:rsidRDefault="00E6040E">
      <w:pPr>
        <w:widowControl/>
        <w:numPr>
          <w:ilvl w:val="0"/>
          <w:numId w:val="5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sidR="006D5D83">
        <w:rPr>
          <w:rFonts w:ascii="Times New Roman" w:hAnsi="宋体" w:hint="eastAsia"/>
          <w:spacing w:val="20"/>
          <w:sz w:val="24"/>
          <w:szCs w:val="24"/>
        </w:rPr>
        <w:t>或任何</w:t>
      </w:r>
      <w:r w:rsidR="006D5D83">
        <w:rPr>
          <w:rFonts w:ascii="Times New Roman" w:hAnsi="宋体" w:hint="eastAsia"/>
          <w:b/>
          <w:spacing w:val="20"/>
          <w:sz w:val="24"/>
          <w:szCs w:val="24"/>
          <w:u w:val="single"/>
        </w:rPr>
        <w:t>担保人</w:t>
      </w:r>
      <w:r>
        <w:rPr>
          <w:rFonts w:ascii="Times New Roman" w:hAnsi="宋体"/>
          <w:spacing w:val="20"/>
          <w:sz w:val="24"/>
          <w:szCs w:val="24"/>
        </w:rPr>
        <w:t>的任何债权人宣布</w:t>
      </w:r>
      <w:r>
        <w:rPr>
          <w:rFonts w:ascii="Times New Roman" w:hAnsi="宋体"/>
          <w:b/>
          <w:spacing w:val="20"/>
          <w:sz w:val="24"/>
          <w:szCs w:val="24"/>
          <w:u w:val="single"/>
        </w:rPr>
        <w:t>借款人</w:t>
      </w:r>
      <w:r>
        <w:rPr>
          <w:rFonts w:ascii="Times New Roman" w:hAnsi="宋体"/>
          <w:spacing w:val="20"/>
          <w:sz w:val="24"/>
          <w:szCs w:val="24"/>
        </w:rPr>
        <w:t>的</w:t>
      </w:r>
      <w:r>
        <w:rPr>
          <w:rFonts w:ascii="Times New Roman" w:hAnsi="宋体"/>
          <w:spacing w:val="20"/>
          <w:sz w:val="24"/>
          <w:szCs w:val="24"/>
          <w:lang w:val="en-GB"/>
        </w:rPr>
        <w:t>任何</w:t>
      </w:r>
      <w:r>
        <w:rPr>
          <w:rFonts w:ascii="Times New Roman" w:hAnsi="宋体"/>
          <w:b/>
          <w:spacing w:val="20"/>
          <w:sz w:val="24"/>
          <w:szCs w:val="24"/>
          <w:u w:val="single"/>
        </w:rPr>
        <w:t>负债</w:t>
      </w:r>
      <w:r w:rsidR="000964A4" w:rsidRPr="00455E0D">
        <w:rPr>
          <w:rFonts w:ascii="Times New Roman" w:hAnsi="宋体" w:hint="eastAsia"/>
          <w:spacing w:val="20"/>
          <w:sz w:val="24"/>
          <w:szCs w:val="24"/>
        </w:rPr>
        <w:t>延期偿付</w:t>
      </w:r>
      <w:r>
        <w:rPr>
          <w:rFonts w:ascii="Times New Roman" w:hAnsi="宋体"/>
          <w:spacing w:val="20"/>
          <w:sz w:val="24"/>
          <w:szCs w:val="24"/>
        </w:rPr>
        <w:t>，且总金额达到或超过</w:t>
      </w:r>
      <w:r>
        <w:rPr>
          <w:rFonts w:ascii="Times New Roman" w:hAnsi="宋体"/>
          <w:b/>
          <w:spacing w:val="20"/>
          <w:sz w:val="24"/>
          <w:szCs w:val="24"/>
          <w:u w:val="single"/>
        </w:rPr>
        <w:t>人民币</w:t>
      </w:r>
      <w:r w:rsidR="00795F66">
        <w:rPr>
          <w:rFonts w:ascii="Times New Roman" w:hint="eastAsia"/>
          <w:spacing w:val="20"/>
          <w:sz w:val="24"/>
          <w:szCs w:val="24"/>
          <w:lang w:val="en-GB"/>
        </w:rPr>
        <w:t>【】</w:t>
      </w:r>
      <w:r>
        <w:rPr>
          <w:rFonts w:ascii="Times New Roman" w:hint="eastAsia"/>
          <w:spacing w:val="20"/>
          <w:sz w:val="24"/>
          <w:szCs w:val="24"/>
          <w:lang w:val="en-GB"/>
        </w:rPr>
        <w:t>元</w:t>
      </w:r>
      <w:r>
        <w:rPr>
          <w:rFonts w:ascii="Times New Roman" w:hAnsi="宋体"/>
          <w:spacing w:val="20"/>
          <w:sz w:val="24"/>
          <w:szCs w:val="24"/>
          <w:lang w:val="en-GB"/>
        </w:rPr>
        <w:t>。</w:t>
      </w:r>
    </w:p>
    <w:p w14:paraId="6BB403D0" w14:textId="77777777" w:rsidR="00E6040E" w:rsidRPr="007131BB" w:rsidRDefault="00E6040E">
      <w:pPr>
        <w:widowControl/>
        <w:autoSpaceDE/>
        <w:autoSpaceDN/>
        <w:adjustRightInd/>
        <w:spacing w:line="360" w:lineRule="exact"/>
        <w:jc w:val="both"/>
        <w:textAlignment w:val="auto"/>
        <w:rPr>
          <w:rFonts w:ascii="Times New Roman"/>
          <w:spacing w:val="20"/>
          <w:sz w:val="24"/>
          <w:szCs w:val="24"/>
        </w:rPr>
      </w:pPr>
    </w:p>
    <w:p w14:paraId="7403332D" w14:textId="2ED9B57E" w:rsidR="00E6040E" w:rsidRDefault="00E6040E">
      <w:pPr>
        <w:widowControl/>
        <w:numPr>
          <w:ilvl w:val="0"/>
          <w:numId w:val="5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sidR="006D5D83">
        <w:rPr>
          <w:rFonts w:ascii="Times New Roman" w:hAnsi="宋体" w:hint="eastAsia"/>
          <w:spacing w:val="20"/>
          <w:sz w:val="24"/>
          <w:szCs w:val="24"/>
        </w:rPr>
        <w:t>或任何</w:t>
      </w:r>
      <w:r w:rsidR="006D5D83">
        <w:rPr>
          <w:rFonts w:ascii="Times New Roman" w:hAnsi="宋体" w:hint="eastAsia"/>
          <w:b/>
          <w:spacing w:val="20"/>
          <w:sz w:val="24"/>
          <w:szCs w:val="24"/>
          <w:u w:val="single"/>
        </w:rPr>
        <w:t>担保人</w:t>
      </w:r>
      <w:r>
        <w:rPr>
          <w:rFonts w:ascii="Times New Roman" w:hAnsi="宋体"/>
          <w:spacing w:val="20"/>
          <w:sz w:val="24"/>
          <w:szCs w:val="24"/>
        </w:rPr>
        <w:t>与其任何债权人开始就任何</w:t>
      </w:r>
      <w:r>
        <w:rPr>
          <w:rFonts w:ascii="Times New Roman" w:hAnsi="宋体"/>
          <w:b/>
          <w:spacing w:val="20"/>
          <w:sz w:val="24"/>
          <w:szCs w:val="24"/>
          <w:u w:val="single"/>
        </w:rPr>
        <w:t>负债</w:t>
      </w:r>
      <w:r>
        <w:rPr>
          <w:rFonts w:ascii="Times New Roman" w:hAnsi="宋体"/>
          <w:spacing w:val="20"/>
          <w:sz w:val="24"/>
          <w:szCs w:val="24"/>
        </w:rPr>
        <w:t>进行延期偿付等债务重组安排</w:t>
      </w:r>
      <w:r>
        <w:rPr>
          <w:rFonts w:ascii="Times New Roman" w:hAnsi="宋体" w:hint="eastAsia"/>
          <w:spacing w:val="20"/>
          <w:sz w:val="24"/>
          <w:szCs w:val="24"/>
        </w:rPr>
        <w:t>的商讨</w:t>
      </w:r>
      <w:r>
        <w:rPr>
          <w:rFonts w:ascii="Times New Roman" w:hAnsi="宋体"/>
          <w:spacing w:val="20"/>
          <w:sz w:val="24"/>
          <w:szCs w:val="24"/>
        </w:rPr>
        <w:t>，且总金额达到或超过</w:t>
      </w:r>
      <w:r>
        <w:rPr>
          <w:rFonts w:ascii="Times New Roman" w:hAnsi="宋体"/>
          <w:b/>
          <w:spacing w:val="20"/>
          <w:sz w:val="24"/>
          <w:szCs w:val="24"/>
          <w:u w:val="single"/>
        </w:rPr>
        <w:t>人民币</w:t>
      </w:r>
      <w:r w:rsidR="00795F66">
        <w:rPr>
          <w:rFonts w:ascii="Times New Roman" w:hint="eastAsia"/>
          <w:spacing w:val="20"/>
          <w:sz w:val="24"/>
          <w:szCs w:val="24"/>
          <w:lang w:val="en-GB"/>
        </w:rPr>
        <w:t>【】</w:t>
      </w:r>
      <w:r>
        <w:rPr>
          <w:rFonts w:ascii="Times New Roman" w:hint="eastAsia"/>
          <w:spacing w:val="20"/>
          <w:sz w:val="24"/>
          <w:szCs w:val="24"/>
          <w:lang w:val="en-GB"/>
        </w:rPr>
        <w:t>元</w:t>
      </w:r>
      <w:r>
        <w:rPr>
          <w:rFonts w:ascii="Times New Roman" w:hAnsi="宋体"/>
          <w:spacing w:val="20"/>
          <w:sz w:val="24"/>
          <w:szCs w:val="24"/>
          <w:lang w:val="en-GB"/>
        </w:rPr>
        <w:t>。</w:t>
      </w:r>
    </w:p>
    <w:p w14:paraId="39CF45DA"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5FB78373" w14:textId="3B5FB973" w:rsidR="00E6040E" w:rsidRPr="00B63F4A" w:rsidRDefault="00E6040E" w:rsidP="00B63F4A">
      <w:pPr>
        <w:widowControl/>
        <w:numPr>
          <w:ilvl w:val="0"/>
          <w:numId w:val="50"/>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lang w:val="en-GB"/>
        </w:rPr>
        <w:t>借款人</w:t>
      </w:r>
      <w:r w:rsidR="006D5D83">
        <w:rPr>
          <w:rFonts w:ascii="Times New Roman" w:hAnsi="宋体" w:hint="eastAsia"/>
          <w:spacing w:val="20"/>
          <w:sz w:val="24"/>
          <w:szCs w:val="24"/>
        </w:rPr>
        <w:t>或任何</w:t>
      </w:r>
      <w:r w:rsidR="006D5D83">
        <w:rPr>
          <w:rFonts w:ascii="Times New Roman" w:hAnsi="宋体" w:hint="eastAsia"/>
          <w:b/>
          <w:spacing w:val="20"/>
          <w:sz w:val="24"/>
          <w:szCs w:val="24"/>
          <w:u w:val="single"/>
        </w:rPr>
        <w:t>担保人</w:t>
      </w:r>
      <w:r>
        <w:rPr>
          <w:rFonts w:ascii="Times New Roman" w:hAnsi="宋体"/>
          <w:spacing w:val="20"/>
          <w:sz w:val="24"/>
          <w:szCs w:val="24"/>
          <w:lang w:val="en-GB"/>
        </w:rPr>
        <w:t>全面停止或者中止对其债权人的支付，或在债务到期时无能力</w:t>
      </w:r>
      <w:r w:rsidR="00B63F4A">
        <w:rPr>
          <w:rFonts w:ascii="Times New Roman" w:hAnsi="宋体" w:hint="eastAsia"/>
          <w:spacing w:val="20"/>
          <w:sz w:val="24"/>
          <w:szCs w:val="24"/>
          <w:lang w:val="en-GB"/>
        </w:rPr>
        <w:t>、</w:t>
      </w:r>
      <w:r w:rsidRPr="00B63F4A">
        <w:rPr>
          <w:rFonts w:ascii="Times New Roman" w:hAnsi="宋体"/>
          <w:spacing w:val="20"/>
          <w:sz w:val="24"/>
          <w:szCs w:val="24"/>
          <w:lang w:val="en-GB"/>
        </w:rPr>
        <w:t>承认无能力</w:t>
      </w:r>
      <w:r w:rsidR="00B63F4A" w:rsidRPr="00B63F4A">
        <w:rPr>
          <w:rFonts w:ascii="Times New Roman" w:hAnsi="宋体" w:hint="eastAsia"/>
          <w:spacing w:val="20"/>
          <w:sz w:val="24"/>
          <w:szCs w:val="24"/>
          <w:lang w:val="en-GB"/>
        </w:rPr>
        <w:t>或</w:t>
      </w:r>
      <w:r w:rsidR="00B63F4A" w:rsidRPr="00B63F4A">
        <w:rPr>
          <w:rFonts w:ascii="Times New Roman" w:hAnsi="宋体"/>
          <w:spacing w:val="20"/>
          <w:sz w:val="24"/>
          <w:szCs w:val="24"/>
          <w:lang w:val="en-GB"/>
        </w:rPr>
        <w:t>者</w:t>
      </w:r>
      <w:r w:rsidR="00B63F4A" w:rsidRPr="00B63F4A">
        <w:rPr>
          <w:rFonts w:ascii="Times New Roman" w:hAnsi="宋体" w:hint="eastAsia"/>
          <w:spacing w:val="20"/>
          <w:sz w:val="24"/>
          <w:szCs w:val="24"/>
          <w:lang w:val="en-GB"/>
        </w:rPr>
        <w:t>被假定为</w:t>
      </w:r>
      <w:r w:rsidR="00B63F4A" w:rsidRPr="00B63F4A">
        <w:rPr>
          <w:rFonts w:ascii="Times New Roman" w:hAnsi="宋体"/>
          <w:spacing w:val="20"/>
          <w:sz w:val="24"/>
          <w:szCs w:val="24"/>
          <w:lang w:val="en-GB"/>
        </w:rPr>
        <w:t>或视为无能力</w:t>
      </w:r>
      <w:r w:rsidRPr="00B63F4A">
        <w:rPr>
          <w:rFonts w:ascii="Times New Roman" w:hAnsi="宋体"/>
          <w:spacing w:val="20"/>
          <w:sz w:val="24"/>
          <w:szCs w:val="24"/>
          <w:lang w:val="en-GB"/>
        </w:rPr>
        <w:t>偿付其债务，或者宣称其将不会履行到期债务。</w:t>
      </w:r>
    </w:p>
    <w:p w14:paraId="1E3AC904"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503E6A0E"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清算及破产事件</w:t>
      </w:r>
    </w:p>
    <w:p w14:paraId="05777F7E"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u w:val="single"/>
        </w:rPr>
      </w:pPr>
    </w:p>
    <w:p w14:paraId="5462C789"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或任何</w:t>
      </w:r>
      <w:r>
        <w:rPr>
          <w:rFonts w:ascii="Times New Roman" w:hAnsi="宋体" w:hint="eastAsia"/>
          <w:b/>
          <w:spacing w:val="20"/>
          <w:sz w:val="24"/>
          <w:szCs w:val="24"/>
          <w:u w:val="single"/>
        </w:rPr>
        <w:t>担保人</w:t>
      </w:r>
      <w:r>
        <w:rPr>
          <w:rFonts w:ascii="Times New Roman" w:hAnsi="宋体" w:hint="eastAsia"/>
          <w:spacing w:val="20"/>
          <w:sz w:val="24"/>
          <w:szCs w:val="24"/>
        </w:rPr>
        <w:t>已经启动或被启动</w:t>
      </w:r>
      <w:r>
        <w:rPr>
          <w:rFonts w:ascii="Times New Roman" w:hAnsi="宋体"/>
          <w:spacing w:val="20"/>
          <w:sz w:val="24"/>
          <w:szCs w:val="24"/>
        </w:rPr>
        <w:t>任何停业、解散、清算、破产、重整、和解、整顿或类似程序。</w:t>
      </w:r>
    </w:p>
    <w:p w14:paraId="6C8DA689"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113AD8D3"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执行事件</w:t>
      </w:r>
    </w:p>
    <w:p w14:paraId="199CBE4B"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2D3CFA18" w14:textId="0AFCCC6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的总计市场价值</w:t>
      </w:r>
      <w:r w:rsidR="00314315">
        <w:rPr>
          <w:rFonts w:ascii="Times New Roman" w:hAnsi="宋体" w:hint="eastAsia"/>
          <w:spacing w:val="20"/>
          <w:sz w:val="24"/>
          <w:szCs w:val="24"/>
        </w:rPr>
        <w:t>或账面价值二者中较低者</w:t>
      </w:r>
      <w:r>
        <w:rPr>
          <w:rFonts w:ascii="Times New Roman" w:hAnsi="宋体"/>
          <w:spacing w:val="20"/>
          <w:sz w:val="24"/>
          <w:szCs w:val="24"/>
        </w:rPr>
        <w:t>达到或超过</w:t>
      </w:r>
      <w:r>
        <w:rPr>
          <w:rFonts w:ascii="Times New Roman" w:hAnsi="宋体"/>
          <w:b/>
          <w:spacing w:val="20"/>
          <w:sz w:val="24"/>
          <w:szCs w:val="24"/>
          <w:u w:val="single"/>
        </w:rPr>
        <w:t>人民币</w:t>
      </w:r>
      <w:r w:rsidR="005D0D43">
        <w:rPr>
          <w:rFonts w:ascii="Times New Roman" w:hAnsi="宋体" w:hint="eastAsia"/>
          <w:spacing w:val="20"/>
          <w:sz w:val="24"/>
          <w:szCs w:val="24"/>
        </w:rPr>
        <w:t>【】</w:t>
      </w:r>
      <w:r>
        <w:rPr>
          <w:rFonts w:ascii="Times New Roman" w:hAnsi="宋体"/>
          <w:spacing w:val="20"/>
          <w:sz w:val="24"/>
          <w:szCs w:val="24"/>
          <w:lang w:val="en-GB"/>
        </w:rPr>
        <w:t>元</w:t>
      </w:r>
      <w:r>
        <w:rPr>
          <w:rFonts w:ascii="Times New Roman" w:hAnsi="宋体"/>
          <w:spacing w:val="20"/>
          <w:sz w:val="24"/>
          <w:szCs w:val="24"/>
        </w:rPr>
        <w:t>的资产被查封、冻结、扣押、执行、征收、没收或被采取其他类似措施，并且该等措施在开始后的</w:t>
      </w:r>
      <w:r w:rsidR="00795F66">
        <w:rPr>
          <w:rFonts w:ascii="Times New Roman" w:hAnsi="宋体" w:hint="eastAsia"/>
          <w:spacing w:val="20"/>
          <w:sz w:val="24"/>
          <w:szCs w:val="24"/>
        </w:rPr>
        <w:t>【】</w:t>
      </w:r>
      <w:proofErr w:type="gramStart"/>
      <w:r>
        <w:rPr>
          <w:rFonts w:ascii="Times New Roman" w:hAnsi="宋体"/>
          <w:spacing w:val="20"/>
          <w:sz w:val="24"/>
          <w:szCs w:val="24"/>
          <w:lang w:val="en-GB"/>
        </w:rPr>
        <w:t>个</w:t>
      </w:r>
      <w:proofErr w:type="gramEnd"/>
      <w:r>
        <w:rPr>
          <w:rFonts w:ascii="Times New Roman" w:hAnsi="宋体"/>
          <w:b/>
          <w:spacing w:val="20"/>
          <w:sz w:val="24"/>
          <w:szCs w:val="24"/>
          <w:u w:val="single"/>
          <w:lang w:val="en-GB"/>
        </w:rPr>
        <w:t>营业日</w:t>
      </w:r>
      <w:r>
        <w:rPr>
          <w:rFonts w:ascii="Times New Roman" w:hAnsi="宋体"/>
          <w:spacing w:val="20"/>
          <w:sz w:val="24"/>
          <w:szCs w:val="24"/>
          <w:lang w:val="en-GB"/>
        </w:rPr>
        <w:t>内未被解除</w:t>
      </w:r>
      <w:r>
        <w:rPr>
          <w:rFonts w:ascii="Times New Roman" w:hAnsi="宋体"/>
          <w:spacing w:val="20"/>
          <w:sz w:val="24"/>
          <w:szCs w:val="24"/>
        </w:rPr>
        <w:t>。</w:t>
      </w:r>
    </w:p>
    <w:p w14:paraId="70407634"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b/>
          <w:spacing w:val="20"/>
          <w:sz w:val="24"/>
          <w:szCs w:val="24"/>
          <w:u w:val="single"/>
        </w:rPr>
      </w:pPr>
    </w:p>
    <w:p w14:paraId="7403AE56"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财务指标</w:t>
      </w:r>
    </w:p>
    <w:p w14:paraId="4C44066A"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68B6DD02"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w:t>
      </w:r>
      <w:r>
        <w:rPr>
          <w:rFonts w:ascii="Times New Roman" w:hAnsi="宋体" w:hint="eastAsia"/>
          <w:spacing w:val="20"/>
          <w:sz w:val="24"/>
          <w:szCs w:val="24"/>
        </w:rPr>
        <w:t>遵守</w:t>
      </w:r>
      <w:r>
        <w:rPr>
          <w:rFonts w:ascii="Times New Roman" w:hAnsi="宋体"/>
          <w:spacing w:val="20"/>
          <w:sz w:val="24"/>
          <w:szCs w:val="24"/>
        </w:rPr>
        <w:t>本合同第</w:t>
      </w:r>
      <w:r>
        <w:rPr>
          <w:rFonts w:ascii="Times New Roman"/>
          <w:spacing w:val="20"/>
          <w:sz w:val="24"/>
          <w:szCs w:val="24"/>
        </w:rPr>
        <w:t>14.1</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积极义务</w:t>
      </w:r>
      <w:r>
        <w:rPr>
          <w:rFonts w:ascii="Times New Roman"/>
          <w:spacing w:val="20"/>
          <w:sz w:val="24"/>
          <w:szCs w:val="24"/>
        </w:rPr>
        <w:t>)</w:t>
      </w:r>
      <w:r w:rsidR="003E6408">
        <w:rPr>
          <w:rFonts w:ascii="Times New Roman" w:hAnsi="宋体"/>
          <w:spacing w:val="20"/>
          <w:sz w:val="24"/>
          <w:szCs w:val="24"/>
        </w:rPr>
        <w:t>第</w:t>
      </w:r>
      <w:r w:rsidR="003E6408">
        <w:rPr>
          <w:rFonts w:ascii="Times New Roman" w:hint="eastAsia"/>
          <w:spacing w:val="20"/>
          <w:sz w:val="24"/>
          <w:szCs w:val="24"/>
        </w:rPr>
        <w:t>9</w:t>
      </w:r>
      <w:r>
        <w:rPr>
          <w:rFonts w:ascii="Times New Roman" w:hAnsi="宋体"/>
          <w:spacing w:val="20"/>
          <w:sz w:val="24"/>
          <w:szCs w:val="24"/>
        </w:rPr>
        <w:t>款</w:t>
      </w:r>
      <w:r>
        <w:rPr>
          <w:rFonts w:ascii="Times New Roman"/>
          <w:spacing w:val="20"/>
          <w:sz w:val="24"/>
          <w:szCs w:val="24"/>
        </w:rPr>
        <w:t>(</w:t>
      </w:r>
      <w:r>
        <w:rPr>
          <w:rFonts w:ascii="Times New Roman" w:hAnsi="宋体"/>
          <w:i/>
          <w:spacing w:val="20"/>
          <w:sz w:val="24"/>
          <w:szCs w:val="24"/>
        </w:rPr>
        <w:t>遵守财务指标</w:t>
      </w:r>
      <w:r>
        <w:rPr>
          <w:rFonts w:ascii="Times New Roman"/>
          <w:spacing w:val="20"/>
          <w:sz w:val="24"/>
          <w:szCs w:val="24"/>
        </w:rPr>
        <w:t>)</w:t>
      </w:r>
      <w:r>
        <w:rPr>
          <w:rFonts w:ascii="Times New Roman" w:hAnsi="宋体"/>
          <w:spacing w:val="20"/>
          <w:sz w:val="24"/>
          <w:szCs w:val="24"/>
        </w:rPr>
        <w:t>约定的任何一项财务指标。</w:t>
      </w:r>
    </w:p>
    <w:p w14:paraId="4A498106"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00E7A138" w14:textId="77777777" w:rsidR="00E6040E" w:rsidRDefault="00E6040E">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Ansi="宋体"/>
          <w:b/>
          <w:spacing w:val="20"/>
          <w:sz w:val="24"/>
          <w:szCs w:val="24"/>
        </w:rPr>
        <w:t>重大不利影响</w:t>
      </w:r>
    </w:p>
    <w:p w14:paraId="5120933F"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69BDB0AD"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spacing w:val="20"/>
          <w:sz w:val="24"/>
          <w:szCs w:val="24"/>
          <w:lang w:val="en-GB"/>
        </w:rPr>
        <w:t>发生</w:t>
      </w:r>
      <w:r>
        <w:rPr>
          <w:rFonts w:ascii="Times New Roman" w:hAnsi="宋体" w:hint="eastAsia"/>
          <w:spacing w:val="20"/>
          <w:sz w:val="24"/>
          <w:szCs w:val="24"/>
          <w:lang w:val="en-GB"/>
        </w:rPr>
        <w:t>了</w:t>
      </w:r>
      <w:r>
        <w:rPr>
          <w:rFonts w:ascii="Times New Roman" w:hAnsi="宋体"/>
          <w:spacing w:val="20"/>
          <w:sz w:val="24"/>
          <w:szCs w:val="24"/>
          <w:lang w:val="en-GB"/>
        </w:rPr>
        <w:t>任何</w:t>
      </w:r>
      <w:r>
        <w:rPr>
          <w:rFonts w:ascii="Times New Roman" w:hAnsi="宋体" w:hint="eastAsia"/>
          <w:spacing w:val="20"/>
          <w:sz w:val="24"/>
          <w:szCs w:val="24"/>
          <w:lang w:val="en-GB"/>
        </w:rPr>
        <w:t>具有</w:t>
      </w:r>
      <w:r>
        <w:rPr>
          <w:rFonts w:ascii="Times New Roman" w:hAnsi="宋体"/>
          <w:b/>
          <w:spacing w:val="20"/>
          <w:sz w:val="24"/>
          <w:szCs w:val="24"/>
          <w:u w:val="single"/>
          <w:lang w:val="en-GB"/>
        </w:rPr>
        <w:t>重大不利影响</w:t>
      </w:r>
      <w:r>
        <w:rPr>
          <w:rFonts w:ascii="Times New Roman" w:hAnsi="宋体"/>
          <w:spacing w:val="20"/>
          <w:sz w:val="24"/>
          <w:szCs w:val="24"/>
          <w:lang w:val="en-GB"/>
        </w:rPr>
        <w:t>的事件或情况。</w:t>
      </w:r>
    </w:p>
    <w:p w14:paraId="2D2FCB85"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p>
    <w:p w14:paraId="1D9F6BA9" w14:textId="77777777" w:rsidR="00E6040E" w:rsidRDefault="00E6040E">
      <w:pPr>
        <w:keepNext/>
        <w:widowControl/>
        <w:numPr>
          <w:ilvl w:val="1"/>
          <w:numId w:val="49"/>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hint="eastAsia"/>
          <w:b/>
          <w:spacing w:val="20"/>
          <w:sz w:val="24"/>
          <w:szCs w:val="24"/>
        </w:rPr>
        <w:t>融资文件无效</w:t>
      </w:r>
    </w:p>
    <w:p w14:paraId="07F1EAAB" w14:textId="77777777" w:rsidR="00E6040E" w:rsidRDefault="00E6040E">
      <w:pPr>
        <w:keepNext/>
        <w:widowControl/>
        <w:spacing w:line="360" w:lineRule="exact"/>
        <w:ind w:left="850"/>
        <w:jc w:val="both"/>
        <w:rPr>
          <w:rFonts w:ascii="Times New Roman"/>
          <w:spacing w:val="20"/>
          <w:sz w:val="24"/>
          <w:szCs w:val="24"/>
        </w:rPr>
      </w:pPr>
    </w:p>
    <w:p w14:paraId="66C46568" w14:textId="77777777" w:rsidR="00E6040E" w:rsidRDefault="00E6040E">
      <w:pPr>
        <w:widowControl/>
        <w:tabs>
          <w:tab w:val="left" w:pos="1530"/>
        </w:tabs>
        <w:autoSpaceDE/>
        <w:autoSpaceDN/>
        <w:adjustRightInd/>
        <w:spacing w:line="360" w:lineRule="exact"/>
        <w:ind w:leftChars="449" w:left="1527"/>
        <w:jc w:val="both"/>
        <w:textAlignment w:val="auto"/>
        <w:rPr>
          <w:rFonts w:ascii="Times New Roman" w:hAnsi="宋体"/>
          <w:spacing w:val="20"/>
          <w:sz w:val="24"/>
          <w:szCs w:val="24"/>
          <w:lang w:val="en-GB"/>
        </w:rPr>
      </w:pPr>
      <w:r>
        <w:rPr>
          <w:rFonts w:ascii="Times New Roman" w:hAnsi="宋体" w:hint="eastAsia"/>
          <w:b/>
          <w:spacing w:val="20"/>
          <w:sz w:val="24"/>
          <w:szCs w:val="24"/>
          <w:u w:val="single"/>
          <w:lang w:val="en-GB"/>
        </w:rPr>
        <w:t>融资文件</w:t>
      </w:r>
      <w:r>
        <w:rPr>
          <w:rFonts w:ascii="Times New Roman" w:hAnsi="宋体" w:hint="eastAsia"/>
          <w:spacing w:val="20"/>
          <w:sz w:val="24"/>
          <w:szCs w:val="24"/>
          <w:lang w:val="en-GB"/>
        </w:rPr>
        <w:t>成为无效或不可执行的</w:t>
      </w:r>
      <w:r>
        <w:rPr>
          <w:rFonts w:ascii="Times New Roman" w:hAnsi="宋体"/>
          <w:spacing w:val="20"/>
          <w:sz w:val="24"/>
          <w:szCs w:val="24"/>
          <w:lang w:val="en-GB"/>
        </w:rPr>
        <w:t>。</w:t>
      </w:r>
    </w:p>
    <w:p w14:paraId="177324F8" w14:textId="77777777" w:rsidR="00AE52D8" w:rsidRPr="0006509C" w:rsidRDefault="00AE52D8">
      <w:pPr>
        <w:widowControl/>
        <w:tabs>
          <w:tab w:val="left" w:pos="1530"/>
        </w:tabs>
        <w:autoSpaceDE/>
        <w:autoSpaceDN/>
        <w:adjustRightInd/>
        <w:spacing w:line="360" w:lineRule="exact"/>
        <w:ind w:leftChars="449" w:left="1527"/>
        <w:jc w:val="both"/>
        <w:textAlignment w:val="auto"/>
        <w:rPr>
          <w:rFonts w:ascii="Times New Roman" w:hAnsi="宋体"/>
          <w:spacing w:val="20"/>
          <w:sz w:val="24"/>
          <w:lang w:val="en-GB"/>
        </w:rPr>
      </w:pPr>
    </w:p>
    <w:p w14:paraId="375DFDEF" w14:textId="77777777" w:rsidR="00AE52D8" w:rsidRPr="00515F8C" w:rsidRDefault="00AE52D8" w:rsidP="00EB3852">
      <w:pPr>
        <w:keepNext/>
        <w:widowControl/>
        <w:numPr>
          <w:ilvl w:val="1"/>
          <w:numId w:val="49"/>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lang w:val="en-GB"/>
        </w:rPr>
      </w:pPr>
      <w:r>
        <w:rPr>
          <w:rFonts w:ascii="Times New Roman" w:hAnsi="宋体" w:hint="eastAsia"/>
          <w:b/>
          <w:spacing w:val="20"/>
          <w:sz w:val="24"/>
          <w:szCs w:val="24"/>
          <w:lang w:val="en-GB"/>
        </w:rPr>
        <w:t>逃废</w:t>
      </w:r>
      <w:r w:rsidRPr="00EB3852">
        <w:rPr>
          <w:rFonts w:ascii="Times New Roman" w:hAnsi="宋体" w:hint="eastAsia"/>
          <w:b/>
          <w:spacing w:val="20"/>
          <w:sz w:val="24"/>
          <w:szCs w:val="24"/>
        </w:rPr>
        <w:t>银行</w:t>
      </w:r>
      <w:r w:rsidRPr="00515F8C">
        <w:rPr>
          <w:rFonts w:ascii="Times New Roman" w:hAnsi="宋体" w:hint="eastAsia"/>
          <w:b/>
          <w:spacing w:val="20"/>
          <w:sz w:val="24"/>
          <w:szCs w:val="24"/>
          <w:lang w:val="en-GB"/>
        </w:rPr>
        <w:t>债务</w:t>
      </w:r>
    </w:p>
    <w:p w14:paraId="2BE38A60" w14:textId="77777777" w:rsidR="00AE52D8" w:rsidRDefault="00AE52D8" w:rsidP="00AE52D8">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p>
    <w:p w14:paraId="53404277" w14:textId="440770CC" w:rsidR="00AE52D8" w:rsidRDefault="00AE52D8" w:rsidP="00AE52D8">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r w:rsidRPr="00515F8C">
        <w:rPr>
          <w:rFonts w:ascii="Times New Roman" w:hAnsi="宋体" w:hint="eastAsia"/>
          <w:b/>
          <w:spacing w:val="20"/>
          <w:sz w:val="24"/>
          <w:szCs w:val="24"/>
          <w:u w:val="single"/>
          <w:lang w:val="en-GB"/>
        </w:rPr>
        <w:t>借款人</w:t>
      </w:r>
      <w:r>
        <w:rPr>
          <w:rFonts w:ascii="Times New Roman" w:hAnsi="宋体" w:hint="eastAsia"/>
          <w:spacing w:val="20"/>
          <w:sz w:val="24"/>
          <w:szCs w:val="24"/>
          <w:lang w:val="en-GB"/>
        </w:rPr>
        <w:t>以假破产、不当资产转移等方式逃避履行其在本合同项下的义务。</w:t>
      </w:r>
    </w:p>
    <w:p w14:paraId="6342B4E8" w14:textId="77777777" w:rsidR="00AE52D8" w:rsidRDefault="00AE52D8" w:rsidP="00AE52D8">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112314C8" w14:textId="238849EB" w:rsidR="00AE52D8" w:rsidRPr="002D3CD0" w:rsidRDefault="00AE52D8" w:rsidP="00EB3852">
      <w:pPr>
        <w:keepNext/>
        <w:widowControl/>
        <w:numPr>
          <w:ilvl w:val="1"/>
          <w:numId w:val="49"/>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lang w:val="en-GB"/>
        </w:rPr>
      </w:pPr>
      <w:r>
        <w:rPr>
          <w:rFonts w:ascii="Times New Roman" w:hint="eastAsia"/>
          <w:b/>
          <w:spacing w:val="20"/>
          <w:sz w:val="24"/>
          <w:szCs w:val="24"/>
          <w:lang w:val="en-GB"/>
        </w:rPr>
        <w:t>违反</w:t>
      </w:r>
      <w:r w:rsidRPr="002D3CD0">
        <w:rPr>
          <w:rFonts w:ascii="Times New Roman" w:hint="eastAsia"/>
          <w:b/>
          <w:spacing w:val="20"/>
          <w:sz w:val="24"/>
          <w:szCs w:val="24"/>
          <w:lang w:val="en-GB"/>
        </w:rPr>
        <w:t>环境、</w:t>
      </w:r>
      <w:r w:rsidRPr="00EB3852">
        <w:rPr>
          <w:rFonts w:ascii="Times New Roman" w:hAnsi="宋体" w:hint="eastAsia"/>
          <w:b/>
          <w:spacing w:val="20"/>
          <w:sz w:val="24"/>
          <w:szCs w:val="24"/>
        </w:rPr>
        <w:t>社会</w:t>
      </w:r>
      <w:r w:rsidRPr="002D3CD0">
        <w:rPr>
          <w:rFonts w:ascii="Times New Roman" w:hint="eastAsia"/>
          <w:b/>
          <w:spacing w:val="20"/>
          <w:sz w:val="24"/>
          <w:szCs w:val="24"/>
          <w:lang w:val="en-GB"/>
        </w:rPr>
        <w:t>和治理</w:t>
      </w:r>
      <w:r>
        <w:rPr>
          <w:rFonts w:ascii="Times New Roman" w:hint="eastAsia"/>
          <w:b/>
          <w:spacing w:val="20"/>
          <w:sz w:val="24"/>
          <w:szCs w:val="24"/>
          <w:lang w:val="en-GB"/>
        </w:rPr>
        <w:t>方面的义务</w:t>
      </w:r>
    </w:p>
    <w:p w14:paraId="09E0F0BC" w14:textId="77777777" w:rsidR="00AE52D8" w:rsidRDefault="00AE52D8" w:rsidP="00AE52D8">
      <w:pPr>
        <w:keepNext/>
        <w:widowControl/>
        <w:tabs>
          <w:tab w:val="left" w:pos="1530"/>
        </w:tabs>
        <w:autoSpaceDE/>
        <w:autoSpaceDN/>
        <w:adjustRightInd/>
        <w:spacing w:line="360" w:lineRule="exact"/>
        <w:ind w:left="1531"/>
        <w:jc w:val="both"/>
        <w:textAlignment w:val="auto"/>
        <w:rPr>
          <w:rFonts w:ascii="Times New Roman"/>
          <w:spacing w:val="20"/>
          <w:sz w:val="24"/>
          <w:szCs w:val="24"/>
          <w:lang w:val="en-GB"/>
        </w:rPr>
      </w:pPr>
    </w:p>
    <w:p w14:paraId="158018FE" w14:textId="77777777" w:rsidR="00AE52D8" w:rsidRPr="002D3CD0" w:rsidRDefault="00AE52D8" w:rsidP="00AE52D8">
      <w:pPr>
        <w:widowControl/>
        <w:numPr>
          <w:ilvl w:val="0"/>
          <w:numId w:val="103"/>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2D3CD0">
        <w:rPr>
          <w:rFonts w:ascii="Times New Roman" w:hint="eastAsia"/>
          <w:b/>
          <w:spacing w:val="20"/>
          <w:sz w:val="24"/>
          <w:szCs w:val="24"/>
          <w:u w:val="single"/>
          <w:lang w:val="en-GB"/>
        </w:rPr>
        <w:t>借款人</w:t>
      </w:r>
      <w:r w:rsidRPr="00C37623">
        <w:rPr>
          <w:rFonts w:ascii="Times New Roman" w:hint="eastAsia"/>
          <w:spacing w:val="20"/>
          <w:sz w:val="24"/>
          <w:szCs w:val="24"/>
          <w:lang w:val="en-GB"/>
        </w:rPr>
        <w:t>有关</w:t>
      </w:r>
      <w:r w:rsidRPr="002D3CD0">
        <w:rPr>
          <w:rFonts w:ascii="Times New Roman" w:hAnsi="宋体" w:hint="eastAsia"/>
          <w:spacing w:val="20"/>
          <w:sz w:val="24"/>
          <w:szCs w:val="24"/>
          <w:lang w:val="en-GB"/>
        </w:rPr>
        <w:t>环境和社会风险管理的声明、保证、承诺未得到认真履行。</w:t>
      </w:r>
    </w:p>
    <w:p w14:paraId="6E4B80B1" w14:textId="77777777" w:rsidR="00AE52D8" w:rsidRPr="002D3CD0" w:rsidRDefault="00AE52D8" w:rsidP="00AE52D8">
      <w:pPr>
        <w:widowControl/>
        <w:tabs>
          <w:tab w:val="left" w:pos="2210"/>
        </w:tabs>
        <w:autoSpaceDE/>
        <w:autoSpaceDN/>
        <w:adjustRightInd/>
        <w:spacing w:line="360" w:lineRule="exact"/>
        <w:ind w:left="2210"/>
        <w:jc w:val="both"/>
        <w:textAlignment w:val="auto"/>
        <w:rPr>
          <w:rFonts w:ascii="Times New Roman" w:hAnsi="宋体"/>
          <w:spacing w:val="20"/>
          <w:sz w:val="24"/>
          <w:szCs w:val="24"/>
          <w:u w:val="single"/>
          <w:lang w:val="en-GB"/>
        </w:rPr>
      </w:pPr>
    </w:p>
    <w:p w14:paraId="6194FDE2" w14:textId="77777777" w:rsidR="00AE52D8" w:rsidRPr="002D3CD0" w:rsidRDefault="00AE52D8" w:rsidP="00AE52D8">
      <w:pPr>
        <w:widowControl/>
        <w:numPr>
          <w:ilvl w:val="0"/>
          <w:numId w:val="103"/>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2D3CD0">
        <w:rPr>
          <w:rFonts w:ascii="Times New Roman" w:hAnsi="宋体" w:hint="eastAsia"/>
          <w:b/>
          <w:spacing w:val="20"/>
          <w:sz w:val="24"/>
          <w:szCs w:val="24"/>
          <w:u w:val="single"/>
          <w:lang w:val="en-GB"/>
        </w:rPr>
        <w:t>借款人</w:t>
      </w:r>
      <w:r w:rsidRPr="002D3CD0">
        <w:rPr>
          <w:rFonts w:ascii="Times New Roman" w:hAnsi="宋体" w:hint="eastAsia"/>
          <w:spacing w:val="20"/>
          <w:sz w:val="24"/>
          <w:szCs w:val="24"/>
          <w:lang w:val="en-GB"/>
        </w:rPr>
        <w:t>因环境和社会风险管理不善受到有关政府部门处罚。</w:t>
      </w:r>
    </w:p>
    <w:p w14:paraId="2BDCC369" w14:textId="77777777" w:rsidR="00AE52D8" w:rsidRPr="002D3CD0" w:rsidRDefault="00AE52D8" w:rsidP="00AE52D8">
      <w:pPr>
        <w:widowControl/>
        <w:tabs>
          <w:tab w:val="left" w:pos="2210"/>
        </w:tabs>
        <w:autoSpaceDE/>
        <w:autoSpaceDN/>
        <w:adjustRightInd/>
        <w:spacing w:line="360" w:lineRule="exact"/>
        <w:ind w:left="2210"/>
        <w:jc w:val="both"/>
        <w:textAlignment w:val="auto"/>
        <w:rPr>
          <w:rFonts w:ascii="Times New Roman" w:hAnsi="宋体"/>
          <w:spacing w:val="20"/>
          <w:sz w:val="24"/>
          <w:szCs w:val="24"/>
          <w:lang w:val="en-GB"/>
        </w:rPr>
      </w:pPr>
    </w:p>
    <w:p w14:paraId="4F4153BB" w14:textId="3E888786" w:rsidR="00AE52D8" w:rsidRPr="002D3CD0" w:rsidRDefault="00AE52D8" w:rsidP="00AE52D8">
      <w:pPr>
        <w:widowControl/>
        <w:numPr>
          <w:ilvl w:val="0"/>
          <w:numId w:val="103"/>
        </w:numPr>
        <w:tabs>
          <w:tab w:val="left" w:pos="2210"/>
        </w:tabs>
        <w:autoSpaceDE/>
        <w:autoSpaceDN/>
        <w:adjustRightInd/>
        <w:spacing w:line="360" w:lineRule="exact"/>
        <w:ind w:left="2210" w:hanging="680"/>
        <w:jc w:val="both"/>
        <w:textAlignment w:val="auto"/>
        <w:rPr>
          <w:rFonts w:ascii="Times New Roman" w:hAnsi="宋体"/>
          <w:spacing w:val="20"/>
          <w:sz w:val="24"/>
          <w:szCs w:val="24"/>
          <w:lang w:val="en-GB"/>
        </w:rPr>
      </w:pPr>
      <w:r w:rsidRPr="002D3CD0">
        <w:rPr>
          <w:rFonts w:ascii="Times New Roman" w:hAnsi="宋体" w:hint="eastAsia"/>
          <w:b/>
          <w:spacing w:val="20"/>
          <w:sz w:val="24"/>
          <w:szCs w:val="24"/>
          <w:u w:val="single"/>
          <w:lang w:val="en-GB"/>
        </w:rPr>
        <w:t>借款人</w:t>
      </w:r>
      <w:r w:rsidRPr="002D3CD0">
        <w:rPr>
          <w:rFonts w:ascii="Times New Roman" w:hAnsi="宋体" w:hint="eastAsia"/>
          <w:spacing w:val="20"/>
          <w:sz w:val="24"/>
          <w:szCs w:val="24"/>
          <w:lang w:val="en-GB"/>
        </w:rPr>
        <w:t>因环境社会和风险管理不善受到公众</w:t>
      </w:r>
      <w:r w:rsidR="007B71F7">
        <w:rPr>
          <w:rFonts w:ascii="Times New Roman" w:hAnsi="宋体" w:hint="eastAsia"/>
          <w:spacing w:val="20"/>
          <w:sz w:val="24"/>
          <w:szCs w:val="24"/>
          <w:lang w:val="en-GB"/>
        </w:rPr>
        <w:t>及</w:t>
      </w:r>
      <w:r w:rsidRPr="002D3CD0">
        <w:rPr>
          <w:rFonts w:ascii="Times New Roman" w:hAnsi="宋体"/>
          <w:spacing w:val="20"/>
          <w:sz w:val="24"/>
          <w:szCs w:val="24"/>
          <w:lang w:val="en-GB"/>
        </w:rPr>
        <w:t>/</w:t>
      </w:r>
      <w:r w:rsidRPr="002D3CD0">
        <w:rPr>
          <w:rFonts w:ascii="Times New Roman" w:hAnsi="宋体" w:hint="eastAsia"/>
          <w:spacing w:val="20"/>
          <w:sz w:val="24"/>
          <w:szCs w:val="24"/>
          <w:lang w:val="en-GB"/>
        </w:rPr>
        <w:t>或媒体的强烈质疑。</w:t>
      </w:r>
    </w:p>
    <w:p w14:paraId="18361CCE" w14:textId="77777777" w:rsidR="00AE52D8" w:rsidRPr="002D3CD0" w:rsidRDefault="00AE52D8" w:rsidP="00AE52D8">
      <w:pPr>
        <w:widowControl/>
        <w:tabs>
          <w:tab w:val="left" w:pos="2210"/>
        </w:tabs>
        <w:autoSpaceDE/>
        <w:autoSpaceDN/>
        <w:adjustRightInd/>
        <w:spacing w:line="360" w:lineRule="exact"/>
        <w:ind w:left="2210"/>
        <w:jc w:val="both"/>
        <w:textAlignment w:val="auto"/>
        <w:rPr>
          <w:rFonts w:ascii="Times New Roman" w:hAnsi="宋体"/>
          <w:spacing w:val="20"/>
          <w:sz w:val="24"/>
          <w:szCs w:val="24"/>
          <w:lang w:val="en-GB"/>
        </w:rPr>
      </w:pPr>
    </w:p>
    <w:p w14:paraId="6EFBC594" w14:textId="77777777" w:rsidR="00AE52D8" w:rsidRPr="0016224A" w:rsidRDefault="00AE52D8" w:rsidP="00AE52D8">
      <w:pPr>
        <w:widowControl/>
        <w:numPr>
          <w:ilvl w:val="0"/>
          <w:numId w:val="103"/>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proofErr w:type="gramStart"/>
      <w:r w:rsidRPr="002D3CD0">
        <w:rPr>
          <w:rFonts w:ascii="Times New Roman" w:hAnsi="宋体" w:hint="eastAsia"/>
          <w:spacing w:val="20"/>
          <w:sz w:val="24"/>
          <w:szCs w:val="24"/>
          <w:lang w:val="en-GB"/>
        </w:rPr>
        <w:t>各</w:t>
      </w:r>
      <w:r w:rsidRPr="002D3CD0">
        <w:rPr>
          <w:rFonts w:ascii="Times New Roman" w:hAnsi="宋体" w:hint="eastAsia"/>
          <w:b/>
          <w:spacing w:val="20"/>
          <w:sz w:val="24"/>
          <w:szCs w:val="24"/>
          <w:u w:val="single"/>
          <w:lang w:val="en-GB"/>
        </w:rPr>
        <w:t>贷款</w:t>
      </w:r>
      <w:proofErr w:type="gramEnd"/>
      <w:r w:rsidRPr="002D3CD0">
        <w:rPr>
          <w:rFonts w:ascii="Times New Roman" w:hAnsi="宋体" w:hint="eastAsia"/>
          <w:b/>
          <w:spacing w:val="20"/>
          <w:sz w:val="24"/>
          <w:szCs w:val="24"/>
          <w:u w:val="single"/>
          <w:lang w:val="en-GB"/>
        </w:rPr>
        <w:t>人</w:t>
      </w:r>
      <w:r w:rsidRPr="002D3CD0">
        <w:rPr>
          <w:rFonts w:ascii="Times New Roman" w:hAnsi="宋体" w:hint="eastAsia"/>
          <w:spacing w:val="20"/>
          <w:sz w:val="24"/>
          <w:szCs w:val="24"/>
          <w:lang w:val="en-GB"/>
        </w:rPr>
        <w:t>与</w:t>
      </w:r>
      <w:r w:rsidRPr="002D3CD0">
        <w:rPr>
          <w:rFonts w:ascii="Times New Roman" w:hAnsi="宋体" w:hint="eastAsia"/>
          <w:b/>
          <w:spacing w:val="20"/>
          <w:sz w:val="24"/>
          <w:szCs w:val="24"/>
          <w:u w:val="single"/>
          <w:lang w:val="en-GB"/>
        </w:rPr>
        <w:t>借</w:t>
      </w:r>
      <w:r w:rsidRPr="002D3CD0">
        <w:rPr>
          <w:rFonts w:ascii="Times New Roman" w:hint="eastAsia"/>
          <w:b/>
          <w:spacing w:val="20"/>
          <w:sz w:val="24"/>
          <w:szCs w:val="24"/>
          <w:u w:val="single"/>
          <w:lang w:val="en-GB"/>
        </w:rPr>
        <w:t>款人</w:t>
      </w:r>
      <w:r w:rsidRPr="0016224A">
        <w:rPr>
          <w:rFonts w:ascii="Times New Roman" w:hint="eastAsia"/>
          <w:spacing w:val="20"/>
          <w:sz w:val="24"/>
          <w:szCs w:val="24"/>
          <w:lang w:val="en-GB"/>
        </w:rPr>
        <w:t>约定的有关环境和社会风险管理的其他违约事件，包括交叉违约事件。</w:t>
      </w:r>
    </w:p>
    <w:p w14:paraId="4BD7A830" w14:textId="77777777" w:rsidR="00AE52D8" w:rsidRPr="00C37623" w:rsidRDefault="00AE52D8" w:rsidP="00AE52D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62179CBD" w14:textId="28B3266E" w:rsidR="008B5488" w:rsidRDefault="008B5488" w:rsidP="008B5488">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int="eastAsia"/>
          <w:b/>
          <w:spacing w:val="20"/>
          <w:sz w:val="24"/>
          <w:szCs w:val="24"/>
        </w:rPr>
        <w:t>项目</w:t>
      </w:r>
    </w:p>
    <w:p w14:paraId="3EE4E370" w14:textId="77777777" w:rsidR="008B5488" w:rsidRDefault="008B5488" w:rsidP="008B5488">
      <w:pPr>
        <w:keepNext/>
        <w:widowControl/>
        <w:tabs>
          <w:tab w:val="left" w:pos="1530"/>
        </w:tabs>
        <w:autoSpaceDE/>
        <w:autoSpaceDN/>
        <w:adjustRightInd/>
        <w:spacing w:line="360" w:lineRule="exact"/>
        <w:ind w:left="1530"/>
        <w:jc w:val="both"/>
        <w:textAlignment w:val="auto"/>
        <w:rPr>
          <w:rFonts w:ascii="Times New Roman"/>
          <w:b/>
          <w:spacing w:val="20"/>
          <w:sz w:val="24"/>
          <w:szCs w:val="24"/>
        </w:rPr>
      </w:pPr>
    </w:p>
    <w:p w14:paraId="6DF6254A" w14:textId="77777777" w:rsidR="008B5488" w:rsidRDefault="008B5488" w:rsidP="008B5488">
      <w:pPr>
        <w:keepNext/>
        <w:widowControl/>
        <w:tabs>
          <w:tab w:val="left" w:pos="1530"/>
        </w:tabs>
        <w:autoSpaceDE/>
        <w:autoSpaceDN/>
        <w:adjustRightInd/>
        <w:spacing w:line="360" w:lineRule="exact"/>
        <w:ind w:left="1530"/>
        <w:jc w:val="both"/>
        <w:textAlignment w:val="auto"/>
        <w:rPr>
          <w:rFonts w:ascii="Times New Roman"/>
          <w:spacing w:val="20"/>
          <w:sz w:val="24"/>
          <w:szCs w:val="24"/>
          <w:u w:val="single"/>
        </w:rPr>
      </w:pPr>
      <w:r w:rsidRPr="00EC6F73">
        <w:rPr>
          <w:rFonts w:ascii="Times New Roman" w:hint="eastAsia"/>
          <w:b/>
          <w:spacing w:val="20"/>
          <w:sz w:val="24"/>
          <w:szCs w:val="24"/>
          <w:u w:val="single"/>
        </w:rPr>
        <w:t>项目</w:t>
      </w:r>
      <w:r w:rsidRPr="00EC6F73">
        <w:rPr>
          <w:rFonts w:ascii="Times New Roman" w:hint="eastAsia"/>
          <w:spacing w:val="20"/>
          <w:sz w:val="24"/>
          <w:szCs w:val="24"/>
        </w:rPr>
        <w:t>发生任何重大不利变化，包括但不限于：</w:t>
      </w:r>
    </w:p>
    <w:p w14:paraId="17016D6A" w14:textId="77777777" w:rsidR="008B5488" w:rsidRDefault="008B5488" w:rsidP="008B5488">
      <w:pPr>
        <w:keepNext/>
        <w:widowControl/>
        <w:tabs>
          <w:tab w:val="left" w:pos="1530"/>
        </w:tabs>
        <w:autoSpaceDE/>
        <w:autoSpaceDN/>
        <w:adjustRightInd/>
        <w:spacing w:line="360" w:lineRule="exact"/>
        <w:ind w:left="1530"/>
        <w:jc w:val="both"/>
        <w:textAlignment w:val="auto"/>
        <w:rPr>
          <w:rFonts w:ascii="Times New Roman"/>
          <w:spacing w:val="20"/>
          <w:sz w:val="24"/>
          <w:szCs w:val="24"/>
          <w:u w:val="single"/>
        </w:rPr>
      </w:pPr>
    </w:p>
    <w:p w14:paraId="2CCF33C8" w14:textId="77777777" w:rsidR="008B5488" w:rsidRDefault="008B5488" w:rsidP="008B5488">
      <w:pPr>
        <w:widowControl/>
        <w:numPr>
          <w:ilvl w:val="1"/>
          <w:numId w:val="11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EC6F73">
        <w:rPr>
          <w:rFonts w:ascii="Times New Roman" w:hint="eastAsia"/>
          <w:b/>
          <w:spacing w:val="20"/>
          <w:sz w:val="24"/>
          <w:szCs w:val="24"/>
          <w:u w:val="single"/>
          <w:lang w:val="en-GB"/>
        </w:rPr>
        <w:t>项目</w:t>
      </w:r>
      <w:r w:rsidRPr="00EC6F73">
        <w:rPr>
          <w:rFonts w:ascii="Times New Roman" w:hint="eastAsia"/>
          <w:spacing w:val="20"/>
          <w:sz w:val="24"/>
          <w:szCs w:val="24"/>
          <w:lang w:val="en-GB"/>
        </w:rPr>
        <w:t>文件不再合法、有效、可执行；</w:t>
      </w:r>
    </w:p>
    <w:p w14:paraId="240242F2" w14:textId="77777777" w:rsidR="008B5488" w:rsidRPr="00EC6F73" w:rsidRDefault="008B5488" w:rsidP="008B548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05CEF5BD" w14:textId="77777777" w:rsidR="008B5488" w:rsidRDefault="008B5488" w:rsidP="008B5488">
      <w:pPr>
        <w:widowControl/>
        <w:numPr>
          <w:ilvl w:val="1"/>
          <w:numId w:val="11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EC6F73">
        <w:rPr>
          <w:rFonts w:ascii="Times New Roman" w:hint="eastAsia"/>
          <w:b/>
          <w:spacing w:val="20"/>
          <w:sz w:val="24"/>
          <w:szCs w:val="24"/>
          <w:u w:val="single"/>
          <w:lang w:val="en-GB"/>
        </w:rPr>
        <w:t>项目</w:t>
      </w:r>
      <w:r w:rsidRPr="00EC6F73">
        <w:rPr>
          <w:rFonts w:ascii="Times New Roman" w:hint="eastAsia"/>
          <w:spacing w:val="20"/>
          <w:sz w:val="24"/>
          <w:szCs w:val="24"/>
          <w:lang w:val="en-GB"/>
        </w:rPr>
        <w:t>停止建设或运营、被终止或被中止；</w:t>
      </w:r>
    </w:p>
    <w:p w14:paraId="6FB6137F" w14:textId="77777777" w:rsidR="008B5488" w:rsidRPr="00EC6F73" w:rsidRDefault="008B5488" w:rsidP="008B548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3716E60C" w14:textId="77777777" w:rsidR="008B5488" w:rsidRDefault="008B5488" w:rsidP="008B5488">
      <w:pPr>
        <w:widowControl/>
        <w:numPr>
          <w:ilvl w:val="1"/>
          <w:numId w:val="11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EC6F73">
        <w:rPr>
          <w:rFonts w:ascii="Times New Roman" w:hint="eastAsia"/>
          <w:b/>
          <w:spacing w:val="20"/>
          <w:sz w:val="24"/>
          <w:szCs w:val="24"/>
          <w:u w:val="single"/>
          <w:lang w:val="en-GB"/>
        </w:rPr>
        <w:t>项目</w:t>
      </w:r>
      <w:r w:rsidRPr="00EC6F73">
        <w:rPr>
          <w:rFonts w:ascii="Times New Roman" w:hint="eastAsia"/>
          <w:spacing w:val="20"/>
          <w:sz w:val="24"/>
          <w:szCs w:val="24"/>
          <w:lang w:val="en-GB"/>
        </w:rPr>
        <w:t>文件的一方当事人违反项目文件项下的</w:t>
      </w:r>
      <w:r w:rsidRPr="00D46A1C">
        <w:rPr>
          <w:rFonts w:ascii="Times New Roman" w:hint="eastAsia"/>
          <w:spacing w:val="20"/>
          <w:sz w:val="24"/>
          <w:szCs w:val="24"/>
          <w:lang w:val="en-GB"/>
        </w:rPr>
        <w:t>重大</w:t>
      </w:r>
      <w:r w:rsidRPr="00EC6F73">
        <w:rPr>
          <w:rFonts w:ascii="Times New Roman" w:hint="eastAsia"/>
          <w:spacing w:val="20"/>
          <w:sz w:val="24"/>
          <w:szCs w:val="24"/>
          <w:lang w:val="en-GB"/>
        </w:rPr>
        <w:t>义务；</w:t>
      </w:r>
    </w:p>
    <w:p w14:paraId="04843E65" w14:textId="77777777" w:rsidR="008B5488" w:rsidRPr="00EC6F73" w:rsidRDefault="008B5488" w:rsidP="008B5488">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605A489C" w14:textId="00E1C677" w:rsidR="008B5488" w:rsidRDefault="00795F66" w:rsidP="008B5488">
      <w:pPr>
        <w:widowControl/>
        <w:numPr>
          <w:ilvl w:val="1"/>
          <w:numId w:val="11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Pr>
          <w:rFonts w:ascii="Times New Roman" w:hint="eastAsia"/>
          <w:spacing w:val="20"/>
          <w:sz w:val="24"/>
          <w:szCs w:val="24"/>
          <w:lang w:val="en-GB"/>
        </w:rPr>
        <w:t>【】</w:t>
      </w:r>
      <w:r w:rsidR="008B5488">
        <w:rPr>
          <w:rFonts w:ascii="Times New Roman" w:hint="eastAsia"/>
          <w:spacing w:val="20"/>
          <w:sz w:val="24"/>
          <w:szCs w:val="24"/>
          <w:lang w:val="en-GB"/>
        </w:rPr>
        <w:t>。</w:t>
      </w:r>
    </w:p>
    <w:p w14:paraId="7A805503" w14:textId="77777777" w:rsidR="00113876" w:rsidRDefault="00113876" w:rsidP="00BF159B">
      <w:pPr>
        <w:pStyle w:val="af4"/>
        <w:ind w:firstLine="560"/>
        <w:rPr>
          <w:rFonts w:ascii="Times New Roman"/>
          <w:spacing w:val="20"/>
          <w:sz w:val="24"/>
          <w:szCs w:val="24"/>
          <w:lang w:val="en-GB"/>
        </w:rPr>
      </w:pPr>
    </w:p>
    <w:p w14:paraId="72F00115" w14:textId="77777777" w:rsidR="00113876" w:rsidRDefault="00113876" w:rsidP="00BF159B">
      <w:pPr>
        <w:keepNext/>
        <w:widowControl/>
        <w:numPr>
          <w:ilvl w:val="1"/>
          <w:numId w:val="49"/>
        </w:numPr>
        <w:tabs>
          <w:tab w:val="clear" w:pos="780"/>
          <w:tab w:val="left" w:pos="1530"/>
        </w:tabs>
        <w:autoSpaceDE/>
        <w:autoSpaceDN/>
        <w:adjustRightInd/>
        <w:spacing w:line="360" w:lineRule="exact"/>
        <w:ind w:left="1530" w:hanging="680"/>
        <w:jc w:val="both"/>
        <w:textAlignment w:val="auto"/>
        <w:rPr>
          <w:rFonts w:ascii="Times New Roman"/>
          <w:b/>
          <w:spacing w:val="20"/>
          <w:sz w:val="24"/>
          <w:szCs w:val="24"/>
        </w:rPr>
      </w:pPr>
      <w:r>
        <w:rPr>
          <w:rFonts w:ascii="Times New Roman" w:hint="eastAsia"/>
          <w:b/>
          <w:spacing w:val="20"/>
          <w:sz w:val="24"/>
          <w:szCs w:val="24"/>
        </w:rPr>
        <w:t>地方隐性</w:t>
      </w:r>
      <w:r>
        <w:rPr>
          <w:rFonts w:ascii="Times New Roman"/>
          <w:b/>
          <w:spacing w:val="20"/>
          <w:sz w:val="24"/>
          <w:szCs w:val="24"/>
        </w:rPr>
        <w:t>债务</w:t>
      </w:r>
    </w:p>
    <w:p w14:paraId="65E58B99" w14:textId="77777777" w:rsidR="00113876" w:rsidRDefault="00113876" w:rsidP="00113876">
      <w:pPr>
        <w:widowControl/>
        <w:snapToGrid w:val="0"/>
        <w:spacing w:line="360" w:lineRule="exact"/>
        <w:ind w:leftChars="450" w:left="1530"/>
        <w:jc w:val="both"/>
        <w:rPr>
          <w:rFonts w:ascii="Times New Roman" w:hAnsi="宋体"/>
          <w:b/>
          <w:spacing w:val="20"/>
          <w:sz w:val="24"/>
          <w:szCs w:val="24"/>
          <w:u w:val="single"/>
          <w:lang w:val="en-GB"/>
        </w:rPr>
      </w:pPr>
    </w:p>
    <w:p w14:paraId="045B6CC8" w14:textId="28D87B95" w:rsidR="00307FBA" w:rsidRDefault="00113876" w:rsidP="00BF159B">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r w:rsidRPr="00BF159B">
        <w:rPr>
          <w:rFonts w:ascii="Times New Roman" w:hint="eastAsia"/>
          <w:b/>
          <w:spacing w:val="20"/>
          <w:sz w:val="24"/>
          <w:szCs w:val="24"/>
          <w:u w:val="single"/>
          <w:lang w:val="en-GB"/>
        </w:rPr>
        <w:t>借款人</w:t>
      </w:r>
      <w:r w:rsidR="00284C92">
        <w:rPr>
          <w:rFonts w:ascii="Times New Roman" w:hAnsi="宋体" w:hint="eastAsia"/>
          <w:spacing w:val="20"/>
          <w:sz w:val="24"/>
          <w:szCs w:val="24"/>
          <w:lang w:val="en-GB"/>
        </w:rPr>
        <w:t>涉及任何</w:t>
      </w:r>
      <w:r w:rsidR="00A32146">
        <w:rPr>
          <w:rFonts w:ascii="Times New Roman" w:hAnsi="宋体" w:hint="eastAsia"/>
          <w:spacing w:val="20"/>
          <w:sz w:val="24"/>
          <w:szCs w:val="24"/>
          <w:lang w:val="en-GB"/>
        </w:rPr>
        <w:t>新增的</w:t>
      </w:r>
      <w:r w:rsidRPr="00BF159B">
        <w:rPr>
          <w:rFonts w:ascii="Times New Roman" w:hAnsi="宋体" w:hint="eastAsia"/>
          <w:spacing w:val="20"/>
          <w:sz w:val="24"/>
          <w:szCs w:val="24"/>
          <w:lang w:val="en-GB"/>
        </w:rPr>
        <w:t>地方政府隐性债务</w:t>
      </w:r>
      <w:r w:rsidR="009C6BCB">
        <w:rPr>
          <w:rFonts w:ascii="Times New Roman" w:hAnsi="宋体" w:hint="eastAsia"/>
          <w:spacing w:val="20"/>
          <w:sz w:val="24"/>
          <w:szCs w:val="24"/>
          <w:lang w:val="en-GB"/>
        </w:rPr>
        <w:t>，包括</w:t>
      </w:r>
      <w:r w:rsidR="009C6BCB" w:rsidRPr="003E26CF">
        <w:rPr>
          <w:rFonts w:ascii="Times New Roman" w:hAnsi="宋体" w:hint="eastAsia"/>
          <w:b/>
          <w:spacing w:val="20"/>
          <w:sz w:val="24"/>
          <w:szCs w:val="24"/>
          <w:u w:val="single"/>
          <w:lang w:val="en-GB"/>
        </w:rPr>
        <w:t>借款人</w:t>
      </w:r>
      <w:r w:rsidR="002C6FD0" w:rsidRPr="003E26CF">
        <w:rPr>
          <w:rFonts w:ascii="Times New Roman" w:hAnsi="宋体" w:hint="eastAsia"/>
          <w:spacing w:val="20"/>
          <w:sz w:val="24"/>
          <w:szCs w:val="24"/>
          <w:lang w:val="en-GB"/>
        </w:rPr>
        <w:t>成</w:t>
      </w:r>
      <w:r w:rsidR="006C7EF7" w:rsidRPr="006C7EF7">
        <w:rPr>
          <w:rFonts w:ascii="Times New Roman" w:hAnsi="宋体" w:hint="eastAsia"/>
          <w:spacing w:val="20"/>
          <w:sz w:val="24"/>
          <w:szCs w:val="24"/>
          <w:lang w:val="en-GB"/>
        </w:rPr>
        <w:t>为任何地方政府隐性债务的债务人或担保人，</w:t>
      </w:r>
      <w:r w:rsidR="006C7EF7" w:rsidRPr="003E26CF">
        <w:rPr>
          <w:rFonts w:ascii="Times New Roman" w:hAnsi="宋体" w:hint="eastAsia"/>
          <w:b/>
          <w:spacing w:val="20"/>
          <w:sz w:val="24"/>
          <w:szCs w:val="24"/>
          <w:u w:val="single"/>
          <w:lang w:val="en-GB"/>
        </w:rPr>
        <w:t>借款人</w:t>
      </w:r>
      <w:r w:rsidR="006C7EF7" w:rsidRPr="006C7EF7">
        <w:rPr>
          <w:rFonts w:ascii="Times New Roman" w:hAnsi="宋体" w:hint="eastAsia"/>
          <w:spacing w:val="20"/>
          <w:sz w:val="24"/>
          <w:szCs w:val="24"/>
          <w:lang w:val="en-GB"/>
        </w:rPr>
        <w:t>的任何债务的担保或</w:t>
      </w:r>
      <w:r w:rsidR="00BB77C9">
        <w:rPr>
          <w:rFonts w:ascii="Times New Roman" w:hAnsi="宋体" w:hint="eastAsia"/>
          <w:spacing w:val="20"/>
          <w:sz w:val="24"/>
          <w:szCs w:val="24"/>
          <w:lang w:val="en-GB"/>
        </w:rPr>
        <w:t>其他</w:t>
      </w:r>
      <w:r w:rsidR="006C7EF7" w:rsidRPr="006C7EF7">
        <w:rPr>
          <w:rFonts w:ascii="Times New Roman" w:hAnsi="宋体" w:hint="eastAsia"/>
          <w:spacing w:val="20"/>
          <w:sz w:val="24"/>
          <w:szCs w:val="24"/>
          <w:lang w:val="en-GB"/>
        </w:rPr>
        <w:t>增信措施</w:t>
      </w:r>
      <w:r w:rsidR="009B3B0A" w:rsidRPr="009B3B0A">
        <w:rPr>
          <w:rFonts w:ascii="Times New Roman" w:hAnsi="宋体" w:hint="eastAsia"/>
          <w:spacing w:val="20"/>
          <w:sz w:val="24"/>
          <w:szCs w:val="24"/>
          <w:lang w:val="en-GB"/>
        </w:rPr>
        <w:t>被认定为或可能被认定为</w:t>
      </w:r>
      <w:r w:rsidR="006C7EF7" w:rsidRPr="006C7EF7">
        <w:rPr>
          <w:rFonts w:ascii="Times New Roman" w:hAnsi="宋体" w:hint="eastAsia"/>
          <w:spacing w:val="20"/>
          <w:sz w:val="24"/>
          <w:szCs w:val="24"/>
          <w:lang w:val="en-GB"/>
        </w:rPr>
        <w:t>地方政府隐性债务，或</w:t>
      </w:r>
      <w:r w:rsidR="006C7EF7" w:rsidRPr="003E26CF">
        <w:rPr>
          <w:rFonts w:ascii="Times New Roman" w:hAnsi="宋体" w:hint="eastAsia"/>
          <w:b/>
          <w:spacing w:val="20"/>
          <w:sz w:val="24"/>
          <w:szCs w:val="24"/>
          <w:u w:val="single"/>
          <w:lang w:val="en-GB"/>
        </w:rPr>
        <w:t>借款人</w:t>
      </w:r>
      <w:r w:rsidR="006C7EF7" w:rsidRPr="006C7EF7">
        <w:rPr>
          <w:rFonts w:ascii="Times New Roman" w:hAnsi="宋体" w:hint="eastAsia"/>
          <w:spacing w:val="20"/>
          <w:sz w:val="24"/>
          <w:szCs w:val="24"/>
          <w:lang w:val="en-GB"/>
        </w:rPr>
        <w:t>以其他方式直接或间接参与或安排地方政府隐性债务</w:t>
      </w:r>
      <w:r w:rsidRPr="00BF159B">
        <w:rPr>
          <w:rFonts w:ascii="Times New Roman" w:hAnsi="宋体" w:hint="eastAsia"/>
          <w:spacing w:val="20"/>
          <w:sz w:val="24"/>
          <w:szCs w:val="24"/>
          <w:lang w:val="en-GB"/>
        </w:rPr>
        <w:t>。</w:t>
      </w:r>
    </w:p>
    <w:p w14:paraId="1DC61E26" w14:textId="77777777" w:rsidR="00307FBA" w:rsidRDefault="00307FBA" w:rsidP="00BF159B">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p>
    <w:p w14:paraId="083765ED" w14:textId="1409CC7D" w:rsidR="00442D04" w:rsidRPr="00BF159B" w:rsidRDefault="00307FBA" w:rsidP="00BF159B">
      <w:pPr>
        <w:keepNext/>
        <w:widowControl/>
        <w:tabs>
          <w:tab w:val="left" w:pos="1530"/>
        </w:tabs>
        <w:autoSpaceDE/>
        <w:autoSpaceDN/>
        <w:adjustRightInd/>
        <w:spacing w:line="360" w:lineRule="exact"/>
        <w:ind w:left="1531"/>
        <w:jc w:val="both"/>
        <w:textAlignment w:val="auto"/>
        <w:rPr>
          <w:rFonts w:ascii="Times New Roman" w:hAnsi="宋体"/>
          <w:spacing w:val="20"/>
          <w:sz w:val="24"/>
          <w:szCs w:val="24"/>
          <w:lang w:val="en-GB"/>
        </w:rPr>
      </w:pPr>
      <w:r>
        <w:rPr>
          <w:rFonts w:ascii="Times New Roman" w:hAnsi="宋体" w:hint="eastAsia"/>
          <w:spacing w:val="20"/>
          <w:sz w:val="24"/>
          <w:szCs w:val="24"/>
          <w:lang w:val="en-GB"/>
        </w:rPr>
        <w:t>本款所述的</w:t>
      </w:r>
      <w:r w:rsidR="00442D04" w:rsidRPr="00BF159B">
        <w:rPr>
          <w:rFonts w:ascii="Times New Roman" w:hAnsi="宋体" w:hint="eastAsia"/>
          <w:spacing w:val="20"/>
          <w:sz w:val="24"/>
          <w:szCs w:val="24"/>
          <w:lang w:val="en-GB"/>
        </w:rPr>
        <w:t>地方政府隐性债务是指：被国家财政部门、审计部门等监管机构认定为隐性债务</w:t>
      </w:r>
      <w:r w:rsidR="001266C2">
        <w:rPr>
          <w:rFonts w:ascii="Times New Roman" w:hAnsi="宋体" w:hint="eastAsia"/>
          <w:spacing w:val="20"/>
          <w:sz w:val="24"/>
          <w:szCs w:val="24"/>
          <w:lang w:val="en-GB"/>
        </w:rPr>
        <w:t>，或</w:t>
      </w:r>
      <w:r w:rsidR="00442D04" w:rsidRPr="00BF159B">
        <w:rPr>
          <w:rFonts w:ascii="Times New Roman" w:hAnsi="宋体" w:hint="eastAsia"/>
          <w:spacing w:val="20"/>
          <w:sz w:val="24"/>
          <w:szCs w:val="24"/>
          <w:lang w:val="en-GB"/>
        </w:rPr>
        <w:t>虽暂未被监管机构认定为隐性债务，但该等债务系在</w:t>
      </w:r>
      <w:proofErr w:type="gramStart"/>
      <w:r w:rsidR="00442D04" w:rsidRPr="00BF159B">
        <w:rPr>
          <w:rFonts w:ascii="Times New Roman" w:hAnsi="宋体" w:hint="eastAsia"/>
          <w:spacing w:val="20"/>
          <w:sz w:val="24"/>
          <w:szCs w:val="24"/>
          <w:lang w:val="en-GB"/>
        </w:rPr>
        <w:t>法定政府</w:t>
      </w:r>
      <w:proofErr w:type="gramEnd"/>
      <w:r w:rsidR="00442D04" w:rsidRPr="00BF159B">
        <w:rPr>
          <w:rFonts w:ascii="Times New Roman" w:hAnsi="宋体" w:hint="eastAsia"/>
          <w:spacing w:val="20"/>
          <w:sz w:val="24"/>
          <w:szCs w:val="24"/>
          <w:lang w:val="en-GB"/>
        </w:rPr>
        <w:t>债务限额之外实际依靠财政资金偿还或者提供信用支持（含担保、回购等）的融资。</w:t>
      </w:r>
    </w:p>
    <w:p w14:paraId="7C6667B4" w14:textId="16CDFBC0" w:rsidR="00113876" w:rsidRPr="00646B35" w:rsidRDefault="00113876" w:rsidP="00646B35">
      <w:pPr>
        <w:widowControl/>
        <w:snapToGrid w:val="0"/>
        <w:spacing w:line="360" w:lineRule="exact"/>
        <w:ind w:leftChars="450" w:left="1530"/>
        <w:jc w:val="both"/>
        <w:rPr>
          <w:rFonts w:ascii="Times New Roman" w:hAnsi="宋体"/>
          <w:spacing w:val="20"/>
          <w:sz w:val="24"/>
          <w:lang w:val="en-GB"/>
        </w:rPr>
      </w:pPr>
    </w:p>
    <w:p w14:paraId="09A3B6B5" w14:textId="656A47FF" w:rsidR="00E6040E" w:rsidRPr="00113876" w:rsidRDefault="00E6040E">
      <w:pPr>
        <w:widowControl/>
        <w:tabs>
          <w:tab w:val="left" w:pos="1530"/>
        </w:tabs>
        <w:autoSpaceDE/>
        <w:autoSpaceDN/>
        <w:adjustRightInd/>
        <w:spacing w:line="360" w:lineRule="exact"/>
        <w:ind w:leftChars="449" w:left="1527"/>
        <w:jc w:val="both"/>
        <w:textAlignment w:val="auto"/>
        <w:rPr>
          <w:rFonts w:ascii="Times New Roman"/>
          <w:spacing w:val="20"/>
          <w:sz w:val="24"/>
          <w:szCs w:val="24"/>
          <w:lang w:val="en-GB"/>
        </w:rPr>
      </w:pPr>
    </w:p>
    <w:p w14:paraId="68A4E2B1" w14:textId="77777777" w:rsidR="00E6040E" w:rsidRDefault="00E6040E">
      <w:pPr>
        <w:pStyle w:val="1TimesNewRoman"/>
        <w:widowControl/>
        <w:numPr>
          <w:ilvl w:val="1"/>
          <w:numId w:val="48"/>
        </w:numPr>
        <w:tabs>
          <w:tab w:val="left" w:pos="495"/>
        </w:tabs>
        <w:rPr>
          <w:rFonts w:hAnsi="Times New Roman"/>
        </w:rPr>
      </w:pPr>
      <w:bookmarkStart w:id="395" w:name="_Toc270894215"/>
      <w:bookmarkStart w:id="396" w:name="_Toc271029519"/>
      <w:bookmarkStart w:id="397" w:name="_Toc270894216"/>
      <w:bookmarkStart w:id="398" w:name="_Toc271029520"/>
      <w:bookmarkStart w:id="399" w:name="_Toc270894217"/>
      <w:bookmarkStart w:id="400" w:name="_Toc271029521"/>
      <w:bookmarkStart w:id="401" w:name="_Toc270894218"/>
      <w:bookmarkStart w:id="402" w:name="_Toc271029522"/>
      <w:bookmarkStart w:id="403" w:name="_Toc152490812"/>
      <w:bookmarkStart w:id="404" w:name="_Toc152490965"/>
      <w:bookmarkStart w:id="405" w:name="_Toc153620537"/>
      <w:bookmarkStart w:id="406" w:name="_Toc153673696"/>
      <w:bookmarkStart w:id="407" w:name="_Toc153923633"/>
      <w:bookmarkStart w:id="408" w:name="_Toc153966530"/>
      <w:bookmarkStart w:id="409" w:name="_Toc154337468"/>
      <w:bookmarkStart w:id="410" w:name="_Toc161756341"/>
      <w:bookmarkStart w:id="411" w:name="_Toc351801066"/>
      <w:bookmarkStart w:id="412" w:name="_Toc203412672"/>
      <w:bookmarkStart w:id="413" w:name="_Toc211958544"/>
      <w:bookmarkEnd w:id="395"/>
      <w:bookmarkEnd w:id="396"/>
      <w:bookmarkEnd w:id="397"/>
      <w:bookmarkEnd w:id="398"/>
      <w:bookmarkEnd w:id="399"/>
      <w:bookmarkEnd w:id="400"/>
      <w:bookmarkEnd w:id="401"/>
      <w:bookmarkEnd w:id="402"/>
      <w:r>
        <w:t>银团成员行的救济</w:t>
      </w:r>
      <w:bookmarkEnd w:id="403"/>
      <w:bookmarkEnd w:id="404"/>
      <w:bookmarkEnd w:id="405"/>
      <w:bookmarkEnd w:id="406"/>
      <w:bookmarkEnd w:id="407"/>
      <w:bookmarkEnd w:id="408"/>
      <w:bookmarkEnd w:id="409"/>
      <w:bookmarkEnd w:id="410"/>
      <w:bookmarkEnd w:id="411"/>
      <w:bookmarkEnd w:id="412"/>
      <w:bookmarkEnd w:id="413"/>
    </w:p>
    <w:p w14:paraId="18998F33" w14:textId="77777777" w:rsidR="00E6040E" w:rsidRDefault="00E6040E">
      <w:pPr>
        <w:keepNext/>
        <w:widowControl/>
        <w:spacing w:line="360" w:lineRule="exact"/>
        <w:jc w:val="both"/>
        <w:rPr>
          <w:rFonts w:ascii="Times New Roman"/>
          <w:spacing w:val="20"/>
          <w:sz w:val="24"/>
          <w:szCs w:val="24"/>
        </w:rPr>
      </w:pPr>
    </w:p>
    <w:p w14:paraId="56174469" w14:textId="77777777" w:rsidR="00E6040E" w:rsidRDefault="00E6040E">
      <w:pPr>
        <w:keepNext/>
        <w:widowControl/>
        <w:numPr>
          <w:ilvl w:val="0"/>
          <w:numId w:val="51"/>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通知</w:t>
      </w:r>
    </w:p>
    <w:p w14:paraId="55A8426A"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3308C748" w14:textId="77777777" w:rsidR="00E6040E" w:rsidRDefault="00E6040E">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hint="eastAsia"/>
          <w:spacing w:val="20"/>
          <w:sz w:val="24"/>
          <w:szCs w:val="24"/>
        </w:rPr>
        <w:t>或</w:t>
      </w:r>
      <w:r>
        <w:rPr>
          <w:rFonts w:ascii="Times New Roman" w:hAnsi="宋体"/>
          <w:spacing w:val="20"/>
          <w:sz w:val="24"/>
          <w:szCs w:val="24"/>
        </w:rPr>
        <w:t>任</w:t>
      </w:r>
      <w:proofErr w:type="gramStart"/>
      <w:r>
        <w:rPr>
          <w:rFonts w:ascii="Times New Roman" w:hAnsi="宋体"/>
          <w:spacing w:val="20"/>
          <w:sz w:val="24"/>
          <w:szCs w:val="24"/>
        </w:rPr>
        <w:t>一</w:t>
      </w:r>
      <w:proofErr w:type="gramEnd"/>
      <w:r>
        <w:rPr>
          <w:rFonts w:ascii="Times New Roman" w:hAnsi="宋体"/>
          <w:b/>
          <w:spacing w:val="20"/>
          <w:sz w:val="24"/>
          <w:szCs w:val="24"/>
          <w:u w:val="single"/>
        </w:rPr>
        <w:t>贷款人</w:t>
      </w:r>
      <w:r>
        <w:rPr>
          <w:rFonts w:ascii="Times New Roman" w:hAnsi="宋体"/>
          <w:spacing w:val="20"/>
          <w:sz w:val="24"/>
          <w:szCs w:val="24"/>
        </w:rPr>
        <w:t>知悉一项</w:t>
      </w:r>
      <w:r>
        <w:rPr>
          <w:rFonts w:ascii="Times New Roman" w:hAnsi="宋体"/>
          <w:b/>
          <w:spacing w:val="20"/>
          <w:sz w:val="24"/>
          <w:szCs w:val="24"/>
          <w:u w:val="single"/>
        </w:rPr>
        <w:t>违约事件</w:t>
      </w:r>
      <w:r>
        <w:rPr>
          <w:rFonts w:ascii="Times New Roman" w:hAnsi="宋体"/>
          <w:spacing w:val="20"/>
          <w:sz w:val="24"/>
          <w:szCs w:val="24"/>
        </w:rPr>
        <w:t>或其</w:t>
      </w:r>
      <w:proofErr w:type="gramStart"/>
      <w:r>
        <w:rPr>
          <w:rFonts w:ascii="Times New Roman" w:hAnsi="宋体"/>
          <w:spacing w:val="20"/>
          <w:sz w:val="24"/>
          <w:szCs w:val="24"/>
        </w:rPr>
        <w:t>合理认为</w:t>
      </w:r>
      <w:proofErr w:type="gramEnd"/>
      <w:r>
        <w:rPr>
          <w:rFonts w:ascii="Times New Roman" w:hAnsi="宋体"/>
          <w:spacing w:val="20"/>
          <w:sz w:val="24"/>
          <w:szCs w:val="24"/>
        </w:rPr>
        <w:t>可能构成一项</w:t>
      </w:r>
      <w:r>
        <w:rPr>
          <w:rFonts w:ascii="Times New Roman" w:hAnsi="宋体"/>
          <w:b/>
          <w:spacing w:val="20"/>
          <w:sz w:val="24"/>
          <w:szCs w:val="24"/>
          <w:u w:val="single"/>
        </w:rPr>
        <w:t>违约事件</w:t>
      </w:r>
      <w:r>
        <w:rPr>
          <w:rFonts w:ascii="Times New Roman" w:hAnsi="宋体"/>
          <w:spacing w:val="20"/>
          <w:sz w:val="24"/>
          <w:szCs w:val="24"/>
        </w:rPr>
        <w:t>的事实或情形，</w:t>
      </w:r>
      <w:r>
        <w:rPr>
          <w:rFonts w:ascii="Times New Roman" w:hAnsi="宋体" w:hint="eastAsia"/>
          <w:spacing w:val="20"/>
          <w:sz w:val="24"/>
          <w:szCs w:val="24"/>
        </w:rPr>
        <w:t>其</w:t>
      </w:r>
      <w:r>
        <w:rPr>
          <w:rFonts w:ascii="Times New Roman" w:hAnsi="宋体"/>
          <w:spacing w:val="20"/>
          <w:sz w:val="24"/>
          <w:szCs w:val="24"/>
        </w:rPr>
        <w:t>应当及时通知</w:t>
      </w:r>
      <w:r>
        <w:rPr>
          <w:rFonts w:ascii="Times New Roman" w:hAnsi="宋体"/>
          <w:b/>
          <w:spacing w:val="20"/>
          <w:sz w:val="24"/>
          <w:szCs w:val="24"/>
          <w:u w:val="single"/>
        </w:rPr>
        <w:t>代理行</w:t>
      </w:r>
      <w:r>
        <w:rPr>
          <w:rFonts w:ascii="Times New Roman" w:hAnsi="宋体"/>
          <w:spacing w:val="20"/>
          <w:sz w:val="24"/>
          <w:szCs w:val="24"/>
        </w:rPr>
        <w:t>。</w:t>
      </w:r>
    </w:p>
    <w:p w14:paraId="72D1E8C6" w14:textId="77777777" w:rsidR="00E6040E" w:rsidRDefault="00E6040E">
      <w:pPr>
        <w:widowControl/>
        <w:spacing w:line="360" w:lineRule="exact"/>
        <w:ind w:left="1530"/>
        <w:jc w:val="both"/>
        <w:rPr>
          <w:rFonts w:ascii="Times New Roman"/>
          <w:spacing w:val="20"/>
          <w:sz w:val="24"/>
          <w:szCs w:val="24"/>
        </w:rPr>
      </w:pPr>
    </w:p>
    <w:p w14:paraId="79DBE90A" w14:textId="77777777" w:rsidR="00E6040E" w:rsidRDefault="00E6040E">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hint="eastAsia"/>
          <w:spacing w:val="20"/>
          <w:sz w:val="24"/>
          <w:szCs w:val="24"/>
        </w:rPr>
        <w:t>在收到上述通知后，</w:t>
      </w:r>
      <w:r>
        <w:rPr>
          <w:rFonts w:ascii="Times New Roman" w:hAnsi="宋体"/>
          <w:spacing w:val="20"/>
          <w:sz w:val="24"/>
          <w:szCs w:val="24"/>
        </w:rPr>
        <w:t>应当</w:t>
      </w:r>
      <w:r>
        <w:rPr>
          <w:rFonts w:ascii="Times New Roman" w:hAnsi="宋体" w:hint="eastAsia"/>
          <w:spacing w:val="20"/>
          <w:sz w:val="24"/>
          <w:szCs w:val="24"/>
        </w:rPr>
        <w:t>及时</w:t>
      </w:r>
      <w:r>
        <w:rPr>
          <w:rFonts w:ascii="Times New Roman" w:hAnsi="宋体"/>
          <w:spacing w:val="20"/>
          <w:sz w:val="24"/>
          <w:szCs w:val="24"/>
        </w:rPr>
        <w:t>通知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w:t>
      </w:r>
    </w:p>
    <w:p w14:paraId="0488213E"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56FFDB2" w14:textId="77777777" w:rsidR="00E6040E" w:rsidRDefault="00E6040E">
      <w:pPr>
        <w:widowControl/>
        <w:numPr>
          <w:ilvl w:val="0"/>
          <w:numId w:val="52"/>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如任何</w:t>
      </w:r>
      <w:r>
        <w:rPr>
          <w:rFonts w:ascii="Times New Roman"/>
          <w:spacing w:val="20"/>
          <w:sz w:val="24"/>
          <w:szCs w:val="24"/>
        </w:rPr>
        <w:t>一项</w:t>
      </w:r>
      <w:r>
        <w:rPr>
          <w:rFonts w:ascii="Times New Roman"/>
          <w:b/>
          <w:spacing w:val="20"/>
          <w:sz w:val="24"/>
          <w:szCs w:val="24"/>
          <w:u w:val="single"/>
        </w:rPr>
        <w:t>违约事件</w:t>
      </w:r>
      <w:r>
        <w:rPr>
          <w:rFonts w:ascii="Times New Roman" w:hint="eastAsia"/>
          <w:spacing w:val="20"/>
          <w:sz w:val="24"/>
          <w:szCs w:val="24"/>
        </w:rPr>
        <w:t>非经</w:t>
      </w:r>
      <w:r>
        <w:rPr>
          <w:rFonts w:ascii="Times New Roman" w:hint="eastAsia"/>
          <w:b/>
          <w:spacing w:val="20"/>
          <w:sz w:val="24"/>
          <w:szCs w:val="24"/>
          <w:u w:val="single"/>
        </w:rPr>
        <w:t>借款人</w:t>
      </w:r>
      <w:r>
        <w:rPr>
          <w:rFonts w:ascii="Times New Roman" w:hint="eastAsia"/>
          <w:spacing w:val="20"/>
          <w:sz w:val="24"/>
          <w:szCs w:val="24"/>
        </w:rPr>
        <w:t>告知</w:t>
      </w:r>
      <w:r>
        <w:rPr>
          <w:rFonts w:ascii="Times New Roman" w:hint="eastAsia"/>
          <w:b/>
          <w:spacing w:val="20"/>
          <w:sz w:val="24"/>
          <w:szCs w:val="24"/>
          <w:u w:val="single"/>
        </w:rPr>
        <w:t>代理行</w:t>
      </w:r>
      <w:r>
        <w:rPr>
          <w:rFonts w:ascii="Times New Roman"/>
          <w:spacing w:val="20"/>
          <w:sz w:val="24"/>
          <w:szCs w:val="24"/>
        </w:rPr>
        <w:t>的</w:t>
      </w:r>
      <w:r>
        <w:rPr>
          <w:rFonts w:ascii="Times New Roman" w:hint="eastAsia"/>
          <w:spacing w:val="20"/>
          <w:sz w:val="24"/>
          <w:szCs w:val="24"/>
        </w:rPr>
        <w:t>，</w:t>
      </w:r>
      <w:r>
        <w:rPr>
          <w:rFonts w:ascii="Times New Roman" w:hint="eastAsia"/>
          <w:b/>
          <w:spacing w:val="20"/>
          <w:sz w:val="24"/>
          <w:szCs w:val="24"/>
          <w:u w:val="single"/>
        </w:rPr>
        <w:t>代理行</w:t>
      </w:r>
      <w:r>
        <w:rPr>
          <w:rFonts w:ascii="Times New Roman" w:hint="eastAsia"/>
          <w:spacing w:val="20"/>
          <w:sz w:val="24"/>
          <w:szCs w:val="24"/>
        </w:rPr>
        <w:t>应在获悉后及时通知</w:t>
      </w:r>
      <w:r>
        <w:rPr>
          <w:rFonts w:ascii="Times New Roman" w:hint="eastAsia"/>
          <w:b/>
          <w:spacing w:val="20"/>
          <w:sz w:val="24"/>
          <w:szCs w:val="24"/>
          <w:u w:val="single"/>
        </w:rPr>
        <w:t>借款人</w:t>
      </w:r>
      <w:r>
        <w:rPr>
          <w:rFonts w:ascii="Times New Roman" w:hint="eastAsia"/>
          <w:spacing w:val="20"/>
          <w:sz w:val="24"/>
          <w:szCs w:val="24"/>
        </w:rPr>
        <w:t>，以便</w:t>
      </w:r>
      <w:r>
        <w:rPr>
          <w:rFonts w:ascii="Times New Roman" w:hint="eastAsia"/>
          <w:b/>
          <w:spacing w:val="20"/>
          <w:sz w:val="24"/>
          <w:szCs w:val="24"/>
          <w:u w:val="single"/>
        </w:rPr>
        <w:t>借款人</w:t>
      </w:r>
      <w:r>
        <w:rPr>
          <w:rFonts w:ascii="Times New Roman" w:hint="eastAsia"/>
          <w:spacing w:val="20"/>
          <w:sz w:val="24"/>
          <w:szCs w:val="24"/>
        </w:rPr>
        <w:t>做出确认和解释或者采取补救措施。</w:t>
      </w:r>
    </w:p>
    <w:p w14:paraId="64647C04" w14:textId="77777777" w:rsidR="00E6040E" w:rsidRDefault="00E6040E">
      <w:pPr>
        <w:widowControl/>
        <w:spacing w:line="360" w:lineRule="exact"/>
        <w:ind w:left="840"/>
        <w:jc w:val="both"/>
        <w:rPr>
          <w:rFonts w:ascii="Times New Roman"/>
          <w:spacing w:val="20"/>
          <w:sz w:val="24"/>
          <w:szCs w:val="24"/>
        </w:rPr>
      </w:pPr>
    </w:p>
    <w:p w14:paraId="7DF68416" w14:textId="77777777" w:rsidR="00E6040E" w:rsidRDefault="00E6040E">
      <w:pPr>
        <w:keepNext/>
        <w:widowControl/>
        <w:numPr>
          <w:ilvl w:val="0"/>
          <w:numId w:val="51"/>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救济权利</w:t>
      </w:r>
    </w:p>
    <w:p w14:paraId="753629A3" w14:textId="77777777" w:rsidR="00E6040E" w:rsidRDefault="00E6040E">
      <w:pPr>
        <w:keepNext/>
        <w:widowControl/>
        <w:autoSpaceDE/>
        <w:autoSpaceDN/>
        <w:adjustRightInd/>
        <w:spacing w:line="360" w:lineRule="exact"/>
        <w:ind w:left="850"/>
        <w:jc w:val="both"/>
        <w:textAlignment w:val="auto"/>
        <w:rPr>
          <w:rFonts w:ascii="Times New Roman"/>
          <w:spacing w:val="20"/>
          <w:sz w:val="24"/>
          <w:szCs w:val="24"/>
        </w:rPr>
      </w:pPr>
    </w:p>
    <w:p w14:paraId="39E856EA" w14:textId="5B500FF6" w:rsidR="00E6040E" w:rsidRDefault="00E6040E">
      <w:pPr>
        <w:widowControl/>
        <w:spacing w:line="360" w:lineRule="exact"/>
        <w:ind w:left="1530"/>
        <w:jc w:val="both"/>
        <w:rPr>
          <w:rFonts w:ascii="Times New Roman"/>
          <w:spacing w:val="20"/>
          <w:sz w:val="24"/>
          <w:szCs w:val="24"/>
        </w:rPr>
      </w:pPr>
      <w:r>
        <w:rPr>
          <w:rFonts w:ascii="Times New Roman" w:hAnsi="宋体" w:hint="eastAsia"/>
          <w:spacing w:val="20"/>
          <w:sz w:val="24"/>
          <w:szCs w:val="24"/>
        </w:rPr>
        <w:t>在</w:t>
      </w:r>
      <w:r>
        <w:rPr>
          <w:rFonts w:ascii="Times New Roman" w:hAnsi="宋体"/>
          <w:spacing w:val="20"/>
          <w:sz w:val="24"/>
          <w:szCs w:val="24"/>
        </w:rPr>
        <w:t>任何一项</w:t>
      </w:r>
      <w:r>
        <w:rPr>
          <w:rFonts w:ascii="Times New Roman" w:hAnsi="宋体"/>
          <w:b/>
          <w:spacing w:val="20"/>
          <w:sz w:val="24"/>
          <w:szCs w:val="24"/>
          <w:u w:val="single"/>
        </w:rPr>
        <w:t>违约事件</w:t>
      </w:r>
      <w:r>
        <w:rPr>
          <w:rFonts w:ascii="Times New Roman" w:hAnsi="宋体"/>
          <w:spacing w:val="20"/>
          <w:sz w:val="24"/>
          <w:szCs w:val="24"/>
        </w:rPr>
        <w:t>的存续期间，</w:t>
      </w:r>
      <w:r>
        <w:rPr>
          <w:rFonts w:ascii="Times New Roman" w:hAnsi="宋体"/>
          <w:b/>
          <w:spacing w:val="20"/>
          <w:sz w:val="24"/>
          <w:szCs w:val="24"/>
          <w:u w:val="single"/>
        </w:rPr>
        <w:t>代理行</w:t>
      </w:r>
      <w:r>
        <w:rPr>
          <w:rFonts w:ascii="Times New Roman"/>
          <w:spacing w:val="20"/>
          <w:sz w:val="24"/>
          <w:szCs w:val="24"/>
        </w:rPr>
        <w:t>(</w:t>
      </w:r>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w:t>
      </w:r>
      <w:r>
        <w:rPr>
          <w:rFonts w:ascii="Times New Roman"/>
          <w:spacing w:val="20"/>
          <w:sz w:val="24"/>
          <w:szCs w:val="24"/>
        </w:rPr>
        <w:t>)</w:t>
      </w:r>
      <w:r>
        <w:rPr>
          <w:rFonts w:ascii="Times New Roman" w:hAnsi="宋体" w:hint="eastAsia"/>
          <w:spacing w:val="20"/>
          <w:sz w:val="24"/>
          <w:szCs w:val="24"/>
        </w:rPr>
        <w:t>可以</w:t>
      </w:r>
      <w:r>
        <w:rPr>
          <w:rFonts w:ascii="Times New Roman" w:hAnsi="宋体"/>
          <w:spacing w:val="20"/>
          <w:sz w:val="24"/>
          <w:szCs w:val="24"/>
        </w:rPr>
        <w:t>行使以下一项或多项权利：</w:t>
      </w:r>
    </w:p>
    <w:p w14:paraId="215B1CDC" w14:textId="77777777" w:rsidR="00E6040E" w:rsidRDefault="00E6040E" w:rsidP="0006509C">
      <w:pPr>
        <w:widowControl/>
        <w:spacing w:line="360" w:lineRule="exact"/>
        <w:ind w:left="1530"/>
        <w:jc w:val="both"/>
        <w:rPr>
          <w:rFonts w:ascii="Times New Roman"/>
          <w:b/>
          <w:spacing w:val="20"/>
          <w:sz w:val="24"/>
          <w:szCs w:val="24"/>
        </w:rPr>
      </w:pPr>
    </w:p>
    <w:p w14:paraId="3F6EF332" w14:textId="77777777" w:rsidR="00882125" w:rsidRDefault="00882125" w:rsidP="00EB3852">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sidRPr="00EB3852">
        <w:rPr>
          <w:rFonts w:ascii="Times New Roman" w:hAnsi="宋体" w:hint="eastAsia"/>
          <w:spacing w:val="20"/>
          <w:sz w:val="24"/>
          <w:szCs w:val="24"/>
        </w:rPr>
        <w:t>要求</w:t>
      </w:r>
      <w:r w:rsidRPr="00D00249">
        <w:rPr>
          <w:rFonts w:ascii="Times New Roman" w:hint="eastAsia"/>
          <w:b/>
          <w:spacing w:val="20"/>
          <w:sz w:val="24"/>
          <w:szCs w:val="24"/>
          <w:u w:val="single"/>
        </w:rPr>
        <w:t>借款人</w:t>
      </w:r>
      <w:r w:rsidRPr="00D73F1C">
        <w:rPr>
          <w:rFonts w:ascii="Times New Roman" w:hint="eastAsia"/>
          <w:spacing w:val="20"/>
          <w:sz w:val="24"/>
          <w:szCs w:val="24"/>
        </w:rPr>
        <w:t>在</w:t>
      </w:r>
      <w:r>
        <w:rPr>
          <w:rFonts w:ascii="Times New Roman" w:hint="eastAsia"/>
          <w:b/>
          <w:spacing w:val="20"/>
          <w:sz w:val="24"/>
          <w:szCs w:val="24"/>
          <w:u w:val="single"/>
        </w:rPr>
        <w:t>代理行</w:t>
      </w:r>
      <w:r w:rsidRPr="00D73F1C">
        <w:rPr>
          <w:rFonts w:ascii="Times New Roman" w:hint="eastAsia"/>
          <w:spacing w:val="20"/>
          <w:sz w:val="24"/>
          <w:szCs w:val="24"/>
        </w:rPr>
        <w:t>要求的</w:t>
      </w:r>
      <w:r>
        <w:rPr>
          <w:rFonts w:ascii="Times New Roman" w:hint="eastAsia"/>
          <w:spacing w:val="20"/>
          <w:sz w:val="24"/>
          <w:szCs w:val="24"/>
        </w:rPr>
        <w:t>期限</w:t>
      </w:r>
      <w:r w:rsidRPr="00D73F1C">
        <w:rPr>
          <w:rFonts w:ascii="Times New Roman" w:hint="eastAsia"/>
          <w:spacing w:val="20"/>
          <w:sz w:val="24"/>
          <w:szCs w:val="24"/>
        </w:rPr>
        <w:t>内</w:t>
      </w:r>
      <w:r>
        <w:rPr>
          <w:rFonts w:ascii="Times New Roman" w:hint="eastAsia"/>
          <w:spacing w:val="20"/>
          <w:sz w:val="24"/>
          <w:szCs w:val="24"/>
        </w:rPr>
        <w:t>补救；</w:t>
      </w:r>
    </w:p>
    <w:p w14:paraId="1E74A5C0" w14:textId="77777777" w:rsidR="00882125" w:rsidRPr="00EB3852" w:rsidRDefault="00882125" w:rsidP="00EB3852">
      <w:pPr>
        <w:widowControl/>
        <w:tabs>
          <w:tab w:val="left" w:pos="2210"/>
        </w:tabs>
        <w:autoSpaceDE/>
        <w:autoSpaceDN/>
        <w:adjustRightInd/>
        <w:spacing w:line="360" w:lineRule="exact"/>
        <w:ind w:left="1050"/>
        <w:jc w:val="both"/>
        <w:textAlignment w:val="auto"/>
        <w:rPr>
          <w:rFonts w:ascii="Times New Roman"/>
          <w:spacing w:val="20"/>
          <w:sz w:val="24"/>
        </w:rPr>
      </w:pPr>
    </w:p>
    <w:p w14:paraId="7C076F64" w14:textId="77777777" w:rsidR="00E6040E"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豁免相关</w:t>
      </w:r>
      <w:r>
        <w:rPr>
          <w:rFonts w:ascii="Times New Roman" w:hAnsi="宋体"/>
          <w:b/>
          <w:spacing w:val="20"/>
          <w:sz w:val="24"/>
          <w:szCs w:val="24"/>
          <w:u w:val="single"/>
        </w:rPr>
        <w:t>违约事件</w:t>
      </w:r>
      <w:r>
        <w:rPr>
          <w:rFonts w:ascii="Times New Roman" w:hAnsi="宋体"/>
          <w:spacing w:val="20"/>
          <w:sz w:val="24"/>
          <w:szCs w:val="24"/>
        </w:rPr>
        <w:t>，或同意对相关</w:t>
      </w:r>
      <w:r>
        <w:rPr>
          <w:rFonts w:ascii="Times New Roman" w:hAnsi="宋体"/>
          <w:b/>
          <w:spacing w:val="20"/>
          <w:sz w:val="24"/>
          <w:szCs w:val="24"/>
          <w:u w:val="single"/>
        </w:rPr>
        <w:t>违约事件</w:t>
      </w:r>
      <w:r>
        <w:rPr>
          <w:rFonts w:ascii="Times New Roman" w:hAnsi="宋体"/>
          <w:spacing w:val="20"/>
          <w:sz w:val="24"/>
          <w:szCs w:val="24"/>
        </w:rPr>
        <w:t>的补救</w:t>
      </w:r>
      <w:r>
        <w:rPr>
          <w:rFonts w:ascii="Times New Roman" w:hAnsi="宋体" w:hint="eastAsia"/>
          <w:spacing w:val="20"/>
          <w:sz w:val="24"/>
          <w:szCs w:val="24"/>
        </w:rPr>
        <w:t>；</w:t>
      </w:r>
    </w:p>
    <w:p w14:paraId="44495BD2" w14:textId="77777777" w:rsidR="00E6040E" w:rsidRDefault="00E6040E">
      <w:pPr>
        <w:widowControl/>
        <w:tabs>
          <w:tab w:val="left" w:pos="2040"/>
          <w:tab w:val="left" w:pos="2210"/>
          <w:tab w:val="left" w:pos="3093"/>
        </w:tabs>
        <w:autoSpaceDE/>
        <w:autoSpaceDN/>
        <w:adjustRightInd/>
        <w:spacing w:line="360" w:lineRule="exact"/>
        <w:ind w:left="2040" w:hanging="510"/>
        <w:jc w:val="both"/>
        <w:textAlignment w:val="auto"/>
        <w:rPr>
          <w:rFonts w:ascii="Times New Roman"/>
          <w:spacing w:val="20"/>
          <w:sz w:val="24"/>
          <w:szCs w:val="24"/>
        </w:rPr>
      </w:pPr>
    </w:p>
    <w:p w14:paraId="4D5450F1" w14:textId="77777777" w:rsidR="00882125" w:rsidRDefault="00882125" w:rsidP="00EB3852">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变更</w:t>
      </w:r>
      <w:r w:rsidRPr="008A3CC8">
        <w:rPr>
          <w:rFonts w:ascii="Times New Roman" w:hint="eastAsia"/>
          <w:b/>
          <w:spacing w:val="20"/>
          <w:sz w:val="24"/>
          <w:szCs w:val="24"/>
          <w:u w:val="single"/>
        </w:rPr>
        <w:t>贷款资金</w:t>
      </w:r>
      <w:r>
        <w:rPr>
          <w:rFonts w:ascii="Times New Roman" w:hint="eastAsia"/>
          <w:spacing w:val="20"/>
          <w:sz w:val="24"/>
          <w:szCs w:val="24"/>
        </w:rPr>
        <w:t>的支付方式；</w:t>
      </w:r>
    </w:p>
    <w:p w14:paraId="69FFD466" w14:textId="77777777" w:rsidR="00882125" w:rsidRDefault="00882125">
      <w:pPr>
        <w:widowControl/>
        <w:tabs>
          <w:tab w:val="left" w:pos="2040"/>
          <w:tab w:val="left" w:pos="2210"/>
          <w:tab w:val="left" w:pos="3093"/>
        </w:tabs>
        <w:autoSpaceDE/>
        <w:autoSpaceDN/>
        <w:adjustRightInd/>
        <w:spacing w:line="360" w:lineRule="exact"/>
        <w:ind w:left="2040" w:hanging="510"/>
        <w:jc w:val="both"/>
        <w:textAlignment w:val="auto"/>
        <w:rPr>
          <w:rFonts w:ascii="Times New Roman"/>
          <w:spacing w:val="20"/>
          <w:sz w:val="24"/>
          <w:szCs w:val="24"/>
        </w:rPr>
      </w:pPr>
    </w:p>
    <w:p w14:paraId="16843D73" w14:textId="77777777" w:rsidR="00E6040E"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宣布中止提取任何</w:t>
      </w:r>
      <w:r>
        <w:rPr>
          <w:rFonts w:ascii="Times New Roman" w:hAnsi="宋体"/>
          <w:b/>
          <w:spacing w:val="20"/>
          <w:sz w:val="24"/>
          <w:szCs w:val="24"/>
          <w:u w:val="single"/>
        </w:rPr>
        <w:t>贷款资金</w:t>
      </w:r>
      <w:r>
        <w:rPr>
          <w:rFonts w:ascii="Times New Roman" w:hAnsi="宋体"/>
          <w:spacing w:val="20"/>
          <w:sz w:val="24"/>
          <w:szCs w:val="24"/>
        </w:rPr>
        <w:t>；</w:t>
      </w:r>
      <w:r>
        <w:rPr>
          <w:rFonts w:ascii="Times New Roman" w:hAnsi="宋体" w:hint="eastAsia"/>
          <w:spacing w:val="20"/>
          <w:sz w:val="24"/>
          <w:szCs w:val="24"/>
        </w:rPr>
        <w:t>如</w:t>
      </w:r>
      <w:r>
        <w:rPr>
          <w:rFonts w:ascii="Times New Roman" w:hAnsi="宋体"/>
          <w:spacing w:val="20"/>
          <w:sz w:val="24"/>
          <w:szCs w:val="24"/>
        </w:rPr>
        <w:t>此宣布后，该部分</w:t>
      </w:r>
      <w:r>
        <w:rPr>
          <w:rFonts w:ascii="Times New Roman" w:hAnsi="宋体"/>
          <w:b/>
          <w:spacing w:val="20"/>
          <w:sz w:val="24"/>
          <w:szCs w:val="24"/>
          <w:u w:val="single"/>
        </w:rPr>
        <w:t>贷款资金</w:t>
      </w:r>
      <w:r>
        <w:rPr>
          <w:rFonts w:ascii="Times New Roman" w:hAnsi="宋体"/>
          <w:spacing w:val="20"/>
          <w:sz w:val="24"/>
          <w:szCs w:val="24"/>
        </w:rPr>
        <w:t>立即中止提取</w:t>
      </w:r>
      <w:r>
        <w:rPr>
          <w:rFonts w:ascii="Times New Roman" w:hAnsi="宋体" w:hint="eastAsia"/>
          <w:spacing w:val="20"/>
          <w:sz w:val="24"/>
          <w:szCs w:val="24"/>
        </w:rPr>
        <w:t>；</w:t>
      </w:r>
    </w:p>
    <w:p w14:paraId="6A3629EF" w14:textId="77777777" w:rsidR="00E6040E" w:rsidRDefault="00E6040E">
      <w:pPr>
        <w:widowControl/>
        <w:tabs>
          <w:tab w:val="left" w:pos="2040"/>
          <w:tab w:val="left" w:pos="2210"/>
        </w:tabs>
        <w:autoSpaceDE/>
        <w:autoSpaceDN/>
        <w:adjustRightInd/>
        <w:spacing w:line="360" w:lineRule="exact"/>
        <w:ind w:left="2040" w:hanging="510"/>
        <w:jc w:val="both"/>
        <w:textAlignment w:val="auto"/>
        <w:rPr>
          <w:rFonts w:ascii="Times New Roman"/>
          <w:spacing w:val="20"/>
          <w:sz w:val="24"/>
          <w:szCs w:val="24"/>
        </w:rPr>
      </w:pPr>
    </w:p>
    <w:p w14:paraId="3AF3A8C4" w14:textId="77777777" w:rsidR="00E6040E"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取消全部或部分</w:t>
      </w:r>
      <w:r>
        <w:rPr>
          <w:rFonts w:ascii="Times New Roman" w:hAnsi="宋体"/>
          <w:b/>
          <w:spacing w:val="20"/>
          <w:sz w:val="24"/>
          <w:szCs w:val="24"/>
          <w:u w:val="single"/>
        </w:rPr>
        <w:t>总承贷额</w:t>
      </w:r>
      <w:r>
        <w:rPr>
          <w:rFonts w:ascii="Times New Roman" w:hAnsi="宋体"/>
          <w:spacing w:val="20"/>
          <w:sz w:val="24"/>
          <w:szCs w:val="24"/>
        </w:rPr>
        <w:t>；</w:t>
      </w:r>
      <w:r>
        <w:rPr>
          <w:rFonts w:ascii="Times New Roman" w:hAnsi="宋体" w:hint="eastAsia"/>
          <w:spacing w:val="20"/>
          <w:sz w:val="24"/>
          <w:szCs w:val="24"/>
        </w:rPr>
        <w:t>如</w:t>
      </w:r>
      <w:r>
        <w:rPr>
          <w:rFonts w:ascii="Times New Roman" w:hAnsi="宋体"/>
          <w:spacing w:val="20"/>
          <w:sz w:val="24"/>
          <w:szCs w:val="24"/>
        </w:rPr>
        <w:t>此宣布后，</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spacing w:val="20"/>
          <w:sz w:val="24"/>
          <w:szCs w:val="24"/>
        </w:rPr>
        <w:t>相应地按等比例取消，且</w:t>
      </w:r>
      <w:r>
        <w:rPr>
          <w:rFonts w:ascii="Times New Roman" w:hAnsi="宋体" w:hint="eastAsia"/>
          <w:spacing w:val="20"/>
          <w:sz w:val="24"/>
          <w:szCs w:val="24"/>
        </w:rPr>
        <w:t>被</w:t>
      </w:r>
      <w:r>
        <w:rPr>
          <w:rFonts w:ascii="Times New Roman" w:hAnsi="宋体"/>
          <w:spacing w:val="20"/>
          <w:sz w:val="24"/>
          <w:szCs w:val="24"/>
        </w:rPr>
        <w:t>取消的</w:t>
      </w:r>
      <w:r>
        <w:rPr>
          <w:rFonts w:ascii="Times New Roman" w:hAnsi="宋体"/>
          <w:b/>
          <w:spacing w:val="20"/>
          <w:sz w:val="24"/>
          <w:szCs w:val="24"/>
          <w:u w:val="single"/>
        </w:rPr>
        <w:t>总承贷额</w:t>
      </w:r>
      <w:r>
        <w:rPr>
          <w:rFonts w:ascii="Times New Roman" w:hAnsi="宋体"/>
          <w:spacing w:val="20"/>
          <w:sz w:val="24"/>
          <w:szCs w:val="24"/>
        </w:rPr>
        <w:t>不</w:t>
      </w:r>
      <w:r>
        <w:rPr>
          <w:rFonts w:ascii="Times New Roman" w:hAnsi="宋体" w:hint="eastAsia"/>
          <w:spacing w:val="20"/>
          <w:sz w:val="24"/>
          <w:szCs w:val="24"/>
        </w:rPr>
        <w:t>能被</w:t>
      </w:r>
      <w:r>
        <w:rPr>
          <w:rFonts w:ascii="Times New Roman" w:hAnsi="宋体"/>
          <w:spacing w:val="20"/>
          <w:sz w:val="24"/>
          <w:szCs w:val="24"/>
        </w:rPr>
        <w:t>恢复</w:t>
      </w:r>
      <w:r>
        <w:rPr>
          <w:rFonts w:ascii="Times New Roman" w:hAnsi="宋体" w:hint="eastAsia"/>
          <w:spacing w:val="20"/>
          <w:sz w:val="24"/>
          <w:szCs w:val="24"/>
        </w:rPr>
        <w:t>；</w:t>
      </w:r>
    </w:p>
    <w:p w14:paraId="309E331B" w14:textId="77777777" w:rsidR="00E6040E" w:rsidRDefault="00E6040E">
      <w:pPr>
        <w:widowControl/>
        <w:tabs>
          <w:tab w:val="left" w:pos="2040"/>
          <w:tab w:val="left" w:pos="2210"/>
        </w:tabs>
        <w:autoSpaceDE/>
        <w:autoSpaceDN/>
        <w:adjustRightInd/>
        <w:spacing w:line="360" w:lineRule="exact"/>
        <w:ind w:left="2040" w:hanging="510"/>
        <w:jc w:val="both"/>
        <w:textAlignment w:val="auto"/>
        <w:rPr>
          <w:rFonts w:ascii="Times New Roman"/>
          <w:spacing w:val="20"/>
          <w:sz w:val="24"/>
          <w:szCs w:val="24"/>
        </w:rPr>
      </w:pPr>
    </w:p>
    <w:p w14:paraId="401B6CB9" w14:textId="77777777" w:rsidR="00E6040E"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宣布全部或部分</w:t>
      </w:r>
      <w:r>
        <w:rPr>
          <w:rFonts w:ascii="Times New Roman" w:hAnsi="宋体"/>
          <w:b/>
          <w:spacing w:val="20"/>
          <w:sz w:val="24"/>
          <w:szCs w:val="24"/>
          <w:u w:val="single"/>
        </w:rPr>
        <w:t>贷款余额</w:t>
      </w:r>
      <w:r>
        <w:rPr>
          <w:rFonts w:ascii="Times New Roman" w:hAnsi="宋体"/>
          <w:spacing w:val="20"/>
          <w:sz w:val="24"/>
          <w:szCs w:val="24"/>
        </w:rPr>
        <w:t>连同所有应计利息、费用和本合同项下其他款项立即到期应付；</w:t>
      </w:r>
      <w:r>
        <w:rPr>
          <w:rFonts w:ascii="Times New Roman" w:hAnsi="宋体" w:hint="eastAsia"/>
          <w:spacing w:val="20"/>
          <w:sz w:val="24"/>
          <w:szCs w:val="24"/>
        </w:rPr>
        <w:t>如</w:t>
      </w:r>
      <w:r>
        <w:rPr>
          <w:rFonts w:ascii="Times New Roman" w:hAnsi="宋体"/>
          <w:spacing w:val="20"/>
          <w:sz w:val="24"/>
          <w:szCs w:val="24"/>
        </w:rPr>
        <w:t>此宣布后，该</w:t>
      </w:r>
      <w:r>
        <w:rPr>
          <w:rFonts w:ascii="Times New Roman" w:hAnsi="宋体" w:hint="eastAsia"/>
          <w:spacing w:val="20"/>
          <w:sz w:val="24"/>
          <w:szCs w:val="24"/>
        </w:rPr>
        <w:t>等</w:t>
      </w:r>
      <w:r>
        <w:rPr>
          <w:rFonts w:ascii="Times New Roman" w:hAnsi="宋体"/>
          <w:spacing w:val="20"/>
          <w:sz w:val="24"/>
          <w:szCs w:val="24"/>
        </w:rPr>
        <w:t>款项立即成为到期应付，</w:t>
      </w:r>
      <w:r>
        <w:rPr>
          <w:rFonts w:ascii="Times New Roman" w:hAnsi="宋体"/>
          <w:b/>
          <w:spacing w:val="20"/>
          <w:sz w:val="24"/>
          <w:szCs w:val="24"/>
          <w:u w:val="single"/>
        </w:rPr>
        <w:t>代理行</w:t>
      </w:r>
      <w:r>
        <w:rPr>
          <w:rFonts w:ascii="Times New Roman" w:hAnsi="宋体" w:hint="eastAsia"/>
          <w:spacing w:val="20"/>
          <w:sz w:val="24"/>
          <w:szCs w:val="24"/>
        </w:rPr>
        <w:t>无需</w:t>
      </w:r>
      <w:r>
        <w:rPr>
          <w:rFonts w:ascii="Times New Roman" w:hAnsi="宋体"/>
          <w:spacing w:val="20"/>
          <w:sz w:val="24"/>
          <w:szCs w:val="24"/>
        </w:rPr>
        <w:t>给予任何进一步的通知</w:t>
      </w:r>
      <w:r>
        <w:rPr>
          <w:rFonts w:ascii="Times New Roman" w:hAnsi="宋体" w:hint="eastAsia"/>
          <w:spacing w:val="20"/>
          <w:sz w:val="24"/>
          <w:szCs w:val="24"/>
        </w:rPr>
        <w:t>；</w:t>
      </w:r>
    </w:p>
    <w:p w14:paraId="7726CDD8"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26B3D31A" w14:textId="77777777" w:rsidR="00A46D17" w:rsidRPr="00E051A6" w:rsidRDefault="00A46D17">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要求</w:t>
      </w:r>
      <w:r w:rsidRPr="00E051A6">
        <w:rPr>
          <w:rFonts w:ascii="Times New Roman" w:hint="eastAsia"/>
          <w:b/>
          <w:spacing w:val="20"/>
          <w:sz w:val="24"/>
          <w:szCs w:val="24"/>
          <w:u w:val="single"/>
        </w:rPr>
        <w:t>借款人</w:t>
      </w:r>
      <w:r>
        <w:rPr>
          <w:rFonts w:ascii="Times New Roman" w:hint="eastAsia"/>
          <w:spacing w:val="20"/>
          <w:sz w:val="24"/>
          <w:szCs w:val="24"/>
        </w:rPr>
        <w:t>立即提供额外的担保措施；</w:t>
      </w:r>
    </w:p>
    <w:p w14:paraId="5BB65B32" w14:textId="77777777" w:rsidR="00A46D17" w:rsidRDefault="00A46D17" w:rsidP="00E051A6">
      <w:pPr>
        <w:pStyle w:val="af4"/>
        <w:ind w:firstLine="560"/>
        <w:rPr>
          <w:rFonts w:ascii="Times New Roman" w:hAnsi="宋体"/>
          <w:spacing w:val="20"/>
          <w:sz w:val="24"/>
          <w:szCs w:val="24"/>
        </w:rPr>
      </w:pPr>
    </w:p>
    <w:p w14:paraId="7DD56354" w14:textId="77777777" w:rsidR="00882125" w:rsidRDefault="00882125" w:rsidP="00EB3852">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要求调整</w:t>
      </w:r>
      <w:r w:rsidRPr="00F03787">
        <w:rPr>
          <w:rFonts w:ascii="Times New Roman" w:hint="eastAsia"/>
          <w:b/>
          <w:spacing w:val="20"/>
          <w:sz w:val="24"/>
          <w:szCs w:val="24"/>
          <w:u w:val="single"/>
        </w:rPr>
        <w:t>贷款利率</w:t>
      </w:r>
      <w:r>
        <w:rPr>
          <w:rFonts w:ascii="Times New Roman" w:hint="eastAsia"/>
          <w:spacing w:val="20"/>
          <w:sz w:val="24"/>
          <w:szCs w:val="24"/>
        </w:rPr>
        <w:t>；</w:t>
      </w:r>
    </w:p>
    <w:p w14:paraId="7E50895E" w14:textId="77777777" w:rsidR="00882125" w:rsidRPr="00AD2DCD" w:rsidRDefault="00882125" w:rsidP="00EB3852">
      <w:pPr>
        <w:widowControl/>
        <w:tabs>
          <w:tab w:val="left" w:pos="2210"/>
        </w:tabs>
        <w:autoSpaceDE/>
        <w:autoSpaceDN/>
        <w:adjustRightInd/>
        <w:spacing w:line="360" w:lineRule="exact"/>
        <w:ind w:left="2210"/>
        <w:jc w:val="both"/>
        <w:textAlignment w:val="auto"/>
        <w:rPr>
          <w:rFonts w:ascii="Times New Roman"/>
          <w:spacing w:val="20"/>
          <w:sz w:val="24"/>
          <w:szCs w:val="24"/>
        </w:rPr>
      </w:pPr>
    </w:p>
    <w:p w14:paraId="72B2E517" w14:textId="77777777" w:rsidR="00882125" w:rsidRPr="00EB3852"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执行</w:t>
      </w:r>
      <w:r>
        <w:rPr>
          <w:rFonts w:ascii="Times New Roman" w:hAnsi="宋体" w:hint="eastAsia"/>
          <w:b/>
          <w:spacing w:val="20"/>
          <w:sz w:val="24"/>
          <w:szCs w:val="24"/>
          <w:u w:val="single"/>
          <w:lang w:val="en-GB"/>
        </w:rPr>
        <w:t>担保合同</w:t>
      </w:r>
      <w:r>
        <w:rPr>
          <w:rFonts w:ascii="Times New Roman" w:hAnsi="宋体" w:hint="eastAsia"/>
          <w:spacing w:val="20"/>
          <w:sz w:val="24"/>
          <w:szCs w:val="24"/>
        </w:rPr>
        <w:t>；</w:t>
      </w:r>
    </w:p>
    <w:p w14:paraId="540B8CA1" w14:textId="77777777" w:rsidR="00882125" w:rsidRDefault="00882125" w:rsidP="00EB3852">
      <w:pPr>
        <w:pStyle w:val="af4"/>
        <w:ind w:firstLine="560"/>
        <w:rPr>
          <w:rFonts w:ascii="Times New Roman" w:hAnsi="宋体"/>
          <w:spacing w:val="20"/>
          <w:sz w:val="24"/>
          <w:szCs w:val="24"/>
        </w:rPr>
      </w:pPr>
    </w:p>
    <w:p w14:paraId="594692E3" w14:textId="56F68FB8" w:rsidR="00E92770" w:rsidRPr="00BF159B" w:rsidRDefault="00F32E00">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要求</w:t>
      </w:r>
      <w:r w:rsidRPr="00A46919">
        <w:rPr>
          <w:rFonts w:ascii="Times New Roman" w:hAnsi="宋体" w:hint="eastAsia"/>
          <w:b/>
          <w:spacing w:val="20"/>
          <w:sz w:val="24"/>
          <w:szCs w:val="24"/>
          <w:u w:val="single"/>
        </w:rPr>
        <w:t>借款人</w:t>
      </w:r>
      <w:r w:rsidRPr="00D73F1C">
        <w:rPr>
          <w:rFonts w:ascii="Times New Roman" w:hint="eastAsia"/>
          <w:spacing w:val="20"/>
          <w:sz w:val="24"/>
          <w:szCs w:val="24"/>
        </w:rPr>
        <w:t>在</w:t>
      </w:r>
      <w:r>
        <w:rPr>
          <w:rFonts w:ascii="Times New Roman" w:hint="eastAsia"/>
          <w:b/>
          <w:spacing w:val="20"/>
          <w:sz w:val="24"/>
          <w:szCs w:val="24"/>
          <w:u w:val="single"/>
        </w:rPr>
        <w:t>代理行</w:t>
      </w:r>
      <w:r w:rsidRPr="00D73F1C">
        <w:rPr>
          <w:rFonts w:ascii="Times New Roman" w:hint="eastAsia"/>
          <w:spacing w:val="20"/>
          <w:sz w:val="24"/>
          <w:szCs w:val="24"/>
        </w:rPr>
        <w:t>要求的</w:t>
      </w:r>
      <w:r>
        <w:rPr>
          <w:rFonts w:ascii="Times New Roman" w:hint="eastAsia"/>
          <w:spacing w:val="20"/>
          <w:sz w:val="24"/>
          <w:szCs w:val="24"/>
        </w:rPr>
        <w:t>期限</w:t>
      </w:r>
      <w:r w:rsidRPr="00D73F1C">
        <w:rPr>
          <w:rFonts w:ascii="Times New Roman" w:hint="eastAsia"/>
          <w:spacing w:val="20"/>
          <w:sz w:val="24"/>
          <w:szCs w:val="24"/>
        </w:rPr>
        <w:t>内</w:t>
      </w:r>
      <w:r>
        <w:rPr>
          <w:rFonts w:ascii="Times New Roman" w:hAnsi="宋体" w:hint="eastAsia"/>
          <w:spacing w:val="20"/>
          <w:sz w:val="24"/>
          <w:szCs w:val="24"/>
        </w:rPr>
        <w:t>支付</w:t>
      </w:r>
      <w:r w:rsidR="00882125">
        <w:rPr>
          <w:rFonts w:ascii="Times New Roman" w:hAnsi="宋体" w:hint="eastAsia"/>
          <w:spacing w:val="20"/>
          <w:sz w:val="24"/>
          <w:szCs w:val="24"/>
        </w:rPr>
        <w:t>违约金</w:t>
      </w:r>
      <w:r w:rsidR="00BB5CA2">
        <w:rPr>
          <w:rFonts w:ascii="Times New Roman" w:hAnsi="宋体" w:hint="eastAsia"/>
          <w:spacing w:val="20"/>
          <w:sz w:val="24"/>
          <w:szCs w:val="24"/>
        </w:rPr>
        <w:t>【】</w:t>
      </w:r>
      <w:r w:rsidR="00882125">
        <w:rPr>
          <w:rFonts w:ascii="Times New Roman" w:hAnsi="宋体" w:hint="eastAsia"/>
          <w:spacing w:val="20"/>
          <w:sz w:val="24"/>
          <w:szCs w:val="24"/>
        </w:rPr>
        <w:t>；</w:t>
      </w:r>
    </w:p>
    <w:p w14:paraId="3D688F0C" w14:textId="77777777" w:rsidR="00E92770" w:rsidRDefault="00E92770" w:rsidP="00BF159B">
      <w:pPr>
        <w:pStyle w:val="af4"/>
        <w:ind w:firstLine="560"/>
        <w:rPr>
          <w:rFonts w:ascii="Times New Roman" w:hAnsi="宋体"/>
          <w:spacing w:val="20"/>
          <w:sz w:val="24"/>
          <w:szCs w:val="24"/>
        </w:rPr>
      </w:pPr>
    </w:p>
    <w:p w14:paraId="5A1EDE45" w14:textId="13EF96D9" w:rsidR="00E6040E" w:rsidRPr="0059192D" w:rsidRDefault="00E92770" w:rsidP="0059192D">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将有关情况</w:t>
      </w:r>
      <w:r w:rsidR="0059192D">
        <w:rPr>
          <w:rFonts w:ascii="Times New Roman" w:hAnsi="宋体" w:hint="eastAsia"/>
          <w:spacing w:val="20"/>
          <w:sz w:val="24"/>
          <w:szCs w:val="24"/>
        </w:rPr>
        <w:t>告知有关</w:t>
      </w:r>
      <w:r w:rsidR="00742C49">
        <w:rPr>
          <w:rFonts w:ascii="Times New Roman" w:hAnsi="宋体" w:hint="eastAsia"/>
          <w:spacing w:val="20"/>
          <w:sz w:val="24"/>
          <w:szCs w:val="24"/>
        </w:rPr>
        <w:t>政府</w:t>
      </w:r>
      <w:r w:rsidR="0059192D">
        <w:rPr>
          <w:rFonts w:ascii="Times New Roman" w:hAnsi="宋体" w:hint="eastAsia"/>
          <w:spacing w:val="20"/>
          <w:sz w:val="24"/>
          <w:szCs w:val="24"/>
        </w:rPr>
        <w:t>机构、司法机构；</w:t>
      </w:r>
      <w:r w:rsidR="00E6040E" w:rsidRPr="0059192D">
        <w:rPr>
          <w:rFonts w:ascii="Times New Roman" w:hAnsi="宋体" w:hint="eastAsia"/>
          <w:spacing w:val="20"/>
          <w:sz w:val="24"/>
          <w:szCs w:val="24"/>
        </w:rPr>
        <w:t>及</w:t>
      </w:r>
      <w:r w:rsidR="00E6040E" w:rsidRPr="0059192D">
        <w:rPr>
          <w:rFonts w:ascii="Times New Roman" w:hAnsi="宋体" w:hint="eastAsia"/>
          <w:spacing w:val="20"/>
          <w:sz w:val="24"/>
          <w:szCs w:val="24"/>
        </w:rPr>
        <w:t>/</w:t>
      </w:r>
      <w:r w:rsidR="00E6040E" w:rsidRPr="0059192D">
        <w:rPr>
          <w:rFonts w:ascii="Times New Roman" w:hAnsi="宋体" w:hint="eastAsia"/>
          <w:spacing w:val="20"/>
          <w:sz w:val="24"/>
          <w:szCs w:val="24"/>
        </w:rPr>
        <w:t>或</w:t>
      </w:r>
    </w:p>
    <w:p w14:paraId="6D41D87A"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121AB13E" w14:textId="77777777" w:rsidR="00E6040E" w:rsidRDefault="00E6040E">
      <w:pPr>
        <w:widowControl/>
        <w:numPr>
          <w:ilvl w:val="0"/>
          <w:numId w:val="5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行使法律法规及本合同赋予的任何其他权利。</w:t>
      </w:r>
    </w:p>
    <w:p w14:paraId="250E40D0" w14:textId="77777777" w:rsidR="00E6040E" w:rsidRDefault="00E6040E">
      <w:pPr>
        <w:widowControl/>
        <w:spacing w:line="360" w:lineRule="exact"/>
        <w:ind w:left="1530"/>
        <w:jc w:val="both"/>
        <w:rPr>
          <w:rFonts w:ascii="Times New Roman"/>
          <w:b/>
          <w:spacing w:val="20"/>
          <w:sz w:val="24"/>
          <w:szCs w:val="24"/>
        </w:rPr>
      </w:pPr>
    </w:p>
    <w:p w14:paraId="2ED92243" w14:textId="77777777" w:rsidR="00E6040E" w:rsidRDefault="00E6040E">
      <w:pPr>
        <w:keepNext/>
        <w:widowControl/>
        <w:numPr>
          <w:ilvl w:val="0"/>
          <w:numId w:val="51"/>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代理行的行动</w:t>
      </w:r>
    </w:p>
    <w:p w14:paraId="5B042EBE"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rPr>
      </w:pPr>
    </w:p>
    <w:p w14:paraId="4A821706" w14:textId="77777777" w:rsidR="00E6040E" w:rsidRDefault="00E6040E">
      <w:pPr>
        <w:widowControl/>
        <w:numPr>
          <w:ilvl w:val="0"/>
          <w:numId w:val="54"/>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本合同第</w:t>
      </w:r>
      <w:r>
        <w:rPr>
          <w:rFonts w:ascii="Times New Roman"/>
          <w:spacing w:val="20"/>
          <w:sz w:val="24"/>
          <w:szCs w:val="24"/>
        </w:rPr>
        <w:t>15.2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银团成员行的救济</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2</w:t>
      </w:r>
      <w:r>
        <w:rPr>
          <w:rFonts w:ascii="Times New Roman" w:hAnsi="宋体"/>
          <w:spacing w:val="20"/>
          <w:sz w:val="24"/>
          <w:szCs w:val="24"/>
        </w:rPr>
        <w:t>款</w:t>
      </w:r>
      <w:r>
        <w:rPr>
          <w:rFonts w:ascii="Times New Roman"/>
          <w:spacing w:val="20"/>
          <w:sz w:val="24"/>
          <w:szCs w:val="24"/>
        </w:rPr>
        <w:t>(</w:t>
      </w:r>
      <w:r>
        <w:rPr>
          <w:rFonts w:ascii="Times New Roman" w:hAnsi="宋体"/>
          <w:i/>
          <w:spacing w:val="20"/>
          <w:sz w:val="24"/>
          <w:szCs w:val="24"/>
        </w:rPr>
        <w:t>救济权利</w:t>
      </w:r>
      <w:r>
        <w:rPr>
          <w:rFonts w:ascii="Times New Roman"/>
          <w:spacing w:val="20"/>
          <w:sz w:val="24"/>
          <w:szCs w:val="24"/>
        </w:rPr>
        <w:t>)</w:t>
      </w:r>
      <w:r>
        <w:rPr>
          <w:rFonts w:ascii="Times New Roman" w:hint="eastAsia"/>
          <w:spacing w:val="20"/>
          <w:sz w:val="24"/>
          <w:szCs w:val="24"/>
        </w:rPr>
        <w:t>中</w:t>
      </w:r>
      <w:r>
        <w:rPr>
          <w:rFonts w:ascii="Times New Roman" w:hAnsi="宋体"/>
          <w:spacing w:val="20"/>
          <w:sz w:val="24"/>
          <w:szCs w:val="24"/>
        </w:rPr>
        <w:t>所列</w:t>
      </w:r>
      <w:r>
        <w:rPr>
          <w:rFonts w:ascii="Times New Roman" w:hAnsi="宋体" w:hint="eastAsia"/>
          <w:spacing w:val="20"/>
          <w:sz w:val="24"/>
          <w:szCs w:val="24"/>
        </w:rPr>
        <w:t>的</w:t>
      </w:r>
      <w:r>
        <w:rPr>
          <w:rFonts w:ascii="Times New Roman" w:hAnsi="宋体"/>
          <w:spacing w:val="20"/>
          <w:sz w:val="24"/>
          <w:szCs w:val="24"/>
        </w:rPr>
        <w:t>各项救济权利或</w:t>
      </w:r>
      <w:r>
        <w:rPr>
          <w:rFonts w:ascii="Times New Roman" w:hAnsi="宋体" w:hint="eastAsia"/>
          <w:spacing w:val="20"/>
          <w:sz w:val="24"/>
          <w:szCs w:val="24"/>
        </w:rPr>
        <w:t>拟</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spacing w:val="20"/>
          <w:sz w:val="24"/>
          <w:szCs w:val="24"/>
        </w:rPr>
        <w:t>提起和进行</w:t>
      </w:r>
      <w:r>
        <w:rPr>
          <w:rFonts w:ascii="Times New Roman" w:hAnsi="宋体" w:hint="eastAsia"/>
          <w:spacing w:val="20"/>
          <w:sz w:val="24"/>
          <w:szCs w:val="24"/>
        </w:rPr>
        <w:t>的</w:t>
      </w:r>
      <w:r>
        <w:rPr>
          <w:rFonts w:ascii="Times New Roman" w:hAnsi="宋体"/>
          <w:spacing w:val="20"/>
          <w:sz w:val="24"/>
          <w:szCs w:val="24"/>
        </w:rPr>
        <w:t>任何争议解决法律程序的权利应当通过</w:t>
      </w:r>
      <w:r>
        <w:rPr>
          <w:rFonts w:ascii="Times New Roman" w:hAnsi="宋体"/>
          <w:b/>
          <w:spacing w:val="20"/>
          <w:sz w:val="24"/>
          <w:szCs w:val="24"/>
          <w:u w:val="single"/>
        </w:rPr>
        <w:t>代理行</w:t>
      </w:r>
      <w:r>
        <w:rPr>
          <w:rFonts w:ascii="Times New Roman" w:hAnsi="宋体"/>
          <w:spacing w:val="20"/>
          <w:sz w:val="24"/>
          <w:szCs w:val="24"/>
        </w:rPr>
        <w:t>组织进行，但是，</w:t>
      </w:r>
      <w:r>
        <w:rPr>
          <w:rFonts w:ascii="Times New Roman" w:hAnsi="宋体"/>
          <w:b/>
          <w:spacing w:val="20"/>
          <w:sz w:val="24"/>
          <w:szCs w:val="24"/>
          <w:u w:val="single"/>
        </w:rPr>
        <w:t>代理行</w:t>
      </w:r>
      <w:r>
        <w:rPr>
          <w:rFonts w:ascii="Times New Roman" w:hAnsi="宋体"/>
          <w:spacing w:val="20"/>
          <w:sz w:val="24"/>
          <w:szCs w:val="24"/>
        </w:rPr>
        <w:t>不按照</w:t>
      </w:r>
      <w:r>
        <w:rPr>
          <w:rFonts w:ascii="Times New Roman" w:hAnsi="宋体"/>
          <w:b/>
          <w:spacing w:val="20"/>
          <w:sz w:val="24"/>
          <w:szCs w:val="24"/>
          <w:u w:val="single"/>
        </w:rPr>
        <w:t>多数贷款人</w:t>
      </w:r>
      <w:r>
        <w:rPr>
          <w:rFonts w:ascii="Times New Roman" w:hAnsi="宋体"/>
          <w:spacing w:val="20"/>
          <w:sz w:val="24"/>
          <w:szCs w:val="24"/>
        </w:rPr>
        <w:t>的决定采取该等行动的，相关</w:t>
      </w:r>
      <w:r>
        <w:rPr>
          <w:rFonts w:ascii="Times New Roman" w:hAnsi="宋体"/>
          <w:b/>
          <w:spacing w:val="20"/>
          <w:sz w:val="24"/>
          <w:szCs w:val="24"/>
          <w:u w:val="single"/>
        </w:rPr>
        <w:t>银团成员行</w:t>
      </w:r>
      <w:r>
        <w:rPr>
          <w:rFonts w:ascii="Times New Roman" w:hAnsi="宋体"/>
          <w:spacing w:val="20"/>
          <w:sz w:val="24"/>
          <w:szCs w:val="24"/>
        </w:rPr>
        <w:t>可以</w:t>
      </w:r>
      <w:r>
        <w:rPr>
          <w:rFonts w:ascii="Times New Roman" w:hAnsi="宋体" w:hint="eastAsia"/>
          <w:spacing w:val="20"/>
          <w:sz w:val="24"/>
          <w:szCs w:val="24"/>
        </w:rPr>
        <w:t>自行</w:t>
      </w:r>
      <w:r>
        <w:rPr>
          <w:rFonts w:ascii="Times New Roman" w:hAnsi="宋体"/>
          <w:spacing w:val="20"/>
          <w:sz w:val="24"/>
          <w:szCs w:val="24"/>
        </w:rPr>
        <w:t>采取该等行动。</w:t>
      </w:r>
    </w:p>
    <w:p w14:paraId="7BBA1F83" w14:textId="77777777" w:rsidR="00E6040E" w:rsidRDefault="00E6040E">
      <w:pPr>
        <w:widowControl/>
        <w:spacing w:line="360" w:lineRule="exact"/>
        <w:ind w:left="1530"/>
        <w:jc w:val="both"/>
        <w:rPr>
          <w:rFonts w:ascii="Times New Roman"/>
          <w:spacing w:val="20"/>
          <w:sz w:val="24"/>
          <w:szCs w:val="24"/>
        </w:rPr>
      </w:pPr>
    </w:p>
    <w:p w14:paraId="2E57D8BB" w14:textId="77777777" w:rsidR="00E6040E" w:rsidRDefault="00E6040E">
      <w:pPr>
        <w:widowControl/>
        <w:numPr>
          <w:ilvl w:val="0"/>
          <w:numId w:val="54"/>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在一项</w:t>
      </w:r>
      <w:r>
        <w:rPr>
          <w:rFonts w:ascii="Times New Roman" w:hAnsi="宋体"/>
          <w:b/>
          <w:spacing w:val="20"/>
          <w:sz w:val="24"/>
          <w:szCs w:val="24"/>
          <w:u w:val="single"/>
        </w:rPr>
        <w:t>违约事件</w:t>
      </w:r>
      <w:r>
        <w:rPr>
          <w:rFonts w:ascii="Times New Roman" w:hAnsi="宋体"/>
          <w:spacing w:val="20"/>
          <w:sz w:val="24"/>
          <w:szCs w:val="24"/>
        </w:rPr>
        <w:t>存续期间，</w:t>
      </w:r>
      <w:r>
        <w:rPr>
          <w:rFonts w:ascii="Times New Roman" w:hAnsi="宋体"/>
          <w:b/>
          <w:spacing w:val="20"/>
          <w:sz w:val="24"/>
          <w:szCs w:val="24"/>
          <w:u w:val="single"/>
        </w:rPr>
        <w:t>代理行</w:t>
      </w:r>
      <w:r>
        <w:rPr>
          <w:rFonts w:ascii="Times New Roman" w:hAnsi="宋体"/>
          <w:spacing w:val="20"/>
          <w:sz w:val="24"/>
          <w:szCs w:val="24"/>
        </w:rPr>
        <w:t>有权在任何时候采取其认为必要或合理的行动以保护各</w:t>
      </w:r>
      <w:r>
        <w:rPr>
          <w:rFonts w:ascii="Times New Roman" w:hAnsi="宋体"/>
          <w:b/>
          <w:spacing w:val="20"/>
          <w:sz w:val="24"/>
          <w:szCs w:val="24"/>
          <w:u w:val="single"/>
        </w:rPr>
        <w:t>银团成员行</w:t>
      </w:r>
      <w:r>
        <w:rPr>
          <w:rFonts w:ascii="Times New Roman" w:hAnsi="宋体"/>
          <w:spacing w:val="20"/>
          <w:sz w:val="24"/>
          <w:szCs w:val="24"/>
        </w:rPr>
        <w:t>在本合同项下的权利</w:t>
      </w:r>
      <w:r>
        <w:rPr>
          <w:rFonts w:ascii="Times New Roman" w:hAnsi="宋体" w:hint="eastAsia"/>
          <w:spacing w:val="20"/>
          <w:sz w:val="24"/>
          <w:szCs w:val="24"/>
        </w:rPr>
        <w:t>和权益</w:t>
      </w:r>
      <w:r>
        <w:rPr>
          <w:rFonts w:ascii="Times New Roman" w:hAnsi="宋体"/>
          <w:spacing w:val="20"/>
          <w:sz w:val="24"/>
          <w:szCs w:val="24"/>
        </w:rPr>
        <w:t>。</w:t>
      </w:r>
    </w:p>
    <w:p w14:paraId="7B224663" w14:textId="77777777" w:rsidR="00E6040E" w:rsidRDefault="00E6040E">
      <w:pPr>
        <w:widowControl/>
        <w:spacing w:line="360" w:lineRule="exact"/>
        <w:ind w:left="840" w:hanging="840"/>
        <w:jc w:val="both"/>
        <w:rPr>
          <w:rFonts w:ascii="Times New Roman"/>
          <w:b/>
          <w:spacing w:val="20"/>
          <w:sz w:val="24"/>
          <w:szCs w:val="24"/>
        </w:rPr>
      </w:pPr>
    </w:p>
    <w:p w14:paraId="6CF3369A" w14:textId="77777777" w:rsidR="00E6040E" w:rsidRDefault="00E6040E">
      <w:pPr>
        <w:keepNext/>
        <w:widowControl/>
        <w:numPr>
          <w:ilvl w:val="0"/>
          <w:numId w:val="51"/>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各银团成员行的承诺</w:t>
      </w:r>
    </w:p>
    <w:p w14:paraId="4982AEDA"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rPr>
      </w:pPr>
    </w:p>
    <w:p w14:paraId="357AB33E" w14:textId="77777777" w:rsidR="00E6040E" w:rsidRDefault="00E6040E">
      <w:pPr>
        <w:widowControl/>
        <w:numPr>
          <w:ilvl w:val="0"/>
          <w:numId w:val="5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不会</w:t>
      </w:r>
      <w:r>
        <w:rPr>
          <w:rFonts w:ascii="Times New Roman" w:hAnsi="宋体" w:hint="eastAsia"/>
          <w:spacing w:val="20"/>
          <w:sz w:val="24"/>
          <w:szCs w:val="24"/>
        </w:rPr>
        <w:t>以</w:t>
      </w:r>
      <w:r>
        <w:rPr>
          <w:rFonts w:ascii="Times New Roman" w:hAnsi="宋体"/>
          <w:spacing w:val="20"/>
          <w:sz w:val="24"/>
          <w:szCs w:val="24"/>
        </w:rPr>
        <w:t>与本合同的约定相冲突的方式行使其在本合同项下的权利。</w:t>
      </w:r>
    </w:p>
    <w:p w14:paraId="3F3B2764" w14:textId="77777777" w:rsidR="00E6040E" w:rsidRDefault="00E6040E">
      <w:pPr>
        <w:widowControl/>
        <w:spacing w:line="360" w:lineRule="exact"/>
        <w:ind w:left="1530"/>
        <w:jc w:val="both"/>
        <w:rPr>
          <w:rFonts w:ascii="Times New Roman"/>
          <w:spacing w:val="20"/>
          <w:sz w:val="24"/>
          <w:szCs w:val="24"/>
        </w:rPr>
      </w:pPr>
    </w:p>
    <w:p w14:paraId="50CC5F38" w14:textId="3A688338" w:rsidR="0067588C" w:rsidRPr="0067588C" w:rsidRDefault="0067588C">
      <w:pPr>
        <w:widowControl/>
        <w:numPr>
          <w:ilvl w:val="0"/>
          <w:numId w:val="5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bookmarkStart w:id="414" w:name="_Hlk211770761"/>
      <w:r>
        <w:rPr>
          <w:rFonts w:ascii="Times New Roman" w:hAnsi="宋体" w:hint="eastAsia"/>
          <w:spacing w:val="20"/>
          <w:sz w:val="24"/>
          <w:szCs w:val="24"/>
        </w:rPr>
        <w:t>各</w:t>
      </w:r>
      <w:r>
        <w:rPr>
          <w:rFonts w:ascii="Times New Roman" w:hAnsi="宋体"/>
          <w:b/>
          <w:spacing w:val="20"/>
          <w:sz w:val="24"/>
          <w:szCs w:val="24"/>
          <w:u w:val="single"/>
        </w:rPr>
        <w:t>银团成员行</w:t>
      </w:r>
      <w:r>
        <w:rPr>
          <w:rFonts w:ascii="Times New Roman" w:hAnsi="宋体" w:hint="eastAsia"/>
          <w:spacing w:val="20"/>
          <w:sz w:val="24"/>
          <w:szCs w:val="24"/>
        </w:rPr>
        <w:t>在按照</w:t>
      </w:r>
      <w:proofErr w:type="gramStart"/>
      <w:r>
        <w:rPr>
          <w:rFonts w:ascii="Times New Roman" w:hAnsi="宋体" w:hint="eastAsia"/>
          <w:spacing w:val="20"/>
          <w:sz w:val="24"/>
          <w:szCs w:val="24"/>
        </w:rPr>
        <w:t>上述第</w:t>
      </w:r>
      <w:r>
        <w:rPr>
          <w:rFonts w:ascii="Times New Roman" w:hAnsi="宋体" w:hint="eastAsia"/>
          <w:spacing w:val="20"/>
          <w:sz w:val="24"/>
          <w:szCs w:val="24"/>
        </w:rPr>
        <w:t>1</w:t>
      </w:r>
      <w:r>
        <w:rPr>
          <w:rFonts w:ascii="Times New Roman" w:hAnsi="宋体"/>
          <w:spacing w:val="20"/>
          <w:sz w:val="24"/>
          <w:szCs w:val="24"/>
        </w:rPr>
        <w:t>5</w:t>
      </w:r>
      <w:proofErr w:type="gramEnd"/>
      <w:r>
        <w:rPr>
          <w:rFonts w:ascii="Times New Roman" w:hAnsi="宋体"/>
          <w:spacing w:val="20"/>
          <w:sz w:val="24"/>
          <w:szCs w:val="24"/>
        </w:rPr>
        <w:t>.2</w:t>
      </w:r>
      <w:r>
        <w:rPr>
          <w:rFonts w:ascii="Times New Roman" w:hAnsi="宋体" w:hint="eastAsia"/>
          <w:spacing w:val="20"/>
          <w:sz w:val="24"/>
          <w:szCs w:val="24"/>
        </w:rPr>
        <w:t>条第</w:t>
      </w:r>
      <w:r>
        <w:rPr>
          <w:rFonts w:ascii="Times New Roman" w:hAnsi="宋体" w:hint="eastAsia"/>
          <w:spacing w:val="20"/>
          <w:sz w:val="24"/>
          <w:szCs w:val="24"/>
        </w:rPr>
        <w:t>3</w:t>
      </w:r>
      <w:r>
        <w:rPr>
          <w:rFonts w:ascii="Times New Roman" w:hAnsi="宋体" w:hint="eastAsia"/>
          <w:spacing w:val="20"/>
          <w:sz w:val="24"/>
          <w:szCs w:val="24"/>
        </w:rPr>
        <w:t>（</w:t>
      </w:r>
      <w:r>
        <w:rPr>
          <w:rFonts w:ascii="Times New Roman" w:hAnsi="宋体" w:hint="eastAsia"/>
          <w:spacing w:val="20"/>
          <w:sz w:val="24"/>
          <w:szCs w:val="24"/>
        </w:rPr>
        <w:t>1</w:t>
      </w:r>
      <w:r>
        <w:rPr>
          <w:rFonts w:ascii="Times New Roman" w:hAnsi="宋体" w:hint="eastAsia"/>
          <w:spacing w:val="20"/>
          <w:sz w:val="24"/>
          <w:szCs w:val="24"/>
        </w:rPr>
        <w:t>）款的规定自行</w:t>
      </w:r>
      <w:r>
        <w:rPr>
          <w:rFonts w:ascii="Times New Roman" w:hAnsi="宋体"/>
          <w:spacing w:val="20"/>
          <w:sz w:val="24"/>
          <w:szCs w:val="24"/>
        </w:rPr>
        <w:t>采取行动</w:t>
      </w:r>
      <w:r>
        <w:rPr>
          <w:rFonts w:ascii="Times New Roman" w:hAnsi="宋体" w:hint="eastAsia"/>
          <w:spacing w:val="20"/>
          <w:sz w:val="24"/>
          <w:szCs w:val="24"/>
        </w:rPr>
        <w:t>时，需要按照</w:t>
      </w:r>
      <w:r>
        <w:rPr>
          <w:rFonts w:ascii="Times New Roman" w:hAnsi="宋体"/>
          <w:b/>
          <w:spacing w:val="20"/>
          <w:sz w:val="24"/>
          <w:szCs w:val="24"/>
          <w:u w:val="single"/>
        </w:rPr>
        <w:t>多数贷款人</w:t>
      </w:r>
      <w:r>
        <w:rPr>
          <w:rFonts w:ascii="Times New Roman" w:hAnsi="宋体"/>
          <w:spacing w:val="20"/>
          <w:sz w:val="24"/>
          <w:szCs w:val="24"/>
        </w:rPr>
        <w:t>的决定采取该等行动</w:t>
      </w:r>
      <w:r>
        <w:rPr>
          <w:rFonts w:ascii="Times New Roman" w:hAnsi="宋体" w:hint="eastAsia"/>
          <w:spacing w:val="20"/>
          <w:sz w:val="24"/>
          <w:szCs w:val="24"/>
        </w:rPr>
        <w:t>。</w:t>
      </w:r>
    </w:p>
    <w:bookmarkEnd w:id="414"/>
    <w:p w14:paraId="4B6DCAD9" w14:textId="77777777" w:rsidR="0067588C" w:rsidRDefault="0067588C" w:rsidP="0067588C">
      <w:pPr>
        <w:pStyle w:val="af4"/>
        <w:ind w:firstLine="560"/>
        <w:rPr>
          <w:rFonts w:ascii="Times New Roman" w:hAnsi="宋体"/>
          <w:spacing w:val="20"/>
          <w:sz w:val="24"/>
          <w:szCs w:val="24"/>
        </w:rPr>
      </w:pPr>
    </w:p>
    <w:p w14:paraId="5B63074F" w14:textId="24AE6102" w:rsidR="00E6040E" w:rsidRDefault="00E6040E">
      <w:pPr>
        <w:widowControl/>
        <w:numPr>
          <w:ilvl w:val="0"/>
          <w:numId w:val="5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向其他</w:t>
      </w:r>
      <w:r>
        <w:rPr>
          <w:rFonts w:ascii="Times New Roman" w:hAnsi="宋体"/>
          <w:b/>
          <w:spacing w:val="20"/>
          <w:sz w:val="24"/>
          <w:szCs w:val="24"/>
          <w:u w:val="single"/>
        </w:rPr>
        <w:t>银团成员行</w:t>
      </w:r>
      <w:r>
        <w:rPr>
          <w:rFonts w:ascii="Times New Roman" w:hAnsi="宋体"/>
          <w:spacing w:val="20"/>
          <w:sz w:val="24"/>
          <w:szCs w:val="24"/>
        </w:rPr>
        <w:t>承诺，除非本合同另有明确约定</w:t>
      </w:r>
      <w:r>
        <w:rPr>
          <w:rFonts w:ascii="Times New Roman" w:hAnsi="宋体" w:hint="eastAsia"/>
          <w:spacing w:val="20"/>
          <w:sz w:val="24"/>
          <w:szCs w:val="24"/>
        </w:rPr>
        <w:t>：</w:t>
      </w:r>
    </w:p>
    <w:p w14:paraId="011C55B1" w14:textId="77777777" w:rsidR="00E6040E" w:rsidRDefault="00E6040E">
      <w:pPr>
        <w:widowControl/>
        <w:spacing w:line="360" w:lineRule="exact"/>
        <w:jc w:val="both"/>
        <w:rPr>
          <w:rFonts w:ascii="Times New Roman"/>
          <w:spacing w:val="20"/>
          <w:sz w:val="24"/>
          <w:szCs w:val="24"/>
        </w:rPr>
      </w:pPr>
    </w:p>
    <w:p w14:paraId="371021AC" w14:textId="77777777" w:rsidR="00E6040E" w:rsidRDefault="00E6040E">
      <w:pPr>
        <w:widowControl/>
        <w:numPr>
          <w:ilvl w:val="0"/>
          <w:numId w:val="56"/>
        </w:numPr>
        <w:tabs>
          <w:tab w:val="clear" w:pos="1980"/>
          <w:tab w:val="left" w:pos="2890"/>
        </w:tabs>
        <w:spacing w:line="360" w:lineRule="exact"/>
        <w:ind w:leftChars="650" w:left="2888" w:hangingChars="242" w:hanging="678"/>
        <w:jc w:val="both"/>
        <w:rPr>
          <w:rFonts w:ascii="Times New Roman"/>
          <w:spacing w:val="20"/>
          <w:sz w:val="24"/>
          <w:szCs w:val="24"/>
        </w:rPr>
      </w:pPr>
      <w:r>
        <w:rPr>
          <w:rFonts w:ascii="Times New Roman" w:hAnsi="宋体"/>
          <w:spacing w:val="20"/>
          <w:sz w:val="24"/>
          <w:szCs w:val="24"/>
        </w:rPr>
        <w:t>其不会向任何人</w:t>
      </w:r>
      <w:r>
        <w:rPr>
          <w:rFonts w:ascii="Times New Roman" w:hAnsi="宋体" w:hint="eastAsia"/>
          <w:spacing w:val="20"/>
          <w:sz w:val="24"/>
          <w:szCs w:val="24"/>
        </w:rPr>
        <w:t>单独</w:t>
      </w:r>
      <w:r>
        <w:rPr>
          <w:rFonts w:ascii="Times New Roman" w:hAnsi="宋体"/>
          <w:spacing w:val="20"/>
          <w:sz w:val="24"/>
          <w:szCs w:val="24"/>
        </w:rPr>
        <w:t>要求或接受任何形式的债务清偿，用于清偿</w:t>
      </w:r>
      <w:r>
        <w:rPr>
          <w:rFonts w:ascii="Times New Roman" w:hAnsi="宋体"/>
          <w:b/>
          <w:spacing w:val="20"/>
          <w:sz w:val="24"/>
          <w:szCs w:val="24"/>
          <w:u w:val="single"/>
        </w:rPr>
        <w:t>借款人</w:t>
      </w:r>
      <w:r>
        <w:rPr>
          <w:rFonts w:ascii="Times New Roman" w:hAnsi="宋体"/>
          <w:spacing w:val="20"/>
          <w:sz w:val="24"/>
          <w:szCs w:val="24"/>
        </w:rPr>
        <w:t>在本合同项</w:t>
      </w:r>
      <w:proofErr w:type="gramStart"/>
      <w:r>
        <w:rPr>
          <w:rFonts w:ascii="Times New Roman" w:hAnsi="宋体"/>
          <w:spacing w:val="20"/>
          <w:sz w:val="24"/>
          <w:szCs w:val="24"/>
        </w:rPr>
        <w:t>下欠</w:t>
      </w:r>
      <w:r>
        <w:rPr>
          <w:rFonts w:ascii="Times New Roman" w:hAnsi="宋体" w:hint="eastAsia"/>
          <w:spacing w:val="20"/>
          <w:sz w:val="24"/>
          <w:szCs w:val="24"/>
        </w:rPr>
        <w:t>付</w:t>
      </w:r>
      <w:r>
        <w:rPr>
          <w:rFonts w:ascii="Times New Roman" w:hAnsi="宋体"/>
          <w:spacing w:val="20"/>
          <w:sz w:val="24"/>
          <w:szCs w:val="24"/>
        </w:rPr>
        <w:t>该</w:t>
      </w:r>
      <w:r>
        <w:rPr>
          <w:rFonts w:ascii="Times New Roman" w:hAnsi="宋体"/>
          <w:b/>
          <w:spacing w:val="20"/>
          <w:sz w:val="24"/>
          <w:szCs w:val="24"/>
          <w:u w:val="single"/>
        </w:rPr>
        <w:t>银团</w:t>
      </w:r>
      <w:proofErr w:type="gramEnd"/>
      <w:r>
        <w:rPr>
          <w:rFonts w:ascii="Times New Roman" w:hAnsi="宋体"/>
          <w:b/>
          <w:spacing w:val="20"/>
          <w:sz w:val="24"/>
          <w:szCs w:val="24"/>
          <w:u w:val="single"/>
        </w:rPr>
        <w:t>成员行</w:t>
      </w:r>
      <w:r>
        <w:rPr>
          <w:rFonts w:ascii="Times New Roman" w:hAnsi="宋体"/>
          <w:spacing w:val="20"/>
          <w:sz w:val="24"/>
          <w:szCs w:val="24"/>
        </w:rPr>
        <w:t>的任何债务</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0E88A12" w14:textId="77777777" w:rsidR="00E6040E" w:rsidRDefault="00E6040E">
      <w:pPr>
        <w:widowControl/>
        <w:tabs>
          <w:tab w:val="left" w:pos="2890"/>
        </w:tabs>
        <w:spacing w:line="360" w:lineRule="exact"/>
        <w:ind w:left="2890"/>
        <w:jc w:val="both"/>
        <w:rPr>
          <w:rFonts w:ascii="Times New Roman"/>
          <w:spacing w:val="20"/>
          <w:sz w:val="24"/>
          <w:szCs w:val="24"/>
        </w:rPr>
      </w:pPr>
    </w:p>
    <w:p w14:paraId="74059786" w14:textId="77777777" w:rsidR="00E6040E" w:rsidRDefault="00E6040E">
      <w:pPr>
        <w:widowControl/>
        <w:numPr>
          <w:ilvl w:val="0"/>
          <w:numId w:val="56"/>
        </w:numPr>
        <w:tabs>
          <w:tab w:val="clear" w:pos="1980"/>
          <w:tab w:val="left" w:pos="2890"/>
        </w:tabs>
        <w:spacing w:line="360" w:lineRule="exact"/>
        <w:ind w:leftChars="650" w:left="2888" w:hangingChars="242" w:hanging="678"/>
        <w:jc w:val="both"/>
        <w:rPr>
          <w:rFonts w:ascii="Times New Roman"/>
          <w:spacing w:val="20"/>
          <w:sz w:val="24"/>
          <w:szCs w:val="24"/>
        </w:rPr>
      </w:pPr>
      <w:r>
        <w:rPr>
          <w:rFonts w:ascii="Times New Roman" w:hAnsi="宋体"/>
          <w:spacing w:val="20"/>
          <w:sz w:val="24"/>
          <w:szCs w:val="24"/>
        </w:rPr>
        <w:t>其不会就</w:t>
      </w:r>
      <w:r>
        <w:rPr>
          <w:rFonts w:ascii="Times New Roman" w:hAnsi="宋体"/>
          <w:b/>
          <w:spacing w:val="20"/>
          <w:sz w:val="24"/>
          <w:szCs w:val="24"/>
          <w:u w:val="single"/>
        </w:rPr>
        <w:t>借款人</w:t>
      </w:r>
      <w:r>
        <w:rPr>
          <w:rFonts w:ascii="Times New Roman" w:hAnsi="宋体"/>
          <w:spacing w:val="20"/>
          <w:sz w:val="24"/>
          <w:szCs w:val="24"/>
        </w:rPr>
        <w:t>在本合同项下对该</w:t>
      </w:r>
      <w:r>
        <w:rPr>
          <w:rFonts w:ascii="Times New Roman" w:hAnsi="宋体"/>
          <w:b/>
          <w:spacing w:val="20"/>
          <w:sz w:val="24"/>
          <w:szCs w:val="24"/>
          <w:u w:val="single"/>
        </w:rPr>
        <w:t>银团成员行</w:t>
      </w:r>
      <w:r>
        <w:rPr>
          <w:rFonts w:ascii="Times New Roman" w:hAnsi="宋体"/>
          <w:spacing w:val="20"/>
          <w:sz w:val="24"/>
          <w:szCs w:val="24"/>
        </w:rPr>
        <w:t>的任何债务，单独要求或接受任何</w:t>
      </w:r>
      <w:r>
        <w:rPr>
          <w:rFonts w:ascii="Times New Roman" w:hAnsi="宋体"/>
          <w:b/>
          <w:spacing w:val="20"/>
          <w:sz w:val="24"/>
          <w:szCs w:val="24"/>
          <w:u w:val="single"/>
        </w:rPr>
        <w:t>担保权益</w:t>
      </w:r>
      <w:r>
        <w:rPr>
          <w:rFonts w:ascii="Times New Roman" w:hAnsi="宋体"/>
          <w:spacing w:val="20"/>
          <w:sz w:val="24"/>
          <w:szCs w:val="24"/>
        </w:rPr>
        <w:t>或财务支持。</w:t>
      </w:r>
    </w:p>
    <w:p w14:paraId="1592D85C" w14:textId="77777777" w:rsidR="00E6040E" w:rsidRDefault="00E6040E">
      <w:pPr>
        <w:widowControl/>
        <w:spacing w:line="360" w:lineRule="exact"/>
        <w:ind w:left="840" w:hanging="840"/>
        <w:jc w:val="both"/>
        <w:rPr>
          <w:rFonts w:ascii="Times New Roman"/>
          <w:b/>
          <w:spacing w:val="20"/>
          <w:sz w:val="24"/>
          <w:szCs w:val="24"/>
        </w:rPr>
      </w:pPr>
    </w:p>
    <w:p w14:paraId="3D82F6FF" w14:textId="77777777" w:rsidR="00E6040E" w:rsidRDefault="00E6040E">
      <w:pPr>
        <w:keepNext/>
        <w:widowControl/>
        <w:numPr>
          <w:ilvl w:val="0"/>
          <w:numId w:val="51"/>
        </w:numPr>
        <w:tabs>
          <w:tab w:val="clear" w:pos="780"/>
          <w:tab w:val="left" w:pos="1530"/>
        </w:tabs>
        <w:autoSpaceDE/>
        <w:autoSpaceDN/>
        <w:adjustRightInd/>
        <w:spacing w:line="360" w:lineRule="exact"/>
        <w:ind w:left="1531" w:hanging="680"/>
        <w:jc w:val="both"/>
        <w:textAlignment w:val="auto"/>
        <w:rPr>
          <w:rFonts w:ascii="Times New Roman"/>
          <w:b/>
          <w:spacing w:val="20"/>
          <w:sz w:val="24"/>
          <w:szCs w:val="24"/>
        </w:rPr>
      </w:pPr>
      <w:r>
        <w:rPr>
          <w:rFonts w:ascii="Times New Roman" w:hAnsi="宋体"/>
          <w:b/>
          <w:spacing w:val="20"/>
          <w:sz w:val="24"/>
          <w:szCs w:val="24"/>
        </w:rPr>
        <w:t>扣划</w:t>
      </w:r>
    </w:p>
    <w:p w14:paraId="644A699A" w14:textId="77777777" w:rsidR="00E6040E" w:rsidRDefault="00E6040E">
      <w:pPr>
        <w:keepNext/>
        <w:widowControl/>
        <w:autoSpaceDE/>
        <w:autoSpaceDN/>
        <w:adjustRightInd/>
        <w:spacing w:line="360" w:lineRule="exact"/>
        <w:ind w:left="850"/>
        <w:jc w:val="both"/>
        <w:textAlignment w:val="auto"/>
        <w:rPr>
          <w:rFonts w:ascii="Times New Roman"/>
          <w:b/>
          <w:spacing w:val="20"/>
          <w:sz w:val="24"/>
          <w:szCs w:val="24"/>
        </w:rPr>
      </w:pPr>
    </w:p>
    <w:p w14:paraId="15C23867"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spacing w:val="20"/>
          <w:sz w:val="24"/>
          <w:szCs w:val="24"/>
        </w:rPr>
        <w:t>在一项</w:t>
      </w:r>
      <w:r>
        <w:rPr>
          <w:rFonts w:ascii="Times New Roman" w:hAnsi="宋体"/>
          <w:b/>
          <w:spacing w:val="20"/>
          <w:sz w:val="24"/>
          <w:szCs w:val="24"/>
          <w:u w:val="single"/>
        </w:rPr>
        <w:t>违约事件</w:t>
      </w:r>
      <w:r>
        <w:rPr>
          <w:rFonts w:ascii="Times New Roman" w:hAnsi="宋体"/>
          <w:spacing w:val="20"/>
          <w:sz w:val="24"/>
          <w:szCs w:val="24"/>
        </w:rPr>
        <w:t>存续期间，各</w:t>
      </w:r>
      <w:r>
        <w:rPr>
          <w:rFonts w:ascii="Times New Roman" w:hAnsi="宋体"/>
          <w:b/>
          <w:spacing w:val="20"/>
          <w:sz w:val="24"/>
          <w:szCs w:val="24"/>
          <w:u w:val="single"/>
        </w:rPr>
        <w:t>银团成员行</w:t>
      </w:r>
      <w:r>
        <w:rPr>
          <w:rFonts w:ascii="Times New Roman" w:hAnsi="宋体"/>
          <w:spacing w:val="20"/>
          <w:sz w:val="24"/>
          <w:szCs w:val="24"/>
        </w:rPr>
        <w:t>有权扣划</w:t>
      </w:r>
      <w:r>
        <w:rPr>
          <w:rFonts w:ascii="Times New Roman" w:hAnsi="宋体"/>
          <w:b/>
          <w:spacing w:val="20"/>
          <w:sz w:val="24"/>
          <w:szCs w:val="24"/>
          <w:u w:val="single"/>
        </w:rPr>
        <w:t>借款人</w:t>
      </w:r>
      <w:r>
        <w:rPr>
          <w:rFonts w:ascii="Times New Roman" w:hAnsi="宋体"/>
          <w:spacing w:val="20"/>
          <w:sz w:val="24"/>
          <w:szCs w:val="24"/>
        </w:rPr>
        <w:t>在该</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spacing w:val="20"/>
          <w:sz w:val="24"/>
          <w:szCs w:val="24"/>
        </w:rPr>
        <w:t>包括其任何分支机构</w:t>
      </w:r>
      <w:r>
        <w:rPr>
          <w:rFonts w:ascii="Times New Roman"/>
          <w:spacing w:val="20"/>
          <w:sz w:val="24"/>
          <w:szCs w:val="24"/>
        </w:rPr>
        <w:t>)</w:t>
      </w:r>
      <w:r>
        <w:rPr>
          <w:rFonts w:ascii="Times New Roman" w:hAnsi="宋体"/>
          <w:spacing w:val="20"/>
          <w:sz w:val="24"/>
          <w:szCs w:val="24"/>
        </w:rPr>
        <w:t>处开立的任何</w:t>
      </w:r>
      <w:r>
        <w:rPr>
          <w:rFonts w:ascii="Times New Roman" w:hAnsi="宋体" w:hint="eastAsia"/>
          <w:spacing w:val="20"/>
          <w:sz w:val="24"/>
          <w:szCs w:val="24"/>
        </w:rPr>
        <w:t>账户</w:t>
      </w:r>
      <w:r>
        <w:rPr>
          <w:rFonts w:ascii="Times New Roman" w:hAnsi="宋体"/>
          <w:spacing w:val="20"/>
          <w:sz w:val="24"/>
          <w:szCs w:val="24"/>
        </w:rPr>
        <w:t>内的余额，并按照本合同第</w:t>
      </w:r>
      <w:r>
        <w:rPr>
          <w:rFonts w:ascii="Times New Roman"/>
          <w:spacing w:val="20"/>
          <w:sz w:val="24"/>
          <w:szCs w:val="24"/>
        </w:rPr>
        <w:t>8.</w:t>
      </w:r>
      <w:r>
        <w:rPr>
          <w:rFonts w:ascii="Times New Roman" w:hint="eastAsia"/>
          <w:spacing w:val="20"/>
          <w:sz w:val="24"/>
          <w:szCs w:val="24"/>
        </w:rPr>
        <w:t>10</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分摊</w:t>
      </w:r>
      <w:r>
        <w:rPr>
          <w:rFonts w:ascii="Times New Roman"/>
          <w:spacing w:val="20"/>
          <w:sz w:val="24"/>
          <w:szCs w:val="24"/>
        </w:rPr>
        <w:t>)</w:t>
      </w:r>
      <w:r>
        <w:rPr>
          <w:rFonts w:ascii="Times New Roman" w:hint="eastAsia"/>
          <w:spacing w:val="20"/>
          <w:sz w:val="24"/>
          <w:szCs w:val="24"/>
        </w:rPr>
        <w:t>的规定</w:t>
      </w:r>
      <w:r>
        <w:rPr>
          <w:rFonts w:ascii="Times New Roman" w:hAnsi="宋体" w:hint="eastAsia"/>
          <w:spacing w:val="20"/>
          <w:sz w:val="24"/>
          <w:szCs w:val="24"/>
        </w:rPr>
        <w:t>转付给</w:t>
      </w:r>
      <w:r>
        <w:rPr>
          <w:rFonts w:ascii="Times New Roman" w:hAnsi="宋体"/>
          <w:b/>
          <w:spacing w:val="20"/>
          <w:sz w:val="24"/>
          <w:szCs w:val="24"/>
          <w:u w:val="single"/>
        </w:rPr>
        <w:t>代理行</w:t>
      </w:r>
      <w:r>
        <w:rPr>
          <w:rFonts w:ascii="Times New Roman" w:hAnsi="宋体" w:hint="eastAsia"/>
          <w:spacing w:val="20"/>
          <w:sz w:val="24"/>
          <w:szCs w:val="24"/>
        </w:rPr>
        <w:t>进行</w:t>
      </w:r>
      <w:r>
        <w:rPr>
          <w:rFonts w:ascii="Times New Roman" w:hAnsi="宋体"/>
          <w:spacing w:val="20"/>
          <w:sz w:val="24"/>
          <w:szCs w:val="24"/>
        </w:rPr>
        <w:t>分摊。</w:t>
      </w:r>
    </w:p>
    <w:p w14:paraId="56FA79C5"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621E56CD"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40F4E751" w14:textId="77777777" w:rsidR="00E6040E" w:rsidRDefault="00E6040E" w:rsidP="008A2805">
      <w:pPr>
        <w:pStyle w:val="1TimesNewRoman"/>
        <w:widowControl/>
        <w:outlineLvl w:val="0"/>
        <w:rPr>
          <w:rFonts w:hAnsi="Times New Roman"/>
        </w:rPr>
      </w:pPr>
      <w:bookmarkStart w:id="415" w:name="_Toc351801067"/>
      <w:bookmarkStart w:id="416" w:name="_Toc203412673"/>
      <w:bookmarkStart w:id="417" w:name="_Toc211958545"/>
      <w:r>
        <w:t>十六、银团成员行关系</w:t>
      </w:r>
      <w:bookmarkEnd w:id="415"/>
      <w:bookmarkEnd w:id="416"/>
      <w:bookmarkEnd w:id="417"/>
    </w:p>
    <w:p w14:paraId="0E5AD709" w14:textId="77777777" w:rsidR="00E6040E" w:rsidRDefault="00E6040E">
      <w:pPr>
        <w:keepNext/>
        <w:widowControl/>
        <w:spacing w:line="360" w:lineRule="exact"/>
        <w:jc w:val="both"/>
        <w:rPr>
          <w:rFonts w:ascii="Times New Roman"/>
          <w:spacing w:val="20"/>
          <w:sz w:val="24"/>
          <w:szCs w:val="24"/>
        </w:rPr>
      </w:pPr>
    </w:p>
    <w:p w14:paraId="4DF8281F" w14:textId="77777777" w:rsidR="00E6040E" w:rsidRDefault="00E6040E">
      <w:pPr>
        <w:pStyle w:val="1TimesNewRoman"/>
        <w:widowControl/>
        <w:numPr>
          <w:ilvl w:val="1"/>
          <w:numId w:val="57"/>
        </w:numPr>
        <w:tabs>
          <w:tab w:val="clear" w:pos="495"/>
        </w:tabs>
        <w:ind w:left="850" w:hanging="850"/>
        <w:rPr>
          <w:rFonts w:hAnsi="Times New Roman"/>
        </w:rPr>
      </w:pPr>
      <w:bookmarkStart w:id="418" w:name="_Toc153620540"/>
      <w:bookmarkStart w:id="419" w:name="_Toc153673699"/>
      <w:bookmarkStart w:id="420" w:name="_Toc153923636"/>
      <w:bookmarkStart w:id="421" w:name="_Toc153966533"/>
      <w:bookmarkStart w:id="422" w:name="_Toc154337470"/>
      <w:bookmarkStart w:id="423" w:name="_Toc161756343"/>
      <w:bookmarkStart w:id="424" w:name="_Toc351801068"/>
      <w:bookmarkStart w:id="425" w:name="_Toc203412674"/>
      <w:bookmarkStart w:id="426" w:name="_Toc211958546"/>
      <w:r>
        <w:t>委任代理行</w:t>
      </w:r>
      <w:bookmarkEnd w:id="418"/>
      <w:bookmarkEnd w:id="419"/>
      <w:bookmarkEnd w:id="420"/>
      <w:bookmarkEnd w:id="421"/>
      <w:bookmarkEnd w:id="422"/>
      <w:bookmarkEnd w:id="423"/>
      <w:bookmarkEnd w:id="424"/>
      <w:bookmarkEnd w:id="425"/>
      <w:bookmarkEnd w:id="426"/>
    </w:p>
    <w:p w14:paraId="4427FB69" w14:textId="77777777" w:rsidR="00E6040E" w:rsidRDefault="00E6040E">
      <w:pPr>
        <w:keepNext/>
        <w:widowControl/>
        <w:spacing w:line="360" w:lineRule="exact"/>
        <w:jc w:val="both"/>
        <w:rPr>
          <w:rFonts w:ascii="Times New Roman"/>
          <w:spacing w:val="20"/>
          <w:sz w:val="24"/>
          <w:szCs w:val="24"/>
        </w:rPr>
      </w:pPr>
    </w:p>
    <w:p w14:paraId="4CE4D64B" w14:textId="77777777" w:rsidR="00E6040E" w:rsidRDefault="00E6040E">
      <w:pPr>
        <w:widowControl/>
        <w:numPr>
          <w:ilvl w:val="3"/>
          <w:numId w:val="56"/>
        </w:numPr>
        <w:tabs>
          <w:tab w:val="clear" w:pos="1680"/>
          <w:tab w:val="left" w:pos="1530"/>
        </w:tabs>
        <w:spacing w:line="360" w:lineRule="exact"/>
        <w:ind w:left="1530" w:hanging="680"/>
        <w:jc w:val="both"/>
        <w:rPr>
          <w:rFonts w:ascii="Times New Roman"/>
          <w:spacing w:val="20"/>
          <w:sz w:val="24"/>
          <w:szCs w:val="24"/>
        </w:rPr>
      </w:pPr>
      <w:r>
        <w:rPr>
          <w:rFonts w:ascii="Times New Roman" w:hAnsi="宋体" w:hint="eastAsia"/>
          <w:spacing w:val="20"/>
          <w:sz w:val="24"/>
          <w:szCs w:val="24"/>
        </w:rPr>
        <w:t>除</w:t>
      </w:r>
      <w:r>
        <w:rPr>
          <w:rFonts w:ascii="Times New Roman" w:hAnsi="宋体"/>
          <w:b/>
          <w:spacing w:val="20"/>
          <w:sz w:val="24"/>
          <w:szCs w:val="24"/>
          <w:u w:val="single"/>
        </w:rPr>
        <w:t>代理行</w:t>
      </w:r>
      <w:r>
        <w:rPr>
          <w:rFonts w:ascii="Times New Roman" w:hAnsi="宋体" w:hint="eastAsia"/>
          <w:spacing w:val="20"/>
          <w:sz w:val="24"/>
          <w:szCs w:val="24"/>
        </w:rPr>
        <w:t>之外的</w:t>
      </w:r>
      <w:proofErr w:type="gramStart"/>
      <w:r>
        <w:rPr>
          <w:rFonts w:ascii="Times New Roman" w:hAnsi="宋体"/>
          <w:spacing w:val="20"/>
          <w:sz w:val="24"/>
          <w:szCs w:val="24"/>
        </w:rPr>
        <w:t>各其他</w:t>
      </w:r>
      <w:proofErr w:type="gramEnd"/>
      <w:r>
        <w:rPr>
          <w:rFonts w:ascii="Times New Roman" w:hAnsi="宋体"/>
          <w:b/>
          <w:spacing w:val="20"/>
          <w:sz w:val="24"/>
          <w:szCs w:val="24"/>
          <w:u w:val="single"/>
        </w:rPr>
        <w:t>银团成员行</w:t>
      </w:r>
      <w:r>
        <w:rPr>
          <w:rFonts w:ascii="Times New Roman" w:hAnsi="宋体"/>
          <w:spacing w:val="20"/>
          <w:sz w:val="24"/>
          <w:szCs w:val="24"/>
        </w:rPr>
        <w:t>在此委任</w:t>
      </w:r>
      <w:r>
        <w:rPr>
          <w:rFonts w:ascii="Times New Roman" w:hAnsi="宋体"/>
          <w:b/>
          <w:spacing w:val="20"/>
          <w:sz w:val="24"/>
          <w:szCs w:val="24"/>
          <w:u w:val="single"/>
        </w:rPr>
        <w:t>代理行</w:t>
      </w:r>
      <w:r>
        <w:rPr>
          <w:rFonts w:ascii="Times New Roman" w:hAnsi="宋体"/>
          <w:spacing w:val="20"/>
          <w:sz w:val="24"/>
          <w:szCs w:val="24"/>
        </w:rPr>
        <w:t>作为本合同项下该</w:t>
      </w:r>
      <w:r>
        <w:rPr>
          <w:rFonts w:ascii="Times New Roman" w:hAnsi="宋体"/>
          <w:b/>
          <w:spacing w:val="20"/>
          <w:sz w:val="24"/>
          <w:szCs w:val="24"/>
          <w:u w:val="single"/>
        </w:rPr>
        <w:t>银团成员行</w:t>
      </w:r>
      <w:r>
        <w:rPr>
          <w:rFonts w:ascii="Times New Roman" w:hAnsi="宋体"/>
          <w:spacing w:val="20"/>
          <w:sz w:val="24"/>
          <w:szCs w:val="24"/>
        </w:rPr>
        <w:t>的代理人，并授权</w:t>
      </w:r>
      <w:r>
        <w:rPr>
          <w:rFonts w:ascii="Times New Roman" w:hAnsi="宋体"/>
          <w:b/>
          <w:spacing w:val="20"/>
          <w:sz w:val="24"/>
          <w:szCs w:val="24"/>
          <w:u w:val="single"/>
        </w:rPr>
        <w:t>代理行</w:t>
      </w:r>
      <w:r>
        <w:rPr>
          <w:rFonts w:ascii="Times New Roman" w:hAnsi="宋体"/>
          <w:spacing w:val="20"/>
          <w:sz w:val="24"/>
          <w:szCs w:val="24"/>
        </w:rPr>
        <w:t>行使本合同条款明确赋予</w:t>
      </w:r>
      <w:r>
        <w:rPr>
          <w:rFonts w:ascii="Times New Roman" w:hAnsi="宋体"/>
          <w:b/>
          <w:spacing w:val="20"/>
          <w:sz w:val="24"/>
          <w:szCs w:val="24"/>
          <w:u w:val="single"/>
        </w:rPr>
        <w:t>代理行</w:t>
      </w:r>
      <w:r>
        <w:rPr>
          <w:rFonts w:ascii="Times New Roman" w:hAnsi="宋体"/>
          <w:spacing w:val="20"/>
          <w:sz w:val="24"/>
          <w:szCs w:val="24"/>
        </w:rPr>
        <w:t>的权利以及合理附带的所有其他权利。</w:t>
      </w:r>
    </w:p>
    <w:p w14:paraId="01FDCB59" w14:textId="77777777" w:rsidR="00E6040E" w:rsidRDefault="00E6040E">
      <w:pPr>
        <w:widowControl/>
        <w:spacing w:line="360" w:lineRule="exact"/>
        <w:ind w:left="850"/>
        <w:jc w:val="both"/>
        <w:rPr>
          <w:rFonts w:ascii="Times New Roman" w:hAnsi="宋体"/>
          <w:spacing w:val="20"/>
          <w:sz w:val="24"/>
          <w:szCs w:val="24"/>
        </w:rPr>
      </w:pPr>
    </w:p>
    <w:p w14:paraId="006ECF7B" w14:textId="4BF45FCB" w:rsidR="00E6040E" w:rsidRDefault="00E6040E">
      <w:pPr>
        <w:widowControl/>
        <w:numPr>
          <w:ilvl w:val="3"/>
          <w:numId w:val="56"/>
        </w:numPr>
        <w:tabs>
          <w:tab w:val="clear" w:pos="1680"/>
          <w:tab w:val="left" w:pos="1530"/>
        </w:tabs>
        <w:spacing w:line="360" w:lineRule="exact"/>
        <w:ind w:left="1530" w:hanging="680"/>
        <w:jc w:val="both"/>
        <w:rPr>
          <w:rFonts w:ascii="Times New Roman" w:hAnsi="宋体"/>
          <w:spacing w:val="20"/>
          <w:sz w:val="24"/>
          <w:szCs w:val="24"/>
        </w:rPr>
      </w:pPr>
      <w:r>
        <w:rPr>
          <w:rFonts w:ascii="Times New Roman" w:hAnsi="宋体" w:hint="eastAsia"/>
          <w:spacing w:val="20"/>
          <w:sz w:val="24"/>
          <w:szCs w:val="24"/>
        </w:rPr>
        <w:t>仅为</w:t>
      </w:r>
      <w:r>
        <w:rPr>
          <w:rFonts w:ascii="Times New Roman" w:hAnsi="宋体" w:hint="eastAsia"/>
          <w:b/>
          <w:spacing w:val="20"/>
          <w:sz w:val="24"/>
          <w:szCs w:val="24"/>
          <w:u w:val="single"/>
        </w:rPr>
        <w:t>担保合同</w:t>
      </w:r>
      <w:r>
        <w:rPr>
          <w:rFonts w:ascii="Times New Roman" w:hAnsi="宋体" w:hint="eastAsia"/>
          <w:spacing w:val="20"/>
          <w:sz w:val="24"/>
          <w:szCs w:val="24"/>
        </w:rPr>
        <w:t>约定的担保登记之目的，</w:t>
      </w:r>
      <w:proofErr w:type="gramStart"/>
      <w:r>
        <w:rPr>
          <w:rFonts w:ascii="Times New Roman" w:hAnsi="宋体" w:hint="eastAsia"/>
          <w:spacing w:val="20"/>
          <w:sz w:val="24"/>
          <w:szCs w:val="24"/>
        </w:rPr>
        <w:t>各</w:t>
      </w:r>
      <w:r>
        <w:rPr>
          <w:rFonts w:ascii="Times New Roman" w:hAnsi="宋体"/>
          <w:spacing w:val="20"/>
          <w:sz w:val="24"/>
          <w:szCs w:val="24"/>
        </w:rPr>
        <w:t>其他</w:t>
      </w:r>
      <w:proofErr w:type="gramEnd"/>
      <w:r>
        <w:rPr>
          <w:rFonts w:ascii="Times New Roman" w:hAnsi="宋体"/>
          <w:b/>
          <w:spacing w:val="20"/>
          <w:sz w:val="24"/>
          <w:szCs w:val="24"/>
          <w:u w:val="single"/>
        </w:rPr>
        <w:t>银团成员行</w:t>
      </w:r>
      <w:r>
        <w:rPr>
          <w:rFonts w:ascii="Times New Roman" w:hAnsi="宋体"/>
          <w:spacing w:val="20"/>
          <w:sz w:val="24"/>
          <w:szCs w:val="24"/>
        </w:rPr>
        <w:t>在此</w:t>
      </w:r>
      <w:r>
        <w:rPr>
          <w:rFonts w:ascii="Times New Roman" w:hAnsi="宋体" w:hint="eastAsia"/>
          <w:spacing w:val="20"/>
          <w:sz w:val="24"/>
          <w:szCs w:val="24"/>
        </w:rPr>
        <w:t>授权</w:t>
      </w:r>
      <w:r>
        <w:rPr>
          <w:rFonts w:ascii="Times New Roman" w:hAnsi="宋体"/>
          <w:b/>
          <w:spacing w:val="20"/>
          <w:sz w:val="24"/>
          <w:szCs w:val="24"/>
          <w:u w:val="single"/>
        </w:rPr>
        <w:t>代理行</w:t>
      </w:r>
      <w:r>
        <w:rPr>
          <w:rFonts w:ascii="Times New Roman" w:hAnsi="宋体" w:hint="eastAsia"/>
          <w:spacing w:val="20"/>
          <w:sz w:val="24"/>
          <w:szCs w:val="24"/>
        </w:rPr>
        <w:t>根据本合同确定的原则和相关事实直接与相关</w:t>
      </w:r>
      <w:r>
        <w:rPr>
          <w:rFonts w:ascii="Times New Roman" w:hAnsi="宋体" w:hint="eastAsia"/>
          <w:b/>
          <w:spacing w:val="20"/>
          <w:sz w:val="24"/>
          <w:szCs w:val="24"/>
          <w:u w:val="single"/>
        </w:rPr>
        <w:t>担保人</w:t>
      </w:r>
      <w:r>
        <w:rPr>
          <w:rFonts w:ascii="Times New Roman" w:hAnsi="宋体" w:hint="eastAsia"/>
          <w:spacing w:val="20"/>
          <w:sz w:val="24"/>
          <w:szCs w:val="24"/>
        </w:rPr>
        <w:t>签订</w:t>
      </w:r>
      <w:r>
        <w:rPr>
          <w:rFonts w:ascii="Times New Roman" w:hAnsi="宋体" w:hint="eastAsia"/>
          <w:b/>
          <w:spacing w:val="20"/>
          <w:sz w:val="24"/>
          <w:szCs w:val="24"/>
          <w:u w:val="single"/>
        </w:rPr>
        <w:t>担保合同</w:t>
      </w:r>
      <w:r>
        <w:rPr>
          <w:rFonts w:ascii="Times New Roman" w:hAnsi="宋体" w:hint="eastAsia"/>
          <w:spacing w:val="20"/>
          <w:sz w:val="24"/>
          <w:szCs w:val="24"/>
        </w:rPr>
        <w:t>的补充或修改协议，或按当地登记部门要求的格式范本签署并提交</w:t>
      </w:r>
      <w:r>
        <w:rPr>
          <w:rFonts w:ascii="Times New Roman" w:hAnsi="宋体" w:hint="eastAsia"/>
          <w:b/>
          <w:spacing w:val="20"/>
          <w:sz w:val="24"/>
          <w:szCs w:val="24"/>
          <w:u w:val="single"/>
        </w:rPr>
        <w:t>担保合同</w:t>
      </w:r>
      <w:r>
        <w:rPr>
          <w:rFonts w:ascii="Times New Roman" w:hAnsi="宋体" w:hint="eastAsia"/>
          <w:spacing w:val="20"/>
          <w:sz w:val="24"/>
          <w:szCs w:val="24"/>
        </w:rPr>
        <w:t>。</w:t>
      </w:r>
      <w:bookmarkStart w:id="427" w:name="_Hlk211771317"/>
      <w:r w:rsidR="0011377D" w:rsidRPr="0011377D">
        <w:rPr>
          <w:rFonts w:ascii="Times New Roman" w:hAnsi="宋体" w:hint="eastAsia"/>
          <w:spacing w:val="20"/>
          <w:sz w:val="24"/>
          <w:szCs w:val="24"/>
        </w:rPr>
        <w:t>担保债权为银团整体债权</w:t>
      </w:r>
      <w:r w:rsidR="0011377D">
        <w:rPr>
          <w:rFonts w:ascii="Times New Roman" w:hAnsi="宋体" w:hint="eastAsia"/>
          <w:spacing w:val="20"/>
          <w:sz w:val="24"/>
          <w:szCs w:val="24"/>
        </w:rPr>
        <w:t>，</w:t>
      </w:r>
      <w:r w:rsidR="0011377D">
        <w:rPr>
          <w:rFonts w:ascii="Times New Roman" w:hAnsi="宋体"/>
          <w:b/>
          <w:spacing w:val="20"/>
          <w:sz w:val="24"/>
          <w:szCs w:val="24"/>
          <w:u w:val="single"/>
        </w:rPr>
        <w:t>银团成员</w:t>
      </w:r>
      <w:proofErr w:type="gramStart"/>
      <w:r w:rsidR="0011377D">
        <w:rPr>
          <w:rFonts w:ascii="Times New Roman" w:hAnsi="宋体"/>
          <w:b/>
          <w:spacing w:val="20"/>
          <w:sz w:val="24"/>
          <w:szCs w:val="24"/>
          <w:u w:val="single"/>
        </w:rPr>
        <w:t>行</w:t>
      </w:r>
      <w:r w:rsidR="0011377D" w:rsidRPr="0011377D">
        <w:rPr>
          <w:rFonts w:ascii="Times New Roman" w:hAnsi="宋体" w:hint="eastAsia"/>
          <w:spacing w:val="20"/>
          <w:sz w:val="24"/>
          <w:szCs w:val="24"/>
        </w:rPr>
        <w:t>约定委托</w:t>
      </w:r>
      <w:proofErr w:type="gramEnd"/>
      <w:r w:rsidR="0011377D" w:rsidRPr="0011377D">
        <w:rPr>
          <w:rFonts w:ascii="Times New Roman" w:hAnsi="宋体" w:hint="eastAsia"/>
          <w:spacing w:val="20"/>
          <w:sz w:val="24"/>
          <w:szCs w:val="24"/>
        </w:rPr>
        <w:t>授权</w:t>
      </w:r>
      <w:r w:rsidR="0011377D" w:rsidRPr="0011377D">
        <w:rPr>
          <w:rFonts w:ascii="Times New Roman" w:hAnsi="宋体" w:hint="eastAsia"/>
          <w:b/>
          <w:spacing w:val="20"/>
          <w:sz w:val="24"/>
          <w:szCs w:val="24"/>
          <w:u w:val="single"/>
        </w:rPr>
        <w:t>代理行</w:t>
      </w:r>
      <w:r w:rsidR="0011377D" w:rsidRPr="0011377D">
        <w:rPr>
          <w:rFonts w:ascii="Times New Roman" w:hAnsi="宋体" w:hint="eastAsia"/>
          <w:spacing w:val="20"/>
          <w:sz w:val="24"/>
          <w:szCs w:val="24"/>
        </w:rPr>
        <w:t>代表银团登记担保权人身份、签订</w:t>
      </w:r>
      <w:r w:rsidR="0011377D" w:rsidRPr="0011377D">
        <w:rPr>
          <w:rFonts w:ascii="Times New Roman" w:hAnsi="宋体" w:hint="eastAsia"/>
          <w:b/>
          <w:spacing w:val="20"/>
          <w:sz w:val="24"/>
          <w:szCs w:val="24"/>
          <w:u w:val="single"/>
        </w:rPr>
        <w:t>担保合同</w:t>
      </w:r>
      <w:r w:rsidR="0011377D" w:rsidRPr="0011377D">
        <w:rPr>
          <w:rFonts w:ascii="Times New Roman" w:hAnsi="宋体" w:hint="eastAsia"/>
          <w:spacing w:val="20"/>
          <w:sz w:val="24"/>
          <w:szCs w:val="24"/>
        </w:rPr>
        <w:t>、办理担保登记手续等事项，</w:t>
      </w:r>
      <w:r w:rsidR="0011377D" w:rsidRPr="0011377D">
        <w:rPr>
          <w:rFonts w:ascii="Times New Roman" w:hAnsi="宋体" w:hint="eastAsia"/>
          <w:b/>
          <w:spacing w:val="20"/>
          <w:sz w:val="24"/>
          <w:szCs w:val="24"/>
          <w:u w:val="single"/>
        </w:rPr>
        <w:t>担保人</w:t>
      </w:r>
      <w:r w:rsidR="0011377D" w:rsidRPr="0011377D">
        <w:rPr>
          <w:rFonts w:ascii="Times New Roman" w:hAnsi="宋体" w:hint="eastAsia"/>
          <w:spacing w:val="20"/>
          <w:sz w:val="24"/>
          <w:szCs w:val="24"/>
        </w:rPr>
        <w:t>对于</w:t>
      </w:r>
      <w:r w:rsidR="0011377D" w:rsidRPr="0011377D">
        <w:rPr>
          <w:rFonts w:ascii="Times New Roman" w:hAnsi="宋体" w:hint="eastAsia"/>
          <w:b/>
          <w:spacing w:val="20"/>
          <w:sz w:val="24"/>
          <w:szCs w:val="24"/>
          <w:u w:val="single"/>
        </w:rPr>
        <w:t>代理行</w:t>
      </w:r>
      <w:r w:rsidR="0011377D" w:rsidRPr="0011377D">
        <w:rPr>
          <w:rFonts w:ascii="Times New Roman" w:hAnsi="宋体" w:hint="eastAsia"/>
          <w:spacing w:val="20"/>
          <w:sz w:val="24"/>
          <w:szCs w:val="24"/>
        </w:rPr>
        <w:t>受托办理担保事宜知悉并同意</w:t>
      </w:r>
      <w:r w:rsidR="0011377D">
        <w:rPr>
          <w:rFonts w:ascii="Times New Roman" w:hAnsi="宋体" w:hint="eastAsia"/>
          <w:spacing w:val="20"/>
          <w:sz w:val="24"/>
          <w:szCs w:val="24"/>
        </w:rPr>
        <w:t>。</w:t>
      </w:r>
      <w:bookmarkEnd w:id="427"/>
    </w:p>
    <w:p w14:paraId="361A535D" w14:textId="77777777" w:rsidR="00E6040E" w:rsidRDefault="00E6040E">
      <w:pPr>
        <w:widowControl/>
        <w:spacing w:line="360" w:lineRule="exact"/>
        <w:ind w:left="840" w:hanging="840"/>
        <w:jc w:val="both"/>
        <w:rPr>
          <w:rFonts w:ascii="Times New Roman"/>
          <w:spacing w:val="20"/>
          <w:sz w:val="24"/>
          <w:szCs w:val="24"/>
        </w:rPr>
      </w:pPr>
    </w:p>
    <w:p w14:paraId="2AFCF1AB" w14:textId="77777777" w:rsidR="00E6040E" w:rsidRDefault="00E6040E">
      <w:pPr>
        <w:pStyle w:val="1TimesNewRoman"/>
        <w:widowControl/>
        <w:numPr>
          <w:ilvl w:val="1"/>
          <w:numId w:val="57"/>
        </w:numPr>
        <w:tabs>
          <w:tab w:val="clear" w:pos="495"/>
        </w:tabs>
        <w:ind w:left="850" w:hanging="850"/>
        <w:rPr>
          <w:rFonts w:hAnsi="Times New Roman"/>
        </w:rPr>
      </w:pPr>
      <w:bookmarkStart w:id="428" w:name="_Toc153620541"/>
      <w:bookmarkStart w:id="429" w:name="_Toc153673700"/>
      <w:bookmarkStart w:id="430" w:name="_Toc153923637"/>
      <w:bookmarkStart w:id="431" w:name="_Toc153966534"/>
      <w:bookmarkStart w:id="432" w:name="_Toc154337471"/>
      <w:bookmarkStart w:id="433" w:name="_Toc161756344"/>
      <w:bookmarkStart w:id="434" w:name="_Toc351801069"/>
      <w:bookmarkStart w:id="435" w:name="_Toc203412675"/>
      <w:bookmarkStart w:id="436" w:name="_Toc211958547"/>
      <w:r>
        <w:t>代理关系</w:t>
      </w:r>
      <w:bookmarkEnd w:id="428"/>
      <w:bookmarkEnd w:id="429"/>
      <w:bookmarkEnd w:id="430"/>
      <w:bookmarkEnd w:id="431"/>
      <w:bookmarkEnd w:id="432"/>
      <w:bookmarkEnd w:id="433"/>
      <w:bookmarkEnd w:id="434"/>
      <w:bookmarkEnd w:id="435"/>
      <w:bookmarkEnd w:id="436"/>
    </w:p>
    <w:p w14:paraId="44D00084" w14:textId="77777777" w:rsidR="00E6040E" w:rsidRDefault="00E6040E">
      <w:pPr>
        <w:keepNext/>
        <w:widowControl/>
        <w:spacing w:line="360" w:lineRule="exact"/>
        <w:jc w:val="both"/>
        <w:rPr>
          <w:rFonts w:ascii="Times New Roman"/>
          <w:spacing w:val="20"/>
          <w:sz w:val="24"/>
          <w:szCs w:val="24"/>
        </w:rPr>
      </w:pPr>
    </w:p>
    <w:p w14:paraId="7AB0A828" w14:textId="77777777" w:rsidR="00E6040E" w:rsidRDefault="00E6040E">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与其他</w:t>
      </w:r>
      <w:r>
        <w:rPr>
          <w:rFonts w:ascii="Times New Roman" w:hAnsi="宋体"/>
          <w:b/>
          <w:spacing w:val="20"/>
          <w:sz w:val="24"/>
          <w:szCs w:val="24"/>
          <w:u w:val="single"/>
        </w:rPr>
        <w:t>银团成员行</w:t>
      </w:r>
      <w:r>
        <w:rPr>
          <w:rFonts w:ascii="Times New Roman" w:hAnsi="宋体"/>
          <w:spacing w:val="20"/>
          <w:sz w:val="24"/>
          <w:szCs w:val="24"/>
        </w:rPr>
        <w:t>之间的关系仅为代理关系。</w:t>
      </w:r>
      <w:r>
        <w:rPr>
          <w:rFonts w:ascii="Times New Roman" w:hint="eastAsia"/>
          <w:b/>
          <w:spacing w:val="20"/>
          <w:sz w:val="24"/>
          <w:szCs w:val="24"/>
          <w:u w:val="single"/>
        </w:rPr>
        <w:t>代理行</w:t>
      </w:r>
      <w:r>
        <w:rPr>
          <w:rFonts w:ascii="Times New Roman" w:hint="eastAsia"/>
          <w:spacing w:val="20"/>
          <w:sz w:val="24"/>
          <w:szCs w:val="24"/>
        </w:rPr>
        <w:t>作为银团的代理人，其主要的职能是根据本合同服务</w:t>
      </w:r>
      <w:r>
        <w:rPr>
          <w:rFonts w:ascii="Times New Roman" w:hint="eastAsia"/>
          <w:b/>
          <w:spacing w:val="20"/>
          <w:sz w:val="24"/>
          <w:szCs w:val="24"/>
          <w:u w:val="single"/>
        </w:rPr>
        <w:t>贷款人</w:t>
      </w:r>
      <w:r>
        <w:rPr>
          <w:rFonts w:ascii="Times New Roman" w:hint="eastAsia"/>
          <w:spacing w:val="20"/>
          <w:sz w:val="24"/>
          <w:szCs w:val="24"/>
        </w:rPr>
        <w:t>和保障银团利益，其应勤勉、守约、尽职、专业地履行约定的各项职责，保证各项约定及</w:t>
      </w:r>
      <w:r>
        <w:rPr>
          <w:rFonts w:ascii="Times New Roman" w:hint="eastAsia"/>
          <w:b/>
          <w:spacing w:val="20"/>
          <w:sz w:val="24"/>
          <w:szCs w:val="24"/>
          <w:u w:val="single"/>
        </w:rPr>
        <w:t>贷款人</w:t>
      </w:r>
      <w:r>
        <w:rPr>
          <w:rFonts w:ascii="Times New Roman" w:hint="eastAsia"/>
          <w:spacing w:val="20"/>
          <w:sz w:val="24"/>
          <w:szCs w:val="24"/>
        </w:rPr>
        <w:t>的指示与授权得到有效执行，其性质是事务性的。</w:t>
      </w:r>
    </w:p>
    <w:p w14:paraId="66300F6C"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5CCC9D0A" w14:textId="77777777" w:rsidR="00E6040E" w:rsidRDefault="00E6040E">
      <w:pPr>
        <w:widowControl/>
        <w:numPr>
          <w:ilvl w:val="0"/>
          <w:numId w:val="5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不在任何方面作为</w:t>
      </w:r>
      <w:r>
        <w:rPr>
          <w:rFonts w:ascii="Times New Roman" w:hAnsi="宋体"/>
          <w:b/>
          <w:spacing w:val="20"/>
          <w:sz w:val="24"/>
          <w:szCs w:val="24"/>
          <w:u w:val="single"/>
        </w:rPr>
        <w:t>借款人</w:t>
      </w:r>
      <w:r>
        <w:rPr>
          <w:rFonts w:ascii="Times New Roman" w:hAnsi="宋体"/>
          <w:spacing w:val="20"/>
          <w:sz w:val="24"/>
          <w:szCs w:val="24"/>
        </w:rPr>
        <w:t>的代理人。</w:t>
      </w:r>
    </w:p>
    <w:p w14:paraId="30B17DAC"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242EFEB0" w14:textId="2E112986" w:rsidR="00E6040E" w:rsidRDefault="00E6040E">
      <w:pPr>
        <w:pStyle w:val="1TimesNewRoman"/>
        <w:widowControl/>
        <w:numPr>
          <w:ilvl w:val="1"/>
          <w:numId w:val="57"/>
        </w:numPr>
        <w:tabs>
          <w:tab w:val="clear" w:pos="495"/>
        </w:tabs>
        <w:ind w:left="850" w:hanging="850"/>
        <w:rPr>
          <w:rFonts w:hAnsi="Times New Roman"/>
        </w:rPr>
      </w:pPr>
      <w:bookmarkStart w:id="437" w:name="_Toc203412676"/>
      <w:bookmarkStart w:id="438" w:name="_Toc203412677"/>
      <w:bookmarkStart w:id="439" w:name="_Toc153620542"/>
      <w:bookmarkStart w:id="440" w:name="_Toc153673701"/>
      <w:bookmarkStart w:id="441" w:name="_Toc153923638"/>
      <w:bookmarkStart w:id="442" w:name="_Toc153966535"/>
      <w:bookmarkStart w:id="443" w:name="_Toc154337472"/>
      <w:bookmarkStart w:id="444" w:name="_Toc161756345"/>
      <w:bookmarkStart w:id="445" w:name="_Toc351801070"/>
      <w:bookmarkStart w:id="446" w:name="_Toc203412678"/>
      <w:bookmarkStart w:id="447" w:name="_Toc211958548"/>
      <w:bookmarkEnd w:id="437"/>
      <w:bookmarkEnd w:id="438"/>
      <w:r>
        <w:t>代理行的责</w:t>
      </w:r>
      <w:bookmarkEnd w:id="439"/>
      <w:bookmarkEnd w:id="440"/>
      <w:bookmarkEnd w:id="441"/>
      <w:bookmarkEnd w:id="442"/>
      <w:bookmarkEnd w:id="443"/>
      <w:bookmarkEnd w:id="444"/>
      <w:r>
        <w:t>任</w:t>
      </w:r>
      <w:bookmarkEnd w:id="445"/>
      <w:bookmarkEnd w:id="446"/>
      <w:r w:rsidR="00E643F2">
        <w:rPr>
          <w:rStyle w:val="a7"/>
        </w:rPr>
        <w:footnoteReference w:id="12"/>
      </w:r>
      <w:bookmarkEnd w:id="447"/>
    </w:p>
    <w:p w14:paraId="39ED5930" w14:textId="4A2F2D50" w:rsidR="00E6040E" w:rsidRDefault="00E6040E">
      <w:pPr>
        <w:keepNext/>
        <w:widowControl/>
        <w:spacing w:line="360" w:lineRule="exact"/>
        <w:jc w:val="both"/>
        <w:rPr>
          <w:rFonts w:ascii="Times New Roman"/>
          <w:spacing w:val="20"/>
          <w:sz w:val="24"/>
          <w:szCs w:val="24"/>
        </w:rPr>
      </w:pPr>
    </w:p>
    <w:p w14:paraId="61836991" w14:textId="4482EF44"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在收到本合同任何一方通过</w:t>
      </w:r>
      <w:r>
        <w:rPr>
          <w:rFonts w:ascii="Times New Roman" w:hAnsi="宋体"/>
          <w:b/>
          <w:spacing w:val="20"/>
          <w:sz w:val="24"/>
          <w:szCs w:val="24"/>
          <w:u w:val="single"/>
        </w:rPr>
        <w:t>代理行</w:t>
      </w:r>
      <w:r>
        <w:rPr>
          <w:rFonts w:ascii="Times New Roman" w:hAnsi="宋体"/>
          <w:spacing w:val="20"/>
          <w:sz w:val="24"/>
          <w:szCs w:val="24"/>
        </w:rPr>
        <w:t>转交给其他一方的任何文件的原件或复印件后</w:t>
      </w:r>
      <w:r>
        <w:rPr>
          <w:rFonts w:ascii="Times New Roman" w:hAnsi="宋体" w:hint="eastAsia"/>
          <w:spacing w:val="20"/>
          <w:sz w:val="24"/>
          <w:szCs w:val="24"/>
        </w:rPr>
        <w:t>的</w:t>
      </w:r>
      <w:r w:rsidR="00BB5CA2">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内，将该等文件转交</w:t>
      </w:r>
      <w:proofErr w:type="gramStart"/>
      <w:r>
        <w:rPr>
          <w:rFonts w:ascii="Times New Roman" w:hAnsi="宋体"/>
          <w:spacing w:val="20"/>
          <w:sz w:val="24"/>
          <w:szCs w:val="24"/>
        </w:rPr>
        <w:t>给该其他方</w:t>
      </w:r>
      <w:proofErr w:type="gramEnd"/>
      <w:r>
        <w:rPr>
          <w:rFonts w:ascii="Times New Roman" w:hAnsi="宋体"/>
          <w:spacing w:val="20"/>
          <w:sz w:val="24"/>
          <w:szCs w:val="24"/>
        </w:rPr>
        <w:t>；除非本合同另有约定，</w:t>
      </w:r>
      <w:r>
        <w:rPr>
          <w:rFonts w:ascii="Times New Roman" w:hAnsi="宋体"/>
          <w:b/>
          <w:spacing w:val="20"/>
          <w:sz w:val="24"/>
          <w:szCs w:val="24"/>
          <w:u w:val="single"/>
        </w:rPr>
        <w:t>代理行</w:t>
      </w:r>
      <w:r>
        <w:rPr>
          <w:rFonts w:ascii="Times New Roman" w:hAnsi="宋体"/>
          <w:spacing w:val="20"/>
          <w:sz w:val="24"/>
          <w:szCs w:val="24"/>
        </w:rPr>
        <w:t>不负责审查其转交的任何文件的格式和内容的充分性、准确性或完整性。</w:t>
      </w:r>
    </w:p>
    <w:p w14:paraId="0975C56F"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0623DA11" w14:textId="77777777"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设立并保存与本合同相关的</w:t>
      </w:r>
      <w:r>
        <w:rPr>
          <w:rFonts w:ascii="Times New Roman" w:hAnsi="宋体" w:hint="eastAsia"/>
          <w:spacing w:val="20"/>
          <w:sz w:val="24"/>
          <w:szCs w:val="24"/>
        </w:rPr>
        <w:t>台账</w:t>
      </w:r>
      <w:r>
        <w:rPr>
          <w:rFonts w:ascii="Times New Roman" w:hAnsi="宋体"/>
          <w:spacing w:val="20"/>
          <w:sz w:val="24"/>
          <w:szCs w:val="24"/>
        </w:rPr>
        <w:t>，并在</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要求时，向</w:t>
      </w:r>
      <w:r>
        <w:rPr>
          <w:rFonts w:ascii="Times New Roman" w:hAnsi="宋体"/>
          <w:b/>
          <w:spacing w:val="20"/>
          <w:sz w:val="24"/>
          <w:szCs w:val="24"/>
          <w:u w:val="single"/>
        </w:rPr>
        <w:t>贷款人</w:t>
      </w:r>
      <w:r>
        <w:rPr>
          <w:rFonts w:ascii="Times New Roman" w:hAnsi="宋体"/>
          <w:spacing w:val="20"/>
          <w:sz w:val="24"/>
          <w:szCs w:val="24"/>
        </w:rPr>
        <w:t>提供该等</w:t>
      </w:r>
      <w:r>
        <w:rPr>
          <w:rFonts w:ascii="Times New Roman" w:hAnsi="宋体" w:hint="eastAsia"/>
          <w:spacing w:val="20"/>
          <w:sz w:val="24"/>
          <w:szCs w:val="24"/>
        </w:rPr>
        <w:t>台账</w:t>
      </w:r>
      <w:r>
        <w:rPr>
          <w:rFonts w:ascii="Times New Roman" w:hAnsi="宋体"/>
          <w:spacing w:val="20"/>
          <w:sz w:val="24"/>
          <w:szCs w:val="24"/>
        </w:rPr>
        <w:t>。</w:t>
      </w:r>
    </w:p>
    <w:p w14:paraId="28716E22"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229ACB6C" w14:textId="77777777"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按照本合同第</w:t>
      </w:r>
      <w:r>
        <w:rPr>
          <w:rFonts w:ascii="Times New Roman" w:hint="eastAsia"/>
          <w:spacing w:val="20"/>
          <w:sz w:val="24"/>
          <w:szCs w:val="24"/>
        </w:rPr>
        <w:t>8.1</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贷款资金的发放</w:t>
      </w:r>
      <w:r>
        <w:rPr>
          <w:rFonts w:ascii="Times New Roman" w:hint="eastAsia"/>
          <w:spacing w:val="20"/>
          <w:sz w:val="24"/>
          <w:szCs w:val="24"/>
        </w:rPr>
        <w:t>)</w:t>
      </w:r>
      <w:r>
        <w:rPr>
          <w:rFonts w:ascii="Times New Roman" w:hint="eastAsia"/>
          <w:spacing w:val="20"/>
          <w:sz w:val="24"/>
          <w:szCs w:val="24"/>
        </w:rPr>
        <w:t>和第</w:t>
      </w:r>
      <w:r>
        <w:rPr>
          <w:rFonts w:ascii="Times New Roman" w:hint="eastAsia"/>
          <w:spacing w:val="20"/>
          <w:sz w:val="24"/>
          <w:szCs w:val="24"/>
        </w:rPr>
        <w:t>8.2</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贷款资金的支付</w:t>
      </w:r>
      <w:r>
        <w:rPr>
          <w:rFonts w:ascii="Times New Roman" w:hint="eastAsia"/>
          <w:spacing w:val="20"/>
          <w:sz w:val="24"/>
          <w:szCs w:val="24"/>
        </w:rPr>
        <w:t>)</w:t>
      </w:r>
      <w:r>
        <w:rPr>
          <w:rFonts w:ascii="Times New Roman" w:hint="eastAsia"/>
          <w:spacing w:val="20"/>
          <w:sz w:val="24"/>
          <w:szCs w:val="24"/>
        </w:rPr>
        <w:t>的约定，发放和支付</w:t>
      </w:r>
      <w:r>
        <w:rPr>
          <w:rFonts w:ascii="Times New Roman" w:hint="eastAsia"/>
          <w:b/>
          <w:spacing w:val="20"/>
          <w:sz w:val="24"/>
          <w:szCs w:val="24"/>
          <w:u w:val="single"/>
        </w:rPr>
        <w:t>贷款资金</w:t>
      </w:r>
      <w:r>
        <w:rPr>
          <w:rFonts w:ascii="Times New Roman" w:hint="eastAsia"/>
          <w:spacing w:val="20"/>
          <w:sz w:val="24"/>
          <w:szCs w:val="24"/>
        </w:rPr>
        <w:t>，并对其进行管理和控制。</w:t>
      </w:r>
    </w:p>
    <w:p w14:paraId="277AA323"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26D13255" w14:textId="3148F449"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在收到本合同任何一方发出的</w:t>
      </w:r>
      <w:r>
        <w:rPr>
          <w:rFonts w:ascii="Times New Roman" w:hAnsi="宋体" w:hint="eastAsia"/>
          <w:spacing w:val="20"/>
          <w:sz w:val="24"/>
          <w:szCs w:val="24"/>
        </w:rPr>
        <w:t>关于</w:t>
      </w:r>
      <w:r>
        <w:rPr>
          <w:rFonts w:ascii="Times New Roman" w:hAnsi="宋体"/>
          <w:spacing w:val="20"/>
          <w:sz w:val="24"/>
          <w:szCs w:val="24"/>
        </w:rPr>
        <w:t>发生一项</w:t>
      </w:r>
      <w:r>
        <w:rPr>
          <w:rFonts w:ascii="Times New Roman" w:hAnsi="宋体"/>
          <w:b/>
          <w:spacing w:val="20"/>
          <w:sz w:val="24"/>
          <w:szCs w:val="24"/>
          <w:u w:val="single"/>
        </w:rPr>
        <w:t>违约事件</w:t>
      </w:r>
      <w:r>
        <w:rPr>
          <w:rFonts w:ascii="Times New Roman" w:hAnsi="宋体"/>
          <w:spacing w:val="20"/>
          <w:sz w:val="24"/>
          <w:szCs w:val="24"/>
        </w:rPr>
        <w:t>的通知</w:t>
      </w:r>
      <w:r>
        <w:rPr>
          <w:rFonts w:ascii="Times New Roman" w:hAnsi="宋体" w:hint="eastAsia"/>
          <w:spacing w:val="20"/>
          <w:sz w:val="24"/>
          <w:szCs w:val="24"/>
        </w:rPr>
        <w:t>后</w:t>
      </w:r>
      <w:r>
        <w:rPr>
          <w:rFonts w:ascii="Times New Roman" w:hAnsi="宋体"/>
          <w:spacing w:val="20"/>
          <w:sz w:val="24"/>
          <w:szCs w:val="24"/>
        </w:rPr>
        <w:t>的</w:t>
      </w:r>
      <w:r w:rsidR="00BB5CA2">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内，通知各</w:t>
      </w:r>
      <w:r>
        <w:rPr>
          <w:rFonts w:ascii="Times New Roman" w:hAnsi="宋体"/>
          <w:b/>
          <w:spacing w:val="20"/>
          <w:sz w:val="24"/>
          <w:szCs w:val="24"/>
          <w:u w:val="single"/>
        </w:rPr>
        <w:t>银团成员行</w:t>
      </w:r>
      <w:r>
        <w:rPr>
          <w:rFonts w:ascii="Times New Roman" w:hAnsi="宋体"/>
          <w:spacing w:val="20"/>
          <w:sz w:val="24"/>
          <w:szCs w:val="24"/>
        </w:rPr>
        <w:t>。</w:t>
      </w:r>
    </w:p>
    <w:p w14:paraId="4284BEB2"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9948801" w14:textId="411C2055"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在知悉本合同任何一方没有按照本合同</w:t>
      </w:r>
      <w:r>
        <w:rPr>
          <w:rFonts w:ascii="Times New Roman" w:hAnsi="宋体" w:hint="eastAsia"/>
          <w:spacing w:val="20"/>
          <w:sz w:val="24"/>
          <w:szCs w:val="24"/>
        </w:rPr>
        <w:t>的规定</w:t>
      </w:r>
      <w:r>
        <w:rPr>
          <w:rFonts w:ascii="Times New Roman" w:hAnsi="宋体"/>
          <w:spacing w:val="20"/>
          <w:sz w:val="24"/>
          <w:szCs w:val="24"/>
        </w:rPr>
        <w:t>向任何其他</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任何到期应付款项后的</w:t>
      </w:r>
      <w:r w:rsidR="00BB5CA2">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内，通知各</w:t>
      </w:r>
      <w:r>
        <w:rPr>
          <w:rFonts w:ascii="Times New Roman" w:hAnsi="宋体"/>
          <w:b/>
          <w:spacing w:val="20"/>
          <w:sz w:val="24"/>
          <w:szCs w:val="24"/>
          <w:u w:val="single"/>
        </w:rPr>
        <w:t>银团成员行</w:t>
      </w:r>
      <w:r>
        <w:rPr>
          <w:rFonts w:ascii="Times New Roman" w:hAnsi="宋体"/>
          <w:spacing w:val="20"/>
          <w:sz w:val="24"/>
          <w:szCs w:val="24"/>
        </w:rPr>
        <w:t>。</w:t>
      </w:r>
      <w:r>
        <w:rPr>
          <w:rFonts w:ascii="Times New Roman" w:hint="eastAsia"/>
          <w:b/>
          <w:spacing w:val="20"/>
          <w:sz w:val="24"/>
          <w:szCs w:val="24"/>
          <w:u w:val="single"/>
        </w:rPr>
        <w:t>代理行</w:t>
      </w:r>
      <w:r>
        <w:rPr>
          <w:rFonts w:ascii="Times New Roman" w:hint="eastAsia"/>
          <w:spacing w:val="20"/>
          <w:sz w:val="24"/>
          <w:szCs w:val="24"/>
        </w:rPr>
        <w:t>发现上述情形的，应做必要的调查，并将调查所获取的信息及时传送给</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w:t>
      </w:r>
    </w:p>
    <w:p w14:paraId="52328A4B" w14:textId="77777777" w:rsidR="00E6040E" w:rsidRDefault="00E6040E">
      <w:pPr>
        <w:widowControl/>
        <w:autoSpaceDE/>
        <w:autoSpaceDN/>
        <w:adjustRightInd/>
        <w:spacing w:line="360" w:lineRule="exact"/>
        <w:jc w:val="both"/>
        <w:textAlignment w:val="auto"/>
        <w:rPr>
          <w:rFonts w:ascii="Times New Roman"/>
          <w:b/>
          <w:spacing w:val="20"/>
          <w:sz w:val="24"/>
          <w:szCs w:val="24"/>
          <w:u w:val="single"/>
        </w:rPr>
      </w:pPr>
    </w:p>
    <w:p w14:paraId="77F049DE" w14:textId="77777777"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spacing w:val="20"/>
          <w:sz w:val="24"/>
          <w:szCs w:val="24"/>
        </w:rPr>
        <w:t>的决定，组织各</w:t>
      </w:r>
      <w:r>
        <w:rPr>
          <w:rFonts w:ascii="Times New Roman" w:hAnsi="宋体"/>
          <w:b/>
          <w:spacing w:val="20"/>
          <w:sz w:val="24"/>
          <w:szCs w:val="24"/>
          <w:u w:val="single"/>
        </w:rPr>
        <w:t>银团成员行</w:t>
      </w:r>
      <w:r>
        <w:rPr>
          <w:rFonts w:ascii="Times New Roman" w:hAnsi="宋体"/>
          <w:spacing w:val="20"/>
          <w:sz w:val="24"/>
          <w:szCs w:val="24"/>
        </w:rPr>
        <w:t>提起及</w:t>
      </w:r>
      <w:r>
        <w:rPr>
          <w:rFonts w:ascii="Times New Roman"/>
          <w:spacing w:val="20"/>
          <w:sz w:val="24"/>
          <w:szCs w:val="24"/>
        </w:rPr>
        <w:t>/</w:t>
      </w:r>
      <w:r>
        <w:rPr>
          <w:rFonts w:ascii="Times New Roman" w:hAnsi="宋体"/>
          <w:spacing w:val="20"/>
          <w:sz w:val="24"/>
          <w:szCs w:val="24"/>
        </w:rPr>
        <w:t>或参与和本合同相关的任何诉讼、仲裁或法律争议程序，但前提是</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已经按照本合同</w:t>
      </w:r>
      <w:r>
        <w:rPr>
          <w:rFonts w:ascii="Times New Roman" w:hint="eastAsia"/>
          <w:spacing w:val="20"/>
          <w:sz w:val="24"/>
          <w:szCs w:val="24"/>
        </w:rPr>
        <w:t>的规定</w:t>
      </w:r>
      <w:r>
        <w:rPr>
          <w:rFonts w:ascii="Times New Roman" w:hAnsi="宋体"/>
          <w:spacing w:val="20"/>
          <w:sz w:val="24"/>
          <w:szCs w:val="24"/>
        </w:rPr>
        <w:t>，向</w:t>
      </w:r>
      <w:r>
        <w:rPr>
          <w:rFonts w:ascii="Times New Roman" w:hAnsi="宋体"/>
          <w:b/>
          <w:spacing w:val="20"/>
          <w:sz w:val="24"/>
          <w:szCs w:val="24"/>
          <w:u w:val="single"/>
        </w:rPr>
        <w:t>代理行</w:t>
      </w:r>
      <w:r>
        <w:rPr>
          <w:rFonts w:ascii="Times New Roman" w:hAnsi="宋体"/>
          <w:spacing w:val="20"/>
          <w:sz w:val="24"/>
          <w:szCs w:val="24"/>
        </w:rPr>
        <w:t>补偿或预付了</w:t>
      </w:r>
      <w:r>
        <w:rPr>
          <w:rFonts w:ascii="Times New Roman" w:hAnsi="宋体"/>
          <w:b/>
          <w:spacing w:val="20"/>
          <w:sz w:val="24"/>
          <w:szCs w:val="24"/>
          <w:u w:val="single"/>
        </w:rPr>
        <w:t>代理行</w:t>
      </w:r>
      <w:r>
        <w:rPr>
          <w:rFonts w:ascii="Times New Roman" w:hAnsi="宋体"/>
          <w:spacing w:val="20"/>
          <w:sz w:val="24"/>
          <w:szCs w:val="24"/>
        </w:rPr>
        <w:t>因遵守该等</w:t>
      </w:r>
      <w:r>
        <w:rPr>
          <w:rFonts w:ascii="Times New Roman" w:hAnsi="宋体" w:hint="eastAsia"/>
          <w:spacing w:val="20"/>
          <w:sz w:val="24"/>
          <w:szCs w:val="24"/>
        </w:rPr>
        <w:t>决定</w:t>
      </w:r>
      <w:r>
        <w:rPr>
          <w:rFonts w:ascii="Times New Roman" w:hAnsi="宋体"/>
          <w:spacing w:val="20"/>
          <w:sz w:val="24"/>
          <w:szCs w:val="24"/>
        </w:rPr>
        <w:t>而已经或可能支出或发生的任何成本、费用、开支</w:t>
      </w:r>
      <w:r>
        <w:rPr>
          <w:rFonts w:ascii="Times New Roman"/>
          <w:spacing w:val="20"/>
          <w:sz w:val="24"/>
          <w:szCs w:val="24"/>
        </w:rPr>
        <w:t>(</w:t>
      </w:r>
      <w:r>
        <w:rPr>
          <w:rFonts w:ascii="Times New Roman" w:hAnsi="宋体"/>
          <w:spacing w:val="20"/>
          <w:sz w:val="24"/>
          <w:szCs w:val="24"/>
        </w:rPr>
        <w:t>包括但不限于律师费</w:t>
      </w:r>
      <w:r>
        <w:rPr>
          <w:rFonts w:ascii="Times New Roman"/>
          <w:spacing w:val="20"/>
          <w:sz w:val="24"/>
          <w:szCs w:val="24"/>
        </w:rPr>
        <w:t>)</w:t>
      </w:r>
      <w:r>
        <w:rPr>
          <w:rFonts w:ascii="Times New Roman" w:hAnsi="宋体"/>
          <w:spacing w:val="20"/>
          <w:sz w:val="24"/>
          <w:szCs w:val="24"/>
        </w:rPr>
        <w:t>及责任。</w:t>
      </w:r>
    </w:p>
    <w:p w14:paraId="584EB5B2" w14:textId="77777777" w:rsidR="00E6040E" w:rsidRDefault="00E6040E">
      <w:pPr>
        <w:widowControl/>
        <w:autoSpaceDE/>
        <w:autoSpaceDN/>
        <w:adjustRightInd/>
        <w:spacing w:line="360" w:lineRule="exact"/>
        <w:jc w:val="both"/>
        <w:textAlignment w:val="auto"/>
        <w:rPr>
          <w:rFonts w:ascii="Times New Roman"/>
          <w:b/>
          <w:spacing w:val="20"/>
          <w:sz w:val="24"/>
          <w:szCs w:val="24"/>
          <w:u w:val="single"/>
        </w:rPr>
      </w:pPr>
    </w:p>
    <w:p w14:paraId="5E9D44CE" w14:textId="77777777"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不因本合同其他任何一方违反本合同条款</w:t>
      </w:r>
      <w:r>
        <w:rPr>
          <w:rFonts w:ascii="Times New Roman" w:hAnsi="宋体" w:hint="eastAsia"/>
          <w:spacing w:val="20"/>
          <w:sz w:val="24"/>
          <w:szCs w:val="24"/>
        </w:rPr>
        <w:t>而</w:t>
      </w:r>
      <w:r>
        <w:rPr>
          <w:rFonts w:ascii="Times New Roman" w:hAnsi="宋体"/>
          <w:spacing w:val="20"/>
          <w:sz w:val="24"/>
          <w:szCs w:val="24"/>
        </w:rPr>
        <w:t>向任何其他方承担任何责任。</w:t>
      </w:r>
    </w:p>
    <w:p w14:paraId="52657631"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19740A19" w14:textId="77777777" w:rsidR="00E6040E"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spacing w:val="20"/>
          <w:sz w:val="24"/>
          <w:szCs w:val="24"/>
        </w:rPr>
        <w:t>的任何决定或按照该等决定行事违反或会导致违反法律法规的，</w:t>
      </w:r>
      <w:r>
        <w:rPr>
          <w:rFonts w:ascii="Times New Roman" w:hAnsi="宋体"/>
          <w:b/>
          <w:spacing w:val="20"/>
          <w:sz w:val="24"/>
          <w:szCs w:val="24"/>
          <w:u w:val="single"/>
        </w:rPr>
        <w:t>代理行</w:t>
      </w:r>
      <w:r>
        <w:rPr>
          <w:rFonts w:ascii="Times New Roman" w:hAnsi="宋体"/>
          <w:spacing w:val="20"/>
          <w:sz w:val="24"/>
          <w:szCs w:val="24"/>
        </w:rPr>
        <w:t>经事先通知各</w:t>
      </w:r>
      <w:r>
        <w:rPr>
          <w:rFonts w:ascii="Times New Roman" w:hAnsi="宋体"/>
          <w:b/>
          <w:spacing w:val="20"/>
          <w:sz w:val="24"/>
          <w:szCs w:val="24"/>
          <w:u w:val="single"/>
        </w:rPr>
        <w:t>银团成员行</w:t>
      </w:r>
      <w:r>
        <w:rPr>
          <w:rFonts w:ascii="Times New Roman" w:hAnsi="宋体"/>
          <w:spacing w:val="20"/>
          <w:sz w:val="24"/>
          <w:szCs w:val="24"/>
        </w:rPr>
        <w:t>，可以不按照该等决定行事。</w:t>
      </w:r>
    </w:p>
    <w:p w14:paraId="13B421D3"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00824CBC" w14:textId="77777777" w:rsidR="00E6040E" w:rsidRPr="00EB3852" w:rsidRDefault="00E6040E">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勤勉尽责地履行其在本合同下的各项职责。</w:t>
      </w:r>
    </w:p>
    <w:p w14:paraId="57979928" w14:textId="77777777" w:rsidR="00FB0E22" w:rsidRDefault="00FB0E22" w:rsidP="00FB0E22">
      <w:pPr>
        <w:pStyle w:val="af4"/>
        <w:ind w:firstLine="560"/>
        <w:rPr>
          <w:rFonts w:ascii="Times New Roman"/>
          <w:spacing w:val="20"/>
          <w:sz w:val="24"/>
          <w:szCs w:val="24"/>
        </w:rPr>
      </w:pPr>
    </w:p>
    <w:p w14:paraId="6DDB80D9" w14:textId="77777777" w:rsidR="00FB0E22" w:rsidRDefault="00FB0E22" w:rsidP="00EB3852">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sidRPr="00515F8C">
        <w:rPr>
          <w:rFonts w:ascii="Times New Roman"/>
          <w:spacing w:val="20"/>
          <w:sz w:val="24"/>
          <w:szCs w:val="24"/>
        </w:rPr>
        <w:t>接受各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不定期的咨询与核查。</w:t>
      </w:r>
    </w:p>
    <w:p w14:paraId="0B411B31" w14:textId="11CA43DC" w:rsidR="00E6040E" w:rsidRDefault="00E6040E" w:rsidP="00646B35">
      <w:pPr>
        <w:widowControl/>
        <w:autoSpaceDE/>
        <w:autoSpaceDN/>
        <w:adjustRightInd/>
        <w:spacing w:line="360" w:lineRule="exact"/>
        <w:ind w:left="850"/>
        <w:jc w:val="both"/>
        <w:textAlignment w:val="auto"/>
        <w:rPr>
          <w:rFonts w:ascii="Times New Roman"/>
          <w:spacing w:val="20"/>
          <w:sz w:val="24"/>
          <w:szCs w:val="24"/>
        </w:rPr>
      </w:pPr>
    </w:p>
    <w:p w14:paraId="2EF4D05B" w14:textId="77777777"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EB3852">
        <w:rPr>
          <w:rFonts w:ascii="Times New Roman" w:hAnsi="宋体"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按照本合同的约定审查各项提款先决条件，并督促</w:t>
      </w:r>
      <w:r w:rsidRPr="00515F8C">
        <w:rPr>
          <w:rFonts w:ascii="Times New Roman" w:hint="eastAsia"/>
          <w:b/>
          <w:spacing w:val="20"/>
          <w:sz w:val="24"/>
          <w:szCs w:val="24"/>
          <w:u w:val="single"/>
        </w:rPr>
        <w:t>借款人</w:t>
      </w:r>
      <w:r>
        <w:rPr>
          <w:rFonts w:ascii="Times New Roman" w:hint="eastAsia"/>
          <w:spacing w:val="20"/>
          <w:sz w:val="24"/>
          <w:szCs w:val="24"/>
        </w:rPr>
        <w:t>落实提款先决条件。</w:t>
      </w:r>
    </w:p>
    <w:p w14:paraId="00EA01E3" w14:textId="77777777" w:rsidR="00DC5BE3" w:rsidRDefault="00DC5BE3" w:rsidP="00DC5BE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2C57183D" w14:textId="758E0E1D"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sidRPr="001E35A4">
        <w:rPr>
          <w:rFonts w:ascii="Times New Roman" w:hAnsi="宋体" w:hint="eastAsia"/>
          <w:spacing w:val="20"/>
          <w:sz w:val="24"/>
          <w:szCs w:val="24"/>
        </w:rPr>
        <w:t>（</w:t>
      </w:r>
      <w:r>
        <w:rPr>
          <w:rFonts w:ascii="Times New Roman" w:hAnsi="宋体" w:hint="eastAsia"/>
          <w:spacing w:val="20"/>
          <w:sz w:val="24"/>
          <w:szCs w:val="24"/>
        </w:rPr>
        <w:t>或为担保代理目的设置的担保代理行</w:t>
      </w:r>
      <w:r w:rsidRPr="001E35A4">
        <w:rPr>
          <w:rFonts w:ascii="Times New Roman" w:hAnsi="宋体" w:hint="eastAsia"/>
          <w:spacing w:val="20"/>
          <w:sz w:val="24"/>
          <w:szCs w:val="24"/>
        </w:rPr>
        <w:t>）</w:t>
      </w:r>
      <w:r>
        <w:rPr>
          <w:rFonts w:ascii="Times New Roman" w:hint="eastAsia"/>
          <w:spacing w:val="20"/>
          <w:sz w:val="24"/>
          <w:szCs w:val="24"/>
        </w:rPr>
        <w:t>应当</w:t>
      </w:r>
      <w:r w:rsidR="0030705E">
        <w:rPr>
          <w:rFonts w:ascii="Times New Roman" w:hint="eastAsia"/>
          <w:spacing w:val="20"/>
          <w:sz w:val="24"/>
          <w:szCs w:val="24"/>
        </w:rPr>
        <w:t>按照本合同的约定</w:t>
      </w:r>
      <w:r>
        <w:rPr>
          <w:rFonts w:ascii="Times New Roman" w:hint="eastAsia"/>
          <w:spacing w:val="20"/>
          <w:sz w:val="24"/>
          <w:szCs w:val="24"/>
        </w:rPr>
        <w:t>负责办理各</w:t>
      </w:r>
      <w:r w:rsidRPr="00515F8C">
        <w:rPr>
          <w:rFonts w:ascii="Times New Roman" w:hint="eastAsia"/>
          <w:b/>
          <w:spacing w:val="20"/>
          <w:sz w:val="24"/>
          <w:szCs w:val="24"/>
          <w:u w:val="single"/>
        </w:rPr>
        <w:t>担保合同</w:t>
      </w:r>
      <w:r>
        <w:rPr>
          <w:rFonts w:ascii="Times New Roman" w:hint="eastAsia"/>
          <w:spacing w:val="20"/>
          <w:sz w:val="24"/>
          <w:szCs w:val="24"/>
        </w:rPr>
        <w:t>项下的担保登记手续，并负责担保物的日常管理工作。</w:t>
      </w:r>
    </w:p>
    <w:p w14:paraId="2449AD89" w14:textId="77777777" w:rsidR="00DC5BE3" w:rsidRDefault="00DC5BE3" w:rsidP="00DC5BE3">
      <w:pPr>
        <w:pStyle w:val="af4"/>
        <w:ind w:firstLine="560"/>
        <w:rPr>
          <w:rFonts w:ascii="Times New Roman"/>
          <w:spacing w:val="20"/>
          <w:sz w:val="24"/>
          <w:szCs w:val="24"/>
        </w:rPr>
      </w:pPr>
    </w:p>
    <w:p w14:paraId="399329CA" w14:textId="67B304E3"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int="eastAsia"/>
          <w:spacing w:val="20"/>
          <w:sz w:val="24"/>
          <w:szCs w:val="24"/>
        </w:rPr>
        <w:t>应当</w:t>
      </w:r>
      <w:proofErr w:type="gramEnd"/>
      <w:r w:rsidR="0030705E">
        <w:rPr>
          <w:rFonts w:ascii="Times New Roman" w:hint="eastAsia"/>
          <w:spacing w:val="20"/>
          <w:sz w:val="24"/>
          <w:szCs w:val="24"/>
        </w:rPr>
        <w:t>按照本合同的约定</w:t>
      </w:r>
      <w:r>
        <w:rPr>
          <w:rFonts w:ascii="Times New Roman" w:hint="eastAsia"/>
          <w:spacing w:val="20"/>
          <w:sz w:val="24"/>
          <w:szCs w:val="24"/>
        </w:rPr>
        <w:t>开立和维持</w:t>
      </w:r>
      <w:r>
        <w:rPr>
          <w:rFonts w:ascii="Times New Roman" w:hAnsi="宋体"/>
          <w:b/>
          <w:spacing w:val="20"/>
          <w:sz w:val="24"/>
          <w:szCs w:val="24"/>
          <w:u w:val="single"/>
        </w:rPr>
        <w:t>代理行付款账户</w:t>
      </w:r>
      <w:r w:rsidRPr="00515F8C">
        <w:rPr>
          <w:rFonts w:ascii="Times New Roman" w:hAnsi="宋体" w:hint="eastAsia"/>
          <w:spacing w:val="20"/>
          <w:sz w:val="24"/>
          <w:szCs w:val="24"/>
        </w:rPr>
        <w:t>，</w:t>
      </w:r>
      <w:r>
        <w:rPr>
          <w:rFonts w:ascii="Times New Roman" w:hAnsi="宋体" w:hint="eastAsia"/>
          <w:spacing w:val="20"/>
          <w:sz w:val="24"/>
          <w:szCs w:val="24"/>
        </w:rPr>
        <w:t>制定</w:t>
      </w:r>
      <w:r>
        <w:rPr>
          <w:rFonts w:ascii="Times New Roman" w:hAnsi="宋体"/>
          <w:b/>
          <w:spacing w:val="20"/>
          <w:sz w:val="24"/>
          <w:szCs w:val="24"/>
          <w:u w:val="single"/>
        </w:rPr>
        <w:t>代理行付款账户</w:t>
      </w:r>
      <w:r>
        <w:rPr>
          <w:rFonts w:ascii="Times New Roman" w:hAnsi="宋体" w:hint="eastAsia"/>
          <w:spacing w:val="20"/>
          <w:sz w:val="24"/>
          <w:szCs w:val="24"/>
        </w:rPr>
        <w:t>的账户管理方案，并对</w:t>
      </w:r>
      <w:r>
        <w:rPr>
          <w:rFonts w:ascii="Times New Roman" w:hAnsi="宋体"/>
          <w:b/>
          <w:spacing w:val="20"/>
          <w:sz w:val="24"/>
          <w:szCs w:val="24"/>
          <w:u w:val="single"/>
        </w:rPr>
        <w:t>代理行付款账户</w:t>
      </w:r>
      <w:r>
        <w:rPr>
          <w:rFonts w:ascii="Times New Roman" w:hAnsi="宋体" w:hint="eastAsia"/>
          <w:spacing w:val="20"/>
          <w:sz w:val="24"/>
          <w:szCs w:val="24"/>
        </w:rPr>
        <w:t>的资金变动情况进行逐笔登记，建立台账。</w:t>
      </w:r>
    </w:p>
    <w:p w14:paraId="5DB6F160" w14:textId="77777777" w:rsidR="00DC5BE3" w:rsidRPr="00515F8C" w:rsidRDefault="00DC5BE3" w:rsidP="00DC5BE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4E56E0DE" w14:textId="77777777"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按照本合同的约定划付其在本合同项下收到的各笔款项。</w:t>
      </w:r>
    </w:p>
    <w:p w14:paraId="75FD7B30" w14:textId="77777777" w:rsidR="00DC5BE3" w:rsidRDefault="00DC5BE3" w:rsidP="00DC5BE3">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186BD8C6" w14:textId="75BC4ECA"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int="eastAsia"/>
          <w:b/>
          <w:spacing w:val="20"/>
          <w:sz w:val="24"/>
          <w:szCs w:val="24"/>
          <w:u w:val="single"/>
        </w:rPr>
        <w:t>代理</w:t>
      </w:r>
      <w:proofErr w:type="gramStart"/>
      <w:r w:rsidRPr="00515F8C">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w:t>
      </w:r>
      <w:r w:rsidRPr="00515F8C">
        <w:rPr>
          <w:rFonts w:ascii="Times New Roman"/>
          <w:spacing w:val="20"/>
          <w:sz w:val="24"/>
          <w:szCs w:val="24"/>
        </w:rPr>
        <w:t>负责</w:t>
      </w:r>
      <w:r w:rsidRPr="00515F8C">
        <w:rPr>
          <w:rFonts w:ascii="Times New Roman"/>
          <w:b/>
          <w:spacing w:val="20"/>
          <w:sz w:val="24"/>
          <w:szCs w:val="24"/>
          <w:u w:val="single"/>
        </w:rPr>
        <w:t>贷款资金</w:t>
      </w:r>
      <w:r>
        <w:rPr>
          <w:rFonts w:ascii="Times New Roman" w:hint="eastAsia"/>
          <w:spacing w:val="20"/>
          <w:sz w:val="24"/>
          <w:szCs w:val="24"/>
        </w:rPr>
        <w:t>的</w:t>
      </w:r>
      <w:r w:rsidRPr="00515F8C">
        <w:rPr>
          <w:rFonts w:ascii="Times New Roman"/>
          <w:spacing w:val="20"/>
          <w:sz w:val="24"/>
          <w:szCs w:val="24"/>
        </w:rPr>
        <w:t>支付管理、贷后管理和</w:t>
      </w:r>
      <w:r w:rsidRPr="00515F8C">
        <w:rPr>
          <w:rFonts w:ascii="Times New Roman"/>
          <w:b/>
          <w:spacing w:val="20"/>
          <w:sz w:val="24"/>
          <w:szCs w:val="24"/>
          <w:u w:val="single"/>
        </w:rPr>
        <w:t>贷款</w:t>
      </w:r>
      <w:r w:rsidRPr="00515F8C">
        <w:rPr>
          <w:rFonts w:ascii="Times New Roman" w:hint="eastAsia"/>
          <w:b/>
          <w:spacing w:val="20"/>
          <w:sz w:val="24"/>
          <w:szCs w:val="24"/>
          <w:u w:val="single"/>
        </w:rPr>
        <w:t>资金</w:t>
      </w:r>
      <w:r w:rsidRPr="00515F8C">
        <w:rPr>
          <w:rFonts w:ascii="Times New Roman"/>
          <w:spacing w:val="20"/>
          <w:sz w:val="24"/>
          <w:szCs w:val="24"/>
        </w:rPr>
        <w:t>使用情况的监督检查</w:t>
      </w:r>
      <w:r w:rsidR="0030705E">
        <w:rPr>
          <w:rFonts w:ascii="Times New Roman" w:hint="eastAsia"/>
          <w:spacing w:val="20"/>
          <w:sz w:val="24"/>
          <w:szCs w:val="24"/>
        </w:rPr>
        <w:t>、</w:t>
      </w:r>
      <w:r w:rsidRPr="00515F8C">
        <w:rPr>
          <w:rFonts w:ascii="Times New Roman"/>
          <w:spacing w:val="20"/>
          <w:sz w:val="24"/>
          <w:szCs w:val="24"/>
        </w:rPr>
        <w:t>向</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通报</w:t>
      </w:r>
      <w:r>
        <w:rPr>
          <w:rFonts w:ascii="Times New Roman" w:hint="eastAsia"/>
          <w:spacing w:val="20"/>
          <w:sz w:val="24"/>
          <w:szCs w:val="24"/>
        </w:rPr>
        <w:t>相关情况。</w:t>
      </w:r>
    </w:p>
    <w:p w14:paraId="7C67F2FA" w14:textId="77777777" w:rsidR="00DC5BE3" w:rsidRDefault="00DC5BE3" w:rsidP="00DC5BE3">
      <w:pPr>
        <w:pStyle w:val="af4"/>
        <w:ind w:firstLine="560"/>
        <w:rPr>
          <w:rFonts w:ascii="Times New Roman"/>
          <w:spacing w:val="20"/>
          <w:sz w:val="24"/>
          <w:szCs w:val="24"/>
        </w:rPr>
      </w:pPr>
    </w:p>
    <w:p w14:paraId="3AE152DD" w14:textId="77777777"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int="eastAsia"/>
          <w:b/>
          <w:spacing w:val="20"/>
          <w:sz w:val="24"/>
          <w:szCs w:val="24"/>
          <w:u w:val="single"/>
        </w:rPr>
        <w:t>代理</w:t>
      </w:r>
      <w:proofErr w:type="gramStart"/>
      <w:r w:rsidRPr="00515F8C">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w:t>
      </w:r>
      <w:r w:rsidRPr="00515F8C">
        <w:rPr>
          <w:rFonts w:ascii="Times New Roman"/>
          <w:spacing w:val="20"/>
          <w:sz w:val="24"/>
          <w:szCs w:val="24"/>
        </w:rPr>
        <w:t>密切关注</w:t>
      </w:r>
      <w:r w:rsidRPr="00515F8C">
        <w:rPr>
          <w:rFonts w:ascii="Times New Roman"/>
          <w:b/>
          <w:spacing w:val="20"/>
          <w:sz w:val="24"/>
          <w:szCs w:val="24"/>
          <w:u w:val="single"/>
        </w:rPr>
        <w:t>借款人</w:t>
      </w:r>
      <w:r w:rsidRPr="00515F8C">
        <w:rPr>
          <w:rFonts w:ascii="Times New Roman"/>
          <w:spacing w:val="20"/>
          <w:sz w:val="24"/>
          <w:szCs w:val="24"/>
        </w:rPr>
        <w:t>财务状况，对贷款期间发生的</w:t>
      </w:r>
      <w:r w:rsidRPr="0030705E">
        <w:rPr>
          <w:rFonts w:ascii="Times New Roman"/>
          <w:b/>
          <w:spacing w:val="20"/>
          <w:sz w:val="24"/>
          <w:szCs w:val="24"/>
          <w:u w:val="single"/>
        </w:rPr>
        <w:t>借款</w:t>
      </w:r>
      <w:r w:rsidRPr="00245E0F">
        <w:rPr>
          <w:rFonts w:ascii="Times New Roman"/>
          <w:b/>
          <w:spacing w:val="20"/>
          <w:sz w:val="24"/>
          <w:szCs w:val="24"/>
          <w:u w:val="single"/>
        </w:rPr>
        <w:t>人</w:t>
      </w:r>
      <w:r w:rsidRPr="00515F8C">
        <w:rPr>
          <w:rFonts w:ascii="Times New Roman"/>
          <w:spacing w:val="20"/>
          <w:sz w:val="24"/>
          <w:szCs w:val="24"/>
        </w:rPr>
        <w:t>企业并购、股权分红、对外投资、资产转让、债务重组等影响</w:t>
      </w:r>
      <w:r w:rsidRPr="00515F8C">
        <w:rPr>
          <w:rFonts w:ascii="Times New Roman"/>
          <w:b/>
          <w:spacing w:val="20"/>
          <w:sz w:val="24"/>
          <w:szCs w:val="24"/>
          <w:u w:val="single"/>
        </w:rPr>
        <w:t>借款人</w:t>
      </w:r>
      <w:r w:rsidRPr="00515F8C">
        <w:rPr>
          <w:rFonts w:ascii="Times New Roman"/>
          <w:spacing w:val="20"/>
          <w:sz w:val="24"/>
          <w:szCs w:val="24"/>
        </w:rPr>
        <w:t>还款能力的重大事项，</w:t>
      </w:r>
      <w:r>
        <w:rPr>
          <w:rFonts w:ascii="Times New Roman" w:hint="eastAsia"/>
          <w:spacing w:val="20"/>
          <w:sz w:val="24"/>
          <w:szCs w:val="24"/>
        </w:rPr>
        <w:t>在</w:t>
      </w:r>
      <w:r w:rsidRPr="00515F8C">
        <w:rPr>
          <w:rFonts w:ascii="Times New Roman"/>
          <w:spacing w:val="20"/>
          <w:sz w:val="24"/>
          <w:szCs w:val="24"/>
        </w:rPr>
        <w:t>获悉后尽早通知</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Pr>
          <w:rFonts w:ascii="Times New Roman" w:hint="eastAsia"/>
          <w:spacing w:val="20"/>
          <w:sz w:val="24"/>
          <w:szCs w:val="24"/>
        </w:rPr>
        <w:t>。</w:t>
      </w:r>
    </w:p>
    <w:p w14:paraId="7134AD71" w14:textId="77777777" w:rsidR="00DC5BE3" w:rsidRDefault="00DC5BE3" w:rsidP="00DC5BE3">
      <w:pPr>
        <w:pStyle w:val="af4"/>
        <w:ind w:firstLine="560"/>
        <w:rPr>
          <w:rFonts w:ascii="Times New Roman"/>
          <w:spacing w:val="20"/>
          <w:sz w:val="24"/>
          <w:szCs w:val="24"/>
        </w:rPr>
      </w:pPr>
    </w:p>
    <w:p w14:paraId="0CEEBAFF" w14:textId="77777777"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按照本合同的约定在</w:t>
      </w:r>
      <w:r w:rsidRPr="00515F8C">
        <w:rPr>
          <w:rFonts w:ascii="Times New Roman"/>
          <w:b/>
          <w:spacing w:val="20"/>
          <w:sz w:val="24"/>
          <w:szCs w:val="24"/>
          <w:u w:val="single"/>
        </w:rPr>
        <w:t>违约事项</w:t>
      </w:r>
      <w:r w:rsidRPr="00515F8C">
        <w:rPr>
          <w:rFonts w:ascii="Times New Roman" w:hint="eastAsia"/>
          <w:spacing w:val="20"/>
          <w:sz w:val="24"/>
          <w:szCs w:val="24"/>
        </w:rPr>
        <w:t>发生</w:t>
      </w:r>
      <w:r w:rsidRPr="00515F8C">
        <w:rPr>
          <w:rFonts w:ascii="Times New Roman"/>
          <w:spacing w:val="20"/>
          <w:sz w:val="24"/>
          <w:szCs w:val="24"/>
        </w:rPr>
        <w:t>时，及时组织</w:t>
      </w:r>
      <w:r>
        <w:rPr>
          <w:rFonts w:ascii="Times New Roman" w:hint="eastAsia"/>
          <w:spacing w:val="20"/>
          <w:sz w:val="24"/>
          <w:szCs w:val="24"/>
        </w:rPr>
        <w:t>各</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对贷款进行清收、保全、追偿或其他处置</w:t>
      </w:r>
      <w:r>
        <w:rPr>
          <w:rFonts w:ascii="Times New Roman" w:hint="eastAsia"/>
          <w:spacing w:val="20"/>
          <w:sz w:val="24"/>
          <w:szCs w:val="24"/>
        </w:rPr>
        <w:t>。</w:t>
      </w:r>
    </w:p>
    <w:p w14:paraId="3D886E53" w14:textId="77777777" w:rsidR="00DC5BE3" w:rsidRDefault="00DC5BE3" w:rsidP="00DC5BE3">
      <w:pPr>
        <w:pStyle w:val="af4"/>
        <w:ind w:firstLine="560"/>
        <w:rPr>
          <w:rFonts w:ascii="Times New Roman"/>
          <w:spacing w:val="20"/>
          <w:sz w:val="24"/>
          <w:szCs w:val="24"/>
        </w:rPr>
      </w:pPr>
    </w:p>
    <w:p w14:paraId="35FD4E01" w14:textId="77777777" w:rsidR="00DC5BE3" w:rsidRDefault="00DC5BE3" w:rsidP="00DC5BE3">
      <w:pPr>
        <w:widowControl/>
        <w:numPr>
          <w:ilvl w:val="0"/>
          <w:numId w:val="5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hint="eastAsia"/>
          <w:b/>
          <w:spacing w:val="20"/>
          <w:sz w:val="24"/>
          <w:szCs w:val="24"/>
          <w:u w:val="single"/>
        </w:rPr>
        <w:t>代理</w:t>
      </w:r>
      <w:proofErr w:type="gramStart"/>
      <w:r w:rsidRPr="00245E0F">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int="eastAsia"/>
          <w:spacing w:val="20"/>
          <w:sz w:val="24"/>
          <w:szCs w:val="24"/>
        </w:rPr>
        <w:t>按照本合同的约定，组织召开银团会议和</w:t>
      </w:r>
      <w:r w:rsidRPr="00245E0F">
        <w:rPr>
          <w:rFonts w:ascii="Times New Roman"/>
          <w:spacing w:val="20"/>
          <w:sz w:val="24"/>
          <w:szCs w:val="24"/>
        </w:rPr>
        <w:t>办理银团会议</w:t>
      </w:r>
      <w:r>
        <w:rPr>
          <w:rFonts w:ascii="Times New Roman" w:hint="eastAsia"/>
          <w:spacing w:val="20"/>
          <w:sz w:val="24"/>
          <w:szCs w:val="24"/>
        </w:rPr>
        <w:t>决议通过</w:t>
      </w:r>
      <w:r w:rsidRPr="00245E0F">
        <w:rPr>
          <w:rFonts w:ascii="Times New Roman"/>
          <w:spacing w:val="20"/>
          <w:sz w:val="24"/>
          <w:szCs w:val="24"/>
        </w:rPr>
        <w:t>的事项</w:t>
      </w:r>
      <w:r>
        <w:rPr>
          <w:rFonts w:ascii="Times New Roman" w:hint="eastAsia"/>
          <w:spacing w:val="20"/>
          <w:sz w:val="24"/>
          <w:szCs w:val="24"/>
        </w:rPr>
        <w:t>，并</w:t>
      </w:r>
      <w:r w:rsidRPr="00515F8C">
        <w:rPr>
          <w:rFonts w:ascii="Times New Roman"/>
          <w:spacing w:val="20"/>
          <w:sz w:val="24"/>
          <w:szCs w:val="24"/>
        </w:rPr>
        <w:t>协调</w:t>
      </w:r>
      <w:r w:rsidRPr="00515F8C">
        <w:rPr>
          <w:rFonts w:ascii="Times New Roman"/>
          <w:b/>
          <w:spacing w:val="20"/>
          <w:sz w:val="24"/>
          <w:szCs w:val="24"/>
          <w:u w:val="single"/>
        </w:rPr>
        <w:t>银团成员</w:t>
      </w:r>
      <w:r w:rsidRPr="00515F8C">
        <w:rPr>
          <w:rFonts w:ascii="Times New Roman" w:hint="eastAsia"/>
          <w:b/>
          <w:spacing w:val="20"/>
          <w:sz w:val="24"/>
          <w:szCs w:val="24"/>
          <w:u w:val="single"/>
        </w:rPr>
        <w:t>行</w:t>
      </w:r>
      <w:r w:rsidRPr="00515F8C">
        <w:rPr>
          <w:rFonts w:ascii="Times New Roman"/>
          <w:spacing w:val="20"/>
          <w:sz w:val="24"/>
          <w:szCs w:val="24"/>
        </w:rPr>
        <w:t>之间的关系</w:t>
      </w:r>
      <w:r>
        <w:rPr>
          <w:rFonts w:ascii="Times New Roman" w:hint="eastAsia"/>
          <w:spacing w:val="20"/>
          <w:sz w:val="24"/>
          <w:szCs w:val="24"/>
        </w:rPr>
        <w:t>。</w:t>
      </w:r>
    </w:p>
    <w:p w14:paraId="1799FEA7" w14:textId="77777777" w:rsidR="00DC5BE3" w:rsidRPr="00DC5BE3" w:rsidRDefault="00DC5BE3" w:rsidP="00646B35">
      <w:pPr>
        <w:widowControl/>
        <w:autoSpaceDE/>
        <w:autoSpaceDN/>
        <w:adjustRightInd/>
        <w:spacing w:line="360" w:lineRule="exact"/>
        <w:ind w:left="850"/>
        <w:jc w:val="both"/>
        <w:textAlignment w:val="auto"/>
        <w:rPr>
          <w:rFonts w:ascii="Times New Roman"/>
          <w:spacing w:val="20"/>
          <w:sz w:val="24"/>
          <w:szCs w:val="24"/>
        </w:rPr>
      </w:pPr>
    </w:p>
    <w:p w14:paraId="5BBCCAEA" w14:textId="77777777" w:rsidR="00E6040E" w:rsidRDefault="00E6040E">
      <w:pPr>
        <w:pStyle w:val="1TimesNewRoman"/>
        <w:widowControl/>
        <w:numPr>
          <w:ilvl w:val="1"/>
          <w:numId w:val="57"/>
        </w:numPr>
        <w:tabs>
          <w:tab w:val="clear" w:pos="495"/>
        </w:tabs>
        <w:ind w:left="850" w:hanging="850"/>
        <w:rPr>
          <w:rFonts w:hAnsi="Times New Roman"/>
        </w:rPr>
      </w:pPr>
      <w:bookmarkStart w:id="448" w:name="_Toc203412679"/>
      <w:bookmarkStart w:id="449" w:name="_Toc153620543"/>
      <w:bookmarkStart w:id="450" w:name="_Toc153673702"/>
      <w:bookmarkStart w:id="451" w:name="_Toc153923639"/>
      <w:bookmarkStart w:id="452" w:name="_Toc153966536"/>
      <w:bookmarkStart w:id="453" w:name="_Toc154337473"/>
      <w:bookmarkStart w:id="454" w:name="_Toc161756346"/>
      <w:bookmarkStart w:id="455" w:name="_Toc351801071"/>
      <w:bookmarkStart w:id="456" w:name="_Toc203412680"/>
      <w:bookmarkStart w:id="457" w:name="_Toc211958549"/>
      <w:bookmarkEnd w:id="448"/>
      <w:r>
        <w:t>代理行权利</w:t>
      </w:r>
      <w:bookmarkEnd w:id="449"/>
      <w:bookmarkEnd w:id="450"/>
      <w:bookmarkEnd w:id="451"/>
      <w:bookmarkEnd w:id="452"/>
      <w:bookmarkEnd w:id="453"/>
      <w:bookmarkEnd w:id="454"/>
      <w:bookmarkEnd w:id="455"/>
      <w:bookmarkEnd w:id="456"/>
      <w:bookmarkEnd w:id="457"/>
    </w:p>
    <w:p w14:paraId="74C161F9" w14:textId="77777777" w:rsidR="00E6040E" w:rsidRDefault="00E6040E">
      <w:pPr>
        <w:keepNext/>
        <w:widowControl/>
        <w:spacing w:line="360" w:lineRule="exact"/>
        <w:jc w:val="both"/>
        <w:rPr>
          <w:rFonts w:ascii="Times New Roman"/>
          <w:spacing w:val="20"/>
          <w:sz w:val="24"/>
          <w:szCs w:val="24"/>
        </w:rPr>
      </w:pPr>
    </w:p>
    <w:p w14:paraId="39D88E09" w14:textId="77777777" w:rsidR="00E6040E" w:rsidRDefault="00E6040E">
      <w:pPr>
        <w:widowControl/>
        <w:numPr>
          <w:ilvl w:val="0"/>
          <w:numId w:val="6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除非实际知悉相反情形，</w:t>
      </w:r>
      <w:r>
        <w:rPr>
          <w:rFonts w:ascii="Times New Roman" w:hAnsi="宋体"/>
          <w:b/>
          <w:spacing w:val="20"/>
          <w:sz w:val="24"/>
          <w:szCs w:val="24"/>
          <w:u w:val="single"/>
        </w:rPr>
        <w:t>代理行</w:t>
      </w:r>
      <w:r>
        <w:rPr>
          <w:rFonts w:ascii="Times New Roman" w:hAnsi="宋体"/>
          <w:spacing w:val="20"/>
          <w:sz w:val="24"/>
          <w:szCs w:val="24"/>
        </w:rPr>
        <w:t>可以推定：</w:t>
      </w:r>
    </w:p>
    <w:p w14:paraId="43CDBD6B"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46E89D05" w14:textId="77777777" w:rsidR="00E6040E" w:rsidRDefault="00E6040E">
      <w:pPr>
        <w:widowControl/>
        <w:numPr>
          <w:ilvl w:val="0"/>
          <w:numId w:val="6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本合同任何其他方在本合同中或关于本合同所作的任何事实陈述是真实、完整和准确的</w:t>
      </w:r>
      <w:r>
        <w:rPr>
          <w:rFonts w:ascii="Times New Roman" w:hAnsi="宋体" w:hint="eastAsia"/>
          <w:spacing w:val="20"/>
          <w:sz w:val="24"/>
          <w:szCs w:val="24"/>
        </w:rPr>
        <w:t>；</w:t>
      </w:r>
    </w:p>
    <w:p w14:paraId="64DC98EA"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7DE32983" w14:textId="77777777" w:rsidR="00E6040E" w:rsidRDefault="00E6040E">
      <w:pPr>
        <w:widowControl/>
        <w:numPr>
          <w:ilvl w:val="0"/>
          <w:numId w:val="6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没有</w:t>
      </w:r>
      <w:r>
        <w:rPr>
          <w:rFonts w:ascii="Times New Roman" w:hAnsi="宋体" w:hint="eastAsia"/>
          <w:spacing w:val="20"/>
          <w:sz w:val="24"/>
          <w:szCs w:val="24"/>
        </w:rPr>
        <w:t>发生或</w:t>
      </w:r>
      <w:r>
        <w:rPr>
          <w:rFonts w:ascii="Times New Roman" w:hAnsi="宋体"/>
          <w:spacing w:val="20"/>
          <w:sz w:val="24"/>
          <w:szCs w:val="24"/>
        </w:rPr>
        <w:t>存续任何一项</w:t>
      </w:r>
      <w:r>
        <w:rPr>
          <w:rFonts w:ascii="Times New Roman" w:hAnsi="宋体"/>
          <w:b/>
          <w:spacing w:val="20"/>
          <w:sz w:val="24"/>
          <w:szCs w:val="24"/>
          <w:u w:val="single"/>
        </w:rPr>
        <w:t>违约事件</w:t>
      </w:r>
      <w:r>
        <w:rPr>
          <w:rFonts w:ascii="Times New Roman" w:hAnsi="宋体" w:hint="eastAsia"/>
          <w:spacing w:val="20"/>
          <w:sz w:val="24"/>
          <w:szCs w:val="24"/>
        </w:rPr>
        <w:t>；</w:t>
      </w:r>
    </w:p>
    <w:p w14:paraId="0EBC84FF"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7146EE98" w14:textId="77777777" w:rsidR="00E6040E" w:rsidRDefault="00E6040E">
      <w:pPr>
        <w:widowControl/>
        <w:numPr>
          <w:ilvl w:val="0"/>
          <w:numId w:val="6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本合同的任何其他方均没有违反其在本合同项下的义务</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493C33C1"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259A5ABE" w14:textId="77777777" w:rsidR="00E6040E" w:rsidRDefault="00E6040E">
      <w:pPr>
        <w:widowControl/>
        <w:numPr>
          <w:ilvl w:val="0"/>
          <w:numId w:val="61"/>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本合同任何其他方或</w:t>
      </w:r>
      <w:r>
        <w:rPr>
          <w:rFonts w:ascii="Times New Roman" w:hAnsi="宋体"/>
          <w:b/>
          <w:spacing w:val="20"/>
          <w:sz w:val="24"/>
          <w:szCs w:val="24"/>
          <w:u w:val="single"/>
        </w:rPr>
        <w:t>多数贷款人</w:t>
      </w:r>
      <w:r>
        <w:rPr>
          <w:rFonts w:ascii="Times New Roman" w:hAnsi="宋体"/>
          <w:spacing w:val="20"/>
          <w:sz w:val="24"/>
          <w:szCs w:val="24"/>
        </w:rPr>
        <w:t>没有行使其拥有的任何权利。</w:t>
      </w:r>
    </w:p>
    <w:p w14:paraId="2D97E685"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37733856"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r>
        <w:rPr>
          <w:rFonts w:ascii="Times New Roman" w:hint="eastAsia"/>
          <w:spacing w:val="20"/>
          <w:sz w:val="24"/>
          <w:szCs w:val="24"/>
        </w:rPr>
        <w:t>但是，如果</w:t>
      </w:r>
      <w:r>
        <w:rPr>
          <w:rFonts w:ascii="Times New Roman" w:hint="eastAsia"/>
          <w:b/>
          <w:spacing w:val="20"/>
          <w:sz w:val="24"/>
          <w:szCs w:val="24"/>
          <w:u w:val="single"/>
        </w:rPr>
        <w:t>代理行</w:t>
      </w:r>
      <w:r>
        <w:rPr>
          <w:rFonts w:ascii="Times New Roman" w:hint="eastAsia"/>
          <w:spacing w:val="20"/>
          <w:sz w:val="24"/>
          <w:szCs w:val="24"/>
        </w:rPr>
        <w:t>已知悉、或</w:t>
      </w:r>
      <w:r>
        <w:rPr>
          <w:rFonts w:ascii="Times New Roman"/>
          <w:spacing w:val="20"/>
          <w:sz w:val="24"/>
          <w:szCs w:val="24"/>
        </w:rPr>
        <w:t>本合同任何其他方</w:t>
      </w:r>
      <w:r>
        <w:rPr>
          <w:rFonts w:ascii="Times New Roman" w:hint="eastAsia"/>
          <w:spacing w:val="20"/>
          <w:sz w:val="24"/>
          <w:szCs w:val="24"/>
        </w:rPr>
        <w:t>知悉相反情形的存在而通知</w:t>
      </w:r>
      <w:r>
        <w:rPr>
          <w:rFonts w:ascii="Times New Roman" w:hint="eastAsia"/>
          <w:b/>
          <w:spacing w:val="20"/>
          <w:sz w:val="24"/>
          <w:szCs w:val="24"/>
          <w:u w:val="single"/>
        </w:rPr>
        <w:t>代理行</w:t>
      </w:r>
      <w:r>
        <w:rPr>
          <w:rFonts w:ascii="Times New Roman" w:hint="eastAsia"/>
          <w:spacing w:val="20"/>
          <w:sz w:val="24"/>
          <w:szCs w:val="24"/>
        </w:rPr>
        <w:t>的，则</w:t>
      </w:r>
      <w:r>
        <w:rPr>
          <w:rFonts w:ascii="Times New Roman" w:hint="eastAsia"/>
          <w:b/>
          <w:spacing w:val="20"/>
          <w:sz w:val="24"/>
          <w:szCs w:val="24"/>
          <w:u w:val="single"/>
        </w:rPr>
        <w:t>代理行</w:t>
      </w:r>
      <w:r>
        <w:rPr>
          <w:rFonts w:ascii="Times New Roman" w:hint="eastAsia"/>
          <w:spacing w:val="20"/>
          <w:sz w:val="24"/>
          <w:szCs w:val="24"/>
        </w:rPr>
        <w:t>不仅有权且有义务按照本合同相关规定通知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Ansi="宋体"/>
          <w:spacing w:val="20"/>
          <w:sz w:val="24"/>
          <w:szCs w:val="24"/>
        </w:rPr>
        <w:t>。</w:t>
      </w:r>
    </w:p>
    <w:p w14:paraId="5A4501AC"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245E19CC" w14:textId="77777777" w:rsidR="00E6040E" w:rsidRDefault="00E6040E">
      <w:pPr>
        <w:widowControl/>
        <w:numPr>
          <w:ilvl w:val="0"/>
          <w:numId w:val="6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w:t>
      </w:r>
      <w:r>
        <w:rPr>
          <w:rFonts w:ascii="Times New Roman" w:hAnsi="宋体" w:hint="eastAsia"/>
          <w:spacing w:val="20"/>
          <w:sz w:val="24"/>
          <w:szCs w:val="24"/>
        </w:rPr>
        <w:t>在其认为必要时</w:t>
      </w:r>
      <w:r>
        <w:rPr>
          <w:rFonts w:ascii="Times New Roman" w:hAnsi="宋体"/>
          <w:spacing w:val="20"/>
          <w:sz w:val="24"/>
          <w:szCs w:val="24"/>
        </w:rPr>
        <w:t>聘请律师、会计师、评估师、翻译人员或其他专业人员，并向该等专业人员支付咨询或服务费用，并可以依赖该等专业人员的意见行事。</w:t>
      </w:r>
    </w:p>
    <w:p w14:paraId="491079AE" w14:textId="77777777" w:rsidR="00E6040E" w:rsidRDefault="00E6040E">
      <w:pPr>
        <w:widowControl/>
        <w:spacing w:line="360" w:lineRule="exact"/>
        <w:ind w:left="1530" w:hanging="680"/>
        <w:jc w:val="both"/>
        <w:rPr>
          <w:rFonts w:ascii="Times New Roman"/>
          <w:spacing w:val="20"/>
          <w:sz w:val="24"/>
          <w:szCs w:val="24"/>
        </w:rPr>
      </w:pPr>
    </w:p>
    <w:p w14:paraId="1818E87F" w14:textId="77777777" w:rsidR="00E6040E" w:rsidRDefault="00E6040E">
      <w:pPr>
        <w:widowControl/>
        <w:numPr>
          <w:ilvl w:val="0"/>
          <w:numId w:val="6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可以依赖其合理相信为真实的任何通讯或文件行事。</w:t>
      </w:r>
    </w:p>
    <w:p w14:paraId="0E9C1347" w14:textId="77777777" w:rsidR="00E6040E" w:rsidRDefault="00E6040E">
      <w:pPr>
        <w:widowControl/>
        <w:spacing w:line="360" w:lineRule="exact"/>
        <w:ind w:left="1530" w:hanging="680"/>
        <w:jc w:val="both"/>
        <w:rPr>
          <w:rFonts w:ascii="Times New Roman"/>
          <w:spacing w:val="20"/>
          <w:sz w:val="24"/>
          <w:szCs w:val="24"/>
        </w:rPr>
      </w:pPr>
    </w:p>
    <w:p w14:paraId="149C34AE" w14:textId="77777777" w:rsidR="00E6040E" w:rsidRDefault="00E6040E">
      <w:pPr>
        <w:widowControl/>
        <w:numPr>
          <w:ilvl w:val="0"/>
          <w:numId w:val="60"/>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可以向本合同任何其他方披露其认为合理的按照本合同条款收到的任何信息。</w:t>
      </w:r>
    </w:p>
    <w:p w14:paraId="479DBF4B" w14:textId="77777777" w:rsidR="00E6040E" w:rsidRDefault="00E6040E">
      <w:pPr>
        <w:widowControl/>
        <w:tabs>
          <w:tab w:val="left" w:pos="2210"/>
        </w:tabs>
        <w:autoSpaceDE/>
        <w:autoSpaceDN/>
        <w:adjustRightInd/>
        <w:spacing w:line="360" w:lineRule="exact"/>
        <w:ind w:left="850"/>
        <w:jc w:val="both"/>
        <w:textAlignment w:val="auto"/>
        <w:rPr>
          <w:rFonts w:ascii="Times New Roman"/>
          <w:spacing w:val="20"/>
          <w:sz w:val="24"/>
          <w:szCs w:val="24"/>
        </w:rPr>
      </w:pPr>
    </w:p>
    <w:p w14:paraId="09C0700C" w14:textId="77777777" w:rsidR="00E6040E" w:rsidRDefault="00E6040E">
      <w:pPr>
        <w:pStyle w:val="1TimesNewRoman"/>
        <w:widowControl/>
        <w:numPr>
          <w:ilvl w:val="1"/>
          <w:numId w:val="57"/>
        </w:numPr>
        <w:tabs>
          <w:tab w:val="clear" w:pos="495"/>
        </w:tabs>
        <w:ind w:left="850" w:hanging="850"/>
        <w:rPr>
          <w:rFonts w:hAnsi="Times New Roman"/>
        </w:rPr>
      </w:pPr>
      <w:bookmarkStart w:id="458" w:name="_Toc153620545"/>
      <w:bookmarkStart w:id="459" w:name="_Toc153673704"/>
      <w:bookmarkStart w:id="460" w:name="_Toc153923641"/>
      <w:bookmarkStart w:id="461" w:name="_Toc153966538"/>
      <w:bookmarkStart w:id="462" w:name="_Toc154337475"/>
      <w:bookmarkStart w:id="463" w:name="_Toc161756348"/>
      <w:bookmarkStart w:id="464" w:name="_Toc351801072"/>
      <w:bookmarkStart w:id="465" w:name="_Toc203412681"/>
      <w:bookmarkStart w:id="466" w:name="_Toc211958550"/>
      <w:r>
        <w:t>独立信贷评估</w:t>
      </w:r>
      <w:bookmarkEnd w:id="458"/>
      <w:bookmarkEnd w:id="459"/>
      <w:bookmarkEnd w:id="460"/>
      <w:bookmarkEnd w:id="461"/>
      <w:bookmarkEnd w:id="462"/>
      <w:bookmarkEnd w:id="463"/>
      <w:bookmarkEnd w:id="464"/>
      <w:bookmarkEnd w:id="465"/>
      <w:bookmarkEnd w:id="466"/>
    </w:p>
    <w:p w14:paraId="369740FF" w14:textId="77777777" w:rsidR="00E6040E" w:rsidRDefault="00E6040E">
      <w:pPr>
        <w:keepNext/>
        <w:widowControl/>
        <w:spacing w:line="360" w:lineRule="exact"/>
        <w:jc w:val="both"/>
        <w:rPr>
          <w:rFonts w:ascii="Times New Roman"/>
          <w:spacing w:val="20"/>
          <w:sz w:val="24"/>
          <w:szCs w:val="24"/>
        </w:rPr>
      </w:pPr>
    </w:p>
    <w:p w14:paraId="63A538CC"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确认，其已经并将继续独立</w:t>
      </w:r>
      <w:r>
        <w:rPr>
          <w:rFonts w:ascii="Times New Roman" w:hAnsi="宋体" w:hint="eastAsia"/>
          <w:spacing w:val="20"/>
          <w:sz w:val="24"/>
          <w:szCs w:val="24"/>
        </w:rPr>
        <w:t>的</w:t>
      </w:r>
      <w:r>
        <w:rPr>
          <w:rFonts w:ascii="Times New Roman" w:hAnsi="宋体"/>
          <w:spacing w:val="20"/>
          <w:sz w:val="24"/>
          <w:szCs w:val="24"/>
        </w:rPr>
        <w:t>对</w:t>
      </w:r>
      <w:r>
        <w:rPr>
          <w:rFonts w:ascii="Times New Roman" w:hAnsi="宋体"/>
          <w:b/>
          <w:spacing w:val="20"/>
          <w:sz w:val="24"/>
          <w:szCs w:val="24"/>
          <w:u w:val="single"/>
        </w:rPr>
        <w:t>借款人</w:t>
      </w:r>
      <w:r>
        <w:rPr>
          <w:rFonts w:ascii="Times New Roman" w:hAnsi="宋体"/>
          <w:spacing w:val="20"/>
          <w:sz w:val="24"/>
          <w:szCs w:val="24"/>
        </w:rPr>
        <w:t>的财务状况、资信度、业务状况、法律地位及其他情况进行调查、审查和评估，并据此独立做出判断和决策并承担风险，包括但不限于下列各项：</w:t>
      </w:r>
    </w:p>
    <w:p w14:paraId="5480D2DC" w14:textId="77777777" w:rsidR="00E6040E" w:rsidRDefault="00E6040E">
      <w:pPr>
        <w:widowControl/>
        <w:spacing w:line="360" w:lineRule="exact"/>
        <w:ind w:left="840" w:hanging="840"/>
        <w:jc w:val="both"/>
        <w:rPr>
          <w:rFonts w:ascii="Times New Roman"/>
          <w:spacing w:val="20"/>
          <w:sz w:val="24"/>
          <w:szCs w:val="24"/>
        </w:rPr>
      </w:pPr>
    </w:p>
    <w:p w14:paraId="6D261936" w14:textId="77777777" w:rsidR="00E6040E" w:rsidRDefault="00E6040E">
      <w:pPr>
        <w:widowControl/>
        <w:numPr>
          <w:ilvl w:val="0"/>
          <w:numId w:val="6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关于本合同任何其他方或本合同项下交易的任何信息的充分性、准确性或完整性，无论该等信息是否</w:t>
      </w:r>
      <w:r>
        <w:rPr>
          <w:rFonts w:ascii="Times New Roman" w:hAnsi="宋体" w:hint="eastAsia"/>
          <w:spacing w:val="20"/>
          <w:sz w:val="24"/>
          <w:szCs w:val="24"/>
        </w:rPr>
        <w:t>是</w:t>
      </w:r>
      <w:r>
        <w:rPr>
          <w:rFonts w:ascii="Times New Roman" w:hAnsi="宋体"/>
          <w:spacing w:val="20"/>
          <w:sz w:val="24"/>
          <w:szCs w:val="24"/>
        </w:rPr>
        <w:t>由</w:t>
      </w:r>
      <w:r>
        <w:rPr>
          <w:rFonts w:ascii="Times New Roman" w:hAnsi="宋体"/>
          <w:b/>
          <w:spacing w:val="20"/>
          <w:sz w:val="24"/>
          <w:szCs w:val="24"/>
          <w:u w:val="single"/>
        </w:rPr>
        <w:t>代理行</w:t>
      </w:r>
      <w:r>
        <w:rPr>
          <w:rFonts w:ascii="Times New Roman" w:hAnsi="宋体"/>
          <w:spacing w:val="20"/>
          <w:sz w:val="24"/>
          <w:szCs w:val="24"/>
        </w:rPr>
        <w:t>或</w:t>
      </w:r>
      <w:r>
        <w:rPr>
          <w:rFonts w:ascii="Times New Roman" w:hAnsi="宋体"/>
          <w:b/>
          <w:spacing w:val="20"/>
          <w:sz w:val="24"/>
          <w:szCs w:val="24"/>
          <w:u w:val="single"/>
        </w:rPr>
        <w:t>牵头行</w:t>
      </w:r>
      <w:r>
        <w:rPr>
          <w:rFonts w:ascii="Times New Roman" w:hAnsi="宋体"/>
          <w:spacing w:val="20"/>
          <w:sz w:val="24"/>
          <w:szCs w:val="24"/>
        </w:rPr>
        <w:t>提供给该</w:t>
      </w:r>
      <w:r>
        <w:rPr>
          <w:rFonts w:ascii="Times New Roman" w:hAnsi="宋体"/>
          <w:b/>
          <w:spacing w:val="20"/>
          <w:sz w:val="24"/>
          <w:szCs w:val="24"/>
          <w:u w:val="single"/>
        </w:rPr>
        <w:t>贷款人</w:t>
      </w:r>
      <w:r>
        <w:rPr>
          <w:rFonts w:ascii="Times New Roman" w:hAnsi="宋体" w:hint="eastAsia"/>
          <w:spacing w:val="20"/>
          <w:sz w:val="24"/>
          <w:szCs w:val="24"/>
        </w:rPr>
        <w:t>；</w:t>
      </w:r>
    </w:p>
    <w:p w14:paraId="69A21DE8" w14:textId="77777777" w:rsidR="00E6040E" w:rsidRDefault="00E6040E">
      <w:pPr>
        <w:widowControl/>
        <w:spacing w:line="360" w:lineRule="exact"/>
        <w:ind w:left="1530" w:hanging="680"/>
        <w:jc w:val="both"/>
        <w:rPr>
          <w:rFonts w:ascii="Times New Roman"/>
          <w:spacing w:val="20"/>
          <w:sz w:val="24"/>
          <w:szCs w:val="24"/>
        </w:rPr>
      </w:pPr>
    </w:p>
    <w:p w14:paraId="0B623FB3" w14:textId="77777777" w:rsidR="00E6040E" w:rsidRDefault="00E6040E">
      <w:pPr>
        <w:widowControl/>
        <w:numPr>
          <w:ilvl w:val="0"/>
          <w:numId w:val="6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本合同任何其他方的财务状况、资信度、业务状况、法律地位或其他情况</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3327784" w14:textId="77777777" w:rsidR="00E6040E" w:rsidRDefault="00E6040E">
      <w:pPr>
        <w:widowControl/>
        <w:spacing w:line="360" w:lineRule="exact"/>
        <w:jc w:val="both"/>
        <w:rPr>
          <w:rFonts w:ascii="Times New Roman"/>
          <w:spacing w:val="20"/>
          <w:sz w:val="24"/>
          <w:szCs w:val="24"/>
        </w:rPr>
      </w:pPr>
    </w:p>
    <w:p w14:paraId="521FD35A" w14:textId="77777777" w:rsidR="00E6040E" w:rsidRDefault="00E6040E">
      <w:pPr>
        <w:widowControl/>
        <w:numPr>
          <w:ilvl w:val="0"/>
          <w:numId w:val="6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本合同或有关的任何文件或本合同任何其他方采取的或将要采取的</w:t>
      </w:r>
      <w:r>
        <w:rPr>
          <w:rFonts w:ascii="Times New Roman" w:hAnsi="宋体" w:hint="eastAsia"/>
          <w:spacing w:val="20"/>
          <w:sz w:val="24"/>
          <w:szCs w:val="24"/>
        </w:rPr>
        <w:t>任何</w:t>
      </w:r>
      <w:r>
        <w:rPr>
          <w:rFonts w:ascii="Times New Roman" w:hAnsi="宋体"/>
          <w:spacing w:val="20"/>
          <w:sz w:val="24"/>
          <w:szCs w:val="24"/>
        </w:rPr>
        <w:t>行动的合法性、有效性、约束力、充分性或可执行性。</w:t>
      </w:r>
    </w:p>
    <w:p w14:paraId="29FBF9B7" w14:textId="77777777" w:rsidR="00E6040E" w:rsidRDefault="00E6040E">
      <w:pPr>
        <w:widowControl/>
        <w:spacing w:line="360" w:lineRule="exact"/>
        <w:ind w:left="840" w:hanging="840"/>
        <w:jc w:val="both"/>
        <w:rPr>
          <w:rFonts w:ascii="Times New Roman"/>
          <w:spacing w:val="20"/>
          <w:u w:val="single"/>
        </w:rPr>
      </w:pPr>
    </w:p>
    <w:p w14:paraId="42A7A90A"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int="eastAsia"/>
          <w:spacing w:val="20"/>
          <w:sz w:val="24"/>
          <w:szCs w:val="24"/>
        </w:rPr>
        <w:t>相应地，针对上述问题及可能存在的风险，</w:t>
      </w:r>
      <w:r>
        <w:rPr>
          <w:rFonts w:ascii="Times New Roman" w:hint="eastAsia"/>
          <w:b/>
          <w:spacing w:val="20"/>
          <w:sz w:val="24"/>
          <w:szCs w:val="24"/>
          <w:u w:val="single"/>
        </w:rPr>
        <w:t>代理行</w:t>
      </w:r>
      <w:r>
        <w:rPr>
          <w:rFonts w:ascii="Times New Roman" w:hint="eastAsia"/>
          <w:spacing w:val="20"/>
          <w:sz w:val="24"/>
          <w:szCs w:val="24"/>
        </w:rPr>
        <w:t>均不对任何</w:t>
      </w:r>
      <w:r>
        <w:rPr>
          <w:rFonts w:ascii="Times New Roman" w:hint="eastAsia"/>
          <w:b/>
          <w:spacing w:val="20"/>
          <w:sz w:val="24"/>
          <w:szCs w:val="24"/>
          <w:u w:val="single"/>
        </w:rPr>
        <w:t>贷款人</w:t>
      </w:r>
      <w:r>
        <w:rPr>
          <w:rFonts w:ascii="Times New Roman" w:hint="eastAsia"/>
          <w:spacing w:val="20"/>
          <w:sz w:val="24"/>
          <w:szCs w:val="24"/>
        </w:rPr>
        <w:t>负责。</w:t>
      </w:r>
    </w:p>
    <w:p w14:paraId="350CAA04" w14:textId="77777777" w:rsidR="00E6040E" w:rsidRDefault="00E6040E">
      <w:pPr>
        <w:widowControl/>
        <w:spacing w:line="360" w:lineRule="exact"/>
        <w:ind w:left="840" w:hanging="840"/>
        <w:jc w:val="both"/>
        <w:rPr>
          <w:rFonts w:ascii="Times New Roman"/>
          <w:spacing w:val="20"/>
          <w:u w:val="single"/>
        </w:rPr>
      </w:pPr>
    </w:p>
    <w:p w14:paraId="41E33CEF" w14:textId="1DA7D6FE" w:rsidR="00E6040E" w:rsidRDefault="00E6040E">
      <w:pPr>
        <w:pStyle w:val="1TimesNewRoman"/>
        <w:widowControl/>
        <w:numPr>
          <w:ilvl w:val="1"/>
          <w:numId w:val="57"/>
        </w:numPr>
        <w:tabs>
          <w:tab w:val="clear" w:pos="495"/>
        </w:tabs>
        <w:ind w:left="850" w:hanging="850"/>
        <w:rPr>
          <w:rFonts w:hAnsi="Times New Roman"/>
        </w:rPr>
      </w:pPr>
      <w:bookmarkStart w:id="467" w:name="_Toc351801073"/>
      <w:bookmarkStart w:id="468" w:name="_Toc211958551"/>
      <w:bookmarkStart w:id="469" w:name="_Toc153620547"/>
      <w:bookmarkStart w:id="470" w:name="_Toc153673706"/>
      <w:bookmarkStart w:id="471" w:name="_Toc153923643"/>
      <w:bookmarkStart w:id="472" w:name="_Toc153966540"/>
      <w:bookmarkStart w:id="473" w:name="_Toc154337477"/>
      <w:bookmarkStart w:id="474" w:name="_Toc161756350"/>
      <w:r>
        <w:t>代理行作为贷款人</w:t>
      </w:r>
      <w:bookmarkEnd w:id="467"/>
      <w:bookmarkEnd w:id="468"/>
    </w:p>
    <w:p w14:paraId="45A582BA" w14:textId="77777777" w:rsidR="00E6040E" w:rsidRDefault="00E6040E">
      <w:pPr>
        <w:keepNext/>
        <w:widowControl/>
        <w:spacing w:line="360" w:lineRule="exact"/>
        <w:jc w:val="both"/>
        <w:rPr>
          <w:rFonts w:ascii="Times New Roman"/>
          <w:u w:val="single"/>
        </w:rPr>
      </w:pPr>
    </w:p>
    <w:p w14:paraId="7994F49B" w14:textId="39E1CD2A"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b/>
          <w:spacing w:val="20"/>
          <w:sz w:val="24"/>
          <w:szCs w:val="24"/>
          <w:u w:val="single"/>
        </w:rPr>
        <w:t>代理行</w:t>
      </w:r>
      <w:r>
        <w:rPr>
          <w:rFonts w:ascii="Times New Roman" w:hAnsi="宋体"/>
          <w:spacing w:val="20"/>
          <w:sz w:val="24"/>
          <w:szCs w:val="24"/>
        </w:rPr>
        <w:t>同时也是一家</w:t>
      </w:r>
      <w:r>
        <w:rPr>
          <w:rFonts w:ascii="Times New Roman" w:hAnsi="宋体"/>
          <w:b/>
          <w:spacing w:val="20"/>
          <w:sz w:val="24"/>
          <w:szCs w:val="24"/>
          <w:u w:val="single"/>
        </w:rPr>
        <w:t>贷款人</w:t>
      </w:r>
      <w:r>
        <w:rPr>
          <w:rFonts w:ascii="Times New Roman" w:hAnsi="宋体"/>
          <w:spacing w:val="20"/>
          <w:sz w:val="24"/>
          <w:szCs w:val="24"/>
        </w:rPr>
        <w:t>的，其应当按照本合同条款享有</w:t>
      </w:r>
      <w:r>
        <w:rPr>
          <w:rFonts w:ascii="Times New Roman" w:hAnsi="宋体"/>
          <w:b/>
          <w:spacing w:val="20"/>
          <w:sz w:val="24"/>
          <w:szCs w:val="24"/>
          <w:u w:val="single"/>
        </w:rPr>
        <w:t>贷款人</w:t>
      </w:r>
      <w:r>
        <w:rPr>
          <w:rFonts w:ascii="Times New Roman" w:hAnsi="宋体"/>
          <w:spacing w:val="20"/>
          <w:sz w:val="24"/>
          <w:szCs w:val="24"/>
        </w:rPr>
        <w:t>的权利并承担</w:t>
      </w:r>
      <w:r>
        <w:rPr>
          <w:rFonts w:ascii="Times New Roman" w:hAnsi="宋体"/>
          <w:b/>
          <w:spacing w:val="20"/>
          <w:sz w:val="24"/>
          <w:szCs w:val="24"/>
          <w:u w:val="single"/>
        </w:rPr>
        <w:t>贷款人</w:t>
      </w:r>
      <w:r>
        <w:rPr>
          <w:rFonts w:ascii="Times New Roman" w:hAnsi="宋体"/>
          <w:spacing w:val="20"/>
          <w:sz w:val="24"/>
          <w:szCs w:val="24"/>
        </w:rPr>
        <w:t>的义务。</w:t>
      </w:r>
    </w:p>
    <w:bookmarkEnd w:id="469"/>
    <w:bookmarkEnd w:id="470"/>
    <w:bookmarkEnd w:id="471"/>
    <w:bookmarkEnd w:id="472"/>
    <w:bookmarkEnd w:id="473"/>
    <w:bookmarkEnd w:id="474"/>
    <w:p w14:paraId="6278D2BF"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5039CDB7" w14:textId="77777777" w:rsidR="00E6040E" w:rsidRDefault="00E6040E">
      <w:pPr>
        <w:pStyle w:val="1TimesNewRoman"/>
        <w:widowControl/>
        <w:numPr>
          <w:ilvl w:val="1"/>
          <w:numId w:val="57"/>
        </w:numPr>
        <w:tabs>
          <w:tab w:val="clear" w:pos="495"/>
        </w:tabs>
        <w:ind w:left="850" w:hanging="850"/>
        <w:rPr>
          <w:rFonts w:hAnsi="Times New Roman"/>
        </w:rPr>
      </w:pPr>
      <w:bookmarkStart w:id="475" w:name="_Toc351801074"/>
      <w:bookmarkStart w:id="476" w:name="_Toc211958552"/>
      <w:bookmarkStart w:id="477" w:name="_Toc153620548"/>
      <w:bookmarkStart w:id="478" w:name="_Toc153673707"/>
      <w:bookmarkStart w:id="479" w:name="_Toc153923644"/>
      <w:bookmarkStart w:id="480" w:name="_Toc153966541"/>
      <w:bookmarkStart w:id="481" w:name="_Toc154337478"/>
      <w:bookmarkStart w:id="482" w:name="_Toc161756351"/>
      <w:r>
        <w:rPr>
          <w:rFonts w:hint="eastAsia"/>
        </w:rPr>
        <w:t>银团会议</w:t>
      </w:r>
      <w:bookmarkEnd w:id="475"/>
      <w:bookmarkEnd w:id="476"/>
    </w:p>
    <w:p w14:paraId="5495C7A3" w14:textId="77777777" w:rsidR="00E6040E" w:rsidRDefault="00E6040E">
      <w:pPr>
        <w:pStyle w:val="1TimesNewRoman"/>
        <w:widowControl/>
        <w:tabs>
          <w:tab w:val="clear" w:pos="850"/>
        </w:tabs>
        <w:rPr>
          <w:rFonts w:hAnsi="Times New Roman"/>
        </w:rPr>
      </w:pPr>
    </w:p>
    <w:p w14:paraId="1118901C" w14:textId="77777777" w:rsidR="00E6040E" w:rsidRDefault="00E6040E">
      <w:pPr>
        <w:keepNext/>
        <w:widowControl/>
        <w:numPr>
          <w:ilvl w:val="0"/>
          <w:numId w:val="63"/>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b/>
          <w:spacing w:val="20"/>
          <w:sz w:val="24"/>
          <w:szCs w:val="24"/>
        </w:rPr>
        <w:t>贷款人决策机制</w:t>
      </w:r>
      <w:bookmarkEnd w:id="477"/>
      <w:bookmarkEnd w:id="478"/>
      <w:bookmarkEnd w:id="479"/>
      <w:bookmarkEnd w:id="480"/>
      <w:bookmarkEnd w:id="481"/>
      <w:bookmarkEnd w:id="482"/>
    </w:p>
    <w:p w14:paraId="765D381E" w14:textId="77777777" w:rsidR="00E6040E" w:rsidRDefault="00E6040E">
      <w:pPr>
        <w:keepNext/>
        <w:widowControl/>
        <w:spacing w:line="360" w:lineRule="exact"/>
        <w:jc w:val="both"/>
        <w:rPr>
          <w:rFonts w:ascii="Times New Roman"/>
          <w:spacing w:val="20"/>
          <w:sz w:val="24"/>
          <w:szCs w:val="24"/>
        </w:rPr>
      </w:pPr>
    </w:p>
    <w:p w14:paraId="713ECEB5" w14:textId="77777777" w:rsidR="00E6040E" w:rsidRDefault="00E6040E">
      <w:pPr>
        <w:widowControl/>
        <w:numPr>
          <w:ilvl w:val="0"/>
          <w:numId w:val="64"/>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发生</w:t>
      </w:r>
      <w:r>
        <w:rPr>
          <w:rFonts w:ascii="Times New Roman" w:hAnsi="宋体" w:hint="eastAsia"/>
          <w:spacing w:val="20"/>
          <w:sz w:val="24"/>
          <w:szCs w:val="24"/>
        </w:rPr>
        <w:t>了</w:t>
      </w:r>
      <w:r>
        <w:rPr>
          <w:rFonts w:ascii="Times New Roman" w:hAnsi="宋体"/>
          <w:spacing w:val="20"/>
          <w:sz w:val="24"/>
          <w:szCs w:val="24"/>
        </w:rPr>
        <w:t>本合同条款明确要求由</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决定的任何事项，任</w:t>
      </w:r>
      <w:proofErr w:type="gramStart"/>
      <w:r>
        <w:rPr>
          <w:rFonts w:ascii="Times New Roman" w:hAnsi="宋体"/>
          <w:spacing w:val="20"/>
          <w:sz w:val="24"/>
          <w:szCs w:val="24"/>
        </w:rPr>
        <w:t>一</w:t>
      </w:r>
      <w:proofErr w:type="gramEnd"/>
      <w:r>
        <w:rPr>
          <w:rFonts w:ascii="Times New Roman" w:hAnsi="宋体"/>
          <w:b/>
          <w:spacing w:val="20"/>
          <w:sz w:val="24"/>
          <w:szCs w:val="24"/>
          <w:u w:val="single"/>
        </w:rPr>
        <w:t>贷款人</w:t>
      </w:r>
      <w:r>
        <w:rPr>
          <w:rFonts w:ascii="Times New Roman" w:hAnsi="宋体"/>
          <w:spacing w:val="20"/>
          <w:sz w:val="24"/>
          <w:szCs w:val="24"/>
        </w:rPr>
        <w:t>在知悉后</w:t>
      </w:r>
      <w:r>
        <w:rPr>
          <w:rFonts w:ascii="Times New Roman" w:hAnsi="宋体" w:hint="eastAsia"/>
          <w:spacing w:val="20"/>
          <w:sz w:val="24"/>
          <w:szCs w:val="24"/>
        </w:rPr>
        <w:t>应立即</w:t>
      </w:r>
      <w:r>
        <w:rPr>
          <w:rFonts w:ascii="Times New Roman" w:hAnsi="宋体"/>
          <w:spacing w:val="20"/>
          <w:sz w:val="24"/>
          <w:szCs w:val="24"/>
        </w:rPr>
        <w:t>通知</w:t>
      </w:r>
      <w:r>
        <w:rPr>
          <w:rFonts w:ascii="Times New Roman" w:hAnsi="宋体"/>
          <w:b/>
          <w:spacing w:val="20"/>
          <w:sz w:val="24"/>
          <w:szCs w:val="24"/>
          <w:u w:val="single"/>
        </w:rPr>
        <w:t>代理行</w:t>
      </w:r>
      <w:r>
        <w:rPr>
          <w:rFonts w:ascii="Times New Roman" w:hAnsi="宋体"/>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在收到该等通知后或在知悉发生该等事项后应当及时通知</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，要求表决。</w:t>
      </w:r>
    </w:p>
    <w:p w14:paraId="118CE0AE" w14:textId="77777777" w:rsidR="00E6040E" w:rsidRDefault="00E6040E">
      <w:pPr>
        <w:widowControl/>
        <w:tabs>
          <w:tab w:val="left" w:pos="1530"/>
        </w:tabs>
        <w:autoSpaceDE/>
        <w:autoSpaceDN/>
        <w:adjustRightInd/>
        <w:spacing w:line="360" w:lineRule="exact"/>
        <w:ind w:left="850"/>
        <w:jc w:val="both"/>
        <w:textAlignment w:val="auto"/>
        <w:rPr>
          <w:rFonts w:ascii="Times New Roman"/>
          <w:spacing w:val="20"/>
          <w:sz w:val="24"/>
          <w:szCs w:val="24"/>
        </w:rPr>
      </w:pPr>
    </w:p>
    <w:p w14:paraId="64942E7A" w14:textId="77777777" w:rsidR="00E6040E" w:rsidRDefault="00E6040E">
      <w:pPr>
        <w:widowControl/>
        <w:numPr>
          <w:ilvl w:val="0"/>
          <w:numId w:val="64"/>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应当在收到</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hint="eastAsia"/>
          <w:spacing w:val="20"/>
          <w:sz w:val="24"/>
          <w:szCs w:val="24"/>
        </w:rPr>
        <w:t>上述</w:t>
      </w:r>
      <w:proofErr w:type="gramEnd"/>
      <w:r>
        <w:rPr>
          <w:rFonts w:ascii="Times New Roman" w:hAnsi="宋体"/>
          <w:spacing w:val="20"/>
          <w:sz w:val="24"/>
          <w:szCs w:val="24"/>
        </w:rPr>
        <w:t>通知之后，在该通知中要求的期限之内，将其决定通知</w:t>
      </w:r>
      <w:r>
        <w:rPr>
          <w:rFonts w:ascii="Times New Roman" w:hAnsi="宋体"/>
          <w:b/>
          <w:spacing w:val="20"/>
          <w:sz w:val="24"/>
          <w:szCs w:val="24"/>
          <w:u w:val="single"/>
        </w:rPr>
        <w:t>代理行</w:t>
      </w:r>
      <w:r>
        <w:rPr>
          <w:rFonts w:ascii="Times New Roman" w:hAnsi="宋体"/>
          <w:spacing w:val="20"/>
          <w:sz w:val="24"/>
          <w:szCs w:val="24"/>
        </w:rPr>
        <w:t>。</w:t>
      </w:r>
    </w:p>
    <w:p w14:paraId="23C7F229"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48A1E1B1" w14:textId="77777777" w:rsidR="00E6040E" w:rsidRDefault="00E6040E">
      <w:pPr>
        <w:widowControl/>
        <w:numPr>
          <w:ilvl w:val="0"/>
          <w:numId w:val="64"/>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除非本合同另有约定，</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hint="eastAsia"/>
          <w:spacing w:val="20"/>
          <w:sz w:val="24"/>
          <w:szCs w:val="24"/>
        </w:rPr>
        <w:t>依</w:t>
      </w:r>
      <w:r>
        <w:rPr>
          <w:rFonts w:ascii="Times New Roman" w:hAnsi="宋体"/>
          <w:spacing w:val="20"/>
          <w:sz w:val="24"/>
          <w:szCs w:val="24"/>
        </w:rPr>
        <w:t>本合同条款做出的决定行事；</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hint="eastAsia"/>
          <w:spacing w:val="20"/>
          <w:sz w:val="24"/>
          <w:szCs w:val="24"/>
        </w:rPr>
        <w:t>的</w:t>
      </w:r>
      <w:r>
        <w:rPr>
          <w:rFonts w:ascii="Times New Roman" w:hAnsi="宋体"/>
          <w:spacing w:val="20"/>
          <w:sz w:val="24"/>
          <w:szCs w:val="24"/>
        </w:rPr>
        <w:t>决定</w:t>
      </w:r>
      <w:r>
        <w:rPr>
          <w:rFonts w:ascii="Times New Roman" w:hAnsi="宋体" w:hint="eastAsia"/>
          <w:spacing w:val="20"/>
          <w:sz w:val="24"/>
          <w:szCs w:val="24"/>
        </w:rPr>
        <w:t>行事的（无论是</w:t>
      </w:r>
      <w:r>
        <w:rPr>
          <w:rFonts w:ascii="Times New Roman" w:hAnsi="宋体"/>
          <w:spacing w:val="20"/>
          <w:sz w:val="24"/>
          <w:szCs w:val="24"/>
        </w:rPr>
        <w:t>作为</w:t>
      </w:r>
      <w:r>
        <w:rPr>
          <w:rFonts w:ascii="Times New Roman" w:hAnsi="宋体" w:hint="eastAsia"/>
          <w:spacing w:val="20"/>
          <w:sz w:val="24"/>
          <w:szCs w:val="24"/>
        </w:rPr>
        <w:t>还是</w:t>
      </w:r>
      <w:r>
        <w:rPr>
          <w:rFonts w:ascii="Times New Roman" w:hAnsi="宋体"/>
          <w:spacing w:val="20"/>
          <w:sz w:val="24"/>
          <w:szCs w:val="24"/>
        </w:rPr>
        <w:t>不作为</w:t>
      </w:r>
      <w:r>
        <w:rPr>
          <w:rFonts w:ascii="Times New Roman" w:hAnsi="宋体" w:hint="eastAsia"/>
          <w:spacing w:val="20"/>
          <w:sz w:val="24"/>
          <w:szCs w:val="24"/>
        </w:rPr>
        <w:t>）</w:t>
      </w:r>
      <w:r>
        <w:rPr>
          <w:rFonts w:ascii="Times New Roman" w:hAnsi="宋体"/>
          <w:spacing w:val="20"/>
          <w:sz w:val="24"/>
          <w:szCs w:val="24"/>
        </w:rPr>
        <w:t>，</w:t>
      </w:r>
      <w:r>
        <w:rPr>
          <w:rFonts w:ascii="Times New Roman" w:hAnsi="宋体"/>
          <w:b/>
          <w:spacing w:val="20"/>
          <w:sz w:val="24"/>
          <w:szCs w:val="24"/>
          <w:u w:val="single"/>
        </w:rPr>
        <w:t>代理行</w:t>
      </w:r>
      <w:r>
        <w:rPr>
          <w:rFonts w:ascii="Times New Roman" w:hAnsi="宋体"/>
          <w:spacing w:val="20"/>
          <w:sz w:val="24"/>
          <w:szCs w:val="24"/>
        </w:rPr>
        <w:t>不向本合同其他方承担任何责任。</w:t>
      </w:r>
    </w:p>
    <w:p w14:paraId="055C1221"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83032C3" w14:textId="77777777" w:rsidR="00E6040E" w:rsidRDefault="00E6040E">
      <w:pPr>
        <w:widowControl/>
        <w:numPr>
          <w:ilvl w:val="0"/>
          <w:numId w:val="64"/>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按照本合同条款做出的决定对</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具有约束力，</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应当全面配合</w:t>
      </w:r>
      <w:r>
        <w:rPr>
          <w:rFonts w:ascii="Times New Roman" w:hAnsi="宋体"/>
          <w:b/>
          <w:spacing w:val="20"/>
          <w:sz w:val="24"/>
          <w:szCs w:val="24"/>
          <w:u w:val="single"/>
        </w:rPr>
        <w:t>代理行</w:t>
      </w:r>
      <w:r>
        <w:rPr>
          <w:rFonts w:ascii="Times New Roman" w:hAnsi="宋体"/>
          <w:spacing w:val="20"/>
          <w:sz w:val="24"/>
          <w:szCs w:val="24"/>
        </w:rPr>
        <w:t>执行</w:t>
      </w: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的该等决定。</w:t>
      </w:r>
    </w:p>
    <w:p w14:paraId="2C183437"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797DF7F" w14:textId="77777777" w:rsidR="00E6040E" w:rsidRDefault="00E6040E">
      <w:pPr>
        <w:widowControl/>
        <w:numPr>
          <w:ilvl w:val="0"/>
          <w:numId w:val="64"/>
        </w:numPr>
        <w:tabs>
          <w:tab w:val="clear" w:pos="84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hint="eastAsia"/>
          <w:spacing w:val="20"/>
          <w:sz w:val="24"/>
          <w:szCs w:val="24"/>
        </w:rPr>
        <w:t>或全体</w:t>
      </w:r>
      <w:r>
        <w:rPr>
          <w:rFonts w:ascii="Times New Roman" w:hAnsi="宋体" w:hint="eastAsia"/>
          <w:b/>
          <w:spacing w:val="20"/>
          <w:sz w:val="24"/>
          <w:szCs w:val="24"/>
          <w:u w:val="single"/>
        </w:rPr>
        <w:t>贷款人</w:t>
      </w:r>
      <w:r>
        <w:rPr>
          <w:rFonts w:ascii="Times New Roman" w:hAnsi="宋体"/>
          <w:spacing w:val="20"/>
          <w:sz w:val="24"/>
          <w:szCs w:val="24"/>
        </w:rPr>
        <w:t>未按照本条款</w:t>
      </w:r>
      <w:r>
        <w:rPr>
          <w:rFonts w:ascii="Times New Roman" w:hAnsi="宋体" w:hint="eastAsia"/>
          <w:spacing w:val="20"/>
          <w:sz w:val="24"/>
          <w:szCs w:val="24"/>
        </w:rPr>
        <w:t>规定</w:t>
      </w:r>
      <w:r>
        <w:rPr>
          <w:rFonts w:ascii="Times New Roman" w:hAnsi="宋体"/>
          <w:spacing w:val="20"/>
          <w:sz w:val="24"/>
          <w:szCs w:val="24"/>
        </w:rPr>
        <w:t>做出决定时，</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就该等事项提出一个初步解决方案，并按照上述程序</w:t>
      </w:r>
      <w:r>
        <w:rPr>
          <w:rFonts w:ascii="Times New Roman" w:hAnsi="宋体" w:hint="eastAsia"/>
          <w:spacing w:val="20"/>
          <w:sz w:val="24"/>
          <w:szCs w:val="24"/>
        </w:rPr>
        <w:t>再次</w:t>
      </w:r>
      <w:r>
        <w:rPr>
          <w:rFonts w:ascii="Times New Roman" w:hAnsi="宋体"/>
          <w:spacing w:val="20"/>
          <w:sz w:val="24"/>
          <w:szCs w:val="24"/>
        </w:rPr>
        <w:t>征求</w:t>
      </w:r>
      <w:proofErr w:type="gramStart"/>
      <w:r>
        <w:rPr>
          <w:rFonts w:ascii="Times New Roman" w:hAnsi="宋体"/>
          <w:spacing w:val="20"/>
          <w:sz w:val="24"/>
          <w:szCs w:val="24"/>
        </w:rPr>
        <w:t>各</w:t>
      </w:r>
      <w:r>
        <w:rPr>
          <w:rFonts w:ascii="Times New Roman" w:hAnsi="宋体"/>
          <w:b/>
          <w:spacing w:val="20"/>
          <w:sz w:val="24"/>
          <w:szCs w:val="24"/>
          <w:u w:val="single"/>
        </w:rPr>
        <w:t>贷款</w:t>
      </w:r>
      <w:proofErr w:type="gramEnd"/>
      <w:r>
        <w:rPr>
          <w:rFonts w:ascii="Times New Roman" w:hAnsi="宋体"/>
          <w:b/>
          <w:spacing w:val="20"/>
          <w:sz w:val="24"/>
          <w:szCs w:val="24"/>
          <w:u w:val="single"/>
        </w:rPr>
        <w:t>人</w:t>
      </w:r>
      <w:r>
        <w:rPr>
          <w:rFonts w:ascii="Times New Roman" w:hAnsi="宋体"/>
          <w:spacing w:val="20"/>
          <w:sz w:val="24"/>
          <w:szCs w:val="24"/>
        </w:rPr>
        <w:t>的意见。</w:t>
      </w:r>
      <w:r>
        <w:rPr>
          <w:rFonts w:ascii="Times New Roman" w:hAnsi="宋体" w:hint="eastAsia"/>
          <w:spacing w:val="20"/>
          <w:sz w:val="24"/>
          <w:szCs w:val="24"/>
        </w:rPr>
        <w:t>如果</w:t>
      </w:r>
      <w:r>
        <w:rPr>
          <w:rFonts w:ascii="Times New Roman" w:hAnsi="宋体"/>
          <w:spacing w:val="20"/>
          <w:sz w:val="24"/>
          <w:szCs w:val="24"/>
        </w:rPr>
        <w:t>任一</w:t>
      </w:r>
      <w:r>
        <w:rPr>
          <w:rFonts w:ascii="Times New Roman" w:hAnsi="宋体"/>
          <w:b/>
          <w:spacing w:val="20"/>
          <w:sz w:val="24"/>
          <w:szCs w:val="24"/>
          <w:u w:val="single"/>
        </w:rPr>
        <w:t>贷款人</w:t>
      </w:r>
      <w:r>
        <w:rPr>
          <w:rFonts w:ascii="Times New Roman" w:hAnsi="宋体"/>
          <w:spacing w:val="20"/>
          <w:sz w:val="24"/>
          <w:szCs w:val="24"/>
        </w:rPr>
        <w:t>没有在</w:t>
      </w:r>
      <w:r>
        <w:rPr>
          <w:rFonts w:ascii="Times New Roman" w:hAnsi="宋体"/>
          <w:b/>
          <w:spacing w:val="20"/>
          <w:sz w:val="24"/>
          <w:szCs w:val="24"/>
          <w:u w:val="single"/>
        </w:rPr>
        <w:t>代理行</w:t>
      </w:r>
      <w:r>
        <w:rPr>
          <w:rFonts w:ascii="Times New Roman" w:hAnsi="宋体"/>
          <w:spacing w:val="20"/>
          <w:sz w:val="24"/>
          <w:szCs w:val="24"/>
        </w:rPr>
        <w:t>发出的通知中</w:t>
      </w:r>
      <w:r>
        <w:rPr>
          <w:rFonts w:ascii="Times New Roman" w:hAnsi="宋体" w:hint="eastAsia"/>
          <w:spacing w:val="20"/>
          <w:sz w:val="24"/>
          <w:szCs w:val="24"/>
        </w:rPr>
        <w:t>写明</w:t>
      </w:r>
      <w:r>
        <w:rPr>
          <w:rFonts w:ascii="Times New Roman" w:hAnsi="宋体"/>
          <w:spacing w:val="20"/>
          <w:sz w:val="24"/>
          <w:szCs w:val="24"/>
        </w:rPr>
        <w:t>的期限之内将其决定通知</w:t>
      </w:r>
      <w:r>
        <w:rPr>
          <w:rFonts w:ascii="Times New Roman" w:hAnsi="宋体"/>
          <w:b/>
          <w:spacing w:val="20"/>
          <w:sz w:val="24"/>
          <w:szCs w:val="24"/>
          <w:u w:val="single"/>
        </w:rPr>
        <w:t>代理行</w:t>
      </w:r>
      <w:r>
        <w:rPr>
          <w:rFonts w:ascii="Times New Roman" w:hAnsi="宋体"/>
          <w:spacing w:val="20"/>
          <w:sz w:val="24"/>
          <w:szCs w:val="24"/>
        </w:rPr>
        <w:t>，则视为其同意</w:t>
      </w:r>
      <w:r>
        <w:rPr>
          <w:rFonts w:ascii="Times New Roman" w:hAnsi="宋体"/>
          <w:b/>
          <w:spacing w:val="20"/>
          <w:sz w:val="24"/>
          <w:szCs w:val="24"/>
          <w:u w:val="single"/>
        </w:rPr>
        <w:t>代理行</w:t>
      </w:r>
      <w:r>
        <w:rPr>
          <w:rFonts w:ascii="Times New Roman" w:hAnsi="宋体" w:hint="eastAsia"/>
          <w:spacing w:val="20"/>
          <w:sz w:val="24"/>
          <w:szCs w:val="24"/>
        </w:rPr>
        <w:t>提</w:t>
      </w:r>
      <w:r>
        <w:rPr>
          <w:rFonts w:ascii="Times New Roman" w:hAnsi="宋体"/>
          <w:spacing w:val="20"/>
          <w:sz w:val="24"/>
          <w:szCs w:val="24"/>
        </w:rPr>
        <w:t>出的该解决方案。</w:t>
      </w:r>
    </w:p>
    <w:p w14:paraId="5865E9D8" w14:textId="77777777" w:rsidR="00E6040E" w:rsidRDefault="00E6040E">
      <w:pPr>
        <w:widowControl/>
        <w:autoSpaceDE/>
        <w:autoSpaceDN/>
        <w:adjustRightInd/>
        <w:spacing w:line="360" w:lineRule="exact"/>
        <w:jc w:val="both"/>
        <w:textAlignment w:val="auto"/>
        <w:rPr>
          <w:rFonts w:ascii="Times New Roman"/>
          <w:spacing w:val="20"/>
          <w:sz w:val="24"/>
          <w:szCs w:val="24"/>
          <w:highlight w:val="yellow"/>
        </w:rPr>
      </w:pPr>
    </w:p>
    <w:p w14:paraId="737C61A9" w14:textId="77777777" w:rsidR="00E6040E" w:rsidRDefault="00E6040E">
      <w:pPr>
        <w:keepNext/>
        <w:widowControl/>
        <w:numPr>
          <w:ilvl w:val="0"/>
          <w:numId w:val="63"/>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hint="eastAsia"/>
          <w:b/>
          <w:spacing w:val="20"/>
          <w:sz w:val="24"/>
          <w:szCs w:val="24"/>
        </w:rPr>
        <w:t>全体银团成员行同意事项</w:t>
      </w:r>
    </w:p>
    <w:p w14:paraId="05BB83CA" w14:textId="77777777" w:rsidR="00E6040E" w:rsidRDefault="00E6040E">
      <w:pPr>
        <w:keepNext/>
        <w:widowControl/>
        <w:spacing w:line="360" w:lineRule="exact"/>
        <w:jc w:val="both"/>
        <w:rPr>
          <w:rFonts w:ascii="Times New Roman"/>
          <w:spacing w:val="20"/>
          <w:sz w:val="24"/>
          <w:szCs w:val="24"/>
        </w:rPr>
      </w:pPr>
    </w:p>
    <w:p w14:paraId="05BB855F"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r>
        <w:rPr>
          <w:rFonts w:ascii="Times New Roman" w:hAnsi="宋体" w:hint="eastAsia"/>
          <w:spacing w:val="20"/>
          <w:sz w:val="24"/>
          <w:szCs w:val="24"/>
        </w:rPr>
        <w:t>除本合同中另有约定外，对本合同中</w:t>
      </w:r>
      <w:r>
        <w:rPr>
          <w:rFonts w:ascii="Times New Roman" w:hAnsi="宋体"/>
          <w:spacing w:val="20"/>
          <w:sz w:val="24"/>
          <w:szCs w:val="24"/>
        </w:rPr>
        <w:t>涉及下列任一事项的条款的修改应当</w:t>
      </w:r>
      <w:r>
        <w:rPr>
          <w:rFonts w:ascii="Times New Roman" w:hAnsi="宋体" w:hint="eastAsia"/>
          <w:spacing w:val="20"/>
          <w:sz w:val="24"/>
          <w:szCs w:val="24"/>
        </w:rPr>
        <w:t>获得全体</w:t>
      </w:r>
      <w:r>
        <w:rPr>
          <w:rFonts w:ascii="Times New Roman" w:hAnsi="宋体" w:hint="eastAsia"/>
          <w:b/>
          <w:spacing w:val="20"/>
          <w:sz w:val="24"/>
          <w:szCs w:val="24"/>
          <w:u w:val="single"/>
        </w:rPr>
        <w:t>银团成员行</w:t>
      </w:r>
      <w:r>
        <w:rPr>
          <w:rFonts w:ascii="Times New Roman" w:hAnsi="宋体"/>
          <w:spacing w:val="20"/>
          <w:sz w:val="24"/>
          <w:szCs w:val="24"/>
        </w:rPr>
        <w:t>的同意：</w:t>
      </w:r>
    </w:p>
    <w:p w14:paraId="05F84EB4" w14:textId="77777777" w:rsidR="00E6040E" w:rsidRDefault="00E6040E">
      <w:pPr>
        <w:widowControl/>
        <w:spacing w:line="360" w:lineRule="exact"/>
        <w:ind w:left="850"/>
        <w:jc w:val="both"/>
        <w:rPr>
          <w:rFonts w:ascii="Times New Roman"/>
          <w:spacing w:val="20"/>
          <w:sz w:val="24"/>
          <w:szCs w:val="24"/>
        </w:rPr>
      </w:pPr>
    </w:p>
    <w:p w14:paraId="21F003EB" w14:textId="7777777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承贷额</w:t>
      </w:r>
      <w:r>
        <w:rPr>
          <w:rFonts w:ascii="Times New Roman" w:hAnsi="宋体"/>
          <w:spacing w:val="20"/>
          <w:sz w:val="24"/>
          <w:szCs w:val="24"/>
        </w:rPr>
        <w:t>、</w:t>
      </w:r>
      <w:r>
        <w:rPr>
          <w:rFonts w:ascii="Times New Roman" w:hAnsi="宋体"/>
          <w:b/>
          <w:spacing w:val="20"/>
          <w:sz w:val="24"/>
          <w:szCs w:val="24"/>
          <w:u w:val="single"/>
        </w:rPr>
        <w:t>总承贷额</w:t>
      </w:r>
      <w:r>
        <w:rPr>
          <w:rFonts w:ascii="Times New Roman" w:hAnsi="宋体"/>
          <w:spacing w:val="20"/>
          <w:sz w:val="24"/>
          <w:szCs w:val="24"/>
        </w:rPr>
        <w:t>或</w:t>
      </w:r>
      <w:r>
        <w:rPr>
          <w:rFonts w:ascii="Times New Roman" w:hAnsi="宋体"/>
          <w:b/>
          <w:spacing w:val="20"/>
          <w:sz w:val="24"/>
          <w:szCs w:val="24"/>
          <w:u w:val="single"/>
        </w:rPr>
        <w:t>贷款资金</w:t>
      </w:r>
      <w:r>
        <w:rPr>
          <w:rFonts w:ascii="Times New Roman" w:hAnsi="宋体"/>
          <w:spacing w:val="20"/>
          <w:sz w:val="24"/>
          <w:szCs w:val="24"/>
        </w:rPr>
        <w:t>币种的改变</w:t>
      </w:r>
      <w:r>
        <w:rPr>
          <w:rFonts w:ascii="Times New Roman" w:hAnsi="宋体" w:hint="eastAsia"/>
          <w:spacing w:val="20"/>
          <w:sz w:val="24"/>
          <w:szCs w:val="24"/>
        </w:rPr>
        <w:t>；</w:t>
      </w:r>
    </w:p>
    <w:p w14:paraId="0FD30E83"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2EE07DA6" w14:textId="7777777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提款期</w:t>
      </w:r>
      <w:r>
        <w:rPr>
          <w:rFonts w:ascii="Times New Roman" w:hAnsi="宋体"/>
          <w:spacing w:val="20"/>
          <w:sz w:val="24"/>
          <w:szCs w:val="24"/>
        </w:rPr>
        <w:t>、</w:t>
      </w:r>
      <w:r>
        <w:rPr>
          <w:rFonts w:ascii="Times New Roman" w:hAnsi="宋体"/>
          <w:b/>
          <w:spacing w:val="20"/>
          <w:sz w:val="24"/>
          <w:szCs w:val="24"/>
          <w:u w:val="single"/>
        </w:rPr>
        <w:t>贷款期限</w:t>
      </w:r>
      <w:r>
        <w:rPr>
          <w:rFonts w:ascii="Times New Roman" w:hAnsi="宋体"/>
          <w:spacing w:val="20"/>
          <w:sz w:val="24"/>
          <w:szCs w:val="24"/>
        </w:rPr>
        <w:t>的改变</w:t>
      </w:r>
      <w:r>
        <w:rPr>
          <w:rFonts w:ascii="Times New Roman" w:hAnsi="宋体" w:hint="eastAsia"/>
          <w:spacing w:val="20"/>
          <w:sz w:val="24"/>
          <w:szCs w:val="24"/>
        </w:rPr>
        <w:t>；</w:t>
      </w:r>
    </w:p>
    <w:p w14:paraId="75411CC6"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5DF9BF1B" w14:textId="7777777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贷款利率</w:t>
      </w:r>
      <w:r>
        <w:rPr>
          <w:rFonts w:ascii="Times New Roman" w:hAnsi="宋体"/>
          <w:spacing w:val="20"/>
          <w:sz w:val="24"/>
          <w:szCs w:val="24"/>
        </w:rPr>
        <w:t>、</w:t>
      </w:r>
      <w:r>
        <w:rPr>
          <w:rFonts w:ascii="Times New Roman" w:hAnsi="宋体"/>
          <w:b/>
          <w:spacing w:val="20"/>
          <w:sz w:val="24"/>
          <w:szCs w:val="24"/>
          <w:u w:val="single"/>
        </w:rPr>
        <w:t>罚</w:t>
      </w:r>
      <w:proofErr w:type="gramStart"/>
      <w:r>
        <w:rPr>
          <w:rFonts w:ascii="Times New Roman" w:hAnsi="宋体"/>
          <w:b/>
          <w:spacing w:val="20"/>
          <w:sz w:val="24"/>
          <w:szCs w:val="24"/>
          <w:u w:val="single"/>
        </w:rPr>
        <w:t>息利率</w:t>
      </w:r>
      <w:proofErr w:type="gramEnd"/>
      <w:r>
        <w:rPr>
          <w:rFonts w:ascii="Times New Roman" w:hAnsi="宋体"/>
          <w:spacing w:val="20"/>
          <w:sz w:val="24"/>
          <w:szCs w:val="24"/>
        </w:rPr>
        <w:t>的改变</w:t>
      </w:r>
      <w:r>
        <w:rPr>
          <w:rFonts w:ascii="Times New Roman" w:hAnsi="宋体" w:hint="eastAsia"/>
          <w:spacing w:val="20"/>
          <w:sz w:val="24"/>
          <w:szCs w:val="24"/>
        </w:rPr>
        <w:t>；</w:t>
      </w:r>
    </w:p>
    <w:p w14:paraId="51254D4B" w14:textId="77777777" w:rsidR="00E6040E" w:rsidRDefault="00E6040E">
      <w:pPr>
        <w:widowControl/>
        <w:tabs>
          <w:tab w:val="left" w:pos="1530"/>
        </w:tabs>
        <w:autoSpaceDE/>
        <w:autoSpaceDN/>
        <w:adjustRightInd/>
        <w:spacing w:line="360" w:lineRule="exact"/>
        <w:ind w:left="850"/>
        <w:jc w:val="both"/>
        <w:textAlignment w:val="auto"/>
        <w:rPr>
          <w:rFonts w:ascii="Times New Roman"/>
          <w:spacing w:val="20"/>
          <w:sz w:val="24"/>
          <w:szCs w:val="24"/>
        </w:rPr>
      </w:pPr>
    </w:p>
    <w:p w14:paraId="1F1311F6" w14:textId="7777777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向任</w:t>
      </w:r>
      <w:proofErr w:type="gramStart"/>
      <w:r>
        <w:rPr>
          <w:rFonts w:ascii="Times New Roman" w:hAnsi="宋体"/>
          <w:spacing w:val="20"/>
          <w:sz w:val="24"/>
          <w:szCs w:val="24"/>
        </w:rPr>
        <w:t>一</w:t>
      </w:r>
      <w:proofErr w:type="gramEnd"/>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的或应付</w:t>
      </w:r>
      <w:r>
        <w:rPr>
          <w:rFonts w:ascii="Times New Roman" w:hAnsi="宋体" w:hint="eastAsia"/>
          <w:spacing w:val="20"/>
          <w:sz w:val="24"/>
          <w:szCs w:val="24"/>
        </w:rPr>
        <w:t>的</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的币种、金额及支付日期的改变</w:t>
      </w:r>
      <w:r>
        <w:rPr>
          <w:rFonts w:ascii="Times New Roman" w:hAnsi="宋体" w:hint="eastAsia"/>
          <w:spacing w:val="20"/>
          <w:sz w:val="24"/>
          <w:szCs w:val="24"/>
        </w:rPr>
        <w:t>；</w:t>
      </w:r>
    </w:p>
    <w:p w14:paraId="39A4CA6E" w14:textId="77777777" w:rsidR="00E6040E" w:rsidRDefault="00E6040E">
      <w:pPr>
        <w:widowControl/>
        <w:spacing w:line="360" w:lineRule="exact"/>
        <w:ind w:left="860" w:hanging="860"/>
        <w:rPr>
          <w:rFonts w:ascii="Times New Roman"/>
          <w:spacing w:val="20"/>
          <w:sz w:val="24"/>
          <w:szCs w:val="24"/>
        </w:rPr>
      </w:pPr>
    </w:p>
    <w:p w14:paraId="01F6C36B" w14:textId="7777777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对</w:t>
      </w:r>
      <w:r>
        <w:rPr>
          <w:rFonts w:ascii="Times New Roman"/>
          <w:spacing w:val="20"/>
          <w:sz w:val="24"/>
          <w:szCs w:val="24"/>
        </w:rPr>
        <w:t>“</w:t>
      </w:r>
      <w:r>
        <w:rPr>
          <w:rFonts w:ascii="Times New Roman" w:hAnsi="宋体"/>
          <w:b/>
          <w:spacing w:val="20"/>
          <w:sz w:val="24"/>
          <w:szCs w:val="24"/>
          <w:u w:val="single"/>
        </w:rPr>
        <w:t>多数贷款人</w:t>
      </w:r>
      <w:r>
        <w:rPr>
          <w:rFonts w:ascii="Times New Roman"/>
          <w:spacing w:val="20"/>
          <w:sz w:val="24"/>
          <w:szCs w:val="24"/>
        </w:rPr>
        <w:t>”</w:t>
      </w:r>
      <w:r>
        <w:rPr>
          <w:rFonts w:ascii="Times New Roman" w:hAnsi="宋体"/>
          <w:spacing w:val="20"/>
          <w:sz w:val="24"/>
          <w:szCs w:val="24"/>
        </w:rPr>
        <w:t>定义的修改</w:t>
      </w:r>
      <w:r>
        <w:rPr>
          <w:rFonts w:ascii="Times New Roman" w:hAnsi="宋体" w:hint="eastAsia"/>
          <w:spacing w:val="20"/>
          <w:sz w:val="24"/>
          <w:szCs w:val="24"/>
        </w:rPr>
        <w:t>；</w:t>
      </w:r>
    </w:p>
    <w:p w14:paraId="72B39119" w14:textId="77777777" w:rsidR="00E6040E" w:rsidRDefault="00E6040E">
      <w:pPr>
        <w:widowControl/>
        <w:spacing w:line="360" w:lineRule="exact"/>
        <w:ind w:left="860" w:hanging="860"/>
        <w:rPr>
          <w:rFonts w:ascii="Times New Roman"/>
          <w:spacing w:val="20"/>
          <w:sz w:val="24"/>
          <w:szCs w:val="24"/>
        </w:rPr>
      </w:pPr>
    </w:p>
    <w:p w14:paraId="6DD252E2" w14:textId="3EB79697" w:rsidR="00E6040E" w:rsidRDefault="00E6040E">
      <w:pPr>
        <w:widowControl/>
        <w:numPr>
          <w:ilvl w:val="0"/>
          <w:numId w:val="65"/>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对</w:t>
      </w:r>
      <w:r w:rsidR="007212AD">
        <w:rPr>
          <w:rFonts w:ascii="Times New Roman" w:hAnsi="宋体" w:hint="eastAsia"/>
          <w:spacing w:val="20"/>
          <w:sz w:val="24"/>
          <w:szCs w:val="24"/>
        </w:rPr>
        <w:t>本条及</w:t>
      </w:r>
      <w:r w:rsidR="007212AD">
        <w:rPr>
          <w:rFonts w:ascii="Times New Roman" w:hAnsi="宋体" w:hint="eastAsia"/>
          <w:spacing w:val="20"/>
          <w:sz w:val="24"/>
          <w:szCs w:val="24"/>
        </w:rPr>
        <w:t>/</w:t>
      </w:r>
      <w:r w:rsidR="007212AD">
        <w:rPr>
          <w:rFonts w:ascii="Times New Roman" w:hAnsi="宋体" w:hint="eastAsia"/>
          <w:spacing w:val="20"/>
          <w:sz w:val="24"/>
          <w:szCs w:val="24"/>
        </w:rPr>
        <w:t>或</w:t>
      </w:r>
      <w:r>
        <w:rPr>
          <w:rFonts w:ascii="Times New Roman" w:hAnsi="宋体"/>
          <w:spacing w:val="20"/>
          <w:sz w:val="24"/>
          <w:szCs w:val="24"/>
        </w:rPr>
        <w:t>本合同第二十一条</w:t>
      </w:r>
      <w:r>
        <w:rPr>
          <w:rFonts w:ascii="Times New Roman"/>
          <w:spacing w:val="20"/>
          <w:sz w:val="24"/>
          <w:szCs w:val="24"/>
        </w:rPr>
        <w:t>(</w:t>
      </w:r>
      <w:r>
        <w:rPr>
          <w:rFonts w:ascii="Times New Roman" w:hAnsi="宋体"/>
          <w:i/>
          <w:spacing w:val="20"/>
          <w:sz w:val="24"/>
          <w:szCs w:val="24"/>
        </w:rPr>
        <w:t>修改</w:t>
      </w:r>
      <w:r>
        <w:rPr>
          <w:rFonts w:ascii="Times New Roman" w:hAnsi="宋体" w:hint="eastAsia"/>
          <w:i/>
          <w:spacing w:val="20"/>
          <w:sz w:val="24"/>
          <w:szCs w:val="24"/>
        </w:rPr>
        <w:t>和豁免</w:t>
      </w:r>
      <w:r>
        <w:rPr>
          <w:rFonts w:ascii="Times New Roman"/>
          <w:spacing w:val="20"/>
          <w:sz w:val="24"/>
          <w:szCs w:val="24"/>
        </w:rPr>
        <w:t>)</w:t>
      </w:r>
      <w:r>
        <w:rPr>
          <w:rFonts w:ascii="Times New Roman" w:hAnsi="宋体"/>
          <w:spacing w:val="20"/>
          <w:sz w:val="24"/>
          <w:szCs w:val="24"/>
        </w:rPr>
        <w:t>的修改</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38C2A11D"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1DAB9680" w14:textId="77777777" w:rsidR="00E6040E" w:rsidRDefault="00E6040E">
      <w:pPr>
        <w:widowControl/>
        <w:numPr>
          <w:ilvl w:val="0"/>
          <w:numId w:val="65"/>
        </w:numPr>
        <w:tabs>
          <w:tab w:val="clear" w:pos="105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b/>
          <w:spacing w:val="20"/>
          <w:sz w:val="24"/>
          <w:szCs w:val="24"/>
          <w:u w:val="single"/>
        </w:rPr>
        <w:t>担保人</w:t>
      </w:r>
      <w:r>
        <w:rPr>
          <w:rFonts w:ascii="Times New Roman" w:hint="eastAsia"/>
          <w:spacing w:val="20"/>
          <w:sz w:val="24"/>
          <w:szCs w:val="24"/>
        </w:rPr>
        <w:t>、担保方式、担保金额、担保期限等重要事项的改变。</w:t>
      </w:r>
    </w:p>
    <w:p w14:paraId="5AB9727B" w14:textId="149DFAAA" w:rsidR="00E6040E" w:rsidRDefault="00E6040E">
      <w:pPr>
        <w:widowControl/>
        <w:spacing w:line="360" w:lineRule="exact"/>
        <w:ind w:left="1580"/>
        <w:jc w:val="both"/>
        <w:rPr>
          <w:rFonts w:ascii="Times New Roman"/>
          <w:spacing w:val="20"/>
          <w:u w:val="single"/>
        </w:rPr>
      </w:pPr>
    </w:p>
    <w:p w14:paraId="1769CB8D" w14:textId="77777777" w:rsidR="00E6040E" w:rsidRDefault="00E6040E">
      <w:pPr>
        <w:keepNext/>
        <w:widowControl/>
        <w:numPr>
          <w:ilvl w:val="0"/>
          <w:numId w:val="63"/>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bookmarkStart w:id="483" w:name="_Toc153923646"/>
      <w:bookmarkStart w:id="484" w:name="_Toc153966543"/>
      <w:bookmarkStart w:id="485" w:name="_Toc153620550"/>
      <w:bookmarkStart w:id="486" w:name="_Toc153673709"/>
      <w:bookmarkStart w:id="487" w:name="_Toc154337480"/>
      <w:bookmarkStart w:id="488" w:name="_Toc161756352"/>
      <w:r>
        <w:rPr>
          <w:rFonts w:ascii="Times New Roman" w:hAnsi="宋体" w:hint="eastAsia"/>
          <w:b/>
          <w:spacing w:val="20"/>
          <w:sz w:val="24"/>
          <w:szCs w:val="24"/>
        </w:rPr>
        <w:t>银团会议程序及议事规则</w:t>
      </w:r>
    </w:p>
    <w:p w14:paraId="50B2A528" w14:textId="77777777" w:rsidR="00E6040E" w:rsidRDefault="00E6040E">
      <w:pPr>
        <w:keepNext/>
        <w:widowControl/>
        <w:spacing w:line="360" w:lineRule="exact"/>
        <w:jc w:val="both"/>
        <w:rPr>
          <w:rFonts w:ascii="Times New Roman"/>
          <w:spacing w:val="20"/>
          <w:sz w:val="24"/>
          <w:szCs w:val="24"/>
        </w:rPr>
      </w:pPr>
    </w:p>
    <w:p w14:paraId="7076CD90" w14:textId="77777777"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hAnsi="宋体"/>
          <w:spacing w:val="20"/>
          <w:kern w:val="24"/>
          <w:sz w:val="24"/>
          <w:szCs w:val="24"/>
        </w:rPr>
        <w:t>如发生需要</w:t>
      </w:r>
      <w:r>
        <w:rPr>
          <w:rFonts w:ascii="Times New Roman" w:hAnsi="宋体"/>
          <w:b/>
          <w:spacing w:val="20"/>
          <w:kern w:val="24"/>
          <w:sz w:val="24"/>
          <w:szCs w:val="24"/>
          <w:u w:val="single"/>
        </w:rPr>
        <w:t>代理</w:t>
      </w:r>
      <w:proofErr w:type="gramStart"/>
      <w:r>
        <w:rPr>
          <w:rFonts w:ascii="Times New Roman" w:hAnsi="宋体"/>
          <w:b/>
          <w:spacing w:val="20"/>
          <w:kern w:val="24"/>
          <w:sz w:val="24"/>
          <w:szCs w:val="24"/>
          <w:u w:val="single"/>
        </w:rPr>
        <w:t>行</w:t>
      </w:r>
      <w:r>
        <w:rPr>
          <w:rFonts w:ascii="Times New Roman" w:hAnsi="宋体"/>
          <w:spacing w:val="20"/>
          <w:sz w:val="24"/>
          <w:szCs w:val="24"/>
        </w:rPr>
        <w:t>按照</w:t>
      </w:r>
      <w:proofErr w:type="gramEnd"/>
      <w:r>
        <w:rPr>
          <w:rFonts w:ascii="Times New Roman" w:hAnsi="宋体"/>
          <w:b/>
          <w:spacing w:val="20"/>
          <w:kern w:val="24"/>
          <w:sz w:val="24"/>
          <w:szCs w:val="24"/>
          <w:u w:val="single"/>
        </w:rPr>
        <w:t>多数贷款人</w:t>
      </w:r>
      <w:r>
        <w:rPr>
          <w:rFonts w:ascii="Times New Roman" w:hAnsi="宋体"/>
          <w:spacing w:val="20"/>
          <w:kern w:val="24"/>
          <w:sz w:val="24"/>
          <w:szCs w:val="24"/>
        </w:rPr>
        <w:t>或</w:t>
      </w:r>
      <w:r>
        <w:rPr>
          <w:rFonts w:ascii="Times New Roman"/>
          <w:spacing w:val="20"/>
          <w:kern w:val="24"/>
          <w:sz w:val="24"/>
          <w:szCs w:val="24"/>
        </w:rPr>
        <w:t>(</w:t>
      </w:r>
      <w:r>
        <w:rPr>
          <w:rFonts w:ascii="Times New Roman" w:hAnsi="宋体"/>
          <w:spacing w:val="20"/>
          <w:kern w:val="24"/>
          <w:sz w:val="24"/>
          <w:szCs w:val="24"/>
        </w:rPr>
        <w:t>视情况而定</w:t>
      </w:r>
      <w:r>
        <w:rPr>
          <w:rFonts w:ascii="Times New Roman"/>
          <w:spacing w:val="20"/>
          <w:kern w:val="24"/>
          <w:sz w:val="24"/>
          <w:szCs w:val="24"/>
        </w:rPr>
        <w:t>)</w:t>
      </w:r>
      <w:r>
        <w:rPr>
          <w:rFonts w:ascii="Times New Roman" w:hAnsi="宋体"/>
          <w:spacing w:val="20"/>
          <w:kern w:val="24"/>
          <w:sz w:val="24"/>
          <w:szCs w:val="24"/>
        </w:rPr>
        <w:t>全体</w:t>
      </w:r>
      <w:r>
        <w:rPr>
          <w:rFonts w:ascii="Times New Roman" w:hAnsi="宋体"/>
          <w:b/>
          <w:spacing w:val="20"/>
          <w:kern w:val="24"/>
          <w:sz w:val="24"/>
          <w:szCs w:val="24"/>
          <w:u w:val="single"/>
        </w:rPr>
        <w:t>贷款人</w:t>
      </w:r>
      <w:r>
        <w:rPr>
          <w:rFonts w:ascii="Times New Roman" w:hAnsi="宋体"/>
          <w:spacing w:val="20"/>
          <w:kern w:val="24"/>
          <w:sz w:val="24"/>
          <w:szCs w:val="24"/>
        </w:rPr>
        <w:t>的决定行事的事宜，则</w:t>
      </w:r>
      <w:r>
        <w:rPr>
          <w:rFonts w:ascii="Times New Roman" w:hAnsi="宋体"/>
          <w:b/>
          <w:spacing w:val="20"/>
          <w:kern w:val="2"/>
          <w:sz w:val="24"/>
          <w:szCs w:val="24"/>
          <w:u w:val="single"/>
        </w:rPr>
        <w:t>代理</w:t>
      </w:r>
      <w:proofErr w:type="gramStart"/>
      <w:r>
        <w:rPr>
          <w:rFonts w:ascii="Times New Roman" w:hAnsi="宋体"/>
          <w:b/>
          <w:spacing w:val="20"/>
          <w:kern w:val="2"/>
          <w:sz w:val="24"/>
          <w:szCs w:val="24"/>
          <w:u w:val="single"/>
        </w:rPr>
        <w:t>行</w:t>
      </w:r>
      <w:r>
        <w:rPr>
          <w:rFonts w:ascii="Times New Roman" w:hAnsi="宋体"/>
          <w:spacing w:val="20"/>
          <w:kern w:val="24"/>
          <w:sz w:val="24"/>
          <w:szCs w:val="24"/>
        </w:rPr>
        <w:t>应当</w:t>
      </w:r>
      <w:proofErr w:type="gramEnd"/>
      <w:r>
        <w:rPr>
          <w:rFonts w:ascii="Times New Roman" w:hAnsi="宋体"/>
          <w:spacing w:val="20"/>
          <w:kern w:val="24"/>
          <w:sz w:val="24"/>
          <w:szCs w:val="24"/>
        </w:rPr>
        <w:t>组织召开</w:t>
      </w:r>
      <w:r>
        <w:rPr>
          <w:rFonts w:ascii="Times New Roman" w:hAnsi="宋体"/>
          <w:spacing w:val="20"/>
          <w:kern w:val="2"/>
          <w:sz w:val="24"/>
          <w:szCs w:val="24"/>
        </w:rPr>
        <w:t>银团会议</w:t>
      </w:r>
      <w:r>
        <w:rPr>
          <w:rFonts w:ascii="Times New Roman" w:hAnsi="宋体"/>
          <w:spacing w:val="20"/>
          <w:kern w:val="24"/>
          <w:sz w:val="24"/>
          <w:szCs w:val="24"/>
        </w:rPr>
        <w:t>，</w:t>
      </w:r>
      <w:r>
        <w:rPr>
          <w:rFonts w:ascii="Times New Roman" w:hAnsi="宋体"/>
          <w:spacing w:val="20"/>
          <w:kern w:val="2"/>
          <w:sz w:val="24"/>
          <w:szCs w:val="24"/>
        </w:rPr>
        <w:t>银团会议</w:t>
      </w:r>
      <w:r>
        <w:rPr>
          <w:rFonts w:ascii="Times New Roman" w:hAnsi="宋体"/>
          <w:spacing w:val="20"/>
          <w:kern w:val="24"/>
          <w:sz w:val="24"/>
          <w:szCs w:val="24"/>
        </w:rPr>
        <w:t>由</w:t>
      </w:r>
      <w:r>
        <w:rPr>
          <w:rFonts w:ascii="Times New Roman" w:hAnsi="宋体"/>
          <w:b/>
          <w:spacing w:val="20"/>
          <w:kern w:val="2"/>
          <w:sz w:val="24"/>
          <w:szCs w:val="24"/>
          <w:u w:val="single"/>
        </w:rPr>
        <w:t>代理行</w:t>
      </w:r>
      <w:r>
        <w:rPr>
          <w:rFonts w:ascii="Times New Roman" w:hAnsi="宋体"/>
          <w:spacing w:val="20"/>
          <w:kern w:val="24"/>
          <w:sz w:val="24"/>
          <w:szCs w:val="24"/>
        </w:rPr>
        <w:t>主持。</w:t>
      </w:r>
    </w:p>
    <w:p w14:paraId="18B90BF2" w14:textId="77777777" w:rsidR="00E6040E" w:rsidRDefault="00E6040E">
      <w:pPr>
        <w:widowControl/>
        <w:tabs>
          <w:tab w:val="left" w:pos="2210"/>
        </w:tabs>
        <w:autoSpaceDE/>
        <w:autoSpaceDN/>
        <w:adjustRightInd/>
        <w:spacing w:line="360" w:lineRule="exact"/>
        <w:ind w:left="1580"/>
        <w:jc w:val="both"/>
        <w:textAlignment w:val="auto"/>
        <w:rPr>
          <w:rFonts w:ascii="Times New Roman"/>
          <w:spacing w:val="20"/>
          <w:sz w:val="24"/>
          <w:szCs w:val="24"/>
        </w:rPr>
      </w:pPr>
    </w:p>
    <w:p w14:paraId="0E0BF57E" w14:textId="77777777"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hint="eastAsia"/>
          <w:spacing w:val="20"/>
          <w:kern w:val="24"/>
          <w:sz w:val="24"/>
          <w:szCs w:val="24"/>
        </w:rPr>
        <w:t>除上述第</w:t>
      </w:r>
      <w:r>
        <w:rPr>
          <w:rFonts w:ascii="Times New Roman" w:hint="eastAsia"/>
          <w:spacing w:val="20"/>
          <w:kern w:val="24"/>
          <w:sz w:val="24"/>
          <w:szCs w:val="24"/>
        </w:rPr>
        <w:t>(1)</w:t>
      </w:r>
      <w:r>
        <w:rPr>
          <w:rFonts w:ascii="Times New Roman" w:hint="eastAsia"/>
          <w:spacing w:val="20"/>
          <w:kern w:val="24"/>
          <w:sz w:val="24"/>
          <w:szCs w:val="24"/>
        </w:rPr>
        <w:t>项的约定外，</w:t>
      </w:r>
      <w:r>
        <w:rPr>
          <w:rFonts w:ascii="Times New Roman"/>
          <w:spacing w:val="20"/>
          <w:kern w:val="24"/>
          <w:sz w:val="24"/>
          <w:szCs w:val="24"/>
        </w:rPr>
        <w:t>如出现以下情形</w:t>
      </w:r>
      <w:r>
        <w:rPr>
          <w:rFonts w:ascii="Times New Roman"/>
          <w:spacing w:val="20"/>
          <w:sz w:val="24"/>
          <w:szCs w:val="24"/>
        </w:rPr>
        <w:t>，</w:t>
      </w:r>
      <w:r>
        <w:rPr>
          <w:rFonts w:ascii="Times New Roman"/>
          <w:b/>
          <w:spacing w:val="20"/>
          <w:sz w:val="24"/>
          <w:szCs w:val="24"/>
          <w:u w:val="single"/>
        </w:rPr>
        <w:t>代理行</w:t>
      </w:r>
      <w:r>
        <w:rPr>
          <w:rFonts w:ascii="Times New Roman"/>
          <w:spacing w:val="20"/>
          <w:sz w:val="24"/>
          <w:szCs w:val="24"/>
        </w:rPr>
        <w:t>应及时召集</w:t>
      </w:r>
      <w:r>
        <w:rPr>
          <w:rFonts w:ascii="Times New Roman"/>
          <w:spacing w:val="20"/>
          <w:kern w:val="24"/>
          <w:sz w:val="24"/>
          <w:szCs w:val="24"/>
        </w:rPr>
        <w:t>银团会议</w:t>
      </w:r>
      <w:r>
        <w:rPr>
          <w:rFonts w:ascii="Times New Roman"/>
          <w:spacing w:val="20"/>
          <w:sz w:val="24"/>
          <w:szCs w:val="24"/>
        </w:rPr>
        <w:t>：</w:t>
      </w:r>
    </w:p>
    <w:p w14:paraId="7BD5AD8C" w14:textId="77777777" w:rsidR="00E6040E" w:rsidRDefault="00E6040E">
      <w:pPr>
        <w:rPr>
          <w:rFonts w:ascii="Times New Roman"/>
          <w:spacing w:val="20"/>
          <w:sz w:val="24"/>
          <w:szCs w:val="24"/>
        </w:rPr>
      </w:pPr>
    </w:p>
    <w:p w14:paraId="4F6FDEB3" w14:textId="77777777" w:rsidR="00E6040E" w:rsidRDefault="00E6040E">
      <w:pPr>
        <w:widowControl/>
        <w:numPr>
          <w:ilvl w:val="0"/>
          <w:numId w:val="67"/>
        </w:numPr>
        <w:tabs>
          <w:tab w:val="clear" w:pos="5760"/>
          <w:tab w:val="left" w:pos="2890"/>
        </w:tabs>
        <w:autoSpaceDE/>
        <w:autoSpaceDN/>
        <w:adjustRightInd/>
        <w:snapToGrid w:val="0"/>
        <w:spacing w:line="360" w:lineRule="exact"/>
        <w:ind w:left="2890" w:hanging="720"/>
        <w:jc w:val="both"/>
        <w:textAlignment w:val="auto"/>
        <w:rPr>
          <w:rFonts w:ascii="Times New Roman"/>
          <w:spacing w:val="20"/>
          <w:sz w:val="24"/>
          <w:szCs w:val="24"/>
        </w:rPr>
      </w:pPr>
      <w:r>
        <w:rPr>
          <w:rFonts w:ascii="Times New Roman"/>
          <w:b/>
          <w:spacing w:val="20"/>
          <w:sz w:val="24"/>
          <w:szCs w:val="24"/>
          <w:u w:val="single"/>
        </w:rPr>
        <w:t>牵头行</w:t>
      </w:r>
      <w:r>
        <w:rPr>
          <w:rFonts w:ascii="Times New Roman"/>
          <w:spacing w:val="20"/>
          <w:sz w:val="24"/>
          <w:szCs w:val="24"/>
        </w:rPr>
        <w:t>认为有必要召开银团会议；或</w:t>
      </w:r>
    </w:p>
    <w:p w14:paraId="11BF6933" w14:textId="77777777" w:rsidR="00E6040E" w:rsidRDefault="00E6040E">
      <w:pPr>
        <w:widowControl/>
        <w:autoSpaceDE/>
        <w:autoSpaceDN/>
        <w:adjustRightInd/>
        <w:snapToGrid w:val="0"/>
        <w:spacing w:line="360" w:lineRule="exact"/>
        <w:ind w:left="2170"/>
        <w:jc w:val="both"/>
        <w:textAlignment w:val="auto"/>
        <w:rPr>
          <w:rFonts w:ascii="Times New Roman"/>
          <w:spacing w:val="20"/>
          <w:sz w:val="24"/>
          <w:szCs w:val="24"/>
        </w:rPr>
      </w:pPr>
    </w:p>
    <w:p w14:paraId="773379C7" w14:textId="6157B912" w:rsidR="00E6040E" w:rsidRDefault="00E6040E">
      <w:pPr>
        <w:widowControl/>
        <w:numPr>
          <w:ilvl w:val="0"/>
          <w:numId w:val="67"/>
        </w:numPr>
        <w:tabs>
          <w:tab w:val="clear" w:pos="5760"/>
          <w:tab w:val="left" w:pos="2890"/>
        </w:tabs>
        <w:autoSpaceDE/>
        <w:autoSpaceDN/>
        <w:adjustRightInd/>
        <w:snapToGrid w:val="0"/>
        <w:spacing w:line="360" w:lineRule="exact"/>
        <w:ind w:left="2890" w:hanging="720"/>
        <w:jc w:val="both"/>
        <w:textAlignment w:val="auto"/>
        <w:rPr>
          <w:rFonts w:ascii="Times New Roman"/>
          <w:spacing w:val="20"/>
          <w:sz w:val="24"/>
          <w:szCs w:val="24"/>
        </w:rPr>
      </w:pPr>
      <w:r>
        <w:rPr>
          <w:rFonts w:ascii="Times New Roman" w:hint="eastAsia"/>
          <w:spacing w:val="20"/>
          <w:sz w:val="24"/>
          <w:szCs w:val="24"/>
        </w:rPr>
        <w:t>在</w:t>
      </w:r>
      <w:r>
        <w:rPr>
          <w:rFonts w:ascii="Times New Roman" w:hint="eastAsia"/>
          <w:b/>
          <w:spacing w:val="20"/>
          <w:sz w:val="24"/>
          <w:szCs w:val="24"/>
          <w:u w:val="single"/>
        </w:rPr>
        <w:t>总额度</w:t>
      </w:r>
      <w:r>
        <w:rPr>
          <w:rFonts w:ascii="Times New Roman" w:hint="eastAsia"/>
          <w:spacing w:val="20"/>
          <w:sz w:val="24"/>
          <w:szCs w:val="24"/>
        </w:rPr>
        <w:t>中所占份额达到</w:t>
      </w:r>
      <w:r w:rsidR="00991C6D">
        <w:rPr>
          <w:rFonts w:ascii="Times New Roman" w:hint="eastAsia"/>
          <w:spacing w:val="20"/>
          <w:sz w:val="24"/>
          <w:szCs w:val="24"/>
        </w:rPr>
        <w:t>【】</w:t>
      </w:r>
      <w:r>
        <w:rPr>
          <w:rFonts w:ascii="Times New Roman"/>
          <w:spacing w:val="20"/>
          <w:sz w:val="24"/>
          <w:szCs w:val="24"/>
        </w:rPr>
        <w:t>以上的</w:t>
      </w:r>
      <w:r>
        <w:rPr>
          <w:rFonts w:ascii="Times New Roman"/>
          <w:b/>
          <w:spacing w:val="20"/>
          <w:sz w:val="24"/>
          <w:szCs w:val="24"/>
          <w:u w:val="single"/>
        </w:rPr>
        <w:t>贷款人</w:t>
      </w:r>
      <w:r>
        <w:rPr>
          <w:rFonts w:ascii="Times New Roman"/>
          <w:spacing w:val="20"/>
          <w:sz w:val="24"/>
          <w:szCs w:val="24"/>
        </w:rPr>
        <w:t>书面提议。</w:t>
      </w:r>
    </w:p>
    <w:p w14:paraId="0CD3C699" w14:textId="77777777" w:rsidR="00E6040E" w:rsidRDefault="00E6040E">
      <w:pPr>
        <w:widowControl/>
        <w:autoSpaceDE/>
        <w:autoSpaceDN/>
        <w:adjustRightInd/>
        <w:spacing w:line="360" w:lineRule="exact"/>
        <w:ind w:left="1530"/>
        <w:jc w:val="both"/>
        <w:textAlignment w:val="auto"/>
        <w:rPr>
          <w:rFonts w:ascii="Times New Roman"/>
          <w:spacing w:val="20"/>
          <w:sz w:val="24"/>
          <w:szCs w:val="24"/>
        </w:rPr>
      </w:pPr>
    </w:p>
    <w:p w14:paraId="3376A670" w14:textId="7B4843B2"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bookmarkStart w:id="489" w:name="_Toc139906051"/>
      <w:r>
        <w:rPr>
          <w:rFonts w:ascii="Times New Roman"/>
          <w:b/>
          <w:spacing w:val="20"/>
          <w:kern w:val="2"/>
          <w:sz w:val="24"/>
          <w:szCs w:val="24"/>
          <w:u w:val="single"/>
        </w:rPr>
        <w:t>代理行</w:t>
      </w:r>
      <w:r>
        <w:rPr>
          <w:rFonts w:ascii="Times New Roman"/>
          <w:spacing w:val="20"/>
          <w:kern w:val="24"/>
          <w:sz w:val="24"/>
          <w:szCs w:val="24"/>
        </w:rPr>
        <w:t>召集</w:t>
      </w:r>
      <w:r>
        <w:rPr>
          <w:rFonts w:ascii="Times New Roman"/>
          <w:spacing w:val="20"/>
          <w:kern w:val="2"/>
          <w:sz w:val="24"/>
          <w:szCs w:val="24"/>
        </w:rPr>
        <w:t>银团会议</w:t>
      </w:r>
      <w:r>
        <w:rPr>
          <w:rFonts w:ascii="Times New Roman"/>
          <w:spacing w:val="20"/>
          <w:kern w:val="24"/>
          <w:sz w:val="24"/>
          <w:szCs w:val="24"/>
        </w:rPr>
        <w:t>，应提前</w:t>
      </w:r>
      <w:r>
        <w:rPr>
          <w:rFonts w:ascii="Times New Roman" w:hint="eastAsia"/>
          <w:spacing w:val="20"/>
          <w:kern w:val="24"/>
          <w:sz w:val="24"/>
          <w:szCs w:val="24"/>
        </w:rPr>
        <w:t>至少</w:t>
      </w:r>
      <w:r w:rsidR="00991C6D">
        <w:rPr>
          <w:rFonts w:ascii="Times New Roman" w:hint="eastAsia"/>
          <w:spacing w:val="20"/>
          <w:kern w:val="24"/>
          <w:sz w:val="24"/>
          <w:szCs w:val="24"/>
        </w:rPr>
        <w:t>【】</w:t>
      </w:r>
      <w:proofErr w:type="gramStart"/>
      <w:r>
        <w:rPr>
          <w:rFonts w:ascii="Times New Roman"/>
          <w:spacing w:val="20"/>
          <w:kern w:val="24"/>
          <w:sz w:val="24"/>
          <w:szCs w:val="24"/>
        </w:rPr>
        <w:t>个</w:t>
      </w:r>
      <w:proofErr w:type="gramEnd"/>
      <w:r>
        <w:rPr>
          <w:rFonts w:ascii="Times New Roman"/>
          <w:b/>
          <w:spacing w:val="20"/>
          <w:kern w:val="24"/>
          <w:sz w:val="24"/>
          <w:szCs w:val="24"/>
          <w:u w:val="single"/>
        </w:rPr>
        <w:t>营业日</w:t>
      </w:r>
      <w:r>
        <w:rPr>
          <w:rFonts w:ascii="Times New Roman"/>
          <w:spacing w:val="20"/>
          <w:kern w:val="24"/>
          <w:sz w:val="24"/>
          <w:szCs w:val="24"/>
        </w:rPr>
        <w:t>或</w:t>
      </w:r>
      <w:r>
        <w:rPr>
          <w:rFonts w:ascii="Times New Roman" w:hint="eastAsia"/>
          <w:spacing w:val="20"/>
          <w:kern w:val="24"/>
          <w:sz w:val="24"/>
          <w:szCs w:val="24"/>
        </w:rPr>
        <w:t>在</w:t>
      </w:r>
      <w:r>
        <w:rPr>
          <w:rFonts w:ascii="Times New Roman"/>
          <w:b/>
          <w:spacing w:val="20"/>
          <w:kern w:val="24"/>
          <w:sz w:val="24"/>
          <w:szCs w:val="24"/>
          <w:u w:val="single"/>
        </w:rPr>
        <w:t>代理行</w:t>
      </w:r>
      <w:r>
        <w:rPr>
          <w:rFonts w:ascii="Times New Roman"/>
          <w:spacing w:val="20"/>
          <w:kern w:val="24"/>
          <w:sz w:val="24"/>
          <w:szCs w:val="24"/>
        </w:rPr>
        <w:t>确定的更短时间内书面通知</w:t>
      </w:r>
      <w:proofErr w:type="gramStart"/>
      <w:r>
        <w:rPr>
          <w:rFonts w:ascii="Times New Roman"/>
          <w:spacing w:val="20"/>
          <w:kern w:val="24"/>
          <w:sz w:val="24"/>
          <w:szCs w:val="24"/>
        </w:rPr>
        <w:t>各</w:t>
      </w:r>
      <w:r>
        <w:rPr>
          <w:rFonts w:ascii="Times New Roman"/>
          <w:b/>
          <w:spacing w:val="20"/>
          <w:kern w:val="2"/>
          <w:sz w:val="24"/>
          <w:szCs w:val="24"/>
          <w:u w:val="single"/>
        </w:rPr>
        <w:t>贷款</w:t>
      </w:r>
      <w:proofErr w:type="gramEnd"/>
      <w:r>
        <w:rPr>
          <w:rFonts w:ascii="Times New Roman"/>
          <w:b/>
          <w:spacing w:val="20"/>
          <w:kern w:val="2"/>
          <w:sz w:val="24"/>
          <w:szCs w:val="24"/>
          <w:u w:val="single"/>
        </w:rPr>
        <w:t>人</w:t>
      </w:r>
      <w:r>
        <w:rPr>
          <w:rFonts w:ascii="Times New Roman"/>
          <w:spacing w:val="20"/>
          <w:kern w:val="24"/>
          <w:sz w:val="24"/>
          <w:szCs w:val="24"/>
        </w:rPr>
        <w:t>。</w:t>
      </w:r>
      <w:bookmarkEnd w:id="489"/>
      <w:r>
        <w:rPr>
          <w:rFonts w:ascii="Times New Roman"/>
          <w:spacing w:val="20"/>
          <w:kern w:val="24"/>
          <w:sz w:val="24"/>
          <w:szCs w:val="24"/>
        </w:rPr>
        <w:t>会议通知中应包括会议召开的时间、地点</w:t>
      </w:r>
      <w:r>
        <w:rPr>
          <w:rFonts w:ascii="Times New Roman" w:hint="eastAsia"/>
          <w:spacing w:val="20"/>
          <w:kern w:val="24"/>
          <w:sz w:val="24"/>
          <w:szCs w:val="24"/>
        </w:rPr>
        <w:t>（如适用）</w:t>
      </w:r>
      <w:r>
        <w:rPr>
          <w:rFonts w:ascii="Times New Roman"/>
          <w:spacing w:val="20"/>
          <w:kern w:val="24"/>
          <w:sz w:val="24"/>
          <w:szCs w:val="24"/>
        </w:rPr>
        <w:t>、方式以及</w:t>
      </w:r>
      <w:r>
        <w:rPr>
          <w:rFonts w:ascii="Times New Roman"/>
          <w:iCs/>
          <w:spacing w:val="20"/>
          <w:sz w:val="24"/>
          <w:szCs w:val="24"/>
        </w:rPr>
        <w:t>银团会议</w:t>
      </w:r>
      <w:r>
        <w:rPr>
          <w:rFonts w:ascii="Times New Roman"/>
          <w:spacing w:val="20"/>
          <w:kern w:val="24"/>
          <w:sz w:val="24"/>
          <w:szCs w:val="24"/>
        </w:rPr>
        <w:t>的提案。</w:t>
      </w:r>
    </w:p>
    <w:p w14:paraId="69DBDBC5" w14:textId="77777777" w:rsidR="00E6040E" w:rsidRDefault="00E6040E">
      <w:pPr>
        <w:widowControl/>
        <w:autoSpaceDE/>
        <w:autoSpaceDN/>
        <w:adjustRightInd/>
        <w:spacing w:line="360" w:lineRule="exact"/>
        <w:ind w:left="1580"/>
        <w:jc w:val="both"/>
        <w:textAlignment w:val="auto"/>
        <w:rPr>
          <w:rFonts w:ascii="Times New Roman"/>
          <w:spacing w:val="20"/>
          <w:sz w:val="24"/>
          <w:szCs w:val="24"/>
        </w:rPr>
      </w:pPr>
    </w:p>
    <w:p w14:paraId="328B008A" w14:textId="77777777"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kern w:val="24"/>
          <w:sz w:val="24"/>
          <w:szCs w:val="24"/>
        </w:rPr>
      </w:pPr>
      <w:bookmarkStart w:id="490" w:name="_Toc139906052"/>
      <w:r>
        <w:rPr>
          <w:rFonts w:ascii="Times New Roman"/>
          <w:spacing w:val="20"/>
          <w:kern w:val="2"/>
          <w:sz w:val="24"/>
          <w:szCs w:val="24"/>
        </w:rPr>
        <w:t>银团会议</w:t>
      </w:r>
      <w:r>
        <w:rPr>
          <w:rFonts w:ascii="Times New Roman"/>
          <w:spacing w:val="20"/>
          <w:kern w:val="24"/>
          <w:sz w:val="24"/>
          <w:szCs w:val="24"/>
        </w:rPr>
        <w:t>可以</w:t>
      </w:r>
      <w:r>
        <w:rPr>
          <w:rFonts w:ascii="Times New Roman" w:hint="eastAsia"/>
          <w:spacing w:val="20"/>
          <w:kern w:val="24"/>
          <w:sz w:val="24"/>
          <w:szCs w:val="24"/>
        </w:rPr>
        <w:t>通过</w:t>
      </w:r>
      <w:r>
        <w:rPr>
          <w:rFonts w:ascii="Times New Roman"/>
          <w:spacing w:val="20"/>
          <w:kern w:val="24"/>
          <w:sz w:val="24"/>
          <w:szCs w:val="24"/>
        </w:rPr>
        <w:t>现场会议或通讯会议或书面同意的方式召开</w:t>
      </w:r>
      <w:r>
        <w:rPr>
          <w:rFonts w:ascii="Times New Roman" w:hint="eastAsia"/>
          <w:spacing w:val="20"/>
          <w:kern w:val="24"/>
          <w:sz w:val="24"/>
          <w:szCs w:val="24"/>
        </w:rPr>
        <w:t>。</w:t>
      </w:r>
      <w:r>
        <w:rPr>
          <w:rFonts w:ascii="Times New Roman"/>
          <w:spacing w:val="20"/>
          <w:kern w:val="24"/>
          <w:sz w:val="24"/>
          <w:szCs w:val="24"/>
        </w:rPr>
        <w:t>在尽可能的情况下，</w:t>
      </w:r>
      <w:r>
        <w:rPr>
          <w:rFonts w:ascii="Times New Roman"/>
          <w:b/>
          <w:spacing w:val="20"/>
          <w:kern w:val="2"/>
          <w:sz w:val="24"/>
          <w:szCs w:val="24"/>
          <w:u w:val="single"/>
        </w:rPr>
        <w:t>代理行</w:t>
      </w:r>
      <w:r>
        <w:rPr>
          <w:rFonts w:ascii="Times New Roman"/>
          <w:spacing w:val="20"/>
          <w:kern w:val="24"/>
          <w:sz w:val="24"/>
          <w:szCs w:val="24"/>
        </w:rPr>
        <w:t>应选择书面同意的方式开会。</w:t>
      </w:r>
      <w:bookmarkEnd w:id="490"/>
    </w:p>
    <w:p w14:paraId="19A07E29" w14:textId="77777777" w:rsidR="00E6040E" w:rsidRDefault="00E6040E">
      <w:pPr>
        <w:pStyle w:val="ListRoman2"/>
        <w:tabs>
          <w:tab w:val="clear" w:pos="50"/>
        </w:tabs>
        <w:spacing w:line="290" w:lineRule="auto"/>
        <w:ind w:left="720"/>
        <w:rPr>
          <w:rFonts w:ascii="Times New Roman" w:hAnsi="Times New Roman"/>
          <w:spacing w:val="20"/>
          <w:kern w:val="24"/>
          <w:szCs w:val="24"/>
          <w:lang w:eastAsia="zh-CN"/>
        </w:rPr>
      </w:pPr>
      <w:bookmarkStart w:id="491" w:name="_Toc139906053"/>
    </w:p>
    <w:bookmarkEnd w:id="491"/>
    <w:p w14:paraId="3D149E12" w14:textId="2EF06042"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kern w:val="24"/>
          <w:sz w:val="24"/>
          <w:szCs w:val="24"/>
        </w:rPr>
      </w:pPr>
      <w:proofErr w:type="gramStart"/>
      <w:r>
        <w:rPr>
          <w:rFonts w:ascii="Times New Roman" w:hAnsi="宋体"/>
          <w:spacing w:val="20"/>
          <w:sz w:val="24"/>
          <w:szCs w:val="24"/>
        </w:rPr>
        <w:t>各</w:t>
      </w:r>
      <w:r>
        <w:rPr>
          <w:rFonts w:ascii="Times New Roman" w:hAnsi="宋体"/>
          <w:b/>
          <w:spacing w:val="20"/>
          <w:kern w:val="2"/>
          <w:sz w:val="24"/>
          <w:szCs w:val="24"/>
          <w:u w:val="single"/>
        </w:rPr>
        <w:t>贷款</w:t>
      </w:r>
      <w:proofErr w:type="gramEnd"/>
      <w:r>
        <w:rPr>
          <w:rFonts w:ascii="Times New Roman" w:hAnsi="宋体"/>
          <w:b/>
          <w:spacing w:val="20"/>
          <w:kern w:val="2"/>
          <w:sz w:val="24"/>
          <w:szCs w:val="24"/>
          <w:u w:val="single"/>
        </w:rPr>
        <w:t>人</w:t>
      </w:r>
      <w:r>
        <w:rPr>
          <w:rFonts w:ascii="Times New Roman" w:hAnsi="宋体"/>
          <w:spacing w:val="20"/>
          <w:sz w:val="24"/>
          <w:szCs w:val="24"/>
        </w:rPr>
        <w:t>应在收到会议通知后</w:t>
      </w:r>
      <w:r>
        <w:rPr>
          <w:rFonts w:ascii="Times New Roman" w:hAnsi="宋体" w:hint="eastAsia"/>
          <w:spacing w:val="20"/>
          <w:sz w:val="24"/>
          <w:szCs w:val="24"/>
        </w:rPr>
        <w:t>的</w:t>
      </w:r>
      <w:r w:rsidR="00991C6D">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内通知</w:t>
      </w:r>
      <w:r>
        <w:rPr>
          <w:rFonts w:ascii="Times New Roman" w:hAnsi="宋体"/>
          <w:b/>
          <w:spacing w:val="20"/>
          <w:kern w:val="2"/>
          <w:sz w:val="24"/>
          <w:szCs w:val="24"/>
          <w:u w:val="single"/>
        </w:rPr>
        <w:t>代理行</w:t>
      </w:r>
      <w:r>
        <w:rPr>
          <w:rFonts w:ascii="Times New Roman" w:hAnsi="宋体"/>
          <w:spacing w:val="20"/>
          <w:sz w:val="24"/>
          <w:szCs w:val="24"/>
        </w:rPr>
        <w:t>其是否参加</w:t>
      </w:r>
      <w:r>
        <w:rPr>
          <w:rFonts w:ascii="Times New Roman" w:hAnsi="宋体"/>
          <w:spacing w:val="20"/>
          <w:kern w:val="2"/>
          <w:sz w:val="24"/>
          <w:szCs w:val="24"/>
        </w:rPr>
        <w:t>银团会议</w:t>
      </w:r>
      <w:r>
        <w:rPr>
          <w:rFonts w:ascii="Times New Roman" w:hAnsi="宋体"/>
          <w:spacing w:val="20"/>
          <w:sz w:val="24"/>
          <w:szCs w:val="24"/>
        </w:rPr>
        <w:t>，并可在会议召开日前</w:t>
      </w:r>
      <w:r w:rsidR="004A0CD2">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hint="eastAsia"/>
          <w:spacing w:val="20"/>
          <w:sz w:val="24"/>
          <w:szCs w:val="24"/>
        </w:rPr>
        <w:t>之前</w:t>
      </w:r>
      <w:r>
        <w:rPr>
          <w:rFonts w:ascii="Times New Roman" w:hAnsi="宋体"/>
          <w:spacing w:val="20"/>
          <w:sz w:val="24"/>
          <w:szCs w:val="24"/>
        </w:rPr>
        <w:t>提交临时提案。</w:t>
      </w:r>
    </w:p>
    <w:p w14:paraId="5B00F4B3" w14:textId="77777777" w:rsidR="00E6040E" w:rsidRDefault="00E6040E">
      <w:pPr>
        <w:rPr>
          <w:rFonts w:ascii="Times New Roman"/>
          <w:spacing w:val="20"/>
          <w:kern w:val="24"/>
          <w:sz w:val="24"/>
          <w:szCs w:val="24"/>
        </w:rPr>
      </w:pPr>
    </w:p>
    <w:p w14:paraId="4EB860E7" w14:textId="19DEEBFB"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spacing w:val="20"/>
          <w:sz w:val="24"/>
          <w:szCs w:val="24"/>
        </w:rPr>
        <w:t>每一</w:t>
      </w:r>
      <w:r>
        <w:rPr>
          <w:rFonts w:ascii="Times New Roman"/>
          <w:b/>
          <w:spacing w:val="20"/>
          <w:sz w:val="24"/>
          <w:szCs w:val="24"/>
          <w:u w:val="single"/>
          <w:lang w:val="en-GB"/>
        </w:rPr>
        <w:t>贷款人</w:t>
      </w:r>
      <w:r>
        <w:rPr>
          <w:rFonts w:ascii="Times New Roman"/>
          <w:spacing w:val="20"/>
          <w:sz w:val="24"/>
          <w:szCs w:val="24"/>
        </w:rPr>
        <w:t>可以派一或两名授权代表以及若干名普通代表参加</w:t>
      </w:r>
      <w:r>
        <w:rPr>
          <w:rFonts w:ascii="Times New Roman"/>
          <w:spacing w:val="20"/>
          <w:sz w:val="24"/>
          <w:szCs w:val="24"/>
          <w:lang w:val="en-GB"/>
        </w:rPr>
        <w:t>银团会议</w:t>
      </w:r>
      <w:r>
        <w:rPr>
          <w:rFonts w:ascii="Times New Roman"/>
          <w:spacing w:val="20"/>
          <w:sz w:val="24"/>
          <w:szCs w:val="24"/>
        </w:rPr>
        <w:t>。所有代表均可以参与谈论、发表意见，但仅由授权代表代表该</w:t>
      </w:r>
      <w:r>
        <w:rPr>
          <w:rFonts w:ascii="Times New Roman"/>
          <w:b/>
          <w:spacing w:val="20"/>
          <w:sz w:val="24"/>
          <w:szCs w:val="24"/>
          <w:u w:val="single"/>
          <w:lang w:val="en-GB"/>
        </w:rPr>
        <w:t>贷款人</w:t>
      </w:r>
      <w:r>
        <w:rPr>
          <w:rFonts w:ascii="Times New Roman"/>
          <w:spacing w:val="20"/>
          <w:sz w:val="24"/>
          <w:szCs w:val="24"/>
        </w:rPr>
        <w:t>进行表决。每一</w:t>
      </w:r>
      <w:r>
        <w:rPr>
          <w:rFonts w:ascii="Times New Roman"/>
          <w:b/>
          <w:spacing w:val="20"/>
          <w:sz w:val="24"/>
          <w:szCs w:val="24"/>
          <w:u w:val="single"/>
          <w:lang w:val="en-GB"/>
        </w:rPr>
        <w:t>贷款人</w:t>
      </w:r>
      <w:r>
        <w:rPr>
          <w:rFonts w:ascii="Times New Roman"/>
          <w:spacing w:val="20"/>
          <w:sz w:val="24"/>
          <w:szCs w:val="24"/>
        </w:rPr>
        <w:t>的授权代表必须持合法、有效的授权委托书并有明确的授权范围。每一</w:t>
      </w:r>
      <w:r>
        <w:rPr>
          <w:rFonts w:ascii="Times New Roman"/>
          <w:b/>
          <w:spacing w:val="20"/>
          <w:sz w:val="24"/>
          <w:szCs w:val="24"/>
          <w:u w:val="single"/>
        </w:rPr>
        <w:t>贷款人</w:t>
      </w:r>
      <w:r>
        <w:rPr>
          <w:rFonts w:ascii="Times New Roman"/>
          <w:spacing w:val="20"/>
          <w:sz w:val="24"/>
          <w:szCs w:val="24"/>
        </w:rPr>
        <w:t>出具的授权委托书应明确表明，经授权代表签字</w:t>
      </w:r>
      <w:r>
        <w:rPr>
          <w:rFonts w:ascii="Times New Roman"/>
          <w:spacing w:val="20"/>
          <w:sz w:val="24"/>
          <w:szCs w:val="24"/>
        </w:rPr>
        <w:t>(</w:t>
      </w:r>
      <w:r>
        <w:rPr>
          <w:rFonts w:ascii="Times New Roman"/>
          <w:spacing w:val="20"/>
          <w:sz w:val="24"/>
          <w:szCs w:val="24"/>
        </w:rPr>
        <w:t>无需加盖公章</w:t>
      </w:r>
      <w:r>
        <w:rPr>
          <w:rFonts w:ascii="Times New Roman"/>
          <w:spacing w:val="20"/>
          <w:sz w:val="24"/>
          <w:szCs w:val="24"/>
        </w:rPr>
        <w:t>)</w:t>
      </w:r>
      <w:r>
        <w:rPr>
          <w:rFonts w:ascii="Times New Roman"/>
          <w:spacing w:val="20"/>
          <w:sz w:val="24"/>
          <w:szCs w:val="24"/>
        </w:rPr>
        <w:t>的文件对该</w:t>
      </w:r>
      <w:r>
        <w:rPr>
          <w:rFonts w:ascii="Times New Roman"/>
          <w:b/>
          <w:spacing w:val="20"/>
          <w:sz w:val="24"/>
          <w:szCs w:val="24"/>
          <w:u w:val="single"/>
        </w:rPr>
        <w:t>贷款人</w:t>
      </w:r>
      <w:r>
        <w:rPr>
          <w:rFonts w:ascii="Times New Roman"/>
          <w:spacing w:val="20"/>
          <w:sz w:val="24"/>
          <w:szCs w:val="24"/>
        </w:rPr>
        <w:t>具有法律约束力。</w:t>
      </w:r>
    </w:p>
    <w:p w14:paraId="126A4AA6" w14:textId="77777777" w:rsidR="00E6040E" w:rsidRDefault="00E6040E">
      <w:pPr>
        <w:rPr>
          <w:rFonts w:ascii="Times New Roman"/>
          <w:spacing w:val="20"/>
          <w:sz w:val="24"/>
          <w:szCs w:val="24"/>
        </w:rPr>
      </w:pPr>
    </w:p>
    <w:p w14:paraId="12BE75C9" w14:textId="0AB46FDF" w:rsidR="00FB0E22" w:rsidRPr="002D3CD0" w:rsidRDefault="00FB0E22" w:rsidP="00EB3852">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sidRPr="00EB3852">
        <w:rPr>
          <w:rFonts w:ascii="Times New Roman" w:hint="eastAsia"/>
          <w:spacing w:val="20"/>
          <w:sz w:val="24"/>
          <w:szCs w:val="24"/>
        </w:rPr>
        <w:t>代理</w:t>
      </w:r>
      <w:proofErr w:type="gramStart"/>
      <w:r w:rsidRPr="002D3CD0">
        <w:rPr>
          <w:rFonts w:ascii="Times New Roman" w:hint="eastAsia"/>
          <w:b/>
          <w:spacing w:val="20"/>
          <w:sz w:val="24"/>
          <w:szCs w:val="24"/>
          <w:u w:val="single"/>
        </w:rPr>
        <w:t>行</w:t>
      </w:r>
      <w:r>
        <w:rPr>
          <w:rFonts w:ascii="Times New Roman" w:hint="eastAsia"/>
          <w:spacing w:val="20"/>
          <w:sz w:val="24"/>
          <w:szCs w:val="24"/>
        </w:rPr>
        <w:t>应当</w:t>
      </w:r>
      <w:proofErr w:type="gramEnd"/>
      <w:r>
        <w:rPr>
          <w:rFonts w:ascii="Times New Roman" w:hAnsi="宋体"/>
          <w:spacing w:val="20"/>
          <w:sz w:val="24"/>
          <w:szCs w:val="24"/>
        </w:rPr>
        <w:t>按照本合同附件</w:t>
      </w:r>
      <w:r w:rsidR="00FB6B57">
        <w:rPr>
          <w:rFonts w:ascii="Times New Roman" w:hAnsi="宋体" w:hint="eastAsia"/>
          <w:spacing w:val="20"/>
          <w:sz w:val="24"/>
          <w:szCs w:val="24"/>
        </w:rPr>
        <w:t>六</w:t>
      </w:r>
      <w:r>
        <w:rPr>
          <w:rFonts w:ascii="Times New Roman"/>
          <w:spacing w:val="20"/>
          <w:sz w:val="24"/>
          <w:szCs w:val="24"/>
        </w:rPr>
        <w:t>(</w:t>
      </w:r>
      <w:r w:rsidRPr="002D3CD0">
        <w:rPr>
          <w:rFonts w:ascii="Times New Roman" w:hint="eastAsia"/>
          <w:i/>
          <w:spacing w:val="20"/>
          <w:sz w:val="24"/>
          <w:szCs w:val="24"/>
        </w:rPr>
        <w:t>银团会议纪要</w:t>
      </w:r>
      <w:r>
        <w:rPr>
          <w:rFonts w:ascii="Times New Roman" w:hint="eastAsia"/>
          <w:i/>
          <w:spacing w:val="20"/>
          <w:sz w:val="24"/>
          <w:szCs w:val="24"/>
        </w:rPr>
        <w:t>格式</w:t>
      </w:r>
      <w:r>
        <w:rPr>
          <w:rFonts w:ascii="Times New Roman"/>
          <w:spacing w:val="20"/>
          <w:sz w:val="24"/>
          <w:szCs w:val="24"/>
        </w:rPr>
        <w:t>)</w:t>
      </w:r>
      <w:r>
        <w:rPr>
          <w:rFonts w:ascii="Times New Roman" w:hAnsi="宋体"/>
          <w:spacing w:val="20"/>
          <w:sz w:val="24"/>
          <w:szCs w:val="24"/>
        </w:rPr>
        <w:t>要求的格式和内容</w:t>
      </w:r>
      <w:r>
        <w:rPr>
          <w:rFonts w:ascii="Times New Roman" w:hint="eastAsia"/>
          <w:spacing w:val="20"/>
          <w:sz w:val="24"/>
          <w:szCs w:val="24"/>
        </w:rPr>
        <w:t>就银团会议制作会议纪要。</w:t>
      </w:r>
    </w:p>
    <w:p w14:paraId="2FB94B54" w14:textId="77777777" w:rsidR="00FB0E22" w:rsidRPr="0006509C" w:rsidRDefault="00FB0E22" w:rsidP="0006509C">
      <w:pPr>
        <w:pStyle w:val="af4"/>
        <w:ind w:firstLine="560"/>
        <w:rPr>
          <w:rFonts w:ascii="Times New Roman"/>
          <w:spacing w:val="20"/>
          <w:sz w:val="24"/>
          <w:lang w:val="en-GB"/>
        </w:rPr>
      </w:pPr>
    </w:p>
    <w:p w14:paraId="728BAEE7" w14:textId="77777777" w:rsidR="00E6040E" w:rsidRDefault="00E6040E">
      <w:pPr>
        <w:widowControl/>
        <w:numPr>
          <w:ilvl w:val="0"/>
          <w:numId w:val="66"/>
        </w:numPr>
        <w:tabs>
          <w:tab w:val="clear" w:pos="1050"/>
          <w:tab w:val="left" w:pos="2210"/>
        </w:tabs>
        <w:autoSpaceDE/>
        <w:autoSpaceDN/>
        <w:adjustRightInd/>
        <w:spacing w:line="360" w:lineRule="exact"/>
        <w:ind w:left="2210"/>
        <w:jc w:val="both"/>
        <w:textAlignment w:val="auto"/>
        <w:rPr>
          <w:rFonts w:ascii="Times New Roman"/>
          <w:spacing w:val="20"/>
          <w:sz w:val="24"/>
          <w:szCs w:val="24"/>
        </w:rPr>
      </w:pPr>
      <w:r>
        <w:rPr>
          <w:rFonts w:ascii="Times New Roman"/>
          <w:spacing w:val="20"/>
          <w:sz w:val="24"/>
          <w:szCs w:val="24"/>
          <w:lang w:val="en-GB"/>
        </w:rPr>
        <w:t>银团会议</w:t>
      </w:r>
      <w:proofErr w:type="gramStart"/>
      <w:r>
        <w:rPr>
          <w:rFonts w:ascii="Times New Roman"/>
          <w:spacing w:val="20"/>
          <w:sz w:val="24"/>
          <w:szCs w:val="24"/>
        </w:rPr>
        <w:t>作出</w:t>
      </w:r>
      <w:proofErr w:type="gramEnd"/>
      <w:r>
        <w:rPr>
          <w:rFonts w:ascii="Times New Roman"/>
          <w:spacing w:val="20"/>
          <w:sz w:val="24"/>
          <w:szCs w:val="24"/>
        </w:rPr>
        <w:t>的有效决议，由</w:t>
      </w:r>
      <w:r>
        <w:rPr>
          <w:rFonts w:ascii="Times New Roman"/>
          <w:b/>
          <w:spacing w:val="20"/>
          <w:sz w:val="24"/>
          <w:szCs w:val="24"/>
          <w:u w:val="single"/>
          <w:lang w:val="en-GB"/>
        </w:rPr>
        <w:t>代理</w:t>
      </w:r>
      <w:proofErr w:type="gramStart"/>
      <w:r>
        <w:rPr>
          <w:rFonts w:ascii="Times New Roman"/>
          <w:b/>
          <w:spacing w:val="20"/>
          <w:sz w:val="24"/>
          <w:szCs w:val="24"/>
          <w:u w:val="single"/>
          <w:lang w:val="en-GB"/>
        </w:rPr>
        <w:t>行</w:t>
      </w:r>
      <w:r>
        <w:rPr>
          <w:rFonts w:ascii="Times New Roman"/>
          <w:spacing w:val="20"/>
          <w:sz w:val="24"/>
          <w:szCs w:val="24"/>
        </w:rPr>
        <w:t>制作</w:t>
      </w:r>
      <w:proofErr w:type="gramEnd"/>
      <w:r>
        <w:rPr>
          <w:rFonts w:ascii="Times New Roman"/>
          <w:spacing w:val="20"/>
          <w:sz w:val="24"/>
          <w:szCs w:val="24"/>
        </w:rPr>
        <w:t>书面文件，并由每一</w:t>
      </w:r>
      <w:r>
        <w:rPr>
          <w:rFonts w:ascii="Times New Roman"/>
          <w:b/>
          <w:spacing w:val="20"/>
          <w:sz w:val="24"/>
          <w:szCs w:val="24"/>
          <w:u w:val="single"/>
          <w:lang w:val="en-GB"/>
        </w:rPr>
        <w:t>贷款人</w:t>
      </w:r>
      <w:r>
        <w:rPr>
          <w:rFonts w:ascii="Times New Roman" w:hint="eastAsia"/>
          <w:spacing w:val="20"/>
          <w:sz w:val="24"/>
          <w:szCs w:val="24"/>
          <w:lang w:val="en-GB"/>
        </w:rPr>
        <w:t>的</w:t>
      </w:r>
      <w:r>
        <w:rPr>
          <w:rFonts w:ascii="Times New Roman"/>
          <w:spacing w:val="20"/>
          <w:sz w:val="24"/>
          <w:szCs w:val="24"/>
        </w:rPr>
        <w:t>授权代表签字；就</w:t>
      </w:r>
      <w:r>
        <w:rPr>
          <w:rFonts w:ascii="Times New Roman" w:hint="eastAsia"/>
          <w:spacing w:val="20"/>
          <w:sz w:val="24"/>
          <w:szCs w:val="24"/>
        </w:rPr>
        <w:t>该</w:t>
      </w:r>
      <w:r>
        <w:rPr>
          <w:rFonts w:ascii="Times New Roman"/>
          <w:spacing w:val="20"/>
          <w:sz w:val="24"/>
          <w:szCs w:val="24"/>
        </w:rPr>
        <w:t>决议持有异议的</w:t>
      </w:r>
      <w:r>
        <w:rPr>
          <w:rFonts w:ascii="Times New Roman"/>
          <w:b/>
          <w:spacing w:val="20"/>
          <w:sz w:val="24"/>
          <w:szCs w:val="24"/>
          <w:u w:val="single"/>
        </w:rPr>
        <w:t>贷款人</w:t>
      </w:r>
      <w:r>
        <w:rPr>
          <w:rFonts w:ascii="Times New Roman"/>
          <w:spacing w:val="20"/>
          <w:sz w:val="24"/>
          <w:szCs w:val="24"/>
        </w:rPr>
        <w:t>，也应在该决议上签字</w:t>
      </w:r>
      <w:r>
        <w:rPr>
          <w:rFonts w:ascii="Times New Roman" w:hint="eastAsia"/>
          <w:spacing w:val="20"/>
          <w:sz w:val="24"/>
          <w:szCs w:val="24"/>
        </w:rPr>
        <w:t>。受限于本合同相关条款的约束</w:t>
      </w:r>
      <w:r>
        <w:rPr>
          <w:rFonts w:ascii="Times New Roman"/>
          <w:spacing w:val="20"/>
          <w:sz w:val="24"/>
          <w:szCs w:val="24"/>
        </w:rPr>
        <w:t>，该决议对全体</w:t>
      </w:r>
      <w:r>
        <w:rPr>
          <w:rFonts w:ascii="Times New Roman"/>
          <w:b/>
          <w:spacing w:val="20"/>
          <w:sz w:val="24"/>
          <w:szCs w:val="24"/>
          <w:u w:val="single"/>
        </w:rPr>
        <w:t>贷款人</w:t>
      </w:r>
      <w:r>
        <w:rPr>
          <w:rFonts w:ascii="Times New Roman" w:hint="eastAsia"/>
          <w:spacing w:val="20"/>
          <w:sz w:val="24"/>
          <w:szCs w:val="24"/>
        </w:rPr>
        <w:t>具</w:t>
      </w:r>
      <w:r>
        <w:rPr>
          <w:rFonts w:ascii="Times New Roman"/>
          <w:spacing w:val="20"/>
          <w:sz w:val="24"/>
          <w:szCs w:val="24"/>
        </w:rPr>
        <w:t>有约束力。每</w:t>
      </w:r>
      <w:r>
        <w:rPr>
          <w:rFonts w:ascii="Times New Roman" w:hint="eastAsia"/>
          <w:spacing w:val="20"/>
          <w:sz w:val="24"/>
          <w:szCs w:val="24"/>
        </w:rPr>
        <w:t>一</w:t>
      </w:r>
      <w:r>
        <w:rPr>
          <w:rFonts w:ascii="Times New Roman"/>
          <w:b/>
          <w:spacing w:val="20"/>
          <w:sz w:val="24"/>
          <w:szCs w:val="24"/>
          <w:u w:val="single"/>
          <w:lang w:val="en-GB"/>
        </w:rPr>
        <w:t>贷款人</w:t>
      </w:r>
      <w:r>
        <w:rPr>
          <w:rFonts w:ascii="Times New Roman" w:hint="eastAsia"/>
          <w:spacing w:val="20"/>
          <w:sz w:val="24"/>
          <w:szCs w:val="24"/>
        </w:rPr>
        <w:t>获得</w:t>
      </w:r>
      <w:r>
        <w:rPr>
          <w:rFonts w:ascii="Times New Roman"/>
          <w:spacing w:val="20"/>
          <w:sz w:val="24"/>
          <w:szCs w:val="24"/>
        </w:rPr>
        <w:t>一份</w:t>
      </w:r>
      <w:r>
        <w:rPr>
          <w:rFonts w:ascii="Times New Roman" w:hint="eastAsia"/>
          <w:spacing w:val="20"/>
          <w:sz w:val="24"/>
          <w:szCs w:val="24"/>
        </w:rPr>
        <w:t>有效的银团会议决议</w:t>
      </w:r>
      <w:r>
        <w:rPr>
          <w:rFonts w:ascii="Times New Roman"/>
          <w:spacing w:val="20"/>
          <w:sz w:val="24"/>
          <w:szCs w:val="24"/>
        </w:rPr>
        <w:t>原件</w:t>
      </w:r>
      <w:r>
        <w:rPr>
          <w:rFonts w:ascii="Times New Roman" w:hint="eastAsia"/>
          <w:spacing w:val="20"/>
          <w:sz w:val="24"/>
          <w:szCs w:val="24"/>
        </w:rPr>
        <w:t>。</w:t>
      </w:r>
      <w:r>
        <w:rPr>
          <w:rFonts w:ascii="Times New Roman"/>
          <w:spacing w:val="20"/>
          <w:sz w:val="24"/>
          <w:szCs w:val="24"/>
        </w:rPr>
        <w:t>如</w:t>
      </w:r>
      <w:r>
        <w:rPr>
          <w:rFonts w:ascii="Times New Roman" w:hint="eastAsia"/>
          <w:spacing w:val="20"/>
          <w:sz w:val="24"/>
          <w:szCs w:val="24"/>
        </w:rPr>
        <w:t>该决议</w:t>
      </w:r>
      <w:r>
        <w:rPr>
          <w:rFonts w:ascii="Times New Roman"/>
          <w:spacing w:val="20"/>
          <w:sz w:val="24"/>
          <w:szCs w:val="24"/>
        </w:rPr>
        <w:t>与</w:t>
      </w:r>
      <w:r>
        <w:rPr>
          <w:rFonts w:ascii="Times New Roman"/>
          <w:b/>
          <w:spacing w:val="20"/>
          <w:sz w:val="24"/>
          <w:szCs w:val="24"/>
          <w:u w:val="single"/>
          <w:lang w:val="en-GB"/>
        </w:rPr>
        <w:t>借款人</w:t>
      </w:r>
      <w:r>
        <w:rPr>
          <w:rFonts w:ascii="Times New Roman"/>
          <w:spacing w:val="20"/>
          <w:sz w:val="24"/>
          <w:szCs w:val="24"/>
        </w:rPr>
        <w:t>在</w:t>
      </w:r>
      <w:r>
        <w:rPr>
          <w:rFonts w:ascii="Times New Roman"/>
          <w:b/>
          <w:spacing w:val="20"/>
          <w:sz w:val="24"/>
          <w:szCs w:val="24"/>
          <w:u w:val="single"/>
          <w:lang w:val="en-GB"/>
        </w:rPr>
        <w:t>融资文件</w:t>
      </w:r>
      <w:r>
        <w:rPr>
          <w:rFonts w:ascii="Times New Roman"/>
          <w:spacing w:val="20"/>
          <w:sz w:val="24"/>
          <w:szCs w:val="24"/>
        </w:rPr>
        <w:t>下的权利、义务有关，应当</w:t>
      </w:r>
      <w:r>
        <w:rPr>
          <w:rFonts w:ascii="Times New Roman" w:hint="eastAsia"/>
          <w:spacing w:val="20"/>
          <w:sz w:val="24"/>
          <w:szCs w:val="24"/>
        </w:rPr>
        <w:t>向</w:t>
      </w:r>
      <w:r>
        <w:rPr>
          <w:rFonts w:ascii="Times New Roman"/>
          <w:b/>
          <w:spacing w:val="20"/>
          <w:sz w:val="24"/>
          <w:szCs w:val="24"/>
          <w:u w:val="single"/>
          <w:lang w:val="en-GB"/>
        </w:rPr>
        <w:t>借款人</w:t>
      </w:r>
      <w:r>
        <w:rPr>
          <w:rFonts w:ascii="Times New Roman" w:hint="eastAsia"/>
          <w:spacing w:val="20"/>
          <w:sz w:val="24"/>
          <w:szCs w:val="24"/>
        </w:rPr>
        <w:t>提交</w:t>
      </w:r>
      <w:r>
        <w:rPr>
          <w:rFonts w:ascii="Times New Roman"/>
          <w:spacing w:val="20"/>
          <w:sz w:val="24"/>
          <w:szCs w:val="24"/>
        </w:rPr>
        <w:t>一份有效的</w:t>
      </w:r>
      <w:r>
        <w:rPr>
          <w:rFonts w:ascii="Times New Roman"/>
          <w:spacing w:val="20"/>
          <w:sz w:val="24"/>
          <w:szCs w:val="24"/>
          <w:lang w:val="en-GB"/>
        </w:rPr>
        <w:t>银团会议</w:t>
      </w:r>
      <w:r>
        <w:rPr>
          <w:rFonts w:ascii="Times New Roman"/>
          <w:spacing w:val="20"/>
          <w:sz w:val="24"/>
          <w:szCs w:val="24"/>
        </w:rPr>
        <w:t>决议原件。</w:t>
      </w:r>
    </w:p>
    <w:p w14:paraId="73C1C881" w14:textId="77777777" w:rsidR="00E6040E" w:rsidRPr="0006509C" w:rsidRDefault="00E6040E">
      <w:pPr>
        <w:widowControl/>
        <w:autoSpaceDE/>
        <w:autoSpaceDN/>
        <w:adjustRightInd/>
        <w:spacing w:line="360" w:lineRule="exact"/>
        <w:ind w:left="1530"/>
        <w:jc w:val="both"/>
        <w:textAlignment w:val="auto"/>
        <w:rPr>
          <w:rFonts w:ascii="Times New Roman"/>
          <w:spacing w:val="20"/>
          <w:sz w:val="24"/>
          <w:lang w:val="x-none"/>
        </w:rPr>
      </w:pPr>
    </w:p>
    <w:p w14:paraId="6C35EEFA" w14:textId="180FC491" w:rsidR="00E6040E" w:rsidRDefault="00E6040E">
      <w:pPr>
        <w:keepNext/>
        <w:widowControl/>
        <w:numPr>
          <w:ilvl w:val="0"/>
          <w:numId w:val="63"/>
        </w:numPr>
        <w:tabs>
          <w:tab w:val="clear" w:pos="780"/>
          <w:tab w:val="left" w:pos="1530"/>
        </w:tabs>
        <w:autoSpaceDE/>
        <w:autoSpaceDN/>
        <w:adjustRightInd/>
        <w:spacing w:line="360" w:lineRule="exact"/>
        <w:ind w:left="1531" w:hanging="680"/>
        <w:jc w:val="both"/>
        <w:textAlignment w:val="auto"/>
        <w:rPr>
          <w:rFonts w:ascii="Times New Roman" w:hAnsi="宋体"/>
          <w:b/>
          <w:spacing w:val="20"/>
          <w:sz w:val="24"/>
          <w:szCs w:val="24"/>
        </w:rPr>
      </w:pPr>
      <w:r>
        <w:rPr>
          <w:rFonts w:ascii="Times New Roman" w:hAnsi="宋体" w:hint="eastAsia"/>
          <w:b/>
          <w:spacing w:val="20"/>
          <w:sz w:val="24"/>
          <w:szCs w:val="24"/>
          <w:u w:val="single"/>
        </w:rPr>
        <w:t>贷款人</w:t>
      </w:r>
      <w:r>
        <w:rPr>
          <w:rFonts w:ascii="Times New Roman" w:hAnsi="宋体" w:hint="eastAsia"/>
          <w:spacing w:val="20"/>
          <w:sz w:val="24"/>
          <w:szCs w:val="24"/>
        </w:rPr>
        <w:t>可以另行协商签订银团</w:t>
      </w:r>
      <w:r w:rsidR="00FB0E22">
        <w:rPr>
          <w:rFonts w:ascii="Times New Roman" w:hAnsi="宋体" w:hint="eastAsia"/>
          <w:spacing w:val="20"/>
          <w:sz w:val="24"/>
          <w:szCs w:val="24"/>
        </w:rPr>
        <w:t>内部</w:t>
      </w:r>
      <w:r>
        <w:rPr>
          <w:rFonts w:ascii="Times New Roman" w:hAnsi="宋体" w:hint="eastAsia"/>
          <w:spacing w:val="20"/>
          <w:sz w:val="24"/>
          <w:szCs w:val="24"/>
        </w:rPr>
        <w:t>协议。</w:t>
      </w:r>
    </w:p>
    <w:p w14:paraId="2E8896A7" w14:textId="77777777" w:rsidR="00A27F1A" w:rsidRDefault="00A27F1A" w:rsidP="0006509C">
      <w:pPr>
        <w:widowControl/>
        <w:tabs>
          <w:tab w:val="left" w:pos="1530"/>
        </w:tabs>
        <w:autoSpaceDE/>
        <w:autoSpaceDN/>
        <w:adjustRightInd/>
        <w:spacing w:line="360" w:lineRule="exact"/>
        <w:ind w:leftChars="449" w:left="1527"/>
        <w:jc w:val="both"/>
        <w:textAlignment w:val="auto"/>
        <w:rPr>
          <w:rFonts w:ascii="Times New Roman"/>
          <w:spacing w:val="20"/>
          <w:sz w:val="24"/>
          <w:szCs w:val="24"/>
        </w:rPr>
      </w:pPr>
    </w:p>
    <w:p w14:paraId="5109E8B9" w14:textId="77777777" w:rsidR="00E6040E" w:rsidRDefault="00E6040E">
      <w:pPr>
        <w:pStyle w:val="1TimesNewRoman"/>
        <w:widowControl/>
        <w:numPr>
          <w:ilvl w:val="1"/>
          <w:numId w:val="57"/>
        </w:numPr>
        <w:tabs>
          <w:tab w:val="clear" w:pos="495"/>
        </w:tabs>
        <w:ind w:left="850" w:hanging="850"/>
        <w:rPr>
          <w:rFonts w:hAnsi="Times New Roman"/>
        </w:rPr>
      </w:pPr>
      <w:bookmarkStart w:id="492" w:name="_Toc351801075"/>
      <w:bookmarkStart w:id="493" w:name="_Toc211958553"/>
      <w:r>
        <w:t>贷款人</w:t>
      </w:r>
      <w:bookmarkEnd w:id="483"/>
      <w:bookmarkEnd w:id="484"/>
      <w:bookmarkEnd w:id="485"/>
      <w:bookmarkEnd w:id="486"/>
      <w:bookmarkEnd w:id="487"/>
      <w:bookmarkEnd w:id="488"/>
      <w:r>
        <w:t>补偿</w:t>
      </w:r>
      <w:bookmarkEnd w:id="492"/>
      <w:bookmarkEnd w:id="493"/>
    </w:p>
    <w:p w14:paraId="0431D8A7" w14:textId="77777777" w:rsidR="00E6040E" w:rsidRDefault="00E6040E">
      <w:pPr>
        <w:keepNext/>
        <w:widowControl/>
        <w:spacing w:line="360" w:lineRule="exact"/>
        <w:jc w:val="both"/>
        <w:rPr>
          <w:rFonts w:ascii="Times New Roman"/>
          <w:spacing w:val="20"/>
          <w:sz w:val="24"/>
          <w:szCs w:val="24"/>
        </w:rPr>
      </w:pPr>
    </w:p>
    <w:p w14:paraId="0751312C" w14:textId="2952AD28" w:rsidR="00E6040E" w:rsidRDefault="00E6040E">
      <w:pPr>
        <w:widowControl/>
        <w:numPr>
          <w:ilvl w:val="0"/>
          <w:numId w:val="68"/>
        </w:numPr>
        <w:tabs>
          <w:tab w:val="clear" w:pos="780"/>
          <w:tab w:val="left" w:pos="1530"/>
        </w:tabs>
        <w:autoSpaceDE/>
        <w:autoSpaceDN/>
        <w:adjustRightInd/>
        <w:spacing w:line="360" w:lineRule="exact"/>
        <w:ind w:left="1530" w:hanging="680"/>
        <w:jc w:val="both"/>
        <w:textAlignment w:val="auto"/>
        <w:rPr>
          <w:rFonts w:hAnsi="宋体"/>
          <w:spacing w:val="20"/>
          <w:sz w:val="24"/>
          <w:szCs w:val="24"/>
        </w:rPr>
      </w:pPr>
      <w:r>
        <w:rPr>
          <w:rFonts w:hAnsi="宋体" w:hint="eastAsia"/>
          <w:spacing w:val="20"/>
          <w:sz w:val="24"/>
          <w:szCs w:val="24"/>
        </w:rPr>
        <w:t>每一</w:t>
      </w:r>
      <w:r>
        <w:rPr>
          <w:rFonts w:hAnsi="宋体" w:hint="eastAsia"/>
          <w:b/>
          <w:spacing w:val="20"/>
          <w:sz w:val="24"/>
          <w:szCs w:val="24"/>
          <w:u w:val="single"/>
        </w:rPr>
        <w:t>贷款人</w:t>
      </w:r>
      <w:r>
        <w:rPr>
          <w:rFonts w:hAnsi="宋体" w:hint="eastAsia"/>
          <w:spacing w:val="20"/>
          <w:sz w:val="24"/>
          <w:szCs w:val="24"/>
        </w:rPr>
        <w:t>应按照其</w:t>
      </w:r>
      <w:r>
        <w:rPr>
          <w:rFonts w:hAnsi="宋体" w:hint="eastAsia"/>
          <w:b/>
          <w:spacing w:val="20"/>
          <w:sz w:val="24"/>
          <w:szCs w:val="24"/>
          <w:u w:val="single"/>
        </w:rPr>
        <w:t>承贷比例</w:t>
      </w:r>
      <w:r>
        <w:rPr>
          <w:rFonts w:hAnsi="宋体" w:hint="eastAsia"/>
          <w:spacing w:val="20"/>
          <w:sz w:val="24"/>
          <w:szCs w:val="24"/>
        </w:rPr>
        <w:t>在</w:t>
      </w:r>
      <w:r>
        <w:rPr>
          <w:rFonts w:hAnsi="宋体"/>
          <w:b/>
          <w:spacing w:val="20"/>
          <w:sz w:val="24"/>
          <w:szCs w:val="24"/>
          <w:u w:val="single"/>
        </w:rPr>
        <w:t>代理行</w:t>
      </w:r>
      <w:r>
        <w:rPr>
          <w:rFonts w:hAnsi="宋体"/>
          <w:spacing w:val="20"/>
          <w:sz w:val="24"/>
          <w:szCs w:val="24"/>
        </w:rPr>
        <w:t>要求后</w:t>
      </w:r>
      <w:r>
        <w:rPr>
          <w:rFonts w:hAnsi="宋体" w:hint="eastAsia"/>
          <w:spacing w:val="20"/>
          <w:sz w:val="24"/>
          <w:szCs w:val="24"/>
        </w:rPr>
        <w:t>的</w:t>
      </w:r>
      <w:r w:rsidR="004A0CD2">
        <w:rPr>
          <w:rFonts w:hAnsi="宋体" w:hint="eastAsia"/>
          <w:spacing w:val="20"/>
          <w:sz w:val="24"/>
          <w:szCs w:val="24"/>
        </w:rPr>
        <w:t>【】</w:t>
      </w:r>
      <w:proofErr w:type="gramStart"/>
      <w:r>
        <w:rPr>
          <w:rFonts w:hAnsi="宋体"/>
          <w:spacing w:val="20"/>
          <w:sz w:val="24"/>
          <w:szCs w:val="24"/>
        </w:rPr>
        <w:t>个</w:t>
      </w:r>
      <w:proofErr w:type="gramEnd"/>
      <w:r>
        <w:rPr>
          <w:rFonts w:hAnsi="宋体"/>
          <w:b/>
          <w:spacing w:val="20"/>
          <w:sz w:val="24"/>
          <w:szCs w:val="24"/>
          <w:u w:val="single"/>
        </w:rPr>
        <w:t>营业日</w:t>
      </w:r>
      <w:r>
        <w:rPr>
          <w:rFonts w:hAnsi="宋体" w:hint="eastAsia"/>
          <w:spacing w:val="20"/>
          <w:sz w:val="24"/>
          <w:szCs w:val="24"/>
        </w:rPr>
        <w:t>内就</w:t>
      </w:r>
      <w:r>
        <w:rPr>
          <w:rFonts w:hAnsi="宋体" w:hint="eastAsia"/>
          <w:b/>
          <w:spacing w:val="20"/>
          <w:sz w:val="24"/>
          <w:szCs w:val="24"/>
          <w:u w:val="single"/>
        </w:rPr>
        <w:t>代理行</w:t>
      </w:r>
      <w:r>
        <w:rPr>
          <w:rFonts w:hAnsi="宋体" w:hint="eastAsia"/>
          <w:spacing w:val="20"/>
          <w:sz w:val="24"/>
          <w:szCs w:val="24"/>
        </w:rPr>
        <w:t>按</w:t>
      </w:r>
      <w:r>
        <w:rPr>
          <w:rFonts w:hAnsi="宋体" w:hint="eastAsia"/>
          <w:b/>
          <w:spacing w:val="20"/>
          <w:sz w:val="24"/>
          <w:szCs w:val="24"/>
          <w:u w:val="single"/>
        </w:rPr>
        <w:t>融资文件</w:t>
      </w:r>
      <w:r>
        <w:rPr>
          <w:rFonts w:hAnsi="宋体"/>
          <w:spacing w:val="20"/>
          <w:sz w:val="24"/>
          <w:szCs w:val="24"/>
        </w:rPr>
        <w:t>进行代理行为而发生的全部合理</w:t>
      </w:r>
      <w:r>
        <w:rPr>
          <w:rFonts w:hAnsi="宋体" w:hint="eastAsia"/>
          <w:spacing w:val="20"/>
          <w:sz w:val="24"/>
          <w:szCs w:val="24"/>
        </w:rPr>
        <w:t>的</w:t>
      </w:r>
      <w:r>
        <w:rPr>
          <w:rFonts w:hAnsi="宋体"/>
          <w:spacing w:val="20"/>
          <w:sz w:val="24"/>
          <w:szCs w:val="24"/>
        </w:rPr>
        <w:t>成本、费用、损失、开支(包括律师费)及责任</w:t>
      </w:r>
      <w:r>
        <w:rPr>
          <w:rFonts w:hAnsi="宋体" w:hint="eastAsia"/>
          <w:spacing w:val="20"/>
          <w:sz w:val="24"/>
          <w:szCs w:val="24"/>
        </w:rPr>
        <w:t>（因</w:t>
      </w:r>
      <w:r>
        <w:rPr>
          <w:rFonts w:hAnsi="宋体" w:hint="eastAsia"/>
          <w:b/>
          <w:spacing w:val="20"/>
          <w:sz w:val="24"/>
          <w:szCs w:val="24"/>
          <w:u w:val="single"/>
        </w:rPr>
        <w:t>代理行</w:t>
      </w:r>
      <w:r>
        <w:rPr>
          <w:rFonts w:hAnsi="宋体" w:hint="eastAsia"/>
          <w:spacing w:val="20"/>
          <w:sz w:val="24"/>
          <w:szCs w:val="24"/>
        </w:rPr>
        <w:t>的过失或过错导致的除外）向</w:t>
      </w:r>
      <w:r>
        <w:rPr>
          <w:rFonts w:hAnsi="宋体" w:hint="eastAsia"/>
          <w:b/>
          <w:spacing w:val="20"/>
          <w:sz w:val="24"/>
          <w:szCs w:val="24"/>
          <w:u w:val="single"/>
        </w:rPr>
        <w:t>代理行</w:t>
      </w:r>
      <w:proofErr w:type="gramStart"/>
      <w:r>
        <w:rPr>
          <w:rFonts w:hAnsi="宋体" w:hint="eastAsia"/>
          <w:spacing w:val="20"/>
          <w:sz w:val="24"/>
          <w:szCs w:val="24"/>
        </w:rPr>
        <w:t>作出</w:t>
      </w:r>
      <w:proofErr w:type="gramEnd"/>
      <w:r>
        <w:rPr>
          <w:rFonts w:hAnsi="宋体" w:hint="eastAsia"/>
          <w:spacing w:val="20"/>
          <w:sz w:val="24"/>
          <w:szCs w:val="24"/>
        </w:rPr>
        <w:t>补偿（除非</w:t>
      </w:r>
      <w:r>
        <w:rPr>
          <w:rFonts w:hAnsi="宋体" w:hint="eastAsia"/>
          <w:b/>
          <w:spacing w:val="20"/>
          <w:sz w:val="24"/>
          <w:szCs w:val="24"/>
          <w:u w:val="single"/>
        </w:rPr>
        <w:t>代理行</w:t>
      </w:r>
      <w:r>
        <w:rPr>
          <w:rFonts w:hAnsi="宋体" w:hint="eastAsia"/>
          <w:spacing w:val="20"/>
          <w:sz w:val="24"/>
          <w:szCs w:val="24"/>
        </w:rPr>
        <w:t>已从</w:t>
      </w:r>
      <w:r>
        <w:rPr>
          <w:rFonts w:hAnsi="宋体" w:hint="eastAsia"/>
          <w:b/>
          <w:spacing w:val="20"/>
          <w:sz w:val="24"/>
          <w:szCs w:val="24"/>
          <w:u w:val="single"/>
        </w:rPr>
        <w:t>借款人</w:t>
      </w:r>
      <w:r>
        <w:rPr>
          <w:rFonts w:hAnsi="宋体" w:hint="eastAsia"/>
          <w:spacing w:val="20"/>
          <w:sz w:val="24"/>
          <w:szCs w:val="24"/>
        </w:rPr>
        <w:t>处按</w:t>
      </w:r>
      <w:r>
        <w:rPr>
          <w:rFonts w:hAnsi="宋体" w:hint="eastAsia"/>
          <w:b/>
          <w:spacing w:val="20"/>
          <w:sz w:val="24"/>
          <w:szCs w:val="24"/>
          <w:u w:val="single"/>
        </w:rPr>
        <w:t>融资文件</w:t>
      </w:r>
      <w:r>
        <w:rPr>
          <w:rFonts w:hAnsi="宋体" w:hint="eastAsia"/>
          <w:spacing w:val="20"/>
          <w:sz w:val="24"/>
          <w:szCs w:val="24"/>
        </w:rPr>
        <w:t>的规定获得偿付）。</w:t>
      </w:r>
    </w:p>
    <w:p w14:paraId="50D828CB"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0FA1DC59" w14:textId="775DEC7D" w:rsidR="00E6040E" w:rsidRDefault="00E6040E">
      <w:pPr>
        <w:widowControl/>
        <w:numPr>
          <w:ilvl w:val="0"/>
          <w:numId w:val="68"/>
        </w:numPr>
        <w:tabs>
          <w:tab w:val="clear" w:pos="780"/>
          <w:tab w:val="left" w:pos="1530"/>
        </w:tabs>
        <w:autoSpaceDE/>
        <w:autoSpaceDN/>
        <w:adjustRightInd/>
        <w:spacing w:line="360" w:lineRule="exact"/>
        <w:ind w:left="1530" w:hanging="680"/>
        <w:jc w:val="both"/>
        <w:textAlignment w:val="auto"/>
        <w:rPr>
          <w:rFonts w:ascii="Times New Roman" w:hAnsi="宋体"/>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准备按照本款</w:t>
      </w:r>
      <w:r>
        <w:rPr>
          <w:rFonts w:ascii="Times New Roman" w:hAnsi="宋体" w:hint="eastAsia"/>
          <w:spacing w:val="20"/>
          <w:sz w:val="24"/>
          <w:szCs w:val="24"/>
        </w:rPr>
        <w:t>规定</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补偿</w:t>
      </w:r>
      <w:r>
        <w:rPr>
          <w:rFonts w:ascii="Times New Roman" w:hAnsi="宋体"/>
          <w:spacing w:val="20"/>
          <w:sz w:val="24"/>
          <w:szCs w:val="24"/>
        </w:rPr>
        <w:t>的，</w:t>
      </w:r>
      <w:r>
        <w:rPr>
          <w:rFonts w:ascii="Times New Roman" w:hAnsi="宋体" w:hint="eastAsia"/>
          <w:spacing w:val="20"/>
          <w:sz w:val="24"/>
          <w:szCs w:val="24"/>
        </w:rPr>
        <w:t>均有权要求</w:t>
      </w:r>
      <w:r>
        <w:rPr>
          <w:rFonts w:ascii="Times New Roman" w:hAnsi="宋体"/>
          <w:b/>
          <w:spacing w:val="20"/>
          <w:sz w:val="24"/>
          <w:szCs w:val="24"/>
          <w:u w:val="single"/>
        </w:rPr>
        <w:t>代理行</w:t>
      </w:r>
      <w:r>
        <w:rPr>
          <w:rFonts w:ascii="Times New Roman" w:hAnsi="宋体"/>
          <w:spacing w:val="20"/>
          <w:sz w:val="24"/>
          <w:szCs w:val="24"/>
        </w:rPr>
        <w:t>提供该等</w:t>
      </w:r>
      <w:r>
        <w:rPr>
          <w:rFonts w:ascii="Times New Roman" w:hAnsi="宋体" w:hint="eastAsia"/>
          <w:spacing w:val="20"/>
          <w:sz w:val="24"/>
          <w:szCs w:val="24"/>
        </w:rPr>
        <w:t>补偿金额</w:t>
      </w:r>
      <w:r>
        <w:rPr>
          <w:rFonts w:ascii="Times New Roman" w:hAnsi="宋体"/>
          <w:spacing w:val="20"/>
          <w:sz w:val="24"/>
          <w:szCs w:val="24"/>
        </w:rPr>
        <w:t>的详细计算依据；</w:t>
      </w:r>
      <w:r>
        <w:rPr>
          <w:rFonts w:ascii="Times New Roman" w:hAnsi="宋体"/>
          <w:b/>
          <w:spacing w:val="20"/>
          <w:sz w:val="24"/>
          <w:szCs w:val="24"/>
          <w:u w:val="single"/>
        </w:rPr>
        <w:t>代理行</w:t>
      </w:r>
      <w:r>
        <w:rPr>
          <w:rFonts w:ascii="Times New Roman" w:hAnsi="宋体" w:hint="eastAsia"/>
          <w:spacing w:val="20"/>
          <w:sz w:val="24"/>
          <w:szCs w:val="24"/>
        </w:rPr>
        <w:t>应</w:t>
      </w:r>
      <w:r>
        <w:rPr>
          <w:rFonts w:ascii="Times New Roman" w:hAnsi="宋体"/>
          <w:spacing w:val="20"/>
          <w:sz w:val="24"/>
          <w:szCs w:val="24"/>
        </w:rPr>
        <w:t>在</w:t>
      </w:r>
      <w:r>
        <w:rPr>
          <w:rFonts w:ascii="Times New Roman" w:hAnsi="宋体" w:hint="eastAsia"/>
          <w:b/>
          <w:spacing w:val="20"/>
          <w:sz w:val="24"/>
          <w:szCs w:val="24"/>
          <w:u w:val="single"/>
        </w:rPr>
        <w:t>贷款人</w:t>
      </w:r>
      <w:r>
        <w:rPr>
          <w:rFonts w:ascii="Times New Roman" w:hAnsi="宋体" w:hint="eastAsia"/>
          <w:spacing w:val="20"/>
          <w:sz w:val="24"/>
          <w:szCs w:val="24"/>
        </w:rPr>
        <w:t>要求后</w:t>
      </w:r>
      <w:r w:rsidR="00610C82">
        <w:rPr>
          <w:rFonts w:ascii="Times New Roman" w:hAnsi="宋体" w:hint="eastAsia"/>
          <w:spacing w:val="20"/>
          <w:sz w:val="24"/>
          <w:szCs w:val="24"/>
        </w:rPr>
        <w:t>【】</w:t>
      </w:r>
      <w:proofErr w:type="gramStart"/>
      <w:r>
        <w:rPr>
          <w:rFonts w:hAnsi="宋体"/>
          <w:spacing w:val="20"/>
          <w:sz w:val="24"/>
          <w:szCs w:val="24"/>
        </w:rPr>
        <w:t>个</w:t>
      </w:r>
      <w:proofErr w:type="gramEnd"/>
      <w:r>
        <w:rPr>
          <w:rFonts w:hAnsi="宋体"/>
          <w:b/>
          <w:spacing w:val="20"/>
          <w:sz w:val="24"/>
          <w:szCs w:val="24"/>
          <w:u w:val="single"/>
        </w:rPr>
        <w:t>营业日</w:t>
      </w:r>
      <w:r>
        <w:rPr>
          <w:rFonts w:hAnsi="宋体" w:hint="eastAsia"/>
          <w:spacing w:val="20"/>
          <w:sz w:val="24"/>
          <w:szCs w:val="24"/>
        </w:rPr>
        <w:t>内向其</w:t>
      </w:r>
      <w:r>
        <w:rPr>
          <w:rFonts w:ascii="Times New Roman" w:hAnsi="宋体" w:hint="eastAsia"/>
          <w:spacing w:val="20"/>
          <w:sz w:val="24"/>
          <w:szCs w:val="24"/>
        </w:rPr>
        <w:t>提供该等计算依据</w:t>
      </w:r>
      <w:r>
        <w:rPr>
          <w:rFonts w:ascii="Times New Roman" w:hAnsi="宋体"/>
          <w:spacing w:val="20"/>
          <w:sz w:val="24"/>
          <w:szCs w:val="24"/>
        </w:rPr>
        <w:t>。</w:t>
      </w:r>
    </w:p>
    <w:p w14:paraId="4F8F0BB0" w14:textId="77777777" w:rsidR="00E6040E" w:rsidRDefault="00E6040E">
      <w:pPr>
        <w:widowControl/>
        <w:spacing w:line="360" w:lineRule="exact"/>
        <w:ind w:left="840" w:hanging="840"/>
        <w:jc w:val="both"/>
        <w:rPr>
          <w:rFonts w:ascii="Times New Roman"/>
          <w:spacing w:val="20"/>
          <w:sz w:val="24"/>
          <w:szCs w:val="24"/>
        </w:rPr>
      </w:pPr>
    </w:p>
    <w:p w14:paraId="3DC0321C" w14:textId="77777777" w:rsidR="00E6040E" w:rsidRDefault="00E6040E">
      <w:pPr>
        <w:pStyle w:val="1TimesNewRoman"/>
        <w:widowControl/>
        <w:numPr>
          <w:ilvl w:val="1"/>
          <w:numId w:val="57"/>
        </w:numPr>
        <w:tabs>
          <w:tab w:val="clear" w:pos="495"/>
        </w:tabs>
        <w:ind w:left="850" w:hanging="850"/>
        <w:rPr>
          <w:rFonts w:hAnsi="Times New Roman"/>
        </w:rPr>
      </w:pPr>
      <w:bookmarkStart w:id="494" w:name="_Toc351801076"/>
      <w:bookmarkStart w:id="495" w:name="_Toc211958554"/>
      <w:r>
        <w:t>代理行辞职</w:t>
      </w:r>
      <w:bookmarkEnd w:id="494"/>
      <w:bookmarkEnd w:id="495"/>
    </w:p>
    <w:p w14:paraId="114F277A" w14:textId="77777777" w:rsidR="00E6040E" w:rsidRDefault="00E6040E">
      <w:pPr>
        <w:keepNext/>
        <w:widowControl/>
        <w:spacing w:line="360" w:lineRule="exact"/>
        <w:jc w:val="both"/>
        <w:rPr>
          <w:rFonts w:ascii="Times New Roman"/>
          <w:spacing w:val="20"/>
          <w:sz w:val="24"/>
          <w:szCs w:val="24"/>
        </w:rPr>
      </w:pPr>
    </w:p>
    <w:p w14:paraId="24AA3BDA" w14:textId="77777777"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rPr>
      </w:pPr>
      <w:r>
        <w:rPr>
          <w:rFonts w:ascii="Times New Roman" w:hAnsi="宋体"/>
          <w:b/>
          <w:spacing w:val="20"/>
          <w:sz w:val="24"/>
          <w:u w:val="single"/>
        </w:rPr>
        <w:t>代理行</w:t>
      </w:r>
      <w:r>
        <w:rPr>
          <w:rFonts w:ascii="Times New Roman"/>
          <w:spacing w:val="20"/>
          <w:sz w:val="24"/>
        </w:rPr>
        <w:t>(“</w:t>
      </w:r>
      <w:r>
        <w:rPr>
          <w:rFonts w:ascii="Times New Roman" w:hAnsi="宋体"/>
          <w:b/>
          <w:spacing w:val="20"/>
          <w:sz w:val="24"/>
          <w:u w:val="single"/>
        </w:rPr>
        <w:t>辞职代理行</w:t>
      </w:r>
      <w:r>
        <w:rPr>
          <w:rFonts w:ascii="Times New Roman"/>
          <w:spacing w:val="20"/>
          <w:sz w:val="24"/>
        </w:rPr>
        <w:t>”)</w:t>
      </w:r>
      <w:r>
        <w:rPr>
          <w:rFonts w:ascii="Times New Roman" w:hAnsi="宋体"/>
          <w:spacing w:val="20"/>
          <w:sz w:val="24"/>
        </w:rPr>
        <w:t>可以在任何时候，通知</w:t>
      </w:r>
      <w:r>
        <w:rPr>
          <w:rFonts w:ascii="Times New Roman" w:hAnsi="宋体"/>
          <w:b/>
          <w:spacing w:val="20"/>
          <w:sz w:val="24"/>
          <w:u w:val="single"/>
        </w:rPr>
        <w:t>贷款人</w:t>
      </w:r>
      <w:r>
        <w:rPr>
          <w:rFonts w:ascii="Times New Roman" w:hAnsi="宋体" w:hint="eastAsia"/>
          <w:spacing w:val="20"/>
          <w:sz w:val="24"/>
        </w:rPr>
        <w:t>，</w:t>
      </w:r>
      <w:r>
        <w:rPr>
          <w:rFonts w:ascii="Times New Roman" w:hint="eastAsia"/>
          <w:spacing w:val="20"/>
          <w:sz w:val="24"/>
        </w:rPr>
        <w:t>表达其</w:t>
      </w:r>
      <w:r>
        <w:rPr>
          <w:rFonts w:ascii="Times New Roman" w:hAnsi="宋体"/>
          <w:spacing w:val="20"/>
          <w:sz w:val="24"/>
        </w:rPr>
        <w:t>辞职</w:t>
      </w:r>
      <w:r>
        <w:rPr>
          <w:rFonts w:ascii="Times New Roman" w:hAnsi="宋体" w:hint="eastAsia"/>
          <w:spacing w:val="20"/>
          <w:sz w:val="24"/>
        </w:rPr>
        <w:t>的意愿</w:t>
      </w:r>
      <w:r>
        <w:rPr>
          <w:rFonts w:ascii="Times New Roman" w:hAnsi="宋体"/>
          <w:spacing w:val="20"/>
          <w:sz w:val="24"/>
        </w:rPr>
        <w:t>。</w:t>
      </w:r>
    </w:p>
    <w:p w14:paraId="31C6ED71" w14:textId="77777777" w:rsidR="00E6040E" w:rsidRDefault="00E6040E">
      <w:pPr>
        <w:widowControl/>
        <w:spacing w:line="360" w:lineRule="exact"/>
        <w:ind w:left="850"/>
        <w:jc w:val="both"/>
        <w:rPr>
          <w:rFonts w:ascii="Times New Roman"/>
          <w:spacing w:val="20"/>
          <w:sz w:val="24"/>
        </w:rPr>
      </w:pPr>
    </w:p>
    <w:p w14:paraId="378FDA53" w14:textId="39DE7EFA"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rPr>
      </w:pPr>
      <w:r>
        <w:rPr>
          <w:rFonts w:ascii="Times New Roman" w:hAnsi="宋体"/>
          <w:b/>
          <w:spacing w:val="20"/>
          <w:sz w:val="24"/>
          <w:u w:val="single"/>
        </w:rPr>
        <w:t>多数贷款人</w:t>
      </w:r>
      <w:r>
        <w:rPr>
          <w:rFonts w:ascii="Times New Roman" w:hAnsi="宋体"/>
          <w:spacing w:val="20"/>
          <w:sz w:val="24"/>
        </w:rPr>
        <w:t>应当在收到</w:t>
      </w:r>
      <w:r>
        <w:rPr>
          <w:rFonts w:ascii="Times New Roman" w:hAnsi="宋体"/>
          <w:b/>
          <w:spacing w:val="20"/>
          <w:sz w:val="24"/>
          <w:u w:val="single"/>
        </w:rPr>
        <w:t>代理</w:t>
      </w:r>
      <w:proofErr w:type="gramStart"/>
      <w:r>
        <w:rPr>
          <w:rFonts w:ascii="Times New Roman" w:hAnsi="宋体"/>
          <w:b/>
          <w:spacing w:val="20"/>
          <w:sz w:val="24"/>
          <w:u w:val="single"/>
        </w:rPr>
        <w:t>行</w:t>
      </w:r>
      <w:r>
        <w:rPr>
          <w:rFonts w:ascii="Times New Roman" w:hAnsi="宋体"/>
          <w:spacing w:val="20"/>
          <w:sz w:val="24"/>
        </w:rPr>
        <w:t>按照</w:t>
      </w:r>
      <w:proofErr w:type="gramEnd"/>
      <w:r>
        <w:rPr>
          <w:rFonts w:ascii="Times New Roman" w:hAnsi="宋体" w:hint="eastAsia"/>
          <w:spacing w:val="20"/>
          <w:sz w:val="24"/>
        </w:rPr>
        <w:t>上述</w:t>
      </w:r>
      <w:r>
        <w:rPr>
          <w:rFonts w:ascii="Times New Roman" w:hAnsi="宋体"/>
          <w:spacing w:val="20"/>
          <w:sz w:val="24"/>
        </w:rPr>
        <w:t>第</w:t>
      </w:r>
      <w:r>
        <w:rPr>
          <w:rFonts w:ascii="Times New Roman"/>
          <w:spacing w:val="20"/>
          <w:sz w:val="24"/>
        </w:rPr>
        <w:t>1</w:t>
      </w:r>
      <w:r>
        <w:rPr>
          <w:rFonts w:ascii="Times New Roman" w:hAnsi="宋体"/>
          <w:spacing w:val="20"/>
          <w:sz w:val="24"/>
        </w:rPr>
        <w:t>款</w:t>
      </w:r>
      <w:r>
        <w:rPr>
          <w:rFonts w:ascii="Times New Roman" w:hAnsi="宋体" w:hint="eastAsia"/>
          <w:spacing w:val="20"/>
          <w:sz w:val="24"/>
        </w:rPr>
        <w:t>的规定</w:t>
      </w:r>
      <w:r>
        <w:rPr>
          <w:rFonts w:ascii="Times New Roman" w:hAnsi="宋体"/>
          <w:spacing w:val="20"/>
          <w:sz w:val="24"/>
        </w:rPr>
        <w:t>发出的辞职通知后</w:t>
      </w:r>
      <w:r>
        <w:rPr>
          <w:rFonts w:ascii="Times New Roman" w:hAnsi="宋体" w:hint="eastAsia"/>
          <w:spacing w:val="20"/>
          <w:sz w:val="24"/>
        </w:rPr>
        <w:t>的</w:t>
      </w:r>
      <w:r w:rsidR="00610C82">
        <w:rPr>
          <w:rFonts w:ascii="Times New Roman" w:hAnsi="宋体" w:hint="eastAsia"/>
          <w:spacing w:val="20"/>
          <w:sz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w:t>
      </w:r>
      <w:r>
        <w:rPr>
          <w:rFonts w:ascii="Times New Roman" w:hAnsi="宋体"/>
          <w:spacing w:val="20"/>
          <w:sz w:val="24"/>
        </w:rPr>
        <w:t>，委任一家有资质的、信誉良好且经验丰富的金融机构作为</w:t>
      </w:r>
      <w:r>
        <w:rPr>
          <w:rFonts w:ascii="Times New Roman" w:hAnsi="宋体"/>
          <w:b/>
          <w:spacing w:val="20"/>
          <w:sz w:val="24"/>
          <w:u w:val="single"/>
        </w:rPr>
        <w:t>代理行</w:t>
      </w:r>
      <w:r>
        <w:rPr>
          <w:rFonts w:ascii="Times New Roman" w:hAnsi="宋体"/>
          <w:spacing w:val="20"/>
          <w:sz w:val="24"/>
        </w:rPr>
        <w:t>的继任者</w:t>
      </w:r>
      <w:r>
        <w:rPr>
          <w:rFonts w:ascii="Times New Roman"/>
          <w:spacing w:val="20"/>
          <w:sz w:val="24"/>
        </w:rPr>
        <w:t>(“</w:t>
      </w:r>
      <w:r>
        <w:rPr>
          <w:rFonts w:ascii="Times New Roman" w:hAnsi="宋体"/>
          <w:b/>
          <w:spacing w:val="20"/>
          <w:sz w:val="24"/>
          <w:u w:val="single"/>
        </w:rPr>
        <w:t>继任代理行</w:t>
      </w:r>
      <w:r>
        <w:rPr>
          <w:rFonts w:ascii="Times New Roman"/>
          <w:spacing w:val="20"/>
          <w:sz w:val="24"/>
        </w:rPr>
        <w:t>”)</w:t>
      </w:r>
      <w:r>
        <w:rPr>
          <w:rFonts w:ascii="Times New Roman" w:hAnsi="宋体"/>
          <w:spacing w:val="20"/>
          <w:sz w:val="24"/>
        </w:rPr>
        <w:t>。</w:t>
      </w:r>
      <w:r>
        <w:rPr>
          <w:rFonts w:ascii="Times New Roman" w:hAnsi="宋体"/>
          <w:b/>
          <w:spacing w:val="20"/>
          <w:sz w:val="24"/>
          <w:u w:val="single"/>
        </w:rPr>
        <w:t>多数贷款人</w:t>
      </w:r>
      <w:r>
        <w:rPr>
          <w:rFonts w:ascii="Times New Roman" w:hAnsi="宋体"/>
          <w:spacing w:val="20"/>
          <w:sz w:val="24"/>
        </w:rPr>
        <w:t>没有在该期限内</w:t>
      </w:r>
      <w:r>
        <w:rPr>
          <w:rFonts w:ascii="Times New Roman" w:hAnsi="宋体" w:hint="eastAsia"/>
          <w:spacing w:val="20"/>
          <w:sz w:val="24"/>
        </w:rPr>
        <w:t>委任</w:t>
      </w:r>
      <w:r>
        <w:rPr>
          <w:rFonts w:ascii="Times New Roman" w:hAnsi="宋体"/>
          <w:b/>
          <w:spacing w:val="20"/>
          <w:sz w:val="24"/>
          <w:u w:val="single"/>
        </w:rPr>
        <w:t>继任代理行</w:t>
      </w:r>
      <w:r>
        <w:rPr>
          <w:rFonts w:ascii="Times New Roman" w:hAnsi="宋体"/>
          <w:spacing w:val="20"/>
          <w:sz w:val="24"/>
        </w:rPr>
        <w:t>的，</w:t>
      </w:r>
      <w:r>
        <w:rPr>
          <w:rFonts w:ascii="Times New Roman" w:hAnsi="宋体"/>
          <w:b/>
          <w:spacing w:val="20"/>
          <w:sz w:val="24"/>
          <w:u w:val="single"/>
        </w:rPr>
        <w:t>辞职代理行</w:t>
      </w:r>
      <w:r>
        <w:rPr>
          <w:rFonts w:ascii="Times New Roman" w:hAnsi="宋体"/>
          <w:spacing w:val="20"/>
          <w:sz w:val="24"/>
        </w:rPr>
        <w:t>可以指定一家其认为有资质的、信誉良好且经验丰富</w:t>
      </w:r>
      <w:r>
        <w:rPr>
          <w:rFonts w:ascii="Times New Roman" w:hAnsi="宋体" w:hint="eastAsia"/>
          <w:spacing w:val="20"/>
          <w:sz w:val="24"/>
        </w:rPr>
        <w:t>的</w:t>
      </w:r>
      <w:r>
        <w:rPr>
          <w:rFonts w:ascii="Times New Roman" w:hAnsi="宋体"/>
          <w:spacing w:val="20"/>
          <w:sz w:val="24"/>
        </w:rPr>
        <w:t>金融机构作为</w:t>
      </w:r>
      <w:r>
        <w:rPr>
          <w:rFonts w:ascii="Times New Roman" w:hAnsi="宋体"/>
          <w:b/>
          <w:spacing w:val="20"/>
          <w:sz w:val="24"/>
          <w:u w:val="single"/>
        </w:rPr>
        <w:t>继任代理行</w:t>
      </w:r>
      <w:r>
        <w:rPr>
          <w:rFonts w:ascii="Times New Roman" w:hAnsi="宋体"/>
          <w:spacing w:val="20"/>
          <w:sz w:val="24"/>
        </w:rPr>
        <w:t>。</w:t>
      </w:r>
      <w:bookmarkStart w:id="496" w:name="_Hlk211772444"/>
      <w:r w:rsidR="003A7C6F">
        <w:rPr>
          <w:rFonts w:ascii="Times New Roman" w:hAnsi="宋体" w:hint="eastAsia"/>
          <w:spacing w:val="20"/>
          <w:sz w:val="24"/>
        </w:rPr>
        <w:t>为免疑义，</w:t>
      </w:r>
      <w:r w:rsidR="003A7C6F">
        <w:rPr>
          <w:rFonts w:ascii="Times New Roman" w:hAnsi="宋体"/>
          <w:b/>
          <w:spacing w:val="20"/>
          <w:sz w:val="24"/>
          <w:u w:val="single"/>
        </w:rPr>
        <w:t>继任代理行</w:t>
      </w:r>
      <w:r w:rsidR="003A7C6F">
        <w:rPr>
          <w:rFonts w:ascii="Times New Roman" w:hAnsi="宋体" w:hint="eastAsia"/>
          <w:spacing w:val="20"/>
          <w:sz w:val="24"/>
        </w:rPr>
        <w:t>可以为</w:t>
      </w:r>
      <w:r w:rsidR="003A7C6F">
        <w:rPr>
          <w:rFonts w:ascii="Times New Roman" w:hAnsi="宋体"/>
          <w:b/>
          <w:spacing w:val="20"/>
          <w:sz w:val="24"/>
          <w:u w:val="single"/>
        </w:rPr>
        <w:t>银团成员行</w:t>
      </w:r>
      <w:r w:rsidR="003A7C6F">
        <w:rPr>
          <w:rFonts w:ascii="Times New Roman" w:hAnsi="宋体" w:hint="eastAsia"/>
          <w:spacing w:val="20"/>
          <w:sz w:val="24"/>
        </w:rPr>
        <w:t>之外的金融机构。</w:t>
      </w:r>
      <w:bookmarkEnd w:id="496"/>
    </w:p>
    <w:p w14:paraId="24B76690" w14:textId="77777777" w:rsidR="00E6040E" w:rsidRDefault="00E6040E">
      <w:pPr>
        <w:widowControl/>
        <w:spacing w:line="360" w:lineRule="exact"/>
        <w:ind w:left="840" w:hanging="840"/>
        <w:jc w:val="both"/>
        <w:rPr>
          <w:rFonts w:ascii="Times New Roman"/>
          <w:spacing w:val="20"/>
          <w:sz w:val="24"/>
        </w:rPr>
      </w:pPr>
    </w:p>
    <w:p w14:paraId="2AE675EF" w14:textId="77777777"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rPr>
        <w:t>自</w:t>
      </w:r>
      <w:r>
        <w:rPr>
          <w:rFonts w:ascii="Times New Roman" w:hAnsi="宋体"/>
          <w:b/>
          <w:spacing w:val="20"/>
          <w:sz w:val="24"/>
          <w:u w:val="single"/>
        </w:rPr>
        <w:t>继任代理</w:t>
      </w:r>
      <w:proofErr w:type="gramStart"/>
      <w:r>
        <w:rPr>
          <w:rFonts w:ascii="Times New Roman" w:hAnsi="宋体"/>
          <w:b/>
          <w:spacing w:val="20"/>
          <w:sz w:val="24"/>
          <w:u w:val="single"/>
        </w:rPr>
        <w:t>行</w:t>
      </w:r>
      <w:r>
        <w:rPr>
          <w:rFonts w:ascii="Times New Roman" w:hAnsi="宋体"/>
          <w:spacing w:val="20"/>
          <w:sz w:val="24"/>
        </w:rPr>
        <w:t>通知</w:t>
      </w:r>
      <w:proofErr w:type="gramEnd"/>
      <w:r>
        <w:rPr>
          <w:rFonts w:ascii="Times New Roman" w:hAnsi="宋体"/>
          <w:spacing w:val="20"/>
          <w:sz w:val="24"/>
        </w:rPr>
        <w:t>本合同其他各方其正式继任之日起，</w:t>
      </w:r>
      <w:r>
        <w:rPr>
          <w:rFonts w:ascii="Times New Roman" w:hAnsi="宋体"/>
          <w:b/>
          <w:spacing w:val="20"/>
          <w:sz w:val="24"/>
          <w:u w:val="single"/>
        </w:rPr>
        <w:t>辞职代理行</w:t>
      </w:r>
      <w:r>
        <w:rPr>
          <w:rFonts w:ascii="Times New Roman" w:hAnsi="宋体"/>
          <w:spacing w:val="20"/>
          <w:sz w:val="24"/>
        </w:rPr>
        <w:t>的辞职以及</w:t>
      </w:r>
      <w:r>
        <w:rPr>
          <w:rFonts w:ascii="Times New Roman" w:hAnsi="宋体"/>
          <w:b/>
          <w:spacing w:val="20"/>
          <w:sz w:val="24"/>
          <w:u w:val="single"/>
        </w:rPr>
        <w:t>继任代理行</w:t>
      </w:r>
      <w:r>
        <w:rPr>
          <w:rFonts w:ascii="Times New Roman" w:hAnsi="宋体"/>
          <w:spacing w:val="20"/>
          <w:sz w:val="24"/>
        </w:rPr>
        <w:t>的委任生效。</w:t>
      </w:r>
    </w:p>
    <w:p w14:paraId="66472092" w14:textId="77777777" w:rsidR="00E6040E" w:rsidRDefault="00E6040E">
      <w:pPr>
        <w:widowControl/>
        <w:autoSpaceDE/>
        <w:autoSpaceDN/>
        <w:adjustRightInd/>
        <w:spacing w:line="360" w:lineRule="exact"/>
        <w:jc w:val="both"/>
        <w:textAlignment w:val="auto"/>
        <w:rPr>
          <w:rFonts w:ascii="Times New Roman"/>
          <w:spacing w:val="20"/>
          <w:sz w:val="24"/>
        </w:rPr>
      </w:pPr>
    </w:p>
    <w:p w14:paraId="51B97D92" w14:textId="77777777"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rPr>
        <w:t>自</w:t>
      </w:r>
      <w:r>
        <w:rPr>
          <w:rFonts w:ascii="Times New Roman" w:hAnsi="宋体"/>
          <w:b/>
          <w:spacing w:val="20"/>
          <w:sz w:val="24"/>
          <w:u w:val="single"/>
        </w:rPr>
        <w:t>辞职代理行</w:t>
      </w:r>
      <w:r>
        <w:rPr>
          <w:rFonts w:ascii="Times New Roman" w:hAnsi="宋体"/>
          <w:spacing w:val="20"/>
          <w:sz w:val="24"/>
        </w:rPr>
        <w:t>的辞职以及</w:t>
      </w:r>
      <w:r>
        <w:rPr>
          <w:rFonts w:ascii="Times New Roman" w:hAnsi="宋体"/>
          <w:b/>
          <w:spacing w:val="20"/>
          <w:sz w:val="24"/>
          <w:u w:val="single"/>
        </w:rPr>
        <w:t>继任代理行</w:t>
      </w:r>
      <w:r>
        <w:rPr>
          <w:rFonts w:ascii="Times New Roman" w:hAnsi="宋体"/>
          <w:spacing w:val="20"/>
          <w:sz w:val="24"/>
        </w:rPr>
        <w:t>的委任生效之日起，</w:t>
      </w:r>
      <w:r>
        <w:rPr>
          <w:rFonts w:ascii="Times New Roman" w:hAnsi="宋体"/>
          <w:b/>
          <w:spacing w:val="20"/>
          <w:sz w:val="24"/>
          <w:u w:val="single"/>
        </w:rPr>
        <w:t>辞职代理行</w:t>
      </w:r>
      <w:r>
        <w:rPr>
          <w:rFonts w:ascii="Times New Roman" w:hAnsi="宋体"/>
          <w:spacing w:val="20"/>
          <w:sz w:val="24"/>
        </w:rPr>
        <w:t>在本合同项下作为其他</w:t>
      </w:r>
      <w:r>
        <w:rPr>
          <w:rFonts w:ascii="Times New Roman" w:hAnsi="宋体"/>
          <w:b/>
          <w:spacing w:val="20"/>
          <w:sz w:val="24"/>
          <w:u w:val="single"/>
        </w:rPr>
        <w:t>银团成员行</w:t>
      </w:r>
      <w:r>
        <w:rPr>
          <w:rFonts w:ascii="Times New Roman" w:hAnsi="宋体" w:hint="eastAsia"/>
          <w:spacing w:val="20"/>
          <w:sz w:val="24"/>
        </w:rPr>
        <w:t>的</w:t>
      </w:r>
      <w:r>
        <w:rPr>
          <w:rFonts w:ascii="Times New Roman" w:hAnsi="宋体"/>
          <w:spacing w:val="20"/>
          <w:sz w:val="24"/>
        </w:rPr>
        <w:t>代理人的任何进一步的权利和义务立即解除，同时，</w:t>
      </w:r>
      <w:r>
        <w:rPr>
          <w:rFonts w:ascii="Times New Roman" w:hAnsi="宋体"/>
          <w:b/>
          <w:spacing w:val="20"/>
          <w:sz w:val="24"/>
          <w:u w:val="single"/>
        </w:rPr>
        <w:t>继任代理行</w:t>
      </w:r>
      <w:r>
        <w:rPr>
          <w:rFonts w:ascii="Times New Roman" w:hAnsi="宋体" w:hint="eastAsia"/>
          <w:spacing w:val="20"/>
          <w:sz w:val="24"/>
        </w:rPr>
        <w:t>承接在</w:t>
      </w:r>
      <w:r>
        <w:rPr>
          <w:rFonts w:ascii="Times New Roman" w:hAnsi="宋体"/>
          <w:spacing w:val="20"/>
          <w:sz w:val="24"/>
        </w:rPr>
        <w:t>本合同项下作为其他</w:t>
      </w:r>
      <w:r>
        <w:rPr>
          <w:rFonts w:ascii="Times New Roman" w:hAnsi="宋体"/>
          <w:b/>
          <w:spacing w:val="20"/>
          <w:sz w:val="24"/>
          <w:u w:val="single"/>
        </w:rPr>
        <w:t>银团成员行</w:t>
      </w:r>
      <w:r>
        <w:rPr>
          <w:rFonts w:ascii="Times New Roman" w:hAnsi="宋体" w:hint="eastAsia"/>
          <w:spacing w:val="20"/>
          <w:sz w:val="24"/>
        </w:rPr>
        <w:t>的</w:t>
      </w:r>
      <w:r>
        <w:rPr>
          <w:rFonts w:ascii="Times New Roman" w:hAnsi="宋体"/>
          <w:spacing w:val="20"/>
          <w:sz w:val="24"/>
        </w:rPr>
        <w:t>代理人的</w:t>
      </w:r>
      <w:r>
        <w:rPr>
          <w:rFonts w:ascii="Times New Roman" w:hAnsi="宋体" w:hint="eastAsia"/>
          <w:spacing w:val="20"/>
          <w:sz w:val="24"/>
        </w:rPr>
        <w:t>任何进一步的</w:t>
      </w:r>
      <w:r>
        <w:rPr>
          <w:rFonts w:ascii="Times New Roman" w:hAnsi="宋体"/>
          <w:spacing w:val="20"/>
          <w:sz w:val="24"/>
        </w:rPr>
        <w:t>权利和义务。</w:t>
      </w:r>
    </w:p>
    <w:p w14:paraId="54131F88"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7CAD87E8" w14:textId="3522DD36"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辞职代理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在收到</w:t>
      </w:r>
      <w:r>
        <w:rPr>
          <w:rFonts w:ascii="Times New Roman" w:hAnsi="宋体"/>
          <w:b/>
          <w:spacing w:val="20"/>
          <w:sz w:val="24"/>
          <w:szCs w:val="24"/>
          <w:u w:val="single"/>
        </w:rPr>
        <w:t>继任代理行</w:t>
      </w:r>
      <w:r w:rsidR="00F3474E" w:rsidRPr="00702A53">
        <w:rPr>
          <w:rFonts w:ascii="Times New Roman" w:hAnsi="宋体" w:hint="eastAsia"/>
          <w:spacing w:val="20"/>
          <w:sz w:val="24"/>
          <w:szCs w:val="24"/>
        </w:rPr>
        <w:t>继任</w:t>
      </w:r>
      <w:r>
        <w:rPr>
          <w:rFonts w:ascii="Times New Roman" w:hAnsi="宋体"/>
          <w:spacing w:val="20"/>
          <w:sz w:val="24"/>
          <w:szCs w:val="24"/>
        </w:rPr>
        <w:t>通知后</w:t>
      </w:r>
      <w:r>
        <w:rPr>
          <w:rFonts w:ascii="Times New Roman" w:hAnsi="宋体" w:hint="eastAsia"/>
          <w:spacing w:val="20"/>
          <w:sz w:val="24"/>
          <w:szCs w:val="24"/>
        </w:rPr>
        <w:t>的</w:t>
      </w:r>
      <w:r w:rsidR="00610C82">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w:t>
      </w:r>
      <w:r>
        <w:rPr>
          <w:rFonts w:ascii="Times New Roman" w:hAnsi="宋体"/>
          <w:b/>
          <w:spacing w:val="20"/>
          <w:sz w:val="24"/>
          <w:szCs w:val="24"/>
          <w:u w:val="single"/>
        </w:rPr>
        <w:t>继任代理行</w:t>
      </w:r>
      <w:r>
        <w:rPr>
          <w:rFonts w:ascii="Times New Roman" w:hAnsi="宋体"/>
          <w:spacing w:val="20"/>
          <w:sz w:val="24"/>
          <w:szCs w:val="24"/>
        </w:rPr>
        <w:t>提供</w:t>
      </w:r>
      <w:r>
        <w:rPr>
          <w:rFonts w:ascii="Times New Roman" w:hAnsi="宋体" w:hint="eastAsia"/>
          <w:spacing w:val="20"/>
          <w:sz w:val="24"/>
          <w:szCs w:val="24"/>
        </w:rPr>
        <w:t>其</w:t>
      </w:r>
      <w:r>
        <w:rPr>
          <w:rFonts w:ascii="Times New Roman" w:hAnsi="宋体"/>
          <w:spacing w:val="20"/>
          <w:sz w:val="24"/>
          <w:szCs w:val="24"/>
        </w:rPr>
        <w:t>为按照本合同行使权利并履行义务而合理要求的文件、记录以及必要的协助。</w:t>
      </w:r>
    </w:p>
    <w:p w14:paraId="2843D7E1"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4DBD8B4F" w14:textId="77777777" w:rsidR="00E6040E" w:rsidRDefault="00E6040E">
      <w:pPr>
        <w:widowControl/>
        <w:numPr>
          <w:ilvl w:val="0"/>
          <w:numId w:val="6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多数贷款人</w:t>
      </w:r>
      <w:r>
        <w:rPr>
          <w:rFonts w:ascii="Times New Roman" w:hAnsi="宋体"/>
          <w:spacing w:val="20"/>
          <w:sz w:val="24"/>
          <w:szCs w:val="24"/>
        </w:rPr>
        <w:t>可以通知</w:t>
      </w:r>
      <w:r>
        <w:rPr>
          <w:rFonts w:ascii="Times New Roman" w:hAnsi="宋体"/>
          <w:b/>
          <w:spacing w:val="20"/>
          <w:sz w:val="24"/>
          <w:szCs w:val="24"/>
          <w:u w:val="single"/>
        </w:rPr>
        <w:t>代理行</w:t>
      </w:r>
      <w:r>
        <w:rPr>
          <w:rFonts w:ascii="Times New Roman" w:hAnsi="宋体"/>
          <w:spacing w:val="20"/>
          <w:sz w:val="24"/>
          <w:szCs w:val="24"/>
        </w:rPr>
        <w:t>，要求其按照</w:t>
      </w:r>
      <w:r>
        <w:rPr>
          <w:rFonts w:ascii="Times New Roman" w:hAnsi="宋体" w:hint="eastAsia"/>
          <w:spacing w:val="20"/>
          <w:sz w:val="24"/>
        </w:rPr>
        <w:t>上述</w:t>
      </w:r>
      <w:r>
        <w:rPr>
          <w:rFonts w:ascii="Times New Roman" w:hAnsi="宋体"/>
          <w:spacing w:val="20"/>
          <w:sz w:val="24"/>
        </w:rPr>
        <w:t>第</w:t>
      </w:r>
      <w:r>
        <w:rPr>
          <w:rFonts w:ascii="Times New Roman"/>
          <w:spacing w:val="20"/>
          <w:sz w:val="24"/>
        </w:rPr>
        <w:t>1</w:t>
      </w:r>
      <w:r>
        <w:rPr>
          <w:rFonts w:ascii="Times New Roman" w:hAnsi="宋体"/>
          <w:spacing w:val="20"/>
          <w:sz w:val="24"/>
        </w:rPr>
        <w:t>款</w:t>
      </w:r>
      <w:r>
        <w:rPr>
          <w:rFonts w:ascii="Times New Roman" w:hAnsi="宋体" w:hint="eastAsia"/>
          <w:spacing w:val="20"/>
          <w:sz w:val="24"/>
        </w:rPr>
        <w:t>的规定</w:t>
      </w:r>
      <w:r>
        <w:rPr>
          <w:rFonts w:ascii="Times New Roman" w:hAnsi="宋体"/>
          <w:spacing w:val="20"/>
          <w:sz w:val="24"/>
        </w:rPr>
        <w:t>辞职；</w:t>
      </w:r>
      <w:r>
        <w:rPr>
          <w:rFonts w:ascii="Times New Roman" w:hAnsi="宋体"/>
          <w:b/>
          <w:spacing w:val="20"/>
          <w:sz w:val="24"/>
          <w:u w:val="single"/>
        </w:rPr>
        <w:t>代理行</w:t>
      </w:r>
      <w:r>
        <w:rPr>
          <w:rFonts w:ascii="Times New Roman" w:hAnsi="宋体"/>
          <w:spacing w:val="20"/>
          <w:sz w:val="24"/>
        </w:rPr>
        <w:t>在收到该通知后，应当按照本条款</w:t>
      </w:r>
      <w:r>
        <w:rPr>
          <w:rFonts w:ascii="Times New Roman" w:hAnsi="宋体" w:hint="eastAsia"/>
          <w:spacing w:val="20"/>
          <w:sz w:val="24"/>
        </w:rPr>
        <w:t>的规定</w:t>
      </w:r>
      <w:r>
        <w:rPr>
          <w:rFonts w:ascii="Times New Roman" w:hAnsi="宋体"/>
          <w:spacing w:val="20"/>
          <w:sz w:val="24"/>
        </w:rPr>
        <w:t>辞职。否则，</w:t>
      </w:r>
      <w:r>
        <w:rPr>
          <w:rFonts w:ascii="Times New Roman" w:hAnsi="宋体"/>
          <w:b/>
          <w:spacing w:val="20"/>
          <w:sz w:val="24"/>
          <w:szCs w:val="24"/>
          <w:u w:val="single"/>
        </w:rPr>
        <w:t>多数贷款人</w:t>
      </w:r>
      <w:r>
        <w:rPr>
          <w:rFonts w:ascii="Times New Roman" w:hAnsi="宋体"/>
          <w:spacing w:val="20"/>
          <w:sz w:val="24"/>
          <w:szCs w:val="24"/>
        </w:rPr>
        <w:t>可以决定撤换</w:t>
      </w:r>
      <w:r>
        <w:rPr>
          <w:rFonts w:ascii="Times New Roman" w:hAnsi="宋体"/>
          <w:b/>
          <w:spacing w:val="20"/>
          <w:sz w:val="24"/>
          <w:szCs w:val="24"/>
          <w:u w:val="single"/>
        </w:rPr>
        <w:t>代理行</w:t>
      </w:r>
      <w:r>
        <w:rPr>
          <w:rFonts w:ascii="Times New Roman" w:hAnsi="宋体"/>
          <w:spacing w:val="20"/>
          <w:sz w:val="24"/>
          <w:szCs w:val="24"/>
        </w:rPr>
        <w:t>。</w:t>
      </w:r>
    </w:p>
    <w:p w14:paraId="7B9634DB"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4C76A99F" w14:textId="77777777" w:rsidR="00E6040E" w:rsidRDefault="00E6040E">
      <w:pPr>
        <w:pStyle w:val="1TimesNewRoman"/>
        <w:widowControl/>
        <w:numPr>
          <w:ilvl w:val="1"/>
          <w:numId w:val="57"/>
        </w:numPr>
        <w:tabs>
          <w:tab w:val="clear" w:pos="495"/>
        </w:tabs>
        <w:ind w:left="850" w:hanging="850"/>
        <w:rPr>
          <w:rFonts w:hAnsi="Times New Roman"/>
        </w:rPr>
      </w:pPr>
      <w:bookmarkStart w:id="497" w:name="_Toc351801077"/>
      <w:bookmarkStart w:id="498" w:name="_Toc211958555"/>
      <w:r>
        <w:t>代理行扣款</w:t>
      </w:r>
      <w:bookmarkEnd w:id="497"/>
      <w:bookmarkEnd w:id="498"/>
    </w:p>
    <w:p w14:paraId="7F562089" w14:textId="77777777" w:rsidR="00E6040E" w:rsidRDefault="00E6040E">
      <w:pPr>
        <w:keepNext/>
        <w:widowControl/>
        <w:spacing w:line="360" w:lineRule="exact"/>
        <w:jc w:val="both"/>
        <w:rPr>
          <w:rFonts w:ascii="Times New Roman"/>
          <w:spacing w:val="20"/>
          <w:sz w:val="24"/>
          <w:szCs w:val="24"/>
        </w:rPr>
      </w:pPr>
    </w:p>
    <w:p w14:paraId="262B1790"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在本合同项下</w:t>
      </w:r>
      <w:r>
        <w:rPr>
          <w:rFonts w:ascii="Times New Roman" w:hAnsi="宋体" w:hint="eastAsia"/>
          <w:spacing w:val="20"/>
          <w:sz w:val="24"/>
          <w:szCs w:val="24"/>
        </w:rPr>
        <w:t>欠付</w:t>
      </w:r>
      <w:r>
        <w:rPr>
          <w:rFonts w:ascii="Times New Roman" w:hAnsi="宋体"/>
          <w:b/>
          <w:spacing w:val="20"/>
          <w:sz w:val="24"/>
          <w:szCs w:val="24"/>
          <w:u w:val="single"/>
        </w:rPr>
        <w:t>代理行</w:t>
      </w:r>
      <w:r>
        <w:rPr>
          <w:rFonts w:ascii="Times New Roman" w:hAnsi="宋体"/>
          <w:spacing w:val="20"/>
          <w:sz w:val="24"/>
          <w:szCs w:val="24"/>
        </w:rPr>
        <w:t>款</w:t>
      </w:r>
      <w:r>
        <w:rPr>
          <w:rFonts w:ascii="Times New Roman" w:hAnsi="宋体" w:hint="eastAsia"/>
          <w:spacing w:val="20"/>
          <w:sz w:val="24"/>
          <w:szCs w:val="24"/>
        </w:rPr>
        <w:t>项</w:t>
      </w:r>
      <w:r>
        <w:rPr>
          <w:rFonts w:ascii="Times New Roman" w:hAnsi="宋体"/>
          <w:spacing w:val="20"/>
          <w:sz w:val="24"/>
          <w:szCs w:val="24"/>
        </w:rPr>
        <w:t>的，</w:t>
      </w:r>
      <w:r>
        <w:rPr>
          <w:rFonts w:ascii="Times New Roman" w:hAnsi="宋体"/>
          <w:b/>
          <w:spacing w:val="20"/>
          <w:sz w:val="24"/>
          <w:szCs w:val="24"/>
          <w:u w:val="single"/>
        </w:rPr>
        <w:t>代理行</w:t>
      </w:r>
      <w:r>
        <w:rPr>
          <w:rFonts w:ascii="Times New Roman" w:hAnsi="宋体"/>
          <w:spacing w:val="20"/>
          <w:sz w:val="24"/>
          <w:szCs w:val="24"/>
        </w:rPr>
        <w:t>在通知该</w:t>
      </w:r>
      <w:r>
        <w:rPr>
          <w:rFonts w:ascii="Times New Roman" w:hAnsi="宋体"/>
          <w:b/>
          <w:spacing w:val="20"/>
          <w:sz w:val="24"/>
          <w:szCs w:val="24"/>
          <w:u w:val="single"/>
        </w:rPr>
        <w:t>银团成员行</w:t>
      </w:r>
      <w:r>
        <w:rPr>
          <w:rFonts w:ascii="Times New Roman" w:hAnsi="宋体"/>
          <w:spacing w:val="20"/>
          <w:sz w:val="24"/>
          <w:szCs w:val="24"/>
        </w:rPr>
        <w:t>后，可以从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spacing w:val="20"/>
          <w:sz w:val="24"/>
          <w:szCs w:val="24"/>
        </w:rPr>
        <w:t>本合同本应向该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支付</w:t>
      </w:r>
      <w:proofErr w:type="gramEnd"/>
      <w:r>
        <w:rPr>
          <w:rFonts w:ascii="Times New Roman" w:hAnsi="宋体"/>
          <w:spacing w:val="20"/>
          <w:sz w:val="24"/>
          <w:szCs w:val="24"/>
        </w:rPr>
        <w:t>的任何款项中扣除不超过该等欠款的金额，用于清偿该等欠款，并且，该等扣除的款项应当视为已经由</w:t>
      </w:r>
      <w:r>
        <w:rPr>
          <w:rFonts w:ascii="Times New Roman" w:hAnsi="宋体" w:hint="eastAsia"/>
          <w:spacing w:val="20"/>
          <w:sz w:val="24"/>
          <w:szCs w:val="24"/>
        </w:rPr>
        <w:t>该</w:t>
      </w:r>
      <w:r>
        <w:rPr>
          <w:rFonts w:ascii="Times New Roman" w:hAnsi="宋体"/>
          <w:b/>
          <w:spacing w:val="20"/>
          <w:sz w:val="24"/>
          <w:szCs w:val="24"/>
          <w:u w:val="single"/>
        </w:rPr>
        <w:t>银团成员行</w:t>
      </w:r>
      <w:r>
        <w:rPr>
          <w:rFonts w:ascii="Times New Roman" w:hAnsi="宋体"/>
          <w:spacing w:val="20"/>
          <w:sz w:val="24"/>
          <w:szCs w:val="24"/>
        </w:rPr>
        <w:t>收到。</w:t>
      </w:r>
    </w:p>
    <w:p w14:paraId="5E33C973"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03C42E54" w14:textId="77777777" w:rsidR="00E6040E" w:rsidRDefault="00E6040E">
      <w:pPr>
        <w:pStyle w:val="1TimesNewRoman"/>
        <w:widowControl/>
        <w:numPr>
          <w:ilvl w:val="1"/>
          <w:numId w:val="57"/>
        </w:numPr>
        <w:tabs>
          <w:tab w:val="clear" w:pos="495"/>
        </w:tabs>
        <w:ind w:left="850" w:hanging="850"/>
        <w:rPr>
          <w:rFonts w:hAnsi="Times New Roman"/>
        </w:rPr>
      </w:pPr>
      <w:bookmarkStart w:id="499" w:name="_Toc351801078"/>
      <w:bookmarkStart w:id="500" w:name="_Toc211958556"/>
      <w:r>
        <w:t>其他业务</w:t>
      </w:r>
      <w:bookmarkEnd w:id="499"/>
      <w:bookmarkEnd w:id="500"/>
    </w:p>
    <w:p w14:paraId="1831EF0F" w14:textId="77777777" w:rsidR="00E6040E" w:rsidRDefault="00E6040E">
      <w:pPr>
        <w:keepNext/>
        <w:widowControl/>
        <w:spacing w:line="360" w:lineRule="exact"/>
        <w:jc w:val="both"/>
        <w:rPr>
          <w:rFonts w:ascii="Times New Roman"/>
          <w:spacing w:val="20"/>
          <w:sz w:val="24"/>
          <w:szCs w:val="24"/>
        </w:rPr>
      </w:pPr>
    </w:p>
    <w:p w14:paraId="4EACE22C" w14:textId="28A997F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spacing w:val="20"/>
          <w:sz w:val="24"/>
          <w:szCs w:val="24"/>
        </w:rPr>
        <w:t>(</w:t>
      </w:r>
      <w:r>
        <w:rPr>
          <w:rFonts w:ascii="Times New Roman" w:hAnsi="宋体"/>
          <w:spacing w:val="20"/>
          <w:sz w:val="24"/>
          <w:szCs w:val="24"/>
        </w:rPr>
        <w:t>包括其分支机构</w:t>
      </w:r>
      <w:r>
        <w:rPr>
          <w:rFonts w:ascii="Times New Roman"/>
          <w:spacing w:val="20"/>
          <w:sz w:val="24"/>
          <w:szCs w:val="24"/>
        </w:rPr>
        <w:t>)</w:t>
      </w:r>
      <w:r>
        <w:rPr>
          <w:rFonts w:ascii="Times New Roman" w:hAnsi="宋体"/>
          <w:spacing w:val="20"/>
          <w:sz w:val="24"/>
          <w:szCs w:val="24"/>
        </w:rPr>
        <w:t>可以接受</w:t>
      </w:r>
      <w:r>
        <w:rPr>
          <w:rFonts w:ascii="Times New Roman" w:hAnsi="宋体"/>
          <w:b/>
          <w:spacing w:val="20"/>
          <w:sz w:val="24"/>
          <w:szCs w:val="24"/>
          <w:u w:val="single"/>
        </w:rPr>
        <w:t>借款人</w:t>
      </w:r>
      <w:r>
        <w:rPr>
          <w:rFonts w:ascii="Times New Roman" w:hAnsi="宋体"/>
          <w:spacing w:val="20"/>
          <w:sz w:val="24"/>
          <w:szCs w:val="24"/>
        </w:rPr>
        <w:t>的存款、向</w:t>
      </w:r>
      <w:r>
        <w:rPr>
          <w:rFonts w:ascii="Times New Roman" w:hAnsi="宋体"/>
          <w:b/>
          <w:spacing w:val="20"/>
          <w:sz w:val="24"/>
          <w:szCs w:val="24"/>
          <w:u w:val="single"/>
        </w:rPr>
        <w:t>借款人</w:t>
      </w:r>
      <w:r>
        <w:rPr>
          <w:rFonts w:ascii="Times New Roman" w:hAnsi="宋体"/>
          <w:spacing w:val="20"/>
          <w:sz w:val="24"/>
          <w:szCs w:val="24"/>
        </w:rPr>
        <w:t>提供其他贷款或进行其他任何种类的银行业务</w:t>
      </w:r>
      <w:r w:rsidR="00FB0E22">
        <w:rPr>
          <w:rFonts w:ascii="Times New Roman" w:hAnsi="宋体" w:hint="eastAsia"/>
          <w:spacing w:val="20"/>
          <w:sz w:val="24"/>
          <w:szCs w:val="24"/>
        </w:rPr>
        <w:t>，但前提是，在本银团存续期间，</w:t>
      </w:r>
      <w:r w:rsidR="00FB0E22">
        <w:rPr>
          <w:rFonts w:ascii="Times New Roman" w:hAnsi="宋体"/>
          <w:spacing w:val="20"/>
          <w:sz w:val="24"/>
          <w:szCs w:val="24"/>
        </w:rPr>
        <w:t>各</w:t>
      </w:r>
      <w:r w:rsidR="00FB0E22">
        <w:rPr>
          <w:rFonts w:ascii="Times New Roman" w:hAnsi="宋体"/>
          <w:b/>
          <w:spacing w:val="20"/>
          <w:sz w:val="24"/>
          <w:szCs w:val="24"/>
          <w:u w:val="single"/>
        </w:rPr>
        <w:t>银团成员行</w:t>
      </w:r>
      <w:r w:rsidR="00FB0E22">
        <w:rPr>
          <w:rFonts w:ascii="Times New Roman"/>
          <w:spacing w:val="20"/>
          <w:sz w:val="24"/>
          <w:szCs w:val="24"/>
        </w:rPr>
        <w:t>(</w:t>
      </w:r>
      <w:r w:rsidR="00FB0E22">
        <w:rPr>
          <w:rFonts w:ascii="Times New Roman" w:hAnsi="宋体"/>
          <w:spacing w:val="20"/>
          <w:sz w:val="24"/>
          <w:szCs w:val="24"/>
        </w:rPr>
        <w:t>包括其分支机构</w:t>
      </w:r>
      <w:r w:rsidR="00FB0E22">
        <w:rPr>
          <w:rFonts w:ascii="Times New Roman"/>
          <w:spacing w:val="20"/>
          <w:sz w:val="24"/>
          <w:szCs w:val="24"/>
        </w:rPr>
        <w:t>)</w:t>
      </w:r>
      <w:r w:rsidR="00FB0E22" w:rsidRPr="0088583F">
        <w:rPr>
          <w:rFonts w:ascii="Times New Roman" w:hAnsi="宋体" w:hint="eastAsia"/>
          <w:spacing w:val="20"/>
          <w:sz w:val="24"/>
          <w:szCs w:val="24"/>
        </w:rPr>
        <w:t>原则上不得在</w:t>
      </w:r>
      <w:r w:rsidR="00FB0E22">
        <w:rPr>
          <w:rFonts w:ascii="Times New Roman" w:hAnsi="宋体" w:hint="eastAsia"/>
          <w:spacing w:val="20"/>
          <w:sz w:val="24"/>
          <w:szCs w:val="24"/>
        </w:rPr>
        <w:t>本</w:t>
      </w:r>
      <w:r w:rsidR="00FB0E22" w:rsidRPr="0088583F">
        <w:rPr>
          <w:rFonts w:ascii="Times New Roman" w:hAnsi="宋体" w:hint="eastAsia"/>
          <w:spacing w:val="20"/>
          <w:sz w:val="24"/>
          <w:szCs w:val="24"/>
        </w:rPr>
        <w:t>银团之外</w:t>
      </w:r>
      <w:r w:rsidR="005D5250">
        <w:rPr>
          <w:rFonts w:ascii="Times New Roman" w:hAnsi="宋体" w:hint="eastAsia"/>
          <w:spacing w:val="20"/>
          <w:sz w:val="24"/>
          <w:szCs w:val="24"/>
        </w:rPr>
        <w:t>为</w:t>
      </w:r>
      <w:r w:rsidR="005D5250">
        <w:rPr>
          <w:rFonts w:ascii="Times New Roman" w:hAnsi="宋体" w:hint="eastAsia"/>
          <w:b/>
          <w:spacing w:val="20"/>
          <w:sz w:val="24"/>
          <w:szCs w:val="24"/>
          <w:u w:val="single"/>
        </w:rPr>
        <w:t>项目</w:t>
      </w:r>
      <w:r w:rsidR="00FB0E22" w:rsidRPr="0088583F">
        <w:rPr>
          <w:rFonts w:ascii="Times New Roman" w:hAnsi="宋体" w:hint="eastAsia"/>
          <w:spacing w:val="20"/>
          <w:sz w:val="24"/>
          <w:szCs w:val="24"/>
        </w:rPr>
        <w:t>提供有损</w:t>
      </w:r>
      <w:r w:rsidR="00FB0E22">
        <w:rPr>
          <w:rFonts w:ascii="Times New Roman" w:hAnsi="宋体" w:hint="eastAsia"/>
          <w:spacing w:val="20"/>
          <w:sz w:val="24"/>
          <w:szCs w:val="24"/>
        </w:rPr>
        <w:t>本</w:t>
      </w:r>
      <w:r w:rsidR="00FB0E22" w:rsidRPr="0088583F">
        <w:rPr>
          <w:rFonts w:ascii="Times New Roman" w:hAnsi="宋体" w:hint="eastAsia"/>
          <w:spacing w:val="20"/>
          <w:sz w:val="24"/>
          <w:szCs w:val="24"/>
        </w:rPr>
        <w:t>银团其他成员利益的贷款或其他授信</w:t>
      </w:r>
      <w:r w:rsidR="00FB0E22">
        <w:rPr>
          <w:rFonts w:ascii="Times New Roman" w:hAnsi="宋体"/>
          <w:spacing w:val="20"/>
          <w:sz w:val="24"/>
          <w:szCs w:val="24"/>
        </w:rPr>
        <w:t>。</w:t>
      </w:r>
    </w:p>
    <w:p w14:paraId="596D9603"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5C20DDBC" w14:textId="77777777" w:rsidR="00E6040E" w:rsidRDefault="00E6040E">
      <w:pPr>
        <w:pStyle w:val="1TimesNewRoman"/>
        <w:widowControl/>
        <w:numPr>
          <w:ilvl w:val="1"/>
          <w:numId w:val="57"/>
        </w:numPr>
        <w:tabs>
          <w:tab w:val="clear" w:pos="495"/>
        </w:tabs>
        <w:ind w:left="850" w:hanging="850"/>
        <w:rPr>
          <w:rFonts w:hAnsi="Times New Roman"/>
        </w:rPr>
      </w:pPr>
      <w:bookmarkStart w:id="501" w:name="_Toc351801079"/>
      <w:bookmarkStart w:id="502" w:name="_Toc211958557"/>
      <w:r>
        <w:t>与贷款人的往来</w:t>
      </w:r>
      <w:bookmarkEnd w:id="501"/>
      <w:bookmarkEnd w:id="502"/>
    </w:p>
    <w:p w14:paraId="73E75DAB" w14:textId="77777777" w:rsidR="00E6040E" w:rsidRDefault="00E6040E">
      <w:pPr>
        <w:keepNext/>
        <w:widowControl/>
        <w:spacing w:line="360" w:lineRule="exact"/>
        <w:jc w:val="both"/>
        <w:rPr>
          <w:rFonts w:ascii="Times New Roman"/>
          <w:spacing w:val="20"/>
          <w:sz w:val="24"/>
          <w:szCs w:val="24"/>
        </w:rPr>
      </w:pPr>
    </w:p>
    <w:p w14:paraId="0E016A4D"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除非收到相关</w:t>
      </w:r>
      <w:r>
        <w:rPr>
          <w:rFonts w:ascii="Times New Roman" w:hAnsi="宋体"/>
          <w:b/>
          <w:spacing w:val="20"/>
          <w:sz w:val="24"/>
          <w:szCs w:val="24"/>
          <w:u w:val="single"/>
        </w:rPr>
        <w:t>贷款人</w:t>
      </w:r>
      <w:r>
        <w:rPr>
          <w:rFonts w:ascii="Times New Roman" w:hAnsi="宋体"/>
          <w:spacing w:val="20"/>
          <w:sz w:val="24"/>
          <w:szCs w:val="24"/>
        </w:rPr>
        <w:t>按照本合同条</w:t>
      </w:r>
      <w:r>
        <w:rPr>
          <w:rFonts w:ascii="Times New Roman" w:hAnsi="宋体" w:hint="eastAsia"/>
          <w:spacing w:val="20"/>
          <w:sz w:val="24"/>
          <w:szCs w:val="24"/>
        </w:rPr>
        <w:t>款</w:t>
      </w:r>
      <w:r>
        <w:rPr>
          <w:rFonts w:ascii="Times New Roman" w:hAnsi="宋体"/>
          <w:spacing w:val="20"/>
          <w:sz w:val="24"/>
          <w:szCs w:val="24"/>
        </w:rPr>
        <w:t>发出的相反通知，</w:t>
      </w:r>
      <w:r>
        <w:rPr>
          <w:rFonts w:ascii="Times New Roman" w:hAnsi="宋体"/>
          <w:b/>
          <w:spacing w:val="20"/>
          <w:sz w:val="24"/>
          <w:szCs w:val="24"/>
          <w:u w:val="single"/>
        </w:rPr>
        <w:t>代理行</w:t>
      </w:r>
      <w:r>
        <w:rPr>
          <w:rFonts w:ascii="Times New Roman" w:hAnsi="宋体"/>
          <w:spacing w:val="20"/>
          <w:sz w:val="24"/>
          <w:szCs w:val="24"/>
        </w:rPr>
        <w:t>可以认为该</w:t>
      </w:r>
      <w:r>
        <w:rPr>
          <w:rFonts w:ascii="Times New Roman" w:hAnsi="宋体"/>
          <w:b/>
          <w:spacing w:val="20"/>
          <w:sz w:val="24"/>
          <w:szCs w:val="24"/>
          <w:u w:val="single"/>
        </w:rPr>
        <w:t>贷款人</w:t>
      </w:r>
      <w:r>
        <w:rPr>
          <w:rFonts w:ascii="Times New Roman" w:hAnsi="宋体"/>
          <w:spacing w:val="20"/>
          <w:sz w:val="24"/>
          <w:szCs w:val="24"/>
        </w:rPr>
        <w:t>有权按照本合同收取款项，并且是通过其</w:t>
      </w:r>
      <w:r>
        <w:rPr>
          <w:rFonts w:ascii="Times New Roman" w:hAnsi="宋体"/>
          <w:b/>
          <w:spacing w:val="20"/>
          <w:sz w:val="24"/>
          <w:szCs w:val="24"/>
          <w:u w:val="single"/>
        </w:rPr>
        <w:t>经办行</w:t>
      </w:r>
      <w:r>
        <w:rPr>
          <w:rFonts w:ascii="Times New Roman" w:hAnsi="宋体"/>
          <w:spacing w:val="20"/>
          <w:sz w:val="24"/>
          <w:szCs w:val="24"/>
        </w:rPr>
        <w:t>行事。</w:t>
      </w:r>
    </w:p>
    <w:p w14:paraId="6757C524"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2D32E69F" w14:textId="1BFA85FA" w:rsidR="00FB0E22" w:rsidRDefault="00FB0E22" w:rsidP="00EB3852">
      <w:pPr>
        <w:pStyle w:val="1TimesNewRoman"/>
        <w:widowControl/>
        <w:numPr>
          <w:ilvl w:val="1"/>
          <w:numId w:val="57"/>
        </w:numPr>
        <w:tabs>
          <w:tab w:val="clear" w:pos="495"/>
        </w:tabs>
        <w:ind w:left="850" w:hanging="850"/>
      </w:pPr>
      <w:bookmarkStart w:id="503" w:name="_Toc196658377"/>
      <w:bookmarkStart w:id="504" w:name="_Toc211958558"/>
      <w:r>
        <w:rPr>
          <w:rFonts w:hint="eastAsia"/>
        </w:rPr>
        <w:t>银团成员行之间的通知</w:t>
      </w:r>
      <w:bookmarkEnd w:id="503"/>
      <w:bookmarkEnd w:id="504"/>
    </w:p>
    <w:p w14:paraId="14C634DC" w14:textId="77777777" w:rsidR="00FB0E22" w:rsidRPr="00515F8C" w:rsidRDefault="00FB0E22" w:rsidP="00FB0E22">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p>
    <w:p w14:paraId="12E6A042" w14:textId="77777777" w:rsidR="00FB0E22" w:rsidRDefault="00FB0E22" w:rsidP="00FB0E22">
      <w:pPr>
        <w:widowControl/>
        <w:numPr>
          <w:ilvl w:val="0"/>
          <w:numId w:val="104"/>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245E0F">
        <w:rPr>
          <w:rFonts w:ascii="Times New Roman"/>
          <w:b/>
          <w:spacing w:val="20"/>
          <w:sz w:val="24"/>
          <w:szCs w:val="24"/>
          <w:u w:val="single"/>
        </w:rPr>
        <w:t>代理行</w:t>
      </w:r>
      <w:r w:rsidRPr="00515F8C">
        <w:rPr>
          <w:rFonts w:ascii="Times New Roman" w:hAnsi="宋体" w:hint="eastAsia"/>
          <w:spacing w:val="20"/>
          <w:sz w:val="24"/>
        </w:rPr>
        <w:t>发现</w:t>
      </w:r>
      <w:r w:rsidRPr="00245E0F">
        <w:rPr>
          <w:rFonts w:ascii="Times New Roman"/>
          <w:spacing w:val="20"/>
          <w:sz w:val="24"/>
          <w:szCs w:val="24"/>
        </w:rPr>
        <w:t>贷款可能出现的问题，应当及时</w:t>
      </w:r>
      <w:r>
        <w:rPr>
          <w:rFonts w:ascii="Times New Roman" w:hint="eastAsia"/>
          <w:spacing w:val="20"/>
          <w:sz w:val="24"/>
          <w:szCs w:val="24"/>
        </w:rPr>
        <w:t>通知</w:t>
      </w:r>
      <w:r w:rsidRPr="00245E0F">
        <w:rPr>
          <w:rFonts w:ascii="Times New Roman" w:hint="eastAsia"/>
          <w:spacing w:val="20"/>
          <w:sz w:val="24"/>
          <w:szCs w:val="24"/>
        </w:rPr>
        <w:t>各</w:t>
      </w:r>
      <w:r w:rsidRPr="00245E0F">
        <w:rPr>
          <w:rFonts w:ascii="Times New Roman"/>
          <w:b/>
          <w:spacing w:val="20"/>
          <w:sz w:val="24"/>
          <w:szCs w:val="24"/>
          <w:u w:val="single"/>
        </w:rPr>
        <w:t>银团成员</w:t>
      </w:r>
      <w:r w:rsidRPr="00245E0F">
        <w:rPr>
          <w:rFonts w:ascii="Times New Roman" w:hint="eastAsia"/>
          <w:b/>
          <w:spacing w:val="20"/>
          <w:sz w:val="24"/>
          <w:szCs w:val="24"/>
          <w:u w:val="single"/>
        </w:rPr>
        <w:t>行</w:t>
      </w:r>
      <w:r w:rsidRPr="00245E0F">
        <w:rPr>
          <w:rFonts w:ascii="Times New Roman"/>
          <w:spacing w:val="20"/>
          <w:sz w:val="24"/>
          <w:szCs w:val="24"/>
        </w:rPr>
        <w:t>。</w:t>
      </w:r>
    </w:p>
    <w:p w14:paraId="349ED0A1" w14:textId="77777777" w:rsidR="00FB0E22" w:rsidRDefault="00FB0E22" w:rsidP="00FB0E22">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4BB6835C" w14:textId="77777777" w:rsidR="00FB0E22" w:rsidRDefault="00FB0E22" w:rsidP="00FB0E22">
      <w:pPr>
        <w:widowControl/>
        <w:numPr>
          <w:ilvl w:val="0"/>
          <w:numId w:val="104"/>
        </w:numPr>
        <w:tabs>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int="eastAsia"/>
          <w:spacing w:val="20"/>
          <w:sz w:val="24"/>
          <w:szCs w:val="24"/>
        </w:rPr>
        <w:t>任何</w:t>
      </w:r>
      <w:r>
        <w:rPr>
          <w:rFonts w:ascii="Times New Roman" w:hint="eastAsia"/>
          <w:b/>
          <w:spacing w:val="20"/>
          <w:sz w:val="24"/>
          <w:szCs w:val="24"/>
          <w:u w:val="single"/>
        </w:rPr>
        <w:t>银团成员行</w:t>
      </w:r>
      <w:r w:rsidRPr="00245E0F">
        <w:rPr>
          <w:rFonts w:ascii="Times New Roman" w:hAnsi="宋体"/>
          <w:spacing w:val="20"/>
          <w:sz w:val="24"/>
        </w:rPr>
        <w:t>发现</w:t>
      </w:r>
      <w:r w:rsidRPr="00666528">
        <w:rPr>
          <w:rFonts w:ascii="Times New Roman" w:hint="eastAsia"/>
          <w:spacing w:val="20"/>
          <w:sz w:val="24"/>
          <w:szCs w:val="24"/>
        </w:rPr>
        <w:t>有损</w:t>
      </w:r>
      <w:r>
        <w:rPr>
          <w:rFonts w:ascii="Times New Roman" w:hint="eastAsia"/>
          <w:b/>
          <w:spacing w:val="20"/>
          <w:sz w:val="24"/>
          <w:szCs w:val="24"/>
          <w:u w:val="single"/>
        </w:rPr>
        <w:t>银团成员行</w:t>
      </w:r>
      <w:r w:rsidRPr="00666528">
        <w:rPr>
          <w:rFonts w:ascii="Times New Roman" w:hint="eastAsia"/>
          <w:spacing w:val="20"/>
          <w:sz w:val="24"/>
          <w:szCs w:val="24"/>
        </w:rPr>
        <w:t>利益的问题</w:t>
      </w:r>
      <w:r w:rsidRPr="00245E0F">
        <w:rPr>
          <w:rFonts w:ascii="Times New Roman"/>
          <w:spacing w:val="20"/>
          <w:sz w:val="24"/>
          <w:szCs w:val="24"/>
        </w:rPr>
        <w:t>，应当及时</w:t>
      </w:r>
      <w:r>
        <w:rPr>
          <w:rFonts w:ascii="Times New Roman" w:hint="eastAsia"/>
          <w:spacing w:val="20"/>
          <w:sz w:val="24"/>
          <w:szCs w:val="24"/>
        </w:rPr>
        <w:t>通知</w:t>
      </w:r>
      <w:r w:rsidRPr="00515F8C">
        <w:rPr>
          <w:rFonts w:ascii="Times New Roman" w:hint="eastAsia"/>
          <w:b/>
          <w:spacing w:val="20"/>
          <w:sz w:val="24"/>
          <w:szCs w:val="24"/>
          <w:u w:val="single"/>
        </w:rPr>
        <w:t>代理行</w:t>
      </w:r>
      <w:r>
        <w:rPr>
          <w:rFonts w:ascii="Times New Roman" w:hint="eastAsia"/>
          <w:spacing w:val="20"/>
          <w:sz w:val="24"/>
          <w:szCs w:val="24"/>
        </w:rPr>
        <w:t>。</w:t>
      </w:r>
      <w:r w:rsidRPr="00515F8C">
        <w:rPr>
          <w:rFonts w:ascii="Times New Roman" w:hint="eastAsia"/>
          <w:b/>
          <w:spacing w:val="20"/>
          <w:sz w:val="24"/>
          <w:szCs w:val="24"/>
          <w:u w:val="single"/>
        </w:rPr>
        <w:t>代理</w:t>
      </w:r>
      <w:proofErr w:type="gramStart"/>
      <w:r w:rsidRPr="00515F8C">
        <w:rPr>
          <w:rFonts w:ascii="Times New Roman" w:hint="eastAsia"/>
          <w:b/>
          <w:spacing w:val="20"/>
          <w:sz w:val="24"/>
          <w:szCs w:val="24"/>
          <w:u w:val="single"/>
        </w:rPr>
        <w:t>行</w:t>
      </w:r>
      <w:r>
        <w:rPr>
          <w:rFonts w:ascii="Times New Roman" w:hint="eastAsia"/>
          <w:spacing w:val="20"/>
          <w:sz w:val="24"/>
          <w:szCs w:val="24"/>
        </w:rPr>
        <w:t>收到</w:t>
      </w:r>
      <w:proofErr w:type="gramEnd"/>
      <w:r>
        <w:rPr>
          <w:rFonts w:ascii="Times New Roman" w:hint="eastAsia"/>
          <w:spacing w:val="20"/>
          <w:sz w:val="24"/>
          <w:szCs w:val="24"/>
        </w:rPr>
        <w:t>该等通知后，应当及时通知其他</w:t>
      </w:r>
      <w:r w:rsidRPr="00515F8C">
        <w:rPr>
          <w:rFonts w:ascii="Times New Roman" w:hint="eastAsia"/>
          <w:b/>
          <w:spacing w:val="20"/>
          <w:sz w:val="24"/>
          <w:szCs w:val="24"/>
          <w:u w:val="single"/>
        </w:rPr>
        <w:t>银团成员行</w:t>
      </w:r>
      <w:r w:rsidRPr="00245E0F">
        <w:rPr>
          <w:rFonts w:ascii="Times New Roman"/>
          <w:spacing w:val="20"/>
          <w:sz w:val="24"/>
          <w:szCs w:val="24"/>
        </w:rPr>
        <w:t>。</w:t>
      </w:r>
    </w:p>
    <w:p w14:paraId="33DA3637" w14:textId="77777777" w:rsidR="00FB0E22" w:rsidRDefault="00FB0E22" w:rsidP="00FB0E22">
      <w:pPr>
        <w:widowControl/>
        <w:tabs>
          <w:tab w:val="left" w:pos="855"/>
        </w:tabs>
        <w:spacing w:line="360" w:lineRule="exact"/>
        <w:jc w:val="both"/>
        <w:rPr>
          <w:rFonts w:ascii="Times New Roman"/>
          <w:spacing w:val="20"/>
          <w:sz w:val="24"/>
          <w:szCs w:val="24"/>
        </w:rPr>
      </w:pPr>
    </w:p>
    <w:p w14:paraId="555EB4FF" w14:textId="5D2F7A23" w:rsidR="00FB0E22" w:rsidRPr="002D3CD0" w:rsidRDefault="00FB0E22" w:rsidP="00EB3852">
      <w:pPr>
        <w:pStyle w:val="1TimesNewRoman"/>
        <w:widowControl/>
        <w:numPr>
          <w:ilvl w:val="1"/>
          <w:numId w:val="57"/>
        </w:numPr>
        <w:tabs>
          <w:tab w:val="clear" w:pos="495"/>
        </w:tabs>
        <w:ind w:left="850" w:hanging="850"/>
      </w:pPr>
      <w:bookmarkStart w:id="505" w:name="_Toc196658378"/>
      <w:bookmarkStart w:id="506" w:name="_Toc211958559"/>
      <w:r w:rsidRPr="002D3CD0">
        <w:rPr>
          <w:rFonts w:hint="eastAsia"/>
          <w:lang w:val="en-GB"/>
        </w:rPr>
        <w:t>反洗钱和反恐怖</w:t>
      </w:r>
      <w:r w:rsidRPr="002D3CD0">
        <w:rPr>
          <w:rFonts w:hint="eastAsia"/>
        </w:rPr>
        <w:t>融资</w:t>
      </w:r>
      <w:r w:rsidRPr="002D3CD0">
        <w:rPr>
          <w:rFonts w:hint="eastAsia"/>
          <w:lang w:val="en-GB"/>
        </w:rPr>
        <w:t>职责</w:t>
      </w:r>
      <w:bookmarkEnd w:id="505"/>
      <w:bookmarkEnd w:id="506"/>
    </w:p>
    <w:p w14:paraId="2D526C63" w14:textId="77777777" w:rsidR="00FB0E22" w:rsidRPr="002D3CD0" w:rsidRDefault="00FB0E22" w:rsidP="00FB0E22">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p>
    <w:p w14:paraId="4E14CBF5" w14:textId="77777777" w:rsidR="00FB0E22" w:rsidRPr="002D3CD0" w:rsidRDefault="00FB0E22" w:rsidP="00FB0E22">
      <w:pPr>
        <w:widowControl/>
        <w:tabs>
          <w:tab w:val="left" w:pos="2435"/>
        </w:tabs>
        <w:autoSpaceDE/>
        <w:autoSpaceDN/>
        <w:adjustRightInd/>
        <w:spacing w:line="360" w:lineRule="exact"/>
        <w:ind w:left="850"/>
        <w:jc w:val="both"/>
        <w:textAlignment w:val="auto"/>
        <w:rPr>
          <w:rFonts w:ascii="Times New Roman" w:hAnsi="宋体"/>
          <w:spacing w:val="20"/>
          <w:sz w:val="24"/>
          <w:szCs w:val="24"/>
        </w:rPr>
      </w:pPr>
      <w:r>
        <w:rPr>
          <w:rFonts w:ascii="Times New Roman" w:hAnsi="宋体" w:hint="eastAsia"/>
          <w:spacing w:val="20"/>
          <w:sz w:val="24"/>
          <w:szCs w:val="24"/>
        </w:rPr>
        <w:t>各</w:t>
      </w:r>
      <w:r w:rsidRPr="002D3CD0">
        <w:rPr>
          <w:rFonts w:ascii="Times New Roman" w:hAnsi="宋体" w:hint="eastAsia"/>
          <w:b/>
          <w:spacing w:val="20"/>
          <w:sz w:val="24"/>
          <w:szCs w:val="24"/>
          <w:u w:val="single"/>
        </w:rPr>
        <w:t>银团成员</w:t>
      </w:r>
      <w:proofErr w:type="gramStart"/>
      <w:r w:rsidRPr="002D3CD0">
        <w:rPr>
          <w:rFonts w:ascii="Times New Roman" w:hAnsi="宋体" w:hint="eastAsia"/>
          <w:b/>
          <w:spacing w:val="20"/>
          <w:sz w:val="24"/>
          <w:szCs w:val="24"/>
          <w:u w:val="single"/>
        </w:rPr>
        <w:t>行</w:t>
      </w:r>
      <w:r>
        <w:rPr>
          <w:rFonts w:ascii="Times New Roman" w:hAnsi="宋体" w:hint="eastAsia"/>
          <w:spacing w:val="20"/>
          <w:sz w:val="24"/>
          <w:szCs w:val="24"/>
        </w:rPr>
        <w:t>应当</w:t>
      </w:r>
      <w:proofErr w:type="gramEnd"/>
      <w:r>
        <w:rPr>
          <w:rFonts w:ascii="Times New Roman" w:hAnsi="宋体" w:hint="eastAsia"/>
          <w:spacing w:val="20"/>
          <w:sz w:val="24"/>
          <w:szCs w:val="24"/>
        </w:rPr>
        <w:t>履行法律法规要求的</w:t>
      </w:r>
      <w:r w:rsidRPr="009D2C6E">
        <w:rPr>
          <w:rFonts w:ascii="Times New Roman" w:hAnsi="宋体" w:hint="eastAsia"/>
          <w:spacing w:val="20"/>
          <w:sz w:val="24"/>
          <w:szCs w:val="24"/>
        </w:rPr>
        <w:t>反洗钱和反恐怖融资职责</w:t>
      </w:r>
      <w:r>
        <w:rPr>
          <w:rFonts w:ascii="Times New Roman" w:hAnsi="宋体" w:hint="eastAsia"/>
          <w:spacing w:val="20"/>
          <w:sz w:val="24"/>
          <w:szCs w:val="24"/>
        </w:rPr>
        <w:t>，</w:t>
      </w:r>
      <w:r w:rsidRPr="009D2C6E">
        <w:rPr>
          <w:rFonts w:ascii="Times New Roman" w:hAnsi="宋体" w:hint="eastAsia"/>
          <w:spacing w:val="20"/>
          <w:sz w:val="24"/>
          <w:szCs w:val="24"/>
        </w:rPr>
        <w:t>承担相应的法律义务，</w:t>
      </w:r>
      <w:r>
        <w:rPr>
          <w:rFonts w:ascii="Times New Roman" w:hAnsi="宋体" w:hint="eastAsia"/>
          <w:spacing w:val="20"/>
          <w:sz w:val="24"/>
          <w:szCs w:val="24"/>
        </w:rPr>
        <w:t>并向其他</w:t>
      </w:r>
      <w:r w:rsidRPr="002D3CD0">
        <w:rPr>
          <w:rFonts w:ascii="Times New Roman" w:hAnsi="宋体" w:hint="eastAsia"/>
          <w:b/>
          <w:spacing w:val="20"/>
          <w:sz w:val="24"/>
          <w:szCs w:val="24"/>
          <w:u w:val="single"/>
        </w:rPr>
        <w:t>银团成员行</w:t>
      </w:r>
      <w:r w:rsidRPr="009D2C6E">
        <w:rPr>
          <w:rFonts w:ascii="Times New Roman" w:hAnsi="宋体" w:hint="eastAsia"/>
          <w:spacing w:val="20"/>
          <w:sz w:val="24"/>
          <w:szCs w:val="24"/>
        </w:rPr>
        <w:t>提供必要的协助，采取有效的风险管控措施</w:t>
      </w:r>
      <w:r>
        <w:rPr>
          <w:rFonts w:ascii="Times New Roman" w:hAnsi="宋体" w:hint="eastAsia"/>
          <w:spacing w:val="20"/>
          <w:sz w:val="24"/>
          <w:szCs w:val="24"/>
        </w:rPr>
        <w:t>。</w:t>
      </w:r>
    </w:p>
    <w:p w14:paraId="0EE16679" w14:textId="55B31941" w:rsidR="00E6040E" w:rsidRDefault="00E6040E">
      <w:pPr>
        <w:widowControl/>
        <w:tabs>
          <w:tab w:val="left" w:pos="855"/>
        </w:tabs>
        <w:spacing w:line="360" w:lineRule="exact"/>
        <w:ind w:left="840" w:hanging="840"/>
        <w:jc w:val="both"/>
        <w:rPr>
          <w:rFonts w:ascii="Times New Roman"/>
          <w:spacing w:val="20"/>
          <w:sz w:val="24"/>
          <w:szCs w:val="24"/>
        </w:rPr>
      </w:pPr>
    </w:p>
    <w:p w14:paraId="52DCBF8F" w14:textId="77777777" w:rsidR="00DC5BE3" w:rsidRPr="00BF67B0" w:rsidRDefault="00DC5BE3">
      <w:pPr>
        <w:widowControl/>
        <w:tabs>
          <w:tab w:val="left" w:pos="855"/>
        </w:tabs>
        <w:spacing w:line="360" w:lineRule="exact"/>
        <w:ind w:left="840" w:hanging="840"/>
        <w:jc w:val="both"/>
        <w:rPr>
          <w:rFonts w:ascii="Times New Roman"/>
          <w:spacing w:val="20"/>
          <w:sz w:val="24"/>
          <w:szCs w:val="24"/>
        </w:rPr>
      </w:pPr>
    </w:p>
    <w:p w14:paraId="7824FC15" w14:textId="77777777" w:rsidR="00E6040E" w:rsidRDefault="00E6040E" w:rsidP="0006509C">
      <w:pPr>
        <w:pStyle w:val="1TimesNewRoman"/>
        <w:widowControl/>
        <w:ind w:left="848" w:hangingChars="302" w:hanging="848"/>
        <w:outlineLvl w:val="0"/>
        <w:rPr>
          <w:rFonts w:hAnsi="Times New Roman"/>
        </w:rPr>
      </w:pPr>
      <w:bookmarkStart w:id="507" w:name="_Toc351801080"/>
      <w:bookmarkStart w:id="508" w:name="_Toc211958560"/>
      <w:r>
        <w:t>十七</w:t>
      </w:r>
      <w:r>
        <w:rPr>
          <w:rFonts w:hint="eastAsia"/>
        </w:rPr>
        <w:t>、</w:t>
      </w:r>
      <w:r>
        <w:rPr>
          <w:rFonts w:hint="eastAsia"/>
        </w:rPr>
        <w:tab/>
      </w:r>
      <w:r>
        <w:t>费用和补偿</w:t>
      </w:r>
      <w:bookmarkEnd w:id="507"/>
      <w:bookmarkEnd w:id="508"/>
    </w:p>
    <w:p w14:paraId="3DE7A073" w14:textId="77777777" w:rsidR="00E6040E" w:rsidRDefault="00E6040E">
      <w:pPr>
        <w:keepNext/>
        <w:widowControl/>
        <w:spacing w:line="360" w:lineRule="exact"/>
        <w:jc w:val="both"/>
        <w:rPr>
          <w:rFonts w:ascii="Times New Roman"/>
          <w:spacing w:val="20"/>
          <w:sz w:val="24"/>
          <w:szCs w:val="24"/>
        </w:rPr>
      </w:pPr>
    </w:p>
    <w:p w14:paraId="7A032820" w14:textId="0E9049C7" w:rsidR="00E6040E" w:rsidRDefault="00E6040E">
      <w:pPr>
        <w:widowControl/>
        <w:spacing w:line="360" w:lineRule="exact"/>
        <w:ind w:left="840"/>
        <w:jc w:val="both"/>
        <w:rPr>
          <w:rFonts w:ascii="Times New Roman"/>
          <w:spacing w:val="20"/>
          <w:sz w:val="24"/>
          <w:szCs w:val="24"/>
        </w:rPr>
      </w:pPr>
      <w:r>
        <w:rPr>
          <w:rFonts w:ascii="Times New Roman" w:hAnsi="宋体" w:hint="eastAsia"/>
          <w:spacing w:val="20"/>
          <w:sz w:val="24"/>
          <w:szCs w:val="24"/>
        </w:rPr>
        <w:t>如果各方已经就本合同项下的交易与相关方签署了费用函，并且</w:t>
      </w:r>
      <w:r w:rsidR="00BE218D">
        <w:rPr>
          <w:rFonts w:ascii="Times New Roman" w:hAnsi="宋体" w:hint="eastAsia"/>
          <w:spacing w:val="20"/>
          <w:sz w:val="24"/>
          <w:szCs w:val="24"/>
        </w:rPr>
        <w:t>本合同</w:t>
      </w:r>
      <w:r>
        <w:rPr>
          <w:rFonts w:ascii="Times New Roman" w:hAnsi="宋体" w:hint="eastAsia"/>
          <w:spacing w:val="20"/>
          <w:sz w:val="24"/>
          <w:szCs w:val="24"/>
        </w:rPr>
        <w:t>以下规定与费用函中的规定不一致的，则以费用函中规定的为准</w:t>
      </w:r>
      <w:r>
        <w:rPr>
          <w:rFonts w:ascii="Times New Roman" w:hAnsi="宋体"/>
          <w:spacing w:val="20"/>
          <w:sz w:val="24"/>
          <w:szCs w:val="24"/>
        </w:rPr>
        <w:t>。</w:t>
      </w:r>
    </w:p>
    <w:p w14:paraId="66275759" w14:textId="77777777" w:rsidR="00E6040E" w:rsidRDefault="00E6040E">
      <w:pPr>
        <w:keepNext/>
        <w:widowControl/>
        <w:spacing w:line="360" w:lineRule="exact"/>
        <w:jc w:val="both"/>
        <w:rPr>
          <w:rFonts w:ascii="Times New Roman"/>
          <w:spacing w:val="20"/>
          <w:sz w:val="24"/>
          <w:szCs w:val="24"/>
        </w:rPr>
      </w:pPr>
    </w:p>
    <w:p w14:paraId="0E4ED7C3" w14:textId="77777777" w:rsidR="00E6040E" w:rsidRDefault="00E6040E">
      <w:pPr>
        <w:pStyle w:val="1TimesNewRoman"/>
        <w:widowControl/>
        <w:numPr>
          <w:ilvl w:val="1"/>
          <w:numId w:val="70"/>
        </w:numPr>
        <w:tabs>
          <w:tab w:val="clear" w:pos="495"/>
        </w:tabs>
        <w:ind w:left="850" w:hanging="850"/>
        <w:rPr>
          <w:rFonts w:hAnsi="Times New Roman"/>
        </w:rPr>
      </w:pPr>
      <w:bookmarkStart w:id="509" w:name="_Toc351801081"/>
      <w:bookmarkStart w:id="510" w:name="_Toc211958561"/>
      <w:r>
        <w:t>银团费用</w:t>
      </w:r>
      <w:bookmarkEnd w:id="509"/>
      <w:bookmarkEnd w:id="510"/>
    </w:p>
    <w:p w14:paraId="01B812EF" w14:textId="77777777" w:rsidR="00E6040E" w:rsidRDefault="00E6040E">
      <w:pPr>
        <w:keepNext/>
        <w:widowControl/>
        <w:spacing w:line="360" w:lineRule="exact"/>
        <w:jc w:val="both"/>
        <w:rPr>
          <w:rFonts w:ascii="Times New Roman"/>
          <w:b/>
          <w:spacing w:val="20"/>
          <w:sz w:val="24"/>
          <w:szCs w:val="24"/>
          <w:u w:val="single"/>
        </w:rPr>
      </w:pPr>
    </w:p>
    <w:p w14:paraId="5BCA3586" w14:textId="23457028" w:rsidR="00E6040E" w:rsidRDefault="00E6040E">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本合同项下</w:t>
      </w:r>
      <w:r>
        <w:rPr>
          <w:rFonts w:ascii="Times New Roman" w:hAnsi="宋体"/>
          <w:b/>
          <w:spacing w:val="20"/>
          <w:sz w:val="24"/>
          <w:szCs w:val="24"/>
          <w:u w:val="single"/>
        </w:rPr>
        <w:t>借款人</w:t>
      </w:r>
      <w:r>
        <w:rPr>
          <w:rFonts w:ascii="Times New Roman" w:hAnsi="宋体"/>
          <w:spacing w:val="20"/>
          <w:sz w:val="24"/>
          <w:szCs w:val="24"/>
        </w:rPr>
        <w:t>应当支付</w:t>
      </w:r>
      <w:r>
        <w:rPr>
          <w:rFonts w:ascii="Times New Roman" w:hAnsi="宋体" w:hint="eastAsia"/>
          <w:spacing w:val="20"/>
          <w:sz w:val="24"/>
          <w:szCs w:val="24"/>
        </w:rPr>
        <w:t>的</w:t>
      </w:r>
      <w:r>
        <w:rPr>
          <w:rFonts w:ascii="Times New Roman" w:hAnsi="宋体"/>
          <w:spacing w:val="20"/>
          <w:sz w:val="24"/>
          <w:szCs w:val="24"/>
        </w:rPr>
        <w:t>承诺费</w:t>
      </w:r>
      <w:r>
        <w:rPr>
          <w:rFonts w:ascii="Times New Roman" w:hAnsi="宋体" w:hint="eastAsia"/>
          <w:spacing w:val="20"/>
          <w:sz w:val="24"/>
          <w:szCs w:val="24"/>
        </w:rPr>
        <w:t>的计算方式为：</w:t>
      </w:r>
      <w:r w:rsidR="00F6002D">
        <w:rPr>
          <w:rFonts w:ascii="Times New Roman" w:hAnsi="宋体" w:hint="eastAsia"/>
          <w:spacing w:val="20"/>
          <w:sz w:val="24"/>
          <w:szCs w:val="24"/>
        </w:rPr>
        <w:t>【】</w:t>
      </w:r>
      <w:r>
        <w:rPr>
          <w:rFonts w:ascii="Times New Roman" w:hAnsi="宋体"/>
          <w:spacing w:val="20"/>
          <w:sz w:val="24"/>
          <w:szCs w:val="24"/>
        </w:rPr>
        <w:t>。</w:t>
      </w:r>
      <w:r>
        <w:rPr>
          <w:rFonts w:ascii="Times New Roman" w:hAnsi="宋体" w:hint="eastAsia"/>
          <w:spacing w:val="20"/>
          <w:sz w:val="24"/>
          <w:szCs w:val="24"/>
        </w:rPr>
        <w:t>承诺费应于</w:t>
      </w:r>
      <w:r w:rsidRPr="0006509C">
        <w:rPr>
          <w:rFonts w:ascii="Times New Roman" w:hAnsi="宋体" w:hint="eastAsia"/>
          <w:b/>
          <w:spacing w:val="20"/>
          <w:sz w:val="24"/>
          <w:u w:val="single"/>
        </w:rPr>
        <w:t>提款期</w:t>
      </w:r>
      <w:r>
        <w:rPr>
          <w:rFonts w:ascii="Times New Roman" w:hAnsi="宋体" w:hint="eastAsia"/>
          <w:spacing w:val="20"/>
          <w:sz w:val="24"/>
          <w:szCs w:val="24"/>
        </w:rPr>
        <w:t>内的每一个</w:t>
      </w:r>
      <w:r w:rsidRPr="0006509C">
        <w:rPr>
          <w:rFonts w:ascii="Times New Roman" w:hAnsi="宋体" w:hint="eastAsia"/>
          <w:b/>
          <w:spacing w:val="20"/>
          <w:sz w:val="24"/>
          <w:u w:val="single"/>
        </w:rPr>
        <w:t>付息日</w:t>
      </w:r>
      <w:r>
        <w:rPr>
          <w:rFonts w:ascii="Times New Roman" w:hAnsi="宋体" w:hint="eastAsia"/>
          <w:spacing w:val="20"/>
          <w:sz w:val="24"/>
          <w:szCs w:val="24"/>
        </w:rPr>
        <w:t>与利息同时支付。</w:t>
      </w:r>
    </w:p>
    <w:p w14:paraId="77744E9C" w14:textId="77777777" w:rsidR="00E6040E" w:rsidRDefault="00E6040E">
      <w:pPr>
        <w:widowControl/>
        <w:tabs>
          <w:tab w:val="left" w:pos="1845"/>
          <w:tab w:val="left" w:pos="3525"/>
        </w:tabs>
        <w:autoSpaceDE/>
        <w:autoSpaceDN/>
        <w:adjustRightInd/>
        <w:spacing w:line="360" w:lineRule="exact"/>
        <w:ind w:leftChars="250" w:left="1431" w:hangingChars="242" w:hanging="581"/>
        <w:jc w:val="both"/>
        <w:textAlignment w:val="auto"/>
        <w:rPr>
          <w:rFonts w:ascii="Times New Roman"/>
          <w:sz w:val="24"/>
          <w:szCs w:val="24"/>
        </w:rPr>
      </w:pPr>
    </w:p>
    <w:p w14:paraId="43F8BD51" w14:textId="69937CD1" w:rsidR="00E6040E" w:rsidRDefault="00087DB1">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鉴于</w:t>
      </w:r>
      <w:r w:rsidR="00084528" w:rsidRPr="00397940">
        <w:rPr>
          <w:rFonts w:ascii="Times New Roman" w:hAnsi="宋体" w:hint="eastAsia"/>
          <w:b/>
          <w:spacing w:val="20"/>
          <w:sz w:val="24"/>
          <w:szCs w:val="24"/>
          <w:u w:val="single"/>
        </w:rPr>
        <w:t>代理行</w:t>
      </w:r>
      <w:r w:rsidR="00015900">
        <w:rPr>
          <w:rFonts w:ascii="Times New Roman" w:hAnsi="宋体" w:hint="eastAsia"/>
          <w:spacing w:val="20"/>
          <w:sz w:val="24"/>
          <w:szCs w:val="24"/>
        </w:rPr>
        <w:t>在本合同项下</w:t>
      </w:r>
      <w:r w:rsidR="00084528" w:rsidRPr="00397940">
        <w:rPr>
          <w:rFonts w:ascii="Times New Roman" w:hAnsi="宋体"/>
          <w:spacing w:val="20"/>
          <w:sz w:val="24"/>
          <w:szCs w:val="24"/>
        </w:rPr>
        <w:t>提供</w:t>
      </w:r>
      <w:r w:rsidR="00015900">
        <w:rPr>
          <w:rFonts w:ascii="Times New Roman" w:hAnsi="宋体" w:hint="eastAsia"/>
          <w:spacing w:val="20"/>
          <w:sz w:val="24"/>
          <w:szCs w:val="24"/>
        </w:rPr>
        <w:t>了</w:t>
      </w:r>
      <w:r w:rsidR="00084528" w:rsidRPr="00397940">
        <w:rPr>
          <w:rFonts w:ascii="Times New Roman" w:hAnsi="宋体"/>
          <w:spacing w:val="20"/>
          <w:sz w:val="24"/>
          <w:szCs w:val="24"/>
        </w:rPr>
        <w:t>银团贷款事务管理和协调服务</w:t>
      </w:r>
      <w:r w:rsidR="00A86C77">
        <w:rPr>
          <w:rFonts w:ascii="Times New Roman" w:hAnsi="宋体" w:hint="eastAsia"/>
          <w:spacing w:val="20"/>
          <w:sz w:val="24"/>
          <w:szCs w:val="24"/>
        </w:rPr>
        <w:t>等服务工作</w:t>
      </w:r>
      <w:r w:rsidR="00015900">
        <w:rPr>
          <w:rFonts w:ascii="Times New Roman" w:hAnsi="宋体" w:hint="eastAsia"/>
          <w:spacing w:val="20"/>
          <w:sz w:val="24"/>
          <w:szCs w:val="24"/>
        </w:rPr>
        <w:t>，</w:t>
      </w:r>
      <w:r w:rsidR="00015900" w:rsidRPr="00397940">
        <w:rPr>
          <w:rFonts w:ascii="Times New Roman" w:hAnsi="宋体" w:hint="eastAsia"/>
          <w:b/>
          <w:spacing w:val="20"/>
          <w:sz w:val="24"/>
          <w:szCs w:val="24"/>
          <w:u w:val="single"/>
        </w:rPr>
        <w:t>代理行</w:t>
      </w:r>
      <w:r w:rsidR="003454A7">
        <w:rPr>
          <w:rFonts w:ascii="Times New Roman" w:hAnsi="宋体" w:hint="eastAsia"/>
          <w:spacing w:val="20"/>
          <w:sz w:val="24"/>
          <w:szCs w:val="24"/>
        </w:rPr>
        <w:t>向</w:t>
      </w:r>
      <w:r w:rsidR="003454A7" w:rsidRPr="00397940">
        <w:rPr>
          <w:rFonts w:ascii="Times New Roman" w:hAnsi="宋体" w:hint="eastAsia"/>
          <w:b/>
          <w:spacing w:val="20"/>
          <w:sz w:val="24"/>
          <w:szCs w:val="24"/>
          <w:u w:val="single"/>
        </w:rPr>
        <w:t>借款人</w:t>
      </w:r>
      <w:r w:rsidR="003454A7">
        <w:rPr>
          <w:rFonts w:ascii="Times New Roman" w:hAnsi="宋体" w:hint="eastAsia"/>
          <w:spacing w:val="20"/>
          <w:sz w:val="24"/>
          <w:szCs w:val="24"/>
        </w:rPr>
        <w:t>收取代理费。</w:t>
      </w:r>
      <w:r w:rsidR="00E6040E">
        <w:rPr>
          <w:rFonts w:ascii="Times New Roman" w:hAnsi="宋体" w:hint="eastAsia"/>
          <w:spacing w:val="20"/>
          <w:sz w:val="24"/>
          <w:szCs w:val="24"/>
        </w:rPr>
        <w:t>本合同项下</w:t>
      </w:r>
      <w:r w:rsidR="00E6040E">
        <w:rPr>
          <w:rFonts w:ascii="Times New Roman" w:hAnsi="宋体"/>
          <w:b/>
          <w:spacing w:val="20"/>
          <w:sz w:val="24"/>
          <w:szCs w:val="24"/>
          <w:u w:val="single"/>
        </w:rPr>
        <w:t>借款人</w:t>
      </w:r>
      <w:r w:rsidR="00E6040E">
        <w:rPr>
          <w:rFonts w:ascii="Times New Roman" w:hAnsi="宋体"/>
          <w:spacing w:val="20"/>
          <w:sz w:val="24"/>
          <w:szCs w:val="24"/>
        </w:rPr>
        <w:t>应当支付</w:t>
      </w:r>
      <w:r w:rsidR="00E6040E">
        <w:rPr>
          <w:rFonts w:ascii="Times New Roman" w:hAnsi="宋体" w:hint="eastAsia"/>
          <w:spacing w:val="20"/>
          <w:sz w:val="24"/>
          <w:szCs w:val="24"/>
        </w:rPr>
        <w:t>的</w:t>
      </w:r>
      <w:r w:rsidR="00E6040E">
        <w:rPr>
          <w:rFonts w:ascii="Times New Roman" w:hAnsi="宋体"/>
          <w:spacing w:val="20"/>
          <w:sz w:val="24"/>
          <w:szCs w:val="24"/>
        </w:rPr>
        <w:t>代理费</w:t>
      </w:r>
      <w:r w:rsidR="00E6040E">
        <w:rPr>
          <w:rFonts w:ascii="Times New Roman" w:hAnsi="宋体" w:hint="eastAsia"/>
          <w:spacing w:val="20"/>
          <w:sz w:val="24"/>
          <w:szCs w:val="24"/>
        </w:rPr>
        <w:t>为：</w:t>
      </w:r>
      <w:r w:rsidR="002341A0">
        <w:rPr>
          <w:rFonts w:ascii="Times New Roman" w:hAnsi="宋体" w:hint="eastAsia"/>
          <w:spacing w:val="20"/>
          <w:sz w:val="24"/>
          <w:szCs w:val="24"/>
        </w:rPr>
        <w:t>【】</w:t>
      </w:r>
      <w:r w:rsidR="00E6040E">
        <w:rPr>
          <w:rFonts w:ascii="Times New Roman" w:hAnsi="宋体"/>
          <w:spacing w:val="20"/>
          <w:sz w:val="24"/>
          <w:szCs w:val="24"/>
        </w:rPr>
        <w:t>。</w:t>
      </w:r>
      <w:r w:rsidR="00E6040E">
        <w:rPr>
          <w:rFonts w:ascii="Times New Roman" w:hAnsi="宋体" w:hint="eastAsia"/>
          <w:spacing w:val="20"/>
          <w:sz w:val="24"/>
          <w:szCs w:val="24"/>
        </w:rPr>
        <w:t>首笔代理费应于首笔</w:t>
      </w:r>
      <w:r w:rsidR="00E6040E">
        <w:rPr>
          <w:rFonts w:ascii="Times New Roman" w:hAnsi="宋体" w:hint="eastAsia"/>
          <w:b/>
          <w:spacing w:val="20"/>
          <w:sz w:val="24"/>
          <w:szCs w:val="24"/>
          <w:u w:val="single"/>
        </w:rPr>
        <w:t>贷款资金</w:t>
      </w:r>
      <w:r w:rsidR="00E6040E">
        <w:rPr>
          <w:rFonts w:ascii="Times New Roman" w:hAnsi="宋体" w:hint="eastAsia"/>
          <w:spacing w:val="20"/>
          <w:sz w:val="24"/>
          <w:szCs w:val="24"/>
        </w:rPr>
        <w:t>的</w:t>
      </w:r>
      <w:r w:rsidR="00E6040E">
        <w:rPr>
          <w:rFonts w:ascii="Times New Roman" w:hAnsi="宋体" w:hint="eastAsia"/>
          <w:b/>
          <w:spacing w:val="20"/>
          <w:sz w:val="24"/>
          <w:szCs w:val="24"/>
          <w:u w:val="single"/>
        </w:rPr>
        <w:t>提款日</w:t>
      </w:r>
      <w:r w:rsidR="00E6040E">
        <w:rPr>
          <w:rFonts w:ascii="Times New Roman" w:hAnsi="宋体" w:hint="eastAsia"/>
          <w:spacing w:val="20"/>
          <w:sz w:val="24"/>
          <w:szCs w:val="24"/>
        </w:rPr>
        <w:t>支付至</w:t>
      </w:r>
      <w:r w:rsidR="00E6040E">
        <w:rPr>
          <w:rFonts w:ascii="Times New Roman" w:hAnsi="宋体" w:hint="eastAsia"/>
          <w:b/>
          <w:spacing w:val="20"/>
          <w:sz w:val="24"/>
          <w:szCs w:val="24"/>
          <w:u w:val="single"/>
        </w:rPr>
        <w:t>代理行</w:t>
      </w:r>
      <w:r w:rsidR="00E6040E">
        <w:rPr>
          <w:rFonts w:ascii="Times New Roman" w:hAnsi="宋体" w:hint="eastAsia"/>
          <w:spacing w:val="20"/>
          <w:sz w:val="24"/>
          <w:szCs w:val="24"/>
        </w:rPr>
        <w:t>指定的账户，之后每年的代理费应于每年的【】支付至</w:t>
      </w:r>
      <w:r w:rsidR="00E6040E">
        <w:rPr>
          <w:rFonts w:ascii="Times New Roman" w:hAnsi="宋体" w:hint="eastAsia"/>
          <w:b/>
          <w:spacing w:val="20"/>
          <w:sz w:val="24"/>
          <w:szCs w:val="24"/>
          <w:u w:val="single"/>
        </w:rPr>
        <w:t>代理行</w:t>
      </w:r>
      <w:r w:rsidR="00E6040E">
        <w:rPr>
          <w:rFonts w:ascii="Times New Roman" w:hAnsi="宋体" w:hint="eastAsia"/>
          <w:spacing w:val="20"/>
          <w:sz w:val="24"/>
          <w:szCs w:val="24"/>
        </w:rPr>
        <w:t>指定的账户。</w:t>
      </w:r>
    </w:p>
    <w:p w14:paraId="3883B600" w14:textId="77777777" w:rsidR="00E6040E" w:rsidRPr="00646B35" w:rsidRDefault="00E6040E" w:rsidP="00646B35">
      <w:pPr>
        <w:widowControl/>
        <w:tabs>
          <w:tab w:val="left" w:pos="1845"/>
          <w:tab w:val="left" w:pos="3525"/>
        </w:tabs>
        <w:autoSpaceDE/>
        <w:autoSpaceDN/>
        <w:adjustRightInd/>
        <w:spacing w:line="360" w:lineRule="exact"/>
        <w:ind w:leftChars="250" w:left="1431" w:hangingChars="242" w:hanging="581"/>
        <w:jc w:val="both"/>
        <w:textAlignment w:val="auto"/>
        <w:rPr>
          <w:rFonts w:ascii="Times New Roman"/>
          <w:sz w:val="24"/>
        </w:rPr>
      </w:pPr>
    </w:p>
    <w:p w14:paraId="2FE9F538" w14:textId="2C1439E2" w:rsidR="00E6040E" w:rsidRPr="00EB3852" w:rsidRDefault="005B735A">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鉴于</w:t>
      </w:r>
      <w:r w:rsidR="00805552" w:rsidRPr="00397940">
        <w:rPr>
          <w:rFonts w:ascii="Times New Roman" w:hAnsi="宋体" w:hint="eastAsia"/>
          <w:b/>
          <w:spacing w:val="20"/>
          <w:sz w:val="24"/>
          <w:szCs w:val="24"/>
          <w:u w:val="single"/>
        </w:rPr>
        <w:t>牵头行</w:t>
      </w:r>
      <w:r>
        <w:rPr>
          <w:rFonts w:ascii="Times New Roman" w:hAnsi="宋体" w:hint="eastAsia"/>
          <w:spacing w:val="20"/>
          <w:sz w:val="24"/>
          <w:szCs w:val="24"/>
        </w:rPr>
        <w:t>在本</w:t>
      </w:r>
      <w:r w:rsidR="00AE69D4" w:rsidRPr="00BF159B">
        <w:rPr>
          <w:rFonts w:ascii="Times New Roman" w:hAnsi="宋体" w:hint="eastAsia"/>
          <w:spacing w:val="20"/>
          <w:sz w:val="24"/>
          <w:szCs w:val="24"/>
        </w:rPr>
        <w:t>交易过程中</w:t>
      </w:r>
      <w:r>
        <w:rPr>
          <w:rFonts w:ascii="Times New Roman" w:hAnsi="宋体" w:hint="eastAsia"/>
          <w:spacing w:val="20"/>
          <w:sz w:val="24"/>
          <w:szCs w:val="24"/>
        </w:rPr>
        <w:t>提供了</w:t>
      </w:r>
      <w:r w:rsidR="00AE69D4" w:rsidRPr="00BF159B">
        <w:rPr>
          <w:rFonts w:ascii="Times New Roman" w:hAnsi="宋体" w:hint="eastAsia"/>
          <w:spacing w:val="20"/>
          <w:sz w:val="24"/>
          <w:szCs w:val="24"/>
        </w:rPr>
        <w:t>银团筹组、</w:t>
      </w:r>
      <w:r w:rsidRPr="005A5C6F">
        <w:rPr>
          <w:rFonts w:ascii="Times New Roman" w:hAnsi="宋体" w:hint="eastAsia"/>
          <w:spacing w:val="20"/>
          <w:sz w:val="24"/>
          <w:szCs w:val="24"/>
        </w:rPr>
        <w:t>包销安排、</w:t>
      </w:r>
      <w:r w:rsidR="00AE69D4" w:rsidRPr="00BF159B">
        <w:rPr>
          <w:rFonts w:ascii="Times New Roman" w:hAnsi="宋体" w:hint="eastAsia"/>
          <w:spacing w:val="20"/>
          <w:sz w:val="24"/>
          <w:szCs w:val="24"/>
        </w:rPr>
        <w:t>文件协调、谈判组织</w:t>
      </w:r>
      <w:r w:rsidR="004C2DE0">
        <w:rPr>
          <w:rFonts w:ascii="Times New Roman" w:hAnsi="宋体" w:hint="eastAsia"/>
          <w:spacing w:val="20"/>
          <w:sz w:val="24"/>
          <w:szCs w:val="24"/>
        </w:rPr>
        <w:t>、</w:t>
      </w:r>
      <w:r w:rsidR="00AE69D4" w:rsidRPr="00BF159B">
        <w:rPr>
          <w:rFonts w:ascii="Times New Roman" w:hAnsi="宋体" w:hint="eastAsia"/>
          <w:spacing w:val="20"/>
          <w:sz w:val="24"/>
          <w:szCs w:val="24"/>
        </w:rPr>
        <w:t>贷款份额分销</w:t>
      </w:r>
      <w:r w:rsidR="00A86C77">
        <w:rPr>
          <w:rFonts w:ascii="Times New Roman" w:hAnsi="宋体" w:hint="eastAsia"/>
          <w:spacing w:val="20"/>
          <w:sz w:val="24"/>
          <w:szCs w:val="24"/>
        </w:rPr>
        <w:t>、协调银团事务</w:t>
      </w:r>
      <w:r w:rsidR="00AE69D4" w:rsidRPr="00BF159B">
        <w:rPr>
          <w:rFonts w:ascii="Times New Roman" w:hAnsi="宋体" w:hint="eastAsia"/>
          <w:spacing w:val="20"/>
          <w:sz w:val="24"/>
          <w:szCs w:val="24"/>
        </w:rPr>
        <w:t>等</w:t>
      </w:r>
      <w:r w:rsidR="004C2DE0">
        <w:rPr>
          <w:rFonts w:ascii="Times New Roman" w:hAnsi="宋体" w:hint="eastAsia"/>
          <w:spacing w:val="20"/>
          <w:sz w:val="24"/>
          <w:szCs w:val="24"/>
        </w:rPr>
        <w:t>服务</w:t>
      </w:r>
      <w:r w:rsidR="00AE69D4" w:rsidRPr="00BF159B">
        <w:rPr>
          <w:rFonts w:ascii="Times New Roman" w:hAnsi="宋体" w:hint="eastAsia"/>
          <w:spacing w:val="20"/>
          <w:sz w:val="24"/>
          <w:szCs w:val="24"/>
        </w:rPr>
        <w:t>工作</w:t>
      </w:r>
      <w:r w:rsidR="004C2DE0">
        <w:rPr>
          <w:rFonts w:ascii="Times New Roman" w:hAnsi="宋体" w:hint="eastAsia"/>
          <w:spacing w:val="20"/>
          <w:sz w:val="24"/>
          <w:szCs w:val="24"/>
        </w:rPr>
        <w:t>，</w:t>
      </w:r>
      <w:r w:rsidR="004C2DE0" w:rsidRPr="00397940">
        <w:rPr>
          <w:rFonts w:ascii="Times New Roman" w:hAnsi="宋体" w:hint="eastAsia"/>
          <w:b/>
          <w:spacing w:val="20"/>
          <w:sz w:val="24"/>
          <w:szCs w:val="24"/>
          <w:u w:val="single"/>
        </w:rPr>
        <w:t>借款人</w:t>
      </w:r>
      <w:r w:rsidR="004C2DE0">
        <w:rPr>
          <w:rFonts w:ascii="Times New Roman" w:hAnsi="宋体" w:hint="eastAsia"/>
          <w:spacing w:val="20"/>
          <w:sz w:val="24"/>
          <w:szCs w:val="24"/>
        </w:rPr>
        <w:t>同意在</w:t>
      </w:r>
      <w:r w:rsidR="00E6040E">
        <w:rPr>
          <w:rFonts w:ascii="Times New Roman" w:hAnsi="宋体" w:hint="eastAsia"/>
          <w:spacing w:val="20"/>
          <w:sz w:val="24"/>
          <w:szCs w:val="24"/>
        </w:rPr>
        <w:t>本合同项下</w:t>
      </w:r>
      <w:r w:rsidR="00E6040E">
        <w:rPr>
          <w:rFonts w:ascii="Times New Roman" w:hAnsi="宋体"/>
          <w:spacing w:val="20"/>
          <w:sz w:val="24"/>
          <w:szCs w:val="24"/>
        </w:rPr>
        <w:t>支付安排费</w:t>
      </w:r>
      <w:r w:rsidR="004C2DE0">
        <w:rPr>
          <w:rFonts w:ascii="Times New Roman" w:hAnsi="宋体" w:hint="eastAsia"/>
          <w:spacing w:val="20"/>
          <w:sz w:val="24"/>
          <w:szCs w:val="24"/>
        </w:rPr>
        <w:t>。安排费的</w:t>
      </w:r>
      <w:r w:rsidR="004C2DE0" w:rsidRPr="00BF159B">
        <w:rPr>
          <w:rFonts w:ascii="Times New Roman" w:hAnsi="宋体" w:hint="eastAsia"/>
          <w:spacing w:val="20"/>
          <w:sz w:val="24"/>
          <w:szCs w:val="24"/>
        </w:rPr>
        <w:t>构成、计费标准、计价方式</w:t>
      </w:r>
      <w:r w:rsidR="00E6040E">
        <w:rPr>
          <w:rFonts w:ascii="Times New Roman" w:hAnsi="宋体" w:hint="eastAsia"/>
          <w:spacing w:val="20"/>
          <w:sz w:val="24"/>
          <w:szCs w:val="24"/>
        </w:rPr>
        <w:t>为</w:t>
      </w:r>
      <w:r w:rsidR="00FA55E3" w:rsidRPr="002D6F1D">
        <w:rPr>
          <w:rFonts w:ascii="Times New Roman" w:hAnsi="宋体" w:hint="eastAsia"/>
          <w:spacing w:val="20"/>
          <w:sz w:val="24"/>
          <w:szCs w:val="24"/>
        </w:rPr>
        <w:t>（根据情况</w:t>
      </w:r>
      <w:r w:rsidR="00FA55E3">
        <w:rPr>
          <w:rFonts w:ascii="Times New Roman" w:hAnsi="宋体" w:hint="eastAsia"/>
          <w:spacing w:val="20"/>
          <w:sz w:val="24"/>
          <w:szCs w:val="24"/>
        </w:rPr>
        <w:t>选择，选则打</w:t>
      </w:r>
      <w:r w:rsidR="00FA55E3" w:rsidRPr="002D6F1D">
        <w:rPr>
          <w:rFonts w:ascii="Times New Roman" w:hAnsi="宋体" w:hint="eastAsia"/>
          <w:spacing w:val="20"/>
          <w:sz w:val="24"/>
          <w:szCs w:val="24"/>
        </w:rPr>
        <w:t>√</w:t>
      </w:r>
      <w:r w:rsidR="00FA55E3">
        <w:rPr>
          <w:rFonts w:ascii="Times New Roman" w:hAnsi="宋体" w:hint="eastAsia"/>
          <w:spacing w:val="20"/>
          <w:sz w:val="24"/>
          <w:szCs w:val="24"/>
        </w:rPr>
        <w:t>，不选则</w:t>
      </w:r>
      <w:r w:rsidR="00FA55E3" w:rsidRPr="002D6F1D">
        <w:rPr>
          <w:rFonts w:ascii="Times New Roman" w:hAnsi="宋体" w:hint="eastAsia"/>
          <w:spacing w:val="20"/>
          <w:sz w:val="24"/>
          <w:szCs w:val="24"/>
        </w:rPr>
        <w:t>打</w:t>
      </w:r>
      <w:r w:rsidR="00FA55E3" w:rsidRPr="002D6F1D">
        <w:rPr>
          <w:rFonts w:ascii="Times New Roman" w:hAnsi="宋体" w:hint="eastAsia"/>
          <w:spacing w:val="20"/>
          <w:sz w:val="24"/>
          <w:szCs w:val="24"/>
        </w:rPr>
        <w:t>x</w:t>
      </w:r>
      <w:r w:rsidR="00FA55E3" w:rsidRPr="002D6F1D">
        <w:rPr>
          <w:rFonts w:ascii="Times New Roman" w:hAnsi="宋体" w:hint="eastAsia"/>
          <w:spacing w:val="20"/>
          <w:sz w:val="24"/>
          <w:szCs w:val="24"/>
        </w:rPr>
        <w:t>）</w:t>
      </w:r>
      <w:r w:rsidR="00E6040E">
        <w:rPr>
          <w:rFonts w:ascii="Times New Roman" w:hAnsi="宋体" w:hint="eastAsia"/>
          <w:spacing w:val="20"/>
          <w:sz w:val="24"/>
          <w:szCs w:val="24"/>
        </w:rPr>
        <w:t>：</w:t>
      </w:r>
      <w:r w:rsidR="002341A0">
        <w:rPr>
          <w:rFonts w:ascii="Times New Roman" w:hAnsi="宋体" w:hint="eastAsia"/>
          <w:spacing w:val="20"/>
          <w:sz w:val="24"/>
          <w:szCs w:val="24"/>
        </w:rPr>
        <w:t xml:space="preserve"> </w:t>
      </w:r>
      <w:r w:rsidR="00A86C77">
        <w:rPr>
          <w:rFonts w:ascii="Times New Roman" w:hAnsi="宋体" w:hint="eastAsia"/>
          <w:spacing w:val="20"/>
          <w:sz w:val="24"/>
          <w:szCs w:val="24"/>
        </w:rPr>
        <w:t>[</w:t>
      </w:r>
      <w:r w:rsidR="00A86C77">
        <w:rPr>
          <w:rFonts w:ascii="Times New Roman" w:hAnsi="宋体"/>
          <w:spacing w:val="20"/>
          <w:sz w:val="24"/>
          <w:szCs w:val="24"/>
        </w:rPr>
        <w:t xml:space="preserve">    ]</w:t>
      </w:r>
      <w:r w:rsidR="002341A0" w:rsidRPr="002341A0">
        <w:rPr>
          <w:rFonts w:ascii="Times New Roman" w:hAnsi="宋体" w:hint="eastAsia"/>
          <w:spacing w:val="20"/>
          <w:sz w:val="24"/>
          <w:szCs w:val="24"/>
        </w:rPr>
        <w:t xml:space="preserve"> </w:t>
      </w:r>
      <w:r w:rsidR="002341A0">
        <w:rPr>
          <w:rFonts w:ascii="Times New Roman" w:hAnsi="宋体" w:hint="eastAsia"/>
          <w:spacing w:val="20"/>
          <w:sz w:val="24"/>
          <w:szCs w:val="24"/>
        </w:rPr>
        <w:t>【】</w:t>
      </w:r>
      <w:r w:rsidR="00DD12E5">
        <w:rPr>
          <w:rFonts w:ascii="Times New Roman" w:hAnsi="宋体" w:hint="eastAsia"/>
          <w:spacing w:val="20"/>
          <w:sz w:val="24"/>
          <w:szCs w:val="24"/>
        </w:rPr>
        <w:t>。</w:t>
      </w:r>
      <w:r w:rsidR="00A86C77">
        <w:rPr>
          <w:rFonts w:ascii="Times New Roman" w:hAnsi="宋体" w:hint="eastAsia"/>
          <w:spacing w:val="20"/>
          <w:sz w:val="24"/>
          <w:szCs w:val="24"/>
        </w:rPr>
        <w:t>[</w:t>
      </w:r>
      <w:r w:rsidR="00A86C77">
        <w:rPr>
          <w:rFonts w:ascii="Times New Roman" w:hAnsi="宋体"/>
          <w:spacing w:val="20"/>
          <w:sz w:val="24"/>
          <w:szCs w:val="24"/>
        </w:rPr>
        <w:t xml:space="preserve">    ]</w:t>
      </w:r>
      <w:r w:rsidR="00DA3CF3">
        <w:rPr>
          <w:rFonts w:ascii="Times New Roman" w:hAnsi="宋体" w:hint="eastAsia"/>
          <w:spacing w:val="20"/>
          <w:sz w:val="24"/>
          <w:szCs w:val="24"/>
        </w:rPr>
        <w:t>参见</w:t>
      </w:r>
      <w:r w:rsidR="00DA3CF3" w:rsidRPr="004D60CD">
        <w:rPr>
          <w:rFonts w:ascii="Times New Roman" w:hAnsi="宋体" w:hint="eastAsia"/>
          <w:b/>
          <w:spacing w:val="20"/>
          <w:sz w:val="24"/>
          <w:szCs w:val="24"/>
          <w:u w:val="single"/>
        </w:rPr>
        <w:t>费用函</w:t>
      </w:r>
      <w:r w:rsidR="00DA3CF3">
        <w:rPr>
          <w:rFonts w:ascii="Times New Roman" w:hAnsi="宋体" w:hint="eastAsia"/>
          <w:spacing w:val="20"/>
          <w:sz w:val="24"/>
          <w:szCs w:val="24"/>
        </w:rPr>
        <w:t>的约定</w:t>
      </w:r>
      <w:r w:rsidR="00E6040E">
        <w:rPr>
          <w:rFonts w:ascii="Times New Roman" w:hAnsi="宋体"/>
          <w:spacing w:val="20"/>
          <w:sz w:val="24"/>
          <w:szCs w:val="24"/>
        </w:rPr>
        <w:t>。</w:t>
      </w:r>
    </w:p>
    <w:p w14:paraId="3D71294E" w14:textId="77777777" w:rsidR="00692CB9" w:rsidRDefault="00692CB9" w:rsidP="00EB3852">
      <w:pPr>
        <w:pStyle w:val="af4"/>
        <w:ind w:firstLine="560"/>
        <w:rPr>
          <w:rFonts w:ascii="Times New Roman"/>
          <w:spacing w:val="20"/>
          <w:sz w:val="24"/>
          <w:szCs w:val="24"/>
        </w:rPr>
      </w:pPr>
    </w:p>
    <w:p w14:paraId="394A6583" w14:textId="33E8D401" w:rsidR="00692CB9" w:rsidRDefault="00412F29">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本合同项下各</w:t>
      </w:r>
      <w:r>
        <w:rPr>
          <w:rFonts w:ascii="Times New Roman" w:hAnsi="宋体"/>
          <w:b/>
          <w:spacing w:val="20"/>
          <w:sz w:val="24"/>
          <w:szCs w:val="24"/>
          <w:u w:val="single"/>
          <w:lang w:val="en-GB"/>
        </w:rPr>
        <w:t>银团成员行</w:t>
      </w:r>
      <w:r>
        <w:rPr>
          <w:rFonts w:ascii="Times New Roman" w:hAnsi="宋体" w:hint="eastAsia"/>
          <w:spacing w:val="20"/>
          <w:sz w:val="24"/>
          <w:szCs w:val="24"/>
        </w:rPr>
        <w:t>收取的参加</w:t>
      </w:r>
      <w:r>
        <w:rPr>
          <w:rFonts w:ascii="Times New Roman" w:hAnsi="宋体"/>
          <w:spacing w:val="20"/>
          <w:sz w:val="24"/>
          <w:szCs w:val="24"/>
        </w:rPr>
        <w:t>费</w:t>
      </w:r>
      <w:r>
        <w:rPr>
          <w:rFonts w:ascii="Times New Roman" w:hAnsi="宋体" w:hint="eastAsia"/>
          <w:spacing w:val="20"/>
          <w:sz w:val="24"/>
          <w:szCs w:val="24"/>
        </w:rPr>
        <w:t>为</w:t>
      </w:r>
      <w:r w:rsidR="000D39D4" w:rsidRPr="000E5BDB">
        <w:rPr>
          <w:rFonts w:ascii="Times New Roman" w:hAnsi="宋体" w:hint="eastAsia"/>
          <w:b/>
          <w:spacing w:val="20"/>
          <w:sz w:val="24"/>
          <w:szCs w:val="24"/>
          <w:u w:val="single"/>
          <w:lang w:val="en-GB"/>
        </w:rPr>
        <w:t>牵头行</w:t>
      </w:r>
      <w:r w:rsidR="000D39D4" w:rsidRPr="000D39D4">
        <w:rPr>
          <w:rFonts w:ascii="Times New Roman" w:hAnsi="宋体" w:hint="eastAsia"/>
          <w:spacing w:val="20"/>
          <w:sz w:val="24"/>
          <w:szCs w:val="24"/>
        </w:rPr>
        <w:t>从安排费中分割</w:t>
      </w:r>
      <w:r w:rsidR="000E5BDB">
        <w:rPr>
          <w:rFonts w:ascii="Times New Roman" w:hAnsi="宋体" w:hint="eastAsia"/>
          <w:spacing w:val="20"/>
          <w:sz w:val="24"/>
          <w:szCs w:val="24"/>
        </w:rPr>
        <w:t>出</w:t>
      </w:r>
      <w:r w:rsidR="000D39D4" w:rsidRPr="000D39D4">
        <w:rPr>
          <w:rFonts w:ascii="Times New Roman" w:hAnsi="宋体" w:hint="eastAsia"/>
          <w:spacing w:val="20"/>
          <w:sz w:val="24"/>
          <w:szCs w:val="24"/>
        </w:rPr>
        <w:t>一部分分配给</w:t>
      </w:r>
      <w:r w:rsidR="000E5BDB">
        <w:rPr>
          <w:rFonts w:ascii="Times New Roman" w:hAnsi="宋体" w:hint="eastAsia"/>
          <w:spacing w:val="20"/>
          <w:sz w:val="24"/>
          <w:szCs w:val="24"/>
        </w:rPr>
        <w:t>其的</w:t>
      </w:r>
      <w:r w:rsidR="000D39D4" w:rsidRPr="000D39D4">
        <w:rPr>
          <w:rFonts w:ascii="Times New Roman" w:hAnsi="宋体" w:hint="eastAsia"/>
          <w:spacing w:val="20"/>
          <w:sz w:val="24"/>
          <w:szCs w:val="24"/>
        </w:rPr>
        <w:t>，为</w:t>
      </w:r>
      <w:r w:rsidR="00FA55E3" w:rsidRPr="002D6F1D">
        <w:rPr>
          <w:rFonts w:ascii="Times New Roman" w:hAnsi="宋体" w:hint="eastAsia"/>
          <w:spacing w:val="20"/>
          <w:sz w:val="24"/>
          <w:szCs w:val="24"/>
        </w:rPr>
        <w:t>（根据情况</w:t>
      </w:r>
      <w:r w:rsidR="00FA55E3">
        <w:rPr>
          <w:rFonts w:ascii="Times New Roman" w:hAnsi="宋体" w:hint="eastAsia"/>
          <w:spacing w:val="20"/>
          <w:sz w:val="24"/>
          <w:szCs w:val="24"/>
        </w:rPr>
        <w:t>选择，选则打</w:t>
      </w:r>
      <w:r w:rsidR="00FA55E3" w:rsidRPr="002D6F1D">
        <w:rPr>
          <w:rFonts w:ascii="Times New Roman" w:hAnsi="宋体" w:hint="eastAsia"/>
          <w:spacing w:val="20"/>
          <w:sz w:val="24"/>
          <w:szCs w:val="24"/>
        </w:rPr>
        <w:t>√</w:t>
      </w:r>
      <w:r w:rsidR="00FA55E3">
        <w:rPr>
          <w:rFonts w:ascii="Times New Roman" w:hAnsi="宋体" w:hint="eastAsia"/>
          <w:spacing w:val="20"/>
          <w:sz w:val="24"/>
          <w:szCs w:val="24"/>
        </w:rPr>
        <w:t>，不选则</w:t>
      </w:r>
      <w:r w:rsidR="00FA55E3" w:rsidRPr="002D6F1D">
        <w:rPr>
          <w:rFonts w:ascii="Times New Roman" w:hAnsi="宋体" w:hint="eastAsia"/>
          <w:spacing w:val="20"/>
          <w:sz w:val="24"/>
          <w:szCs w:val="24"/>
        </w:rPr>
        <w:t>打</w:t>
      </w:r>
      <w:r w:rsidR="00FA55E3" w:rsidRPr="002D6F1D">
        <w:rPr>
          <w:rFonts w:ascii="Times New Roman" w:hAnsi="宋体" w:hint="eastAsia"/>
          <w:spacing w:val="20"/>
          <w:sz w:val="24"/>
          <w:szCs w:val="24"/>
        </w:rPr>
        <w:t>x</w:t>
      </w:r>
      <w:r w:rsidR="00FA55E3" w:rsidRPr="002D6F1D">
        <w:rPr>
          <w:rFonts w:ascii="Times New Roman" w:hAnsi="宋体" w:hint="eastAsia"/>
          <w:spacing w:val="20"/>
          <w:sz w:val="24"/>
          <w:szCs w:val="24"/>
        </w:rPr>
        <w:t>）</w:t>
      </w:r>
      <w:r>
        <w:rPr>
          <w:rFonts w:ascii="Times New Roman" w:hAnsi="宋体" w:hint="eastAsia"/>
          <w:spacing w:val="20"/>
          <w:sz w:val="24"/>
          <w:szCs w:val="24"/>
        </w:rPr>
        <w:t>：</w:t>
      </w:r>
      <w:r w:rsidR="00C76B88">
        <w:rPr>
          <w:rFonts w:ascii="Times New Roman" w:hAnsi="宋体" w:hint="eastAsia"/>
          <w:spacing w:val="20"/>
          <w:sz w:val="24"/>
          <w:szCs w:val="24"/>
        </w:rPr>
        <w:t>[</w:t>
      </w:r>
      <w:r w:rsidR="00C76B88">
        <w:rPr>
          <w:rFonts w:ascii="Times New Roman" w:hAnsi="宋体"/>
          <w:spacing w:val="20"/>
          <w:sz w:val="24"/>
          <w:szCs w:val="24"/>
        </w:rPr>
        <w:t xml:space="preserve">    ]</w:t>
      </w:r>
      <w:r w:rsidR="002341A0">
        <w:rPr>
          <w:rFonts w:ascii="Times New Roman" w:hAnsi="宋体" w:hint="eastAsia"/>
          <w:spacing w:val="20"/>
          <w:sz w:val="24"/>
          <w:szCs w:val="24"/>
        </w:rPr>
        <w:t>【】</w:t>
      </w:r>
      <w:r w:rsidR="00DD12E5">
        <w:rPr>
          <w:rFonts w:ascii="Times New Roman" w:hAnsi="宋体" w:hint="eastAsia"/>
          <w:spacing w:val="20"/>
          <w:sz w:val="24"/>
          <w:szCs w:val="24"/>
        </w:rPr>
        <w:t>。</w:t>
      </w:r>
      <w:r w:rsidR="00C76B88">
        <w:rPr>
          <w:rFonts w:ascii="Times New Roman" w:hAnsi="宋体" w:hint="eastAsia"/>
          <w:spacing w:val="20"/>
          <w:sz w:val="24"/>
          <w:szCs w:val="24"/>
        </w:rPr>
        <w:t>[</w:t>
      </w:r>
      <w:r w:rsidR="00C76B88">
        <w:rPr>
          <w:rFonts w:ascii="Times New Roman" w:hAnsi="宋体"/>
          <w:spacing w:val="20"/>
          <w:sz w:val="24"/>
          <w:szCs w:val="24"/>
        </w:rPr>
        <w:t xml:space="preserve">    ]</w:t>
      </w:r>
      <w:r w:rsidR="00692CB9">
        <w:rPr>
          <w:rFonts w:ascii="Times New Roman" w:hint="eastAsia"/>
          <w:spacing w:val="20"/>
          <w:sz w:val="24"/>
          <w:szCs w:val="24"/>
        </w:rPr>
        <w:t>参见</w:t>
      </w:r>
      <w:r w:rsidR="00692CB9" w:rsidRPr="004D6018">
        <w:rPr>
          <w:rFonts w:ascii="Times New Roman" w:hint="eastAsia"/>
          <w:b/>
          <w:spacing w:val="20"/>
          <w:sz w:val="24"/>
          <w:szCs w:val="24"/>
          <w:u w:val="single"/>
        </w:rPr>
        <w:t>费用协议</w:t>
      </w:r>
      <w:r w:rsidR="00692CB9">
        <w:rPr>
          <w:rFonts w:ascii="Times New Roman" w:hint="eastAsia"/>
          <w:spacing w:val="20"/>
          <w:sz w:val="24"/>
          <w:szCs w:val="24"/>
        </w:rPr>
        <w:t>的约定。</w:t>
      </w:r>
    </w:p>
    <w:p w14:paraId="3025A4CC" w14:textId="77777777" w:rsidR="003A7C6F" w:rsidRDefault="003A7C6F" w:rsidP="003A7C6F">
      <w:pPr>
        <w:pStyle w:val="af4"/>
        <w:ind w:firstLine="560"/>
        <w:rPr>
          <w:rFonts w:ascii="Times New Roman"/>
          <w:spacing w:val="20"/>
          <w:sz w:val="24"/>
          <w:szCs w:val="24"/>
        </w:rPr>
      </w:pPr>
    </w:p>
    <w:p w14:paraId="061A0B06" w14:textId="580F0682" w:rsidR="003A7C6F" w:rsidRDefault="003A7C6F">
      <w:pPr>
        <w:widowControl/>
        <w:numPr>
          <w:ilvl w:val="0"/>
          <w:numId w:val="71"/>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bookmarkStart w:id="511" w:name="_Hlk211772617"/>
      <w:r>
        <w:rPr>
          <w:rFonts w:ascii="Times New Roman" w:hint="eastAsia"/>
          <w:spacing w:val="20"/>
          <w:sz w:val="24"/>
          <w:szCs w:val="24"/>
        </w:rPr>
        <w:t>在</w:t>
      </w:r>
      <w:r w:rsidRPr="003A7C6F">
        <w:rPr>
          <w:rFonts w:ascii="Times New Roman" w:hint="eastAsia"/>
          <w:b/>
          <w:spacing w:val="20"/>
          <w:sz w:val="24"/>
          <w:szCs w:val="24"/>
          <w:u w:val="single"/>
        </w:rPr>
        <w:t>借款人</w:t>
      </w:r>
      <w:r>
        <w:rPr>
          <w:rFonts w:ascii="Times New Roman" w:hint="eastAsia"/>
          <w:spacing w:val="20"/>
          <w:sz w:val="24"/>
          <w:szCs w:val="24"/>
        </w:rPr>
        <w:t>主动提前还款的情形下，安排费和参加费无需退还。</w:t>
      </w:r>
      <w:bookmarkEnd w:id="511"/>
    </w:p>
    <w:p w14:paraId="1BDB9CA1" w14:textId="77777777" w:rsidR="00B42D77" w:rsidRPr="00801401" w:rsidRDefault="00B42D77">
      <w:pPr>
        <w:widowControl/>
        <w:spacing w:line="360" w:lineRule="exact"/>
        <w:ind w:left="840" w:firstLine="10"/>
        <w:jc w:val="both"/>
        <w:rPr>
          <w:rFonts w:ascii="Times New Roman"/>
          <w:spacing w:val="20"/>
          <w:sz w:val="24"/>
          <w:szCs w:val="24"/>
        </w:rPr>
      </w:pPr>
    </w:p>
    <w:p w14:paraId="0771B450" w14:textId="77777777" w:rsidR="00E6040E" w:rsidRDefault="00E6040E">
      <w:pPr>
        <w:pStyle w:val="1TimesNewRoman"/>
        <w:widowControl/>
        <w:numPr>
          <w:ilvl w:val="1"/>
          <w:numId w:val="70"/>
        </w:numPr>
        <w:tabs>
          <w:tab w:val="clear" w:pos="495"/>
        </w:tabs>
        <w:ind w:left="850" w:hanging="850"/>
        <w:rPr>
          <w:rFonts w:hAnsi="Times New Roman"/>
        </w:rPr>
      </w:pPr>
      <w:bookmarkStart w:id="512" w:name="_Toc351801082"/>
      <w:bookmarkStart w:id="513" w:name="_Toc211958562"/>
      <w:r>
        <w:t>银团成本</w:t>
      </w:r>
      <w:bookmarkEnd w:id="512"/>
      <w:bookmarkEnd w:id="513"/>
    </w:p>
    <w:p w14:paraId="301F2553" w14:textId="77777777" w:rsidR="00E6040E" w:rsidRDefault="00E6040E">
      <w:pPr>
        <w:keepNext/>
        <w:widowControl/>
        <w:spacing w:line="360" w:lineRule="exact"/>
        <w:jc w:val="both"/>
        <w:rPr>
          <w:rFonts w:ascii="Times New Roman"/>
          <w:spacing w:val="20"/>
          <w:sz w:val="24"/>
          <w:szCs w:val="24"/>
        </w:rPr>
      </w:pPr>
    </w:p>
    <w:p w14:paraId="35E7A6D6" w14:textId="77777777" w:rsidR="00E6040E" w:rsidRDefault="00E6040E">
      <w:pPr>
        <w:widowControl/>
        <w:numPr>
          <w:ilvl w:val="0"/>
          <w:numId w:val="7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除非法律法规另有规定，各方在此同意：</w:t>
      </w:r>
      <w:r>
        <w:rPr>
          <w:rFonts w:ascii="Times New Roman" w:hAnsi="宋体"/>
          <w:b/>
          <w:spacing w:val="20"/>
          <w:sz w:val="24"/>
          <w:szCs w:val="24"/>
          <w:u w:val="single"/>
          <w:lang w:val="en-GB"/>
        </w:rPr>
        <w:t>银团成员行</w:t>
      </w:r>
      <w:r>
        <w:rPr>
          <w:rFonts w:ascii="Times New Roman" w:hAnsi="宋体"/>
          <w:spacing w:val="20"/>
          <w:sz w:val="24"/>
          <w:szCs w:val="24"/>
        </w:rPr>
        <w:t>发生的与</w:t>
      </w:r>
      <w:r>
        <w:rPr>
          <w:rFonts w:ascii="Times New Roman" w:hAnsi="宋体" w:hint="eastAsia"/>
          <w:b/>
          <w:spacing w:val="20"/>
          <w:sz w:val="24"/>
          <w:szCs w:val="24"/>
          <w:u w:val="single"/>
        </w:rPr>
        <w:t>融资文件</w:t>
      </w:r>
      <w:r>
        <w:rPr>
          <w:rFonts w:ascii="Times New Roman" w:hAnsi="宋体"/>
          <w:spacing w:val="20"/>
          <w:sz w:val="24"/>
          <w:szCs w:val="24"/>
        </w:rPr>
        <w:t>的谈判、准备、签署</w:t>
      </w:r>
      <w:r w:rsidR="00CD69D2">
        <w:rPr>
          <w:rFonts w:ascii="Times New Roman" w:hAnsi="宋体" w:hint="eastAsia"/>
          <w:spacing w:val="20"/>
          <w:sz w:val="24"/>
          <w:szCs w:val="24"/>
        </w:rPr>
        <w:t>、</w:t>
      </w:r>
      <w:r>
        <w:rPr>
          <w:rFonts w:ascii="Times New Roman" w:hAnsi="宋体"/>
          <w:spacing w:val="20"/>
          <w:sz w:val="24"/>
          <w:szCs w:val="24"/>
        </w:rPr>
        <w:t>修改</w:t>
      </w:r>
      <w:r w:rsidR="00CD69D2">
        <w:rPr>
          <w:rFonts w:ascii="Times New Roman" w:hAnsi="宋体" w:hint="eastAsia"/>
          <w:spacing w:val="20"/>
          <w:sz w:val="24"/>
          <w:szCs w:val="24"/>
        </w:rPr>
        <w:t>及豁免等</w:t>
      </w:r>
      <w:r>
        <w:rPr>
          <w:rFonts w:ascii="Times New Roman" w:hAnsi="宋体"/>
          <w:spacing w:val="20"/>
          <w:sz w:val="24"/>
          <w:szCs w:val="24"/>
        </w:rPr>
        <w:t>相关的所有合理费用及开支应当由</w:t>
      </w:r>
      <w:r>
        <w:rPr>
          <w:rFonts w:ascii="Times New Roman" w:hAnsi="宋体"/>
          <w:b/>
          <w:spacing w:val="20"/>
          <w:sz w:val="24"/>
          <w:szCs w:val="24"/>
          <w:u w:val="single"/>
        </w:rPr>
        <w:t>借款人</w:t>
      </w:r>
      <w:r>
        <w:rPr>
          <w:rFonts w:ascii="Times New Roman" w:hAnsi="宋体"/>
          <w:spacing w:val="20"/>
          <w:sz w:val="24"/>
          <w:szCs w:val="24"/>
        </w:rPr>
        <w:t>承担，包括但不限于律师、评估师等专业机构的费用。</w:t>
      </w:r>
    </w:p>
    <w:p w14:paraId="12F836BD" w14:textId="77777777" w:rsidR="00E6040E" w:rsidRDefault="00E6040E">
      <w:pPr>
        <w:widowControl/>
        <w:autoSpaceDE/>
        <w:autoSpaceDN/>
        <w:adjustRightInd/>
        <w:spacing w:line="360" w:lineRule="exact"/>
        <w:ind w:left="850"/>
        <w:jc w:val="both"/>
        <w:textAlignment w:val="auto"/>
        <w:rPr>
          <w:rFonts w:ascii="Times New Roman"/>
          <w:b/>
          <w:spacing w:val="20"/>
          <w:sz w:val="24"/>
          <w:szCs w:val="24"/>
          <w:u w:val="single"/>
        </w:rPr>
      </w:pPr>
    </w:p>
    <w:p w14:paraId="57589FB7" w14:textId="77777777" w:rsidR="00E6040E" w:rsidRDefault="00E6040E">
      <w:pPr>
        <w:widowControl/>
        <w:numPr>
          <w:ilvl w:val="0"/>
          <w:numId w:val="7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除非法律法规另有规定，各方在此同意：</w:t>
      </w: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在任何司法管辖地执行或维护其在</w:t>
      </w:r>
      <w:r>
        <w:rPr>
          <w:rFonts w:ascii="Times New Roman" w:hAnsi="宋体" w:hint="eastAsia"/>
          <w:b/>
          <w:spacing w:val="20"/>
          <w:sz w:val="24"/>
          <w:szCs w:val="24"/>
          <w:u w:val="single"/>
        </w:rPr>
        <w:t>融资文件</w:t>
      </w:r>
      <w:r>
        <w:rPr>
          <w:rFonts w:ascii="Times New Roman" w:hAnsi="宋体"/>
          <w:spacing w:val="20"/>
          <w:sz w:val="24"/>
          <w:szCs w:val="24"/>
        </w:rPr>
        <w:t>项下</w:t>
      </w:r>
      <w:r>
        <w:rPr>
          <w:rFonts w:ascii="Times New Roman" w:hAnsi="宋体" w:hint="eastAsia"/>
          <w:spacing w:val="20"/>
          <w:sz w:val="24"/>
          <w:szCs w:val="24"/>
        </w:rPr>
        <w:t>的</w:t>
      </w:r>
      <w:r>
        <w:rPr>
          <w:rFonts w:ascii="Times New Roman" w:hAnsi="宋体"/>
          <w:spacing w:val="20"/>
          <w:sz w:val="24"/>
          <w:szCs w:val="24"/>
        </w:rPr>
        <w:t>权利而发生的所有费用及开支应当由</w:t>
      </w:r>
      <w:r>
        <w:rPr>
          <w:rFonts w:ascii="Times New Roman" w:hAnsi="宋体"/>
          <w:b/>
          <w:spacing w:val="20"/>
          <w:sz w:val="24"/>
          <w:szCs w:val="24"/>
          <w:u w:val="single"/>
        </w:rPr>
        <w:t>借款人</w:t>
      </w:r>
      <w:r>
        <w:rPr>
          <w:rFonts w:ascii="Times New Roman" w:hAnsi="宋体"/>
          <w:spacing w:val="20"/>
          <w:sz w:val="24"/>
          <w:szCs w:val="24"/>
        </w:rPr>
        <w:t>承担，包括但不限于律师、评估师等专业机构的费用和进行诉讼或仲裁的费用。</w:t>
      </w:r>
    </w:p>
    <w:p w14:paraId="7DF40C03"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167DDBCF" w14:textId="77777777" w:rsidR="00E6040E" w:rsidRDefault="00E6040E">
      <w:pPr>
        <w:pStyle w:val="1TimesNewRoman"/>
        <w:widowControl/>
        <w:numPr>
          <w:ilvl w:val="1"/>
          <w:numId w:val="70"/>
        </w:numPr>
        <w:tabs>
          <w:tab w:val="clear" w:pos="495"/>
        </w:tabs>
        <w:ind w:left="850" w:hanging="850"/>
        <w:rPr>
          <w:rFonts w:hAnsi="Times New Roman"/>
        </w:rPr>
      </w:pPr>
      <w:bookmarkStart w:id="514" w:name="_Toc351801083"/>
      <w:bookmarkStart w:id="515" w:name="_Toc211958563"/>
      <w:r>
        <w:t>损失赔偿</w:t>
      </w:r>
      <w:bookmarkEnd w:id="514"/>
      <w:bookmarkEnd w:id="515"/>
    </w:p>
    <w:p w14:paraId="75664C78" w14:textId="77777777" w:rsidR="00E6040E" w:rsidRDefault="00E6040E">
      <w:pPr>
        <w:keepNext/>
        <w:widowControl/>
        <w:spacing w:line="360" w:lineRule="exact"/>
        <w:jc w:val="both"/>
        <w:rPr>
          <w:rFonts w:ascii="Times New Roman"/>
          <w:spacing w:val="20"/>
          <w:sz w:val="24"/>
          <w:szCs w:val="24"/>
        </w:rPr>
      </w:pPr>
    </w:p>
    <w:p w14:paraId="7090813D" w14:textId="1F6D928C" w:rsidR="00E6040E" w:rsidRDefault="00E6040E">
      <w:pPr>
        <w:widowControl/>
        <w:autoSpaceDE/>
        <w:autoSpaceDN/>
        <w:adjustRightInd/>
        <w:spacing w:line="360" w:lineRule="exact"/>
        <w:ind w:left="85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应当在收到任何</w:t>
      </w:r>
      <w:r>
        <w:rPr>
          <w:rFonts w:ascii="Times New Roman" w:hAnsi="宋体"/>
          <w:b/>
          <w:spacing w:val="20"/>
          <w:sz w:val="24"/>
          <w:szCs w:val="24"/>
          <w:u w:val="single"/>
        </w:rPr>
        <w:t>银团成员行</w:t>
      </w:r>
      <w:r>
        <w:rPr>
          <w:rFonts w:ascii="Times New Roman" w:hAnsi="宋体"/>
          <w:spacing w:val="20"/>
          <w:sz w:val="24"/>
          <w:szCs w:val="24"/>
        </w:rPr>
        <w:t>要求后</w:t>
      </w:r>
      <w:r>
        <w:rPr>
          <w:rFonts w:ascii="Times New Roman" w:hAnsi="宋体" w:hint="eastAsia"/>
          <w:spacing w:val="20"/>
          <w:sz w:val="24"/>
          <w:szCs w:val="24"/>
        </w:rPr>
        <w:t>的</w:t>
      </w:r>
      <w:r w:rsidR="00E27963">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内，向该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赔偿</w:t>
      </w:r>
      <w:proofErr w:type="gramEnd"/>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违反本合同项下的义务</w:t>
      </w:r>
      <w:r>
        <w:rPr>
          <w:rFonts w:ascii="Times New Roman"/>
          <w:spacing w:val="20"/>
          <w:sz w:val="24"/>
          <w:szCs w:val="24"/>
        </w:rPr>
        <w:t>(</w:t>
      </w:r>
      <w:r>
        <w:rPr>
          <w:rFonts w:ascii="Times New Roman" w:hAnsi="宋体"/>
          <w:spacing w:val="20"/>
          <w:sz w:val="24"/>
          <w:szCs w:val="24"/>
        </w:rPr>
        <w:t>包括但不限于下列任</w:t>
      </w:r>
      <w:proofErr w:type="gramStart"/>
      <w:r>
        <w:rPr>
          <w:rFonts w:ascii="Times New Roman" w:hAnsi="宋体"/>
          <w:spacing w:val="20"/>
          <w:sz w:val="24"/>
          <w:szCs w:val="24"/>
        </w:rPr>
        <w:t>一</w:t>
      </w:r>
      <w:proofErr w:type="gramEnd"/>
      <w:r>
        <w:rPr>
          <w:rFonts w:ascii="Times New Roman" w:hAnsi="宋体"/>
          <w:spacing w:val="20"/>
          <w:sz w:val="24"/>
          <w:szCs w:val="24"/>
        </w:rPr>
        <w:t>情形</w:t>
      </w:r>
      <w:r>
        <w:rPr>
          <w:rFonts w:ascii="Times New Roman"/>
          <w:spacing w:val="20"/>
          <w:sz w:val="24"/>
          <w:szCs w:val="24"/>
        </w:rPr>
        <w:t>)</w:t>
      </w:r>
      <w:r>
        <w:rPr>
          <w:rFonts w:ascii="Times New Roman" w:hAnsi="宋体"/>
          <w:spacing w:val="20"/>
          <w:sz w:val="24"/>
          <w:szCs w:val="24"/>
        </w:rPr>
        <w:t>而使该</w:t>
      </w:r>
      <w:r>
        <w:rPr>
          <w:rFonts w:ascii="Times New Roman" w:hAnsi="宋体"/>
          <w:b/>
          <w:spacing w:val="20"/>
          <w:sz w:val="24"/>
          <w:szCs w:val="24"/>
          <w:u w:val="single"/>
        </w:rPr>
        <w:t>银团成员行</w:t>
      </w:r>
      <w:r>
        <w:rPr>
          <w:rFonts w:ascii="Times New Roman" w:hAnsi="宋体"/>
          <w:spacing w:val="20"/>
          <w:sz w:val="24"/>
          <w:szCs w:val="24"/>
        </w:rPr>
        <w:t>遭受或发生</w:t>
      </w:r>
      <w:proofErr w:type="gramStart"/>
      <w:r>
        <w:rPr>
          <w:rFonts w:ascii="Times New Roman" w:hAnsi="宋体"/>
          <w:spacing w:val="20"/>
          <w:sz w:val="24"/>
          <w:szCs w:val="24"/>
        </w:rPr>
        <w:t>的除罚息</w:t>
      </w:r>
      <w:proofErr w:type="gramEnd"/>
      <w:r>
        <w:rPr>
          <w:rFonts w:ascii="Times New Roman" w:hAnsi="宋体"/>
          <w:spacing w:val="20"/>
          <w:sz w:val="24"/>
          <w:szCs w:val="24"/>
        </w:rPr>
        <w:t>之外的任何损失：</w:t>
      </w:r>
    </w:p>
    <w:p w14:paraId="72BB05DB"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0BDC96C7"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没有在任何款项的到期日清偿该等到期款项</w:t>
      </w:r>
      <w:r>
        <w:rPr>
          <w:rFonts w:ascii="Times New Roman" w:hAnsi="宋体" w:hint="eastAsia"/>
          <w:spacing w:val="20"/>
          <w:sz w:val="24"/>
          <w:szCs w:val="24"/>
        </w:rPr>
        <w:t>；</w:t>
      </w:r>
    </w:p>
    <w:p w14:paraId="2890F948"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5CB80058"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在任何款项的到期日之外的日期清偿该等到期款项</w:t>
      </w:r>
      <w:r>
        <w:rPr>
          <w:rFonts w:ascii="Times New Roman" w:hAnsi="宋体" w:hint="eastAsia"/>
          <w:spacing w:val="20"/>
          <w:sz w:val="24"/>
          <w:szCs w:val="24"/>
        </w:rPr>
        <w:t>；</w:t>
      </w:r>
    </w:p>
    <w:p w14:paraId="19F20ADC"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75975A0F"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发生任何</w:t>
      </w:r>
      <w:r>
        <w:rPr>
          <w:rFonts w:ascii="Times New Roman" w:hAnsi="宋体"/>
          <w:b/>
          <w:spacing w:val="20"/>
          <w:sz w:val="24"/>
          <w:szCs w:val="24"/>
          <w:u w:val="single"/>
        </w:rPr>
        <w:t>违约事件</w:t>
      </w:r>
      <w:r w:rsidR="00AD08E4" w:rsidRPr="00455E0D">
        <w:rPr>
          <w:rFonts w:ascii="Times New Roman" w:hAnsi="宋体" w:hint="eastAsia"/>
          <w:spacing w:val="20"/>
          <w:sz w:val="24"/>
          <w:szCs w:val="24"/>
        </w:rPr>
        <w:t>或</w:t>
      </w:r>
      <w:r w:rsidR="00AD08E4">
        <w:rPr>
          <w:rFonts w:ascii="Times New Roman" w:hAnsi="宋体" w:hint="eastAsia"/>
          <w:b/>
          <w:spacing w:val="20"/>
          <w:sz w:val="24"/>
          <w:szCs w:val="24"/>
          <w:u w:val="single"/>
        </w:rPr>
        <w:t>潜在违约事件</w:t>
      </w:r>
      <w:r>
        <w:rPr>
          <w:rFonts w:ascii="Times New Roman" w:hAnsi="宋体" w:hint="eastAsia"/>
          <w:spacing w:val="20"/>
          <w:sz w:val="24"/>
          <w:szCs w:val="24"/>
        </w:rPr>
        <w:t>；</w:t>
      </w:r>
    </w:p>
    <w:p w14:paraId="4A66DDDF"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675A878E"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的原因，任何</w:t>
      </w:r>
      <w:r>
        <w:rPr>
          <w:rFonts w:ascii="Times New Roman" w:hAnsi="宋体"/>
          <w:b/>
          <w:spacing w:val="20"/>
          <w:sz w:val="24"/>
          <w:szCs w:val="24"/>
          <w:u w:val="single"/>
        </w:rPr>
        <w:t>贷款资金</w:t>
      </w:r>
      <w:r>
        <w:rPr>
          <w:rFonts w:ascii="Times New Roman" w:hAnsi="宋体"/>
          <w:spacing w:val="20"/>
          <w:sz w:val="24"/>
          <w:szCs w:val="24"/>
        </w:rPr>
        <w:t>没有全部</w:t>
      </w:r>
      <w:r>
        <w:rPr>
          <w:rFonts w:ascii="Times New Roman" w:hAnsi="宋体" w:hint="eastAsia"/>
          <w:spacing w:val="20"/>
          <w:sz w:val="24"/>
          <w:szCs w:val="24"/>
        </w:rPr>
        <w:t>按时</w:t>
      </w:r>
      <w:r>
        <w:rPr>
          <w:rFonts w:ascii="Times New Roman" w:hAnsi="宋体"/>
          <w:spacing w:val="20"/>
          <w:sz w:val="24"/>
          <w:szCs w:val="24"/>
        </w:rPr>
        <w:t>提取</w:t>
      </w:r>
      <w:r>
        <w:rPr>
          <w:rFonts w:ascii="Times New Roman" w:hAnsi="宋体" w:hint="eastAsia"/>
          <w:spacing w:val="20"/>
          <w:sz w:val="24"/>
          <w:szCs w:val="24"/>
        </w:rPr>
        <w:t>；</w:t>
      </w:r>
    </w:p>
    <w:p w14:paraId="170F40BC"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F332039"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违反本合同</w:t>
      </w:r>
      <w:r>
        <w:rPr>
          <w:rFonts w:ascii="Times New Roman" w:hAnsi="宋体" w:hint="eastAsia"/>
          <w:spacing w:val="20"/>
          <w:sz w:val="24"/>
          <w:szCs w:val="24"/>
        </w:rPr>
        <w:t>的规定</w:t>
      </w:r>
      <w:r>
        <w:rPr>
          <w:rFonts w:ascii="Times New Roman" w:hAnsi="宋体"/>
          <w:spacing w:val="20"/>
          <w:sz w:val="24"/>
          <w:szCs w:val="24"/>
        </w:rPr>
        <w:t>取消</w:t>
      </w:r>
      <w:r>
        <w:rPr>
          <w:rFonts w:ascii="Times New Roman" w:hAnsi="宋体" w:hint="eastAsia"/>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的</w:t>
      </w:r>
      <w:r>
        <w:rPr>
          <w:rFonts w:ascii="Times New Roman" w:hAnsi="宋体"/>
          <w:b/>
          <w:spacing w:val="20"/>
          <w:sz w:val="24"/>
          <w:szCs w:val="24"/>
          <w:u w:val="single"/>
        </w:rPr>
        <w:t>承贷额</w:t>
      </w:r>
      <w:r>
        <w:rPr>
          <w:rFonts w:ascii="Times New Roman" w:hAnsi="宋体" w:hint="eastAsia"/>
          <w:spacing w:val="20"/>
          <w:sz w:val="24"/>
          <w:szCs w:val="24"/>
        </w:rPr>
        <w:t>；</w:t>
      </w:r>
    </w:p>
    <w:p w14:paraId="2767FFD4"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5BCE28AD" w14:textId="77777777" w:rsidR="00E6040E" w:rsidRDefault="00E6040E">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提供的信息和资料不实</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0EFB6BB0"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5E5EF58F" w14:textId="1B33053E" w:rsidR="00E6040E" w:rsidRDefault="00E27963">
      <w:pPr>
        <w:widowControl/>
        <w:numPr>
          <w:ilvl w:val="0"/>
          <w:numId w:val="73"/>
        </w:numPr>
        <w:tabs>
          <w:tab w:val="clear" w:pos="1050"/>
          <w:tab w:val="left" w:pos="2210"/>
        </w:tabs>
        <w:autoSpaceDE/>
        <w:autoSpaceDN/>
        <w:adjustRightInd/>
        <w:spacing w:line="360" w:lineRule="exact"/>
        <w:ind w:left="2210" w:hanging="680"/>
        <w:jc w:val="both"/>
        <w:textAlignment w:val="auto"/>
        <w:rPr>
          <w:rFonts w:ascii="Times New Roman"/>
          <w:spacing w:val="20"/>
          <w:sz w:val="24"/>
          <w:szCs w:val="24"/>
        </w:rPr>
      </w:pPr>
      <w:r>
        <w:rPr>
          <w:rFonts w:ascii="Times New Roman" w:hint="eastAsia"/>
          <w:spacing w:val="20"/>
          <w:sz w:val="24"/>
          <w:szCs w:val="24"/>
        </w:rPr>
        <w:t>【】</w:t>
      </w:r>
      <w:r w:rsidR="00E6040E">
        <w:rPr>
          <w:rFonts w:ascii="Times New Roman" w:hAnsi="宋体"/>
          <w:spacing w:val="20"/>
          <w:sz w:val="24"/>
          <w:szCs w:val="24"/>
        </w:rPr>
        <w:t>。</w:t>
      </w:r>
    </w:p>
    <w:p w14:paraId="7BFF58BF"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0DFC8383" w14:textId="77777777" w:rsidR="00E6040E" w:rsidRDefault="00E6040E">
      <w:pPr>
        <w:pStyle w:val="1TimesNewRoman"/>
        <w:widowControl/>
        <w:numPr>
          <w:ilvl w:val="1"/>
          <w:numId w:val="70"/>
        </w:numPr>
        <w:tabs>
          <w:tab w:val="clear" w:pos="495"/>
        </w:tabs>
        <w:ind w:left="850" w:hanging="850"/>
        <w:rPr>
          <w:rFonts w:hAnsi="Times New Roman"/>
        </w:rPr>
      </w:pPr>
      <w:bookmarkStart w:id="516" w:name="_Toc351801084"/>
      <w:bookmarkStart w:id="517" w:name="_Toc211958564"/>
      <w:r>
        <w:t>货币补偿</w:t>
      </w:r>
      <w:bookmarkEnd w:id="516"/>
      <w:bookmarkEnd w:id="517"/>
    </w:p>
    <w:p w14:paraId="2B4DF043" w14:textId="77777777" w:rsidR="00E6040E" w:rsidRDefault="00E6040E">
      <w:pPr>
        <w:keepNext/>
        <w:widowControl/>
        <w:spacing w:line="360" w:lineRule="exact"/>
        <w:jc w:val="both"/>
        <w:rPr>
          <w:rFonts w:ascii="Times New Roman"/>
          <w:spacing w:val="20"/>
          <w:sz w:val="24"/>
          <w:szCs w:val="24"/>
        </w:rPr>
      </w:pPr>
    </w:p>
    <w:p w14:paraId="6807129A" w14:textId="77777777" w:rsidR="00E6040E" w:rsidRDefault="00E6040E">
      <w:pPr>
        <w:widowControl/>
        <w:tabs>
          <w:tab w:val="left" w:pos="1530"/>
        </w:tabs>
        <w:autoSpaceDE/>
        <w:autoSpaceDN/>
        <w:adjustRightInd/>
        <w:spacing w:line="360" w:lineRule="exact"/>
        <w:ind w:left="850"/>
        <w:jc w:val="both"/>
        <w:textAlignment w:val="auto"/>
        <w:rPr>
          <w:rFonts w:ascii="Times New Roman"/>
          <w:spacing w:val="20"/>
          <w:sz w:val="24"/>
          <w:szCs w:val="24"/>
        </w:rPr>
      </w:pPr>
      <w:r>
        <w:rPr>
          <w:rFonts w:ascii="Times New Roman" w:hAnsi="宋体" w:hint="eastAsia"/>
          <w:spacing w:val="20"/>
          <w:sz w:val="24"/>
          <w:szCs w:val="24"/>
        </w:rPr>
        <w:t>如果</w:t>
      </w:r>
      <w:r>
        <w:rPr>
          <w:rFonts w:ascii="Times New Roman" w:hAnsi="宋体"/>
          <w:b/>
          <w:spacing w:val="20"/>
          <w:sz w:val="24"/>
          <w:szCs w:val="24"/>
          <w:u w:val="single"/>
        </w:rPr>
        <w:t>借款人</w:t>
      </w:r>
      <w:r>
        <w:rPr>
          <w:rFonts w:ascii="Times New Roman" w:hAnsi="宋体" w:hint="eastAsia"/>
          <w:spacing w:val="20"/>
          <w:sz w:val="24"/>
          <w:szCs w:val="24"/>
        </w:rPr>
        <w:t>在</w:t>
      </w:r>
      <w:r>
        <w:rPr>
          <w:rFonts w:ascii="Times New Roman" w:hAnsi="宋体"/>
          <w:spacing w:val="20"/>
          <w:sz w:val="24"/>
          <w:szCs w:val="24"/>
        </w:rPr>
        <w:t>本合同项下支付的任何款项</w:t>
      </w:r>
      <w:r>
        <w:rPr>
          <w:rFonts w:ascii="Times New Roman" w:hAnsi="宋体" w:hint="eastAsia"/>
          <w:spacing w:val="20"/>
          <w:sz w:val="24"/>
          <w:szCs w:val="24"/>
        </w:rPr>
        <w:t>不是</w:t>
      </w:r>
      <w:r>
        <w:rPr>
          <w:rFonts w:ascii="Times New Roman" w:hAnsi="宋体"/>
          <w:spacing w:val="20"/>
          <w:sz w:val="24"/>
          <w:szCs w:val="24"/>
        </w:rPr>
        <w:t>以本合同明确约定的应付货币</w:t>
      </w:r>
      <w:r>
        <w:rPr>
          <w:rFonts w:ascii="Times New Roman"/>
          <w:spacing w:val="20"/>
          <w:sz w:val="24"/>
          <w:szCs w:val="24"/>
        </w:rPr>
        <w:t>(“</w:t>
      </w:r>
      <w:r>
        <w:rPr>
          <w:rFonts w:ascii="Times New Roman" w:hAnsi="宋体"/>
          <w:b/>
          <w:spacing w:val="20"/>
          <w:sz w:val="24"/>
          <w:szCs w:val="24"/>
          <w:u w:val="single"/>
        </w:rPr>
        <w:t>合同货币</w:t>
      </w:r>
      <w:r>
        <w:rPr>
          <w:rFonts w:ascii="Times New Roman"/>
          <w:spacing w:val="20"/>
          <w:sz w:val="24"/>
          <w:szCs w:val="24"/>
        </w:rPr>
        <w:t>”)</w:t>
      </w:r>
      <w:r>
        <w:rPr>
          <w:rFonts w:ascii="Times New Roman" w:hint="eastAsia"/>
          <w:spacing w:val="20"/>
          <w:sz w:val="24"/>
          <w:szCs w:val="24"/>
        </w:rPr>
        <w:t xml:space="preserve"> </w:t>
      </w:r>
      <w:r>
        <w:rPr>
          <w:rFonts w:ascii="Times New Roman" w:hint="eastAsia"/>
          <w:spacing w:val="20"/>
          <w:sz w:val="24"/>
          <w:szCs w:val="24"/>
        </w:rPr>
        <w:t>支付的，而是以</w:t>
      </w:r>
      <w:r>
        <w:rPr>
          <w:rFonts w:ascii="Times New Roman" w:hAnsi="宋体"/>
          <w:b/>
          <w:spacing w:val="20"/>
          <w:sz w:val="24"/>
          <w:szCs w:val="24"/>
          <w:u w:val="single"/>
        </w:rPr>
        <w:t>合同货币</w:t>
      </w:r>
      <w:r>
        <w:rPr>
          <w:rFonts w:ascii="Times New Roman" w:hAnsi="宋体"/>
          <w:spacing w:val="20"/>
          <w:sz w:val="24"/>
          <w:szCs w:val="24"/>
        </w:rPr>
        <w:t>之外的任何其他货币</w:t>
      </w:r>
      <w:r>
        <w:rPr>
          <w:rFonts w:ascii="Times New Roman"/>
          <w:spacing w:val="20"/>
          <w:sz w:val="24"/>
          <w:szCs w:val="24"/>
        </w:rPr>
        <w:t>(“</w:t>
      </w:r>
      <w:r>
        <w:rPr>
          <w:rFonts w:ascii="Times New Roman" w:hAnsi="宋体"/>
          <w:b/>
          <w:spacing w:val="20"/>
          <w:sz w:val="24"/>
          <w:szCs w:val="24"/>
          <w:u w:val="single"/>
        </w:rPr>
        <w:t>支付货币</w:t>
      </w:r>
      <w:r>
        <w:rPr>
          <w:rFonts w:ascii="Times New Roman"/>
          <w:spacing w:val="20"/>
          <w:sz w:val="24"/>
          <w:szCs w:val="24"/>
        </w:rPr>
        <w:t>”)</w:t>
      </w:r>
      <w:r>
        <w:rPr>
          <w:rFonts w:ascii="Times New Roman" w:hint="eastAsia"/>
          <w:spacing w:val="20"/>
          <w:sz w:val="24"/>
          <w:szCs w:val="24"/>
        </w:rPr>
        <w:t>支付的</w:t>
      </w:r>
      <w:r>
        <w:rPr>
          <w:rFonts w:ascii="Times New Roman" w:hAnsi="宋体"/>
          <w:spacing w:val="20"/>
          <w:sz w:val="24"/>
          <w:szCs w:val="24"/>
        </w:rPr>
        <w:t>，并且在</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按照</w:t>
      </w:r>
      <w:proofErr w:type="gramEnd"/>
      <w:r>
        <w:rPr>
          <w:rFonts w:ascii="Times New Roman" w:hAnsi="宋体"/>
          <w:spacing w:val="20"/>
          <w:sz w:val="24"/>
          <w:szCs w:val="24"/>
        </w:rPr>
        <w:t>市场汇率将该</w:t>
      </w:r>
      <w:r>
        <w:rPr>
          <w:rFonts w:ascii="Times New Roman" w:hAnsi="宋体"/>
          <w:b/>
          <w:spacing w:val="20"/>
          <w:sz w:val="24"/>
          <w:szCs w:val="24"/>
          <w:u w:val="single"/>
        </w:rPr>
        <w:t>支付货币</w:t>
      </w:r>
      <w:r>
        <w:rPr>
          <w:rFonts w:ascii="Times New Roman" w:hAnsi="宋体"/>
          <w:spacing w:val="20"/>
          <w:sz w:val="24"/>
          <w:szCs w:val="24"/>
        </w:rPr>
        <w:t>换成</w:t>
      </w:r>
      <w:r>
        <w:rPr>
          <w:rFonts w:ascii="Times New Roman" w:hAnsi="宋体"/>
          <w:b/>
          <w:bCs/>
          <w:spacing w:val="20"/>
          <w:sz w:val="24"/>
          <w:szCs w:val="24"/>
          <w:u w:val="single"/>
        </w:rPr>
        <w:t>合同货币</w:t>
      </w:r>
      <w:r>
        <w:rPr>
          <w:rFonts w:ascii="Times New Roman" w:hAnsi="宋体"/>
          <w:spacing w:val="20"/>
          <w:sz w:val="24"/>
          <w:szCs w:val="24"/>
        </w:rPr>
        <w:t>后，该金额少于该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收到的金额，</w:t>
      </w:r>
      <w:r>
        <w:rPr>
          <w:rFonts w:ascii="Times New Roman" w:hAnsi="宋体" w:hint="eastAsia"/>
          <w:spacing w:val="20"/>
          <w:sz w:val="24"/>
          <w:szCs w:val="24"/>
        </w:rPr>
        <w:t>则</w:t>
      </w:r>
      <w:r>
        <w:rPr>
          <w:rFonts w:ascii="Times New Roman" w:hAnsi="宋体"/>
          <w:b/>
          <w:spacing w:val="20"/>
          <w:sz w:val="24"/>
          <w:szCs w:val="24"/>
          <w:u w:val="single"/>
        </w:rPr>
        <w:t>借款人</w:t>
      </w:r>
      <w:r>
        <w:rPr>
          <w:rFonts w:ascii="Times New Roman" w:hAnsi="宋体"/>
          <w:spacing w:val="20"/>
          <w:sz w:val="24"/>
          <w:szCs w:val="24"/>
        </w:rPr>
        <w:t>应当补偿该等短缺部分以及该</w:t>
      </w:r>
      <w:r>
        <w:rPr>
          <w:rFonts w:ascii="Times New Roman" w:hAnsi="宋体"/>
          <w:b/>
          <w:spacing w:val="20"/>
          <w:sz w:val="24"/>
          <w:szCs w:val="24"/>
          <w:u w:val="single"/>
        </w:rPr>
        <w:t>银团成员行</w:t>
      </w:r>
      <w:r>
        <w:rPr>
          <w:rFonts w:ascii="Times New Roman" w:hAnsi="宋体"/>
          <w:spacing w:val="20"/>
          <w:sz w:val="24"/>
          <w:szCs w:val="24"/>
        </w:rPr>
        <w:t>发生的相关汇兑费用。</w:t>
      </w:r>
    </w:p>
    <w:p w14:paraId="72619D19"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25D4AB4A" w14:textId="77777777" w:rsidR="00E6040E" w:rsidRDefault="00E6040E">
      <w:pPr>
        <w:pStyle w:val="1TimesNewRoman"/>
        <w:widowControl/>
        <w:numPr>
          <w:ilvl w:val="1"/>
          <w:numId w:val="70"/>
        </w:numPr>
        <w:tabs>
          <w:tab w:val="clear" w:pos="495"/>
        </w:tabs>
        <w:ind w:left="850" w:hanging="850"/>
        <w:rPr>
          <w:rFonts w:hAnsi="Times New Roman"/>
        </w:rPr>
      </w:pPr>
      <w:bookmarkStart w:id="518" w:name="_Toc351801085"/>
      <w:bookmarkStart w:id="519" w:name="_Toc211958565"/>
      <w:r>
        <w:t>计算依据</w:t>
      </w:r>
      <w:bookmarkEnd w:id="518"/>
      <w:bookmarkEnd w:id="519"/>
    </w:p>
    <w:p w14:paraId="6ABBFC3D" w14:textId="77777777" w:rsidR="00E6040E" w:rsidRDefault="00E6040E">
      <w:pPr>
        <w:keepNext/>
        <w:widowControl/>
        <w:spacing w:line="360" w:lineRule="exact"/>
        <w:jc w:val="both"/>
        <w:rPr>
          <w:rFonts w:ascii="Times New Roman"/>
          <w:spacing w:val="20"/>
          <w:sz w:val="24"/>
          <w:szCs w:val="24"/>
        </w:rPr>
      </w:pPr>
    </w:p>
    <w:p w14:paraId="48C89F81"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准备按照本合同第</w:t>
      </w:r>
      <w:r>
        <w:rPr>
          <w:rFonts w:ascii="Times New Roman"/>
          <w:spacing w:val="20"/>
          <w:sz w:val="24"/>
          <w:szCs w:val="24"/>
        </w:rPr>
        <w:t>17.2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银团成本</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17.3</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损失赔偿</w:t>
      </w:r>
      <w:r>
        <w:rPr>
          <w:rFonts w:ascii="Times New Roman"/>
          <w:spacing w:val="20"/>
          <w:sz w:val="24"/>
          <w:szCs w:val="24"/>
        </w:rPr>
        <w:t>)</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或第</w:t>
      </w:r>
      <w:r>
        <w:rPr>
          <w:rFonts w:ascii="Times New Roman"/>
          <w:spacing w:val="20"/>
          <w:sz w:val="24"/>
          <w:szCs w:val="24"/>
        </w:rPr>
        <w:t>17.4</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货币补偿</w:t>
      </w:r>
      <w:r>
        <w:rPr>
          <w:rFonts w:ascii="Times New Roman"/>
          <w:spacing w:val="20"/>
          <w:sz w:val="24"/>
          <w:szCs w:val="24"/>
        </w:rPr>
        <w:t>)</w:t>
      </w:r>
      <w:r>
        <w:rPr>
          <w:rFonts w:ascii="Times New Roman" w:hAnsi="宋体"/>
          <w:spacing w:val="20"/>
          <w:sz w:val="24"/>
          <w:szCs w:val="24"/>
        </w:rPr>
        <w:t>提出要求的，应当通知</w:t>
      </w:r>
      <w:r>
        <w:rPr>
          <w:rFonts w:ascii="Times New Roman" w:hAnsi="宋体"/>
          <w:b/>
          <w:spacing w:val="20"/>
          <w:sz w:val="24"/>
          <w:szCs w:val="24"/>
          <w:u w:val="single"/>
        </w:rPr>
        <w:t>代理行</w:t>
      </w:r>
      <w:r>
        <w:rPr>
          <w:rFonts w:ascii="Times New Roman" w:hAnsi="宋体" w:hint="eastAsia"/>
          <w:spacing w:val="20"/>
          <w:sz w:val="24"/>
          <w:szCs w:val="24"/>
        </w:rPr>
        <w:t>，</w:t>
      </w:r>
      <w:r>
        <w:rPr>
          <w:rFonts w:ascii="Times New Roman" w:hAnsi="宋体"/>
          <w:spacing w:val="20"/>
          <w:sz w:val="24"/>
          <w:szCs w:val="24"/>
        </w:rPr>
        <w:t>同时提供该等要求的详细计算依据；</w:t>
      </w:r>
      <w:r>
        <w:rPr>
          <w:rFonts w:ascii="Times New Roman" w:hAnsi="宋体"/>
          <w:b/>
          <w:spacing w:val="20"/>
          <w:sz w:val="24"/>
          <w:szCs w:val="24"/>
          <w:u w:val="single"/>
        </w:rPr>
        <w:t>代理行</w:t>
      </w:r>
      <w:r>
        <w:rPr>
          <w:rFonts w:ascii="Times New Roman" w:hAnsi="宋体"/>
          <w:spacing w:val="20"/>
          <w:sz w:val="24"/>
          <w:szCs w:val="24"/>
        </w:rPr>
        <w:t>在收到该等要求后，应当及时通知</w:t>
      </w:r>
      <w:r>
        <w:rPr>
          <w:rFonts w:ascii="Times New Roman" w:hAnsi="宋体"/>
          <w:b/>
          <w:spacing w:val="20"/>
          <w:sz w:val="24"/>
          <w:szCs w:val="24"/>
          <w:u w:val="single"/>
        </w:rPr>
        <w:t>借款人</w:t>
      </w:r>
      <w:r>
        <w:rPr>
          <w:rFonts w:ascii="Times New Roman" w:hAnsi="宋体"/>
          <w:spacing w:val="20"/>
          <w:sz w:val="24"/>
          <w:szCs w:val="24"/>
        </w:rPr>
        <w:t>。</w:t>
      </w:r>
    </w:p>
    <w:p w14:paraId="539BEE8E"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201B9D7F" w14:textId="77777777" w:rsidR="00E6040E" w:rsidRDefault="00E6040E">
      <w:pPr>
        <w:pStyle w:val="1TimesNewRoman"/>
        <w:widowControl/>
        <w:numPr>
          <w:ilvl w:val="1"/>
          <w:numId w:val="70"/>
        </w:numPr>
        <w:tabs>
          <w:tab w:val="clear" w:pos="495"/>
        </w:tabs>
        <w:ind w:left="850" w:hanging="850"/>
        <w:rPr>
          <w:rFonts w:hAnsi="Times New Roman"/>
        </w:rPr>
      </w:pPr>
      <w:bookmarkStart w:id="520" w:name="_Toc165093188"/>
      <w:bookmarkStart w:id="521" w:name="_Toc351801086"/>
      <w:bookmarkStart w:id="522" w:name="_Toc211958566"/>
      <w:r>
        <w:t>免于补偿</w:t>
      </w:r>
      <w:bookmarkEnd w:id="520"/>
      <w:bookmarkEnd w:id="521"/>
      <w:bookmarkEnd w:id="522"/>
    </w:p>
    <w:p w14:paraId="5E75D7CB" w14:textId="77777777" w:rsidR="00E6040E" w:rsidRDefault="00E6040E">
      <w:pPr>
        <w:keepNext/>
        <w:widowControl/>
        <w:spacing w:line="360" w:lineRule="exact"/>
        <w:jc w:val="both"/>
        <w:rPr>
          <w:rFonts w:ascii="Times New Roman"/>
          <w:spacing w:val="20"/>
          <w:sz w:val="24"/>
          <w:szCs w:val="24"/>
        </w:rPr>
      </w:pPr>
    </w:p>
    <w:p w14:paraId="69E46B99"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r>
        <w:rPr>
          <w:rFonts w:ascii="Times New Roman" w:hAnsi="宋体" w:hint="eastAsia"/>
          <w:spacing w:val="20"/>
          <w:sz w:val="24"/>
          <w:szCs w:val="24"/>
        </w:rPr>
        <w:t>在以下情形下，</w:t>
      </w:r>
      <w:r>
        <w:rPr>
          <w:rFonts w:ascii="Times New Roman" w:hAnsi="宋体"/>
          <w:b/>
          <w:spacing w:val="20"/>
          <w:sz w:val="24"/>
          <w:szCs w:val="24"/>
          <w:u w:val="single"/>
        </w:rPr>
        <w:t>借款人</w:t>
      </w:r>
      <w:r>
        <w:rPr>
          <w:rFonts w:ascii="Times New Roman" w:hAnsi="宋体" w:hint="eastAsia"/>
          <w:spacing w:val="20"/>
          <w:sz w:val="24"/>
          <w:szCs w:val="24"/>
        </w:rPr>
        <w:t>无需</w:t>
      </w:r>
      <w:r>
        <w:rPr>
          <w:rFonts w:ascii="Times New Roman" w:hAnsi="宋体"/>
          <w:spacing w:val="20"/>
          <w:sz w:val="24"/>
          <w:szCs w:val="24"/>
        </w:rPr>
        <w:t>按照本合同第</w:t>
      </w:r>
      <w:r>
        <w:rPr>
          <w:rFonts w:ascii="Times New Roman"/>
          <w:spacing w:val="20"/>
          <w:sz w:val="24"/>
          <w:szCs w:val="24"/>
        </w:rPr>
        <w:t>17.2</w:t>
      </w:r>
      <w:r>
        <w:rPr>
          <w:rFonts w:ascii="Times New Roman" w:hAnsi="宋体"/>
          <w:spacing w:val="20"/>
          <w:sz w:val="24"/>
          <w:szCs w:val="24"/>
        </w:rPr>
        <w:t>条</w:t>
      </w:r>
      <w:r>
        <w:rPr>
          <w:rFonts w:ascii="Times New Roman"/>
          <w:spacing w:val="20"/>
          <w:sz w:val="24"/>
          <w:szCs w:val="24"/>
        </w:rPr>
        <w:t>(</w:t>
      </w:r>
      <w:r>
        <w:rPr>
          <w:rFonts w:ascii="Times New Roman" w:hAnsi="宋体"/>
          <w:i/>
          <w:spacing w:val="20"/>
          <w:sz w:val="24"/>
          <w:szCs w:val="24"/>
        </w:rPr>
        <w:t>银团成本</w:t>
      </w:r>
      <w:r>
        <w:rPr>
          <w:rFonts w:ascii="Times New Roman"/>
          <w:spacing w:val="20"/>
          <w:sz w:val="24"/>
          <w:szCs w:val="24"/>
        </w:rPr>
        <w:t>)</w:t>
      </w:r>
      <w:r>
        <w:rPr>
          <w:rFonts w:ascii="Times New Roman" w:hAnsi="宋体"/>
          <w:spacing w:val="20"/>
          <w:sz w:val="24"/>
          <w:szCs w:val="24"/>
        </w:rPr>
        <w:t>、第</w:t>
      </w:r>
      <w:r>
        <w:rPr>
          <w:rFonts w:ascii="Times New Roman"/>
          <w:spacing w:val="20"/>
          <w:sz w:val="24"/>
          <w:szCs w:val="24"/>
        </w:rPr>
        <w:t>17.3</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损失赔偿</w:t>
      </w:r>
      <w:r>
        <w:rPr>
          <w:rFonts w:ascii="Times New Roman"/>
          <w:i/>
          <w:spacing w:val="20"/>
          <w:sz w:val="24"/>
          <w:szCs w:val="24"/>
        </w:rPr>
        <w:t>)</w:t>
      </w:r>
      <w:r>
        <w:rPr>
          <w:rFonts w:ascii="Times New Roman" w:hAnsi="宋体"/>
          <w:spacing w:val="20"/>
          <w:sz w:val="24"/>
          <w:szCs w:val="24"/>
        </w:rPr>
        <w:t>及</w:t>
      </w:r>
      <w:r>
        <w:rPr>
          <w:rFonts w:ascii="Times New Roman"/>
          <w:spacing w:val="20"/>
          <w:sz w:val="24"/>
          <w:szCs w:val="24"/>
        </w:rPr>
        <w:t>/</w:t>
      </w:r>
      <w:r>
        <w:rPr>
          <w:rFonts w:ascii="Times New Roman" w:hAnsi="宋体"/>
          <w:spacing w:val="20"/>
          <w:sz w:val="24"/>
          <w:szCs w:val="24"/>
        </w:rPr>
        <w:t>或第</w:t>
      </w:r>
      <w:r>
        <w:rPr>
          <w:rFonts w:ascii="Times New Roman"/>
          <w:spacing w:val="20"/>
          <w:sz w:val="24"/>
          <w:szCs w:val="24"/>
        </w:rPr>
        <w:t>17.4</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货币补偿</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向任何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承担</w:t>
      </w:r>
      <w:proofErr w:type="gramEnd"/>
      <w:r>
        <w:rPr>
          <w:rFonts w:ascii="Times New Roman" w:hAnsi="宋体"/>
          <w:spacing w:val="20"/>
          <w:sz w:val="24"/>
          <w:szCs w:val="24"/>
        </w:rPr>
        <w:t>责任：</w:t>
      </w:r>
    </w:p>
    <w:p w14:paraId="7B00B926" w14:textId="77777777" w:rsidR="00E6040E" w:rsidRDefault="00E6040E">
      <w:pPr>
        <w:widowControl/>
        <w:tabs>
          <w:tab w:val="left" w:pos="2435"/>
        </w:tabs>
        <w:autoSpaceDE/>
        <w:autoSpaceDN/>
        <w:adjustRightInd/>
        <w:spacing w:line="360" w:lineRule="exact"/>
        <w:ind w:left="850"/>
        <w:jc w:val="both"/>
        <w:textAlignment w:val="auto"/>
        <w:rPr>
          <w:rFonts w:ascii="Times New Roman"/>
          <w:spacing w:val="20"/>
          <w:sz w:val="24"/>
          <w:szCs w:val="24"/>
        </w:rPr>
      </w:pPr>
    </w:p>
    <w:p w14:paraId="65CBEE93" w14:textId="77777777" w:rsidR="00E6040E" w:rsidRDefault="00E6040E">
      <w:pPr>
        <w:widowControl/>
        <w:numPr>
          <w:ilvl w:val="0"/>
          <w:numId w:val="74"/>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由该</w:t>
      </w:r>
      <w:r>
        <w:rPr>
          <w:rFonts w:ascii="Times New Roman" w:hAnsi="宋体"/>
          <w:b/>
          <w:spacing w:val="20"/>
          <w:sz w:val="24"/>
          <w:szCs w:val="24"/>
          <w:u w:val="single"/>
        </w:rPr>
        <w:t>银团成员行</w:t>
      </w:r>
      <w:r>
        <w:rPr>
          <w:rFonts w:ascii="Times New Roman" w:hAnsi="宋体"/>
          <w:spacing w:val="20"/>
          <w:sz w:val="24"/>
          <w:szCs w:val="24"/>
        </w:rPr>
        <w:t>的</w:t>
      </w:r>
      <w:r w:rsidR="00B63CB9">
        <w:rPr>
          <w:rFonts w:ascii="Times New Roman" w:hAnsi="宋体" w:hint="eastAsia"/>
          <w:spacing w:val="20"/>
          <w:sz w:val="24"/>
          <w:szCs w:val="24"/>
        </w:rPr>
        <w:t>重大</w:t>
      </w:r>
      <w:r w:rsidRPr="00B63CB9">
        <w:rPr>
          <w:rFonts w:ascii="Times New Roman" w:hAnsi="宋体"/>
          <w:spacing w:val="20"/>
          <w:sz w:val="24"/>
          <w:szCs w:val="24"/>
        </w:rPr>
        <w:t>过失</w:t>
      </w:r>
      <w:r w:rsidR="00B63CB9" w:rsidRPr="00702A53">
        <w:rPr>
          <w:rFonts w:ascii="Times New Roman" w:hAnsi="宋体" w:hint="eastAsia"/>
          <w:spacing w:val="20"/>
          <w:sz w:val="24"/>
          <w:szCs w:val="24"/>
        </w:rPr>
        <w:t>、</w:t>
      </w:r>
      <w:r w:rsidRPr="00EE10B5">
        <w:rPr>
          <w:rFonts w:ascii="Times New Roman" w:hAnsi="宋体"/>
          <w:spacing w:val="20"/>
          <w:sz w:val="24"/>
          <w:szCs w:val="24"/>
        </w:rPr>
        <w:t>过错</w:t>
      </w:r>
      <w:r w:rsidR="00B63CB9" w:rsidRPr="00702A53">
        <w:rPr>
          <w:rFonts w:ascii="Times New Roman" w:hAnsi="宋体" w:hint="eastAsia"/>
          <w:spacing w:val="20"/>
          <w:sz w:val="24"/>
          <w:szCs w:val="24"/>
        </w:rPr>
        <w:t>或者故意不当行为</w:t>
      </w:r>
      <w:r>
        <w:rPr>
          <w:rFonts w:ascii="Times New Roman" w:hAnsi="宋体" w:hint="eastAsia"/>
          <w:spacing w:val="20"/>
          <w:sz w:val="24"/>
          <w:szCs w:val="24"/>
        </w:rPr>
        <w:t>而产生</w:t>
      </w:r>
      <w:r>
        <w:rPr>
          <w:rFonts w:ascii="Times New Roman" w:hAnsi="宋体"/>
          <w:spacing w:val="20"/>
          <w:sz w:val="24"/>
          <w:szCs w:val="24"/>
        </w:rPr>
        <w:t>的责任</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B8C5C56"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32BF2E67" w14:textId="77777777" w:rsidR="00E6040E" w:rsidRDefault="00E6040E">
      <w:pPr>
        <w:widowControl/>
        <w:numPr>
          <w:ilvl w:val="0"/>
          <w:numId w:val="74"/>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已经按照本合同</w:t>
      </w:r>
      <w:r>
        <w:rPr>
          <w:rFonts w:ascii="Times New Roman" w:hAnsi="宋体" w:hint="eastAsia"/>
          <w:spacing w:val="20"/>
          <w:sz w:val="24"/>
          <w:szCs w:val="24"/>
        </w:rPr>
        <w:t>的</w:t>
      </w:r>
      <w:r>
        <w:rPr>
          <w:rFonts w:ascii="Times New Roman" w:hAnsi="宋体"/>
          <w:spacing w:val="20"/>
          <w:sz w:val="24"/>
          <w:szCs w:val="24"/>
        </w:rPr>
        <w:t>其他条款向该</w:t>
      </w:r>
      <w:r>
        <w:rPr>
          <w:rFonts w:ascii="Times New Roman" w:hAnsi="宋体"/>
          <w:b/>
          <w:spacing w:val="20"/>
          <w:sz w:val="24"/>
          <w:szCs w:val="24"/>
          <w:u w:val="single"/>
        </w:rPr>
        <w:t>银团成员行</w:t>
      </w:r>
      <w:proofErr w:type="gramStart"/>
      <w:r>
        <w:rPr>
          <w:rFonts w:ascii="Times New Roman" w:hAnsi="宋体" w:hint="eastAsia"/>
          <w:spacing w:val="20"/>
          <w:sz w:val="24"/>
          <w:szCs w:val="24"/>
        </w:rPr>
        <w:t>作出</w:t>
      </w:r>
      <w:proofErr w:type="gramEnd"/>
      <w:r>
        <w:rPr>
          <w:rFonts w:ascii="Times New Roman" w:hAnsi="宋体"/>
          <w:spacing w:val="20"/>
          <w:sz w:val="24"/>
          <w:szCs w:val="24"/>
        </w:rPr>
        <w:t>补偿。</w:t>
      </w:r>
    </w:p>
    <w:p w14:paraId="6B63F31E"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7472AD99" w14:textId="77777777" w:rsidR="00E6040E" w:rsidRDefault="00E6040E">
      <w:pPr>
        <w:widowControl/>
        <w:tabs>
          <w:tab w:val="left" w:pos="855"/>
        </w:tabs>
        <w:spacing w:line="360" w:lineRule="exact"/>
        <w:ind w:left="840" w:hanging="840"/>
        <w:jc w:val="both"/>
        <w:rPr>
          <w:rFonts w:ascii="Times New Roman"/>
          <w:spacing w:val="20"/>
          <w:sz w:val="24"/>
          <w:szCs w:val="24"/>
        </w:rPr>
      </w:pPr>
    </w:p>
    <w:p w14:paraId="6E7AAF67" w14:textId="77777777" w:rsidR="00E6040E" w:rsidRDefault="00E6040E" w:rsidP="008A2805">
      <w:pPr>
        <w:pStyle w:val="1TimesNewRoman"/>
        <w:widowControl/>
        <w:outlineLvl w:val="0"/>
        <w:rPr>
          <w:rFonts w:hAnsi="Times New Roman"/>
        </w:rPr>
      </w:pPr>
      <w:bookmarkStart w:id="523" w:name="_Toc351801087"/>
      <w:bookmarkStart w:id="524" w:name="_Toc211958567"/>
      <w:r>
        <w:t>十八、转让</w:t>
      </w:r>
      <w:bookmarkEnd w:id="523"/>
      <w:bookmarkEnd w:id="524"/>
    </w:p>
    <w:p w14:paraId="73A8071D" w14:textId="77777777" w:rsidR="00E6040E" w:rsidRDefault="00E6040E">
      <w:pPr>
        <w:widowControl/>
        <w:spacing w:line="360" w:lineRule="exact"/>
        <w:ind w:left="850" w:hanging="850"/>
        <w:jc w:val="both"/>
        <w:rPr>
          <w:rFonts w:ascii="Times New Roman"/>
          <w:spacing w:val="20"/>
          <w:sz w:val="24"/>
          <w:szCs w:val="24"/>
        </w:rPr>
      </w:pPr>
    </w:p>
    <w:p w14:paraId="1025D7C1" w14:textId="77777777" w:rsidR="00E6040E" w:rsidRDefault="00E6040E">
      <w:pPr>
        <w:pStyle w:val="1TimesNewRoman"/>
        <w:widowControl/>
        <w:numPr>
          <w:ilvl w:val="1"/>
          <w:numId w:val="75"/>
        </w:numPr>
        <w:tabs>
          <w:tab w:val="left" w:pos="495"/>
        </w:tabs>
        <w:rPr>
          <w:rFonts w:hAnsi="Times New Roman"/>
        </w:rPr>
      </w:pPr>
      <w:bookmarkStart w:id="525" w:name="_Toc351801088"/>
      <w:bookmarkStart w:id="526" w:name="_Toc211958568"/>
      <w:r>
        <w:t>借款人转让</w:t>
      </w:r>
      <w:bookmarkEnd w:id="525"/>
      <w:bookmarkEnd w:id="526"/>
    </w:p>
    <w:p w14:paraId="16D2B01A" w14:textId="77777777" w:rsidR="00E6040E" w:rsidRDefault="00E6040E">
      <w:pPr>
        <w:keepNext/>
        <w:widowControl/>
        <w:spacing w:line="360" w:lineRule="exact"/>
        <w:jc w:val="both"/>
        <w:rPr>
          <w:rFonts w:ascii="Times New Roman"/>
          <w:spacing w:val="20"/>
          <w:sz w:val="24"/>
          <w:szCs w:val="24"/>
        </w:rPr>
      </w:pPr>
    </w:p>
    <w:p w14:paraId="2BBA96A2"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不得转让其在本合同项下的全部或任何权利或义务。</w:t>
      </w:r>
    </w:p>
    <w:p w14:paraId="30319FBE" w14:textId="77777777" w:rsidR="00E6040E" w:rsidRDefault="00E6040E">
      <w:pPr>
        <w:widowControl/>
        <w:spacing w:line="360" w:lineRule="exact"/>
        <w:ind w:left="850" w:hanging="850"/>
        <w:jc w:val="both"/>
        <w:rPr>
          <w:rFonts w:ascii="Times New Roman"/>
          <w:spacing w:val="20"/>
          <w:sz w:val="24"/>
          <w:szCs w:val="24"/>
        </w:rPr>
      </w:pPr>
    </w:p>
    <w:p w14:paraId="7AC9FC29" w14:textId="77777777" w:rsidR="00E6040E" w:rsidRDefault="00E6040E">
      <w:pPr>
        <w:pStyle w:val="1TimesNewRoman"/>
        <w:widowControl/>
        <w:numPr>
          <w:ilvl w:val="1"/>
          <w:numId w:val="75"/>
        </w:numPr>
        <w:tabs>
          <w:tab w:val="left" w:pos="495"/>
        </w:tabs>
        <w:rPr>
          <w:rFonts w:hAnsi="Times New Roman"/>
        </w:rPr>
      </w:pPr>
      <w:bookmarkStart w:id="527" w:name="_Toc351801089"/>
      <w:bookmarkStart w:id="528" w:name="_Toc211958569"/>
      <w:r>
        <w:t>贷款人转让</w:t>
      </w:r>
      <w:bookmarkEnd w:id="527"/>
      <w:bookmarkEnd w:id="528"/>
    </w:p>
    <w:p w14:paraId="31DB9D51" w14:textId="77777777" w:rsidR="00E6040E" w:rsidRDefault="00E6040E">
      <w:pPr>
        <w:keepNext/>
        <w:widowControl/>
        <w:spacing w:line="360" w:lineRule="exact"/>
        <w:jc w:val="both"/>
        <w:rPr>
          <w:rFonts w:ascii="Times New Roman"/>
          <w:spacing w:val="20"/>
          <w:sz w:val="24"/>
          <w:szCs w:val="24"/>
        </w:rPr>
      </w:pPr>
    </w:p>
    <w:p w14:paraId="512EFFF8" w14:textId="26B90CB8" w:rsidR="00E6040E" w:rsidRPr="00BF159B" w:rsidRDefault="00E6040E">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spacing w:val="20"/>
          <w:sz w:val="24"/>
          <w:szCs w:val="24"/>
        </w:rPr>
        <w:t>(“</w:t>
      </w:r>
      <w:r>
        <w:rPr>
          <w:rFonts w:ascii="Times New Roman" w:hAnsi="宋体"/>
          <w:b/>
          <w:spacing w:val="20"/>
          <w:sz w:val="24"/>
          <w:szCs w:val="24"/>
          <w:u w:val="single"/>
        </w:rPr>
        <w:t>转让行</w:t>
      </w:r>
      <w:r>
        <w:rPr>
          <w:rFonts w:ascii="Times New Roman"/>
          <w:spacing w:val="20"/>
          <w:sz w:val="24"/>
          <w:szCs w:val="24"/>
        </w:rPr>
        <w:t>”)</w:t>
      </w:r>
      <w:r>
        <w:rPr>
          <w:rFonts w:ascii="Times New Roman" w:hAnsi="宋体"/>
          <w:spacing w:val="20"/>
          <w:sz w:val="24"/>
          <w:szCs w:val="24"/>
        </w:rPr>
        <w:t>拟向一家或多家金融机构</w:t>
      </w:r>
      <w:r>
        <w:rPr>
          <w:rFonts w:ascii="Times New Roman"/>
          <w:spacing w:val="20"/>
          <w:sz w:val="24"/>
          <w:szCs w:val="24"/>
        </w:rPr>
        <w:t>(“</w:t>
      </w:r>
      <w:r>
        <w:rPr>
          <w:rFonts w:ascii="Times New Roman" w:hAnsi="宋体"/>
          <w:b/>
          <w:spacing w:val="20"/>
          <w:sz w:val="24"/>
          <w:szCs w:val="24"/>
          <w:u w:val="single"/>
        </w:rPr>
        <w:t>受让行</w:t>
      </w:r>
      <w:r>
        <w:rPr>
          <w:rFonts w:ascii="Times New Roman"/>
          <w:spacing w:val="20"/>
          <w:sz w:val="24"/>
          <w:szCs w:val="24"/>
        </w:rPr>
        <w:t>”)</w:t>
      </w:r>
      <w:r>
        <w:rPr>
          <w:rFonts w:ascii="Times New Roman" w:hAnsi="宋体"/>
          <w:spacing w:val="20"/>
          <w:sz w:val="24"/>
          <w:szCs w:val="24"/>
        </w:rPr>
        <w:t>转让其在本合同项下的全部或任何权利及</w:t>
      </w:r>
      <w:r>
        <w:rPr>
          <w:rFonts w:ascii="Times New Roman"/>
          <w:spacing w:val="20"/>
          <w:sz w:val="24"/>
          <w:szCs w:val="24"/>
        </w:rPr>
        <w:t>/</w:t>
      </w:r>
      <w:r>
        <w:rPr>
          <w:rFonts w:ascii="Times New Roman" w:hAnsi="宋体"/>
          <w:spacing w:val="20"/>
          <w:sz w:val="24"/>
          <w:szCs w:val="24"/>
        </w:rPr>
        <w:t>或义务的，应当提前至少</w:t>
      </w:r>
      <w:r w:rsidR="00E27963">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Pr>
          <w:rFonts w:ascii="Times New Roman" w:hAnsi="宋体"/>
          <w:spacing w:val="20"/>
          <w:sz w:val="24"/>
          <w:szCs w:val="24"/>
        </w:rPr>
        <w:t>通知</w:t>
      </w:r>
      <w:r>
        <w:rPr>
          <w:rFonts w:ascii="Times New Roman"/>
          <w:spacing w:val="20"/>
          <w:sz w:val="24"/>
          <w:szCs w:val="24"/>
        </w:rPr>
        <w:t>(“</w:t>
      </w:r>
      <w:r>
        <w:rPr>
          <w:rFonts w:ascii="Times New Roman" w:hAnsi="宋体"/>
          <w:b/>
          <w:spacing w:val="20"/>
          <w:sz w:val="24"/>
          <w:szCs w:val="24"/>
          <w:u w:val="single"/>
        </w:rPr>
        <w:t>转让通知</w:t>
      </w:r>
      <w:r>
        <w:rPr>
          <w:rFonts w:ascii="Times New Roman"/>
          <w:spacing w:val="20"/>
          <w:sz w:val="24"/>
          <w:szCs w:val="24"/>
        </w:rPr>
        <w:t>”)</w:t>
      </w:r>
      <w:r>
        <w:rPr>
          <w:rFonts w:ascii="Times New Roman" w:hAnsi="宋体"/>
          <w:b/>
          <w:spacing w:val="20"/>
          <w:sz w:val="24"/>
          <w:szCs w:val="24"/>
          <w:u w:val="single"/>
        </w:rPr>
        <w:t>借款人</w:t>
      </w:r>
      <w:r w:rsidR="006716A1" w:rsidRPr="003E26CF">
        <w:rPr>
          <w:rFonts w:ascii="Times New Roman" w:hAnsi="宋体" w:hint="eastAsia"/>
          <w:spacing w:val="20"/>
          <w:sz w:val="24"/>
          <w:szCs w:val="24"/>
        </w:rPr>
        <w:t>、</w:t>
      </w:r>
      <w:r w:rsidR="004F79E6">
        <w:rPr>
          <w:rFonts w:ascii="Times New Roman" w:hAnsi="宋体" w:hint="eastAsia"/>
          <w:b/>
          <w:spacing w:val="20"/>
          <w:sz w:val="24"/>
          <w:szCs w:val="24"/>
          <w:u w:val="single"/>
        </w:rPr>
        <w:t>担保</w:t>
      </w:r>
      <w:r w:rsidR="006716A1">
        <w:rPr>
          <w:rFonts w:ascii="Times New Roman" w:hAnsi="宋体" w:hint="eastAsia"/>
          <w:b/>
          <w:spacing w:val="20"/>
          <w:sz w:val="24"/>
          <w:szCs w:val="24"/>
          <w:u w:val="single"/>
        </w:rPr>
        <w:t>人</w:t>
      </w:r>
      <w:r w:rsidR="006716A1" w:rsidRPr="003E26CF">
        <w:rPr>
          <w:rFonts w:ascii="Times New Roman" w:hAnsi="宋体" w:hint="eastAsia"/>
          <w:spacing w:val="20"/>
          <w:sz w:val="24"/>
          <w:szCs w:val="24"/>
        </w:rPr>
        <w:t>（如有）</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spacing w:val="20"/>
          <w:sz w:val="24"/>
          <w:szCs w:val="24"/>
        </w:rPr>
        <w:t>。</w:t>
      </w:r>
    </w:p>
    <w:p w14:paraId="131EBB3E"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1D01ED74" w14:textId="59A59890" w:rsidR="00E6040E" w:rsidRDefault="008C0BCC">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sidRPr="00AE098E">
        <w:rPr>
          <w:rFonts w:ascii="Times New Roman" w:hAnsi="宋体" w:hint="eastAsia"/>
          <w:spacing w:val="20"/>
          <w:sz w:val="24"/>
          <w:szCs w:val="24"/>
        </w:rPr>
        <w:t>（根据情况在下述选一项</w:t>
      </w:r>
      <w:r>
        <w:rPr>
          <w:rFonts w:ascii="Times New Roman" w:hAnsi="宋体" w:hint="eastAsia"/>
          <w:spacing w:val="20"/>
          <w:sz w:val="24"/>
          <w:szCs w:val="24"/>
        </w:rPr>
        <w:t>打</w:t>
      </w:r>
      <w:r w:rsidRPr="00AE098E">
        <w:rPr>
          <w:rFonts w:ascii="Times New Roman" w:hAnsi="宋体" w:hint="eastAsia"/>
          <w:spacing w:val="20"/>
          <w:sz w:val="24"/>
          <w:szCs w:val="24"/>
        </w:rPr>
        <w:t>√，不选的打</w:t>
      </w:r>
      <w:r w:rsidRPr="00AE098E">
        <w:rPr>
          <w:rFonts w:ascii="Times New Roman" w:hAnsi="宋体"/>
          <w:spacing w:val="20"/>
          <w:sz w:val="24"/>
          <w:szCs w:val="24"/>
        </w:rPr>
        <w:t>x</w:t>
      </w:r>
      <w:r w:rsidRPr="00AE098E">
        <w:rPr>
          <w:rFonts w:ascii="Times New Roman" w:hAnsi="宋体" w:hint="eastAsia"/>
          <w:spacing w:val="20"/>
          <w:sz w:val="24"/>
          <w:szCs w:val="24"/>
        </w:rPr>
        <w:t>）</w:t>
      </w:r>
      <w:r w:rsidR="00501625">
        <w:rPr>
          <w:rFonts w:ascii="Times New Roman" w:hAnsi="宋体" w:hint="eastAsia"/>
          <w:spacing w:val="20"/>
          <w:sz w:val="24"/>
          <w:szCs w:val="24"/>
        </w:rPr>
        <w:t>[</w:t>
      </w:r>
      <w:r w:rsidR="00501625">
        <w:rPr>
          <w:rFonts w:ascii="Times New Roman" w:hAnsi="宋体"/>
          <w:spacing w:val="20"/>
          <w:sz w:val="24"/>
          <w:szCs w:val="24"/>
        </w:rPr>
        <w:t xml:space="preserve">    ]</w:t>
      </w:r>
      <w:r w:rsidR="00E6040E">
        <w:rPr>
          <w:rFonts w:ascii="Times New Roman" w:hAnsi="宋体"/>
          <w:spacing w:val="20"/>
          <w:sz w:val="24"/>
          <w:szCs w:val="24"/>
        </w:rPr>
        <w:t>任何</w:t>
      </w:r>
      <w:r w:rsidR="00E6040E">
        <w:rPr>
          <w:rFonts w:ascii="Times New Roman" w:hAnsi="宋体"/>
          <w:b/>
          <w:spacing w:val="20"/>
          <w:sz w:val="24"/>
          <w:szCs w:val="24"/>
          <w:u w:val="single"/>
        </w:rPr>
        <w:t>贷款人</w:t>
      </w:r>
      <w:r w:rsidR="00E6040E">
        <w:rPr>
          <w:rFonts w:ascii="Times New Roman" w:hAnsi="宋体"/>
          <w:spacing w:val="20"/>
          <w:sz w:val="24"/>
          <w:szCs w:val="24"/>
        </w:rPr>
        <w:t>转让其全部或部分</w:t>
      </w:r>
      <w:r w:rsidR="00E6040E">
        <w:rPr>
          <w:rFonts w:ascii="Times New Roman" w:hAnsi="宋体"/>
          <w:b/>
          <w:spacing w:val="20"/>
          <w:sz w:val="24"/>
          <w:szCs w:val="24"/>
          <w:u w:val="single"/>
        </w:rPr>
        <w:t>承贷额</w:t>
      </w:r>
      <w:r w:rsidR="00E6040E">
        <w:rPr>
          <w:rFonts w:ascii="Times New Roman" w:hAnsi="宋体"/>
          <w:spacing w:val="20"/>
          <w:sz w:val="24"/>
          <w:szCs w:val="24"/>
        </w:rPr>
        <w:t>的，应当取得</w:t>
      </w:r>
      <w:r w:rsidR="00E6040E">
        <w:rPr>
          <w:rFonts w:ascii="Times New Roman" w:hAnsi="宋体"/>
          <w:b/>
          <w:spacing w:val="20"/>
          <w:sz w:val="24"/>
          <w:szCs w:val="24"/>
          <w:u w:val="single"/>
        </w:rPr>
        <w:t>借款人</w:t>
      </w:r>
      <w:r w:rsidR="00E6040E">
        <w:rPr>
          <w:rFonts w:ascii="Times New Roman" w:hAnsi="宋体"/>
          <w:spacing w:val="20"/>
          <w:sz w:val="24"/>
          <w:szCs w:val="24"/>
        </w:rPr>
        <w:t>的事先书面同意；但是，</w:t>
      </w:r>
      <w:r w:rsidR="00E6040E">
        <w:rPr>
          <w:rFonts w:ascii="Times New Roman" w:hAnsi="宋体"/>
          <w:b/>
          <w:spacing w:val="20"/>
          <w:sz w:val="24"/>
          <w:szCs w:val="24"/>
          <w:u w:val="single"/>
        </w:rPr>
        <w:t>借款人</w:t>
      </w:r>
      <w:r w:rsidR="00E6040E">
        <w:rPr>
          <w:rFonts w:ascii="Times New Roman" w:hAnsi="宋体"/>
          <w:spacing w:val="20"/>
          <w:sz w:val="24"/>
          <w:szCs w:val="24"/>
        </w:rPr>
        <w:t>在收到</w:t>
      </w:r>
      <w:r w:rsidR="00E6040E">
        <w:rPr>
          <w:rFonts w:ascii="Times New Roman" w:hAnsi="宋体"/>
          <w:b/>
          <w:spacing w:val="20"/>
          <w:sz w:val="24"/>
          <w:szCs w:val="24"/>
          <w:u w:val="single"/>
        </w:rPr>
        <w:t>转让通知</w:t>
      </w:r>
      <w:r w:rsidR="00E6040E">
        <w:rPr>
          <w:rFonts w:ascii="Times New Roman" w:hAnsi="宋体"/>
          <w:spacing w:val="20"/>
          <w:sz w:val="24"/>
          <w:szCs w:val="24"/>
        </w:rPr>
        <w:t>后的</w:t>
      </w:r>
      <w:r w:rsidR="008667A9">
        <w:rPr>
          <w:rFonts w:ascii="Times New Roman" w:hint="eastAsia"/>
          <w:spacing w:val="20"/>
          <w:sz w:val="24"/>
          <w:szCs w:val="24"/>
          <w:lang w:val="en-GB"/>
        </w:rPr>
        <w:t>【】</w:t>
      </w:r>
      <w:proofErr w:type="gramStart"/>
      <w:r w:rsidR="00E6040E">
        <w:rPr>
          <w:rFonts w:ascii="Times New Roman" w:hAnsi="宋体"/>
          <w:spacing w:val="20"/>
          <w:sz w:val="24"/>
          <w:szCs w:val="24"/>
        </w:rPr>
        <w:t>个</w:t>
      </w:r>
      <w:proofErr w:type="gramEnd"/>
      <w:r w:rsidR="00E6040E">
        <w:rPr>
          <w:rFonts w:ascii="Times New Roman" w:hAnsi="宋体"/>
          <w:b/>
          <w:spacing w:val="20"/>
          <w:sz w:val="24"/>
          <w:szCs w:val="24"/>
          <w:u w:val="single"/>
        </w:rPr>
        <w:t>营业日</w:t>
      </w:r>
      <w:r w:rsidR="00E6040E">
        <w:rPr>
          <w:rFonts w:ascii="Times New Roman" w:hAnsi="宋体"/>
          <w:spacing w:val="20"/>
          <w:sz w:val="24"/>
          <w:szCs w:val="24"/>
        </w:rPr>
        <w:t>内没有明确告知不同意的，视为同意该等转让。</w:t>
      </w:r>
      <w:r w:rsidR="00501625">
        <w:rPr>
          <w:rFonts w:ascii="Times New Roman" w:hAnsi="宋体" w:hint="eastAsia"/>
          <w:spacing w:val="20"/>
          <w:sz w:val="24"/>
          <w:szCs w:val="24"/>
        </w:rPr>
        <w:t>[</w:t>
      </w:r>
      <w:r w:rsidR="00501625">
        <w:rPr>
          <w:rFonts w:ascii="Times New Roman" w:hAnsi="宋体"/>
          <w:spacing w:val="20"/>
          <w:sz w:val="24"/>
          <w:szCs w:val="24"/>
        </w:rPr>
        <w:t xml:space="preserve">    ]</w:t>
      </w:r>
      <w:r w:rsidR="00FE19C6">
        <w:rPr>
          <w:rFonts w:ascii="Times New Roman" w:hAnsi="宋体"/>
          <w:b/>
          <w:spacing w:val="20"/>
          <w:sz w:val="24"/>
          <w:szCs w:val="24"/>
          <w:u w:val="single"/>
        </w:rPr>
        <w:t>借款人</w:t>
      </w:r>
      <w:r w:rsidR="00FE19C6">
        <w:rPr>
          <w:rFonts w:ascii="Times New Roman" w:hAnsi="宋体" w:hint="eastAsia"/>
          <w:spacing w:val="20"/>
          <w:sz w:val="24"/>
          <w:szCs w:val="24"/>
        </w:rPr>
        <w:t>在此明示同意</w:t>
      </w:r>
      <w:r w:rsidR="00265065">
        <w:rPr>
          <w:rFonts w:ascii="Times New Roman" w:hAnsi="宋体" w:hint="eastAsia"/>
          <w:spacing w:val="20"/>
          <w:sz w:val="24"/>
          <w:szCs w:val="24"/>
        </w:rPr>
        <w:t>：</w:t>
      </w:r>
      <w:r w:rsidR="00FE19C6">
        <w:rPr>
          <w:rFonts w:ascii="Times New Roman" w:hAnsi="宋体" w:hint="eastAsia"/>
          <w:spacing w:val="20"/>
          <w:sz w:val="24"/>
          <w:szCs w:val="24"/>
        </w:rPr>
        <w:t>在本合同期间，任</w:t>
      </w:r>
      <w:r w:rsidR="00FE19C6">
        <w:rPr>
          <w:rFonts w:ascii="Times New Roman" w:hAnsi="宋体"/>
          <w:spacing w:val="20"/>
          <w:sz w:val="24"/>
          <w:szCs w:val="24"/>
        </w:rPr>
        <w:t>何</w:t>
      </w:r>
      <w:r w:rsidR="00FE19C6">
        <w:rPr>
          <w:rFonts w:ascii="Times New Roman" w:hAnsi="宋体"/>
          <w:b/>
          <w:spacing w:val="20"/>
          <w:sz w:val="24"/>
          <w:szCs w:val="24"/>
          <w:u w:val="single"/>
        </w:rPr>
        <w:t>贷款人</w:t>
      </w:r>
      <w:r w:rsidR="00FE19C6">
        <w:rPr>
          <w:rFonts w:ascii="Times New Roman" w:hAnsi="宋体" w:hint="eastAsia"/>
          <w:spacing w:val="20"/>
          <w:sz w:val="24"/>
          <w:szCs w:val="24"/>
        </w:rPr>
        <w:t>可以转让</w:t>
      </w:r>
      <w:r w:rsidR="00FE19C6">
        <w:rPr>
          <w:rFonts w:ascii="Times New Roman" w:hAnsi="宋体"/>
          <w:spacing w:val="20"/>
          <w:sz w:val="24"/>
          <w:szCs w:val="24"/>
        </w:rPr>
        <w:t>其全部或部分</w:t>
      </w:r>
      <w:r w:rsidR="00FE19C6">
        <w:rPr>
          <w:rFonts w:ascii="Times New Roman" w:hAnsi="宋体"/>
          <w:b/>
          <w:spacing w:val="20"/>
          <w:sz w:val="24"/>
          <w:szCs w:val="24"/>
          <w:u w:val="single"/>
        </w:rPr>
        <w:t>承贷额</w:t>
      </w:r>
      <w:r w:rsidR="00FE19C6">
        <w:rPr>
          <w:rFonts w:ascii="Times New Roman" w:hAnsi="宋体"/>
          <w:spacing w:val="20"/>
          <w:sz w:val="24"/>
          <w:szCs w:val="24"/>
        </w:rPr>
        <w:t>。</w:t>
      </w:r>
    </w:p>
    <w:p w14:paraId="6DFF29E5" w14:textId="77777777" w:rsidR="00E6040E" w:rsidRDefault="00E6040E">
      <w:pPr>
        <w:widowControl/>
        <w:spacing w:line="360" w:lineRule="exact"/>
        <w:jc w:val="both"/>
        <w:rPr>
          <w:rFonts w:ascii="Times New Roman"/>
          <w:spacing w:val="20"/>
          <w:sz w:val="24"/>
          <w:szCs w:val="24"/>
        </w:rPr>
      </w:pPr>
    </w:p>
    <w:p w14:paraId="4D3D140D" w14:textId="77777777" w:rsidR="0023647D" w:rsidRPr="00BF159B" w:rsidRDefault="00E6040E">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转让其在</w:t>
      </w:r>
      <w:r>
        <w:rPr>
          <w:rFonts w:ascii="Times New Roman" w:hAnsi="宋体"/>
          <w:b/>
          <w:spacing w:val="20"/>
          <w:sz w:val="24"/>
          <w:szCs w:val="24"/>
          <w:u w:val="single"/>
        </w:rPr>
        <w:t>贷款余额</w:t>
      </w:r>
      <w:r>
        <w:rPr>
          <w:rFonts w:ascii="Times New Roman" w:hAnsi="宋体"/>
          <w:spacing w:val="20"/>
          <w:sz w:val="24"/>
          <w:szCs w:val="24"/>
        </w:rPr>
        <w:t>中的全部</w:t>
      </w:r>
      <w:r w:rsidR="00D813D2">
        <w:rPr>
          <w:rFonts w:ascii="Times New Roman" w:hAnsi="宋体"/>
          <w:spacing w:val="20"/>
          <w:sz w:val="24"/>
          <w:szCs w:val="24"/>
        </w:rPr>
        <w:t>或部分</w:t>
      </w:r>
      <w:r>
        <w:rPr>
          <w:rFonts w:ascii="Times New Roman" w:hAnsi="宋体"/>
          <w:spacing w:val="20"/>
          <w:sz w:val="24"/>
          <w:szCs w:val="24"/>
        </w:rPr>
        <w:t>份额的，</w:t>
      </w:r>
      <w:r>
        <w:rPr>
          <w:rFonts w:ascii="Times New Roman" w:hAnsi="宋体" w:hint="eastAsia"/>
          <w:spacing w:val="20"/>
          <w:sz w:val="24"/>
          <w:szCs w:val="24"/>
        </w:rPr>
        <w:t>无需</w:t>
      </w:r>
      <w:r>
        <w:rPr>
          <w:rFonts w:ascii="Times New Roman" w:hAnsi="宋体"/>
          <w:spacing w:val="20"/>
          <w:sz w:val="24"/>
          <w:szCs w:val="24"/>
        </w:rPr>
        <w:t>征得</w:t>
      </w:r>
      <w:r>
        <w:rPr>
          <w:rFonts w:ascii="Times New Roman" w:hAnsi="宋体"/>
          <w:b/>
          <w:spacing w:val="20"/>
          <w:sz w:val="24"/>
          <w:szCs w:val="24"/>
          <w:u w:val="single"/>
        </w:rPr>
        <w:t>代理行</w:t>
      </w:r>
      <w:r>
        <w:rPr>
          <w:rFonts w:ascii="Times New Roman" w:hAnsi="宋体" w:hint="eastAsia"/>
          <w:spacing w:val="20"/>
          <w:sz w:val="24"/>
          <w:szCs w:val="24"/>
        </w:rPr>
        <w:t>或</w:t>
      </w:r>
      <w:r>
        <w:rPr>
          <w:rFonts w:ascii="Times New Roman" w:hAnsi="宋体"/>
          <w:spacing w:val="20"/>
          <w:sz w:val="24"/>
          <w:szCs w:val="24"/>
        </w:rPr>
        <w:t>本合同其他各方的同意。</w:t>
      </w:r>
    </w:p>
    <w:p w14:paraId="6F626DF5" w14:textId="77777777" w:rsidR="0023647D" w:rsidRPr="0006509C" w:rsidRDefault="0023647D" w:rsidP="0006509C">
      <w:pPr>
        <w:pStyle w:val="af4"/>
        <w:ind w:firstLine="640"/>
        <w:rPr>
          <w:rFonts w:ascii="仿宋_GB2312" w:hAnsi="仿宋_GB2312"/>
          <w:sz w:val="32"/>
        </w:rPr>
      </w:pPr>
    </w:p>
    <w:p w14:paraId="70F71D37" w14:textId="44ADC41E" w:rsidR="00E6040E" w:rsidRPr="00BF159B" w:rsidRDefault="003B5FFF">
      <w:pPr>
        <w:widowControl/>
        <w:numPr>
          <w:ilvl w:val="0"/>
          <w:numId w:val="76"/>
        </w:numPr>
        <w:tabs>
          <w:tab w:val="clear" w:pos="780"/>
          <w:tab w:val="left" w:pos="1530"/>
        </w:tabs>
        <w:autoSpaceDE/>
        <w:autoSpaceDN/>
        <w:adjustRightInd/>
        <w:spacing w:line="360" w:lineRule="exact"/>
        <w:ind w:left="1530" w:hanging="680"/>
        <w:jc w:val="both"/>
        <w:textAlignment w:val="auto"/>
        <w:rPr>
          <w:rFonts w:ascii="Times New Roman" w:hAnsi="宋体"/>
          <w:spacing w:val="20"/>
          <w:sz w:val="24"/>
          <w:szCs w:val="24"/>
        </w:rPr>
      </w:pPr>
      <w:r>
        <w:rPr>
          <w:rFonts w:ascii="Times New Roman" w:hAnsi="宋体"/>
          <w:b/>
          <w:spacing w:val="20"/>
          <w:sz w:val="24"/>
          <w:szCs w:val="24"/>
          <w:u w:val="single"/>
        </w:rPr>
        <w:t>贷款人</w:t>
      </w:r>
      <w:r w:rsidR="0023647D" w:rsidRPr="00BF159B">
        <w:rPr>
          <w:rFonts w:ascii="Times New Roman" w:hAnsi="宋体" w:hint="eastAsia"/>
          <w:spacing w:val="20"/>
          <w:sz w:val="24"/>
          <w:szCs w:val="24"/>
        </w:rPr>
        <w:t>应当根</w:t>
      </w:r>
      <w:r w:rsidRPr="003B5FFF">
        <w:rPr>
          <w:rFonts w:ascii="Times New Roman" w:hAnsi="宋体" w:hint="eastAsia"/>
          <w:spacing w:val="20"/>
          <w:sz w:val="24"/>
          <w:szCs w:val="24"/>
        </w:rPr>
        <w:t>据相关监管规定，在</w:t>
      </w:r>
      <w:r w:rsidR="00494DD5">
        <w:rPr>
          <w:rFonts w:ascii="Times New Roman" w:hAnsi="宋体" w:hint="eastAsia"/>
          <w:spacing w:val="20"/>
          <w:sz w:val="24"/>
          <w:szCs w:val="24"/>
        </w:rPr>
        <w:t>国家金融监督管理总局认可的信贷资产登记流转平台</w:t>
      </w:r>
      <w:r w:rsidRPr="003B5FFF">
        <w:rPr>
          <w:rFonts w:ascii="Times New Roman" w:hAnsi="宋体" w:hint="eastAsia"/>
          <w:spacing w:val="20"/>
          <w:sz w:val="24"/>
          <w:szCs w:val="24"/>
        </w:rPr>
        <w:t>进行事前集中登记，</w:t>
      </w:r>
      <w:r w:rsidR="0023647D" w:rsidRPr="00BF159B">
        <w:rPr>
          <w:rFonts w:ascii="Times New Roman" w:hAnsi="宋体" w:hint="eastAsia"/>
          <w:spacing w:val="20"/>
          <w:sz w:val="24"/>
          <w:szCs w:val="24"/>
        </w:rPr>
        <w:t>开展转让交易</w:t>
      </w:r>
      <w:r w:rsidR="0023647D">
        <w:rPr>
          <w:rFonts w:ascii="Times New Roman" w:hAnsi="宋体" w:hint="eastAsia"/>
          <w:spacing w:val="20"/>
          <w:sz w:val="24"/>
          <w:szCs w:val="24"/>
        </w:rPr>
        <w:t>。</w:t>
      </w:r>
    </w:p>
    <w:p w14:paraId="58DF3934"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06A26845" w14:textId="77777777" w:rsidR="00E6040E" w:rsidRDefault="00E6040E">
      <w:pPr>
        <w:pStyle w:val="1TimesNewRoman"/>
        <w:widowControl/>
        <w:numPr>
          <w:ilvl w:val="1"/>
          <w:numId w:val="75"/>
        </w:numPr>
        <w:tabs>
          <w:tab w:val="left" w:pos="495"/>
        </w:tabs>
        <w:rPr>
          <w:rFonts w:hAnsi="Times New Roman"/>
        </w:rPr>
      </w:pPr>
      <w:bookmarkStart w:id="529" w:name="_Toc351801090"/>
      <w:bookmarkStart w:id="530" w:name="_Toc211958570"/>
      <w:r>
        <w:t>转让生效</w:t>
      </w:r>
      <w:bookmarkEnd w:id="529"/>
      <w:bookmarkEnd w:id="530"/>
    </w:p>
    <w:p w14:paraId="1F86D385" w14:textId="77777777" w:rsidR="00E6040E" w:rsidRDefault="00E6040E">
      <w:pPr>
        <w:keepNext/>
        <w:widowControl/>
        <w:spacing w:line="360" w:lineRule="exact"/>
        <w:jc w:val="both"/>
        <w:rPr>
          <w:rFonts w:ascii="Times New Roman"/>
          <w:spacing w:val="20"/>
          <w:sz w:val="24"/>
          <w:szCs w:val="24"/>
        </w:rPr>
      </w:pPr>
    </w:p>
    <w:p w14:paraId="126D4E7D" w14:textId="7ED9640D" w:rsidR="00E6040E" w:rsidRDefault="00E6040E">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贷款人</w:t>
      </w:r>
      <w:r>
        <w:rPr>
          <w:rFonts w:ascii="Times New Roman" w:hAnsi="宋体"/>
          <w:spacing w:val="20"/>
          <w:sz w:val="24"/>
          <w:szCs w:val="24"/>
        </w:rPr>
        <w:t>按照本合同第</w:t>
      </w:r>
      <w:r>
        <w:rPr>
          <w:rFonts w:ascii="Times New Roman"/>
          <w:spacing w:val="20"/>
          <w:sz w:val="24"/>
          <w:szCs w:val="24"/>
        </w:rPr>
        <w:t>18.</w:t>
      </w:r>
      <w:r>
        <w:rPr>
          <w:rFonts w:ascii="Times New Roman" w:hint="eastAsia"/>
          <w:spacing w:val="20"/>
          <w:sz w:val="24"/>
          <w:szCs w:val="24"/>
        </w:rPr>
        <w:t>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贷款人转让</w:t>
      </w:r>
      <w:r>
        <w:rPr>
          <w:rFonts w:ascii="Times New Roman"/>
          <w:i/>
          <w:spacing w:val="20"/>
          <w:sz w:val="24"/>
          <w:szCs w:val="24"/>
        </w:rPr>
        <w:t>)</w:t>
      </w:r>
      <w:r>
        <w:rPr>
          <w:rFonts w:ascii="Times New Roman" w:hint="eastAsia"/>
          <w:spacing w:val="20"/>
          <w:sz w:val="24"/>
          <w:szCs w:val="24"/>
        </w:rPr>
        <w:t>的规定</w:t>
      </w:r>
      <w:r>
        <w:rPr>
          <w:rFonts w:ascii="Times New Roman" w:hAnsi="宋体"/>
          <w:spacing w:val="20"/>
          <w:sz w:val="24"/>
          <w:szCs w:val="24"/>
        </w:rPr>
        <w:t>进行的转让，在</w:t>
      </w:r>
      <w:r>
        <w:rPr>
          <w:rFonts w:ascii="Times New Roman" w:hAnsi="宋体"/>
          <w:b/>
          <w:spacing w:val="20"/>
          <w:sz w:val="24"/>
          <w:szCs w:val="24"/>
          <w:u w:val="single"/>
        </w:rPr>
        <w:t>转让行</w:t>
      </w:r>
      <w:r>
        <w:rPr>
          <w:rFonts w:ascii="Times New Roman" w:hAnsi="宋体"/>
          <w:spacing w:val="20"/>
          <w:sz w:val="24"/>
          <w:szCs w:val="24"/>
        </w:rPr>
        <w:t>、</w:t>
      </w:r>
      <w:r>
        <w:rPr>
          <w:rFonts w:ascii="Times New Roman" w:hAnsi="宋体"/>
          <w:b/>
          <w:spacing w:val="20"/>
          <w:sz w:val="24"/>
          <w:szCs w:val="24"/>
          <w:u w:val="single"/>
        </w:rPr>
        <w:t>受让行</w:t>
      </w:r>
      <w:r>
        <w:rPr>
          <w:rFonts w:ascii="Times New Roman" w:hAnsi="宋体"/>
          <w:spacing w:val="20"/>
          <w:sz w:val="24"/>
          <w:szCs w:val="24"/>
        </w:rPr>
        <w:t>及</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签署</w:t>
      </w:r>
      <w:proofErr w:type="gramEnd"/>
      <w:r>
        <w:rPr>
          <w:rFonts w:ascii="Times New Roman" w:hAnsi="宋体"/>
          <w:spacing w:val="20"/>
          <w:sz w:val="24"/>
          <w:szCs w:val="24"/>
        </w:rPr>
        <w:t>了一份按照本合同附件</w:t>
      </w:r>
      <w:r>
        <w:rPr>
          <w:rFonts w:ascii="Times New Roman" w:hAnsi="宋体" w:hint="eastAsia"/>
          <w:spacing w:val="20"/>
          <w:sz w:val="24"/>
          <w:szCs w:val="24"/>
        </w:rPr>
        <w:t>三</w:t>
      </w:r>
      <w:r>
        <w:rPr>
          <w:rFonts w:ascii="Times New Roman"/>
          <w:spacing w:val="20"/>
          <w:sz w:val="24"/>
          <w:szCs w:val="24"/>
        </w:rPr>
        <w:t>(</w:t>
      </w:r>
      <w:r>
        <w:rPr>
          <w:rFonts w:ascii="Times New Roman" w:hAnsi="宋体"/>
          <w:i/>
          <w:spacing w:val="20"/>
          <w:sz w:val="24"/>
          <w:szCs w:val="24"/>
        </w:rPr>
        <w:t>转让</w:t>
      </w:r>
      <w:r w:rsidR="00202E99">
        <w:rPr>
          <w:rFonts w:ascii="Times New Roman" w:hAnsi="宋体" w:hint="eastAsia"/>
          <w:i/>
          <w:spacing w:val="20"/>
          <w:sz w:val="24"/>
          <w:szCs w:val="24"/>
        </w:rPr>
        <w:t>协议</w:t>
      </w:r>
      <w:r>
        <w:rPr>
          <w:rFonts w:ascii="Times New Roman" w:hAnsi="宋体"/>
          <w:i/>
          <w:spacing w:val="20"/>
          <w:sz w:val="24"/>
          <w:szCs w:val="24"/>
        </w:rPr>
        <w:t>格式</w:t>
      </w:r>
      <w:r>
        <w:rPr>
          <w:rFonts w:ascii="Times New Roman"/>
          <w:spacing w:val="20"/>
          <w:sz w:val="24"/>
          <w:szCs w:val="24"/>
        </w:rPr>
        <w:t>)</w:t>
      </w:r>
      <w:r w:rsidR="00202E99">
        <w:rPr>
          <w:rFonts w:ascii="Times New Roman" w:hint="eastAsia"/>
          <w:spacing w:val="20"/>
          <w:sz w:val="24"/>
          <w:szCs w:val="24"/>
        </w:rPr>
        <w:t>的附件</w:t>
      </w:r>
      <w:r>
        <w:rPr>
          <w:rFonts w:ascii="Times New Roman" w:hAnsi="宋体"/>
          <w:spacing w:val="20"/>
          <w:sz w:val="24"/>
          <w:szCs w:val="24"/>
        </w:rPr>
        <w:t>的格式和内容完整填</w:t>
      </w:r>
      <w:r>
        <w:rPr>
          <w:rFonts w:ascii="Times New Roman" w:hAnsi="宋体" w:hint="eastAsia"/>
          <w:spacing w:val="20"/>
          <w:sz w:val="24"/>
          <w:szCs w:val="24"/>
        </w:rPr>
        <w:t>写</w:t>
      </w:r>
      <w:r>
        <w:rPr>
          <w:rFonts w:ascii="Times New Roman" w:hAnsi="宋体"/>
          <w:spacing w:val="20"/>
          <w:sz w:val="24"/>
          <w:szCs w:val="24"/>
        </w:rPr>
        <w:t>的</w:t>
      </w:r>
      <w:r>
        <w:rPr>
          <w:rFonts w:ascii="Times New Roman" w:hAnsi="宋体"/>
          <w:b/>
          <w:spacing w:val="20"/>
          <w:sz w:val="24"/>
          <w:szCs w:val="24"/>
          <w:u w:val="single"/>
        </w:rPr>
        <w:t>转让证书</w:t>
      </w:r>
      <w:r>
        <w:rPr>
          <w:rFonts w:ascii="Times New Roman" w:hAnsi="宋体" w:hint="eastAsia"/>
          <w:spacing w:val="20"/>
          <w:sz w:val="24"/>
          <w:szCs w:val="24"/>
        </w:rPr>
        <w:t>后，在</w:t>
      </w:r>
      <w:r>
        <w:rPr>
          <w:rFonts w:ascii="Times New Roman" w:hAnsi="宋体" w:hint="eastAsia"/>
          <w:b/>
          <w:spacing w:val="20"/>
          <w:sz w:val="24"/>
          <w:szCs w:val="24"/>
          <w:u w:val="single"/>
        </w:rPr>
        <w:t>转让证书</w:t>
      </w:r>
      <w:r>
        <w:rPr>
          <w:rFonts w:ascii="Times New Roman" w:hAnsi="宋体" w:hint="eastAsia"/>
          <w:spacing w:val="20"/>
          <w:sz w:val="24"/>
          <w:szCs w:val="24"/>
        </w:rPr>
        <w:t>上记载的转让日期之日</w:t>
      </w:r>
      <w:r>
        <w:rPr>
          <w:rFonts w:ascii="Times New Roman" w:hAnsi="宋体"/>
          <w:spacing w:val="20"/>
          <w:sz w:val="24"/>
          <w:szCs w:val="24"/>
        </w:rPr>
        <w:t>起生效。</w:t>
      </w:r>
      <w:r>
        <w:rPr>
          <w:rFonts w:ascii="Times New Roman" w:hAnsi="宋体"/>
          <w:b/>
          <w:spacing w:val="20"/>
          <w:sz w:val="24"/>
          <w:szCs w:val="24"/>
          <w:u w:val="single"/>
        </w:rPr>
        <w:t>代理行</w:t>
      </w:r>
      <w:r w:rsidR="00C3294B">
        <w:rPr>
          <w:rFonts w:ascii="Times New Roman" w:hAnsi="宋体" w:hint="eastAsia"/>
          <w:spacing w:val="20"/>
          <w:sz w:val="24"/>
          <w:szCs w:val="24"/>
        </w:rPr>
        <w:t>不得拒绝或拖延</w:t>
      </w:r>
      <w:r w:rsidR="00D8087B">
        <w:rPr>
          <w:rFonts w:ascii="Times New Roman" w:hAnsi="宋体" w:hint="eastAsia"/>
          <w:spacing w:val="20"/>
          <w:sz w:val="24"/>
          <w:szCs w:val="24"/>
        </w:rPr>
        <w:t>签署</w:t>
      </w:r>
      <w:r>
        <w:rPr>
          <w:rFonts w:ascii="Times New Roman" w:hAnsi="宋体"/>
          <w:b/>
          <w:spacing w:val="20"/>
          <w:sz w:val="24"/>
          <w:szCs w:val="24"/>
          <w:u w:val="single"/>
        </w:rPr>
        <w:t>转让证书</w:t>
      </w:r>
      <w:r>
        <w:rPr>
          <w:rFonts w:ascii="Times New Roman" w:hAnsi="宋体"/>
          <w:spacing w:val="20"/>
          <w:sz w:val="24"/>
          <w:szCs w:val="24"/>
        </w:rPr>
        <w:t>。</w:t>
      </w:r>
    </w:p>
    <w:p w14:paraId="0668DB98" w14:textId="77777777" w:rsidR="00E6040E" w:rsidRDefault="00E6040E">
      <w:pPr>
        <w:widowControl/>
        <w:spacing w:line="360" w:lineRule="exact"/>
        <w:ind w:left="840" w:firstLine="10"/>
        <w:jc w:val="both"/>
        <w:rPr>
          <w:rFonts w:ascii="Times New Roman"/>
          <w:spacing w:val="20"/>
          <w:sz w:val="24"/>
          <w:szCs w:val="24"/>
        </w:rPr>
      </w:pPr>
    </w:p>
    <w:p w14:paraId="7FBD02F3" w14:textId="77777777" w:rsidR="00E6040E" w:rsidRDefault="00E6040E">
      <w:pPr>
        <w:pStyle w:val="1TimesNewRoman"/>
        <w:widowControl/>
        <w:numPr>
          <w:ilvl w:val="1"/>
          <w:numId w:val="75"/>
        </w:numPr>
        <w:tabs>
          <w:tab w:val="left" w:pos="495"/>
        </w:tabs>
        <w:rPr>
          <w:rFonts w:hAnsi="Times New Roman"/>
        </w:rPr>
      </w:pPr>
      <w:bookmarkStart w:id="531" w:name="_Toc351801091"/>
      <w:bookmarkStart w:id="532" w:name="_Toc211958571"/>
      <w:r>
        <w:t>转让的约束力</w:t>
      </w:r>
      <w:bookmarkEnd w:id="531"/>
      <w:bookmarkEnd w:id="532"/>
    </w:p>
    <w:p w14:paraId="11270EFA" w14:textId="77777777" w:rsidR="00E6040E" w:rsidRDefault="00E6040E">
      <w:pPr>
        <w:keepNext/>
        <w:widowControl/>
        <w:spacing w:line="360" w:lineRule="exact"/>
        <w:jc w:val="both"/>
        <w:rPr>
          <w:rFonts w:ascii="Times New Roman"/>
          <w:spacing w:val="20"/>
          <w:sz w:val="24"/>
          <w:szCs w:val="24"/>
        </w:rPr>
      </w:pPr>
    </w:p>
    <w:p w14:paraId="22765979"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任何按照本合同</w:t>
      </w:r>
      <w:r w:rsidR="00382B3D">
        <w:rPr>
          <w:rFonts w:ascii="Times New Roman" w:hAnsi="宋体"/>
          <w:spacing w:val="20"/>
          <w:sz w:val="24"/>
          <w:szCs w:val="24"/>
        </w:rPr>
        <w:t>第</w:t>
      </w:r>
      <w:r w:rsidR="00586464">
        <w:rPr>
          <w:rFonts w:ascii="Times New Roman" w:hint="eastAsia"/>
          <w:spacing w:val="20"/>
          <w:sz w:val="24"/>
          <w:szCs w:val="24"/>
        </w:rPr>
        <w:t>十八</w:t>
      </w:r>
      <w:r w:rsidR="00382B3D">
        <w:rPr>
          <w:rFonts w:ascii="Times New Roman" w:hAnsi="宋体"/>
          <w:spacing w:val="20"/>
          <w:sz w:val="24"/>
          <w:szCs w:val="24"/>
        </w:rPr>
        <w:t>条</w:t>
      </w:r>
      <w:r w:rsidR="00382B3D">
        <w:rPr>
          <w:rFonts w:ascii="Times New Roman"/>
          <w:i/>
          <w:spacing w:val="20"/>
          <w:sz w:val="24"/>
          <w:szCs w:val="24"/>
        </w:rPr>
        <w:t>(</w:t>
      </w:r>
      <w:r w:rsidR="00382B3D">
        <w:rPr>
          <w:rFonts w:ascii="Times New Roman" w:hAnsi="宋体"/>
          <w:i/>
          <w:spacing w:val="20"/>
          <w:sz w:val="24"/>
          <w:szCs w:val="24"/>
        </w:rPr>
        <w:t>转让</w:t>
      </w:r>
      <w:r w:rsidR="00382B3D">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进行并完成的转让均对本合同各方具有约束力。</w:t>
      </w:r>
    </w:p>
    <w:p w14:paraId="315349D4" w14:textId="77777777" w:rsidR="00E6040E" w:rsidRDefault="00E6040E">
      <w:pPr>
        <w:widowControl/>
        <w:spacing w:line="360" w:lineRule="exact"/>
        <w:ind w:left="850" w:hanging="850"/>
        <w:jc w:val="both"/>
        <w:rPr>
          <w:rFonts w:ascii="Times New Roman"/>
          <w:spacing w:val="20"/>
          <w:sz w:val="24"/>
          <w:szCs w:val="24"/>
        </w:rPr>
      </w:pPr>
    </w:p>
    <w:p w14:paraId="63441FCF" w14:textId="77777777" w:rsidR="00E6040E" w:rsidRDefault="00E6040E">
      <w:pPr>
        <w:pStyle w:val="1TimesNewRoman"/>
        <w:widowControl/>
        <w:numPr>
          <w:ilvl w:val="1"/>
          <w:numId w:val="75"/>
        </w:numPr>
        <w:tabs>
          <w:tab w:val="left" w:pos="495"/>
        </w:tabs>
        <w:rPr>
          <w:rFonts w:hAnsi="Times New Roman"/>
        </w:rPr>
      </w:pPr>
      <w:bookmarkStart w:id="533" w:name="_Toc351801092"/>
      <w:bookmarkStart w:id="534" w:name="_Toc211958572"/>
      <w:r>
        <w:t>转让的后果</w:t>
      </w:r>
      <w:bookmarkEnd w:id="533"/>
      <w:bookmarkEnd w:id="534"/>
    </w:p>
    <w:p w14:paraId="47852137" w14:textId="77777777" w:rsidR="00E6040E" w:rsidRDefault="00E6040E">
      <w:pPr>
        <w:keepNext/>
        <w:widowControl/>
        <w:spacing w:line="360" w:lineRule="exact"/>
        <w:jc w:val="both"/>
        <w:rPr>
          <w:rFonts w:ascii="Times New Roman"/>
          <w:spacing w:val="20"/>
          <w:sz w:val="24"/>
          <w:szCs w:val="24"/>
        </w:rPr>
      </w:pPr>
    </w:p>
    <w:p w14:paraId="59580CBA"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自转让生效之日起，</w:t>
      </w:r>
      <w:r>
        <w:rPr>
          <w:rFonts w:ascii="Times New Roman" w:hAnsi="宋体"/>
          <w:b/>
          <w:spacing w:val="20"/>
          <w:sz w:val="24"/>
          <w:szCs w:val="24"/>
          <w:u w:val="single"/>
        </w:rPr>
        <w:t>受让行</w:t>
      </w:r>
      <w:r>
        <w:rPr>
          <w:rFonts w:ascii="Times New Roman" w:hAnsi="宋体"/>
          <w:spacing w:val="20"/>
          <w:sz w:val="24"/>
          <w:szCs w:val="24"/>
        </w:rPr>
        <w:t>正式成为一家</w:t>
      </w:r>
      <w:r>
        <w:rPr>
          <w:rFonts w:ascii="Times New Roman" w:hAnsi="宋体"/>
          <w:b/>
          <w:spacing w:val="20"/>
          <w:sz w:val="24"/>
          <w:szCs w:val="24"/>
          <w:u w:val="single"/>
        </w:rPr>
        <w:t>贷款人</w:t>
      </w:r>
      <w:r>
        <w:rPr>
          <w:rFonts w:ascii="Times New Roman" w:hAnsi="宋体"/>
          <w:spacing w:val="20"/>
          <w:sz w:val="24"/>
          <w:szCs w:val="24"/>
        </w:rPr>
        <w:t>，在</w:t>
      </w:r>
      <w:r>
        <w:rPr>
          <w:rFonts w:ascii="Times New Roman" w:hAnsi="宋体"/>
          <w:b/>
          <w:spacing w:val="20"/>
          <w:sz w:val="24"/>
          <w:szCs w:val="24"/>
          <w:u w:val="single"/>
        </w:rPr>
        <w:t>转让证书</w:t>
      </w:r>
      <w:r>
        <w:rPr>
          <w:rFonts w:ascii="Times New Roman" w:hAnsi="宋体"/>
          <w:spacing w:val="20"/>
          <w:sz w:val="24"/>
          <w:szCs w:val="24"/>
        </w:rPr>
        <w:t>列明的转让标的范围内：</w:t>
      </w:r>
    </w:p>
    <w:p w14:paraId="21ED1BEE" w14:textId="77777777" w:rsidR="00E6040E" w:rsidRDefault="00E6040E">
      <w:pPr>
        <w:widowControl/>
        <w:spacing w:line="360" w:lineRule="exact"/>
        <w:ind w:left="850" w:hanging="850"/>
        <w:jc w:val="both"/>
        <w:rPr>
          <w:rFonts w:ascii="Times New Roman"/>
          <w:spacing w:val="20"/>
          <w:sz w:val="24"/>
          <w:szCs w:val="24"/>
        </w:rPr>
      </w:pPr>
    </w:p>
    <w:p w14:paraId="20554391" w14:textId="77777777" w:rsidR="00E6040E" w:rsidRDefault="00E6040E">
      <w:pPr>
        <w:widowControl/>
        <w:numPr>
          <w:ilvl w:val="0"/>
          <w:numId w:val="7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转让行</w:t>
      </w:r>
      <w:r>
        <w:rPr>
          <w:rFonts w:ascii="Times New Roman" w:hAnsi="宋体"/>
          <w:spacing w:val="20"/>
          <w:sz w:val="24"/>
          <w:szCs w:val="24"/>
        </w:rPr>
        <w:t>不再</w:t>
      </w:r>
      <w:r>
        <w:rPr>
          <w:rFonts w:ascii="Times New Roman" w:hAnsi="宋体" w:hint="eastAsia"/>
          <w:spacing w:val="20"/>
          <w:sz w:val="24"/>
          <w:szCs w:val="24"/>
        </w:rPr>
        <w:t>享有和</w:t>
      </w:r>
      <w:r>
        <w:rPr>
          <w:rFonts w:ascii="Times New Roman" w:hAnsi="宋体"/>
          <w:spacing w:val="20"/>
          <w:sz w:val="24"/>
          <w:szCs w:val="24"/>
        </w:rPr>
        <w:t>承担本合同项下与转让标的</w:t>
      </w:r>
      <w:r>
        <w:rPr>
          <w:rFonts w:ascii="Times New Roman" w:hAnsi="宋体" w:hint="eastAsia"/>
          <w:spacing w:val="20"/>
          <w:sz w:val="24"/>
          <w:szCs w:val="24"/>
        </w:rPr>
        <w:t>有</w:t>
      </w:r>
      <w:r>
        <w:rPr>
          <w:rFonts w:ascii="Times New Roman" w:hAnsi="宋体"/>
          <w:spacing w:val="20"/>
          <w:sz w:val="24"/>
          <w:szCs w:val="24"/>
        </w:rPr>
        <w:t>关的所有权利和义务</w:t>
      </w:r>
      <w:r>
        <w:rPr>
          <w:rFonts w:ascii="Times New Roman" w:hAnsi="宋体" w:hint="eastAsia"/>
          <w:spacing w:val="20"/>
          <w:sz w:val="24"/>
          <w:szCs w:val="24"/>
        </w:rPr>
        <w:t>；以及</w:t>
      </w:r>
    </w:p>
    <w:p w14:paraId="020DDDCF" w14:textId="77777777" w:rsidR="00E6040E" w:rsidRDefault="00E6040E">
      <w:pPr>
        <w:widowControl/>
        <w:autoSpaceDE/>
        <w:autoSpaceDN/>
        <w:adjustRightInd/>
        <w:spacing w:line="360" w:lineRule="exact"/>
        <w:ind w:left="850" w:firstLineChars="200" w:firstLine="560"/>
        <w:jc w:val="both"/>
        <w:textAlignment w:val="auto"/>
        <w:rPr>
          <w:rFonts w:ascii="Times New Roman"/>
          <w:spacing w:val="20"/>
          <w:sz w:val="24"/>
          <w:szCs w:val="24"/>
        </w:rPr>
      </w:pPr>
    </w:p>
    <w:p w14:paraId="6902F04A" w14:textId="77777777" w:rsidR="00E6040E" w:rsidRDefault="00E6040E">
      <w:pPr>
        <w:widowControl/>
        <w:numPr>
          <w:ilvl w:val="0"/>
          <w:numId w:val="77"/>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b/>
          <w:spacing w:val="20"/>
          <w:sz w:val="24"/>
          <w:szCs w:val="24"/>
          <w:u w:val="single"/>
        </w:rPr>
        <w:t>受让</w:t>
      </w:r>
      <w:r>
        <w:rPr>
          <w:rFonts w:ascii="Times New Roman" w:hAnsi="宋体" w:hint="eastAsia"/>
          <w:b/>
          <w:spacing w:val="20"/>
          <w:sz w:val="24"/>
          <w:szCs w:val="24"/>
          <w:u w:val="single"/>
        </w:rPr>
        <w:t>行</w:t>
      </w:r>
      <w:r>
        <w:rPr>
          <w:rFonts w:ascii="Times New Roman" w:hAnsi="宋体"/>
          <w:spacing w:val="20"/>
          <w:sz w:val="24"/>
          <w:szCs w:val="24"/>
        </w:rPr>
        <w:t>将</w:t>
      </w:r>
      <w:r>
        <w:rPr>
          <w:rFonts w:ascii="Times New Roman" w:hAnsi="宋体" w:hint="eastAsia"/>
          <w:spacing w:val="20"/>
          <w:sz w:val="24"/>
          <w:szCs w:val="24"/>
        </w:rPr>
        <w:t>享有和</w:t>
      </w:r>
      <w:r>
        <w:rPr>
          <w:rFonts w:ascii="Times New Roman" w:hAnsi="宋体"/>
          <w:spacing w:val="20"/>
          <w:sz w:val="24"/>
          <w:szCs w:val="24"/>
        </w:rPr>
        <w:t>承担本合同项下与转让标的</w:t>
      </w:r>
      <w:r>
        <w:rPr>
          <w:rFonts w:ascii="Times New Roman" w:hAnsi="宋体" w:hint="eastAsia"/>
          <w:spacing w:val="20"/>
          <w:sz w:val="24"/>
          <w:szCs w:val="24"/>
        </w:rPr>
        <w:t>有</w:t>
      </w:r>
      <w:r>
        <w:rPr>
          <w:rFonts w:ascii="Times New Roman" w:hAnsi="宋体"/>
          <w:spacing w:val="20"/>
          <w:sz w:val="24"/>
          <w:szCs w:val="24"/>
        </w:rPr>
        <w:t>关的所有权利和义务。</w:t>
      </w:r>
    </w:p>
    <w:p w14:paraId="30C93987" w14:textId="77777777" w:rsidR="00E6040E" w:rsidRDefault="00E6040E">
      <w:pPr>
        <w:widowControl/>
        <w:spacing w:line="360" w:lineRule="exact"/>
        <w:ind w:left="1530" w:hanging="680"/>
        <w:jc w:val="both"/>
        <w:rPr>
          <w:rFonts w:ascii="Times New Roman"/>
          <w:spacing w:val="20"/>
          <w:sz w:val="24"/>
          <w:szCs w:val="24"/>
        </w:rPr>
      </w:pPr>
    </w:p>
    <w:p w14:paraId="32B0B713" w14:textId="77777777" w:rsidR="00E6040E" w:rsidRDefault="00E6040E">
      <w:pPr>
        <w:pStyle w:val="1TimesNewRoman"/>
        <w:widowControl/>
        <w:numPr>
          <w:ilvl w:val="1"/>
          <w:numId w:val="75"/>
        </w:numPr>
        <w:tabs>
          <w:tab w:val="left" w:pos="495"/>
        </w:tabs>
        <w:rPr>
          <w:rFonts w:hAnsi="Times New Roman"/>
        </w:rPr>
      </w:pPr>
      <w:bookmarkStart w:id="535" w:name="_Toc351801093"/>
      <w:bookmarkStart w:id="536" w:name="_Toc211958573"/>
      <w:r>
        <w:t>转让行免责</w:t>
      </w:r>
      <w:bookmarkEnd w:id="535"/>
      <w:bookmarkEnd w:id="536"/>
    </w:p>
    <w:p w14:paraId="406C353C" w14:textId="77777777" w:rsidR="00E6040E" w:rsidRDefault="00E6040E">
      <w:pPr>
        <w:keepNext/>
        <w:widowControl/>
        <w:spacing w:line="360" w:lineRule="exact"/>
        <w:jc w:val="both"/>
        <w:rPr>
          <w:rFonts w:ascii="Times New Roman"/>
          <w:spacing w:val="20"/>
          <w:sz w:val="24"/>
          <w:szCs w:val="24"/>
        </w:rPr>
      </w:pPr>
    </w:p>
    <w:p w14:paraId="0E044A07" w14:textId="11B15A50" w:rsidR="000358A7" w:rsidRDefault="000358A7">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转让</w:t>
      </w:r>
      <w:proofErr w:type="gramStart"/>
      <w:r>
        <w:rPr>
          <w:rFonts w:ascii="Times New Roman" w:hAnsi="宋体"/>
          <w:b/>
          <w:spacing w:val="20"/>
          <w:sz w:val="24"/>
          <w:szCs w:val="24"/>
          <w:u w:val="single"/>
        </w:rPr>
        <w:t>行</w:t>
      </w:r>
      <w:r w:rsidRPr="000358A7">
        <w:rPr>
          <w:rFonts w:ascii="Times New Roman" w:hint="eastAsia"/>
          <w:spacing w:val="20"/>
          <w:sz w:val="24"/>
          <w:szCs w:val="24"/>
        </w:rPr>
        <w:t>应当</w:t>
      </w:r>
      <w:proofErr w:type="gramEnd"/>
      <w:r w:rsidRPr="000358A7">
        <w:rPr>
          <w:rFonts w:ascii="Times New Roman" w:hint="eastAsia"/>
          <w:spacing w:val="20"/>
          <w:sz w:val="24"/>
          <w:szCs w:val="24"/>
        </w:rPr>
        <w:t>确保</w:t>
      </w:r>
      <w:r>
        <w:rPr>
          <w:rFonts w:ascii="Times New Roman" w:hAnsi="宋体"/>
          <w:spacing w:val="20"/>
          <w:sz w:val="24"/>
          <w:szCs w:val="24"/>
        </w:rPr>
        <w:t>本合同或与本合同有关的任何其他文件</w:t>
      </w:r>
      <w:r w:rsidRPr="000358A7">
        <w:rPr>
          <w:rFonts w:ascii="Times New Roman" w:hint="eastAsia"/>
          <w:spacing w:val="20"/>
          <w:sz w:val="24"/>
          <w:szCs w:val="24"/>
        </w:rPr>
        <w:t>已由各方有效签署，其对转让的份额拥有合法的处分权，且转让标的</w:t>
      </w:r>
      <w:proofErr w:type="gramStart"/>
      <w:r w:rsidRPr="000358A7">
        <w:rPr>
          <w:rFonts w:ascii="Times New Roman" w:hint="eastAsia"/>
          <w:spacing w:val="20"/>
          <w:sz w:val="24"/>
          <w:szCs w:val="24"/>
        </w:rPr>
        <w:t>之上不</w:t>
      </w:r>
      <w:proofErr w:type="gramEnd"/>
      <w:r w:rsidRPr="000358A7">
        <w:rPr>
          <w:rFonts w:ascii="Times New Roman" w:hint="eastAsia"/>
          <w:spacing w:val="20"/>
          <w:sz w:val="24"/>
          <w:szCs w:val="24"/>
        </w:rPr>
        <w:t>存在包括债务人</w:t>
      </w:r>
      <w:proofErr w:type="gramStart"/>
      <w:r w:rsidRPr="000358A7">
        <w:rPr>
          <w:rFonts w:ascii="Times New Roman" w:hint="eastAsia"/>
          <w:spacing w:val="20"/>
          <w:sz w:val="24"/>
          <w:szCs w:val="24"/>
        </w:rPr>
        <w:t>抵销</w:t>
      </w:r>
      <w:proofErr w:type="gramEnd"/>
      <w:r w:rsidRPr="000358A7">
        <w:rPr>
          <w:rFonts w:ascii="Times New Roman" w:hint="eastAsia"/>
          <w:spacing w:val="20"/>
          <w:sz w:val="24"/>
          <w:szCs w:val="24"/>
        </w:rPr>
        <w:t>权在内的任何可能造成转让标的价值减损的其他权利。</w:t>
      </w:r>
      <w:r w:rsidR="00B92E97">
        <w:rPr>
          <w:rFonts w:ascii="Times New Roman" w:hAnsi="宋体"/>
          <w:b/>
          <w:spacing w:val="20"/>
          <w:sz w:val="24"/>
          <w:szCs w:val="24"/>
          <w:u w:val="single"/>
        </w:rPr>
        <w:t>转让</w:t>
      </w:r>
      <w:proofErr w:type="gramStart"/>
      <w:r w:rsidR="00B92E97">
        <w:rPr>
          <w:rFonts w:ascii="Times New Roman" w:hAnsi="宋体"/>
          <w:b/>
          <w:spacing w:val="20"/>
          <w:sz w:val="24"/>
          <w:szCs w:val="24"/>
          <w:u w:val="single"/>
        </w:rPr>
        <w:t>行</w:t>
      </w:r>
      <w:r w:rsidRPr="000358A7">
        <w:rPr>
          <w:rFonts w:ascii="Times New Roman" w:hint="eastAsia"/>
          <w:spacing w:val="20"/>
          <w:sz w:val="24"/>
          <w:szCs w:val="24"/>
        </w:rPr>
        <w:t>应当</w:t>
      </w:r>
      <w:proofErr w:type="gramEnd"/>
      <w:r w:rsidRPr="000358A7">
        <w:rPr>
          <w:rFonts w:ascii="Times New Roman" w:hint="eastAsia"/>
          <w:spacing w:val="20"/>
          <w:sz w:val="24"/>
          <w:szCs w:val="24"/>
        </w:rPr>
        <w:t>为转让交易之目的向</w:t>
      </w:r>
      <w:r w:rsidR="00B92E97">
        <w:rPr>
          <w:rFonts w:ascii="Times New Roman" w:hAnsi="宋体"/>
          <w:b/>
          <w:spacing w:val="20"/>
          <w:sz w:val="24"/>
          <w:szCs w:val="24"/>
          <w:u w:val="single"/>
        </w:rPr>
        <w:t>受让</w:t>
      </w:r>
      <w:proofErr w:type="gramStart"/>
      <w:r w:rsidR="00B92E97">
        <w:rPr>
          <w:rFonts w:ascii="Times New Roman" w:hAnsi="宋体"/>
          <w:b/>
          <w:spacing w:val="20"/>
          <w:sz w:val="24"/>
          <w:szCs w:val="24"/>
          <w:u w:val="single"/>
        </w:rPr>
        <w:t>行</w:t>
      </w:r>
      <w:r w:rsidRPr="000358A7">
        <w:rPr>
          <w:rFonts w:ascii="Times New Roman" w:hint="eastAsia"/>
          <w:spacing w:val="20"/>
          <w:sz w:val="24"/>
          <w:szCs w:val="24"/>
        </w:rPr>
        <w:t>充分</w:t>
      </w:r>
      <w:proofErr w:type="gramEnd"/>
      <w:r w:rsidRPr="000358A7">
        <w:rPr>
          <w:rFonts w:ascii="Times New Roman" w:hint="eastAsia"/>
          <w:spacing w:val="20"/>
          <w:sz w:val="24"/>
          <w:szCs w:val="24"/>
        </w:rPr>
        <w:t>披露信息，不得提供明知为虚假或具有误导性的信息，不得隐瞒转让标的相关负面信息。</w:t>
      </w:r>
    </w:p>
    <w:p w14:paraId="3DD36BE1" w14:textId="77777777" w:rsidR="000358A7" w:rsidRDefault="000358A7">
      <w:pPr>
        <w:widowControl/>
        <w:spacing w:line="360" w:lineRule="exact"/>
        <w:ind w:left="840" w:firstLine="10"/>
        <w:jc w:val="both"/>
        <w:rPr>
          <w:rFonts w:ascii="Times New Roman"/>
          <w:spacing w:val="20"/>
          <w:sz w:val="24"/>
          <w:szCs w:val="24"/>
        </w:rPr>
      </w:pPr>
    </w:p>
    <w:p w14:paraId="124316C4" w14:textId="5E7C4B23" w:rsidR="00E6040E" w:rsidRDefault="00B92E97">
      <w:pPr>
        <w:widowControl/>
        <w:spacing w:line="360" w:lineRule="exact"/>
        <w:ind w:left="840" w:firstLine="10"/>
        <w:jc w:val="both"/>
        <w:rPr>
          <w:rFonts w:ascii="Times New Roman"/>
          <w:spacing w:val="20"/>
          <w:sz w:val="24"/>
          <w:szCs w:val="24"/>
        </w:rPr>
      </w:pPr>
      <w:r>
        <w:rPr>
          <w:rFonts w:ascii="Times New Roman" w:hAnsi="宋体" w:hint="eastAsia"/>
          <w:spacing w:val="20"/>
          <w:sz w:val="24"/>
          <w:szCs w:val="24"/>
        </w:rPr>
        <w:t>除以上外，</w:t>
      </w:r>
      <w:r w:rsidR="00E6040E">
        <w:rPr>
          <w:rFonts w:ascii="Times New Roman" w:hAnsi="宋体"/>
          <w:spacing w:val="20"/>
          <w:sz w:val="24"/>
          <w:szCs w:val="24"/>
        </w:rPr>
        <w:t>对下列任</w:t>
      </w:r>
      <w:proofErr w:type="gramStart"/>
      <w:r w:rsidR="00E6040E">
        <w:rPr>
          <w:rFonts w:ascii="Times New Roman" w:hAnsi="宋体"/>
          <w:spacing w:val="20"/>
          <w:sz w:val="24"/>
          <w:szCs w:val="24"/>
        </w:rPr>
        <w:t>一</w:t>
      </w:r>
      <w:proofErr w:type="gramEnd"/>
      <w:r w:rsidR="00E6040E">
        <w:rPr>
          <w:rFonts w:ascii="Times New Roman" w:hAnsi="宋体"/>
          <w:spacing w:val="20"/>
          <w:sz w:val="24"/>
          <w:szCs w:val="24"/>
        </w:rPr>
        <w:t>事项，</w:t>
      </w:r>
      <w:r w:rsidR="00E6040E">
        <w:rPr>
          <w:rFonts w:ascii="Times New Roman" w:hAnsi="宋体"/>
          <w:b/>
          <w:spacing w:val="20"/>
          <w:sz w:val="24"/>
          <w:szCs w:val="24"/>
          <w:u w:val="single"/>
        </w:rPr>
        <w:t>转让行</w:t>
      </w:r>
      <w:r w:rsidR="00E6040E">
        <w:rPr>
          <w:rFonts w:ascii="Times New Roman" w:hAnsi="宋体"/>
          <w:spacing w:val="20"/>
          <w:sz w:val="24"/>
          <w:szCs w:val="24"/>
        </w:rPr>
        <w:t>不向</w:t>
      </w:r>
      <w:r w:rsidR="00E6040E">
        <w:rPr>
          <w:rFonts w:ascii="Times New Roman" w:hAnsi="宋体"/>
          <w:b/>
          <w:spacing w:val="20"/>
          <w:sz w:val="24"/>
          <w:szCs w:val="24"/>
          <w:u w:val="single"/>
        </w:rPr>
        <w:t>受让</w:t>
      </w:r>
      <w:proofErr w:type="gramStart"/>
      <w:r w:rsidR="00E6040E">
        <w:rPr>
          <w:rFonts w:ascii="Times New Roman" w:hAnsi="宋体"/>
          <w:b/>
          <w:spacing w:val="20"/>
          <w:sz w:val="24"/>
          <w:szCs w:val="24"/>
          <w:u w:val="single"/>
        </w:rPr>
        <w:t>行</w:t>
      </w:r>
      <w:r w:rsidR="00E6040E">
        <w:rPr>
          <w:rFonts w:ascii="Times New Roman" w:hAnsi="宋体"/>
          <w:spacing w:val="20"/>
          <w:sz w:val="24"/>
          <w:szCs w:val="24"/>
        </w:rPr>
        <w:t>承担</w:t>
      </w:r>
      <w:proofErr w:type="gramEnd"/>
      <w:r w:rsidR="00E6040E">
        <w:rPr>
          <w:rFonts w:ascii="Times New Roman" w:hAnsi="宋体"/>
          <w:spacing w:val="20"/>
          <w:sz w:val="24"/>
          <w:szCs w:val="24"/>
        </w:rPr>
        <w:t>任何责任：</w:t>
      </w:r>
    </w:p>
    <w:p w14:paraId="3CA139B7" w14:textId="77777777" w:rsidR="00E6040E" w:rsidRDefault="00E6040E">
      <w:pPr>
        <w:widowControl/>
        <w:spacing w:line="360" w:lineRule="exact"/>
        <w:ind w:left="1530" w:hanging="680"/>
        <w:jc w:val="both"/>
        <w:rPr>
          <w:rFonts w:ascii="Times New Roman"/>
          <w:spacing w:val="20"/>
          <w:sz w:val="24"/>
          <w:szCs w:val="24"/>
        </w:rPr>
      </w:pPr>
    </w:p>
    <w:p w14:paraId="53612A3C" w14:textId="77777777" w:rsidR="00681292" w:rsidRPr="00681292" w:rsidRDefault="00E6040E">
      <w:pPr>
        <w:widowControl/>
        <w:numPr>
          <w:ilvl w:val="0"/>
          <w:numId w:val="7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本合同项下</w:t>
      </w:r>
      <w:r>
        <w:rPr>
          <w:rFonts w:ascii="Times New Roman" w:hAnsi="宋体" w:hint="eastAsia"/>
          <w:spacing w:val="20"/>
          <w:sz w:val="24"/>
          <w:szCs w:val="24"/>
        </w:rPr>
        <w:t>的</w:t>
      </w:r>
      <w:r>
        <w:rPr>
          <w:rFonts w:ascii="Times New Roman" w:hAnsi="宋体"/>
          <w:spacing w:val="20"/>
          <w:sz w:val="24"/>
          <w:szCs w:val="24"/>
        </w:rPr>
        <w:t>应付款项是否可以收到</w:t>
      </w:r>
      <w:r w:rsidR="00681292">
        <w:rPr>
          <w:rFonts w:ascii="Times New Roman" w:hAnsi="宋体" w:hint="eastAsia"/>
          <w:spacing w:val="20"/>
          <w:sz w:val="24"/>
          <w:szCs w:val="24"/>
        </w:rPr>
        <w:t>；</w:t>
      </w:r>
    </w:p>
    <w:p w14:paraId="3CD0EB47" w14:textId="77777777" w:rsidR="00681292" w:rsidRPr="00681292" w:rsidRDefault="00681292" w:rsidP="00681292">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102FF88D" w14:textId="519E312A" w:rsidR="00E6040E" w:rsidRDefault="00681292">
      <w:pPr>
        <w:widowControl/>
        <w:numPr>
          <w:ilvl w:val="0"/>
          <w:numId w:val="7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bookmarkStart w:id="537" w:name="_Hlk211845281"/>
      <w:r w:rsidRPr="001D6F84">
        <w:rPr>
          <w:rFonts w:hAnsi="宋体" w:hint="eastAsia"/>
          <w:b/>
          <w:sz w:val="24"/>
          <w:szCs w:val="24"/>
          <w:u w:val="single"/>
        </w:rPr>
        <w:t>借款人</w:t>
      </w:r>
      <w:r w:rsidRPr="001D6F84">
        <w:rPr>
          <w:rFonts w:hAnsi="宋体" w:hint="eastAsia"/>
          <w:sz w:val="24"/>
          <w:szCs w:val="24"/>
        </w:rPr>
        <w:t>和</w:t>
      </w:r>
      <w:r w:rsidRPr="001D6F84">
        <w:rPr>
          <w:rFonts w:hAnsi="宋体" w:hint="eastAsia"/>
          <w:b/>
          <w:sz w:val="24"/>
          <w:szCs w:val="24"/>
          <w:u w:val="single"/>
        </w:rPr>
        <w:t>担保</w:t>
      </w:r>
      <w:r w:rsidRPr="001D6F84">
        <w:rPr>
          <w:rFonts w:hAnsi="宋体"/>
          <w:b/>
          <w:sz w:val="24"/>
          <w:szCs w:val="24"/>
          <w:u w:val="single"/>
        </w:rPr>
        <w:t>人</w:t>
      </w:r>
      <w:r w:rsidRPr="001D6F84">
        <w:rPr>
          <w:rFonts w:hAnsi="宋体"/>
          <w:sz w:val="24"/>
          <w:szCs w:val="24"/>
        </w:rPr>
        <w:t>的财务状况、地位或性质</w:t>
      </w:r>
      <w:bookmarkEnd w:id="537"/>
      <w:r w:rsidR="00E6040E">
        <w:rPr>
          <w:rFonts w:ascii="Times New Roman" w:hAnsi="宋体" w:hint="eastAsia"/>
          <w:spacing w:val="20"/>
          <w:sz w:val="24"/>
          <w:szCs w:val="24"/>
        </w:rPr>
        <w:t>；以及</w:t>
      </w:r>
    </w:p>
    <w:p w14:paraId="1B5EFAB6" w14:textId="77777777" w:rsidR="00E6040E" w:rsidRDefault="00E6040E">
      <w:pPr>
        <w:widowControl/>
        <w:spacing w:line="360" w:lineRule="exact"/>
        <w:ind w:left="1530" w:hanging="680"/>
        <w:jc w:val="both"/>
        <w:rPr>
          <w:rFonts w:ascii="Times New Roman"/>
          <w:spacing w:val="20"/>
          <w:sz w:val="24"/>
          <w:szCs w:val="24"/>
        </w:rPr>
      </w:pPr>
    </w:p>
    <w:p w14:paraId="25C4E884" w14:textId="77777777" w:rsidR="00E6040E" w:rsidRDefault="00E6040E">
      <w:pPr>
        <w:widowControl/>
        <w:numPr>
          <w:ilvl w:val="0"/>
          <w:numId w:val="7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本合同任何其他方在本合同中或关于本合同向任何人做出的事实陈述的</w:t>
      </w:r>
      <w:r w:rsidR="001973FB" w:rsidRPr="001973FB">
        <w:rPr>
          <w:rFonts w:ascii="Times New Roman" w:hAnsi="宋体" w:hint="eastAsia"/>
          <w:spacing w:val="20"/>
          <w:sz w:val="24"/>
          <w:szCs w:val="24"/>
        </w:rPr>
        <w:t>真实性、</w:t>
      </w:r>
      <w:r>
        <w:rPr>
          <w:rFonts w:ascii="Times New Roman" w:hAnsi="宋体"/>
          <w:spacing w:val="20"/>
          <w:sz w:val="24"/>
          <w:szCs w:val="24"/>
        </w:rPr>
        <w:t>准确性及完整性。</w:t>
      </w:r>
    </w:p>
    <w:p w14:paraId="4B4E3F4B" w14:textId="77777777" w:rsidR="00681292" w:rsidRPr="00681292" w:rsidRDefault="00681292" w:rsidP="000358A7">
      <w:pPr>
        <w:widowControl/>
        <w:autoSpaceDE/>
        <w:autoSpaceDN/>
        <w:adjustRightInd/>
        <w:spacing w:line="360" w:lineRule="exact"/>
        <w:jc w:val="both"/>
        <w:textAlignment w:val="auto"/>
        <w:rPr>
          <w:rFonts w:ascii="Times New Roman"/>
          <w:spacing w:val="20"/>
          <w:sz w:val="24"/>
          <w:szCs w:val="24"/>
        </w:rPr>
      </w:pPr>
    </w:p>
    <w:p w14:paraId="6C3B4903" w14:textId="77777777" w:rsidR="00E6040E" w:rsidRDefault="00E6040E">
      <w:pPr>
        <w:pStyle w:val="1TimesNewRoman"/>
        <w:widowControl/>
        <w:numPr>
          <w:ilvl w:val="1"/>
          <w:numId w:val="75"/>
        </w:numPr>
        <w:tabs>
          <w:tab w:val="left" w:pos="495"/>
        </w:tabs>
        <w:rPr>
          <w:rFonts w:hAnsi="Times New Roman"/>
        </w:rPr>
      </w:pPr>
      <w:bookmarkStart w:id="538" w:name="_Toc351801094"/>
      <w:bookmarkStart w:id="539" w:name="_Toc211958574"/>
      <w:r>
        <w:t>转让行进一步免责</w:t>
      </w:r>
      <w:bookmarkEnd w:id="538"/>
      <w:bookmarkEnd w:id="539"/>
    </w:p>
    <w:p w14:paraId="396CE3D6" w14:textId="77777777" w:rsidR="00E6040E" w:rsidRDefault="00E6040E">
      <w:pPr>
        <w:keepNext/>
        <w:widowControl/>
        <w:spacing w:line="360" w:lineRule="exact"/>
        <w:jc w:val="both"/>
        <w:rPr>
          <w:rFonts w:ascii="Times New Roman"/>
          <w:spacing w:val="20"/>
          <w:sz w:val="24"/>
          <w:szCs w:val="24"/>
        </w:rPr>
      </w:pPr>
    </w:p>
    <w:p w14:paraId="216D6A60"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b/>
          <w:spacing w:val="20"/>
          <w:sz w:val="24"/>
          <w:szCs w:val="24"/>
          <w:u w:val="single"/>
        </w:rPr>
        <w:t>转让行</w:t>
      </w:r>
      <w:r>
        <w:rPr>
          <w:rFonts w:ascii="Times New Roman" w:hAnsi="宋体"/>
          <w:spacing w:val="20"/>
          <w:sz w:val="24"/>
          <w:szCs w:val="24"/>
        </w:rPr>
        <w:t>没有义务：</w:t>
      </w:r>
    </w:p>
    <w:p w14:paraId="7D96B259" w14:textId="77777777" w:rsidR="00E6040E" w:rsidRDefault="00E6040E">
      <w:pPr>
        <w:widowControl/>
        <w:spacing w:line="360" w:lineRule="exact"/>
        <w:jc w:val="both"/>
        <w:rPr>
          <w:rFonts w:ascii="Times New Roman"/>
          <w:spacing w:val="20"/>
          <w:sz w:val="24"/>
          <w:szCs w:val="24"/>
        </w:rPr>
      </w:pPr>
    </w:p>
    <w:p w14:paraId="1944F97E" w14:textId="77777777" w:rsidR="00E6040E" w:rsidRDefault="00E6040E">
      <w:pPr>
        <w:widowControl/>
        <w:numPr>
          <w:ilvl w:val="0"/>
          <w:numId w:val="7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从任何</w:t>
      </w:r>
      <w:r>
        <w:rPr>
          <w:rFonts w:ascii="Times New Roman" w:hAnsi="宋体"/>
          <w:b/>
          <w:spacing w:val="20"/>
          <w:sz w:val="24"/>
          <w:szCs w:val="24"/>
          <w:u w:val="single"/>
        </w:rPr>
        <w:t>受让行</w:t>
      </w:r>
      <w:r>
        <w:rPr>
          <w:rFonts w:ascii="Times New Roman" w:hAnsi="宋体"/>
          <w:spacing w:val="20"/>
          <w:sz w:val="24"/>
          <w:szCs w:val="24"/>
        </w:rPr>
        <w:t>回</w:t>
      </w:r>
      <w:r>
        <w:rPr>
          <w:rFonts w:ascii="Times New Roman" w:hAnsi="宋体" w:hint="eastAsia"/>
          <w:spacing w:val="20"/>
          <w:sz w:val="24"/>
          <w:szCs w:val="24"/>
        </w:rPr>
        <w:t>购</w:t>
      </w:r>
      <w:r>
        <w:rPr>
          <w:rFonts w:ascii="Times New Roman" w:hAnsi="宋体"/>
          <w:spacing w:val="20"/>
          <w:sz w:val="24"/>
          <w:szCs w:val="24"/>
        </w:rPr>
        <w:t>该</w:t>
      </w:r>
      <w:r>
        <w:rPr>
          <w:rFonts w:ascii="Times New Roman" w:hAnsi="宋体"/>
          <w:b/>
          <w:spacing w:val="20"/>
          <w:sz w:val="24"/>
          <w:szCs w:val="24"/>
          <w:u w:val="single"/>
        </w:rPr>
        <w:t>转让行</w:t>
      </w:r>
      <w:r>
        <w:rPr>
          <w:rFonts w:ascii="Times New Roman" w:hAnsi="宋体"/>
          <w:spacing w:val="20"/>
          <w:sz w:val="24"/>
          <w:szCs w:val="24"/>
        </w:rPr>
        <w:t>已经按照本合同</w:t>
      </w:r>
      <w:r w:rsidR="00382B3D">
        <w:rPr>
          <w:rFonts w:ascii="Times New Roman" w:hAnsi="宋体"/>
          <w:spacing w:val="20"/>
          <w:sz w:val="24"/>
          <w:szCs w:val="24"/>
        </w:rPr>
        <w:t>第</w:t>
      </w:r>
      <w:r w:rsidR="00382B3D">
        <w:rPr>
          <w:rFonts w:ascii="Times New Roman"/>
          <w:spacing w:val="20"/>
          <w:sz w:val="24"/>
          <w:szCs w:val="24"/>
        </w:rPr>
        <w:t>18.</w:t>
      </w:r>
      <w:r w:rsidR="00382B3D">
        <w:rPr>
          <w:rFonts w:ascii="Times New Roman" w:hint="eastAsia"/>
          <w:spacing w:val="20"/>
          <w:sz w:val="24"/>
          <w:szCs w:val="24"/>
        </w:rPr>
        <w:t>2</w:t>
      </w:r>
      <w:r w:rsidR="00382B3D">
        <w:rPr>
          <w:rFonts w:ascii="Times New Roman" w:hAnsi="宋体"/>
          <w:spacing w:val="20"/>
          <w:sz w:val="24"/>
          <w:szCs w:val="24"/>
        </w:rPr>
        <w:t>条</w:t>
      </w:r>
      <w:r w:rsidR="00382B3D">
        <w:rPr>
          <w:rFonts w:ascii="Times New Roman"/>
          <w:i/>
          <w:spacing w:val="20"/>
          <w:sz w:val="24"/>
          <w:szCs w:val="24"/>
        </w:rPr>
        <w:t>(</w:t>
      </w:r>
      <w:r w:rsidR="00382B3D">
        <w:rPr>
          <w:rFonts w:ascii="Times New Roman" w:hAnsi="宋体"/>
          <w:i/>
          <w:spacing w:val="20"/>
          <w:sz w:val="24"/>
          <w:szCs w:val="24"/>
        </w:rPr>
        <w:t>贷款人转让</w:t>
      </w:r>
      <w:r w:rsidR="00382B3D">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转让给该</w:t>
      </w:r>
      <w:r>
        <w:rPr>
          <w:rFonts w:ascii="Times New Roman" w:hAnsi="宋体"/>
          <w:b/>
          <w:spacing w:val="20"/>
          <w:sz w:val="24"/>
          <w:szCs w:val="24"/>
          <w:u w:val="single"/>
        </w:rPr>
        <w:t>受让行</w:t>
      </w:r>
      <w:r>
        <w:rPr>
          <w:rFonts w:ascii="Times New Roman" w:hAnsi="宋体"/>
          <w:spacing w:val="20"/>
          <w:sz w:val="24"/>
          <w:szCs w:val="24"/>
        </w:rPr>
        <w:t>的任何权利及义务</w:t>
      </w:r>
      <w:r>
        <w:rPr>
          <w:rFonts w:ascii="Times New Roman" w:hAnsi="宋体" w:hint="eastAsia"/>
          <w:spacing w:val="20"/>
          <w:sz w:val="24"/>
          <w:szCs w:val="24"/>
        </w:rPr>
        <w:t>。</w:t>
      </w:r>
    </w:p>
    <w:p w14:paraId="062425AD" w14:textId="77777777" w:rsidR="00E6040E" w:rsidRDefault="00E6040E">
      <w:pPr>
        <w:widowControl/>
        <w:spacing w:line="360" w:lineRule="exact"/>
        <w:ind w:left="1530" w:hanging="680"/>
        <w:jc w:val="both"/>
        <w:rPr>
          <w:rFonts w:ascii="Times New Roman"/>
          <w:spacing w:val="20"/>
          <w:sz w:val="24"/>
          <w:szCs w:val="24"/>
        </w:rPr>
      </w:pPr>
    </w:p>
    <w:p w14:paraId="33C61B97" w14:textId="77777777" w:rsidR="00E6040E" w:rsidRDefault="00E6040E">
      <w:pPr>
        <w:widowControl/>
        <w:numPr>
          <w:ilvl w:val="0"/>
          <w:numId w:val="79"/>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补偿任何</w:t>
      </w:r>
      <w:r>
        <w:rPr>
          <w:rFonts w:ascii="Times New Roman" w:hAnsi="宋体"/>
          <w:b/>
          <w:spacing w:val="20"/>
          <w:sz w:val="24"/>
          <w:szCs w:val="24"/>
          <w:u w:val="single"/>
        </w:rPr>
        <w:t>受让行</w:t>
      </w:r>
      <w:r>
        <w:rPr>
          <w:rFonts w:ascii="Times New Roman" w:hAnsi="宋体"/>
          <w:spacing w:val="20"/>
          <w:sz w:val="24"/>
          <w:szCs w:val="24"/>
        </w:rPr>
        <w:t>因</w:t>
      </w:r>
      <w:r>
        <w:rPr>
          <w:rFonts w:ascii="Times New Roman" w:hAnsi="宋体"/>
          <w:b/>
          <w:spacing w:val="20"/>
          <w:sz w:val="24"/>
          <w:szCs w:val="24"/>
          <w:u w:val="single"/>
        </w:rPr>
        <w:t>借款人</w:t>
      </w:r>
      <w:r>
        <w:rPr>
          <w:rFonts w:ascii="Times New Roman" w:hAnsi="宋体"/>
          <w:spacing w:val="20"/>
          <w:sz w:val="24"/>
          <w:szCs w:val="24"/>
        </w:rPr>
        <w:t>或其他任何</w:t>
      </w:r>
      <w:r>
        <w:rPr>
          <w:rFonts w:ascii="Times New Roman" w:hAnsi="宋体"/>
          <w:b/>
          <w:spacing w:val="20"/>
          <w:sz w:val="24"/>
          <w:szCs w:val="24"/>
          <w:u w:val="single"/>
        </w:rPr>
        <w:t>银团成员行</w:t>
      </w:r>
      <w:r>
        <w:rPr>
          <w:rFonts w:ascii="Times New Roman" w:hAnsi="宋体"/>
          <w:spacing w:val="20"/>
          <w:sz w:val="24"/>
          <w:szCs w:val="24"/>
        </w:rPr>
        <w:t>没有履行本合同项下的任何义务而遭受的任何损失。</w:t>
      </w:r>
    </w:p>
    <w:p w14:paraId="521D3D1B" w14:textId="77777777" w:rsidR="00E6040E" w:rsidRDefault="00E6040E">
      <w:pPr>
        <w:widowControl/>
        <w:spacing w:line="360" w:lineRule="exact"/>
        <w:jc w:val="both"/>
        <w:rPr>
          <w:rFonts w:ascii="Times New Roman"/>
          <w:spacing w:val="20"/>
          <w:sz w:val="24"/>
          <w:szCs w:val="24"/>
        </w:rPr>
      </w:pPr>
    </w:p>
    <w:p w14:paraId="46BE1910" w14:textId="77777777" w:rsidR="00E6040E" w:rsidRDefault="00E6040E">
      <w:pPr>
        <w:pStyle w:val="1TimesNewRoman"/>
        <w:widowControl/>
        <w:numPr>
          <w:ilvl w:val="1"/>
          <w:numId w:val="75"/>
        </w:numPr>
        <w:tabs>
          <w:tab w:val="left" w:pos="495"/>
        </w:tabs>
        <w:rPr>
          <w:rFonts w:hAnsi="Times New Roman"/>
        </w:rPr>
      </w:pPr>
      <w:bookmarkStart w:id="540" w:name="_Toc351801095"/>
      <w:bookmarkStart w:id="541" w:name="_Toc211958575"/>
      <w:r>
        <w:t>簿记存档</w:t>
      </w:r>
      <w:bookmarkEnd w:id="540"/>
      <w:bookmarkEnd w:id="541"/>
    </w:p>
    <w:p w14:paraId="05D45601" w14:textId="77777777" w:rsidR="00E6040E" w:rsidRDefault="00E6040E">
      <w:pPr>
        <w:keepNext/>
        <w:widowControl/>
        <w:spacing w:line="360" w:lineRule="exact"/>
        <w:jc w:val="both"/>
        <w:rPr>
          <w:rFonts w:ascii="Times New Roman"/>
          <w:spacing w:val="20"/>
          <w:sz w:val="24"/>
          <w:szCs w:val="24"/>
        </w:rPr>
      </w:pPr>
    </w:p>
    <w:p w14:paraId="3DF41A03" w14:textId="77777777" w:rsidR="00E6040E" w:rsidRDefault="00E6040E">
      <w:pPr>
        <w:widowControl/>
        <w:spacing w:line="360" w:lineRule="exact"/>
        <w:ind w:left="840" w:firstLine="10"/>
        <w:jc w:val="both"/>
        <w:rPr>
          <w:rFonts w:ascii="Times New Roman"/>
          <w:spacing w:val="20"/>
          <w:sz w:val="24"/>
          <w:szCs w:val="24"/>
        </w:rPr>
      </w:pPr>
      <w:bookmarkStart w:id="542" w:name="OLE_LINK1"/>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hint="eastAsia"/>
          <w:spacing w:val="20"/>
          <w:sz w:val="24"/>
          <w:szCs w:val="24"/>
        </w:rPr>
        <w:t>保</w:t>
      </w:r>
      <w:r>
        <w:rPr>
          <w:rFonts w:ascii="Times New Roman" w:hAnsi="宋体"/>
          <w:spacing w:val="20"/>
          <w:sz w:val="24"/>
          <w:szCs w:val="24"/>
        </w:rPr>
        <w:t>存本合同各方的名录</w:t>
      </w:r>
      <w:bookmarkEnd w:id="542"/>
      <w:r>
        <w:rPr>
          <w:rFonts w:ascii="Times New Roman" w:hAnsi="宋体"/>
          <w:spacing w:val="20"/>
          <w:sz w:val="24"/>
          <w:szCs w:val="24"/>
        </w:rPr>
        <w:t>，</w:t>
      </w:r>
      <w:r>
        <w:rPr>
          <w:rFonts w:ascii="Times New Roman" w:hint="eastAsia"/>
          <w:spacing w:val="20"/>
          <w:sz w:val="24"/>
          <w:szCs w:val="24"/>
        </w:rPr>
        <w:t>负责转让登记工作，记录历次银团贷款转让的情况，</w:t>
      </w:r>
      <w:r>
        <w:rPr>
          <w:rFonts w:ascii="Times New Roman" w:hAnsi="宋体"/>
          <w:spacing w:val="20"/>
          <w:sz w:val="24"/>
          <w:szCs w:val="24"/>
        </w:rPr>
        <w:t>并在</w:t>
      </w:r>
      <w:r>
        <w:rPr>
          <w:rFonts w:ascii="Times New Roman" w:hAnsi="宋体" w:hint="eastAsia"/>
          <w:spacing w:val="20"/>
          <w:sz w:val="24"/>
          <w:szCs w:val="24"/>
        </w:rPr>
        <w:t>转让发生后</w:t>
      </w:r>
      <w:r>
        <w:rPr>
          <w:rFonts w:ascii="Times New Roman" w:hAnsi="宋体"/>
          <w:spacing w:val="20"/>
          <w:sz w:val="24"/>
          <w:szCs w:val="24"/>
        </w:rPr>
        <w:t>及时通知本合同其他各方。</w:t>
      </w:r>
    </w:p>
    <w:p w14:paraId="5896C107" w14:textId="77777777" w:rsidR="00E6040E" w:rsidRDefault="00E6040E">
      <w:pPr>
        <w:widowControl/>
        <w:spacing w:line="360" w:lineRule="exact"/>
        <w:ind w:left="840" w:firstLine="10"/>
        <w:jc w:val="both"/>
        <w:rPr>
          <w:rFonts w:ascii="Times New Roman"/>
          <w:spacing w:val="20"/>
          <w:sz w:val="24"/>
          <w:szCs w:val="24"/>
        </w:rPr>
      </w:pPr>
    </w:p>
    <w:p w14:paraId="2A77FE83" w14:textId="77777777" w:rsidR="00E6040E" w:rsidRDefault="00E6040E">
      <w:pPr>
        <w:pStyle w:val="1TimesNewRoman"/>
        <w:widowControl/>
        <w:numPr>
          <w:ilvl w:val="1"/>
          <w:numId w:val="75"/>
        </w:numPr>
        <w:tabs>
          <w:tab w:val="left" w:pos="495"/>
        </w:tabs>
        <w:rPr>
          <w:rFonts w:hAnsi="Times New Roman"/>
        </w:rPr>
      </w:pPr>
      <w:bookmarkStart w:id="543" w:name="_Toc270894251"/>
      <w:bookmarkStart w:id="544" w:name="_Toc271029555"/>
      <w:bookmarkStart w:id="545" w:name="_Toc270894252"/>
      <w:bookmarkStart w:id="546" w:name="_Toc271029556"/>
      <w:bookmarkStart w:id="547" w:name="_Toc270894253"/>
      <w:bookmarkStart w:id="548" w:name="_Toc271029557"/>
      <w:bookmarkStart w:id="549" w:name="_Toc270894254"/>
      <w:bookmarkStart w:id="550" w:name="_Toc271029558"/>
      <w:bookmarkStart w:id="551" w:name="_Toc351801096"/>
      <w:bookmarkStart w:id="552" w:name="_Toc211958576"/>
      <w:bookmarkEnd w:id="543"/>
      <w:bookmarkEnd w:id="544"/>
      <w:bookmarkEnd w:id="545"/>
      <w:bookmarkEnd w:id="546"/>
      <w:bookmarkEnd w:id="547"/>
      <w:bookmarkEnd w:id="548"/>
      <w:bookmarkEnd w:id="549"/>
      <w:bookmarkEnd w:id="550"/>
      <w:r>
        <w:t>变更经办行</w:t>
      </w:r>
      <w:bookmarkEnd w:id="551"/>
      <w:bookmarkEnd w:id="552"/>
    </w:p>
    <w:p w14:paraId="586BC0AE" w14:textId="77777777" w:rsidR="00E6040E" w:rsidRDefault="00E6040E">
      <w:pPr>
        <w:keepNext/>
        <w:widowControl/>
        <w:spacing w:line="360" w:lineRule="exact"/>
        <w:jc w:val="both"/>
        <w:rPr>
          <w:rFonts w:ascii="Times New Roman"/>
          <w:spacing w:val="20"/>
          <w:sz w:val="24"/>
          <w:szCs w:val="24"/>
        </w:rPr>
      </w:pPr>
    </w:p>
    <w:p w14:paraId="38CBABED" w14:textId="6EDFA5C3"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贷款人</w:t>
      </w:r>
      <w:bookmarkStart w:id="553" w:name="OLE_LINK5"/>
      <w:r>
        <w:rPr>
          <w:rFonts w:ascii="Times New Roman" w:hAnsi="宋体"/>
          <w:spacing w:val="20"/>
          <w:sz w:val="24"/>
          <w:szCs w:val="24"/>
        </w:rPr>
        <w:t>经提前</w:t>
      </w:r>
      <w:r>
        <w:rPr>
          <w:rFonts w:ascii="Times New Roman" w:hAnsi="宋体" w:hint="eastAsia"/>
          <w:spacing w:val="20"/>
          <w:sz w:val="24"/>
          <w:szCs w:val="24"/>
        </w:rPr>
        <w:t>至少</w:t>
      </w:r>
      <w:r w:rsidR="00494DD5">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bookmarkEnd w:id="553"/>
      <w:r>
        <w:rPr>
          <w:rFonts w:ascii="Times New Roman" w:hAnsi="宋体"/>
          <w:spacing w:val="20"/>
          <w:sz w:val="24"/>
          <w:szCs w:val="24"/>
        </w:rPr>
        <w:t>通知</w:t>
      </w:r>
      <w:r>
        <w:rPr>
          <w:rFonts w:ascii="Times New Roman" w:hAnsi="宋体"/>
          <w:b/>
          <w:spacing w:val="20"/>
          <w:sz w:val="24"/>
          <w:szCs w:val="24"/>
          <w:u w:val="single"/>
        </w:rPr>
        <w:t>借款人</w:t>
      </w:r>
      <w:r>
        <w:rPr>
          <w:rFonts w:ascii="Times New Roman" w:hAnsi="宋体"/>
          <w:spacing w:val="20"/>
          <w:sz w:val="24"/>
          <w:szCs w:val="24"/>
        </w:rPr>
        <w:t>及</w:t>
      </w:r>
      <w:r>
        <w:rPr>
          <w:rFonts w:ascii="Times New Roman" w:hAnsi="宋体"/>
          <w:b/>
          <w:spacing w:val="20"/>
          <w:sz w:val="24"/>
          <w:szCs w:val="24"/>
          <w:u w:val="single"/>
        </w:rPr>
        <w:t>代理行</w:t>
      </w:r>
      <w:r>
        <w:rPr>
          <w:rFonts w:ascii="Times New Roman" w:hAnsi="宋体"/>
          <w:spacing w:val="20"/>
          <w:sz w:val="24"/>
          <w:szCs w:val="24"/>
        </w:rPr>
        <w:t>后，可以变更其</w:t>
      </w:r>
      <w:r>
        <w:rPr>
          <w:rFonts w:ascii="Times New Roman" w:hAnsi="宋体"/>
          <w:b/>
          <w:spacing w:val="20"/>
          <w:sz w:val="24"/>
          <w:szCs w:val="24"/>
          <w:u w:val="single"/>
        </w:rPr>
        <w:t>经办行</w:t>
      </w:r>
      <w:r>
        <w:rPr>
          <w:rFonts w:ascii="Times New Roman" w:hAnsi="宋体"/>
          <w:spacing w:val="20"/>
          <w:sz w:val="24"/>
          <w:szCs w:val="24"/>
        </w:rPr>
        <w:t>。</w:t>
      </w:r>
    </w:p>
    <w:p w14:paraId="788F7F55" w14:textId="77777777" w:rsidR="00E6040E" w:rsidRDefault="00E6040E">
      <w:pPr>
        <w:widowControl/>
        <w:spacing w:line="360" w:lineRule="exact"/>
        <w:jc w:val="both"/>
        <w:rPr>
          <w:rFonts w:ascii="Times New Roman"/>
          <w:spacing w:val="20"/>
          <w:sz w:val="24"/>
          <w:szCs w:val="24"/>
        </w:rPr>
      </w:pPr>
    </w:p>
    <w:p w14:paraId="3414D0B9" w14:textId="77777777" w:rsidR="00D813D2" w:rsidRDefault="00D813D2" w:rsidP="00EB3852">
      <w:pPr>
        <w:pStyle w:val="1TimesNewRoman"/>
        <w:widowControl/>
        <w:numPr>
          <w:ilvl w:val="1"/>
          <w:numId w:val="75"/>
        </w:numPr>
        <w:tabs>
          <w:tab w:val="left" w:pos="495"/>
        </w:tabs>
      </w:pPr>
      <w:bookmarkStart w:id="554" w:name="_Toc196658396"/>
      <w:bookmarkStart w:id="555" w:name="_Toc211958577"/>
      <w:r>
        <w:rPr>
          <w:rFonts w:hint="eastAsia"/>
        </w:rPr>
        <w:t>优先受让权</w:t>
      </w:r>
      <w:bookmarkEnd w:id="554"/>
      <w:bookmarkEnd w:id="555"/>
    </w:p>
    <w:p w14:paraId="1D9811F7" w14:textId="77777777" w:rsidR="00D813D2" w:rsidRPr="00515F8C" w:rsidRDefault="00D813D2" w:rsidP="00D813D2">
      <w:pPr>
        <w:widowControl/>
        <w:spacing w:line="360" w:lineRule="exact"/>
        <w:ind w:left="840" w:firstLine="10"/>
        <w:jc w:val="both"/>
        <w:rPr>
          <w:rFonts w:ascii="Times New Roman" w:hAnsi="宋体"/>
          <w:spacing w:val="20"/>
          <w:sz w:val="24"/>
          <w:szCs w:val="24"/>
        </w:rPr>
      </w:pPr>
    </w:p>
    <w:p w14:paraId="6DF5F284" w14:textId="2A10A101" w:rsidR="00D813D2" w:rsidRDefault="00D813D2" w:rsidP="00D813D2">
      <w:pPr>
        <w:widowControl/>
        <w:numPr>
          <w:ilvl w:val="0"/>
          <w:numId w:val="105"/>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515F8C">
        <w:rPr>
          <w:rFonts w:ascii="Times New Roman" w:hAnsi="宋体" w:hint="eastAsia"/>
          <w:spacing w:val="20"/>
          <w:sz w:val="24"/>
          <w:szCs w:val="24"/>
        </w:rPr>
        <w:t>任何</w:t>
      </w:r>
      <w:r>
        <w:rPr>
          <w:rFonts w:ascii="Times New Roman" w:hAnsi="宋体"/>
          <w:b/>
          <w:spacing w:val="20"/>
          <w:sz w:val="24"/>
          <w:szCs w:val="24"/>
          <w:u w:val="single"/>
        </w:rPr>
        <w:t>贷款人</w:t>
      </w:r>
      <w:r>
        <w:rPr>
          <w:rFonts w:ascii="Times New Roman" w:hAnsi="宋体"/>
          <w:spacing w:val="20"/>
          <w:sz w:val="24"/>
          <w:szCs w:val="24"/>
        </w:rPr>
        <w:t>按照本合同第</w:t>
      </w:r>
      <w:r>
        <w:rPr>
          <w:rFonts w:ascii="Times New Roman"/>
          <w:spacing w:val="20"/>
          <w:sz w:val="24"/>
          <w:szCs w:val="24"/>
        </w:rPr>
        <w:t>18.</w:t>
      </w:r>
      <w:r>
        <w:rPr>
          <w:rFonts w:ascii="Times New Roman" w:hint="eastAsia"/>
          <w:spacing w:val="20"/>
          <w:sz w:val="24"/>
          <w:szCs w:val="24"/>
        </w:rPr>
        <w:t>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贷款人转让</w:t>
      </w:r>
      <w:r>
        <w:rPr>
          <w:rFonts w:ascii="Times New Roman"/>
          <w:i/>
          <w:spacing w:val="20"/>
          <w:sz w:val="24"/>
          <w:szCs w:val="24"/>
        </w:rPr>
        <w:t>)</w:t>
      </w:r>
      <w:r>
        <w:rPr>
          <w:rFonts w:ascii="Times New Roman" w:hAnsi="宋体" w:hint="eastAsia"/>
          <w:spacing w:val="20"/>
          <w:sz w:val="24"/>
          <w:szCs w:val="24"/>
        </w:rPr>
        <w:t>的规定</w:t>
      </w:r>
      <w:r>
        <w:rPr>
          <w:rFonts w:ascii="Times New Roman" w:hAnsi="宋体"/>
          <w:spacing w:val="20"/>
          <w:sz w:val="24"/>
          <w:szCs w:val="24"/>
        </w:rPr>
        <w:t>进行的转让，</w:t>
      </w:r>
      <w:r>
        <w:rPr>
          <w:rFonts w:ascii="Times New Roman" w:hAnsi="宋体" w:hint="eastAsia"/>
          <w:spacing w:val="20"/>
          <w:sz w:val="24"/>
          <w:szCs w:val="24"/>
        </w:rPr>
        <w:t>应当</w:t>
      </w:r>
      <w:r w:rsidRPr="002D3CD0">
        <w:rPr>
          <w:rFonts w:ascii="Times New Roman" w:hAnsi="宋体" w:hint="eastAsia"/>
          <w:spacing w:val="20"/>
          <w:sz w:val="24"/>
          <w:szCs w:val="24"/>
        </w:rPr>
        <w:t>向其他</w:t>
      </w:r>
      <w:r w:rsidR="00871F60">
        <w:rPr>
          <w:rFonts w:ascii="Times New Roman" w:hAnsi="宋体"/>
          <w:b/>
          <w:spacing w:val="20"/>
          <w:sz w:val="24"/>
          <w:szCs w:val="24"/>
          <w:u w:val="single"/>
        </w:rPr>
        <w:t>银团成员行</w:t>
      </w:r>
      <w:r w:rsidRPr="002D3CD0">
        <w:rPr>
          <w:rFonts w:ascii="Times New Roman" w:hAnsi="宋体" w:hint="eastAsia"/>
          <w:spacing w:val="20"/>
          <w:sz w:val="24"/>
          <w:szCs w:val="24"/>
        </w:rPr>
        <w:t>发出通知</w:t>
      </w:r>
      <w:r>
        <w:rPr>
          <w:rFonts w:ascii="Times New Roman" w:hAnsi="宋体" w:hint="eastAsia"/>
          <w:spacing w:val="20"/>
          <w:sz w:val="24"/>
          <w:szCs w:val="24"/>
        </w:rPr>
        <w:t>，并</w:t>
      </w:r>
      <w:r w:rsidRPr="002D3CD0">
        <w:rPr>
          <w:rFonts w:ascii="Times New Roman" w:hAnsi="宋体" w:hint="eastAsia"/>
          <w:spacing w:val="20"/>
          <w:sz w:val="24"/>
          <w:szCs w:val="24"/>
        </w:rPr>
        <w:t>在</w:t>
      </w:r>
      <w:r w:rsidRPr="00515F8C">
        <w:rPr>
          <w:rFonts w:ascii="Times New Roman"/>
          <w:spacing w:val="20"/>
          <w:sz w:val="24"/>
          <w:szCs w:val="24"/>
        </w:rPr>
        <w:t>同等条件下应当优先转让给其他</w:t>
      </w:r>
      <w:r w:rsidR="00871F60">
        <w:rPr>
          <w:rFonts w:ascii="Times New Roman" w:hAnsi="宋体"/>
          <w:b/>
          <w:spacing w:val="20"/>
          <w:sz w:val="24"/>
          <w:szCs w:val="24"/>
          <w:u w:val="single"/>
        </w:rPr>
        <w:t>银团成员行</w:t>
      </w:r>
      <w:r w:rsidRPr="00515F8C">
        <w:rPr>
          <w:rFonts w:ascii="Times New Roman"/>
          <w:spacing w:val="20"/>
          <w:sz w:val="24"/>
          <w:szCs w:val="24"/>
        </w:rPr>
        <w:t>。</w:t>
      </w:r>
    </w:p>
    <w:p w14:paraId="0F659E3A" w14:textId="77777777" w:rsidR="00D813D2" w:rsidRDefault="00D813D2" w:rsidP="00D813D2">
      <w:pPr>
        <w:widowControl/>
        <w:tabs>
          <w:tab w:val="left" w:pos="1530"/>
        </w:tabs>
        <w:autoSpaceDE/>
        <w:autoSpaceDN/>
        <w:adjustRightInd/>
        <w:spacing w:line="360" w:lineRule="exact"/>
        <w:ind w:left="1530"/>
        <w:jc w:val="both"/>
        <w:textAlignment w:val="auto"/>
        <w:rPr>
          <w:rFonts w:ascii="Times New Roman"/>
          <w:spacing w:val="20"/>
          <w:sz w:val="24"/>
          <w:szCs w:val="24"/>
        </w:rPr>
      </w:pPr>
    </w:p>
    <w:p w14:paraId="4873DCAE" w14:textId="425E3912" w:rsidR="00D813D2" w:rsidRDefault="00D813D2" w:rsidP="00D813D2">
      <w:pPr>
        <w:widowControl/>
        <w:numPr>
          <w:ilvl w:val="0"/>
          <w:numId w:val="105"/>
        </w:numPr>
        <w:tabs>
          <w:tab w:val="left" w:pos="1530"/>
        </w:tabs>
        <w:autoSpaceDE/>
        <w:autoSpaceDN/>
        <w:adjustRightInd/>
        <w:spacing w:line="360" w:lineRule="exact"/>
        <w:ind w:left="1530" w:hanging="680"/>
        <w:jc w:val="both"/>
        <w:textAlignment w:val="auto"/>
        <w:rPr>
          <w:rFonts w:ascii="Times New Roman"/>
          <w:spacing w:val="20"/>
          <w:sz w:val="24"/>
          <w:szCs w:val="24"/>
        </w:rPr>
      </w:pPr>
      <w:r w:rsidRPr="002D3CD0">
        <w:rPr>
          <w:rFonts w:ascii="Times New Roman" w:hAnsi="宋体" w:hint="eastAsia"/>
          <w:spacing w:val="20"/>
          <w:sz w:val="24"/>
          <w:szCs w:val="24"/>
        </w:rPr>
        <w:t>其他</w:t>
      </w:r>
      <w:r w:rsidR="00871F60">
        <w:rPr>
          <w:rFonts w:ascii="Times New Roman" w:hAnsi="宋体"/>
          <w:b/>
          <w:spacing w:val="20"/>
          <w:sz w:val="24"/>
          <w:szCs w:val="24"/>
          <w:u w:val="single"/>
        </w:rPr>
        <w:t>银团成员</w:t>
      </w:r>
      <w:proofErr w:type="gramStart"/>
      <w:r w:rsidR="00871F60">
        <w:rPr>
          <w:rFonts w:ascii="Times New Roman" w:hAnsi="宋体"/>
          <w:b/>
          <w:spacing w:val="20"/>
          <w:sz w:val="24"/>
          <w:szCs w:val="24"/>
          <w:u w:val="single"/>
        </w:rPr>
        <w:t>行</w:t>
      </w:r>
      <w:r>
        <w:rPr>
          <w:rFonts w:ascii="Times New Roman" w:hAnsi="宋体" w:hint="eastAsia"/>
          <w:spacing w:val="20"/>
          <w:sz w:val="24"/>
          <w:szCs w:val="24"/>
        </w:rPr>
        <w:t>应当</w:t>
      </w:r>
      <w:proofErr w:type="gramEnd"/>
      <w:r w:rsidRPr="002D3CD0">
        <w:rPr>
          <w:rFonts w:ascii="Times New Roman" w:hAnsi="宋体" w:hint="eastAsia"/>
          <w:spacing w:val="20"/>
          <w:sz w:val="24"/>
          <w:szCs w:val="24"/>
        </w:rPr>
        <w:t>自收到</w:t>
      </w:r>
      <w:r>
        <w:rPr>
          <w:rFonts w:ascii="Times New Roman" w:hAnsi="宋体" w:hint="eastAsia"/>
          <w:spacing w:val="20"/>
          <w:sz w:val="24"/>
          <w:szCs w:val="24"/>
        </w:rPr>
        <w:t>上述第</w:t>
      </w:r>
      <w:r>
        <w:rPr>
          <w:rFonts w:ascii="Times New Roman" w:hAnsi="宋体" w:hint="eastAsia"/>
          <w:spacing w:val="20"/>
          <w:sz w:val="24"/>
          <w:szCs w:val="24"/>
        </w:rPr>
        <w:t>1</w:t>
      </w:r>
      <w:r>
        <w:rPr>
          <w:rFonts w:ascii="Times New Roman" w:hAnsi="宋体" w:hint="eastAsia"/>
          <w:spacing w:val="20"/>
          <w:sz w:val="24"/>
          <w:szCs w:val="24"/>
        </w:rPr>
        <w:t>款的</w:t>
      </w:r>
      <w:r w:rsidRPr="002D3CD0">
        <w:rPr>
          <w:rFonts w:ascii="Times New Roman" w:hAnsi="宋体" w:hint="eastAsia"/>
          <w:spacing w:val="20"/>
          <w:sz w:val="24"/>
          <w:szCs w:val="24"/>
        </w:rPr>
        <w:t>通知之日起</w:t>
      </w:r>
      <w:r w:rsidR="00494DD5">
        <w:rPr>
          <w:rFonts w:ascii="Times New Roman" w:hAnsi="宋体" w:hint="eastAsia"/>
          <w:spacing w:val="20"/>
          <w:sz w:val="24"/>
          <w:szCs w:val="24"/>
        </w:rPr>
        <w:t>【】</w:t>
      </w:r>
      <w:proofErr w:type="gramStart"/>
      <w:r w:rsidRPr="002D3CD0">
        <w:rPr>
          <w:rFonts w:ascii="Times New Roman" w:hAnsi="宋体" w:hint="eastAsia"/>
          <w:spacing w:val="20"/>
          <w:sz w:val="24"/>
          <w:szCs w:val="24"/>
        </w:rPr>
        <w:t>个</w:t>
      </w:r>
      <w:proofErr w:type="gramEnd"/>
      <w:r>
        <w:rPr>
          <w:rFonts w:ascii="Times New Roman" w:hAnsi="宋体" w:hint="eastAsia"/>
          <w:spacing w:val="20"/>
          <w:sz w:val="24"/>
          <w:szCs w:val="24"/>
        </w:rPr>
        <w:t>营业</w:t>
      </w:r>
      <w:r w:rsidRPr="002D3CD0">
        <w:rPr>
          <w:rFonts w:ascii="Times New Roman" w:hAnsi="宋体" w:hint="eastAsia"/>
          <w:spacing w:val="20"/>
          <w:sz w:val="24"/>
          <w:szCs w:val="24"/>
        </w:rPr>
        <w:t>日</w:t>
      </w:r>
      <w:r>
        <w:rPr>
          <w:rFonts w:ascii="Times New Roman" w:hAnsi="宋体"/>
          <w:spacing w:val="20"/>
          <w:sz w:val="24"/>
          <w:szCs w:val="24"/>
        </w:rPr>
        <w:t>内</w:t>
      </w:r>
      <w:r>
        <w:rPr>
          <w:rFonts w:ascii="Times New Roman" w:hAnsi="宋体" w:hint="eastAsia"/>
          <w:spacing w:val="20"/>
          <w:sz w:val="24"/>
          <w:szCs w:val="24"/>
        </w:rPr>
        <w:t>回复</w:t>
      </w:r>
      <w:r w:rsidRPr="002D3CD0">
        <w:rPr>
          <w:rFonts w:ascii="Times New Roman" w:hAnsi="宋体" w:hint="eastAsia"/>
          <w:spacing w:val="20"/>
          <w:sz w:val="24"/>
          <w:szCs w:val="24"/>
        </w:rPr>
        <w:t>是否行使优先</w:t>
      </w:r>
      <w:r>
        <w:rPr>
          <w:rFonts w:ascii="Times New Roman" w:hAnsi="宋体" w:hint="eastAsia"/>
          <w:spacing w:val="20"/>
          <w:sz w:val="24"/>
          <w:szCs w:val="24"/>
        </w:rPr>
        <w:t>受让</w:t>
      </w:r>
      <w:r w:rsidRPr="002D3CD0">
        <w:rPr>
          <w:rFonts w:ascii="Times New Roman" w:hAnsi="宋体" w:hint="eastAsia"/>
          <w:spacing w:val="20"/>
          <w:sz w:val="24"/>
          <w:szCs w:val="24"/>
        </w:rPr>
        <w:t>权。</w:t>
      </w:r>
      <w:r>
        <w:rPr>
          <w:rFonts w:ascii="Times New Roman" w:hAnsi="宋体" w:hint="eastAsia"/>
          <w:spacing w:val="20"/>
          <w:sz w:val="24"/>
          <w:szCs w:val="24"/>
        </w:rPr>
        <w:t>如果</w:t>
      </w:r>
      <w:r>
        <w:rPr>
          <w:rFonts w:ascii="Times New Roman" w:hAnsi="宋体"/>
          <w:spacing w:val="20"/>
          <w:sz w:val="24"/>
          <w:szCs w:val="24"/>
        </w:rPr>
        <w:t>任一</w:t>
      </w:r>
      <w:r w:rsidR="00871F60">
        <w:rPr>
          <w:rFonts w:ascii="Times New Roman" w:hAnsi="宋体"/>
          <w:b/>
          <w:spacing w:val="20"/>
          <w:sz w:val="24"/>
          <w:szCs w:val="24"/>
          <w:u w:val="single"/>
        </w:rPr>
        <w:t>银团成员行</w:t>
      </w:r>
      <w:r>
        <w:rPr>
          <w:rFonts w:ascii="Times New Roman" w:hAnsi="宋体"/>
          <w:spacing w:val="20"/>
          <w:sz w:val="24"/>
          <w:szCs w:val="24"/>
        </w:rPr>
        <w:t>没有在</w:t>
      </w:r>
      <w:r>
        <w:rPr>
          <w:rFonts w:ascii="Times New Roman" w:hAnsi="宋体" w:hint="eastAsia"/>
          <w:spacing w:val="20"/>
          <w:sz w:val="24"/>
          <w:szCs w:val="24"/>
        </w:rPr>
        <w:t>该</w:t>
      </w:r>
      <w:r>
        <w:rPr>
          <w:rFonts w:ascii="Times New Roman" w:hAnsi="宋体"/>
          <w:spacing w:val="20"/>
          <w:sz w:val="24"/>
          <w:szCs w:val="24"/>
        </w:rPr>
        <w:t>期限内</w:t>
      </w:r>
      <w:r>
        <w:rPr>
          <w:rFonts w:ascii="Times New Roman" w:hAnsi="宋体" w:hint="eastAsia"/>
          <w:spacing w:val="20"/>
          <w:sz w:val="24"/>
          <w:szCs w:val="24"/>
        </w:rPr>
        <w:t>回复的</w:t>
      </w:r>
      <w:r>
        <w:rPr>
          <w:rFonts w:ascii="Times New Roman" w:hAnsi="宋体"/>
          <w:spacing w:val="20"/>
          <w:sz w:val="24"/>
          <w:szCs w:val="24"/>
        </w:rPr>
        <w:t>，则视为其</w:t>
      </w:r>
      <w:r>
        <w:rPr>
          <w:rFonts w:ascii="Times New Roman" w:hAnsi="宋体" w:hint="eastAsia"/>
          <w:spacing w:val="20"/>
          <w:sz w:val="24"/>
          <w:szCs w:val="24"/>
        </w:rPr>
        <w:t>放弃</w:t>
      </w:r>
      <w:r w:rsidRPr="007A43B5">
        <w:rPr>
          <w:rFonts w:ascii="Times New Roman" w:hAnsi="宋体"/>
          <w:spacing w:val="20"/>
          <w:sz w:val="24"/>
          <w:szCs w:val="24"/>
        </w:rPr>
        <w:t>行使优先</w:t>
      </w:r>
      <w:r>
        <w:rPr>
          <w:rFonts w:ascii="Times New Roman" w:hAnsi="宋体" w:hint="eastAsia"/>
          <w:spacing w:val="20"/>
          <w:sz w:val="24"/>
          <w:szCs w:val="24"/>
        </w:rPr>
        <w:t>受让</w:t>
      </w:r>
      <w:r w:rsidRPr="007A43B5">
        <w:rPr>
          <w:rFonts w:ascii="Times New Roman" w:hAnsi="宋体"/>
          <w:spacing w:val="20"/>
          <w:sz w:val="24"/>
          <w:szCs w:val="24"/>
        </w:rPr>
        <w:t>权</w:t>
      </w:r>
      <w:r>
        <w:rPr>
          <w:rFonts w:ascii="Times New Roman" w:hAnsi="宋体"/>
          <w:spacing w:val="20"/>
          <w:sz w:val="24"/>
          <w:szCs w:val="24"/>
        </w:rPr>
        <w:t>。</w:t>
      </w:r>
    </w:p>
    <w:p w14:paraId="1FE5CF3D" w14:textId="77777777" w:rsidR="00D813D2" w:rsidRPr="00871F60" w:rsidRDefault="00D813D2" w:rsidP="00D813D2">
      <w:pPr>
        <w:widowControl/>
        <w:spacing w:line="360" w:lineRule="exact"/>
        <w:ind w:left="840" w:firstLine="10"/>
        <w:jc w:val="both"/>
        <w:rPr>
          <w:rFonts w:ascii="Times New Roman" w:hAnsi="宋体"/>
          <w:spacing w:val="20"/>
          <w:sz w:val="24"/>
          <w:szCs w:val="24"/>
        </w:rPr>
      </w:pPr>
    </w:p>
    <w:p w14:paraId="4E4C0A56" w14:textId="77777777" w:rsidR="00D813D2" w:rsidRDefault="00D813D2" w:rsidP="00EB3852">
      <w:pPr>
        <w:pStyle w:val="1TimesNewRoman"/>
        <w:widowControl/>
        <w:numPr>
          <w:ilvl w:val="1"/>
          <w:numId w:val="75"/>
        </w:numPr>
        <w:tabs>
          <w:tab w:val="left" w:pos="495"/>
        </w:tabs>
      </w:pPr>
      <w:bookmarkStart w:id="556" w:name="_Toc196658397"/>
      <w:bookmarkStart w:id="557" w:name="_Toc203412709"/>
      <w:bookmarkStart w:id="558" w:name="_Toc211958578"/>
      <w:r>
        <w:rPr>
          <w:rFonts w:hint="eastAsia"/>
        </w:rPr>
        <w:t>法律规定优先</w:t>
      </w:r>
      <w:bookmarkEnd w:id="556"/>
      <w:bookmarkEnd w:id="557"/>
      <w:bookmarkEnd w:id="558"/>
    </w:p>
    <w:p w14:paraId="56356167" w14:textId="77777777" w:rsidR="00D813D2" w:rsidRDefault="00D813D2" w:rsidP="00EB3852">
      <w:pPr>
        <w:widowControl/>
        <w:spacing w:line="360" w:lineRule="exact"/>
        <w:jc w:val="both"/>
        <w:rPr>
          <w:rFonts w:ascii="Times New Roman"/>
          <w:spacing w:val="20"/>
          <w:sz w:val="24"/>
          <w:szCs w:val="24"/>
        </w:rPr>
      </w:pPr>
    </w:p>
    <w:p w14:paraId="58E6964A" w14:textId="1BE97A5C" w:rsidR="00D813D2" w:rsidRDefault="00D813D2" w:rsidP="00EB3852">
      <w:pPr>
        <w:widowControl/>
        <w:spacing w:line="360" w:lineRule="exact"/>
        <w:ind w:left="840" w:firstLine="10"/>
        <w:jc w:val="both"/>
        <w:rPr>
          <w:rFonts w:ascii="Times New Roman" w:hAnsi="宋体"/>
          <w:spacing w:val="20"/>
          <w:sz w:val="24"/>
          <w:szCs w:val="24"/>
        </w:rPr>
      </w:pPr>
      <w:r w:rsidRPr="00EB3852">
        <w:rPr>
          <w:rFonts w:ascii="Times New Roman" w:hint="eastAsia"/>
          <w:spacing w:val="20"/>
          <w:sz w:val="24"/>
        </w:rPr>
        <w:t>尽管有</w:t>
      </w:r>
      <w:r>
        <w:rPr>
          <w:rFonts w:ascii="Times New Roman" w:hint="eastAsia"/>
          <w:spacing w:val="20"/>
          <w:sz w:val="24"/>
          <w:szCs w:val="24"/>
        </w:rPr>
        <w:t>本合同第十八条</w:t>
      </w:r>
      <w:r>
        <w:rPr>
          <w:rFonts w:ascii="Times New Roman" w:hint="eastAsia"/>
          <w:spacing w:val="20"/>
          <w:sz w:val="24"/>
          <w:szCs w:val="24"/>
        </w:rPr>
        <w:t>(</w:t>
      </w:r>
      <w:r>
        <w:rPr>
          <w:rFonts w:ascii="Times New Roman" w:hint="eastAsia"/>
          <w:i/>
          <w:spacing w:val="20"/>
          <w:sz w:val="24"/>
          <w:szCs w:val="24"/>
        </w:rPr>
        <w:t>转让</w:t>
      </w:r>
      <w:r>
        <w:rPr>
          <w:rFonts w:ascii="Times New Roman"/>
          <w:spacing w:val="20"/>
          <w:sz w:val="24"/>
          <w:szCs w:val="24"/>
        </w:rPr>
        <w:t>)</w:t>
      </w:r>
      <w:r>
        <w:rPr>
          <w:rFonts w:ascii="Times New Roman" w:hint="eastAsia"/>
          <w:spacing w:val="20"/>
          <w:sz w:val="24"/>
          <w:szCs w:val="24"/>
        </w:rPr>
        <w:t>的规定，如果国家法律法规或监管机构对于银团贷款有其他规定的，</w:t>
      </w:r>
      <w:r>
        <w:rPr>
          <w:rFonts w:ascii="Times New Roman" w:hAnsi="宋体"/>
          <w:b/>
          <w:spacing w:val="20"/>
          <w:sz w:val="24"/>
          <w:szCs w:val="24"/>
          <w:u w:val="single"/>
        </w:rPr>
        <w:t>贷款人</w:t>
      </w:r>
      <w:r>
        <w:rPr>
          <w:rFonts w:ascii="Times New Roman" w:hAnsi="宋体"/>
          <w:spacing w:val="20"/>
          <w:sz w:val="24"/>
          <w:szCs w:val="24"/>
        </w:rPr>
        <w:t>转让</w:t>
      </w:r>
      <w:r>
        <w:rPr>
          <w:rFonts w:ascii="Times New Roman" w:hAnsi="宋体" w:hint="eastAsia"/>
          <w:spacing w:val="20"/>
          <w:sz w:val="24"/>
          <w:szCs w:val="24"/>
        </w:rPr>
        <w:t>时应遵守该等规定。</w:t>
      </w:r>
    </w:p>
    <w:p w14:paraId="6E8E3459" w14:textId="4584592B" w:rsidR="00BC1303" w:rsidRPr="00F60E52" w:rsidRDefault="00BC1303" w:rsidP="0006509C">
      <w:pPr>
        <w:pStyle w:val="af4"/>
        <w:widowControl/>
        <w:tabs>
          <w:tab w:val="left" w:pos="1530"/>
        </w:tabs>
        <w:autoSpaceDE/>
        <w:autoSpaceDN/>
        <w:adjustRightInd/>
        <w:spacing w:line="360" w:lineRule="exact"/>
        <w:ind w:left="780" w:firstLineChars="0" w:firstLine="0"/>
        <w:jc w:val="both"/>
        <w:textAlignment w:val="auto"/>
        <w:rPr>
          <w:rFonts w:ascii="Times New Roman"/>
          <w:spacing w:val="20"/>
          <w:sz w:val="24"/>
          <w:szCs w:val="24"/>
        </w:rPr>
      </w:pPr>
    </w:p>
    <w:p w14:paraId="212087FA" w14:textId="77777777" w:rsidR="00E6040E" w:rsidRDefault="00E6040E">
      <w:pPr>
        <w:widowControl/>
        <w:spacing w:line="360" w:lineRule="exact"/>
        <w:jc w:val="both"/>
        <w:rPr>
          <w:rFonts w:ascii="Times New Roman"/>
          <w:spacing w:val="20"/>
          <w:sz w:val="24"/>
          <w:szCs w:val="24"/>
        </w:rPr>
      </w:pPr>
    </w:p>
    <w:p w14:paraId="780D354B" w14:textId="77777777" w:rsidR="00E6040E" w:rsidRDefault="00E6040E" w:rsidP="008A2805">
      <w:pPr>
        <w:pStyle w:val="1TimesNewRoman"/>
        <w:widowControl/>
        <w:outlineLvl w:val="0"/>
        <w:rPr>
          <w:rFonts w:hAnsi="Times New Roman"/>
        </w:rPr>
      </w:pPr>
      <w:bookmarkStart w:id="559" w:name="_Toc351801097"/>
      <w:bookmarkStart w:id="560" w:name="_Toc203412710"/>
      <w:bookmarkStart w:id="561" w:name="_Toc211958579"/>
      <w:r>
        <w:t>十九、</w:t>
      </w:r>
      <w:bookmarkStart w:id="562" w:name="_Toc152490773"/>
      <w:bookmarkStart w:id="563" w:name="_Toc152490926"/>
      <w:r>
        <w:t>各银团成员</w:t>
      </w:r>
      <w:proofErr w:type="gramStart"/>
      <w:r>
        <w:t>行权利</w:t>
      </w:r>
      <w:proofErr w:type="gramEnd"/>
      <w:r>
        <w:t>义务的关系</w:t>
      </w:r>
      <w:bookmarkEnd w:id="559"/>
      <w:bookmarkEnd w:id="560"/>
      <w:bookmarkEnd w:id="561"/>
      <w:bookmarkEnd w:id="562"/>
      <w:bookmarkEnd w:id="563"/>
    </w:p>
    <w:p w14:paraId="2DC27648" w14:textId="77777777" w:rsidR="00E6040E" w:rsidRDefault="00E6040E">
      <w:pPr>
        <w:keepNext/>
        <w:widowControl/>
        <w:spacing w:line="360" w:lineRule="exact"/>
        <w:jc w:val="both"/>
        <w:rPr>
          <w:rFonts w:ascii="Times New Roman"/>
          <w:spacing w:val="20"/>
        </w:rPr>
      </w:pPr>
    </w:p>
    <w:p w14:paraId="184081B3" w14:textId="77777777" w:rsidR="00E6040E" w:rsidRDefault="00E6040E">
      <w:pPr>
        <w:pStyle w:val="1TimesNewRoman"/>
        <w:widowControl/>
        <w:numPr>
          <w:ilvl w:val="1"/>
          <w:numId w:val="80"/>
        </w:numPr>
        <w:tabs>
          <w:tab w:val="left" w:pos="495"/>
        </w:tabs>
        <w:rPr>
          <w:rFonts w:hAnsi="Times New Roman"/>
        </w:rPr>
      </w:pPr>
      <w:bookmarkStart w:id="564" w:name="_Toc351801098"/>
      <w:bookmarkStart w:id="565" w:name="_Toc203412711"/>
      <w:bookmarkStart w:id="566" w:name="_Toc211958580"/>
      <w:r>
        <w:t>义务独立</w:t>
      </w:r>
      <w:bookmarkEnd w:id="564"/>
      <w:bookmarkEnd w:id="565"/>
      <w:bookmarkEnd w:id="566"/>
    </w:p>
    <w:p w14:paraId="7DBC65D3" w14:textId="77777777" w:rsidR="00E6040E" w:rsidRDefault="00E6040E">
      <w:pPr>
        <w:keepNext/>
        <w:widowControl/>
        <w:spacing w:line="360" w:lineRule="exact"/>
        <w:jc w:val="both"/>
        <w:rPr>
          <w:rFonts w:ascii="Times New Roman"/>
          <w:spacing w:val="20"/>
          <w:sz w:val="24"/>
          <w:szCs w:val="24"/>
        </w:rPr>
      </w:pPr>
    </w:p>
    <w:p w14:paraId="3F9B3987"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在本合同项下的义务相互独立。</w:t>
      </w:r>
      <w:r>
        <w:rPr>
          <w:rFonts w:ascii="Times New Roman" w:hAnsi="宋体" w:hint="eastAsia"/>
          <w:spacing w:val="20"/>
          <w:sz w:val="24"/>
          <w:szCs w:val="24"/>
        </w:rPr>
        <w:t>如果</w:t>
      </w:r>
      <w:r>
        <w:rPr>
          <w:rFonts w:ascii="Times New Roman" w:hAnsi="宋体"/>
          <w:spacing w:val="20"/>
          <w:sz w:val="24"/>
          <w:szCs w:val="24"/>
        </w:rPr>
        <w:t>任一</w:t>
      </w:r>
      <w:r>
        <w:rPr>
          <w:rFonts w:ascii="Times New Roman" w:hAnsi="宋体"/>
          <w:b/>
          <w:spacing w:val="20"/>
          <w:sz w:val="24"/>
          <w:szCs w:val="24"/>
          <w:u w:val="single"/>
        </w:rPr>
        <w:t>银团成员行</w:t>
      </w:r>
      <w:r>
        <w:rPr>
          <w:rFonts w:ascii="Times New Roman" w:hAnsi="宋体"/>
          <w:spacing w:val="20"/>
          <w:sz w:val="24"/>
          <w:szCs w:val="24"/>
        </w:rPr>
        <w:t>没有履行其在本合同项下的义务，并不</w:t>
      </w:r>
      <w:r>
        <w:rPr>
          <w:rFonts w:ascii="Times New Roman" w:hAnsi="宋体" w:hint="eastAsia"/>
          <w:spacing w:val="20"/>
          <w:sz w:val="24"/>
          <w:szCs w:val="24"/>
        </w:rPr>
        <w:t>影响或</w:t>
      </w:r>
      <w:r>
        <w:rPr>
          <w:rFonts w:ascii="Times New Roman" w:hAnsi="宋体"/>
          <w:spacing w:val="20"/>
          <w:sz w:val="24"/>
          <w:szCs w:val="24"/>
        </w:rPr>
        <w:t>免除任何其他</w:t>
      </w:r>
      <w:r>
        <w:rPr>
          <w:rFonts w:ascii="Times New Roman" w:hAnsi="宋体"/>
          <w:b/>
          <w:spacing w:val="20"/>
          <w:sz w:val="24"/>
          <w:szCs w:val="24"/>
          <w:u w:val="single"/>
        </w:rPr>
        <w:t>银团成员行</w:t>
      </w:r>
      <w:r>
        <w:rPr>
          <w:rFonts w:ascii="Times New Roman" w:hAnsi="宋体"/>
          <w:spacing w:val="20"/>
          <w:sz w:val="24"/>
          <w:szCs w:val="24"/>
        </w:rPr>
        <w:t>履行</w:t>
      </w:r>
      <w:r>
        <w:rPr>
          <w:rFonts w:ascii="Times New Roman" w:hAnsi="宋体" w:hint="eastAsia"/>
          <w:spacing w:val="20"/>
          <w:sz w:val="24"/>
          <w:szCs w:val="24"/>
        </w:rPr>
        <w:t>其</w:t>
      </w:r>
      <w:r>
        <w:rPr>
          <w:rFonts w:ascii="Times New Roman" w:hAnsi="宋体"/>
          <w:spacing w:val="20"/>
          <w:sz w:val="24"/>
          <w:szCs w:val="24"/>
        </w:rPr>
        <w:t>各自在本合同项下的义务。任一</w:t>
      </w:r>
      <w:r>
        <w:rPr>
          <w:rFonts w:ascii="Times New Roman" w:hAnsi="宋体"/>
          <w:b/>
          <w:spacing w:val="20"/>
          <w:sz w:val="24"/>
          <w:szCs w:val="24"/>
          <w:u w:val="single"/>
        </w:rPr>
        <w:t>银团成员行</w:t>
      </w:r>
      <w:r>
        <w:rPr>
          <w:rFonts w:ascii="Times New Roman" w:hAnsi="宋体"/>
          <w:spacing w:val="20"/>
          <w:sz w:val="24"/>
          <w:szCs w:val="24"/>
        </w:rPr>
        <w:t>对任何其他</w:t>
      </w:r>
      <w:r>
        <w:rPr>
          <w:rFonts w:ascii="Times New Roman" w:hAnsi="宋体"/>
          <w:b/>
          <w:bCs/>
          <w:spacing w:val="20"/>
          <w:sz w:val="24"/>
          <w:szCs w:val="24"/>
          <w:u w:val="single"/>
        </w:rPr>
        <w:t>银团成员行</w:t>
      </w:r>
      <w:r>
        <w:rPr>
          <w:rFonts w:ascii="Times New Roman" w:hAnsi="宋体"/>
          <w:spacing w:val="20"/>
          <w:sz w:val="24"/>
          <w:szCs w:val="24"/>
        </w:rPr>
        <w:t>在本合同项下的义务不承担任何责任。</w:t>
      </w:r>
    </w:p>
    <w:p w14:paraId="40FABCD8" w14:textId="77777777" w:rsidR="00E6040E" w:rsidRDefault="00E6040E">
      <w:pPr>
        <w:widowControl/>
        <w:tabs>
          <w:tab w:val="left" w:pos="850"/>
        </w:tabs>
        <w:spacing w:line="360" w:lineRule="exact"/>
        <w:ind w:left="850"/>
        <w:jc w:val="both"/>
        <w:rPr>
          <w:rFonts w:ascii="Times New Roman"/>
          <w:spacing w:val="20"/>
          <w:sz w:val="24"/>
          <w:szCs w:val="24"/>
        </w:rPr>
      </w:pPr>
    </w:p>
    <w:p w14:paraId="6E2B8B46" w14:textId="77777777" w:rsidR="00E6040E" w:rsidRDefault="00E6040E">
      <w:pPr>
        <w:pStyle w:val="1TimesNewRoman"/>
        <w:widowControl/>
        <w:numPr>
          <w:ilvl w:val="1"/>
          <w:numId w:val="80"/>
        </w:numPr>
        <w:tabs>
          <w:tab w:val="left" w:pos="495"/>
        </w:tabs>
        <w:rPr>
          <w:rFonts w:hAnsi="Times New Roman"/>
        </w:rPr>
      </w:pPr>
      <w:bookmarkStart w:id="567" w:name="_Toc351801099"/>
      <w:bookmarkStart w:id="568" w:name="_Toc203412712"/>
      <w:bookmarkStart w:id="569" w:name="_Toc211958581"/>
      <w:r>
        <w:t>权利独立</w:t>
      </w:r>
      <w:bookmarkEnd w:id="567"/>
      <w:bookmarkEnd w:id="568"/>
      <w:bookmarkEnd w:id="569"/>
    </w:p>
    <w:p w14:paraId="178AF059" w14:textId="77777777" w:rsidR="00E6040E" w:rsidRDefault="00E6040E">
      <w:pPr>
        <w:keepNext/>
        <w:widowControl/>
        <w:spacing w:line="360" w:lineRule="exact"/>
        <w:jc w:val="both"/>
        <w:rPr>
          <w:rFonts w:ascii="Times New Roman"/>
          <w:spacing w:val="20"/>
          <w:sz w:val="24"/>
          <w:szCs w:val="24"/>
        </w:rPr>
      </w:pPr>
    </w:p>
    <w:p w14:paraId="483339CF"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各</w:t>
      </w:r>
      <w:r>
        <w:rPr>
          <w:rFonts w:ascii="Times New Roman" w:hAnsi="宋体"/>
          <w:b/>
          <w:spacing w:val="20"/>
          <w:sz w:val="24"/>
          <w:szCs w:val="24"/>
          <w:u w:val="single"/>
        </w:rPr>
        <w:t>银团成员行</w:t>
      </w:r>
      <w:r>
        <w:rPr>
          <w:rFonts w:ascii="Times New Roman" w:hAnsi="宋体"/>
          <w:spacing w:val="20"/>
          <w:sz w:val="24"/>
          <w:szCs w:val="24"/>
        </w:rPr>
        <w:t>在本合同项下的权利相互独立。本合同任何一方</w:t>
      </w:r>
      <w:r>
        <w:rPr>
          <w:rFonts w:ascii="Times New Roman" w:hAnsi="宋体" w:hint="eastAsia"/>
          <w:spacing w:val="20"/>
          <w:sz w:val="24"/>
          <w:szCs w:val="24"/>
        </w:rPr>
        <w:t>在本合同项下</w:t>
      </w:r>
      <w:r>
        <w:rPr>
          <w:rFonts w:ascii="Times New Roman" w:hAnsi="宋体"/>
          <w:spacing w:val="20"/>
          <w:sz w:val="24"/>
          <w:szCs w:val="24"/>
        </w:rPr>
        <w:t>对任一</w:t>
      </w:r>
      <w:r>
        <w:rPr>
          <w:rFonts w:ascii="Times New Roman" w:hAnsi="宋体"/>
          <w:b/>
          <w:spacing w:val="20"/>
          <w:sz w:val="24"/>
          <w:szCs w:val="24"/>
          <w:u w:val="single"/>
        </w:rPr>
        <w:t>银团成员行</w:t>
      </w:r>
      <w:r>
        <w:rPr>
          <w:rFonts w:ascii="Times New Roman" w:hAnsi="宋体"/>
          <w:spacing w:val="20"/>
          <w:sz w:val="24"/>
          <w:szCs w:val="24"/>
        </w:rPr>
        <w:t>不时产生的任何债务是单独的债务。除非本合同另有约定，各</w:t>
      </w:r>
      <w:r>
        <w:rPr>
          <w:rFonts w:ascii="Times New Roman" w:hAnsi="宋体"/>
          <w:b/>
          <w:spacing w:val="20"/>
          <w:sz w:val="24"/>
          <w:szCs w:val="24"/>
          <w:u w:val="single"/>
        </w:rPr>
        <w:t>银团成员行</w:t>
      </w:r>
      <w:r>
        <w:rPr>
          <w:rFonts w:ascii="Times New Roman" w:hAnsi="宋体"/>
          <w:spacing w:val="20"/>
          <w:sz w:val="24"/>
          <w:szCs w:val="24"/>
        </w:rPr>
        <w:t>均有权单独行使其在本合同项下的权利。</w:t>
      </w:r>
      <w:r>
        <w:rPr>
          <w:rFonts w:ascii="Times New Roman" w:hAnsi="宋体" w:hint="eastAsia"/>
          <w:spacing w:val="20"/>
          <w:sz w:val="24"/>
          <w:szCs w:val="24"/>
        </w:rPr>
        <w:t>任何</w:t>
      </w:r>
      <w:r>
        <w:rPr>
          <w:rFonts w:ascii="Times New Roman" w:hAnsi="宋体"/>
          <w:b/>
          <w:spacing w:val="20"/>
          <w:sz w:val="24"/>
          <w:szCs w:val="24"/>
          <w:u w:val="single"/>
        </w:rPr>
        <w:t>银团成员行</w:t>
      </w:r>
      <w:r>
        <w:rPr>
          <w:rFonts w:ascii="Times New Roman" w:hint="eastAsia"/>
          <w:spacing w:val="20"/>
          <w:sz w:val="24"/>
          <w:szCs w:val="24"/>
        </w:rPr>
        <w:t>不得以权利独立为由不履行本合同项下的任何义务。</w:t>
      </w:r>
    </w:p>
    <w:p w14:paraId="703D8BDE" w14:textId="77777777" w:rsidR="00E6040E" w:rsidRDefault="00E6040E">
      <w:pPr>
        <w:widowControl/>
        <w:spacing w:line="360" w:lineRule="exact"/>
        <w:jc w:val="both"/>
        <w:rPr>
          <w:rFonts w:ascii="Times New Roman"/>
          <w:spacing w:val="20"/>
        </w:rPr>
      </w:pPr>
    </w:p>
    <w:p w14:paraId="042BC368" w14:textId="77777777" w:rsidR="00E6040E" w:rsidRDefault="00E6040E">
      <w:pPr>
        <w:widowControl/>
        <w:spacing w:line="360" w:lineRule="exact"/>
        <w:jc w:val="both"/>
        <w:rPr>
          <w:rFonts w:ascii="Times New Roman"/>
          <w:spacing w:val="20"/>
        </w:rPr>
      </w:pPr>
    </w:p>
    <w:p w14:paraId="1DF414B8" w14:textId="77777777" w:rsidR="00E6040E" w:rsidRDefault="00E6040E" w:rsidP="008A2805">
      <w:pPr>
        <w:pStyle w:val="1TimesNewRoman"/>
        <w:widowControl/>
        <w:outlineLvl w:val="0"/>
        <w:rPr>
          <w:rFonts w:hAnsi="Times New Roman"/>
        </w:rPr>
      </w:pPr>
      <w:bookmarkStart w:id="570" w:name="_Toc351801100"/>
      <w:bookmarkStart w:id="571" w:name="_Toc203412713"/>
      <w:bookmarkStart w:id="572" w:name="_Toc211958582"/>
      <w:r>
        <w:t>二十、保密义务</w:t>
      </w:r>
      <w:bookmarkEnd w:id="570"/>
      <w:bookmarkEnd w:id="571"/>
      <w:bookmarkEnd w:id="572"/>
    </w:p>
    <w:p w14:paraId="37CBA991" w14:textId="77777777" w:rsidR="00E6040E" w:rsidRDefault="00E6040E">
      <w:pPr>
        <w:keepNext/>
        <w:widowControl/>
        <w:spacing w:line="360" w:lineRule="exact"/>
        <w:jc w:val="both"/>
        <w:rPr>
          <w:rFonts w:ascii="Times New Roman"/>
          <w:spacing w:val="20"/>
          <w:sz w:val="24"/>
          <w:szCs w:val="24"/>
        </w:rPr>
      </w:pPr>
    </w:p>
    <w:p w14:paraId="1B34E789" w14:textId="77777777" w:rsidR="00E6040E" w:rsidRDefault="00E6040E">
      <w:pPr>
        <w:pStyle w:val="1TimesNewRoman"/>
        <w:widowControl/>
        <w:numPr>
          <w:ilvl w:val="1"/>
          <w:numId w:val="81"/>
        </w:numPr>
        <w:tabs>
          <w:tab w:val="left" w:pos="495"/>
        </w:tabs>
        <w:rPr>
          <w:rFonts w:hAnsi="Times New Roman"/>
        </w:rPr>
      </w:pPr>
      <w:bookmarkStart w:id="573" w:name="_Toc351801101"/>
      <w:bookmarkStart w:id="574" w:name="_Toc203412714"/>
      <w:bookmarkStart w:id="575" w:name="_Toc211958583"/>
      <w:r>
        <w:t>保密范围</w:t>
      </w:r>
      <w:bookmarkEnd w:id="573"/>
      <w:bookmarkEnd w:id="574"/>
      <w:bookmarkEnd w:id="575"/>
    </w:p>
    <w:p w14:paraId="57A32DA9" w14:textId="77777777" w:rsidR="00E6040E" w:rsidRDefault="00E6040E">
      <w:pPr>
        <w:keepNext/>
        <w:widowControl/>
        <w:spacing w:line="360" w:lineRule="exact"/>
        <w:jc w:val="both"/>
        <w:rPr>
          <w:rFonts w:ascii="Times New Roman"/>
          <w:spacing w:val="20"/>
          <w:sz w:val="24"/>
          <w:szCs w:val="24"/>
        </w:rPr>
      </w:pPr>
    </w:p>
    <w:p w14:paraId="2A1BA3C2"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本合同各方对其他方按照本合同向其提供的任何注明为保密的信息负有保密义务。但是，</w:t>
      </w:r>
      <w:r>
        <w:rPr>
          <w:rFonts w:ascii="Times New Roman" w:hAnsi="宋体" w:hint="eastAsia"/>
          <w:spacing w:val="20"/>
          <w:sz w:val="24"/>
          <w:szCs w:val="24"/>
        </w:rPr>
        <w:t>在以下情况下，</w:t>
      </w:r>
      <w:r>
        <w:rPr>
          <w:rFonts w:ascii="Times New Roman" w:hAnsi="宋体"/>
          <w:spacing w:val="20"/>
          <w:sz w:val="24"/>
          <w:szCs w:val="24"/>
        </w:rPr>
        <w:t>该方有权</w:t>
      </w:r>
      <w:r>
        <w:rPr>
          <w:rFonts w:ascii="Times New Roman" w:hAnsi="宋体" w:hint="eastAsia"/>
          <w:spacing w:val="20"/>
          <w:sz w:val="24"/>
          <w:szCs w:val="24"/>
        </w:rPr>
        <w:t>披露该等信息</w:t>
      </w:r>
      <w:r>
        <w:rPr>
          <w:rFonts w:ascii="Times New Roman" w:hAnsi="宋体"/>
          <w:spacing w:val="20"/>
          <w:sz w:val="24"/>
          <w:szCs w:val="24"/>
        </w:rPr>
        <w:t>：</w:t>
      </w:r>
    </w:p>
    <w:p w14:paraId="01660A85" w14:textId="77777777" w:rsidR="00E6040E" w:rsidRDefault="00E6040E">
      <w:pPr>
        <w:widowControl/>
        <w:spacing w:line="360" w:lineRule="exact"/>
        <w:jc w:val="both"/>
        <w:rPr>
          <w:rFonts w:ascii="Times New Roman"/>
          <w:spacing w:val="20"/>
          <w:sz w:val="24"/>
          <w:szCs w:val="24"/>
        </w:rPr>
      </w:pPr>
    </w:p>
    <w:p w14:paraId="42AE36E8"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该等信息</w:t>
      </w:r>
      <w:r>
        <w:rPr>
          <w:rFonts w:ascii="Times New Roman" w:hAnsi="宋体"/>
          <w:spacing w:val="20"/>
          <w:sz w:val="24"/>
          <w:szCs w:val="24"/>
        </w:rPr>
        <w:t>已为公众所知</w:t>
      </w:r>
      <w:r>
        <w:rPr>
          <w:rFonts w:ascii="Times New Roman"/>
          <w:spacing w:val="20"/>
          <w:sz w:val="24"/>
          <w:szCs w:val="24"/>
        </w:rPr>
        <w:t>(</w:t>
      </w:r>
      <w:r>
        <w:rPr>
          <w:rFonts w:ascii="Times New Roman" w:hint="eastAsia"/>
          <w:spacing w:val="20"/>
          <w:sz w:val="24"/>
          <w:szCs w:val="24"/>
        </w:rPr>
        <w:t>但</w:t>
      </w:r>
      <w:r>
        <w:rPr>
          <w:rFonts w:ascii="Times New Roman" w:hAnsi="宋体"/>
          <w:spacing w:val="20"/>
          <w:sz w:val="24"/>
          <w:szCs w:val="24"/>
        </w:rPr>
        <w:t>不</w:t>
      </w:r>
      <w:r>
        <w:rPr>
          <w:rFonts w:ascii="Times New Roman" w:hAnsi="宋体" w:hint="eastAsia"/>
          <w:spacing w:val="20"/>
          <w:sz w:val="24"/>
          <w:szCs w:val="24"/>
        </w:rPr>
        <w:t>是</w:t>
      </w:r>
      <w:r>
        <w:rPr>
          <w:rFonts w:ascii="Times New Roman" w:hAnsi="宋体"/>
          <w:spacing w:val="20"/>
          <w:sz w:val="24"/>
          <w:szCs w:val="24"/>
        </w:rPr>
        <w:t>由于该</w:t>
      </w:r>
      <w:r>
        <w:rPr>
          <w:rFonts w:ascii="Times New Roman" w:hAnsi="宋体"/>
          <w:b/>
          <w:spacing w:val="20"/>
          <w:sz w:val="24"/>
          <w:szCs w:val="24"/>
          <w:u w:val="single"/>
        </w:rPr>
        <w:t>银团成员行</w:t>
      </w:r>
      <w:r>
        <w:rPr>
          <w:rFonts w:ascii="Times New Roman" w:hAnsi="宋体"/>
          <w:spacing w:val="20"/>
          <w:sz w:val="24"/>
          <w:szCs w:val="24"/>
        </w:rPr>
        <w:t>违反本条</w:t>
      </w:r>
      <w:r>
        <w:rPr>
          <w:rFonts w:ascii="Times New Roman" w:hAnsi="宋体" w:hint="eastAsia"/>
          <w:spacing w:val="20"/>
          <w:sz w:val="24"/>
          <w:szCs w:val="24"/>
        </w:rPr>
        <w:t>规定</w:t>
      </w:r>
      <w:r>
        <w:rPr>
          <w:rFonts w:ascii="Times New Roman" w:hAnsi="宋体"/>
          <w:spacing w:val="20"/>
          <w:sz w:val="24"/>
          <w:szCs w:val="24"/>
        </w:rPr>
        <w:t>而使</w:t>
      </w:r>
      <w:r>
        <w:rPr>
          <w:rFonts w:ascii="Times New Roman" w:hAnsi="宋体" w:hint="eastAsia"/>
          <w:spacing w:val="20"/>
          <w:sz w:val="24"/>
          <w:szCs w:val="24"/>
        </w:rPr>
        <w:t>得该等信息为</w:t>
      </w:r>
      <w:r>
        <w:rPr>
          <w:rFonts w:ascii="Times New Roman" w:hAnsi="宋体"/>
          <w:spacing w:val="20"/>
          <w:sz w:val="24"/>
          <w:szCs w:val="24"/>
        </w:rPr>
        <w:t>公众所知</w:t>
      </w:r>
      <w:r>
        <w:rPr>
          <w:rFonts w:ascii="Times New Roman"/>
          <w:spacing w:val="20"/>
          <w:sz w:val="24"/>
          <w:szCs w:val="24"/>
        </w:rPr>
        <w:t>)</w:t>
      </w:r>
      <w:r>
        <w:rPr>
          <w:rFonts w:ascii="Times New Roman" w:hAnsi="宋体" w:hint="eastAsia"/>
          <w:spacing w:val="20"/>
          <w:sz w:val="24"/>
          <w:szCs w:val="24"/>
        </w:rPr>
        <w:t>；</w:t>
      </w:r>
    </w:p>
    <w:p w14:paraId="307D2AAA" w14:textId="77777777" w:rsidR="00E6040E" w:rsidRDefault="00E6040E">
      <w:pPr>
        <w:widowControl/>
        <w:spacing w:line="360" w:lineRule="exact"/>
        <w:ind w:left="1530" w:hanging="680"/>
        <w:jc w:val="both"/>
        <w:rPr>
          <w:rFonts w:ascii="Times New Roman"/>
          <w:spacing w:val="20"/>
          <w:sz w:val="24"/>
          <w:szCs w:val="24"/>
        </w:rPr>
      </w:pPr>
    </w:p>
    <w:p w14:paraId="4CDA8C88"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在任何诉讼</w:t>
      </w:r>
      <w:r w:rsidR="00FE0C04">
        <w:rPr>
          <w:rFonts w:ascii="Times New Roman" w:hAnsi="宋体" w:hint="eastAsia"/>
          <w:spacing w:val="20"/>
          <w:sz w:val="24"/>
          <w:szCs w:val="24"/>
        </w:rPr>
        <w:t>、</w:t>
      </w:r>
      <w:r>
        <w:rPr>
          <w:rFonts w:ascii="Times New Roman" w:hAnsi="宋体"/>
          <w:spacing w:val="20"/>
          <w:sz w:val="24"/>
          <w:szCs w:val="24"/>
        </w:rPr>
        <w:t>仲裁</w:t>
      </w:r>
      <w:r w:rsidR="003F3947" w:rsidRPr="003F3947">
        <w:rPr>
          <w:rFonts w:ascii="Times New Roman" w:hAnsi="宋体"/>
          <w:spacing w:val="20"/>
          <w:sz w:val="24"/>
          <w:szCs w:val="24"/>
        </w:rPr>
        <w:t>或行政程序</w:t>
      </w:r>
      <w:r w:rsidR="003F3947">
        <w:rPr>
          <w:rFonts w:ascii="Times New Roman" w:hAnsi="宋体" w:hint="eastAsia"/>
          <w:spacing w:val="20"/>
          <w:sz w:val="24"/>
          <w:szCs w:val="24"/>
        </w:rPr>
        <w:t>，</w:t>
      </w:r>
      <w:r w:rsidR="003F3947" w:rsidRPr="003F3947">
        <w:rPr>
          <w:rFonts w:ascii="Times New Roman" w:hAnsi="宋体"/>
          <w:spacing w:val="20"/>
          <w:sz w:val="24"/>
          <w:szCs w:val="24"/>
          <w:lang w:bidi="en-US"/>
        </w:rPr>
        <w:t>司法或行政机关的执行程序或类似性质的</w:t>
      </w:r>
      <w:r w:rsidR="003F3947" w:rsidRPr="003F3947">
        <w:rPr>
          <w:rFonts w:ascii="Times New Roman" w:hAnsi="宋体"/>
          <w:spacing w:val="20"/>
          <w:sz w:val="24"/>
          <w:szCs w:val="24"/>
        </w:rPr>
        <w:t>其他程序</w:t>
      </w:r>
      <w:r>
        <w:rPr>
          <w:rFonts w:ascii="Times New Roman" w:hAnsi="宋体"/>
          <w:spacing w:val="20"/>
          <w:sz w:val="24"/>
          <w:szCs w:val="24"/>
        </w:rPr>
        <w:t>中</w:t>
      </w:r>
      <w:r w:rsidR="00FE0C04">
        <w:rPr>
          <w:rFonts w:ascii="Times New Roman" w:hAnsi="宋体" w:hint="eastAsia"/>
          <w:spacing w:val="20"/>
          <w:sz w:val="24"/>
          <w:szCs w:val="24"/>
        </w:rPr>
        <w:t>须</w:t>
      </w:r>
      <w:r>
        <w:rPr>
          <w:rFonts w:ascii="Times New Roman" w:hAnsi="宋体"/>
          <w:spacing w:val="20"/>
          <w:sz w:val="24"/>
          <w:szCs w:val="24"/>
        </w:rPr>
        <w:t>披露该等信息</w:t>
      </w:r>
      <w:r>
        <w:rPr>
          <w:rFonts w:ascii="Times New Roman" w:hAnsi="宋体" w:hint="eastAsia"/>
          <w:spacing w:val="20"/>
          <w:sz w:val="24"/>
          <w:szCs w:val="24"/>
        </w:rPr>
        <w:t>；</w:t>
      </w:r>
    </w:p>
    <w:p w14:paraId="774E0FE6" w14:textId="77777777" w:rsidR="00E6040E" w:rsidRDefault="00E6040E">
      <w:pPr>
        <w:widowControl/>
        <w:spacing w:line="360" w:lineRule="exact"/>
        <w:ind w:left="840"/>
        <w:jc w:val="both"/>
        <w:rPr>
          <w:rFonts w:ascii="Times New Roman"/>
          <w:spacing w:val="20"/>
          <w:sz w:val="24"/>
          <w:szCs w:val="24"/>
        </w:rPr>
      </w:pPr>
    </w:p>
    <w:p w14:paraId="08C4EA3C"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依照任何法律法规</w:t>
      </w:r>
      <w:r>
        <w:rPr>
          <w:rFonts w:ascii="Times New Roman" w:hAnsi="宋体" w:hint="eastAsia"/>
          <w:spacing w:val="20"/>
          <w:sz w:val="24"/>
          <w:szCs w:val="24"/>
        </w:rPr>
        <w:t>的要求进行披露</w:t>
      </w:r>
      <w:r>
        <w:rPr>
          <w:rFonts w:ascii="Times New Roman" w:hAnsi="宋体"/>
          <w:spacing w:val="20"/>
          <w:sz w:val="24"/>
          <w:szCs w:val="24"/>
        </w:rPr>
        <w:t>并在</w:t>
      </w:r>
      <w:r>
        <w:rPr>
          <w:rFonts w:ascii="Times New Roman" w:hAnsi="宋体" w:hint="eastAsia"/>
          <w:spacing w:val="20"/>
          <w:sz w:val="24"/>
          <w:szCs w:val="24"/>
        </w:rPr>
        <w:t>该</w:t>
      </w:r>
      <w:r>
        <w:rPr>
          <w:rFonts w:ascii="Times New Roman" w:hAnsi="宋体"/>
          <w:spacing w:val="20"/>
          <w:sz w:val="24"/>
          <w:szCs w:val="24"/>
        </w:rPr>
        <w:t>法律法规要求的范围内披露</w:t>
      </w:r>
      <w:r>
        <w:rPr>
          <w:rFonts w:ascii="Times New Roman" w:hAnsi="宋体" w:hint="eastAsia"/>
          <w:spacing w:val="20"/>
          <w:sz w:val="24"/>
          <w:szCs w:val="24"/>
        </w:rPr>
        <w:t>；</w:t>
      </w:r>
    </w:p>
    <w:p w14:paraId="055AC70F" w14:textId="77777777" w:rsidR="00E6040E" w:rsidRDefault="00E6040E">
      <w:pPr>
        <w:widowControl/>
        <w:spacing w:line="360" w:lineRule="exact"/>
        <w:ind w:left="840"/>
        <w:jc w:val="both"/>
        <w:rPr>
          <w:rFonts w:ascii="Times New Roman"/>
          <w:spacing w:val="20"/>
          <w:sz w:val="24"/>
          <w:szCs w:val="24"/>
        </w:rPr>
      </w:pPr>
    </w:p>
    <w:p w14:paraId="069333F7"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依照其上市地证券交易所的上市交易规则披露</w:t>
      </w:r>
      <w:r>
        <w:rPr>
          <w:rFonts w:ascii="Times New Roman" w:hAnsi="宋体" w:hint="eastAsia"/>
          <w:spacing w:val="20"/>
          <w:sz w:val="24"/>
          <w:szCs w:val="24"/>
        </w:rPr>
        <w:t>；</w:t>
      </w:r>
    </w:p>
    <w:p w14:paraId="583D2FF8" w14:textId="77777777" w:rsidR="00E6040E" w:rsidRDefault="00E6040E">
      <w:pPr>
        <w:widowControl/>
        <w:autoSpaceDE/>
        <w:autoSpaceDN/>
        <w:adjustRightInd/>
        <w:spacing w:line="360" w:lineRule="exact"/>
        <w:jc w:val="both"/>
        <w:textAlignment w:val="auto"/>
        <w:rPr>
          <w:rFonts w:ascii="Times New Roman"/>
          <w:spacing w:val="20"/>
          <w:sz w:val="24"/>
          <w:szCs w:val="24"/>
        </w:rPr>
      </w:pPr>
    </w:p>
    <w:p w14:paraId="3E662180"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向任何政府、金融、税务或其他行政机关</w:t>
      </w:r>
      <w:r>
        <w:rPr>
          <w:rFonts w:ascii="Times New Roman" w:hAnsi="宋体" w:hint="eastAsia"/>
          <w:spacing w:val="20"/>
          <w:sz w:val="24"/>
          <w:szCs w:val="24"/>
        </w:rPr>
        <w:t>进行披露</w:t>
      </w:r>
      <w:r>
        <w:rPr>
          <w:rFonts w:ascii="Times New Roman" w:hAnsi="宋体"/>
          <w:spacing w:val="20"/>
          <w:sz w:val="24"/>
          <w:szCs w:val="24"/>
        </w:rPr>
        <w:t>并在该等</w:t>
      </w:r>
      <w:r>
        <w:rPr>
          <w:rFonts w:ascii="Times New Roman" w:hAnsi="宋体" w:hint="eastAsia"/>
          <w:spacing w:val="20"/>
          <w:sz w:val="24"/>
          <w:szCs w:val="24"/>
        </w:rPr>
        <w:t>机构</w:t>
      </w:r>
      <w:r>
        <w:rPr>
          <w:rFonts w:ascii="Times New Roman" w:hAnsi="宋体"/>
          <w:spacing w:val="20"/>
          <w:sz w:val="24"/>
          <w:szCs w:val="24"/>
        </w:rPr>
        <w:t>要求的范围内披露</w:t>
      </w:r>
      <w:r>
        <w:rPr>
          <w:rFonts w:ascii="Times New Roman" w:hAnsi="宋体" w:hint="eastAsia"/>
          <w:spacing w:val="20"/>
          <w:sz w:val="24"/>
          <w:szCs w:val="24"/>
        </w:rPr>
        <w:t>；</w:t>
      </w:r>
    </w:p>
    <w:p w14:paraId="6F1FEE42" w14:textId="77777777" w:rsidR="00E6040E" w:rsidRDefault="00E6040E">
      <w:pPr>
        <w:widowControl/>
        <w:spacing w:line="360" w:lineRule="exact"/>
        <w:ind w:left="840"/>
        <w:jc w:val="both"/>
        <w:rPr>
          <w:rFonts w:ascii="Times New Roman"/>
          <w:spacing w:val="20"/>
          <w:sz w:val="24"/>
          <w:szCs w:val="24"/>
        </w:rPr>
      </w:pPr>
    </w:p>
    <w:p w14:paraId="3704541C"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向其董事、管理人员、员工或专业顾问</w:t>
      </w:r>
      <w:r>
        <w:rPr>
          <w:rFonts w:ascii="Times New Roman"/>
          <w:spacing w:val="20"/>
          <w:sz w:val="24"/>
          <w:szCs w:val="24"/>
        </w:rPr>
        <w:t>(</w:t>
      </w:r>
      <w:r>
        <w:rPr>
          <w:rFonts w:ascii="Times New Roman" w:hAnsi="宋体"/>
          <w:spacing w:val="20"/>
          <w:sz w:val="24"/>
          <w:szCs w:val="24"/>
        </w:rPr>
        <w:t>包括但不限于律师、审计师等</w:t>
      </w:r>
      <w:r>
        <w:rPr>
          <w:rFonts w:ascii="Times New Roman"/>
          <w:spacing w:val="20"/>
          <w:sz w:val="24"/>
          <w:szCs w:val="24"/>
        </w:rPr>
        <w:t>)</w:t>
      </w:r>
      <w:r>
        <w:rPr>
          <w:rFonts w:ascii="Times New Roman" w:hAnsi="宋体"/>
          <w:spacing w:val="20"/>
          <w:sz w:val="24"/>
          <w:szCs w:val="24"/>
        </w:rPr>
        <w:t>披露，前提是</w:t>
      </w:r>
      <w:r>
        <w:rPr>
          <w:rFonts w:ascii="Times New Roman" w:hAnsi="宋体" w:hint="eastAsia"/>
          <w:spacing w:val="20"/>
          <w:sz w:val="24"/>
          <w:szCs w:val="24"/>
        </w:rPr>
        <w:t>该等</w:t>
      </w:r>
      <w:r>
        <w:rPr>
          <w:rFonts w:ascii="Times New Roman" w:hAnsi="宋体"/>
          <w:spacing w:val="20"/>
          <w:sz w:val="24"/>
          <w:szCs w:val="24"/>
        </w:rPr>
        <w:t>被披露方已经向该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承诺</w:t>
      </w:r>
      <w:proofErr w:type="gramEnd"/>
      <w:r>
        <w:rPr>
          <w:rFonts w:ascii="Times New Roman" w:hAnsi="宋体"/>
          <w:spacing w:val="20"/>
          <w:sz w:val="24"/>
          <w:szCs w:val="24"/>
        </w:rPr>
        <w:t>遵守本</w:t>
      </w:r>
      <w:r>
        <w:rPr>
          <w:rFonts w:ascii="Times New Roman" w:hint="eastAsia"/>
          <w:spacing w:val="20"/>
          <w:sz w:val="24"/>
          <w:szCs w:val="24"/>
        </w:rPr>
        <w:t>条中规定</w:t>
      </w:r>
      <w:r>
        <w:rPr>
          <w:rFonts w:ascii="Times New Roman" w:hAnsi="宋体"/>
          <w:spacing w:val="20"/>
          <w:sz w:val="24"/>
          <w:szCs w:val="24"/>
        </w:rPr>
        <w:t>的保密义务</w:t>
      </w:r>
      <w:r>
        <w:rPr>
          <w:rFonts w:ascii="Times New Roman" w:hAnsi="宋体" w:hint="eastAsia"/>
          <w:spacing w:val="20"/>
          <w:sz w:val="24"/>
          <w:szCs w:val="24"/>
        </w:rPr>
        <w:t>；</w:t>
      </w:r>
    </w:p>
    <w:p w14:paraId="3C1B9302" w14:textId="77777777" w:rsidR="00E6040E" w:rsidRDefault="00E6040E">
      <w:pPr>
        <w:widowControl/>
        <w:spacing w:line="360" w:lineRule="exact"/>
        <w:ind w:left="840"/>
        <w:jc w:val="both"/>
        <w:rPr>
          <w:rFonts w:ascii="Times New Roman"/>
          <w:spacing w:val="20"/>
          <w:sz w:val="24"/>
          <w:szCs w:val="24"/>
        </w:rPr>
      </w:pPr>
    </w:p>
    <w:p w14:paraId="08E38F98" w14:textId="77777777" w:rsidR="00F81CDE" w:rsidRPr="00455E0D"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在本合同第</w:t>
      </w:r>
      <w:r>
        <w:rPr>
          <w:rFonts w:ascii="Times New Roman"/>
          <w:spacing w:val="20"/>
          <w:sz w:val="24"/>
          <w:szCs w:val="24"/>
        </w:rPr>
        <w:t>20.2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其他披露范围</w:t>
      </w:r>
      <w:r>
        <w:rPr>
          <w:rFonts w:ascii="Times New Roman"/>
          <w:i/>
          <w:spacing w:val="20"/>
          <w:sz w:val="24"/>
          <w:szCs w:val="24"/>
        </w:rPr>
        <w:t>)</w:t>
      </w:r>
      <w:r>
        <w:rPr>
          <w:rFonts w:ascii="Times New Roman" w:hAnsi="宋体"/>
          <w:spacing w:val="20"/>
          <w:sz w:val="24"/>
          <w:szCs w:val="24"/>
        </w:rPr>
        <w:t>允许的范围内披露</w:t>
      </w:r>
      <w:r>
        <w:rPr>
          <w:rFonts w:ascii="Times New Roman" w:hAnsi="宋体" w:hint="eastAsia"/>
          <w:spacing w:val="20"/>
          <w:sz w:val="24"/>
          <w:szCs w:val="24"/>
        </w:rPr>
        <w:t>；</w:t>
      </w:r>
    </w:p>
    <w:p w14:paraId="1D0861DC" w14:textId="77777777" w:rsidR="00F81CDE" w:rsidRDefault="00F81CDE" w:rsidP="0024743A">
      <w:pPr>
        <w:pStyle w:val="af4"/>
        <w:ind w:firstLine="560"/>
        <w:rPr>
          <w:rFonts w:ascii="Times New Roman" w:hAnsi="宋体"/>
          <w:spacing w:val="20"/>
          <w:sz w:val="24"/>
          <w:szCs w:val="24"/>
        </w:rPr>
      </w:pPr>
    </w:p>
    <w:p w14:paraId="659EEBC4" w14:textId="77777777" w:rsidR="00E6040E" w:rsidRDefault="00F81CD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各</w:t>
      </w:r>
      <w:r w:rsidRPr="00455E0D">
        <w:rPr>
          <w:rFonts w:ascii="Times New Roman" w:hAnsi="宋体" w:hint="eastAsia"/>
          <w:b/>
          <w:spacing w:val="20"/>
          <w:sz w:val="24"/>
          <w:szCs w:val="24"/>
          <w:u w:val="single"/>
        </w:rPr>
        <w:t>银团成员行</w:t>
      </w:r>
      <w:r>
        <w:rPr>
          <w:rFonts w:ascii="Times New Roman" w:hAnsi="宋体" w:hint="eastAsia"/>
          <w:spacing w:val="20"/>
          <w:sz w:val="24"/>
          <w:szCs w:val="24"/>
        </w:rPr>
        <w:t>在贷款债权证券化交易中向相关评级机构披露；</w:t>
      </w:r>
      <w:r w:rsidR="00E6040E">
        <w:rPr>
          <w:rFonts w:ascii="Times New Roman" w:hAnsi="宋体" w:hint="eastAsia"/>
          <w:spacing w:val="20"/>
          <w:sz w:val="24"/>
          <w:szCs w:val="24"/>
        </w:rPr>
        <w:t>及</w:t>
      </w:r>
      <w:r w:rsidR="00E6040E">
        <w:rPr>
          <w:rFonts w:ascii="Times New Roman" w:hAnsi="宋体" w:hint="eastAsia"/>
          <w:spacing w:val="20"/>
          <w:sz w:val="24"/>
          <w:szCs w:val="24"/>
        </w:rPr>
        <w:t>/</w:t>
      </w:r>
      <w:r w:rsidR="00E6040E">
        <w:rPr>
          <w:rFonts w:ascii="Times New Roman" w:hAnsi="宋体" w:hint="eastAsia"/>
          <w:spacing w:val="20"/>
          <w:sz w:val="24"/>
          <w:szCs w:val="24"/>
        </w:rPr>
        <w:t>或</w:t>
      </w:r>
    </w:p>
    <w:p w14:paraId="1CC7BCE9" w14:textId="77777777" w:rsidR="00E6040E" w:rsidRDefault="00E6040E">
      <w:pPr>
        <w:widowControl/>
        <w:spacing w:line="360" w:lineRule="exact"/>
        <w:ind w:left="840"/>
        <w:jc w:val="both"/>
        <w:rPr>
          <w:rFonts w:ascii="Times New Roman"/>
          <w:spacing w:val="20"/>
          <w:sz w:val="24"/>
          <w:szCs w:val="24"/>
        </w:rPr>
      </w:pPr>
    </w:p>
    <w:p w14:paraId="35A6F00A" w14:textId="77777777" w:rsidR="00E6040E" w:rsidRDefault="00E6040E">
      <w:pPr>
        <w:widowControl/>
        <w:numPr>
          <w:ilvl w:val="0"/>
          <w:numId w:val="8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经</w:t>
      </w:r>
      <w:r>
        <w:rPr>
          <w:rFonts w:ascii="Times New Roman" w:hAnsi="宋体" w:hint="eastAsia"/>
          <w:spacing w:val="20"/>
          <w:sz w:val="24"/>
          <w:szCs w:val="24"/>
        </w:rPr>
        <w:t>保密信息提供方</w:t>
      </w:r>
      <w:r>
        <w:rPr>
          <w:rFonts w:ascii="Times New Roman" w:hAnsi="宋体"/>
          <w:spacing w:val="20"/>
          <w:sz w:val="24"/>
          <w:szCs w:val="24"/>
        </w:rPr>
        <w:t>同意后披露。</w:t>
      </w:r>
    </w:p>
    <w:p w14:paraId="60538EB7" w14:textId="77777777" w:rsidR="00E6040E" w:rsidRDefault="00E6040E">
      <w:pPr>
        <w:widowControl/>
        <w:spacing w:line="360" w:lineRule="exact"/>
        <w:ind w:left="1360" w:hanging="510"/>
        <w:jc w:val="both"/>
        <w:rPr>
          <w:rFonts w:ascii="Times New Roman"/>
          <w:spacing w:val="20"/>
          <w:sz w:val="24"/>
          <w:szCs w:val="24"/>
        </w:rPr>
      </w:pPr>
    </w:p>
    <w:p w14:paraId="0096EF95" w14:textId="77777777" w:rsidR="00E6040E" w:rsidRDefault="00E6040E">
      <w:pPr>
        <w:pStyle w:val="1TimesNewRoman"/>
        <w:widowControl/>
        <w:numPr>
          <w:ilvl w:val="1"/>
          <w:numId w:val="81"/>
        </w:numPr>
        <w:tabs>
          <w:tab w:val="left" w:pos="495"/>
        </w:tabs>
        <w:rPr>
          <w:rFonts w:hAnsi="Times New Roman"/>
        </w:rPr>
      </w:pPr>
      <w:bookmarkStart w:id="576" w:name="_Toc351801102"/>
      <w:bookmarkStart w:id="577" w:name="_Toc211958584"/>
      <w:r>
        <w:t>其他披露范围</w:t>
      </w:r>
      <w:bookmarkEnd w:id="576"/>
      <w:bookmarkEnd w:id="577"/>
    </w:p>
    <w:p w14:paraId="3971C63A" w14:textId="77777777" w:rsidR="00E6040E" w:rsidRDefault="00E6040E">
      <w:pPr>
        <w:keepNext/>
        <w:widowControl/>
        <w:spacing w:line="360" w:lineRule="exact"/>
        <w:jc w:val="both"/>
        <w:rPr>
          <w:rFonts w:ascii="Times New Roman"/>
          <w:spacing w:val="20"/>
          <w:sz w:val="24"/>
          <w:szCs w:val="24"/>
        </w:rPr>
      </w:pPr>
    </w:p>
    <w:p w14:paraId="5CCE6128" w14:textId="77777777" w:rsidR="00E6040E" w:rsidRDefault="00E6040E">
      <w:pPr>
        <w:widowControl/>
        <w:spacing w:line="360" w:lineRule="exact"/>
        <w:ind w:left="840" w:firstLine="1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可以向可能或已经与该</w:t>
      </w:r>
      <w:r>
        <w:rPr>
          <w:rFonts w:ascii="Times New Roman" w:hAnsi="宋体"/>
          <w:b/>
          <w:spacing w:val="20"/>
          <w:sz w:val="24"/>
          <w:szCs w:val="24"/>
          <w:u w:val="single"/>
        </w:rPr>
        <w:t>银团成员行</w:t>
      </w:r>
      <w:r>
        <w:rPr>
          <w:rFonts w:ascii="Times New Roman" w:hAnsi="宋体"/>
          <w:spacing w:val="20"/>
          <w:sz w:val="24"/>
          <w:szCs w:val="24"/>
        </w:rPr>
        <w:t>订立本合同第十八条</w:t>
      </w:r>
      <w:r>
        <w:rPr>
          <w:rFonts w:ascii="Times New Roman"/>
          <w:i/>
          <w:spacing w:val="20"/>
          <w:sz w:val="24"/>
          <w:szCs w:val="24"/>
        </w:rPr>
        <w:t>(</w:t>
      </w:r>
      <w:r>
        <w:rPr>
          <w:rFonts w:ascii="Times New Roman" w:hAnsi="宋体"/>
          <w:i/>
          <w:spacing w:val="20"/>
          <w:sz w:val="24"/>
          <w:szCs w:val="24"/>
        </w:rPr>
        <w:t>转让</w:t>
      </w:r>
      <w:r>
        <w:rPr>
          <w:rFonts w:ascii="Times New Roman"/>
          <w:i/>
          <w:spacing w:val="20"/>
          <w:sz w:val="24"/>
          <w:szCs w:val="24"/>
        </w:rPr>
        <w:t>)</w:t>
      </w:r>
      <w:r>
        <w:rPr>
          <w:rFonts w:ascii="Times New Roman" w:hAnsi="宋体"/>
          <w:spacing w:val="20"/>
          <w:sz w:val="24"/>
          <w:szCs w:val="24"/>
        </w:rPr>
        <w:t>项下</w:t>
      </w:r>
      <w:r>
        <w:rPr>
          <w:rFonts w:ascii="Times New Roman" w:hAnsi="宋体" w:hint="eastAsia"/>
          <w:spacing w:val="20"/>
          <w:sz w:val="24"/>
          <w:szCs w:val="24"/>
        </w:rPr>
        <w:t>规定的</w:t>
      </w:r>
      <w:r>
        <w:rPr>
          <w:rFonts w:ascii="Times New Roman" w:hAnsi="宋体"/>
          <w:spacing w:val="20"/>
          <w:sz w:val="24"/>
          <w:szCs w:val="24"/>
        </w:rPr>
        <w:t>任何转让、</w:t>
      </w:r>
      <w:proofErr w:type="gramStart"/>
      <w:r>
        <w:rPr>
          <w:rFonts w:ascii="Times New Roman" w:hAnsi="宋体"/>
          <w:spacing w:val="20"/>
          <w:sz w:val="24"/>
          <w:szCs w:val="24"/>
        </w:rPr>
        <w:t>间接分贷的</w:t>
      </w:r>
      <w:proofErr w:type="gramEnd"/>
      <w:r>
        <w:rPr>
          <w:rFonts w:ascii="Times New Roman" w:hAnsi="宋体"/>
          <w:spacing w:val="20"/>
          <w:sz w:val="24"/>
          <w:szCs w:val="24"/>
        </w:rPr>
        <w:t>协议的任何人披露：</w:t>
      </w:r>
    </w:p>
    <w:p w14:paraId="747228C6" w14:textId="77777777" w:rsidR="00E6040E" w:rsidRDefault="00E6040E">
      <w:pPr>
        <w:widowControl/>
        <w:spacing w:line="360" w:lineRule="exact"/>
        <w:ind w:left="850" w:hanging="850"/>
        <w:jc w:val="both"/>
        <w:rPr>
          <w:rFonts w:ascii="Times New Roman"/>
          <w:spacing w:val="20"/>
          <w:sz w:val="24"/>
          <w:szCs w:val="24"/>
        </w:rPr>
      </w:pPr>
    </w:p>
    <w:p w14:paraId="5A932DB0" w14:textId="77777777" w:rsidR="00E6040E" w:rsidRDefault="00E6040E">
      <w:pPr>
        <w:widowControl/>
        <w:numPr>
          <w:ilvl w:val="0"/>
          <w:numId w:val="83"/>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本合同的复印件</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5B4C9938" w14:textId="77777777" w:rsidR="00E6040E" w:rsidRDefault="00E6040E">
      <w:pPr>
        <w:widowControl/>
        <w:spacing w:line="360" w:lineRule="exact"/>
        <w:ind w:left="1530" w:hanging="680"/>
        <w:jc w:val="both"/>
        <w:rPr>
          <w:rFonts w:ascii="Times New Roman"/>
          <w:spacing w:val="20"/>
          <w:sz w:val="24"/>
          <w:szCs w:val="24"/>
        </w:rPr>
      </w:pPr>
    </w:p>
    <w:p w14:paraId="249EE2D8" w14:textId="77777777" w:rsidR="00E6040E" w:rsidRDefault="00E6040E">
      <w:pPr>
        <w:widowControl/>
        <w:numPr>
          <w:ilvl w:val="0"/>
          <w:numId w:val="83"/>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该</w:t>
      </w:r>
      <w:r>
        <w:rPr>
          <w:rFonts w:ascii="Times New Roman" w:hAnsi="宋体"/>
          <w:b/>
          <w:spacing w:val="20"/>
          <w:sz w:val="24"/>
          <w:szCs w:val="24"/>
          <w:u w:val="single"/>
        </w:rPr>
        <w:t>银团成员行</w:t>
      </w:r>
      <w:r>
        <w:rPr>
          <w:rFonts w:ascii="Times New Roman" w:hAnsi="宋体"/>
          <w:spacing w:val="20"/>
          <w:sz w:val="24"/>
          <w:szCs w:val="24"/>
        </w:rPr>
        <w:t>已经获得</w:t>
      </w:r>
      <w:r>
        <w:rPr>
          <w:rFonts w:ascii="Times New Roman" w:hAnsi="宋体" w:hint="eastAsia"/>
          <w:spacing w:val="20"/>
          <w:sz w:val="24"/>
          <w:szCs w:val="24"/>
        </w:rPr>
        <w:t>的</w:t>
      </w:r>
      <w:r>
        <w:rPr>
          <w:rFonts w:ascii="Times New Roman" w:hAnsi="宋体"/>
          <w:spacing w:val="20"/>
          <w:sz w:val="24"/>
          <w:szCs w:val="24"/>
        </w:rPr>
        <w:t>关于</w:t>
      </w:r>
      <w:r>
        <w:rPr>
          <w:rFonts w:ascii="Times New Roman" w:hAnsi="宋体"/>
          <w:b/>
          <w:spacing w:val="20"/>
          <w:sz w:val="24"/>
          <w:szCs w:val="24"/>
          <w:u w:val="single"/>
        </w:rPr>
        <w:t>借款人</w:t>
      </w:r>
      <w:r>
        <w:rPr>
          <w:rFonts w:ascii="Times New Roman" w:hAnsi="宋体"/>
          <w:spacing w:val="20"/>
          <w:sz w:val="24"/>
          <w:szCs w:val="24"/>
        </w:rPr>
        <w:t>、本合同及本合同项下</w:t>
      </w:r>
      <w:r>
        <w:rPr>
          <w:rFonts w:ascii="Times New Roman" w:hAnsi="宋体" w:hint="eastAsia"/>
          <w:spacing w:val="20"/>
          <w:sz w:val="24"/>
          <w:szCs w:val="24"/>
        </w:rPr>
        <w:t>的</w:t>
      </w:r>
      <w:r>
        <w:rPr>
          <w:rFonts w:ascii="Times New Roman" w:hAnsi="宋体"/>
          <w:spacing w:val="20"/>
          <w:sz w:val="24"/>
          <w:szCs w:val="24"/>
        </w:rPr>
        <w:t>交易的任何信息。</w:t>
      </w:r>
    </w:p>
    <w:p w14:paraId="7E7148B7" w14:textId="77777777" w:rsidR="00E6040E" w:rsidRDefault="00E6040E">
      <w:pPr>
        <w:widowControl/>
        <w:spacing w:line="360" w:lineRule="exact"/>
        <w:ind w:left="1360" w:hanging="510"/>
        <w:jc w:val="both"/>
        <w:rPr>
          <w:rFonts w:ascii="Times New Roman"/>
          <w:spacing w:val="20"/>
          <w:sz w:val="24"/>
          <w:szCs w:val="24"/>
        </w:rPr>
      </w:pPr>
    </w:p>
    <w:p w14:paraId="5AFF82EC"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但是，被披露方必须在收到任何该等信息之前，向该</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承诺</w:t>
      </w:r>
      <w:proofErr w:type="gramEnd"/>
      <w:r>
        <w:rPr>
          <w:rFonts w:ascii="Times New Roman" w:hAnsi="宋体"/>
          <w:spacing w:val="20"/>
          <w:sz w:val="24"/>
          <w:szCs w:val="24"/>
        </w:rPr>
        <w:t>遵守本合同第二十条</w:t>
      </w:r>
      <w:r>
        <w:rPr>
          <w:rFonts w:ascii="Times New Roman"/>
          <w:i/>
          <w:spacing w:val="20"/>
          <w:sz w:val="24"/>
          <w:szCs w:val="24"/>
        </w:rPr>
        <w:t>(</w:t>
      </w:r>
      <w:r>
        <w:rPr>
          <w:rFonts w:ascii="Times New Roman" w:hAnsi="宋体"/>
          <w:i/>
          <w:spacing w:val="20"/>
          <w:sz w:val="24"/>
          <w:szCs w:val="24"/>
        </w:rPr>
        <w:t>保密义务</w:t>
      </w:r>
      <w:r>
        <w:rPr>
          <w:rFonts w:ascii="Times New Roman"/>
          <w:i/>
          <w:spacing w:val="20"/>
          <w:sz w:val="24"/>
          <w:szCs w:val="24"/>
        </w:rPr>
        <w:t>)</w:t>
      </w:r>
      <w:r>
        <w:rPr>
          <w:rFonts w:ascii="Times New Roman" w:hint="eastAsia"/>
          <w:spacing w:val="20"/>
          <w:sz w:val="24"/>
          <w:szCs w:val="24"/>
        </w:rPr>
        <w:t>中规定</w:t>
      </w:r>
      <w:r>
        <w:rPr>
          <w:rFonts w:ascii="Times New Roman" w:hAnsi="宋体"/>
          <w:spacing w:val="20"/>
          <w:sz w:val="24"/>
          <w:szCs w:val="24"/>
        </w:rPr>
        <w:t>的保密义务。</w:t>
      </w:r>
    </w:p>
    <w:p w14:paraId="174E8E0D" w14:textId="77777777" w:rsidR="00E6040E" w:rsidRDefault="00E6040E">
      <w:pPr>
        <w:widowControl/>
        <w:spacing w:line="360" w:lineRule="exact"/>
        <w:jc w:val="both"/>
        <w:rPr>
          <w:rFonts w:ascii="Times New Roman"/>
          <w:spacing w:val="20"/>
          <w:sz w:val="24"/>
          <w:szCs w:val="24"/>
        </w:rPr>
      </w:pPr>
    </w:p>
    <w:p w14:paraId="3BAC34EE" w14:textId="77777777" w:rsidR="00E6040E" w:rsidRDefault="00E6040E">
      <w:pPr>
        <w:pStyle w:val="1TimesNewRoman"/>
        <w:widowControl/>
        <w:numPr>
          <w:ilvl w:val="1"/>
          <w:numId w:val="81"/>
        </w:numPr>
        <w:tabs>
          <w:tab w:val="left" w:pos="495"/>
        </w:tabs>
        <w:rPr>
          <w:rFonts w:hAnsi="Times New Roman"/>
        </w:rPr>
      </w:pPr>
      <w:bookmarkStart w:id="578" w:name="_Toc351801103"/>
      <w:bookmarkStart w:id="579" w:name="_Toc211958585"/>
      <w:r>
        <w:t>取代</w:t>
      </w:r>
      <w:bookmarkEnd w:id="578"/>
      <w:bookmarkEnd w:id="579"/>
    </w:p>
    <w:p w14:paraId="58776EBE" w14:textId="77777777" w:rsidR="00E6040E" w:rsidRDefault="00E6040E">
      <w:pPr>
        <w:keepNext/>
        <w:widowControl/>
        <w:spacing w:line="360" w:lineRule="exact"/>
        <w:jc w:val="both"/>
        <w:rPr>
          <w:rFonts w:ascii="Times New Roman"/>
          <w:spacing w:val="20"/>
          <w:sz w:val="24"/>
          <w:szCs w:val="24"/>
        </w:rPr>
      </w:pPr>
    </w:p>
    <w:p w14:paraId="78E05885"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本合同第</w:t>
      </w:r>
      <w:r>
        <w:rPr>
          <w:rFonts w:ascii="Times New Roman"/>
          <w:spacing w:val="20"/>
          <w:sz w:val="24"/>
          <w:szCs w:val="24"/>
        </w:rPr>
        <w:t>20.1</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保密范围</w:t>
      </w:r>
      <w:r>
        <w:rPr>
          <w:rFonts w:ascii="Times New Roman"/>
          <w:i/>
          <w:spacing w:val="20"/>
          <w:sz w:val="24"/>
          <w:szCs w:val="24"/>
        </w:rPr>
        <w:t>)</w:t>
      </w:r>
      <w:r>
        <w:rPr>
          <w:rFonts w:ascii="Times New Roman" w:hAnsi="宋体"/>
          <w:spacing w:val="20"/>
          <w:sz w:val="24"/>
          <w:szCs w:val="24"/>
        </w:rPr>
        <w:t>和第</w:t>
      </w:r>
      <w:r>
        <w:rPr>
          <w:rFonts w:ascii="Times New Roman"/>
          <w:spacing w:val="20"/>
          <w:sz w:val="24"/>
          <w:szCs w:val="24"/>
        </w:rPr>
        <w:t>20.2</w:t>
      </w:r>
      <w:r>
        <w:rPr>
          <w:rFonts w:ascii="Times New Roman" w:hAnsi="宋体"/>
          <w:spacing w:val="20"/>
          <w:sz w:val="24"/>
          <w:szCs w:val="24"/>
        </w:rPr>
        <w:t>条</w:t>
      </w:r>
      <w:r>
        <w:rPr>
          <w:rFonts w:ascii="Times New Roman"/>
          <w:i/>
          <w:spacing w:val="20"/>
          <w:sz w:val="24"/>
          <w:szCs w:val="24"/>
        </w:rPr>
        <w:t>(</w:t>
      </w:r>
      <w:r>
        <w:rPr>
          <w:rFonts w:ascii="Times New Roman" w:hAnsi="宋体"/>
          <w:i/>
          <w:spacing w:val="20"/>
          <w:sz w:val="24"/>
          <w:szCs w:val="24"/>
        </w:rPr>
        <w:t>其他披露范围</w:t>
      </w:r>
      <w:r>
        <w:rPr>
          <w:rFonts w:ascii="Times New Roman"/>
          <w:i/>
          <w:spacing w:val="20"/>
          <w:sz w:val="24"/>
          <w:szCs w:val="24"/>
        </w:rPr>
        <w:t>)</w:t>
      </w:r>
      <w:r>
        <w:rPr>
          <w:rFonts w:ascii="Times New Roman" w:hAnsi="宋体"/>
          <w:spacing w:val="20"/>
          <w:sz w:val="24"/>
          <w:szCs w:val="24"/>
        </w:rPr>
        <w:t>的约定取代任何</w:t>
      </w:r>
      <w:r>
        <w:rPr>
          <w:rFonts w:ascii="Times New Roman" w:hAnsi="宋体"/>
          <w:b/>
          <w:spacing w:val="20"/>
          <w:sz w:val="24"/>
          <w:szCs w:val="24"/>
          <w:u w:val="single"/>
        </w:rPr>
        <w:t>银团成员行</w:t>
      </w:r>
      <w:r>
        <w:rPr>
          <w:rFonts w:ascii="Times New Roman" w:hAnsi="宋体"/>
          <w:spacing w:val="20"/>
          <w:sz w:val="24"/>
          <w:szCs w:val="24"/>
        </w:rPr>
        <w:t>在成为本合同一方之前</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的</w:t>
      </w:r>
      <w:r>
        <w:rPr>
          <w:rFonts w:ascii="Times New Roman" w:hAnsi="宋体"/>
          <w:spacing w:val="20"/>
          <w:sz w:val="24"/>
          <w:szCs w:val="24"/>
        </w:rPr>
        <w:t>关于</w:t>
      </w:r>
      <w:r>
        <w:rPr>
          <w:rFonts w:ascii="Times New Roman" w:hAnsi="宋体"/>
          <w:b/>
          <w:spacing w:val="20"/>
          <w:sz w:val="24"/>
          <w:szCs w:val="24"/>
          <w:u w:val="single"/>
        </w:rPr>
        <w:t>借款人</w:t>
      </w:r>
      <w:r>
        <w:rPr>
          <w:rFonts w:ascii="Times New Roman" w:hAnsi="宋体"/>
          <w:spacing w:val="20"/>
          <w:sz w:val="24"/>
          <w:szCs w:val="24"/>
        </w:rPr>
        <w:t>、本合同及本合同项下</w:t>
      </w:r>
      <w:r>
        <w:rPr>
          <w:rFonts w:ascii="Times New Roman" w:hAnsi="宋体" w:hint="eastAsia"/>
          <w:spacing w:val="20"/>
          <w:sz w:val="24"/>
          <w:szCs w:val="24"/>
        </w:rPr>
        <w:t>的</w:t>
      </w:r>
      <w:r>
        <w:rPr>
          <w:rFonts w:ascii="Times New Roman" w:hAnsi="宋体"/>
          <w:spacing w:val="20"/>
          <w:sz w:val="24"/>
          <w:szCs w:val="24"/>
        </w:rPr>
        <w:t>交易的任何保密承诺。</w:t>
      </w:r>
    </w:p>
    <w:p w14:paraId="51B0DCED" w14:textId="77777777" w:rsidR="00E6040E" w:rsidRDefault="00E6040E">
      <w:pPr>
        <w:widowControl/>
        <w:spacing w:line="360" w:lineRule="exact"/>
        <w:jc w:val="both"/>
        <w:rPr>
          <w:rFonts w:ascii="Times New Roman"/>
          <w:spacing w:val="20"/>
          <w:sz w:val="24"/>
          <w:szCs w:val="24"/>
        </w:rPr>
      </w:pPr>
    </w:p>
    <w:p w14:paraId="09185E9F" w14:textId="77777777" w:rsidR="00AA7BBF" w:rsidRDefault="00AA7BBF" w:rsidP="00E051A6">
      <w:pPr>
        <w:pStyle w:val="1TimesNewRoman"/>
        <w:widowControl/>
        <w:numPr>
          <w:ilvl w:val="1"/>
          <w:numId w:val="81"/>
        </w:numPr>
        <w:tabs>
          <w:tab w:val="left" w:pos="495"/>
        </w:tabs>
      </w:pPr>
      <w:bookmarkStart w:id="580" w:name="_Toc211958586"/>
      <w:r>
        <w:rPr>
          <w:rFonts w:hint="eastAsia"/>
        </w:rPr>
        <w:t>信息采集</w:t>
      </w:r>
      <w:bookmarkEnd w:id="580"/>
    </w:p>
    <w:p w14:paraId="06F2AA2B" w14:textId="77777777" w:rsidR="00AA7BBF" w:rsidRPr="00CD2B79" w:rsidRDefault="00AA7BBF" w:rsidP="00AA7BBF">
      <w:pPr>
        <w:widowControl/>
        <w:spacing w:line="360" w:lineRule="exact"/>
        <w:ind w:left="850"/>
        <w:jc w:val="both"/>
        <w:rPr>
          <w:rFonts w:ascii="Times New Roman" w:hAnsi="宋体"/>
          <w:spacing w:val="20"/>
          <w:sz w:val="24"/>
          <w:szCs w:val="24"/>
        </w:rPr>
      </w:pPr>
    </w:p>
    <w:p w14:paraId="2676F423" w14:textId="77777777" w:rsidR="00AA7BBF" w:rsidRPr="00F4784B" w:rsidRDefault="00AA7BBF" w:rsidP="0006509C">
      <w:pPr>
        <w:widowControl/>
        <w:spacing w:line="360" w:lineRule="exact"/>
        <w:ind w:left="850"/>
        <w:jc w:val="both"/>
      </w:pPr>
      <w:r w:rsidRPr="0006509C">
        <w:rPr>
          <w:rFonts w:ascii="Times New Roman" w:hAnsi="宋体" w:hint="eastAsia"/>
          <w:b/>
          <w:spacing w:val="20"/>
          <w:sz w:val="24"/>
          <w:u w:val="single"/>
        </w:rPr>
        <w:t>借款人</w:t>
      </w:r>
      <w:r w:rsidRPr="0006509C">
        <w:rPr>
          <w:rFonts w:ascii="Times New Roman" w:hAnsi="宋体" w:hint="eastAsia"/>
          <w:spacing w:val="20"/>
          <w:sz w:val="24"/>
        </w:rPr>
        <w:t>同意并不可撤销地授权：</w:t>
      </w:r>
      <w:r w:rsidRPr="0006509C">
        <w:rPr>
          <w:rFonts w:ascii="Times New Roman" w:hAnsi="宋体" w:hint="eastAsia"/>
          <w:b/>
          <w:spacing w:val="20"/>
          <w:sz w:val="24"/>
          <w:u w:val="single"/>
        </w:rPr>
        <w:t>银团成员行</w:t>
      </w:r>
      <w:r w:rsidRPr="0006509C">
        <w:rPr>
          <w:rFonts w:ascii="Times New Roman" w:hAnsi="宋体" w:hint="eastAsia"/>
          <w:spacing w:val="20"/>
          <w:sz w:val="24"/>
        </w:rPr>
        <w:t>在不违反《征信业管理条例》及相关法律法规的禁止性规定的前提下，根据国家设立的金融信用信息基础数据库的采集要求，有权将有关</w:t>
      </w:r>
      <w:r w:rsidRPr="0006509C">
        <w:rPr>
          <w:rFonts w:ascii="Times New Roman" w:hAnsi="宋体" w:hint="eastAsia"/>
          <w:b/>
          <w:spacing w:val="20"/>
          <w:sz w:val="24"/>
          <w:u w:val="single"/>
        </w:rPr>
        <w:t>借款人</w:t>
      </w:r>
      <w:r w:rsidRPr="0006509C">
        <w:rPr>
          <w:rFonts w:ascii="Times New Roman" w:hAnsi="宋体" w:hint="eastAsia"/>
          <w:spacing w:val="20"/>
          <w:sz w:val="24"/>
        </w:rPr>
        <w:t>与</w:t>
      </w:r>
      <w:r w:rsidRPr="0006509C">
        <w:rPr>
          <w:rFonts w:ascii="Times New Roman" w:hAnsi="宋体" w:hint="eastAsia"/>
          <w:b/>
          <w:spacing w:val="20"/>
          <w:sz w:val="24"/>
          <w:u w:val="single"/>
        </w:rPr>
        <w:t>银团成员</w:t>
      </w:r>
      <w:proofErr w:type="gramStart"/>
      <w:r w:rsidRPr="0006509C">
        <w:rPr>
          <w:rFonts w:ascii="Times New Roman" w:hAnsi="宋体" w:hint="eastAsia"/>
          <w:b/>
          <w:spacing w:val="20"/>
          <w:sz w:val="24"/>
          <w:u w:val="single"/>
        </w:rPr>
        <w:t>行</w:t>
      </w:r>
      <w:r w:rsidRPr="0006509C">
        <w:rPr>
          <w:rFonts w:ascii="Times New Roman" w:hAnsi="宋体" w:hint="eastAsia"/>
          <w:spacing w:val="20"/>
          <w:sz w:val="24"/>
        </w:rPr>
        <w:t>签署</w:t>
      </w:r>
      <w:proofErr w:type="gramEnd"/>
      <w:r w:rsidRPr="0006509C">
        <w:rPr>
          <w:rFonts w:ascii="Times New Roman" w:hAnsi="宋体" w:hint="eastAsia"/>
          <w:spacing w:val="20"/>
          <w:sz w:val="24"/>
        </w:rPr>
        <w:t>的全部合同</w:t>
      </w:r>
      <w:r w:rsidRPr="0006509C">
        <w:rPr>
          <w:rFonts w:ascii="Times New Roman" w:hAnsi="宋体"/>
          <w:spacing w:val="20"/>
          <w:sz w:val="24"/>
        </w:rPr>
        <w:t>/</w:t>
      </w:r>
      <w:r w:rsidRPr="0006509C">
        <w:rPr>
          <w:rFonts w:ascii="Times New Roman" w:hAnsi="宋体" w:hint="eastAsia"/>
          <w:spacing w:val="20"/>
          <w:sz w:val="24"/>
        </w:rPr>
        <w:t>协议</w:t>
      </w:r>
      <w:r w:rsidRPr="0006509C">
        <w:rPr>
          <w:rFonts w:ascii="Times New Roman" w:hAnsi="宋体"/>
          <w:spacing w:val="20"/>
          <w:sz w:val="24"/>
        </w:rPr>
        <w:t>/</w:t>
      </w:r>
      <w:r w:rsidRPr="0006509C">
        <w:rPr>
          <w:rFonts w:ascii="Times New Roman" w:hAnsi="宋体" w:hint="eastAsia"/>
          <w:spacing w:val="20"/>
          <w:sz w:val="24"/>
        </w:rPr>
        <w:t>承诺的信息，包括与上述全部合同</w:t>
      </w:r>
      <w:r w:rsidRPr="0006509C">
        <w:rPr>
          <w:rFonts w:ascii="Times New Roman" w:hAnsi="宋体"/>
          <w:spacing w:val="20"/>
          <w:sz w:val="24"/>
        </w:rPr>
        <w:t>/</w:t>
      </w:r>
      <w:r w:rsidRPr="0006509C">
        <w:rPr>
          <w:rFonts w:ascii="Times New Roman" w:hAnsi="宋体" w:hint="eastAsia"/>
          <w:spacing w:val="20"/>
          <w:sz w:val="24"/>
        </w:rPr>
        <w:t>协议</w:t>
      </w:r>
      <w:r w:rsidRPr="0006509C">
        <w:rPr>
          <w:rFonts w:ascii="Times New Roman" w:hAnsi="宋体"/>
          <w:spacing w:val="20"/>
          <w:sz w:val="24"/>
        </w:rPr>
        <w:t>/</w:t>
      </w:r>
      <w:r w:rsidRPr="0006509C">
        <w:rPr>
          <w:rFonts w:ascii="Times New Roman" w:hAnsi="宋体" w:hint="eastAsia"/>
          <w:spacing w:val="20"/>
          <w:sz w:val="24"/>
        </w:rPr>
        <w:t>承诺的履约信息的相关情况，以及</w:t>
      </w:r>
      <w:r w:rsidRPr="0006509C">
        <w:rPr>
          <w:rFonts w:ascii="Times New Roman" w:hAnsi="宋体" w:hint="eastAsia"/>
          <w:b/>
          <w:spacing w:val="20"/>
          <w:sz w:val="24"/>
          <w:u w:val="single"/>
        </w:rPr>
        <w:t>借款人</w:t>
      </w:r>
      <w:r w:rsidRPr="0006509C">
        <w:rPr>
          <w:rFonts w:ascii="Times New Roman" w:hAnsi="宋体" w:hint="eastAsia"/>
          <w:spacing w:val="20"/>
          <w:sz w:val="24"/>
        </w:rPr>
        <w:t>提供的企业基本信息及其他信息，提供给国家设立的金融信用信息基础数据库，</w:t>
      </w:r>
      <w:proofErr w:type="gramStart"/>
      <w:r w:rsidRPr="0006509C">
        <w:rPr>
          <w:rFonts w:ascii="Times New Roman" w:hAnsi="宋体" w:hint="eastAsia"/>
          <w:spacing w:val="20"/>
          <w:sz w:val="24"/>
        </w:rPr>
        <w:t>供具有</w:t>
      </w:r>
      <w:proofErr w:type="gramEnd"/>
      <w:r w:rsidRPr="0006509C">
        <w:rPr>
          <w:rFonts w:ascii="Times New Roman" w:hAnsi="宋体" w:hint="eastAsia"/>
          <w:spacing w:val="20"/>
          <w:sz w:val="24"/>
        </w:rPr>
        <w:t>查询资格的单位查询和使用；同时，</w:t>
      </w:r>
      <w:r w:rsidRPr="0006509C">
        <w:rPr>
          <w:rFonts w:ascii="Times New Roman" w:hAnsi="宋体" w:hint="eastAsia"/>
          <w:b/>
          <w:spacing w:val="20"/>
          <w:sz w:val="24"/>
          <w:u w:val="single"/>
        </w:rPr>
        <w:t>银团成员行</w:t>
      </w:r>
      <w:r w:rsidRPr="0006509C">
        <w:rPr>
          <w:rFonts w:ascii="Times New Roman" w:hAnsi="宋体" w:hint="eastAsia"/>
          <w:spacing w:val="20"/>
          <w:sz w:val="24"/>
        </w:rPr>
        <w:t>亦有权查询和使用已经录入国家设立的金融信用信息基础数据库中有关</w:t>
      </w:r>
      <w:r w:rsidRPr="0006509C">
        <w:rPr>
          <w:rFonts w:ascii="Times New Roman" w:hAnsi="宋体" w:hint="eastAsia"/>
          <w:b/>
          <w:spacing w:val="20"/>
          <w:sz w:val="24"/>
          <w:u w:val="single"/>
        </w:rPr>
        <w:t>借款人</w:t>
      </w:r>
      <w:r w:rsidRPr="0006509C">
        <w:rPr>
          <w:rFonts w:ascii="Times New Roman" w:hAnsi="宋体" w:hint="eastAsia"/>
          <w:spacing w:val="20"/>
          <w:sz w:val="24"/>
        </w:rPr>
        <w:t>的信贷信息。该授权事项覆盖本合同签署前后</w:t>
      </w:r>
      <w:r w:rsidRPr="0006509C">
        <w:rPr>
          <w:rFonts w:ascii="Times New Roman" w:hAnsi="宋体" w:hint="eastAsia"/>
          <w:b/>
          <w:spacing w:val="20"/>
          <w:sz w:val="24"/>
          <w:u w:val="single"/>
        </w:rPr>
        <w:t>银团成员行</w:t>
      </w:r>
      <w:r w:rsidRPr="0006509C">
        <w:rPr>
          <w:rFonts w:ascii="Times New Roman" w:hAnsi="宋体" w:hint="eastAsia"/>
          <w:spacing w:val="20"/>
          <w:sz w:val="24"/>
        </w:rPr>
        <w:t>对本合同项</w:t>
      </w:r>
      <w:proofErr w:type="gramStart"/>
      <w:r w:rsidRPr="0006509C">
        <w:rPr>
          <w:rFonts w:ascii="Times New Roman" w:hAnsi="宋体" w:hint="eastAsia"/>
          <w:spacing w:val="20"/>
          <w:sz w:val="24"/>
        </w:rPr>
        <w:t>下业务</w:t>
      </w:r>
      <w:proofErr w:type="gramEnd"/>
      <w:r w:rsidRPr="0006509C">
        <w:rPr>
          <w:rFonts w:ascii="Times New Roman" w:hAnsi="宋体" w:hint="eastAsia"/>
          <w:spacing w:val="20"/>
          <w:sz w:val="24"/>
        </w:rPr>
        <w:t>进行必要管理的各个环节，有效期随本合同实际终止而失效。</w:t>
      </w:r>
    </w:p>
    <w:p w14:paraId="3C80A540" w14:textId="77777777" w:rsidR="00AA7BBF" w:rsidRDefault="00AA7BBF">
      <w:pPr>
        <w:widowControl/>
        <w:spacing w:line="360" w:lineRule="exact"/>
        <w:jc w:val="both"/>
        <w:rPr>
          <w:rFonts w:ascii="Times New Roman"/>
          <w:spacing w:val="20"/>
          <w:sz w:val="24"/>
          <w:szCs w:val="24"/>
        </w:rPr>
      </w:pPr>
    </w:p>
    <w:p w14:paraId="2E506D7B" w14:textId="21A10786" w:rsidR="00476290" w:rsidRDefault="00476290" w:rsidP="00EB3852">
      <w:pPr>
        <w:pStyle w:val="1TimesNewRoman"/>
        <w:widowControl/>
        <w:numPr>
          <w:ilvl w:val="1"/>
          <w:numId w:val="81"/>
        </w:numPr>
        <w:tabs>
          <w:tab w:val="left" w:pos="495"/>
        </w:tabs>
      </w:pPr>
      <w:bookmarkStart w:id="581" w:name="_Toc196658407"/>
      <w:bookmarkStart w:id="582" w:name="_Toc211958587"/>
      <w:r>
        <w:rPr>
          <w:rFonts w:hint="eastAsia"/>
        </w:rPr>
        <w:t>个人信息保护</w:t>
      </w:r>
      <w:bookmarkEnd w:id="581"/>
      <w:bookmarkEnd w:id="582"/>
    </w:p>
    <w:p w14:paraId="5E84CA5E" w14:textId="77777777" w:rsidR="00476290" w:rsidRDefault="00476290" w:rsidP="00476290">
      <w:pPr>
        <w:widowControl/>
        <w:spacing w:line="360" w:lineRule="exact"/>
        <w:ind w:leftChars="250" w:left="850"/>
        <w:jc w:val="both"/>
        <w:rPr>
          <w:rFonts w:ascii="Times New Roman"/>
          <w:spacing w:val="20"/>
          <w:sz w:val="24"/>
          <w:szCs w:val="24"/>
        </w:rPr>
      </w:pPr>
    </w:p>
    <w:p w14:paraId="27546B51" w14:textId="77777777" w:rsidR="00476290" w:rsidRDefault="00476290" w:rsidP="00476290">
      <w:pPr>
        <w:widowControl/>
        <w:numPr>
          <w:ilvl w:val="0"/>
          <w:numId w:val="107"/>
        </w:numPr>
        <w:tabs>
          <w:tab w:val="left" w:pos="1530"/>
        </w:tabs>
        <w:autoSpaceDE/>
        <w:autoSpaceDN/>
        <w:adjustRightInd/>
        <w:spacing w:line="360" w:lineRule="exact"/>
        <w:ind w:left="1530" w:hanging="680"/>
        <w:jc w:val="both"/>
        <w:textAlignment w:val="auto"/>
        <w:rPr>
          <w:rFonts w:ascii="Times New Roman"/>
          <w:spacing w:val="20"/>
          <w:sz w:val="24"/>
          <w:szCs w:val="24"/>
          <w:lang w:val="en-GB"/>
        </w:rPr>
      </w:pPr>
      <w:r w:rsidRPr="002D3CD0">
        <w:rPr>
          <w:rFonts w:ascii="Times New Roman" w:hint="eastAsia"/>
          <w:b/>
          <w:spacing w:val="20"/>
          <w:sz w:val="24"/>
          <w:szCs w:val="24"/>
          <w:u w:val="single"/>
          <w:lang w:val="en-GB"/>
        </w:rPr>
        <w:t>借款人</w:t>
      </w:r>
      <w:r>
        <w:rPr>
          <w:rFonts w:ascii="Times New Roman" w:hint="eastAsia"/>
          <w:spacing w:val="20"/>
          <w:sz w:val="24"/>
          <w:szCs w:val="24"/>
          <w:lang w:val="en-GB"/>
        </w:rPr>
        <w:t>承诺：</w:t>
      </w:r>
    </w:p>
    <w:p w14:paraId="6CA5BCDE" w14:textId="77777777" w:rsidR="00476290" w:rsidRDefault="00476290" w:rsidP="00476290">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2D4B8490" w14:textId="70EC06BB" w:rsidR="00476290" w:rsidRDefault="00476290" w:rsidP="00476290">
      <w:pPr>
        <w:widowControl/>
        <w:numPr>
          <w:ilvl w:val="0"/>
          <w:numId w:val="10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已通过授权等方式取得</w:t>
      </w:r>
      <w:r>
        <w:rPr>
          <w:rFonts w:ascii="Times New Roman" w:hint="eastAsia"/>
          <w:spacing w:val="20"/>
          <w:sz w:val="24"/>
          <w:szCs w:val="24"/>
          <w:lang w:val="en-GB"/>
        </w:rPr>
        <w:t>其</w:t>
      </w:r>
      <w:r w:rsidRPr="002D3CD0">
        <w:rPr>
          <w:rFonts w:ascii="Times New Roman" w:hint="eastAsia"/>
          <w:spacing w:val="20"/>
          <w:sz w:val="24"/>
          <w:szCs w:val="24"/>
          <w:lang w:val="en-GB"/>
        </w:rPr>
        <w:t>法定代表人、高管人员、实际控制人（自然人）、主要自然人股东、业务经办人等相关人士同意，将相关人士的姓名、身份证件信息（类型、号码和有效期）、手机号码</w:t>
      </w:r>
      <w:r>
        <w:rPr>
          <w:rFonts w:ascii="Times New Roman" w:hint="eastAsia"/>
          <w:spacing w:val="20"/>
          <w:sz w:val="24"/>
          <w:szCs w:val="24"/>
          <w:lang w:val="en-GB"/>
        </w:rPr>
        <w:t>以及</w:t>
      </w:r>
      <w:r w:rsidR="00BE5304">
        <w:rPr>
          <w:rFonts w:ascii="Times New Roman" w:hint="eastAsia"/>
          <w:spacing w:val="20"/>
          <w:sz w:val="24"/>
          <w:szCs w:val="24"/>
          <w:lang w:val="en-GB"/>
        </w:rPr>
        <w:t>【】</w:t>
      </w:r>
      <w:r w:rsidRPr="002D3CD0">
        <w:rPr>
          <w:rFonts w:ascii="Times New Roman" w:hint="eastAsia"/>
          <w:spacing w:val="20"/>
          <w:sz w:val="24"/>
          <w:szCs w:val="24"/>
          <w:lang w:val="en-GB"/>
        </w:rPr>
        <w:t>等必要个人信息提供给</w:t>
      </w:r>
      <w:r w:rsidRPr="002D3CD0">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w:t>
      </w:r>
      <w:r>
        <w:rPr>
          <w:rFonts w:ascii="Times New Roman" w:hint="eastAsia"/>
          <w:spacing w:val="20"/>
          <w:sz w:val="24"/>
          <w:szCs w:val="24"/>
          <w:lang w:val="en-GB"/>
        </w:rPr>
        <w:t>以</w:t>
      </w:r>
      <w:r w:rsidRPr="002D3CD0">
        <w:rPr>
          <w:rFonts w:ascii="Times New Roman" w:hint="eastAsia"/>
          <w:spacing w:val="20"/>
          <w:sz w:val="24"/>
          <w:szCs w:val="24"/>
          <w:lang w:val="en-GB"/>
        </w:rPr>
        <w:t>用</w:t>
      </w:r>
      <w:r>
        <w:rPr>
          <w:rFonts w:ascii="Times New Roman" w:hint="eastAsia"/>
          <w:spacing w:val="20"/>
          <w:sz w:val="24"/>
          <w:szCs w:val="24"/>
          <w:lang w:val="en-GB"/>
        </w:rPr>
        <w:t>于</w:t>
      </w:r>
      <w:r w:rsidRPr="002D3CD0">
        <w:rPr>
          <w:rFonts w:ascii="Times New Roman" w:hint="eastAsia"/>
          <w:spacing w:val="20"/>
          <w:sz w:val="24"/>
          <w:szCs w:val="24"/>
          <w:lang w:val="en-GB"/>
        </w:rPr>
        <w:t>本合同</w:t>
      </w:r>
      <w:proofErr w:type="gramStart"/>
      <w:r w:rsidRPr="002D3CD0">
        <w:rPr>
          <w:rFonts w:ascii="Times New Roman" w:hint="eastAsia"/>
          <w:spacing w:val="20"/>
          <w:sz w:val="24"/>
          <w:szCs w:val="24"/>
          <w:lang w:val="en-GB"/>
        </w:rPr>
        <w:t>项下授用信</w:t>
      </w:r>
      <w:proofErr w:type="gramEnd"/>
      <w:r w:rsidRPr="002D3CD0">
        <w:rPr>
          <w:rFonts w:ascii="Times New Roman" w:hint="eastAsia"/>
          <w:spacing w:val="20"/>
          <w:sz w:val="24"/>
          <w:szCs w:val="24"/>
          <w:lang w:val="en-GB"/>
        </w:rPr>
        <w:t>过程中的调查、审查、审批，存续期管理等风险管理工作，与</w:t>
      </w:r>
      <w:r w:rsidRPr="002D3CD0">
        <w:rPr>
          <w:rFonts w:ascii="Times New Roman" w:hint="eastAsia"/>
          <w:b/>
          <w:spacing w:val="20"/>
          <w:sz w:val="24"/>
          <w:szCs w:val="24"/>
          <w:u w:val="single"/>
          <w:lang w:val="en-GB"/>
        </w:rPr>
        <w:t>借款人</w:t>
      </w:r>
      <w:r w:rsidRPr="002D3CD0">
        <w:rPr>
          <w:rFonts w:ascii="Times New Roman" w:hint="eastAsia"/>
          <w:spacing w:val="20"/>
          <w:sz w:val="24"/>
          <w:szCs w:val="24"/>
          <w:lang w:val="en-GB"/>
        </w:rPr>
        <w:t>取得联系，以及履行法律法规所规定义务、落实监管要求等必要用途</w:t>
      </w:r>
      <w:r>
        <w:rPr>
          <w:rFonts w:ascii="Times New Roman" w:hint="eastAsia"/>
          <w:spacing w:val="20"/>
          <w:sz w:val="24"/>
          <w:szCs w:val="24"/>
          <w:lang w:val="en-GB"/>
        </w:rPr>
        <w:t>；</w:t>
      </w:r>
      <w:r>
        <w:rPr>
          <w:rFonts w:ascii="Times New Roman"/>
          <w:spacing w:val="20"/>
          <w:sz w:val="24"/>
          <w:szCs w:val="24"/>
          <w:lang w:val="en-GB"/>
        </w:rPr>
        <w:t xml:space="preserve"> </w:t>
      </w:r>
    </w:p>
    <w:p w14:paraId="45296227" w14:textId="77777777" w:rsidR="00476290" w:rsidRPr="00B16B82" w:rsidRDefault="00476290" w:rsidP="00476290">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5FA743D7" w14:textId="77777777" w:rsidR="00476290" w:rsidRDefault="00476290" w:rsidP="00476290">
      <w:pPr>
        <w:widowControl/>
        <w:numPr>
          <w:ilvl w:val="0"/>
          <w:numId w:val="10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Pr>
          <w:rFonts w:ascii="Times New Roman" w:hint="eastAsia"/>
          <w:spacing w:val="20"/>
          <w:sz w:val="24"/>
          <w:szCs w:val="24"/>
          <w:lang w:val="en-GB"/>
        </w:rPr>
        <w:t>妥善</w:t>
      </w:r>
      <w:r w:rsidRPr="002D3CD0">
        <w:rPr>
          <w:rFonts w:ascii="Times New Roman" w:hint="eastAsia"/>
          <w:spacing w:val="20"/>
          <w:sz w:val="24"/>
          <w:szCs w:val="24"/>
          <w:lang w:val="en-GB"/>
        </w:rPr>
        <w:t>保存相关人士同意将个人信息提供给</w:t>
      </w:r>
      <w:r w:rsidRPr="002D3CD0">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的证明资料，在</w:t>
      </w:r>
      <w:r w:rsidRPr="00625FA1">
        <w:rPr>
          <w:rFonts w:ascii="Times New Roman" w:hint="eastAsia"/>
          <w:b/>
          <w:spacing w:val="20"/>
          <w:sz w:val="24"/>
          <w:szCs w:val="24"/>
          <w:u w:val="single"/>
          <w:lang w:val="en-GB"/>
        </w:rPr>
        <w:t>银团成员行</w:t>
      </w:r>
      <w:r>
        <w:rPr>
          <w:rFonts w:ascii="Times New Roman" w:hint="eastAsia"/>
          <w:spacing w:val="20"/>
          <w:sz w:val="24"/>
          <w:szCs w:val="24"/>
          <w:lang w:val="en-GB"/>
        </w:rPr>
        <w:t>提出要求时予以提供；</w:t>
      </w:r>
      <w:r w:rsidRPr="002D3CD0">
        <w:rPr>
          <w:rFonts w:ascii="Times New Roman" w:hint="eastAsia"/>
          <w:spacing w:val="20"/>
          <w:sz w:val="24"/>
          <w:szCs w:val="24"/>
          <w:lang w:val="en-GB"/>
        </w:rPr>
        <w:t>协助</w:t>
      </w:r>
      <w:r w:rsidRPr="00625FA1">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响应和解决相关人士关于个人信息权益保护的主张和纠纷</w:t>
      </w:r>
      <w:r>
        <w:rPr>
          <w:rFonts w:ascii="Times New Roman" w:hint="eastAsia"/>
          <w:spacing w:val="20"/>
          <w:sz w:val="24"/>
          <w:szCs w:val="24"/>
          <w:lang w:val="en-GB"/>
        </w:rPr>
        <w:t>；以及</w:t>
      </w:r>
    </w:p>
    <w:p w14:paraId="2EE2687F" w14:textId="77777777" w:rsidR="00476290" w:rsidRDefault="00476290" w:rsidP="00476290">
      <w:pPr>
        <w:pStyle w:val="af4"/>
        <w:ind w:firstLine="560"/>
        <w:rPr>
          <w:rFonts w:ascii="Times New Roman"/>
          <w:spacing w:val="20"/>
          <w:sz w:val="24"/>
          <w:szCs w:val="24"/>
          <w:lang w:val="en-GB"/>
        </w:rPr>
      </w:pPr>
    </w:p>
    <w:p w14:paraId="3ECF9E5D" w14:textId="77777777" w:rsidR="00476290" w:rsidRPr="00905050" w:rsidRDefault="00476290" w:rsidP="00476290">
      <w:pPr>
        <w:widowControl/>
        <w:numPr>
          <w:ilvl w:val="0"/>
          <w:numId w:val="106"/>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相关人士发生变更时，及时通知</w:t>
      </w:r>
      <w:r w:rsidRPr="00625FA1">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；因未及时或充分告知，导致侵害相关人士个人信息权益产生的法律责任，由</w:t>
      </w:r>
      <w:r w:rsidRPr="002D3CD0">
        <w:rPr>
          <w:rFonts w:ascii="Times New Roman" w:hint="eastAsia"/>
          <w:b/>
          <w:spacing w:val="20"/>
          <w:sz w:val="24"/>
          <w:szCs w:val="24"/>
          <w:u w:val="single"/>
          <w:lang w:val="en-GB"/>
        </w:rPr>
        <w:t>借款人</w:t>
      </w:r>
      <w:r w:rsidRPr="002D3CD0">
        <w:rPr>
          <w:rFonts w:ascii="Times New Roman" w:hint="eastAsia"/>
          <w:spacing w:val="20"/>
          <w:sz w:val="24"/>
          <w:szCs w:val="24"/>
          <w:lang w:val="en-GB"/>
        </w:rPr>
        <w:t>承担。</w:t>
      </w:r>
    </w:p>
    <w:p w14:paraId="3DFB218A" w14:textId="77777777" w:rsidR="00476290" w:rsidRPr="002D3CD0" w:rsidRDefault="00476290" w:rsidP="00476290">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6642771C" w14:textId="77777777" w:rsidR="00476290" w:rsidRPr="00905050" w:rsidRDefault="00476290" w:rsidP="00476290">
      <w:pPr>
        <w:widowControl/>
        <w:numPr>
          <w:ilvl w:val="0"/>
          <w:numId w:val="107"/>
        </w:numPr>
        <w:tabs>
          <w:tab w:val="left" w:pos="1530"/>
        </w:tabs>
        <w:autoSpaceDE/>
        <w:autoSpaceDN/>
        <w:adjustRightInd/>
        <w:spacing w:line="360" w:lineRule="exact"/>
        <w:ind w:left="1530" w:hanging="680"/>
        <w:jc w:val="both"/>
        <w:textAlignment w:val="auto"/>
        <w:rPr>
          <w:rFonts w:ascii="仿宋_GB2312" w:eastAsia="仿宋_GB2312" w:hAnsi="宋体"/>
          <w:bCs/>
          <w:color w:val="000000"/>
          <w:sz w:val="24"/>
        </w:rPr>
      </w:pPr>
      <w:r w:rsidRPr="00905050">
        <w:rPr>
          <w:rFonts w:ascii="Times New Roman" w:hint="eastAsia"/>
          <w:spacing w:val="20"/>
          <w:sz w:val="24"/>
          <w:szCs w:val="24"/>
          <w:lang w:val="en-GB"/>
        </w:rPr>
        <w:t>各</w:t>
      </w:r>
      <w:r w:rsidRPr="00905050">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承诺</w:t>
      </w:r>
      <w:r w:rsidRPr="00905050">
        <w:rPr>
          <w:rFonts w:ascii="仿宋_GB2312" w:eastAsia="仿宋_GB2312" w:hAnsi="宋体" w:hint="eastAsia"/>
          <w:bCs/>
          <w:color w:val="000000"/>
          <w:sz w:val="24"/>
        </w:rPr>
        <w:t>：</w:t>
      </w:r>
    </w:p>
    <w:p w14:paraId="1EE04E0E" w14:textId="77777777" w:rsidR="00476290" w:rsidRDefault="00476290" w:rsidP="00476290">
      <w:pPr>
        <w:widowControl/>
        <w:tabs>
          <w:tab w:val="left" w:pos="1530"/>
        </w:tabs>
        <w:autoSpaceDE/>
        <w:autoSpaceDN/>
        <w:adjustRightInd/>
        <w:spacing w:line="360" w:lineRule="exact"/>
        <w:ind w:left="1530"/>
        <w:jc w:val="both"/>
        <w:textAlignment w:val="auto"/>
        <w:rPr>
          <w:rFonts w:ascii="仿宋_GB2312" w:eastAsia="仿宋_GB2312" w:hAnsi="宋体"/>
          <w:bCs/>
          <w:color w:val="000000"/>
          <w:sz w:val="24"/>
        </w:rPr>
      </w:pPr>
    </w:p>
    <w:p w14:paraId="1E1F439C" w14:textId="77777777" w:rsidR="00476290" w:rsidRDefault="00476290" w:rsidP="00476290">
      <w:pPr>
        <w:widowControl/>
        <w:numPr>
          <w:ilvl w:val="0"/>
          <w:numId w:val="108"/>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按照法律法规</w:t>
      </w:r>
      <w:r>
        <w:rPr>
          <w:rFonts w:ascii="Times New Roman" w:hint="eastAsia"/>
          <w:spacing w:val="20"/>
          <w:sz w:val="24"/>
          <w:szCs w:val="24"/>
          <w:lang w:val="en-GB"/>
        </w:rPr>
        <w:t>的要求</w:t>
      </w:r>
      <w:r w:rsidRPr="002D3CD0">
        <w:rPr>
          <w:rFonts w:ascii="Times New Roman" w:hint="eastAsia"/>
          <w:spacing w:val="20"/>
          <w:sz w:val="24"/>
          <w:szCs w:val="24"/>
          <w:lang w:val="en-GB"/>
        </w:rPr>
        <w:t>，以及与</w:t>
      </w:r>
      <w:r w:rsidRPr="002D3CD0">
        <w:rPr>
          <w:rFonts w:ascii="Times New Roman" w:hint="eastAsia"/>
          <w:b/>
          <w:spacing w:val="20"/>
          <w:sz w:val="24"/>
          <w:szCs w:val="24"/>
          <w:u w:val="single"/>
          <w:lang w:val="en-GB"/>
        </w:rPr>
        <w:t>借款人</w:t>
      </w:r>
      <w:r w:rsidRPr="002D3CD0">
        <w:rPr>
          <w:rFonts w:ascii="Times New Roman" w:hint="eastAsia"/>
          <w:spacing w:val="20"/>
          <w:sz w:val="24"/>
          <w:szCs w:val="24"/>
          <w:lang w:val="en-GB"/>
        </w:rPr>
        <w:t>约定的范围和用途处理个人信息，采取安全措施保护个人信息安全，防止个人信息泄露、滥用或非法使用等</w:t>
      </w:r>
      <w:r>
        <w:rPr>
          <w:rFonts w:ascii="Times New Roman" w:hint="eastAsia"/>
          <w:spacing w:val="20"/>
          <w:sz w:val="24"/>
          <w:szCs w:val="24"/>
          <w:lang w:val="en-GB"/>
        </w:rPr>
        <w:t>；</w:t>
      </w:r>
    </w:p>
    <w:p w14:paraId="307166F4" w14:textId="77777777" w:rsidR="00476290" w:rsidRPr="002D3CD0" w:rsidRDefault="00476290" w:rsidP="00476290">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098769B9" w14:textId="1B91B0DC" w:rsidR="00476290" w:rsidRDefault="00476290" w:rsidP="003E26CF">
      <w:pPr>
        <w:widowControl/>
        <w:numPr>
          <w:ilvl w:val="0"/>
          <w:numId w:val="108"/>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在收到</w:t>
      </w:r>
      <w:r w:rsidRPr="002D3CD0">
        <w:rPr>
          <w:rFonts w:ascii="Times New Roman" w:hint="eastAsia"/>
          <w:b/>
          <w:spacing w:val="20"/>
          <w:sz w:val="24"/>
          <w:szCs w:val="24"/>
          <w:u w:val="single"/>
          <w:lang w:val="en-GB"/>
        </w:rPr>
        <w:t>借款人</w:t>
      </w:r>
      <w:r w:rsidRPr="002D3CD0">
        <w:rPr>
          <w:rFonts w:ascii="Times New Roman" w:hint="eastAsia"/>
          <w:spacing w:val="20"/>
          <w:sz w:val="24"/>
          <w:szCs w:val="24"/>
          <w:lang w:val="en-GB"/>
        </w:rPr>
        <w:t>关于相关人士变更的通知后，除国家和贷款人档案管理规定</w:t>
      </w:r>
      <w:r w:rsidR="00306CFC" w:rsidRPr="00306CFC">
        <w:rPr>
          <w:rFonts w:ascii="Times New Roman" w:hint="eastAsia"/>
          <w:spacing w:val="20"/>
          <w:sz w:val="24"/>
          <w:szCs w:val="24"/>
          <w:lang w:val="en-GB"/>
        </w:rPr>
        <w:t>或其他法律法规要求</w:t>
      </w:r>
      <w:r w:rsidRPr="002D3CD0">
        <w:rPr>
          <w:rFonts w:ascii="Times New Roman" w:hint="eastAsia"/>
          <w:spacing w:val="20"/>
          <w:sz w:val="24"/>
          <w:szCs w:val="24"/>
          <w:lang w:val="en-GB"/>
        </w:rPr>
        <w:t>存储个人信息外，不再以其他方式处理</w:t>
      </w:r>
      <w:r>
        <w:rPr>
          <w:rFonts w:ascii="Times New Roman" w:hint="eastAsia"/>
          <w:spacing w:val="20"/>
          <w:sz w:val="24"/>
          <w:szCs w:val="24"/>
          <w:lang w:val="en-GB"/>
        </w:rPr>
        <w:t>；以及</w:t>
      </w:r>
    </w:p>
    <w:p w14:paraId="2AEF91D6" w14:textId="77777777" w:rsidR="00476290" w:rsidRDefault="00476290" w:rsidP="00476290">
      <w:pPr>
        <w:pStyle w:val="af4"/>
        <w:ind w:firstLine="560"/>
        <w:rPr>
          <w:rFonts w:ascii="Times New Roman"/>
          <w:spacing w:val="20"/>
          <w:sz w:val="24"/>
          <w:szCs w:val="24"/>
          <w:lang w:val="en-GB"/>
        </w:rPr>
      </w:pPr>
    </w:p>
    <w:p w14:paraId="43BA77FD" w14:textId="77777777" w:rsidR="00476290" w:rsidRPr="002D3CD0" w:rsidRDefault="00476290" w:rsidP="00476290">
      <w:pPr>
        <w:widowControl/>
        <w:numPr>
          <w:ilvl w:val="0"/>
          <w:numId w:val="108"/>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1A2FFA">
        <w:rPr>
          <w:rFonts w:ascii="Times New Roman" w:hint="eastAsia"/>
          <w:spacing w:val="20"/>
          <w:sz w:val="24"/>
          <w:szCs w:val="24"/>
          <w:lang w:val="en-GB"/>
        </w:rPr>
        <w:t>按照法律法规要求的期限以及为实现本合同项</w:t>
      </w:r>
      <w:proofErr w:type="gramStart"/>
      <w:r w:rsidRPr="001A2FFA">
        <w:rPr>
          <w:rFonts w:ascii="Times New Roman" w:hint="eastAsia"/>
          <w:spacing w:val="20"/>
          <w:sz w:val="24"/>
          <w:szCs w:val="24"/>
          <w:lang w:val="en-GB"/>
        </w:rPr>
        <w:t>下业务</w:t>
      </w:r>
      <w:proofErr w:type="gramEnd"/>
      <w:r w:rsidRPr="001A2FFA">
        <w:rPr>
          <w:rFonts w:ascii="Times New Roman" w:hint="eastAsia"/>
          <w:spacing w:val="20"/>
          <w:sz w:val="24"/>
          <w:szCs w:val="24"/>
          <w:lang w:val="en-GB"/>
        </w:rPr>
        <w:t>目的所必须的最短期限内存储个人信息</w:t>
      </w:r>
      <w:r w:rsidRPr="002D3CD0">
        <w:rPr>
          <w:rFonts w:ascii="Times New Roman" w:hint="eastAsia"/>
          <w:spacing w:val="20"/>
          <w:sz w:val="24"/>
          <w:szCs w:val="24"/>
          <w:lang w:val="en-GB"/>
        </w:rPr>
        <w:t>。</w:t>
      </w:r>
    </w:p>
    <w:p w14:paraId="6399F60E" w14:textId="77777777" w:rsidR="00476290" w:rsidRDefault="00476290" w:rsidP="00476290">
      <w:pPr>
        <w:widowControl/>
        <w:tabs>
          <w:tab w:val="left" w:pos="2210"/>
        </w:tabs>
        <w:autoSpaceDE/>
        <w:autoSpaceDN/>
        <w:adjustRightInd/>
        <w:spacing w:line="360" w:lineRule="exact"/>
        <w:ind w:left="2210"/>
        <w:jc w:val="both"/>
        <w:textAlignment w:val="auto"/>
        <w:rPr>
          <w:rFonts w:ascii="仿宋_GB2312" w:eastAsia="仿宋_GB2312" w:hAnsi="宋体"/>
          <w:bCs/>
          <w:color w:val="000000"/>
          <w:sz w:val="24"/>
        </w:rPr>
      </w:pPr>
    </w:p>
    <w:p w14:paraId="24816C6D" w14:textId="77777777" w:rsidR="00476290" w:rsidRDefault="00476290" w:rsidP="00476290">
      <w:pPr>
        <w:widowControl/>
        <w:numPr>
          <w:ilvl w:val="0"/>
          <w:numId w:val="107"/>
        </w:numPr>
        <w:tabs>
          <w:tab w:val="left" w:pos="1530"/>
        </w:tabs>
        <w:autoSpaceDE/>
        <w:autoSpaceDN/>
        <w:adjustRightInd/>
        <w:spacing w:line="360" w:lineRule="exact"/>
        <w:ind w:left="153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发生以下特殊情形，可能涉及将相关人士的上述个人信息提供给第三方：</w:t>
      </w:r>
    </w:p>
    <w:p w14:paraId="1429564F" w14:textId="77777777" w:rsidR="00476290" w:rsidRPr="002D3CD0" w:rsidRDefault="00476290" w:rsidP="00476290">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p>
    <w:p w14:paraId="10E0DDD5" w14:textId="3BC0C81B" w:rsidR="00476290" w:rsidRDefault="00476290" w:rsidP="00476290">
      <w:pPr>
        <w:widowControl/>
        <w:numPr>
          <w:ilvl w:val="0"/>
          <w:numId w:val="109"/>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不良贷款清收时，将个人信息提供给依法设立的催收机构</w:t>
      </w:r>
      <w:bookmarkStart w:id="583" w:name="_Hlk211845345"/>
      <w:r w:rsidR="00681292">
        <w:rPr>
          <w:rFonts w:ascii="Times New Roman" w:hint="eastAsia"/>
          <w:spacing w:val="20"/>
          <w:sz w:val="24"/>
          <w:szCs w:val="24"/>
          <w:lang w:val="en-GB"/>
        </w:rPr>
        <w:t>、律师事务所</w:t>
      </w:r>
      <w:bookmarkEnd w:id="583"/>
      <w:r w:rsidRPr="002D3CD0">
        <w:rPr>
          <w:rFonts w:ascii="Times New Roman" w:hint="eastAsia"/>
          <w:spacing w:val="20"/>
          <w:sz w:val="24"/>
          <w:szCs w:val="24"/>
          <w:lang w:val="en-GB"/>
        </w:rPr>
        <w:t>；</w:t>
      </w:r>
    </w:p>
    <w:p w14:paraId="1DAAF2A6" w14:textId="77777777" w:rsidR="00476290" w:rsidRPr="002D3CD0" w:rsidRDefault="00476290" w:rsidP="00476290">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422B7B9C" w14:textId="29CB3569" w:rsidR="00476290" w:rsidRDefault="008775B1" w:rsidP="00476290">
      <w:pPr>
        <w:widowControl/>
        <w:numPr>
          <w:ilvl w:val="0"/>
          <w:numId w:val="109"/>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AA4213">
        <w:rPr>
          <w:rFonts w:ascii="Times New Roman" w:hint="eastAsia"/>
          <w:spacing w:val="20"/>
          <w:sz w:val="24"/>
          <w:szCs w:val="24"/>
          <w:lang w:val="en-GB"/>
        </w:rPr>
        <w:t>信贷资产转让、</w:t>
      </w:r>
      <w:r w:rsidR="00476290" w:rsidRPr="002D3CD0">
        <w:rPr>
          <w:rFonts w:ascii="Times New Roman" w:hint="eastAsia"/>
          <w:spacing w:val="20"/>
          <w:sz w:val="24"/>
          <w:szCs w:val="24"/>
          <w:lang w:val="en-GB"/>
        </w:rPr>
        <w:t>信贷资产证券化、不良信贷资产转让时，</w:t>
      </w:r>
      <w:r>
        <w:rPr>
          <w:rFonts w:ascii="Times New Roman" w:hint="eastAsia"/>
          <w:spacing w:val="20"/>
          <w:sz w:val="24"/>
          <w:szCs w:val="24"/>
          <w:lang w:val="en-GB"/>
        </w:rPr>
        <w:t>可以</w:t>
      </w:r>
      <w:r w:rsidR="00476290" w:rsidRPr="002D3CD0">
        <w:rPr>
          <w:rFonts w:ascii="Times New Roman" w:hint="eastAsia"/>
          <w:spacing w:val="20"/>
          <w:sz w:val="24"/>
          <w:szCs w:val="24"/>
          <w:lang w:val="en-GB"/>
        </w:rPr>
        <w:t>将个人信息提供给依法设立的</w:t>
      </w:r>
      <w:r>
        <w:rPr>
          <w:rFonts w:ascii="Times New Roman" w:hint="eastAsia"/>
          <w:spacing w:val="20"/>
          <w:sz w:val="24"/>
          <w:szCs w:val="24"/>
          <w:lang w:val="en-GB"/>
        </w:rPr>
        <w:t>银行、</w:t>
      </w:r>
      <w:r w:rsidR="00476290" w:rsidRPr="002D3CD0">
        <w:rPr>
          <w:rFonts w:ascii="Times New Roman" w:hint="eastAsia"/>
          <w:spacing w:val="20"/>
          <w:sz w:val="24"/>
          <w:szCs w:val="24"/>
          <w:lang w:val="en-GB"/>
        </w:rPr>
        <w:t>信托公司、金融资产管理公司等</w:t>
      </w:r>
      <w:r w:rsidRPr="00EC53EE">
        <w:rPr>
          <w:rFonts w:ascii="Times New Roman" w:hint="eastAsia"/>
          <w:spacing w:val="20"/>
          <w:sz w:val="24"/>
          <w:szCs w:val="24"/>
          <w:lang w:val="en-GB"/>
        </w:rPr>
        <w:t>或经国家金融监督管理总局认可的其他机构</w:t>
      </w:r>
      <w:r w:rsidR="00476290" w:rsidRPr="002D3CD0">
        <w:rPr>
          <w:rFonts w:ascii="Times New Roman" w:hint="eastAsia"/>
          <w:spacing w:val="20"/>
          <w:sz w:val="24"/>
          <w:szCs w:val="24"/>
          <w:lang w:val="en-GB"/>
        </w:rPr>
        <w:t>；</w:t>
      </w:r>
    </w:p>
    <w:p w14:paraId="1931D715" w14:textId="77777777" w:rsidR="00476290" w:rsidRPr="002D3CD0" w:rsidRDefault="00476290" w:rsidP="00BE5304">
      <w:pPr>
        <w:widowControl/>
        <w:tabs>
          <w:tab w:val="left" w:pos="2210"/>
        </w:tabs>
        <w:autoSpaceDE/>
        <w:autoSpaceDN/>
        <w:adjustRightInd/>
        <w:spacing w:line="360" w:lineRule="exact"/>
        <w:ind w:left="2210"/>
        <w:jc w:val="both"/>
        <w:textAlignment w:val="auto"/>
        <w:rPr>
          <w:rFonts w:ascii="Times New Roman"/>
          <w:spacing w:val="20"/>
          <w:sz w:val="24"/>
          <w:szCs w:val="24"/>
          <w:lang w:val="en-GB"/>
        </w:rPr>
      </w:pPr>
    </w:p>
    <w:p w14:paraId="2814F814" w14:textId="5A2848EC" w:rsidR="00476290" w:rsidRDefault="00476290" w:rsidP="00476290">
      <w:pPr>
        <w:widowControl/>
        <w:numPr>
          <w:ilvl w:val="0"/>
          <w:numId w:val="109"/>
        </w:numPr>
        <w:tabs>
          <w:tab w:val="left" w:pos="2210"/>
        </w:tabs>
        <w:autoSpaceDE/>
        <w:autoSpaceDN/>
        <w:adjustRightInd/>
        <w:spacing w:line="360" w:lineRule="exact"/>
        <w:ind w:left="2210" w:hanging="680"/>
        <w:jc w:val="both"/>
        <w:textAlignment w:val="auto"/>
        <w:rPr>
          <w:rFonts w:ascii="Times New Roman"/>
          <w:spacing w:val="20"/>
          <w:sz w:val="24"/>
          <w:szCs w:val="24"/>
          <w:lang w:val="en-GB"/>
        </w:rPr>
      </w:pPr>
      <w:r w:rsidRPr="002D3CD0">
        <w:rPr>
          <w:rFonts w:ascii="Times New Roman" w:hint="eastAsia"/>
          <w:spacing w:val="20"/>
          <w:sz w:val="24"/>
          <w:szCs w:val="24"/>
          <w:lang w:val="en-GB"/>
        </w:rPr>
        <w:t>基于业务联动、协同管理等目的，向</w:t>
      </w:r>
      <w:r>
        <w:rPr>
          <w:rFonts w:ascii="Times New Roman" w:hint="eastAsia"/>
          <w:spacing w:val="20"/>
          <w:sz w:val="24"/>
          <w:szCs w:val="24"/>
          <w:lang w:val="en-GB"/>
        </w:rPr>
        <w:t>各</w:t>
      </w:r>
      <w:r w:rsidRPr="00625FA1">
        <w:rPr>
          <w:rFonts w:ascii="Times New Roman" w:hint="eastAsia"/>
          <w:b/>
          <w:spacing w:val="20"/>
          <w:sz w:val="24"/>
          <w:szCs w:val="24"/>
          <w:u w:val="single"/>
          <w:lang w:val="en-GB"/>
        </w:rPr>
        <w:t>银团成员行</w:t>
      </w:r>
      <w:r w:rsidRPr="002D3CD0">
        <w:rPr>
          <w:rFonts w:ascii="Times New Roman" w:hint="eastAsia"/>
          <w:spacing w:val="20"/>
          <w:sz w:val="24"/>
          <w:szCs w:val="24"/>
          <w:lang w:val="en-GB"/>
        </w:rPr>
        <w:t>境外分（子）行或</w:t>
      </w:r>
      <w:r w:rsidR="0014149A">
        <w:rPr>
          <w:rFonts w:ascii="Times New Roman" w:hint="eastAsia"/>
          <w:spacing w:val="20"/>
          <w:sz w:val="24"/>
          <w:szCs w:val="24"/>
          <w:lang w:val="en-GB"/>
        </w:rPr>
        <w:t>关联</w:t>
      </w:r>
      <w:r w:rsidRPr="002D3CD0">
        <w:rPr>
          <w:rFonts w:ascii="Times New Roman" w:hint="eastAsia"/>
          <w:spacing w:val="20"/>
          <w:sz w:val="24"/>
          <w:szCs w:val="24"/>
          <w:lang w:val="en-GB"/>
        </w:rPr>
        <w:t>机构提供个人信息。</w:t>
      </w:r>
    </w:p>
    <w:p w14:paraId="477DDAA0" w14:textId="77777777" w:rsidR="00476290" w:rsidRDefault="00476290" w:rsidP="00476290">
      <w:pPr>
        <w:pStyle w:val="af4"/>
        <w:ind w:firstLine="560"/>
        <w:rPr>
          <w:rFonts w:ascii="Times New Roman"/>
          <w:spacing w:val="20"/>
          <w:sz w:val="24"/>
          <w:szCs w:val="24"/>
          <w:lang w:val="en-GB"/>
        </w:rPr>
      </w:pPr>
    </w:p>
    <w:p w14:paraId="42391147" w14:textId="77777777" w:rsidR="00476290" w:rsidRPr="002D3CD0" w:rsidRDefault="00476290" w:rsidP="00476290">
      <w:pPr>
        <w:widowControl/>
        <w:tabs>
          <w:tab w:val="left" w:pos="1530"/>
        </w:tabs>
        <w:autoSpaceDE/>
        <w:autoSpaceDN/>
        <w:adjustRightInd/>
        <w:spacing w:line="360" w:lineRule="exact"/>
        <w:ind w:left="1530"/>
        <w:jc w:val="both"/>
        <w:textAlignment w:val="auto"/>
        <w:rPr>
          <w:rFonts w:ascii="Times New Roman"/>
          <w:spacing w:val="20"/>
          <w:sz w:val="24"/>
          <w:szCs w:val="24"/>
          <w:lang w:val="en-GB"/>
        </w:rPr>
      </w:pPr>
      <w:r w:rsidRPr="002D3CD0">
        <w:rPr>
          <w:rFonts w:ascii="Times New Roman" w:hint="eastAsia"/>
          <w:b/>
          <w:spacing w:val="20"/>
          <w:sz w:val="24"/>
          <w:szCs w:val="24"/>
          <w:u w:val="single"/>
          <w:lang w:val="en-GB"/>
        </w:rPr>
        <w:t>借款人</w:t>
      </w:r>
      <w:r w:rsidRPr="002D3CD0">
        <w:rPr>
          <w:rFonts w:ascii="Times New Roman" w:hint="eastAsia"/>
          <w:spacing w:val="20"/>
          <w:sz w:val="24"/>
          <w:szCs w:val="24"/>
          <w:lang w:val="en-GB"/>
        </w:rPr>
        <w:t>承诺已通过授权等方式征得相关人士单独同意，将相关人士的个人信息提供给前述第三方。</w:t>
      </w:r>
      <w:r>
        <w:rPr>
          <w:rFonts w:ascii="Times New Roman" w:hint="eastAsia"/>
          <w:spacing w:val="20"/>
          <w:sz w:val="24"/>
          <w:szCs w:val="24"/>
          <w:lang w:val="en-GB"/>
        </w:rPr>
        <w:t>各</w:t>
      </w:r>
      <w:r w:rsidRPr="00625FA1">
        <w:rPr>
          <w:rFonts w:ascii="Times New Roman" w:hint="eastAsia"/>
          <w:b/>
          <w:spacing w:val="20"/>
          <w:sz w:val="24"/>
          <w:szCs w:val="24"/>
          <w:u w:val="single"/>
          <w:lang w:val="en-GB"/>
        </w:rPr>
        <w:t>银团成员</w:t>
      </w:r>
      <w:proofErr w:type="gramStart"/>
      <w:r w:rsidRPr="00625FA1">
        <w:rPr>
          <w:rFonts w:ascii="Times New Roman" w:hint="eastAsia"/>
          <w:b/>
          <w:spacing w:val="20"/>
          <w:sz w:val="24"/>
          <w:szCs w:val="24"/>
          <w:u w:val="single"/>
          <w:lang w:val="en-GB"/>
        </w:rPr>
        <w:t>行</w:t>
      </w:r>
      <w:r w:rsidRPr="002D3CD0">
        <w:rPr>
          <w:rFonts w:ascii="Times New Roman" w:hint="eastAsia"/>
          <w:spacing w:val="20"/>
          <w:sz w:val="24"/>
          <w:szCs w:val="24"/>
          <w:lang w:val="en-GB"/>
        </w:rPr>
        <w:t>承诺</w:t>
      </w:r>
      <w:proofErr w:type="gramEnd"/>
      <w:r w:rsidRPr="002D3CD0">
        <w:rPr>
          <w:rFonts w:ascii="Times New Roman" w:hint="eastAsia"/>
          <w:spacing w:val="20"/>
          <w:sz w:val="24"/>
          <w:szCs w:val="24"/>
          <w:lang w:val="en-GB"/>
        </w:rPr>
        <w:t>在发生上述特殊情形时，按照相关法律法规的具体要求，履行个人信息保护的相关义务及程序。</w:t>
      </w:r>
    </w:p>
    <w:p w14:paraId="2258B2E0" w14:textId="77777777" w:rsidR="00476290" w:rsidRPr="00EB3852" w:rsidRDefault="00476290">
      <w:pPr>
        <w:widowControl/>
        <w:spacing w:line="360" w:lineRule="exact"/>
        <w:jc w:val="both"/>
        <w:rPr>
          <w:rFonts w:ascii="Times New Roman"/>
          <w:spacing w:val="20"/>
          <w:sz w:val="24"/>
          <w:szCs w:val="24"/>
          <w:lang w:val="en-GB"/>
        </w:rPr>
      </w:pPr>
    </w:p>
    <w:p w14:paraId="3FD30C4C" w14:textId="77777777" w:rsidR="00E6040E" w:rsidRDefault="00E6040E">
      <w:pPr>
        <w:widowControl/>
        <w:spacing w:line="360" w:lineRule="exact"/>
        <w:jc w:val="both"/>
        <w:rPr>
          <w:rFonts w:ascii="Times New Roman"/>
          <w:spacing w:val="20"/>
          <w:sz w:val="24"/>
          <w:szCs w:val="24"/>
        </w:rPr>
      </w:pPr>
    </w:p>
    <w:p w14:paraId="1E8BA00B" w14:textId="77777777" w:rsidR="00E6040E" w:rsidRDefault="00E6040E" w:rsidP="008A2805">
      <w:pPr>
        <w:pStyle w:val="1TimesNewRoman"/>
        <w:widowControl/>
        <w:outlineLvl w:val="0"/>
        <w:rPr>
          <w:rFonts w:hAnsi="Times New Roman"/>
        </w:rPr>
      </w:pPr>
      <w:bookmarkStart w:id="584" w:name="_Toc351801104"/>
      <w:bookmarkStart w:id="585" w:name="_Toc211958588"/>
      <w:r>
        <w:t>二十一、修改</w:t>
      </w:r>
      <w:r>
        <w:rPr>
          <w:rFonts w:hint="eastAsia"/>
        </w:rPr>
        <w:t>和豁免</w:t>
      </w:r>
      <w:bookmarkEnd w:id="584"/>
      <w:bookmarkEnd w:id="585"/>
    </w:p>
    <w:p w14:paraId="6D879711" w14:textId="77777777" w:rsidR="00E6040E" w:rsidRDefault="00E6040E">
      <w:pPr>
        <w:keepNext/>
        <w:widowControl/>
        <w:spacing w:line="360" w:lineRule="exact"/>
        <w:jc w:val="both"/>
        <w:rPr>
          <w:rFonts w:ascii="Times New Roman"/>
          <w:spacing w:val="20"/>
          <w:sz w:val="24"/>
          <w:szCs w:val="24"/>
        </w:rPr>
      </w:pPr>
    </w:p>
    <w:p w14:paraId="05BB558D" w14:textId="77777777" w:rsidR="00E6040E" w:rsidRDefault="00E6040E">
      <w:pPr>
        <w:pStyle w:val="1TimesNewRoman"/>
        <w:widowControl/>
        <w:numPr>
          <w:ilvl w:val="1"/>
          <w:numId w:val="84"/>
        </w:numPr>
        <w:tabs>
          <w:tab w:val="clear" w:pos="495"/>
        </w:tabs>
        <w:ind w:left="850" w:hanging="850"/>
        <w:rPr>
          <w:rFonts w:hAnsi="Times New Roman"/>
        </w:rPr>
      </w:pPr>
      <w:bookmarkStart w:id="586" w:name="_Toc325557507"/>
      <w:bookmarkStart w:id="587" w:name="_Toc327189372"/>
      <w:bookmarkStart w:id="588" w:name="_Toc351801105"/>
      <w:bookmarkStart w:id="589" w:name="_Toc211958589"/>
      <w:r>
        <w:rPr>
          <w:rFonts w:hAnsi="Times New Roman" w:hint="eastAsia"/>
        </w:rPr>
        <w:t>修改或豁免申请及同意</w:t>
      </w:r>
      <w:bookmarkEnd w:id="586"/>
      <w:bookmarkEnd w:id="587"/>
      <w:bookmarkEnd w:id="588"/>
      <w:bookmarkEnd w:id="589"/>
    </w:p>
    <w:p w14:paraId="7ECDA4C3" w14:textId="77777777" w:rsidR="00E6040E" w:rsidRDefault="00E6040E">
      <w:pPr>
        <w:pStyle w:val="1TimesNewRoman"/>
        <w:widowControl/>
        <w:tabs>
          <w:tab w:val="clear" w:pos="850"/>
        </w:tabs>
        <w:rPr>
          <w:rFonts w:hAnsi="Times New Roman"/>
        </w:rPr>
      </w:pPr>
    </w:p>
    <w:p w14:paraId="3236C2EE" w14:textId="77777777" w:rsidR="00E6040E" w:rsidRDefault="00E6040E">
      <w:pPr>
        <w:widowControl/>
        <w:numPr>
          <w:ilvl w:val="0"/>
          <w:numId w:val="85"/>
        </w:numPr>
        <w:autoSpaceDE/>
        <w:autoSpaceDN/>
        <w:adjustRightInd/>
        <w:spacing w:line="360" w:lineRule="exact"/>
        <w:jc w:val="both"/>
        <w:textAlignment w:val="auto"/>
        <w:rPr>
          <w:rFonts w:ascii="Times New Roman"/>
          <w:spacing w:val="20"/>
          <w:sz w:val="24"/>
          <w:szCs w:val="24"/>
        </w:rPr>
      </w:pPr>
      <w:r>
        <w:rPr>
          <w:rFonts w:ascii="Times New Roman" w:hint="eastAsia"/>
          <w:b/>
          <w:spacing w:val="20"/>
          <w:sz w:val="24"/>
          <w:szCs w:val="24"/>
          <w:u w:val="single"/>
        </w:rPr>
        <w:t>借款人</w:t>
      </w:r>
      <w:r>
        <w:rPr>
          <w:rFonts w:ascii="Times New Roman" w:hint="eastAsia"/>
          <w:spacing w:val="20"/>
          <w:sz w:val="24"/>
          <w:szCs w:val="24"/>
        </w:rPr>
        <w:t>提出对本合同条款的修改和豁免申请后，</w:t>
      </w:r>
      <w:r>
        <w:rPr>
          <w:rFonts w:ascii="Times New Roman" w:hint="eastAsia"/>
          <w:b/>
          <w:spacing w:val="20"/>
          <w:sz w:val="24"/>
          <w:szCs w:val="24"/>
          <w:u w:val="single"/>
        </w:rPr>
        <w:t>代理行</w:t>
      </w:r>
      <w:r>
        <w:rPr>
          <w:rFonts w:ascii="Times New Roman" w:hint="eastAsia"/>
          <w:spacing w:val="20"/>
          <w:sz w:val="24"/>
          <w:szCs w:val="24"/>
        </w:rPr>
        <w:t>应根据本合同约定的要求审核</w:t>
      </w:r>
      <w:r>
        <w:rPr>
          <w:rFonts w:ascii="Times New Roman" w:hint="eastAsia"/>
          <w:b/>
          <w:spacing w:val="20"/>
          <w:sz w:val="24"/>
          <w:szCs w:val="24"/>
          <w:u w:val="single"/>
        </w:rPr>
        <w:t>借款人</w:t>
      </w:r>
      <w:r>
        <w:rPr>
          <w:rFonts w:ascii="Times New Roman" w:hint="eastAsia"/>
          <w:spacing w:val="20"/>
          <w:sz w:val="24"/>
          <w:szCs w:val="24"/>
        </w:rPr>
        <w:t>提交的书面申请并审核</w:t>
      </w:r>
      <w:r>
        <w:rPr>
          <w:rFonts w:ascii="Times New Roman" w:hint="eastAsia"/>
          <w:b/>
          <w:spacing w:val="20"/>
          <w:sz w:val="24"/>
          <w:szCs w:val="24"/>
          <w:u w:val="single"/>
        </w:rPr>
        <w:t>借款人</w:t>
      </w:r>
      <w:r>
        <w:rPr>
          <w:rFonts w:ascii="Times New Roman" w:hint="eastAsia"/>
          <w:spacing w:val="20"/>
          <w:sz w:val="24"/>
          <w:szCs w:val="24"/>
        </w:rPr>
        <w:t>是否已经提供</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决策所需的信息资料</w:t>
      </w:r>
      <w:r>
        <w:rPr>
          <w:rFonts w:ascii="Times New Roman" w:hint="eastAsia"/>
          <w:spacing w:val="20"/>
          <w:sz w:val="24"/>
          <w:szCs w:val="24"/>
        </w:rPr>
        <w:t>(</w:t>
      </w:r>
      <w:r>
        <w:rPr>
          <w:rFonts w:ascii="Times New Roman" w:hint="eastAsia"/>
          <w:spacing w:val="20"/>
          <w:sz w:val="24"/>
          <w:szCs w:val="24"/>
        </w:rPr>
        <w:t>如现金流量预测和财务报表等</w:t>
      </w:r>
      <w:r>
        <w:rPr>
          <w:rFonts w:ascii="Times New Roman" w:hint="eastAsia"/>
          <w:spacing w:val="20"/>
          <w:sz w:val="24"/>
          <w:szCs w:val="24"/>
        </w:rPr>
        <w:t>)</w:t>
      </w:r>
      <w:r>
        <w:rPr>
          <w:rFonts w:ascii="Times New Roman" w:hint="eastAsia"/>
          <w:spacing w:val="20"/>
          <w:sz w:val="24"/>
          <w:szCs w:val="24"/>
        </w:rPr>
        <w:t>。</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收到</w:t>
      </w:r>
      <w:proofErr w:type="gramEnd"/>
      <w:r>
        <w:rPr>
          <w:rFonts w:ascii="Times New Roman" w:hint="eastAsia"/>
          <w:spacing w:val="20"/>
          <w:sz w:val="24"/>
          <w:szCs w:val="24"/>
        </w:rPr>
        <w:t>前述所要求的文件后，应及时通知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要求表决。</w:t>
      </w:r>
    </w:p>
    <w:p w14:paraId="79E0E220" w14:textId="77777777" w:rsidR="00E6040E" w:rsidRDefault="00E6040E">
      <w:pPr>
        <w:widowControl/>
        <w:autoSpaceDE/>
        <w:autoSpaceDN/>
        <w:adjustRightInd/>
        <w:spacing w:line="360" w:lineRule="exact"/>
        <w:ind w:left="850"/>
        <w:jc w:val="both"/>
        <w:textAlignment w:val="auto"/>
        <w:rPr>
          <w:rFonts w:ascii="Times New Roman"/>
          <w:spacing w:val="20"/>
          <w:sz w:val="24"/>
          <w:szCs w:val="24"/>
        </w:rPr>
      </w:pPr>
    </w:p>
    <w:p w14:paraId="434FD245" w14:textId="77777777" w:rsidR="00E6040E" w:rsidRDefault="00E6040E">
      <w:pPr>
        <w:widowControl/>
        <w:numPr>
          <w:ilvl w:val="0"/>
          <w:numId w:val="85"/>
        </w:numPr>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任何</w:t>
      </w:r>
      <w:r>
        <w:rPr>
          <w:rFonts w:ascii="Times New Roman" w:hint="eastAsia"/>
          <w:b/>
          <w:spacing w:val="20"/>
          <w:sz w:val="24"/>
          <w:szCs w:val="24"/>
          <w:u w:val="single"/>
        </w:rPr>
        <w:t>贷款人</w:t>
      </w:r>
      <w:r>
        <w:rPr>
          <w:rFonts w:ascii="Times New Roman" w:hint="eastAsia"/>
          <w:spacing w:val="20"/>
          <w:sz w:val="24"/>
          <w:szCs w:val="24"/>
        </w:rPr>
        <w:t>提出对本合同条款的修改的，应首先通知</w:t>
      </w:r>
      <w:r>
        <w:rPr>
          <w:rFonts w:ascii="Times New Roman" w:hint="eastAsia"/>
          <w:b/>
          <w:spacing w:val="20"/>
          <w:sz w:val="24"/>
          <w:szCs w:val="24"/>
          <w:u w:val="single"/>
        </w:rPr>
        <w:t>代理行</w:t>
      </w:r>
      <w:r>
        <w:rPr>
          <w:rFonts w:ascii="Times New Roman" w:hint="eastAsia"/>
          <w:spacing w:val="20"/>
          <w:sz w:val="24"/>
          <w:szCs w:val="24"/>
        </w:rPr>
        <w:t>，</w:t>
      </w:r>
      <w:r>
        <w:rPr>
          <w:rFonts w:ascii="Times New Roman" w:hint="eastAsia"/>
          <w:b/>
          <w:spacing w:val="20"/>
          <w:sz w:val="24"/>
          <w:szCs w:val="24"/>
          <w:u w:val="single"/>
        </w:rPr>
        <w:t>代理</w:t>
      </w:r>
      <w:proofErr w:type="gramStart"/>
      <w:r>
        <w:rPr>
          <w:rFonts w:ascii="Times New Roman" w:hint="eastAsia"/>
          <w:b/>
          <w:spacing w:val="20"/>
          <w:sz w:val="24"/>
          <w:szCs w:val="24"/>
          <w:u w:val="single"/>
        </w:rPr>
        <w:t>行</w:t>
      </w:r>
      <w:r>
        <w:rPr>
          <w:rFonts w:ascii="Times New Roman" w:hint="eastAsia"/>
          <w:spacing w:val="20"/>
          <w:sz w:val="24"/>
          <w:szCs w:val="24"/>
        </w:rPr>
        <w:t>收到</w:t>
      </w:r>
      <w:proofErr w:type="gramEnd"/>
      <w:r>
        <w:rPr>
          <w:rFonts w:ascii="Times New Roman" w:hint="eastAsia"/>
          <w:spacing w:val="20"/>
          <w:sz w:val="24"/>
          <w:szCs w:val="24"/>
        </w:rPr>
        <w:t>通知后应及时通知其他</w:t>
      </w:r>
      <w:r>
        <w:rPr>
          <w:rFonts w:ascii="Times New Roman" w:hint="eastAsia"/>
          <w:b/>
          <w:spacing w:val="20"/>
          <w:sz w:val="24"/>
          <w:szCs w:val="24"/>
          <w:u w:val="single"/>
        </w:rPr>
        <w:t>贷款人</w:t>
      </w:r>
      <w:r>
        <w:rPr>
          <w:rFonts w:ascii="Times New Roman" w:hint="eastAsia"/>
          <w:spacing w:val="20"/>
          <w:sz w:val="24"/>
          <w:szCs w:val="24"/>
        </w:rPr>
        <w:t>要求表决。对于由</w:t>
      </w:r>
      <w:r>
        <w:rPr>
          <w:rFonts w:ascii="Times New Roman" w:hint="eastAsia"/>
          <w:b/>
          <w:spacing w:val="20"/>
          <w:sz w:val="24"/>
          <w:szCs w:val="24"/>
          <w:u w:val="single"/>
        </w:rPr>
        <w:t>贷款人</w:t>
      </w:r>
      <w:r>
        <w:rPr>
          <w:rFonts w:ascii="Times New Roman" w:hint="eastAsia"/>
          <w:spacing w:val="20"/>
          <w:sz w:val="24"/>
          <w:szCs w:val="24"/>
        </w:rPr>
        <w:t>提出的表决事项涉及</w:t>
      </w:r>
      <w:r>
        <w:rPr>
          <w:rFonts w:ascii="Times New Roman" w:hint="eastAsia"/>
          <w:b/>
          <w:spacing w:val="20"/>
          <w:sz w:val="24"/>
          <w:szCs w:val="24"/>
          <w:u w:val="single"/>
        </w:rPr>
        <w:t>借款人</w:t>
      </w:r>
      <w:r>
        <w:rPr>
          <w:rFonts w:ascii="Times New Roman" w:hint="eastAsia"/>
          <w:spacing w:val="20"/>
          <w:sz w:val="24"/>
          <w:szCs w:val="24"/>
        </w:rPr>
        <w:t>和任何</w:t>
      </w:r>
      <w:r>
        <w:rPr>
          <w:rFonts w:ascii="Times New Roman" w:hint="eastAsia"/>
          <w:b/>
          <w:spacing w:val="20"/>
          <w:sz w:val="24"/>
          <w:szCs w:val="24"/>
          <w:u w:val="single"/>
        </w:rPr>
        <w:t>担保人</w:t>
      </w:r>
      <w:r>
        <w:rPr>
          <w:rFonts w:ascii="Times New Roman" w:hint="eastAsia"/>
          <w:spacing w:val="20"/>
          <w:sz w:val="24"/>
          <w:szCs w:val="24"/>
        </w:rPr>
        <w:t>的，</w:t>
      </w:r>
      <w:r>
        <w:rPr>
          <w:rFonts w:ascii="Times New Roman" w:hint="eastAsia"/>
          <w:b/>
          <w:spacing w:val="20"/>
          <w:sz w:val="24"/>
          <w:szCs w:val="24"/>
          <w:u w:val="single"/>
        </w:rPr>
        <w:t>代理行</w:t>
      </w:r>
      <w:r>
        <w:rPr>
          <w:rFonts w:ascii="Times New Roman" w:hint="eastAsia"/>
          <w:spacing w:val="20"/>
          <w:sz w:val="24"/>
          <w:szCs w:val="24"/>
        </w:rPr>
        <w:t>还应将通知抄送</w:t>
      </w:r>
      <w:r>
        <w:rPr>
          <w:rFonts w:ascii="Times New Roman" w:hint="eastAsia"/>
          <w:b/>
          <w:spacing w:val="20"/>
          <w:sz w:val="24"/>
          <w:szCs w:val="24"/>
          <w:u w:val="single"/>
        </w:rPr>
        <w:t>借款人</w:t>
      </w:r>
      <w:r>
        <w:rPr>
          <w:rFonts w:ascii="Times New Roman" w:hint="eastAsia"/>
          <w:spacing w:val="20"/>
          <w:sz w:val="24"/>
          <w:szCs w:val="24"/>
        </w:rPr>
        <w:t>和该</w:t>
      </w:r>
      <w:r>
        <w:rPr>
          <w:rFonts w:ascii="Times New Roman" w:hint="eastAsia"/>
          <w:b/>
          <w:spacing w:val="20"/>
          <w:sz w:val="24"/>
          <w:szCs w:val="24"/>
          <w:u w:val="single"/>
        </w:rPr>
        <w:t>担保人</w:t>
      </w:r>
      <w:r>
        <w:rPr>
          <w:rFonts w:ascii="Times New Roman" w:hint="eastAsia"/>
          <w:spacing w:val="20"/>
          <w:sz w:val="24"/>
          <w:szCs w:val="24"/>
        </w:rPr>
        <w:t>，并根据本合同相关规定代表银团与</w:t>
      </w:r>
      <w:r>
        <w:rPr>
          <w:rFonts w:ascii="Times New Roman" w:hint="eastAsia"/>
          <w:b/>
          <w:spacing w:val="20"/>
          <w:sz w:val="24"/>
          <w:szCs w:val="24"/>
          <w:u w:val="single"/>
        </w:rPr>
        <w:t>借款人</w:t>
      </w:r>
      <w:r>
        <w:rPr>
          <w:rFonts w:ascii="Times New Roman" w:hint="eastAsia"/>
          <w:spacing w:val="20"/>
          <w:sz w:val="24"/>
          <w:szCs w:val="24"/>
        </w:rPr>
        <w:t>协商修订合同条款。</w:t>
      </w:r>
    </w:p>
    <w:p w14:paraId="68428997" w14:textId="77777777" w:rsidR="00E6040E" w:rsidRDefault="00E6040E">
      <w:pPr>
        <w:rPr>
          <w:rFonts w:ascii="Times New Roman"/>
          <w:spacing w:val="20"/>
          <w:sz w:val="24"/>
          <w:szCs w:val="24"/>
        </w:rPr>
      </w:pPr>
    </w:p>
    <w:p w14:paraId="5BA54E9B" w14:textId="77777777" w:rsidR="00E6040E" w:rsidRDefault="00E6040E">
      <w:pPr>
        <w:widowControl/>
        <w:numPr>
          <w:ilvl w:val="0"/>
          <w:numId w:val="85"/>
        </w:numPr>
        <w:autoSpaceDE/>
        <w:autoSpaceDN/>
        <w:adjustRightInd/>
        <w:spacing w:line="360" w:lineRule="exact"/>
        <w:jc w:val="both"/>
        <w:textAlignment w:val="auto"/>
        <w:rPr>
          <w:rFonts w:ascii="Times New Roman"/>
          <w:spacing w:val="20"/>
          <w:sz w:val="24"/>
          <w:szCs w:val="24"/>
        </w:rPr>
      </w:pPr>
      <w:r>
        <w:rPr>
          <w:rFonts w:ascii="Times New Roman" w:hint="eastAsia"/>
          <w:spacing w:val="20"/>
          <w:sz w:val="24"/>
          <w:szCs w:val="24"/>
        </w:rPr>
        <w:t>对于</w:t>
      </w:r>
      <w:r>
        <w:rPr>
          <w:rFonts w:ascii="Times New Roman" w:hint="eastAsia"/>
          <w:b/>
          <w:spacing w:val="20"/>
          <w:sz w:val="24"/>
          <w:szCs w:val="24"/>
          <w:u w:val="single"/>
        </w:rPr>
        <w:t>借款人</w:t>
      </w:r>
      <w:r>
        <w:rPr>
          <w:rFonts w:ascii="Times New Roman" w:hint="eastAsia"/>
          <w:spacing w:val="20"/>
          <w:sz w:val="24"/>
          <w:szCs w:val="24"/>
        </w:rPr>
        <w:t>或任何</w:t>
      </w:r>
      <w:r>
        <w:rPr>
          <w:rFonts w:ascii="Times New Roman" w:hint="eastAsia"/>
          <w:b/>
          <w:spacing w:val="20"/>
          <w:sz w:val="24"/>
          <w:szCs w:val="24"/>
          <w:u w:val="single"/>
        </w:rPr>
        <w:t>贷款人</w:t>
      </w:r>
      <w:r>
        <w:rPr>
          <w:rFonts w:ascii="Times New Roman" w:hint="eastAsia"/>
          <w:spacing w:val="20"/>
          <w:sz w:val="24"/>
          <w:szCs w:val="24"/>
        </w:rPr>
        <w:t>提出的修改或豁免事项，</w:t>
      </w:r>
      <w:r>
        <w:rPr>
          <w:rFonts w:ascii="Times New Roman" w:hint="eastAsia"/>
          <w:b/>
          <w:spacing w:val="20"/>
          <w:sz w:val="24"/>
          <w:szCs w:val="24"/>
          <w:u w:val="single"/>
        </w:rPr>
        <w:t>代理行</w:t>
      </w:r>
      <w:r>
        <w:rPr>
          <w:rFonts w:ascii="Times New Roman" w:hint="eastAsia"/>
          <w:spacing w:val="20"/>
          <w:sz w:val="24"/>
          <w:szCs w:val="24"/>
        </w:rPr>
        <w:t>应根据本合同的相关规定判断该事项需</w:t>
      </w:r>
      <w:r>
        <w:rPr>
          <w:rFonts w:ascii="Times New Roman" w:hint="eastAsia"/>
          <w:b/>
          <w:spacing w:val="20"/>
          <w:sz w:val="24"/>
          <w:szCs w:val="24"/>
          <w:u w:val="single"/>
        </w:rPr>
        <w:t>多数贷款人</w:t>
      </w:r>
      <w:r>
        <w:rPr>
          <w:rFonts w:ascii="Times New Roman" w:hint="eastAsia"/>
          <w:spacing w:val="20"/>
          <w:sz w:val="24"/>
          <w:szCs w:val="24"/>
        </w:rPr>
        <w:t>同意还是需要全体</w:t>
      </w:r>
      <w:r>
        <w:rPr>
          <w:rFonts w:ascii="Times New Roman" w:hint="eastAsia"/>
          <w:b/>
          <w:spacing w:val="20"/>
          <w:sz w:val="24"/>
          <w:szCs w:val="24"/>
          <w:u w:val="single"/>
        </w:rPr>
        <w:t>贷款人</w:t>
      </w:r>
      <w:r>
        <w:rPr>
          <w:rFonts w:ascii="Times New Roman" w:hint="eastAsia"/>
          <w:spacing w:val="20"/>
          <w:sz w:val="24"/>
          <w:szCs w:val="24"/>
        </w:rPr>
        <w:t>同意。如本合同没有明确约定的、或</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和</w:t>
      </w:r>
      <w:r>
        <w:rPr>
          <w:rFonts w:ascii="Times New Roman" w:hint="eastAsia"/>
          <w:b/>
          <w:spacing w:val="20"/>
          <w:sz w:val="24"/>
          <w:szCs w:val="24"/>
          <w:u w:val="single"/>
        </w:rPr>
        <w:t>借款人</w:t>
      </w:r>
      <w:r>
        <w:rPr>
          <w:rFonts w:ascii="Times New Roman" w:hint="eastAsia"/>
          <w:spacing w:val="20"/>
          <w:sz w:val="24"/>
          <w:szCs w:val="24"/>
        </w:rPr>
        <w:t>之间存在争议，则需要全体</w:t>
      </w:r>
      <w:r>
        <w:rPr>
          <w:rFonts w:ascii="Times New Roman" w:hint="eastAsia"/>
          <w:b/>
          <w:spacing w:val="20"/>
          <w:sz w:val="24"/>
          <w:szCs w:val="24"/>
          <w:u w:val="single"/>
        </w:rPr>
        <w:t>贷款人</w:t>
      </w:r>
      <w:r>
        <w:rPr>
          <w:rFonts w:ascii="Times New Roman" w:hint="eastAsia"/>
          <w:spacing w:val="20"/>
          <w:sz w:val="24"/>
          <w:szCs w:val="24"/>
        </w:rPr>
        <w:t>同意。</w:t>
      </w:r>
    </w:p>
    <w:p w14:paraId="6FC56799" w14:textId="77777777" w:rsidR="00E6040E" w:rsidRDefault="00E6040E">
      <w:pPr>
        <w:rPr>
          <w:rFonts w:ascii="Times New Roman"/>
          <w:spacing w:val="20"/>
          <w:sz w:val="24"/>
          <w:szCs w:val="24"/>
        </w:rPr>
      </w:pPr>
    </w:p>
    <w:p w14:paraId="032449E1" w14:textId="77777777" w:rsidR="00E6040E" w:rsidRDefault="00E6040E">
      <w:pPr>
        <w:widowControl/>
        <w:numPr>
          <w:ilvl w:val="0"/>
          <w:numId w:val="85"/>
        </w:numPr>
        <w:autoSpaceDE/>
        <w:autoSpaceDN/>
        <w:adjustRightInd/>
        <w:spacing w:line="360" w:lineRule="exact"/>
        <w:jc w:val="both"/>
        <w:textAlignment w:val="auto"/>
        <w:rPr>
          <w:rFonts w:ascii="Times New Roman"/>
          <w:spacing w:val="20"/>
          <w:sz w:val="24"/>
          <w:szCs w:val="24"/>
        </w:rPr>
      </w:pPr>
      <w:r>
        <w:rPr>
          <w:rFonts w:ascii="Times New Roman" w:hint="eastAsia"/>
          <w:b/>
          <w:spacing w:val="20"/>
          <w:sz w:val="24"/>
          <w:szCs w:val="24"/>
          <w:u w:val="single"/>
        </w:rPr>
        <w:t>代理行</w:t>
      </w:r>
      <w:r>
        <w:rPr>
          <w:rFonts w:ascii="Times New Roman" w:hint="eastAsia"/>
          <w:spacing w:val="20"/>
          <w:sz w:val="24"/>
          <w:szCs w:val="24"/>
        </w:rPr>
        <w:t>在收到</w:t>
      </w:r>
      <w:r>
        <w:rPr>
          <w:rFonts w:ascii="Times New Roman" w:hint="eastAsia"/>
          <w:b/>
          <w:spacing w:val="20"/>
          <w:sz w:val="24"/>
          <w:szCs w:val="24"/>
          <w:u w:val="single"/>
        </w:rPr>
        <w:t>借款人</w:t>
      </w:r>
      <w:r>
        <w:rPr>
          <w:rFonts w:ascii="Times New Roman" w:hint="eastAsia"/>
          <w:spacing w:val="20"/>
          <w:sz w:val="24"/>
          <w:szCs w:val="24"/>
        </w:rPr>
        <w:t>或任何</w:t>
      </w:r>
      <w:r>
        <w:rPr>
          <w:rFonts w:ascii="Times New Roman" w:hint="eastAsia"/>
          <w:b/>
          <w:spacing w:val="20"/>
          <w:sz w:val="24"/>
          <w:szCs w:val="24"/>
          <w:u w:val="single"/>
        </w:rPr>
        <w:t>贷款人</w:t>
      </w:r>
      <w:r>
        <w:rPr>
          <w:rFonts w:ascii="Times New Roman" w:hint="eastAsia"/>
          <w:spacing w:val="20"/>
          <w:sz w:val="24"/>
          <w:szCs w:val="24"/>
        </w:rPr>
        <w:t>的修改或豁免申请后，应按照本合同第</w:t>
      </w:r>
      <w:r>
        <w:rPr>
          <w:rFonts w:ascii="Times New Roman" w:hint="eastAsia"/>
          <w:spacing w:val="20"/>
          <w:sz w:val="24"/>
          <w:szCs w:val="24"/>
        </w:rPr>
        <w:t>16.7</w:t>
      </w:r>
      <w:r>
        <w:rPr>
          <w:rFonts w:ascii="Times New Roman" w:hint="eastAsia"/>
          <w:spacing w:val="20"/>
          <w:sz w:val="24"/>
          <w:szCs w:val="24"/>
        </w:rPr>
        <w:t>条</w:t>
      </w:r>
      <w:r>
        <w:rPr>
          <w:rFonts w:ascii="Times New Roman" w:hint="eastAsia"/>
          <w:spacing w:val="20"/>
          <w:sz w:val="24"/>
          <w:szCs w:val="24"/>
        </w:rPr>
        <w:t>(</w:t>
      </w:r>
      <w:r>
        <w:rPr>
          <w:rFonts w:ascii="Times New Roman" w:hint="eastAsia"/>
          <w:i/>
          <w:spacing w:val="20"/>
          <w:sz w:val="24"/>
          <w:szCs w:val="24"/>
        </w:rPr>
        <w:t>银团会议</w:t>
      </w:r>
      <w:r>
        <w:rPr>
          <w:rFonts w:ascii="Times New Roman" w:hint="eastAsia"/>
          <w:spacing w:val="20"/>
          <w:sz w:val="24"/>
          <w:szCs w:val="24"/>
        </w:rPr>
        <w:t>)</w:t>
      </w:r>
      <w:r>
        <w:rPr>
          <w:rFonts w:ascii="Times New Roman" w:hint="eastAsia"/>
          <w:spacing w:val="20"/>
          <w:sz w:val="24"/>
          <w:szCs w:val="24"/>
        </w:rPr>
        <w:t>的规定完成表决程序，并将最终形成的有效表决结果及时通知</w:t>
      </w:r>
      <w:proofErr w:type="gramStart"/>
      <w:r>
        <w:rPr>
          <w:rFonts w:ascii="Times New Roman" w:hint="eastAsia"/>
          <w:spacing w:val="20"/>
          <w:sz w:val="24"/>
          <w:szCs w:val="24"/>
        </w:rPr>
        <w:t>各</w:t>
      </w:r>
      <w:r>
        <w:rPr>
          <w:rFonts w:ascii="Times New Roman" w:hint="eastAsia"/>
          <w:b/>
          <w:spacing w:val="20"/>
          <w:sz w:val="24"/>
          <w:szCs w:val="24"/>
          <w:u w:val="single"/>
        </w:rPr>
        <w:t>贷款</w:t>
      </w:r>
      <w:proofErr w:type="gramEnd"/>
      <w:r>
        <w:rPr>
          <w:rFonts w:ascii="Times New Roman" w:hint="eastAsia"/>
          <w:b/>
          <w:spacing w:val="20"/>
          <w:sz w:val="24"/>
          <w:szCs w:val="24"/>
          <w:u w:val="single"/>
        </w:rPr>
        <w:t>人</w:t>
      </w:r>
      <w:r>
        <w:rPr>
          <w:rFonts w:ascii="Times New Roman" w:hint="eastAsia"/>
          <w:spacing w:val="20"/>
          <w:sz w:val="24"/>
          <w:szCs w:val="24"/>
        </w:rPr>
        <w:t>、</w:t>
      </w:r>
      <w:r>
        <w:rPr>
          <w:rFonts w:ascii="Times New Roman" w:hint="eastAsia"/>
          <w:b/>
          <w:spacing w:val="20"/>
          <w:sz w:val="24"/>
          <w:szCs w:val="24"/>
          <w:u w:val="single"/>
        </w:rPr>
        <w:t>借款人</w:t>
      </w:r>
      <w:r>
        <w:rPr>
          <w:rFonts w:ascii="Times New Roman" w:hint="eastAsia"/>
          <w:spacing w:val="20"/>
          <w:sz w:val="24"/>
          <w:szCs w:val="24"/>
        </w:rPr>
        <w:t>和相关</w:t>
      </w:r>
      <w:r>
        <w:rPr>
          <w:rFonts w:ascii="Times New Roman" w:hint="eastAsia"/>
          <w:b/>
          <w:spacing w:val="20"/>
          <w:sz w:val="24"/>
          <w:szCs w:val="24"/>
          <w:u w:val="single"/>
        </w:rPr>
        <w:t>担保人</w:t>
      </w:r>
      <w:r>
        <w:rPr>
          <w:rFonts w:ascii="Times New Roman" w:hint="eastAsia"/>
          <w:spacing w:val="20"/>
          <w:sz w:val="24"/>
          <w:szCs w:val="24"/>
        </w:rPr>
        <w:t>。</w:t>
      </w:r>
    </w:p>
    <w:p w14:paraId="2232E26E" w14:textId="77777777" w:rsidR="00E6040E" w:rsidRDefault="00E6040E">
      <w:pPr>
        <w:keepNext/>
        <w:widowControl/>
        <w:spacing w:line="360" w:lineRule="exact"/>
        <w:jc w:val="both"/>
        <w:rPr>
          <w:rFonts w:ascii="Times New Roman"/>
          <w:spacing w:val="20"/>
          <w:sz w:val="24"/>
          <w:szCs w:val="24"/>
        </w:rPr>
      </w:pPr>
    </w:p>
    <w:p w14:paraId="15255774" w14:textId="77777777" w:rsidR="00E6040E" w:rsidRDefault="00E6040E">
      <w:pPr>
        <w:pStyle w:val="1TimesNewRoman"/>
        <w:widowControl/>
        <w:numPr>
          <w:ilvl w:val="1"/>
          <w:numId w:val="84"/>
        </w:numPr>
        <w:tabs>
          <w:tab w:val="clear" w:pos="495"/>
        </w:tabs>
        <w:ind w:left="850" w:hanging="850"/>
        <w:rPr>
          <w:rFonts w:hAnsi="Times New Roman"/>
        </w:rPr>
      </w:pPr>
      <w:bookmarkStart w:id="590" w:name="_Toc351801106"/>
      <w:bookmarkStart w:id="591" w:name="_Toc211958590"/>
      <w:r>
        <w:t>书面修改</w:t>
      </w:r>
      <w:bookmarkEnd w:id="590"/>
      <w:bookmarkEnd w:id="591"/>
    </w:p>
    <w:p w14:paraId="5498BE2D" w14:textId="77777777" w:rsidR="00E6040E" w:rsidRDefault="00E6040E">
      <w:pPr>
        <w:keepNext/>
        <w:widowControl/>
        <w:spacing w:line="360" w:lineRule="exact"/>
        <w:jc w:val="both"/>
        <w:rPr>
          <w:rFonts w:ascii="Times New Roman"/>
          <w:b/>
          <w:spacing w:val="20"/>
          <w:sz w:val="24"/>
          <w:szCs w:val="24"/>
          <w:u w:val="single"/>
        </w:rPr>
      </w:pPr>
    </w:p>
    <w:p w14:paraId="02C4B7AB"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对本合同任何条款的任何修改应当以书面形式</w:t>
      </w:r>
      <w:proofErr w:type="gramStart"/>
      <w:r>
        <w:rPr>
          <w:rFonts w:ascii="Times New Roman" w:hAnsi="宋体"/>
          <w:spacing w:val="20"/>
          <w:sz w:val="24"/>
          <w:szCs w:val="24"/>
        </w:rPr>
        <w:t>作出</w:t>
      </w:r>
      <w:proofErr w:type="gramEnd"/>
      <w:r>
        <w:rPr>
          <w:rFonts w:ascii="Times New Roman" w:hAnsi="宋体"/>
          <w:spacing w:val="20"/>
          <w:sz w:val="24"/>
          <w:szCs w:val="24"/>
        </w:rPr>
        <w:t>，并且在</w:t>
      </w:r>
      <w:r>
        <w:rPr>
          <w:rFonts w:ascii="Times New Roman" w:hAnsi="宋体" w:hint="eastAsia"/>
          <w:spacing w:val="20"/>
          <w:sz w:val="24"/>
          <w:szCs w:val="24"/>
        </w:rPr>
        <w:t>本合同各方</w:t>
      </w:r>
      <w:r>
        <w:rPr>
          <w:rFonts w:ascii="Times New Roman" w:hAnsi="宋体"/>
          <w:spacing w:val="20"/>
          <w:sz w:val="24"/>
          <w:szCs w:val="24"/>
        </w:rPr>
        <w:t>签署后生效。</w:t>
      </w:r>
    </w:p>
    <w:p w14:paraId="4FC6BD23" w14:textId="77777777" w:rsidR="00E6040E" w:rsidRDefault="00E6040E">
      <w:pPr>
        <w:widowControl/>
        <w:spacing w:line="360" w:lineRule="exact"/>
        <w:ind w:left="850"/>
        <w:jc w:val="both"/>
        <w:rPr>
          <w:rFonts w:ascii="Times New Roman"/>
          <w:spacing w:val="20"/>
          <w:sz w:val="24"/>
          <w:szCs w:val="24"/>
        </w:rPr>
      </w:pPr>
    </w:p>
    <w:p w14:paraId="1652D364" w14:textId="77777777" w:rsidR="00E6040E" w:rsidRDefault="00E6040E">
      <w:pPr>
        <w:pStyle w:val="1TimesNewRoman"/>
        <w:widowControl/>
        <w:numPr>
          <w:ilvl w:val="1"/>
          <w:numId w:val="84"/>
        </w:numPr>
        <w:tabs>
          <w:tab w:val="clear" w:pos="495"/>
        </w:tabs>
        <w:ind w:left="850" w:hanging="850"/>
        <w:rPr>
          <w:rFonts w:hAnsi="Times New Roman"/>
        </w:rPr>
      </w:pPr>
      <w:bookmarkStart w:id="592" w:name="_Toc270894265"/>
      <w:bookmarkStart w:id="593" w:name="_Toc271029569"/>
      <w:bookmarkStart w:id="594" w:name="_Toc270894266"/>
      <w:bookmarkStart w:id="595" w:name="_Toc271029570"/>
      <w:bookmarkStart w:id="596" w:name="_Toc270894267"/>
      <w:bookmarkStart w:id="597" w:name="_Toc271029571"/>
      <w:bookmarkStart w:id="598" w:name="_Toc270894268"/>
      <w:bookmarkStart w:id="599" w:name="_Toc271029572"/>
      <w:bookmarkStart w:id="600" w:name="_Toc270894269"/>
      <w:bookmarkStart w:id="601" w:name="_Toc271029573"/>
      <w:bookmarkStart w:id="602" w:name="_Toc270894271"/>
      <w:bookmarkStart w:id="603" w:name="_Toc271029575"/>
      <w:bookmarkStart w:id="604" w:name="_Toc270894272"/>
      <w:bookmarkStart w:id="605" w:name="_Toc271029576"/>
      <w:bookmarkStart w:id="606" w:name="_Toc270894273"/>
      <w:bookmarkStart w:id="607" w:name="_Toc271029577"/>
      <w:bookmarkStart w:id="608" w:name="_Toc270894274"/>
      <w:bookmarkStart w:id="609" w:name="_Toc271029578"/>
      <w:bookmarkStart w:id="610" w:name="_Toc270894275"/>
      <w:bookmarkStart w:id="611" w:name="_Toc271029579"/>
      <w:bookmarkStart w:id="612" w:name="_Toc270894276"/>
      <w:bookmarkStart w:id="613" w:name="_Toc271029580"/>
      <w:bookmarkStart w:id="614" w:name="_Toc270894277"/>
      <w:bookmarkStart w:id="615" w:name="_Toc271029581"/>
      <w:bookmarkStart w:id="616" w:name="_Toc270894278"/>
      <w:bookmarkStart w:id="617" w:name="_Toc271029582"/>
      <w:bookmarkStart w:id="618" w:name="_Toc270894279"/>
      <w:bookmarkStart w:id="619" w:name="_Toc271029583"/>
      <w:bookmarkStart w:id="620" w:name="_Toc270894280"/>
      <w:bookmarkStart w:id="621" w:name="_Toc271029584"/>
      <w:bookmarkStart w:id="622" w:name="_Toc351801107"/>
      <w:bookmarkStart w:id="623" w:name="_Toc211958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t>代理行同意</w:t>
      </w:r>
      <w:bookmarkEnd w:id="622"/>
      <w:bookmarkEnd w:id="623"/>
    </w:p>
    <w:p w14:paraId="02846E7C" w14:textId="77777777" w:rsidR="00E6040E" w:rsidRDefault="00E6040E">
      <w:pPr>
        <w:keepNext/>
        <w:widowControl/>
        <w:spacing w:line="360" w:lineRule="exact"/>
        <w:jc w:val="both"/>
        <w:rPr>
          <w:rFonts w:ascii="Times New Roman"/>
          <w:spacing w:val="20"/>
          <w:sz w:val="24"/>
          <w:szCs w:val="24"/>
        </w:rPr>
      </w:pPr>
    </w:p>
    <w:p w14:paraId="2D8F45A4" w14:textId="77777777" w:rsidR="00E6040E" w:rsidRDefault="00E6040E">
      <w:pPr>
        <w:widowControl/>
        <w:spacing w:line="360" w:lineRule="exact"/>
        <w:ind w:left="850"/>
        <w:jc w:val="both"/>
        <w:rPr>
          <w:rFonts w:ascii="Times New Roman"/>
          <w:spacing w:val="20"/>
          <w:sz w:val="24"/>
          <w:szCs w:val="24"/>
        </w:rPr>
      </w:pPr>
      <w:r>
        <w:rPr>
          <w:rFonts w:ascii="Times New Roman" w:hAnsi="宋体" w:hint="eastAsia"/>
          <w:spacing w:val="20"/>
          <w:sz w:val="24"/>
          <w:szCs w:val="24"/>
        </w:rPr>
        <w:t>对涉及到</w:t>
      </w:r>
      <w:r>
        <w:rPr>
          <w:rFonts w:ascii="Times New Roman" w:hAnsi="宋体"/>
          <w:spacing w:val="20"/>
          <w:sz w:val="24"/>
          <w:szCs w:val="24"/>
        </w:rPr>
        <w:t>下列任一事项</w:t>
      </w:r>
      <w:r>
        <w:rPr>
          <w:rFonts w:ascii="Times New Roman" w:hAnsi="宋体" w:hint="eastAsia"/>
          <w:spacing w:val="20"/>
          <w:sz w:val="24"/>
          <w:szCs w:val="24"/>
        </w:rPr>
        <w:t>的</w:t>
      </w:r>
      <w:r>
        <w:rPr>
          <w:rFonts w:ascii="Times New Roman" w:hAnsi="宋体"/>
          <w:spacing w:val="20"/>
          <w:sz w:val="24"/>
          <w:szCs w:val="24"/>
        </w:rPr>
        <w:t>条款的修改须</w:t>
      </w:r>
      <w:r>
        <w:rPr>
          <w:rFonts w:ascii="Times New Roman" w:hAnsi="宋体" w:hint="eastAsia"/>
          <w:spacing w:val="20"/>
          <w:sz w:val="24"/>
          <w:szCs w:val="24"/>
        </w:rPr>
        <w:t>获得</w:t>
      </w:r>
      <w:r>
        <w:rPr>
          <w:rFonts w:ascii="Times New Roman" w:hAnsi="宋体"/>
          <w:b/>
          <w:spacing w:val="20"/>
          <w:sz w:val="24"/>
          <w:szCs w:val="24"/>
          <w:u w:val="single"/>
        </w:rPr>
        <w:t>代理行</w:t>
      </w:r>
      <w:r>
        <w:rPr>
          <w:rFonts w:ascii="Times New Roman" w:hAnsi="宋体" w:hint="eastAsia"/>
          <w:spacing w:val="20"/>
          <w:sz w:val="24"/>
          <w:szCs w:val="24"/>
        </w:rPr>
        <w:t>的</w:t>
      </w:r>
      <w:r>
        <w:rPr>
          <w:rFonts w:ascii="Times New Roman" w:hAnsi="宋体"/>
          <w:spacing w:val="20"/>
          <w:sz w:val="24"/>
          <w:szCs w:val="24"/>
        </w:rPr>
        <w:t>同意</w:t>
      </w:r>
      <w:r>
        <w:rPr>
          <w:rFonts w:ascii="Times New Roman" w:hAnsi="宋体" w:hint="eastAsia"/>
          <w:spacing w:val="20"/>
          <w:sz w:val="24"/>
          <w:szCs w:val="24"/>
        </w:rPr>
        <w:t>：</w:t>
      </w:r>
    </w:p>
    <w:p w14:paraId="6C6F8011" w14:textId="77777777" w:rsidR="00E6040E" w:rsidRDefault="00E6040E">
      <w:pPr>
        <w:widowControl/>
        <w:spacing w:line="360" w:lineRule="exact"/>
        <w:ind w:left="840" w:hanging="840"/>
        <w:rPr>
          <w:rFonts w:ascii="Times New Roman"/>
          <w:spacing w:val="20"/>
          <w:sz w:val="24"/>
          <w:szCs w:val="24"/>
        </w:rPr>
      </w:pPr>
    </w:p>
    <w:p w14:paraId="0C90F4B4" w14:textId="77777777" w:rsidR="00E6040E" w:rsidRDefault="00E6040E">
      <w:pPr>
        <w:widowControl/>
        <w:numPr>
          <w:ilvl w:val="0"/>
          <w:numId w:val="8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本合同</w:t>
      </w:r>
      <w:r>
        <w:rPr>
          <w:rFonts w:ascii="Times New Roman" w:hAnsi="宋体"/>
          <w:spacing w:val="20"/>
          <w:sz w:val="24"/>
          <w:szCs w:val="24"/>
        </w:rPr>
        <w:t>第八条</w:t>
      </w:r>
      <w:r>
        <w:rPr>
          <w:rFonts w:ascii="Times New Roman"/>
          <w:spacing w:val="20"/>
          <w:sz w:val="24"/>
          <w:szCs w:val="24"/>
        </w:rPr>
        <w:t>(</w:t>
      </w:r>
      <w:r>
        <w:rPr>
          <w:rFonts w:ascii="Times New Roman" w:hAnsi="宋体"/>
          <w:i/>
          <w:spacing w:val="20"/>
          <w:sz w:val="24"/>
          <w:szCs w:val="24"/>
        </w:rPr>
        <w:t>付款规定</w:t>
      </w:r>
      <w:r>
        <w:rPr>
          <w:rFonts w:ascii="Times New Roman"/>
          <w:spacing w:val="20"/>
          <w:sz w:val="24"/>
          <w:szCs w:val="24"/>
        </w:rPr>
        <w:t>)</w:t>
      </w:r>
      <w:r>
        <w:rPr>
          <w:rFonts w:ascii="Times New Roman" w:hAnsi="宋体"/>
          <w:spacing w:val="20"/>
          <w:sz w:val="24"/>
          <w:szCs w:val="24"/>
        </w:rPr>
        <w:t>、第十六条</w:t>
      </w:r>
      <w:r>
        <w:rPr>
          <w:rFonts w:ascii="Times New Roman"/>
          <w:spacing w:val="20"/>
          <w:sz w:val="24"/>
          <w:szCs w:val="24"/>
        </w:rPr>
        <w:t>(</w:t>
      </w:r>
      <w:r>
        <w:rPr>
          <w:rFonts w:ascii="Times New Roman" w:hAnsi="宋体"/>
          <w:i/>
          <w:spacing w:val="20"/>
          <w:sz w:val="24"/>
          <w:szCs w:val="24"/>
        </w:rPr>
        <w:t>银团成员行关系</w:t>
      </w:r>
      <w:r>
        <w:rPr>
          <w:rFonts w:ascii="Times New Roman"/>
          <w:spacing w:val="20"/>
          <w:sz w:val="24"/>
          <w:szCs w:val="24"/>
        </w:rPr>
        <w:t>)</w:t>
      </w:r>
      <w:r>
        <w:rPr>
          <w:rFonts w:ascii="Times New Roman" w:hAnsi="宋体"/>
          <w:spacing w:val="20"/>
          <w:sz w:val="24"/>
          <w:szCs w:val="24"/>
        </w:rPr>
        <w:t>或第二十一条</w:t>
      </w:r>
      <w:r>
        <w:rPr>
          <w:rFonts w:ascii="Times New Roman"/>
          <w:spacing w:val="20"/>
          <w:sz w:val="24"/>
          <w:szCs w:val="24"/>
        </w:rPr>
        <w:t>(</w:t>
      </w:r>
      <w:r>
        <w:rPr>
          <w:rFonts w:ascii="Times New Roman" w:hAnsi="宋体"/>
          <w:i/>
          <w:spacing w:val="20"/>
          <w:sz w:val="24"/>
          <w:szCs w:val="24"/>
        </w:rPr>
        <w:t>修改</w:t>
      </w:r>
      <w:r>
        <w:rPr>
          <w:rFonts w:ascii="Times New Roman" w:hAnsi="宋体" w:hint="eastAsia"/>
          <w:i/>
          <w:spacing w:val="20"/>
          <w:sz w:val="24"/>
          <w:szCs w:val="24"/>
        </w:rPr>
        <w:t>和豁免</w:t>
      </w:r>
      <w:r>
        <w:rPr>
          <w:rFonts w:ascii="Times New Roman"/>
          <w:spacing w:val="20"/>
          <w:sz w:val="24"/>
          <w:szCs w:val="24"/>
        </w:rPr>
        <w:t>)</w:t>
      </w:r>
      <w:r>
        <w:rPr>
          <w:rFonts w:ascii="Times New Roman" w:hAnsi="宋体" w:hint="eastAsia"/>
          <w:spacing w:val="20"/>
          <w:sz w:val="24"/>
          <w:szCs w:val="24"/>
        </w:rPr>
        <w:t>；及</w:t>
      </w:r>
      <w:r>
        <w:rPr>
          <w:rFonts w:ascii="Times New Roman" w:hAnsi="宋体" w:hint="eastAsia"/>
          <w:spacing w:val="20"/>
          <w:sz w:val="24"/>
          <w:szCs w:val="24"/>
        </w:rPr>
        <w:t>/</w:t>
      </w:r>
      <w:r>
        <w:rPr>
          <w:rFonts w:ascii="Times New Roman" w:hAnsi="宋体" w:hint="eastAsia"/>
          <w:spacing w:val="20"/>
          <w:sz w:val="24"/>
          <w:szCs w:val="24"/>
        </w:rPr>
        <w:t>或</w:t>
      </w:r>
    </w:p>
    <w:p w14:paraId="30085FDA" w14:textId="77777777" w:rsidR="00E6040E" w:rsidRDefault="00E6040E">
      <w:pPr>
        <w:widowControl/>
        <w:spacing w:line="360" w:lineRule="exact"/>
        <w:ind w:left="860" w:hanging="860"/>
        <w:rPr>
          <w:rFonts w:ascii="Times New Roman"/>
          <w:spacing w:val="20"/>
          <w:sz w:val="24"/>
          <w:szCs w:val="24"/>
        </w:rPr>
      </w:pPr>
    </w:p>
    <w:p w14:paraId="4C520C74" w14:textId="77777777" w:rsidR="00E6040E" w:rsidRDefault="00E6040E">
      <w:pPr>
        <w:widowControl/>
        <w:numPr>
          <w:ilvl w:val="0"/>
          <w:numId w:val="86"/>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修改或放弃</w:t>
      </w:r>
      <w:r>
        <w:rPr>
          <w:rFonts w:ascii="Times New Roman" w:hAnsi="宋体"/>
          <w:b/>
          <w:spacing w:val="20"/>
          <w:sz w:val="24"/>
          <w:szCs w:val="24"/>
          <w:u w:val="single"/>
        </w:rPr>
        <w:t>代理行</w:t>
      </w:r>
      <w:r>
        <w:rPr>
          <w:rFonts w:ascii="Times New Roman" w:hAnsi="宋体"/>
          <w:spacing w:val="20"/>
          <w:sz w:val="24"/>
          <w:szCs w:val="24"/>
        </w:rPr>
        <w:t>在本合同项下的任何权利，或使</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承担</w:t>
      </w:r>
      <w:proofErr w:type="gramEnd"/>
      <w:r>
        <w:rPr>
          <w:rFonts w:ascii="Times New Roman" w:hAnsi="宋体"/>
          <w:spacing w:val="20"/>
          <w:sz w:val="24"/>
          <w:szCs w:val="24"/>
        </w:rPr>
        <w:t>任何</w:t>
      </w:r>
      <w:r>
        <w:rPr>
          <w:rFonts w:ascii="Times New Roman" w:hAnsi="宋体" w:hint="eastAsia"/>
          <w:spacing w:val="20"/>
          <w:sz w:val="24"/>
          <w:szCs w:val="24"/>
        </w:rPr>
        <w:t>其他</w:t>
      </w:r>
      <w:r>
        <w:rPr>
          <w:rFonts w:ascii="Times New Roman" w:hAnsi="宋体"/>
          <w:spacing w:val="20"/>
          <w:sz w:val="24"/>
          <w:szCs w:val="24"/>
        </w:rPr>
        <w:t>的义务。</w:t>
      </w:r>
    </w:p>
    <w:p w14:paraId="02B4AB51" w14:textId="77777777" w:rsidR="00E6040E" w:rsidRDefault="00E6040E">
      <w:pPr>
        <w:widowControl/>
        <w:spacing w:line="360" w:lineRule="exact"/>
        <w:ind w:left="840" w:hanging="840"/>
        <w:jc w:val="both"/>
        <w:rPr>
          <w:rFonts w:ascii="Times New Roman"/>
          <w:spacing w:val="20"/>
          <w:sz w:val="24"/>
          <w:szCs w:val="24"/>
        </w:rPr>
      </w:pPr>
    </w:p>
    <w:p w14:paraId="681CE87D" w14:textId="77777777" w:rsidR="00E6040E" w:rsidRDefault="00E6040E">
      <w:pPr>
        <w:widowControl/>
        <w:spacing w:line="360" w:lineRule="exact"/>
        <w:ind w:left="840" w:hanging="840"/>
        <w:jc w:val="both"/>
        <w:rPr>
          <w:rFonts w:ascii="Times New Roman"/>
          <w:spacing w:val="20"/>
          <w:sz w:val="24"/>
          <w:szCs w:val="24"/>
        </w:rPr>
      </w:pPr>
    </w:p>
    <w:p w14:paraId="380FE7BE" w14:textId="77777777" w:rsidR="00E6040E" w:rsidRDefault="00E6040E" w:rsidP="008A2805">
      <w:pPr>
        <w:pStyle w:val="1TimesNewRoman"/>
        <w:widowControl/>
        <w:outlineLvl w:val="0"/>
        <w:rPr>
          <w:rFonts w:hAnsi="Times New Roman"/>
        </w:rPr>
      </w:pPr>
      <w:bookmarkStart w:id="624" w:name="_Toc351801108"/>
      <w:bookmarkStart w:id="625" w:name="_Toc211958592"/>
      <w:r>
        <w:t>二十二、通知</w:t>
      </w:r>
      <w:bookmarkEnd w:id="624"/>
      <w:bookmarkEnd w:id="625"/>
    </w:p>
    <w:p w14:paraId="553A36D1" w14:textId="77777777" w:rsidR="00E6040E" w:rsidRDefault="00E6040E">
      <w:pPr>
        <w:keepNext/>
        <w:widowControl/>
        <w:spacing w:line="360" w:lineRule="exact"/>
        <w:jc w:val="both"/>
        <w:rPr>
          <w:rFonts w:ascii="Times New Roman"/>
          <w:spacing w:val="20"/>
          <w:sz w:val="24"/>
          <w:szCs w:val="24"/>
        </w:rPr>
      </w:pPr>
    </w:p>
    <w:p w14:paraId="3555E51D" w14:textId="77777777" w:rsidR="00E6040E" w:rsidRDefault="00E6040E">
      <w:pPr>
        <w:pStyle w:val="1TimesNewRoman"/>
        <w:widowControl/>
        <w:numPr>
          <w:ilvl w:val="1"/>
          <w:numId w:val="87"/>
        </w:numPr>
        <w:tabs>
          <w:tab w:val="left" w:pos="495"/>
        </w:tabs>
        <w:rPr>
          <w:rFonts w:hAnsi="Times New Roman"/>
        </w:rPr>
      </w:pPr>
      <w:bookmarkStart w:id="626" w:name="_Toc351801109"/>
      <w:bookmarkStart w:id="627" w:name="_Toc211958593"/>
      <w:r>
        <w:t>通过代理行</w:t>
      </w:r>
      <w:bookmarkEnd w:id="626"/>
      <w:bookmarkEnd w:id="627"/>
    </w:p>
    <w:p w14:paraId="3B4366AC" w14:textId="77777777" w:rsidR="00E6040E" w:rsidRDefault="00E6040E">
      <w:pPr>
        <w:keepNext/>
        <w:widowControl/>
        <w:spacing w:line="360" w:lineRule="exact"/>
        <w:jc w:val="both"/>
        <w:rPr>
          <w:rFonts w:ascii="Times New Roman"/>
          <w:spacing w:val="20"/>
          <w:sz w:val="24"/>
          <w:szCs w:val="24"/>
        </w:rPr>
      </w:pPr>
    </w:p>
    <w:p w14:paraId="23C6A5DC" w14:textId="77777777" w:rsidR="00E6040E" w:rsidRDefault="00E6040E">
      <w:pPr>
        <w:widowControl/>
        <w:spacing w:line="360" w:lineRule="exact"/>
        <w:ind w:left="85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与任何</w:t>
      </w:r>
      <w:r>
        <w:rPr>
          <w:rFonts w:ascii="Times New Roman" w:hAnsi="宋体"/>
          <w:b/>
          <w:spacing w:val="20"/>
          <w:sz w:val="24"/>
          <w:szCs w:val="24"/>
          <w:u w:val="single"/>
        </w:rPr>
        <w:t>银团成员行</w:t>
      </w:r>
      <w:r>
        <w:rPr>
          <w:rFonts w:ascii="Times New Roman" w:hAnsi="宋体"/>
          <w:spacing w:val="20"/>
          <w:sz w:val="24"/>
          <w:szCs w:val="24"/>
        </w:rPr>
        <w:t>之间关于本合同的所有通讯</w:t>
      </w:r>
      <w:r>
        <w:rPr>
          <w:rFonts w:ascii="Times New Roman" w:hAnsi="宋体" w:hint="eastAsia"/>
          <w:spacing w:val="20"/>
          <w:sz w:val="24"/>
          <w:szCs w:val="24"/>
        </w:rPr>
        <w:t>往来</w:t>
      </w:r>
      <w:r>
        <w:rPr>
          <w:rFonts w:ascii="Times New Roman" w:hAnsi="宋体"/>
          <w:spacing w:val="20"/>
          <w:sz w:val="24"/>
          <w:szCs w:val="24"/>
        </w:rPr>
        <w:t>应</w:t>
      </w:r>
      <w:r>
        <w:rPr>
          <w:rFonts w:ascii="Times New Roman" w:hAnsi="宋体" w:hint="eastAsia"/>
          <w:spacing w:val="20"/>
          <w:sz w:val="24"/>
          <w:szCs w:val="24"/>
        </w:rPr>
        <w:t>当</w:t>
      </w:r>
      <w:r>
        <w:rPr>
          <w:rFonts w:ascii="Times New Roman" w:hAnsi="宋体"/>
          <w:spacing w:val="20"/>
          <w:sz w:val="24"/>
          <w:szCs w:val="24"/>
        </w:rPr>
        <w:t>通过</w:t>
      </w:r>
      <w:r>
        <w:rPr>
          <w:rFonts w:ascii="Times New Roman" w:hAnsi="宋体"/>
          <w:b/>
          <w:spacing w:val="20"/>
          <w:sz w:val="24"/>
          <w:szCs w:val="24"/>
          <w:u w:val="single"/>
        </w:rPr>
        <w:t>代理行</w:t>
      </w:r>
      <w:r>
        <w:rPr>
          <w:rFonts w:ascii="Times New Roman" w:hAnsi="宋体"/>
          <w:spacing w:val="20"/>
          <w:sz w:val="24"/>
          <w:szCs w:val="24"/>
        </w:rPr>
        <w:t>进行。</w:t>
      </w:r>
    </w:p>
    <w:p w14:paraId="16D5A671" w14:textId="77777777" w:rsidR="00E6040E" w:rsidRDefault="00E6040E">
      <w:pPr>
        <w:widowControl/>
        <w:spacing w:line="360" w:lineRule="exact"/>
        <w:jc w:val="both"/>
        <w:rPr>
          <w:rFonts w:ascii="Times New Roman"/>
          <w:spacing w:val="20"/>
          <w:sz w:val="24"/>
          <w:szCs w:val="24"/>
        </w:rPr>
      </w:pPr>
    </w:p>
    <w:p w14:paraId="1D5EF566" w14:textId="77777777" w:rsidR="00E6040E" w:rsidRDefault="00E6040E">
      <w:pPr>
        <w:pStyle w:val="1TimesNewRoman"/>
        <w:widowControl/>
        <w:numPr>
          <w:ilvl w:val="1"/>
          <w:numId w:val="87"/>
        </w:numPr>
        <w:tabs>
          <w:tab w:val="left" w:pos="495"/>
        </w:tabs>
        <w:rPr>
          <w:rFonts w:hAnsi="Times New Roman"/>
        </w:rPr>
      </w:pPr>
      <w:bookmarkStart w:id="628" w:name="_Toc351801110"/>
      <w:bookmarkStart w:id="629" w:name="_Toc203412725"/>
      <w:bookmarkStart w:id="630" w:name="_Toc211958594"/>
      <w:r>
        <w:t>通知方式</w:t>
      </w:r>
      <w:bookmarkEnd w:id="628"/>
      <w:bookmarkEnd w:id="629"/>
      <w:bookmarkEnd w:id="630"/>
    </w:p>
    <w:p w14:paraId="5EF9144F" w14:textId="77777777" w:rsidR="00E6040E" w:rsidRDefault="00E6040E">
      <w:pPr>
        <w:keepNext/>
        <w:widowControl/>
        <w:spacing w:line="360" w:lineRule="exact"/>
        <w:jc w:val="both"/>
        <w:rPr>
          <w:rFonts w:ascii="Times New Roman"/>
          <w:spacing w:val="20"/>
          <w:sz w:val="24"/>
          <w:szCs w:val="24"/>
        </w:rPr>
      </w:pPr>
    </w:p>
    <w:p w14:paraId="148CF4C4" w14:textId="77777777" w:rsidR="00E6040E" w:rsidRDefault="00E6040E">
      <w:pPr>
        <w:widowControl/>
        <w:spacing w:line="360" w:lineRule="exact"/>
        <w:ind w:left="850"/>
        <w:jc w:val="both"/>
        <w:rPr>
          <w:rFonts w:ascii="Times New Roman" w:hAnsi="宋体"/>
          <w:spacing w:val="20"/>
          <w:sz w:val="24"/>
          <w:szCs w:val="24"/>
        </w:rPr>
      </w:pPr>
      <w:r>
        <w:rPr>
          <w:rFonts w:ascii="Times New Roman" w:hAnsi="宋体"/>
          <w:spacing w:val="20"/>
          <w:sz w:val="24"/>
          <w:szCs w:val="24"/>
        </w:rPr>
        <w:t>本合同</w:t>
      </w:r>
      <w:r>
        <w:rPr>
          <w:rFonts w:ascii="Times New Roman" w:hAnsi="宋体" w:hint="eastAsia"/>
          <w:spacing w:val="20"/>
          <w:sz w:val="24"/>
          <w:szCs w:val="24"/>
        </w:rPr>
        <w:t>任何</w:t>
      </w:r>
      <w:r>
        <w:rPr>
          <w:rFonts w:ascii="Times New Roman" w:hAnsi="宋体"/>
          <w:spacing w:val="20"/>
          <w:sz w:val="24"/>
          <w:szCs w:val="24"/>
        </w:rPr>
        <w:t>一方发</w:t>
      </w:r>
      <w:r>
        <w:rPr>
          <w:rFonts w:ascii="Times New Roman" w:hAnsi="宋体" w:hint="eastAsia"/>
          <w:spacing w:val="20"/>
          <w:sz w:val="24"/>
          <w:szCs w:val="24"/>
        </w:rPr>
        <w:t>给</w:t>
      </w:r>
      <w:r>
        <w:rPr>
          <w:rFonts w:ascii="Times New Roman" w:hAnsi="宋体"/>
          <w:spacing w:val="20"/>
          <w:sz w:val="24"/>
          <w:szCs w:val="24"/>
        </w:rPr>
        <w:t>任何其他方的任何通知、请求或其他文件</w:t>
      </w:r>
      <w:r>
        <w:rPr>
          <w:rFonts w:ascii="Times New Roman" w:hAnsi="宋体" w:hint="eastAsia"/>
          <w:spacing w:val="20"/>
          <w:sz w:val="24"/>
          <w:szCs w:val="24"/>
        </w:rPr>
        <w:t>，</w:t>
      </w:r>
      <w:r>
        <w:rPr>
          <w:rFonts w:ascii="Times New Roman" w:hAnsi="宋体"/>
          <w:spacing w:val="20"/>
          <w:sz w:val="24"/>
          <w:szCs w:val="24"/>
        </w:rPr>
        <w:t>应当以书面形式</w:t>
      </w:r>
      <w:proofErr w:type="gramStart"/>
      <w:r>
        <w:rPr>
          <w:rFonts w:ascii="Times New Roman" w:hAnsi="宋体" w:hint="eastAsia"/>
          <w:spacing w:val="20"/>
          <w:sz w:val="24"/>
          <w:szCs w:val="24"/>
        </w:rPr>
        <w:t>作出</w:t>
      </w:r>
      <w:proofErr w:type="gramEnd"/>
      <w:r>
        <w:rPr>
          <w:rFonts w:ascii="Times New Roman" w:hAnsi="宋体" w:hint="eastAsia"/>
          <w:spacing w:val="20"/>
          <w:sz w:val="24"/>
          <w:szCs w:val="24"/>
        </w:rPr>
        <w:t>并发送至</w:t>
      </w:r>
      <w:r>
        <w:rPr>
          <w:rFonts w:ascii="Times New Roman" w:hAnsi="宋体"/>
          <w:spacing w:val="20"/>
          <w:sz w:val="24"/>
          <w:szCs w:val="24"/>
        </w:rPr>
        <w:t>收件方</w:t>
      </w:r>
      <w:r>
        <w:rPr>
          <w:rFonts w:ascii="Times New Roman" w:hAnsi="宋体" w:hint="eastAsia"/>
          <w:spacing w:val="20"/>
          <w:sz w:val="24"/>
          <w:szCs w:val="24"/>
        </w:rPr>
        <w:t>随</w:t>
      </w:r>
      <w:r>
        <w:rPr>
          <w:rFonts w:ascii="Times New Roman" w:hAnsi="宋体"/>
          <w:spacing w:val="20"/>
          <w:sz w:val="24"/>
          <w:szCs w:val="24"/>
        </w:rPr>
        <w:t>时书面指定的联系地址或电传号或传真号</w:t>
      </w:r>
      <w:r w:rsidR="0054206D">
        <w:rPr>
          <w:rFonts w:ascii="Times New Roman" w:hAnsi="宋体" w:hint="eastAsia"/>
          <w:spacing w:val="20"/>
          <w:sz w:val="24"/>
          <w:szCs w:val="24"/>
        </w:rPr>
        <w:t>或电子邮件</w:t>
      </w:r>
      <w:r>
        <w:rPr>
          <w:rFonts w:ascii="Times New Roman" w:hAnsi="宋体"/>
          <w:spacing w:val="20"/>
          <w:sz w:val="24"/>
          <w:szCs w:val="24"/>
        </w:rPr>
        <w:t>并注明联系人</w:t>
      </w:r>
      <w:r>
        <w:rPr>
          <w:rFonts w:ascii="Times New Roman"/>
          <w:spacing w:val="20"/>
          <w:sz w:val="24"/>
          <w:szCs w:val="24"/>
        </w:rPr>
        <w:t>(</w:t>
      </w:r>
      <w:r>
        <w:rPr>
          <w:rFonts w:ascii="Times New Roman" w:hAnsi="宋体"/>
          <w:spacing w:val="20"/>
          <w:sz w:val="24"/>
          <w:szCs w:val="24"/>
        </w:rPr>
        <w:t>如有</w:t>
      </w:r>
      <w:r>
        <w:rPr>
          <w:rFonts w:ascii="Times New Roman"/>
          <w:spacing w:val="20"/>
          <w:sz w:val="24"/>
          <w:szCs w:val="24"/>
        </w:rPr>
        <w:t>)</w:t>
      </w:r>
      <w:r>
        <w:rPr>
          <w:rFonts w:ascii="Times New Roman" w:hAnsi="宋体"/>
          <w:spacing w:val="20"/>
          <w:sz w:val="24"/>
          <w:szCs w:val="24"/>
        </w:rPr>
        <w:t>。各方指定的最初联系地址、电传号</w:t>
      </w:r>
      <w:r w:rsidR="0054206D">
        <w:rPr>
          <w:rFonts w:ascii="Times New Roman" w:hAnsi="宋体" w:hint="eastAsia"/>
          <w:spacing w:val="20"/>
          <w:sz w:val="24"/>
          <w:szCs w:val="24"/>
        </w:rPr>
        <w:t>、</w:t>
      </w:r>
      <w:r>
        <w:rPr>
          <w:rFonts w:ascii="Times New Roman" w:hAnsi="宋体"/>
          <w:spacing w:val="20"/>
          <w:sz w:val="24"/>
          <w:szCs w:val="24"/>
        </w:rPr>
        <w:t>传真号</w:t>
      </w:r>
      <w:r w:rsidR="0054206D">
        <w:rPr>
          <w:rFonts w:ascii="Times New Roman" w:hAnsi="宋体" w:hint="eastAsia"/>
          <w:spacing w:val="20"/>
          <w:sz w:val="24"/>
          <w:szCs w:val="24"/>
        </w:rPr>
        <w:t>、电子邮件</w:t>
      </w:r>
      <w:r>
        <w:rPr>
          <w:rFonts w:ascii="Times New Roman" w:hAnsi="宋体"/>
          <w:spacing w:val="20"/>
          <w:sz w:val="24"/>
          <w:szCs w:val="24"/>
        </w:rPr>
        <w:t>以及联系人</w:t>
      </w:r>
      <w:r>
        <w:rPr>
          <w:rFonts w:ascii="Times New Roman"/>
          <w:spacing w:val="20"/>
          <w:sz w:val="24"/>
          <w:szCs w:val="24"/>
        </w:rPr>
        <w:t>(</w:t>
      </w:r>
      <w:r>
        <w:rPr>
          <w:rFonts w:ascii="Times New Roman" w:hAnsi="宋体"/>
          <w:spacing w:val="20"/>
          <w:sz w:val="24"/>
          <w:szCs w:val="24"/>
        </w:rPr>
        <w:t>如有</w:t>
      </w:r>
      <w:r>
        <w:rPr>
          <w:rFonts w:ascii="Times New Roman"/>
          <w:spacing w:val="20"/>
          <w:sz w:val="24"/>
          <w:szCs w:val="24"/>
        </w:rPr>
        <w:t>)</w:t>
      </w:r>
      <w:r>
        <w:rPr>
          <w:rFonts w:ascii="Times New Roman" w:hAnsi="宋体"/>
          <w:spacing w:val="20"/>
          <w:sz w:val="24"/>
          <w:szCs w:val="24"/>
        </w:rPr>
        <w:t>在本合同签字页中列明。</w:t>
      </w:r>
    </w:p>
    <w:p w14:paraId="7E96C36A" w14:textId="77777777" w:rsidR="00AE0AE4" w:rsidRDefault="00AE0AE4">
      <w:pPr>
        <w:widowControl/>
        <w:spacing w:line="360" w:lineRule="exact"/>
        <w:ind w:left="850"/>
        <w:jc w:val="both"/>
        <w:rPr>
          <w:rFonts w:ascii="Times New Roman" w:hAnsi="宋体"/>
          <w:spacing w:val="20"/>
          <w:sz w:val="24"/>
          <w:szCs w:val="24"/>
        </w:rPr>
      </w:pPr>
    </w:p>
    <w:p w14:paraId="3A87BA3C" w14:textId="47EF3BC9" w:rsidR="0030605E" w:rsidRDefault="0030605E" w:rsidP="0030605E">
      <w:pPr>
        <w:widowControl/>
        <w:spacing w:line="360" w:lineRule="exact"/>
        <w:ind w:left="850"/>
        <w:jc w:val="both"/>
        <w:rPr>
          <w:rFonts w:ascii="Times New Roman" w:hAnsi="宋体"/>
          <w:spacing w:val="20"/>
          <w:sz w:val="24"/>
          <w:szCs w:val="24"/>
        </w:rPr>
      </w:pPr>
      <w:r w:rsidRPr="004D31E3">
        <w:rPr>
          <w:rFonts w:ascii="Times New Roman" w:hAnsi="宋体" w:hint="eastAsia"/>
          <w:spacing w:val="20"/>
          <w:sz w:val="24"/>
          <w:szCs w:val="24"/>
        </w:rPr>
        <w:t>尽管</w:t>
      </w:r>
      <w:r w:rsidRPr="004D31E3">
        <w:rPr>
          <w:rFonts w:ascii="Times New Roman" w:hAnsi="宋体"/>
          <w:spacing w:val="20"/>
          <w:sz w:val="24"/>
          <w:szCs w:val="24"/>
        </w:rPr>
        <w:t>有</w:t>
      </w:r>
      <w:r w:rsidRPr="004D31E3">
        <w:rPr>
          <w:rFonts w:ascii="Times New Roman" w:hAnsi="宋体" w:hint="eastAsia"/>
          <w:spacing w:val="20"/>
          <w:sz w:val="24"/>
          <w:szCs w:val="24"/>
        </w:rPr>
        <w:t>本条</w:t>
      </w:r>
      <w:r w:rsidRPr="004D31E3">
        <w:rPr>
          <w:rFonts w:ascii="Times New Roman" w:hAnsi="宋体"/>
          <w:spacing w:val="20"/>
          <w:sz w:val="24"/>
          <w:szCs w:val="24"/>
        </w:rPr>
        <w:t>上述约定，</w:t>
      </w:r>
      <w:r w:rsidRPr="006C58B3">
        <w:rPr>
          <w:rFonts w:ascii="Times New Roman" w:hAnsi="宋体" w:hint="eastAsia"/>
          <w:b/>
          <w:spacing w:val="20"/>
          <w:sz w:val="24"/>
          <w:szCs w:val="24"/>
          <w:u w:val="single"/>
        </w:rPr>
        <w:t>借款人</w:t>
      </w:r>
      <w:r w:rsidRPr="004D1E05">
        <w:rPr>
          <w:rFonts w:ascii="Times New Roman" w:hAnsi="宋体" w:hint="eastAsia"/>
          <w:spacing w:val="20"/>
          <w:sz w:val="24"/>
          <w:szCs w:val="24"/>
        </w:rPr>
        <w:t>确认并同意其在开户、</w:t>
      </w:r>
      <w:proofErr w:type="gramStart"/>
      <w:r w:rsidRPr="004D1E05">
        <w:rPr>
          <w:rFonts w:ascii="Times New Roman" w:hAnsi="宋体" w:hint="eastAsia"/>
          <w:spacing w:val="20"/>
          <w:sz w:val="24"/>
          <w:szCs w:val="24"/>
        </w:rPr>
        <w:t>开网银时</w:t>
      </w:r>
      <w:proofErr w:type="gramEnd"/>
      <w:r w:rsidRPr="004D1E05">
        <w:rPr>
          <w:rFonts w:ascii="Times New Roman" w:hAnsi="宋体" w:hint="eastAsia"/>
          <w:spacing w:val="20"/>
          <w:sz w:val="24"/>
          <w:szCs w:val="24"/>
        </w:rPr>
        <w:t>留存的，或在</w:t>
      </w:r>
      <w:r w:rsidRPr="006C58B3">
        <w:rPr>
          <w:rFonts w:ascii="Times New Roman" w:hAnsi="宋体" w:hint="eastAsia"/>
          <w:b/>
          <w:spacing w:val="20"/>
          <w:sz w:val="24"/>
          <w:szCs w:val="24"/>
          <w:u w:val="single"/>
        </w:rPr>
        <w:t>代理</w:t>
      </w:r>
      <w:proofErr w:type="gramStart"/>
      <w:r w:rsidRPr="006C58B3">
        <w:rPr>
          <w:rFonts w:ascii="Times New Roman" w:hAnsi="宋体" w:hint="eastAsia"/>
          <w:b/>
          <w:spacing w:val="20"/>
          <w:sz w:val="24"/>
          <w:szCs w:val="24"/>
          <w:u w:val="single"/>
        </w:rPr>
        <w:t>行</w:t>
      </w:r>
      <w:r w:rsidRPr="004D1E05">
        <w:rPr>
          <w:rFonts w:ascii="Times New Roman" w:hAnsi="宋体" w:hint="eastAsia"/>
          <w:spacing w:val="20"/>
          <w:sz w:val="24"/>
          <w:szCs w:val="24"/>
        </w:rPr>
        <w:t>企业</w:t>
      </w:r>
      <w:proofErr w:type="gramEnd"/>
      <w:r w:rsidRPr="004D1E05">
        <w:rPr>
          <w:rFonts w:ascii="Times New Roman" w:hAnsi="宋体" w:hint="eastAsia"/>
          <w:spacing w:val="20"/>
          <w:sz w:val="24"/>
          <w:szCs w:val="24"/>
        </w:rPr>
        <w:t>网银／企业</w:t>
      </w:r>
      <w:r w:rsidRPr="004D1E05">
        <w:rPr>
          <w:rFonts w:ascii="Times New Roman" w:hAnsi="宋体" w:hint="eastAsia"/>
          <w:spacing w:val="20"/>
          <w:sz w:val="24"/>
          <w:szCs w:val="24"/>
        </w:rPr>
        <w:t>APP</w:t>
      </w:r>
      <w:r w:rsidRPr="004D1E05">
        <w:rPr>
          <w:rFonts w:ascii="Times New Roman" w:hAnsi="宋体" w:hint="eastAsia"/>
          <w:spacing w:val="20"/>
          <w:sz w:val="24"/>
          <w:szCs w:val="24"/>
        </w:rPr>
        <w:t>等电子平台留存或本合同中（包括</w:t>
      </w:r>
      <w:r>
        <w:rPr>
          <w:rFonts w:ascii="Times New Roman" w:hAnsi="宋体"/>
          <w:spacing w:val="20"/>
          <w:sz w:val="24"/>
          <w:szCs w:val="24"/>
        </w:rPr>
        <w:t>签字页</w:t>
      </w:r>
      <w:r w:rsidRPr="004D1E05">
        <w:rPr>
          <w:rFonts w:ascii="Times New Roman" w:hAnsi="宋体" w:hint="eastAsia"/>
          <w:spacing w:val="20"/>
          <w:sz w:val="24"/>
          <w:szCs w:val="24"/>
        </w:rPr>
        <w:t>）载明的</w:t>
      </w:r>
      <w:r w:rsidRPr="006C58B3">
        <w:rPr>
          <w:rFonts w:ascii="Times New Roman" w:hAnsi="宋体" w:hint="eastAsia"/>
          <w:b/>
          <w:spacing w:val="20"/>
          <w:sz w:val="24"/>
          <w:szCs w:val="24"/>
          <w:u w:val="single"/>
        </w:rPr>
        <w:t>借款人</w:t>
      </w:r>
      <w:r w:rsidRPr="004D1E05">
        <w:rPr>
          <w:rFonts w:ascii="Times New Roman" w:hAnsi="宋体" w:hint="eastAsia"/>
          <w:spacing w:val="20"/>
          <w:sz w:val="24"/>
          <w:szCs w:val="24"/>
        </w:rPr>
        <w:t>联系地址、</w:t>
      </w:r>
      <w:r w:rsidR="001D7C3A">
        <w:rPr>
          <w:rFonts w:ascii="Times New Roman" w:hAnsi="宋体"/>
          <w:spacing w:val="20"/>
          <w:sz w:val="24"/>
          <w:szCs w:val="24"/>
        </w:rPr>
        <w:t>电传号</w:t>
      </w:r>
      <w:r w:rsidR="001D7C3A">
        <w:rPr>
          <w:rFonts w:ascii="Times New Roman" w:hAnsi="宋体" w:hint="eastAsia"/>
          <w:spacing w:val="20"/>
          <w:sz w:val="24"/>
          <w:szCs w:val="24"/>
        </w:rPr>
        <w:t>、</w:t>
      </w:r>
      <w:r w:rsidRPr="004D1E05">
        <w:rPr>
          <w:rFonts w:ascii="Times New Roman" w:hAnsi="宋体" w:hint="eastAsia"/>
          <w:spacing w:val="20"/>
          <w:sz w:val="24"/>
          <w:szCs w:val="24"/>
        </w:rPr>
        <w:t>传真号、</w:t>
      </w:r>
      <w:r w:rsidR="00E9522D">
        <w:rPr>
          <w:rFonts w:ascii="Times New Roman" w:hAnsi="宋体" w:hint="eastAsia"/>
          <w:spacing w:val="20"/>
          <w:sz w:val="24"/>
          <w:szCs w:val="24"/>
        </w:rPr>
        <w:t>电子邮件</w:t>
      </w:r>
      <w:r w:rsidR="00DB2D9D" w:rsidRPr="004D1E05">
        <w:rPr>
          <w:rFonts w:ascii="Times New Roman" w:hAnsi="宋体" w:hint="eastAsia"/>
          <w:spacing w:val="20"/>
          <w:sz w:val="24"/>
          <w:szCs w:val="24"/>
        </w:rPr>
        <w:t>、</w:t>
      </w:r>
      <w:r w:rsidR="001D7C3A">
        <w:rPr>
          <w:rFonts w:ascii="Times New Roman" w:hAnsi="宋体" w:hint="eastAsia"/>
          <w:spacing w:val="20"/>
          <w:sz w:val="24"/>
          <w:szCs w:val="24"/>
        </w:rPr>
        <w:t>手机号码或微信号</w:t>
      </w:r>
      <w:r w:rsidRPr="004D1E05">
        <w:rPr>
          <w:rFonts w:ascii="Times New Roman" w:hAnsi="宋体" w:hint="eastAsia"/>
          <w:spacing w:val="20"/>
          <w:sz w:val="24"/>
          <w:szCs w:val="24"/>
        </w:rPr>
        <w:t>均可作为与本合同有关的通知、要求或其他文件的送达地址。</w:t>
      </w:r>
    </w:p>
    <w:p w14:paraId="618BC3CE" w14:textId="77777777" w:rsidR="002108B3" w:rsidRDefault="002108B3" w:rsidP="0030605E">
      <w:pPr>
        <w:widowControl/>
        <w:spacing w:line="360" w:lineRule="exact"/>
        <w:ind w:left="850"/>
        <w:jc w:val="both"/>
        <w:rPr>
          <w:rFonts w:ascii="Times New Roman" w:hAnsi="宋体"/>
          <w:spacing w:val="20"/>
          <w:sz w:val="24"/>
          <w:szCs w:val="24"/>
        </w:rPr>
      </w:pPr>
    </w:p>
    <w:p w14:paraId="78D3ACE5" w14:textId="13056C66" w:rsidR="00AE0AE4" w:rsidRPr="0006509C" w:rsidRDefault="004945EC">
      <w:pPr>
        <w:widowControl/>
        <w:spacing w:line="360" w:lineRule="exact"/>
        <w:ind w:left="850"/>
        <w:jc w:val="both"/>
        <w:rPr>
          <w:rFonts w:ascii="Times New Roman" w:hAnsi="宋体"/>
          <w:spacing w:val="20"/>
          <w:sz w:val="24"/>
        </w:rPr>
      </w:pPr>
      <w:r>
        <w:rPr>
          <w:rFonts w:ascii="Times New Roman" w:hAnsi="宋体" w:hint="eastAsia"/>
          <w:spacing w:val="20"/>
          <w:sz w:val="24"/>
          <w:szCs w:val="24"/>
        </w:rPr>
        <w:t>受限于下述第</w:t>
      </w:r>
      <w:r>
        <w:rPr>
          <w:rFonts w:ascii="Times New Roman" w:hAnsi="宋体" w:hint="eastAsia"/>
          <w:spacing w:val="20"/>
          <w:sz w:val="24"/>
          <w:szCs w:val="24"/>
        </w:rPr>
        <w:t>22.6</w:t>
      </w:r>
      <w:r>
        <w:rPr>
          <w:rFonts w:ascii="Times New Roman" w:hAnsi="宋体" w:hint="eastAsia"/>
          <w:spacing w:val="20"/>
          <w:sz w:val="24"/>
          <w:szCs w:val="24"/>
        </w:rPr>
        <w:t>条（</w:t>
      </w:r>
      <w:r>
        <w:rPr>
          <w:rFonts w:ascii="Times New Roman" w:hAnsi="宋体"/>
          <w:spacing w:val="20"/>
          <w:sz w:val="24"/>
          <w:szCs w:val="24"/>
        </w:rPr>
        <w:tab/>
      </w:r>
      <w:r w:rsidRPr="003E26CF">
        <w:rPr>
          <w:rFonts w:ascii="Times New Roman" w:hAnsi="宋体" w:hint="eastAsia"/>
          <w:i/>
          <w:spacing w:val="20"/>
          <w:sz w:val="24"/>
          <w:szCs w:val="24"/>
        </w:rPr>
        <w:t>文书送达特别条款</w:t>
      </w:r>
      <w:r>
        <w:rPr>
          <w:rFonts w:ascii="Times New Roman" w:hAnsi="宋体" w:hint="eastAsia"/>
          <w:spacing w:val="20"/>
          <w:sz w:val="24"/>
          <w:szCs w:val="24"/>
        </w:rPr>
        <w:t>），</w:t>
      </w:r>
      <w:r w:rsidR="00AE0AE4">
        <w:rPr>
          <w:rFonts w:ascii="Times New Roman" w:hAnsi="宋体" w:hint="eastAsia"/>
          <w:spacing w:val="20"/>
          <w:sz w:val="24"/>
          <w:szCs w:val="24"/>
        </w:rPr>
        <w:t>本合同任何一方确认各方</w:t>
      </w:r>
      <w:r w:rsidR="00580192">
        <w:rPr>
          <w:rFonts w:ascii="Times New Roman" w:hAnsi="宋体" w:hint="eastAsia"/>
          <w:spacing w:val="20"/>
          <w:sz w:val="24"/>
          <w:szCs w:val="24"/>
        </w:rPr>
        <w:t>在本合同签字页</w:t>
      </w:r>
      <w:r w:rsidR="004909E2">
        <w:rPr>
          <w:rFonts w:ascii="Times New Roman" w:hAnsi="宋体" w:hint="eastAsia"/>
          <w:spacing w:val="20"/>
          <w:sz w:val="24"/>
          <w:szCs w:val="24"/>
        </w:rPr>
        <w:t>最初指定或者</w:t>
      </w:r>
      <w:r w:rsidR="00580192">
        <w:rPr>
          <w:rFonts w:ascii="Times New Roman" w:hAnsi="宋体" w:hint="eastAsia"/>
          <w:spacing w:val="20"/>
          <w:sz w:val="24"/>
          <w:szCs w:val="24"/>
        </w:rPr>
        <w:t>根据本合同</w:t>
      </w:r>
      <w:r w:rsidR="004909E2">
        <w:rPr>
          <w:rFonts w:ascii="Times New Roman" w:hAnsi="宋体" w:hint="eastAsia"/>
          <w:spacing w:val="20"/>
          <w:sz w:val="24"/>
          <w:szCs w:val="24"/>
        </w:rPr>
        <w:t>后续变更的联系方式为</w:t>
      </w:r>
      <w:r w:rsidR="00CB38F9">
        <w:rPr>
          <w:rFonts w:ascii="Times New Roman" w:hAnsi="宋体" w:hint="eastAsia"/>
          <w:spacing w:val="20"/>
          <w:sz w:val="24"/>
          <w:szCs w:val="24"/>
        </w:rPr>
        <w:t>本合同项下争议所涉诉讼或者仲裁文书的送达地址，并且自行承担由此产生的法律后果。</w:t>
      </w:r>
    </w:p>
    <w:p w14:paraId="77EDFF8A" w14:textId="77777777" w:rsidR="00E6040E" w:rsidRDefault="00E6040E" w:rsidP="003B649E">
      <w:pPr>
        <w:widowControl/>
        <w:spacing w:line="360" w:lineRule="exact"/>
        <w:ind w:left="850"/>
        <w:jc w:val="both"/>
        <w:rPr>
          <w:rFonts w:ascii="Times New Roman"/>
          <w:spacing w:val="20"/>
          <w:sz w:val="24"/>
          <w:szCs w:val="24"/>
        </w:rPr>
      </w:pPr>
    </w:p>
    <w:p w14:paraId="0071596E" w14:textId="77777777" w:rsidR="00E6040E" w:rsidRDefault="00E6040E">
      <w:pPr>
        <w:pStyle w:val="1TimesNewRoman"/>
        <w:widowControl/>
        <w:numPr>
          <w:ilvl w:val="1"/>
          <w:numId w:val="87"/>
        </w:numPr>
        <w:tabs>
          <w:tab w:val="left" w:pos="495"/>
        </w:tabs>
        <w:rPr>
          <w:rFonts w:hAnsi="Times New Roman"/>
        </w:rPr>
      </w:pPr>
      <w:bookmarkStart w:id="631" w:name="_Toc351801111"/>
      <w:bookmarkStart w:id="632" w:name="_Toc203412726"/>
      <w:bookmarkStart w:id="633" w:name="_Toc211958595"/>
      <w:r>
        <w:t>通知送达</w:t>
      </w:r>
      <w:bookmarkEnd w:id="631"/>
      <w:bookmarkEnd w:id="632"/>
      <w:bookmarkEnd w:id="633"/>
    </w:p>
    <w:p w14:paraId="17809406" w14:textId="77777777" w:rsidR="00E6040E" w:rsidRDefault="00E6040E">
      <w:pPr>
        <w:keepNext/>
        <w:widowControl/>
        <w:spacing w:line="360" w:lineRule="exact"/>
        <w:jc w:val="both"/>
        <w:rPr>
          <w:rFonts w:ascii="Times New Roman"/>
          <w:spacing w:val="20"/>
          <w:sz w:val="24"/>
          <w:szCs w:val="24"/>
        </w:rPr>
      </w:pPr>
    </w:p>
    <w:p w14:paraId="3ABB7376"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本合同各方之间进行的任何通讯</w:t>
      </w:r>
      <w:r>
        <w:rPr>
          <w:rFonts w:ascii="Times New Roman" w:hAnsi="宋体" w:hint="eastAsia"/>
          <w:spacing w:val="20"/>
          <w:sz w:val="24"/>
          <w:szCs w:val="24"/>
        </w:rPr>
        <w:t>往来</w:t>
      </w:r>
      <w:r>
        <w:rPr>
          <w:rFonts w:ascii="Times New Roman" w:hAnsi="宋体"/>
          <w:spacing w:val="20"/>
          <w:sz w:val="24"/>
          <w:szCs w:val="24"/>
        </w:rPr>
        <w:t>在满足下列条件后视为已经由收件方收到：</w:t>
      </w:r>
    </w:p>
    <w:p w14:paraId="44494D92" w14:textId="77777777" w:rsidR="00E6040E" w:rsidRDefault="00E6040E">
      <w:pPr>
        <w:widowControl/>
        <w:spacing w:line="360" w:lineRule="exact"/>
        <w:ind w:left="840" w:hanging="840"/>
        <w:jc w:val="both"/>
        <w:rPr>
          <w:rFonts w:ascii="Times New Roman"/>
          <w:spacing w:val="20"/>
          <w:sz w:val="24"/>
          <w:szCs w:val="24"/>
        </w:rPr>
      </w:pPr>
    </w:p>
    <w:p w14:paraId="4B31B826" w14:textId="77777777" w:rsidR="00E6040E" w:rsidRDefault="00E6040E">
      <w:pPr>
        <w:widowControl/>
        <w:numPr>
          <w:ilvl w:val="0"/>
          <w:numId w:val="8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如通过</w:t>
      </w:r>
      <w:r>
        <w:rPr>
          <w:rFonts w:ascii="Times New Roman" w:hAnsi="宋体" w:hint="eastAsia"/>
          <w:spacing w:val="20"/>
          <w:sz w:val="24"/>
          <w:szCs w:val="24"/>
        </w:rPr>
        <w:t>专</w:t>
      </w:r>
      <w:r>
        <w:rPr>
          <w:rFonts w:ascii="Times New Roman" w:hAnsi="宋体"/>
          <w:spacing w:val="20"/>
          <w:sz w:val="24"/>
          <w:szCs w:val="24"/>
        </w:rPr>
        <w:t>人递送，在实际交付时</w:t>
      </w:r>
      <w:r>
        <w:rPr>
          <w:rFonts w:ascii="Times New Roman" w:hAnsi="宋体" w:hint="eastAsia"/>
          <w:spacing w:val="20"/>
          <w:sz w:val="24"/>
          <w:szCs w:val="24"/>
        </w:rPr>
        <w:t>；</w:t>
      </w:r>
    </w:p>
    <w:p w14:paraId="4D72690A" w14:textId="77777777" w:rsidR="00E6040E" w:rsidRDefault="00E6040E">
      <w:pPr>
        <w:widowControl/>
        <w:spacing w:line="360" w:lineRule="exact"/>
        <w:ind w:left="1530" w:hanging="680"/>
        <w:jc w:val="both"/>
        <w:rPr>
          <w:rFonts w:ascii="Times New Roman"/>
          <w:spacing w:val="20"/>
          <w:sz w:val="24"/>
          <w:szCs w:val="24"/>
        </w:rPr>
      </w:pPr>
    </w:p>
    <w:p w14:paraId="3934794D" w14:textId="77777777" w:rsidR="0029690D" w:rsidRPr="00702A53" w:rsidRDefault="00E6040E">
      <w:pPr>
        <w:widowControl/>
        <w:numPr>
          <w:ilvl w:val="0"/>
          <w:numId w:val="8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如以电传或传真传送，在传送完成并收到</w:t>
      </w:r>
      <w:proofErr w:type="gramStart"/>
      <w:r>
        <w:rPr>
          <w:rFonts w:ascii="Times New Roman" w:hAnsi="宋体"/>
          <w:spacing w:val="20"/>
          <w:sz w:val="24"/>
          <w:szCs w:val="24"/>
        </w:rPr>
        <w:t>正确回号或</w:t>
      </w:r>
      <w:proofErr w:type="gramEnd"/>
      <w:r>
        <w:rPr>
          <w:rFonts w:ascii="Times New Roman" w:hAnsi="宋体"/>
          <w:spacing w:val="20"/>
          <w:sz w:val="24"/>
          <w:szCs w:val="24"/>
        </w:rPr>
        <w:t>传真报告时</w:t>
      </w:r>
      <w:r>
        <w:rPr>
          <w:rFonts w:ascii="Times New Roman" w:hAnsi="宋体" w:hint="eastAsia"/>
          <w:spacing w:val="20"/>
          <w:sz w:val="24"/>
          <w:szCs w:val="24"/>
        </w:rPr>
        <w:t>；</w:t>
      </w:r>
    </w:p>
    <w:p w14:paraId="2D1E628E" w14:textId="77777777" w:rsidR="0029690D" w:rsidRDefault="0029690D" w:rsidP="00E051A6">
      <w:pPr>
        <w:pStyle w:val="af4"/>
        <w:ind w:firstLine="560"/>
        <w:rPr>
          <w:rFonts w:ascii="Times New Roman" w:hAnsi="宋体"/>
          <w:spacing w:val="20"/>
          <w:sz w:val="24"/>
          <w:szCs w:val="24"/>
        </w:rPr>
      </w:pPr>
    </w:p>
    <w:p w14:paraId="01B7A46D" w14:textId="56826E42" w:rsidR="00E6040E" w:rsidRDefault="0029690D">
      <w:pPr>
        <w:widowControl/>
        <w:numPr>
          <w:ilvl w:val="0"/>
          <w:numId w:val="8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如以电子邮件传送，</w:t>
      </w:r>
      <w:r w:rsidR="00A02B9A" w:rsidRPr="006E5FCC">
        <w:rPr>
          <w:rFonts w:ascii="Times New Roman" w:hAnsi="宋体" w:hint="eastAsia"/>
          <w:spacing w:val="20"/>
          <w:sz w:val="24"/>
          <w:szCs w:val="24"/>
        </w:rPr>
        <w:t>在按照正确邮件地址发出后的第</w:t>
      </w:r>
      <w:r w:rsidR="00BE5304">
        <w:rPr>
          <w:rFonts w:ascii="Times New Roman" w:hAnsi="宋体" w:hint="eastAsia"/>
          <w:spacing w:val="20"/>
          <w:sz w:val="24"/>
          <w:szCs w:val="24"/>
        </w:rPr>
        <w:t>【】</w:t>
      </w:r>
      <w:proofErr w:type="gramStart"/>
      <w:r w:rsidR="00A02B9A" w:rsidRPr="006E5FCC">
        <w:rPr>
          <w:rFonts w:ascii="Times New Roman" w:hAnsi="宋体" w:hint="eastAsia"/>
          <w:spacing w:val="20"/>
          <w:sz w:val="24"/>
          <w:szCs w:val="24"/>
        </w:rPr>
        <w:t>个</w:t>
      </w:r>
      <w:proofErr w:type="gramEnd"/>
      <w:r w:rsidR="00A02B9A" w:rsidRPr="00521AFA">
        <w:rPr>
          <w:rFonts w:ascii="Times New Roman" w:hAnsi="宋体" w:hint="eastAsia"/>
          <w:b/>
          <w:spacing w:val="20"/>
          <w:sz w:val="24"/>
          <w:szCs w:val="24"/>
          <w:u w:val="single"/>
        </w:rPr>
        <w:t>营业日</w:t>
      </w:r>
      <w:r w:rsidR="00BE5304" w:rsidRPr="003B649E">
        <w:rPr>
          <w:rFonts w:ascii="Times New Roman" w:hAnsi="宋体" w:hint="eastAsia"/>
          <w:b/>
          <w:spacing w:val="20"/>
          <w:sz w:val="24"/>
        </w:rPr>
        <w:t>【】</w:t>
      </w:r>
      <w:r w:rsidR="00A02B9A" w:rsidRPr="006E5FCC">
        <w:rPr>
          <w:rFonts w:ascii="Times New Roman" w:hAnsi="宋体" w:hint="eastAsia"/>
          <w:spacing w:val="20"/>
          <w:sz w:val="24"/>
          <w:szCs w:val="24"/>
        </w:rPr>
        <w:t>（北京时间）</w:t>
      </w:r>
      <w:r w:rsidR="00A02B9A">
        <w:rPr>
          <w:rFonts w:ascii="Times New Roman" w:hAnsi="宋体" w:hint="eastAsia"/>
          <w:spacing w:val="20"/>
          <w:sz w:val="24"/>
          <w:szCs w:val="24"/>
        </w:rPr>
        <w:t>；</w:t>
      </w:r>
    </w:p>
    <w:p w14:paraId="7D2B9DF8" w14:textId="77777777" w:rsidR="00E6040E" w:rsidRDefault="00E6040E">
      <w:pPr>
        <w:widowControl/>
        <w:spacing w:line="360" w:lineRule="exact"/>
        <w:ind w:left="1530" w:hanging="680"/>
        <w:jc w:val="both"/>
        <w:rPr>
          <w:rFonts w:ascii="Times New Roman"/>
          <w:spacing w:val="20"/>
          <w:sz w:val="24"/>
          <w:szCs w:val="24"/>
        </w:rPr>
      </w:pPr>
    </w:p>
    <w:p w14:paraId="4BC0037A" w14:textId="77777777" w:rsidR="00024D5C" w:rsidRPr="003E26CF" w:rsidRDefault="00E6040E">
      <w:pPr>
        <w:widowControl/>
        <w:numPr>
          <w:ilvl w:val="0"/>
          <w:numId w:val="8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如以信函方式邮寄，在</w:t>
      </w:r>
      <w:r>
        <w:rPr>
          <w:rFonts w:ascii="Times New Roman" w:hAnsi="宋体" w:hint="eastAsia"/>
          <w:spacing w:val="20"/>
          <w:sz w:val="24"/>
          <w:szCs w:val="24"/>
        </w:rPr>
        <w:t>书写了</w:t>
      </w:r>
      <w:r>
        <w:rPr>
          <w:rFonts w:ascii="Times New Roman" w:hAnsi="宋体"/>
          <w:spacing w:val="20"/>
          <w:sz w:val="24"/>
          <w:szCs w:val="24"/>
        </w:rPr>
        <w:t>正确地址</w:t>
      </w:r>
      <w:r>
        <w:rPr>
          <w:rFonts w:ascii="Times New Roman" w:hAnsi="宋体" w:hint="eastAsia"/>
          <w:spacing w:val="20"/>
          <w:sz w:val="24"/>
          <w:szCs w:val="24"/>
        </w:rPr>
        <w:t>并</w:t>
      </w:r>
      <w:r>
        <w:rPr>
          <w:rFonts w:ascii="Times New Roman" w:hAnsi="宋体"/>
          <w:spacing w:val="20"/>
          <w:sz w:val="24"/>
          <w:szCs w:val="24"/>
        </w:rPr>
        <w:t>以挂号信投邮后</w:t>
      </w:r>
      <w:r>
        <w:rPr>
          <w:rFonts w:ascii="Times New Roman" w:hAnsi="宋体" w:hint="eastAsia"/>
          <w:spacing w:val="20"/>
          <w:sz w:val="24"/>
          <w:szCs w:val="24"/>
        </w:rPr>
        <w:t>的</w:t>
      </w:r>
      <w:r>
        <w:rPr>
          <w:rFonts w:ascii="Times New Roman" w:hAnsi="宋体"/>
          <w:spacing w:val="20"/>
          <w:sz w:val="24"/>
          <w:szCs w:val="24"/>
        </w:rPr>
        <w:t>第</w:t>
      </w:r>
      <w:r w:rsidR="00BE5304">
        <w:rPr>
          <w:rFonts w:ascii="Times New Roman" w:hAnsi="宋体" w:hint="eastAsia"/>
          <w:spacing w:val="20"/>
          <w:sz w:val="24"/>
          <w:szCs w:val="24"/>
        </w:rPr>
        <w:t>【】</w:t>
      </w:r>
      <w:proofErr w:type="gramStart"/>
      <w:r>
        <w:rPr>
          <w:rFonts w:ascii="Times New Roman" w:hAnsi="宋体"/>
          <w:spacing w:val="20"/>
          <w:sz w:val="24"/>
          <w:szCs w:val="24"/>
        </w:rPr>
        <w:t>个</w:t>
      </w:r>
      <w:proofErr w:type="gramEnd"/>
      <w:r>
        <w:rPr>
          <w:rFonts w:ascii="Times New Roman" w:hAnsi="宋体"/>
          <w:b/>
          <w:spacing w:val="20"/>
          <w:sz w:val="24"/>
          <w:szCs w:val="24"/>
          <w:u w:val="single"/>
        </w:rPr>
        <w:t>营业日</w:t>
      </w:r>
      <w:r w:rsidR="00BE5304" w:rsidRPr="003B649E">
        <w:rPr>
          <w:rFonts w:ascii="Times New Roman" w:hAnsi="宋体" w:hint="eastAsia"/>
          <w:b/>
          <w:spacing w:val="20"/>
          <w:sz w:val="24"/>
        </w:rPr>
        <w:t>【】</w:t>
      </w:r>
      <w:r>
        <w:rPr>
          <w:rFonts w:ascii="Times New Roman"/>
          <w:spacing w:val="20"/>
          <w:sz w:val="24"/>
          <w:szCs w:val="24"/>
          <w:lang w:val="en-GB"/>
        </w:rPr>
        <w:t>(</w:t>
      </w:r>
      <w:r>
        <w:rPr>
          <w:rFonts w:ascii="Times New Roman" w:hAnsi="宋体"/>
          <w:spacing w:val="20"/>
          <w:sz w:val="24"/>
          <w:szCs w:val="24"/>
          <w:lang w:val="en-GB"/>
        </w:rPr>
        <w:t>北京时间</w:t>
      </w:r>
      <w:r>
        <w:rPr>
          <w:rFonts w:ascii="Times New Roman"/>
          <w:spacing w:val="20"/>
          <w:sz w:val="24"/>
          <w:szCs w:val="24"/>
          <w:lang w:val="en-GB"/>
        </w:rPr>
        <w:t>)</w:t>
      </w:r>
      <w:r w:rsidR="00024D5C">
        <w:rPr>
          <w:rFonts w:ascii="Times New Roman" w:hAnsi="宋体" w:hint="eastAsia"/>
          <w:spacing w:val="20"/>
          <w:sz w:val="24"/>
          <w:szCs w:val="24"/>
        </w:rPr>
        <w:t>；或</w:t>
      </w:r>
    </w:p>
    <w:p w14:paraId="749CF1F7" w14:textId="77777777" w:rsidR="00024D5C" w:rsidRDefault="00024D5C" w:rsidP="003E26CF">
      <w:pPr>
        <w:pStyle w:val="af4"/>
        <w:ind w:firstLine="560"/>
        <w:rPr>
          <w:rFonts w:ascii="Times New Roman" w:hAnsi="宋体"/>
          <w:spacing w:val="20"/>
          <w:sz w:val="24"/>
          <w:szCs w:val="24"/>
        </w:rPr>
      </w:pPr>
    </w:p>
    <w:p w14:paraId="0D583207" w14:textId="6D5316FF" w:rsidR="00E6040E" w:rsidRPr="002B3D7E" w:rsidRDefault="00024D5C">
      <w:pPr>
        <w:widowControl/>
        <w:numPr>
          <w:ilvl w:val="0"/>
          <w:numId w:val="88"/>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hint="eastAsia"/>
          <w:spacing w:val="20"/>
          <w:sz w:val="24"/>
          <w:szCs w:val="24"/>
        </w:rPr>
        <w:t>如以短信</w:t>
      </w:r>
      <w:proofErr w:type="gramStart"/>
      <w:r>
        <w:rPr>
          <w:rFonts w:ascii="Times New Roman" w:hAnsi="宋体" w:hint="eastAsia"/>
          <w:spacing w:val="20"/>
          <w:sz w:val="24"/>
          <w:szCs w:val="24"/>
        </w:rPr>
        <w:t>或微信</w:t>
      </w:r>
      <w:r w:rsidR="00B24483">
        <w:rPr>
          <w:rFonts w:ascii="Times New Roman" w:hAnsi="宋体" w:hint="eastAsia"/>
          <w:spacing w:val="20"/>
          <w:sz w:val="24"/>
          <w:szCs w:val="24"/>
        </w:rPr>
        <w:t>传送</w:t>
      </w:r>
      <w:proofErr w:type="gramEnd"/>
      <w:r>
        <w:rPr>
          <w:rFonts w:ascii="Times New Roman" w:hAnsi="宋体" w:hint="eastAsia"/>
          <w:spacing w:val="20"/>
          <w:sz w:val="24"/>
          <w:szCs w:val="24"/>
        </w:rPr>
        <w:t>，在</w:t>
      </w:r>
      <w:r w:rsidR="002644E1">
        <w:rPr>
          <w:rFonts w:ascii="Times New Roman" w:hAnsi="宋体" w:hint="eastAsia"/>
          <w:spacing w:val="20"/>
          <w:sz w:val="24"/>
          <w:szCs w:val="24"/>
        </w:rPr>
        <w:t>发送方</w:t>
      </w:r>
      <w:r w:rsidR="0058261D">
        <w:rPr>
          <w:rFonts w:ascii="Times New Roman" w:hAnsi="宋体" w:hint="eastAsia"/>
          <w:spacing w:val="20"/>
          <w:sz w:val="24"/>
          <w:szCs w:val="24"/>
        </w:rPr>
        <w:t>系统或</w:t>
      </w:r>
      <w:r w:rsidRPr="003E26CF">
        <w:rPr>
          <w:rFonts w:ascii="Times New Roman" w:hAnsi="宋体" w:hint="eastAsia"/>
          <w:spacing w:val="20"/>
          <w:sz w:val="24"/>
          <w:szCs w:val="24"/>
        </w:rPr>
        <w:t>电子设备显示发送成功时</w:t>
      </w:r>
      <w:r w:rsidR="00983270">
        <w:rPr>
          <w:rFonts w:ascii="Times New Roman" w:hAnsi="宋体" w:hint="eastAsia"/>
          <w:spacing w:val="20"/>
          <w:sz w:val="24"/>
          <w:szCs w:val="24"/>
        </w:rPr>
        <w:t>。</w:t>
      </w:r>
    </w:p>
    <w:p w14:paraId="0B83F590" w14:textId="77777777" w:rsidR="00586464" w:rsidRDefault="00586464" w:rsidP="00197FC6">
      <w:pPr>
        <w:pStyle w:val="af4"/>
        <w:ind w:firstLine="560"/>
        <w:rPr>
          <w:rFonts w:ascii="Times New Roman"/>
          <w:spacing w:val="20"/>
          <w:sz w:val="24"/>
          <w:szCs w:val="24"/>
        </w:rPr>
      </w:pPr>
    </w:p>
    <w:p w14:paraId="60703F92" w14:textId="2C7E33D0" w:rsidR="00586464" w:rsidRDefault="006C2B03" w:rsidP="0006509C">
      <w:pPr>
        <w:widowControl/>
        <w:spacing w:line="360" w:lineRule="exact"/>
        <w:ind w:left="850"/>
        <w:jc w:val="both"/>
        <w:rPr>
          <w:rFonts w:ascii="Times New Roman" w:hAnsi="宋体"/>
          <w:spacing w:val="20"/>
          <w:sz w:val="24"/>
          <w:szCs w:val="24"/>
        </w:rPr>
      </w:pPr>
      <w:r w:rsidRPr="002B3D7E">
        <w:rPr>
          <w:rFonts w:ascii="Times New Roman" w:hAnsi="宋体" w:hint="eastAsia"/>
          <w:spacing w:val="20"/>
          <w:sz w:val="24"/>
          <w:szCs w:val="24"/>
        </w:rPr>
        <w:t>尽管有本条上述约定，任何按照本条</w:t>
      </w:r>
      <w:proofErr w:type="gramStart"/>
      <w:r w:rsidRPr="002B3D7E">
        <w:rPr>
          <w:rFonts w:ascii="Times New Roman" w:hAnsi="宋体" w:hint="eastAsia"/>
          <w:spacing w:val="20"/>
          <w:sz w:val="24"/>
          <w:szCs w:val="24"/>
        </w:rPr>
        <w:t>作出</w:t>
      </w:r>
      <w:proofErr w:type="gramEnd"/>
      <w:r w:rsidRPr="002B3D7E">
        <w:rPr>
          <w:rFonts w:ascii="Times New Roman" w:hAnsi="宋体" w:hint="eastAsia"/>
          <w:spacing w:val="20"/>
          <w:sz w:val="24"/>
          <w:szCs w:val="24"/>
        </w:rPr>
        <w:t>或交付的通讯或文件如在收件之日收件所在地</w:t>
      </w:r>
      <w:r w:rsidR="00BE5304">
        <w:rPr>
          <w:rFonts w:ascii="Times New Roman" w:hAnsi="宋体" w:hint="eastAsia"/>
          <w:spacing w:val="20"/>
          <w:sz w:val="24"/>
          <w:szCs w:val="24"/>
        </w:rPr>
        <w:t>【】</w:t>
      </w:r>
      <w:r w:rsidRPr="002B3D7E">
        <w:rPr>
          <w:rFonts w:ascii="Times New Roman" w:hAnsi="宋体" w:hint="eastAsia"/>
          <w:spacing w:val="20"/>
          <w:sz w:val="24"/>
          <w:szCs w:val="24"/>
        </w:rPr>
        <w:t>之后收到，则视为在下一个</w:t>
      </w:r>
      <w:r w:rsidRPr="002B3D7E">
        <w:rPr>
          <w:rFonts w:ascii="Times New Roman" w:hAnsi="宋体" w:hint="eastAsia"/>
          <w:b/>
          <w:spacing w:val="20"/>
          <w:sz w:val="24"/>
          <w:szCs w:val="24"/>
          <w:u w:val="single"/>
        </w:rPr>
        <w:t>营业日</w:t>
      </w:r>
      <w:r w:rsidRPr="002B3D7E">
        <w:rPr>
          <w:rFonts w:ascii="Times New Roman" w:hAnsi="宋体" w:hint="eastAsia"/>
          <w:spacing w:val="20"/>
          <w:sz w:val="24"/>
          <w:szCs w:val="24"/>
        </w:rPr>
        <w:t>生效。</w:t>
      </w:r>
    </w:p>
    <w:p w14:paraId="4D43AEF6" w14:textId="77777777" w:rsidR="00692CB9" w:rsidRPr="00EB3852" w:rsidRDefault="00692CB9" w:rsidP="00EB3852">
      <w:pPr>
        <w:widowControl/>
        <w:spacing w:line="360" w:lineRule="exact"/>
        <w:ind w:left="850"/>
        <w:jc w:val="both"/>
        <w:rPr>
          <w:rFonts w:ascii="Times New Roman" w:hAnsi="宋体"/>
          <w:spacing w:val="20"/>
          <w:sz w:val="24"/>
        </w:rPr>
      </w:pPr>
    </w:p>
    <w:p w14:paraId="389BF4ED" w14:textId="168C0768" w:rsidR="00692CB9" w:rsidRPr="002B3D7E" w:rsidRDefault="00692CB9" w:rsidP="00EB3852">
      <w:pPr>
        <w:widowControl/>
        <w:spacing w:line="360" w:lineRule="exact"/>
        <w:ind w:left="850"/>
        <w:jc w:val="both"/>
        <w:rPr>
          <w:rFonts w:ascii="Times New Roman" w:hAnsi="宋体"/>
          <w:spacing w:val="20"/>
          <w:sz w:val="24"/>
          <w:szCs w:val="24"/>
        </w:rPr>
      </w:pPr>
      <w:r w:rsidRPr="00625FA1">
        <w:rPr>
          <w:rFonts w:ascii="Times New Roman" w:hAnsi="宋体" w:hint="eastAsia"/>
          <w:spacing w:val="20"/>
          <w:sz w:val="24"/>
          <w:szCs w:val="24"/>
        </w:rPr>
        <w:t>因</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提供的</w:t>
      </w:r>
      <w:r>
        <w:rPr>
          <w:rFonts w:ascii="Times New Roman" w:hAnsi="宋体"/>
          <w:spacing w:val="20"/>
          <w:sz w:val="24"/>
          <w:szCs w:val="24"/>
        </w:rPr>
        <w:t>联系地址、</w:t>
      </w:r>
      <w:r w:rsidRPr="001D7C3A">
        <w:rPr>
          <w:rFonts w:ascii="Times New Roman" w:hAnsi="宋体"/>
          <w:spacing w:val="20"/>
          <w:sz w:val="24"/>
          <w:szCs w:val="24"/>
        </w:rPr>
        <w:t>电传号</w:t>
      </w:r>
      <w:r w:rsidRPr="001D7C3A">
        <w:rPr>
          <w:rFonts w:ascii="Times New Roman" w:hAnsi="宋体" w:hint="eastAsia"/>
          <w:spacing w:val="20"/>
          <w:sz w:val="24"/>
          <w:szCs w:val="24"/>
        </w:rPr>
        <w:t>、</w:t>
      </w:r>
      <w:r w:rsidRPr="001D7C3A">
        <w:rPr>
          <w:rFonts w:ascii="Times New Roman" w:hAnsi="宋体"/>
          <w:spacing w:val="20"/>
          <w:sz w:val="24"/>
          <w:szCs w:val="24"/>
        </w:rPr>
        <w:t>传真号</w:t>
      </w:r>
      <w:r w:rsidRPr="00024D5C">
        <w:rPr>
          <w:rFonts w:ascii="Times New Roman" w:hAnsi="宋体" w:hint="eastAsia"/>
          <w:spacing w:val="20"/>
          <w:sz w:val="24"/>
          <w:szCs w:val="24"/>
        </w:rPr>
        <w:t>、</w:t>
      </w:r>
      <w:r w:rsidR="00E9522D">
        <w:rPr>
          <w:rFonts w:ascii="Times New Roman" w:hAnsi="宋体" w:hint="eastAsia"/>
          <w:spacing w:val="20"/>
          <w:sz w:val="24"/>
          <w:szCs w:val="24"/>
        </w:rPr>
        <w:t>电子邮件</w:t>
      </w:r>
      <w:r w:rsidR="001D7C3A" w:rsidRPr="003E26CF">
        <w:rPr>
          <w:rFonts w:ascii="Times New Roman" w:hAnsi="宋体" w:hint="eastAsia"/>
          <w:spacing w:val="20"/>
          <w:sz w:val="24"/>
          <w:szCs w:val="24"/>
        </w:rPr>
        <w:t>、手机号码、</w:t>
      </w:r>
      <w:r w:rsidR="001D7C3A" w:rsidRPr="004D1E05">
        <w:rPr>
          <w:rFonts w:ascii="Times New Roman" w:hAnsi="宋体" w:hint="eastAsia"/>
          <w:spacing w:val="20"/>
          <w:sz w:val="24"/>
          <w:szCs w:val="24"/>
        </w:rPr>
        <w:t>微信号</w:t>
      </w:r>
      <w:r w:rsidRPr="00625FA1">
        <w:rPr>
          <w:rFonts w:ascii="Times New Roman" w:hAnsi="宋体" w:hint="eastAsia"/>
          <w:spacing w:val="20"/>
          <w:sz w:val="24"/>
          <w:szCs w:val="24"/>
        </w:rPr>
        <w:t>不准确、不真实，或者</w:t>
      </w:r>
      <w:r>
        <w:rPr>
          <w:rFonts w:ascii="Times New Roman" w:hAnsi="宋体" w:hint="eastAsia"/>
          <w:spacing w:val="20"/>
          <w:sz w:val="24"/>
          <w:szCs w:val="24"/>
        </w:rPr>
        <w:t>前述信息</w:t>
      </w:r>
      <w:r w:rsidRPr="00625FA1">
        <w:rPr>
          <w:rFonts w:ascii="Times New Roman" w:hAnsi="宋体" w:hint="eastAsia"/>
          <w:spacing w:val="20"/>
          <w:sz w:val="24"/>
          <w:szCs w:val="24"/>
        </w:rPr>
        <w:t>变更后未及时通知</w:t>
      </w:r>
      <w:r w:rsidRPr="00625FA1">
        <w:rPr>
          <w:rFonts w:ascii="Times New Roman" w:hAnsi="宋体" w:hint="eastAsia"/>
          <w:b/>
          <w:spacing w:val="20"/>
          <w:sz w:val="24"/>
          <w:szCs w:val="24"/>
          <w:u w:val="single"/>
        </w:rPr>
        <w:t>代理行</w:t>
      </w:r>
      <w:r w:rsidRPr="00625FA1">
        <w:rPr>
          <w:rFonts w:ascii="Times New Roman" w:hAnsi="宋体" w:hint="eastAsia"/>
          <w:spacing w:val="20"/>
          <w:sz w:val="24"/>
          <w:szCs w:val="24"/>
        </w:rPr>
        <w:t>，或者</w:t>
      </w:r>
      <w:r w:rsidRPr="00625FA1">
        <w:rPr>
          <w:rFonts w:ascii="Times New Roman" w:hAnsi="宋体" w:hint="eastAsia"/>
          <w:b/>
          <w:spacing w:val="20"/>
          <w:sz w:val="24"/>
          <w:szCs w:val="24"/>
          <w:u w:val="single"/>
        </w:rPr>
        <w:t>借款人</w:t>
      </w:r>
      <w:r>
        <w:rPr>
          <w:rFonts w:ascii="Times New Roman" w:hAnsi="宋体" w:hint="eastAsia"/>
          <w:spacing w:val="20"/>
          <w:sz w:val="24"/>
          <w:szCs w:val="24"/>
        </w:rPr>
        <w:t>或</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指定代收人</w:t>
      </w:r>
      <w:r w:rsidRPr="002D3CD0">
        <w:rPr>
          <w:rFonts w:ascii="Times New Roman" w:hAnsi="宋体" w:hint="eastAsia"/>
          <w:spacing w:val="20"/>
          <w:sz w:val="24"/>
          <w:szCs w:val="24"/>
        </w:rPr>
        <w:t>（无论</w:t>
      </w:r>
      <w:r w:rsidRPr="002D3CD0">
        <w:rPr>
          <w:rFonts w:ascii="Times New Roman" w:hAnsi="宋体" w:hint="eastAsia"/>
          <w:b/>
          <w:spacing w:val="20"/>
          <w:sz w:val="24"/>
          <w:szCs w:val="24"/>
          <w:u w:val="single"/>
        </w:rPr>
        <w:t>借款人</w:t>
      </w:r>
      <w:r w:rsidRPr="002D3CD0">
        <w:rPr>
          <w:rFonts w:ascii="Times New Roman" w:hAnsi="宋体" w:hint="eastAsia"/>
          <w:spacing w:val="20"/>
          <w:sz w:val="24"/>
          <w:szCs w:val="24"/>
        </w:rPr>
        <w:t>是否指定代收人，</w:t>
      </w:r>
      <w:r w:rsidRPr="002D3CD0">
        <w:rPr>
          <w:rFonts w:ascii="Times New Roman" w:hAnsi="宋体" w:hint="eastAsia"/>
          <w:b/>
          <w:spacing w:val="20"/>
          <w:sz w:val="24"/>
          <w:szCs w:val="24"/>
          <w:u w:val="single"/>
        </w:rPr>
        <w:t>代理行</w:t>
      </w:r>
      <w:r w:rsidRPr="002D3CD0">
        <w:rPr>
          <w:rFonts w:ascii="Times New Roman" w:hAnsi="宋体" w:hint="eastAsia"/>
          <w:spacing w:val="20"/>
          <w:sz w:val="24"/>
          <w:szCs w:val="24"/>
        </w:rPr>
        <w:t>均有权向其法定代表人或负责人送达）</w:t>
      </w:r>
      <w:r w:rsidRPr="00625FA1">
        <w:rPr>
          <w:rFonts w:ascii="Times New Roman" w:hAnsi="宋体" w:hint="eastAsia"/>
          <w:spacing w:val="20"/>
          <w:sz w:val="24"/>
          <w:szCs w:val="24"/>
        </w:rPr>
        <w:t>拒绝签收</w:t>
      </w:r>
      <w:r>
        <w:rPr>
          <w:rFonts w:ascii="Times New Roman" w:hAnsi="宋体" w:hint="eastAsia"/>
          <w:spacing w:val="20"/>
          <w:sz w:val="24"/>
          <w:szCs w:val="24"/>
        </w:rPr>
        <w:t>，导致有关法律文书</w:t>
      </w:r>
      <w:r w:rsidRPr="00625FA1">
        <w:rPr>
          <w:rFonts w:ascii="Times New Roman" w:hAnsi="宋体" w:hint="eastAsia"/>
          <w:spacing w:val="20"/>
          <w:sz w:val="24"/>
          <w:szCs w:val="24"/>
        </w:rPr>
        <w:t>未被实际接收的，由</w:t>
      </w:r>
      <w:r w:rsidRPr="00625FA1">
        <w:rPr>
          <w:rFonts w:ascii="Times New Roman" w:hAnsi="宋体" w:hint="eastAsia"/>
          <w:b/>
          <w:spacing w:val="20"/>
          <w:sz w:val="24"/>
          <w:szCs w:val="24"/>
          <w:u w:val="single"/>
        </w:rPr>
        <w:t>借款人</w:t>
      </w:r>
      <w:r w:rsidRPr="00625FA1">
        <w:rPr>
          <w:rFonts w:ascii="Times New Roman" w:hAnsi="宋体" w:hint="eastAsia"/>
          <w:spacing w:val="20"/>
          <w:sz w:val="24"/>
          <w:szCs w:val="24"/>
        </w:rPr>
        <w:t>自行承担由此产生的法律后果。</w:t>
      </w:r>
      <w:r>
        <w:rPr>
          <w:rFonts w:ascii="Times New Roman" w:hAnsi="宋体"/>
          <w:spacing w:val="20"/>
          <w:sz w:val="24"/>
          <w:szCs w:val="24"/>
        </w:rPr>
        <w:t>如通过</w:t>
      </w:r>
      <w:r>
        <w:rPr>
          <w:rFonts w:ascii="Times New Roman" w:hAnsi="宋体" w:hint="eastAsia"/>
          <w:spacing w:val="20"/>
          <w:sz w:val="24"/>
          <w:szCs w:val="24"/>
        </w:rPr>
        <w:t>专</w:t>
      </w:r>
      <w:r>
        <w:rPr>
          <w:rFonts w:ascii="Times New Roman" w:hAnsi="宋体"/>
          <w:spacing w:val="20"/>
          <w:sz w:val="24"/>
          <w:szCs w:val="24"/>
        </w:rPr>
        <w:t>人递送</w:t>
      </w:r>
      <w:r w:rsidRPr="00625FA1">
        <w:rPr>
          <w:rFonts w:ascii="Times New Roman" w:hAnsi="宋体" w:hint="eastAsia"/>
          <w:spacing w:val="20"/>
          <w:sz w:val="24"/>
          <w:szCs w:val="24"/>
        </w:rPr>
        <w:t>，送达人当场在送达回执上记明情况之日视为送达之日；</w:t>
      </w:r>
      <w:r>
        <w:rPr>
          <w:rFonts w:ascii="Times New Roman" w:hAnsi="宋体"/>
          <w:spacing w:val="20"/>
          <w:sz w:val="24"/>
          <w:szCs w:val="24"/>
        </w:rPr>
        <w:t>如以信函方式邮寄</w:t>
      </w:r>
      <w:r w:rsidRPr="00625FA1">
        <w:rPr>
          <w:rFonts w:ascii="Times New Roman" w:hAnsi="宋体" w:hint="eastAsia"/>
          <w:spacing w:val="20"/>
          <w:sz w:val="24"/>
          <w:szCs w:val="24"/>
        </w:rPr>
        <w:t>，以邮件回执上注明的退回之日视为送达之日；以电子方式送达的，自进入</w:t>
      </w:r>
      <w:r w:rsidRPr="002D3CD0">
        <w:rPr>
          <w:rFonts w:ascii="Times New Roman" w:hAnsi="宋体" w:hint="eastAsia"/>
          <w:b/>
          <w:spacing w:val="20"/>
          <w:sz w:val="24"/>
          <w:szCs w:val="24"/>
          <w:u w:val="single"/>
        </w:rPr>
        <w:t>借款人</w:t>
      </w:r>
      <w:r w:rsidRPr="00625FA1">
        <w:rPr>
          <w:rFonts w:ascii="Times New Roman" w:hAnsi="宋体" w:hint="eastAsia"/>
          <w:spacing w:val="20"/>
          <w:sz w:val="24"/>
          <w:szCs w:val="24"/>
        </w:rPr>
        <w:t>指定系统之日视为送达之日。</w:t>
      </w:r>
    </w:p>
    <w:p w14:paraId="520FEE9B" w14:textId="77777777" w:rsidR="00E6040E" w:rsidRDefault="00E6040E">
      <w:pPr>
        <w:widowControl/>
        <w:spacing w:line="360" w:lineRule="exact"/>
        <w:ind w:left="840" w:hanging="840"/>
        <w:jc w:val="both"/>
        <w:rPr>
          <w:rFonts w:ascii="Times New Roman"/>
          <w:spacing w:val="20"/>
          <w:sz w:val="24"/>
          <w:szCs w:val="24"/>
        </w:rPr>
      </w:pPr>
    </w:p>
    <w:p w14:paraId="4841873A" w14:textId="77777777" w:rsidR="00E6040E" w:rsidRDefault="00E6040E">
      <w:pPr>
        <w:pStyle w:val="1TimesNewRoman"/>
        <w:widowControl/>
        <w:numPr>
          <w:ilvl w:val="1"/>
          <w:numId w:val="87"/>
        </w:numPr>
        <w:tabs>
          <w:tab w:val="left" w:pos="495"/>
        </w:tabs>
        <w:rPr>
          <w:rFonts w:hAnsi="Times New Roman"/>
        </w:rPr>
      </w:pPr>
      <w:bookmarkStart w:id="634" w:name="_Toc351801112"/>
      <w:bookmarkStart w:id="635" w:name="_Toc211958596"/>
      <w:r>
        <w:t>地址变更</w:t>
      </w:r>
      <w:bookmarkEnd w:id="634"/>
      <w:bookmarkEnd w:id="635"/>
    </w:p>
    <w:p w14:paraId="14ED8A86" w14:textId="77777777" w:rsidR="00E6040E" w:rsidRDefault="00E6040E">
      <w:pPr>
        <w:keepNext/>
        <w:widowControl/>
        <w:spacing w:line="360" w:lineRule="exact"/>
        <w:jc w:val="both"/>
        <w:rPr>
          <w:rFonts w:ascii="Times New Roman"/>
          <w:spacing w:val="20"/>
          <w:sz w:val="24"/>
          <w:szCs w:val="24"/>
        </w:rPr>
      </w:pPr>
    </w:p>
    <w:p w14:paraId="77E7F0F9" w14:textId="76A8AA20"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本合同任何一方在变更联系地址、电传号</w:t>
      </w:r>
      <w:r w:rsidR="0054206D">
        <w:rPr>
          <w:rFonts w:ascii="Times New Roman" w:hAnsi="宋体" w:hint="eastAsia"/>
          <w:spacing w:val="20"/>
          <w:sz w:val="24"/>
          <w:szCs w:val="24"/>
        </w:rPr>
        <w:t>、</w:t>
      </w:r>
      <w:r>
        <w:rPr>
          <w:rFonts w:ascii="Times New Roman" w:hAnsi="宋体"/>
          <w:spacing w:val="20"/>
          <w:sz w:val="24"/>
          <w:szCs w:val="24"/>
        </w:rPr>
        <w:t>传真号</w:t>
      </w:r>
      <w:r w:rsidR="0054206D">
        <w:rPr>
          <w:rFonts w:ascii="Times New Roman" w:hAnsi="宋体" w:hint="eastAsia"/>
          <w:spacing w:val="20"/>
          <w:sz w:val="24"/>
          <w:szCs w:val="24"/>
        </w:rPr>
        <w:t>、</w:t>
      </w:r>
      <w:r w:rsidR="00E9522D">
        <w:rPr>
          <w:rFonts w:ascii="Times New Roman" w:hAnsi="宋体" w:hint="eastAsia"/>
          <w:spacing w:val="20"/>
          <w:sz w:val="24"/>
          <w:szCs w:val="24"/>
        </w:rPr>
        <w:t>电子邮件</w:t>
      </w:r>
      <w:r>
        <w:rPr>
          <w:rFonts w:ascii="Times New Roman" w:hAnsi="宋体" w:hint="eastAsia"/>
          <w:spacing w:val="20"/>
          <w:sz w:val="24"/>
          <w:szCs w:val="24"/>
        </w:rPr>
        <w:t>时</w:t>
      </w:r>
      <w:r>
        <w:rPr>
          <w:rFonts w:ascii="Times New Roman" w:hAnsi="宋体"/>
          <w:spacing w:val="20"/>
          <w:sz w:val="24"/>
          <w:szCs w:val="24"/>
        </w:rPr>
        <w:t>，应当尽快将该等变更通知</w:t>
      </w:r>
      <w:r>
        <w:rPr>
          <w:rFonts w:ascii="Times New Roman" w:hAnsi="宋体"/>
          <w:b/>
          <w:spacing w:val="20"/>
          <w:sz w:val="24"/>
          <w:szCs w:val="24"/>
          <w:u w:val="single"/>
        </w:rPr>
        <w:t>代理行</w:t>
      </w:r>
      <w:r>
        <w:rPr>
          <w:rFonts w:ascii="Times New Roman" w:hAnsi="宋体"/>
          <w:spacing w:val="20"/>
          <w:sz w:val="24"/>
          <w:szCs w:val="24"/>
        </w:rPr>
        <w:t>。在收到该等变更通知后，</w:t>
      </w:r>
      <w:r>
        <w:rPr>
          <w:rFonts w:ascii="Times New Roman" w:hAnsi="宋体"/>
          <w:b/>
          <w:spacing w:val="20"/>
          <w:sz w:val="24"/>
          <w:szCs w:val="24"/>
          <w:u w:val="single"/>
        </w:rPr>
        <w:t>代理</w:t>
      </w:r>
      <w:proofErr w:type="gramStart"/>
      <w:r>
        <w:rPr>
          <w:rFonts w:ascii="Times New Roman" w:hAnsi="宋体"/>
          <w:b/>
          <w:spacing w:val="20"/>
          <w:sz w:val="24"/>
          <w:szCs w:val="24"/>
          <w:u w:val="single"/>
        </w:rPr>
        <w:t>行</w:t>
      </w:r>
      <w:r>
        <w:rPr>
          <w:rFonts w:ascii="Times New Roman" w:hAnsi="宋体"/>
          <w:spacing w:val="20"/>
          <w:sz w:val="24"/>
          <w:szCs w:val="24"/>
        </w:rPr>
        <w:t>应</w:t>
      </w:r>
      <w:r>
        <w:rPr>
          <w:rFonts w:ascii="Times New Roman" w:hAnsi="宋体" w:hint="eastAsia"/>
          <w:spacing w:val="20"/>
          <w:sz w:val="24"/>
          <w:szCs w:val="24"/>
        </w:rPr>
        <w:t>当</w:t>
      </w:r>
      <w:proofErr w:type="gramEnd"/>
      <w:r>
        <w:rPr>
          <w:rFonts w:ascii="Times New Roman" w:hAnsi="宋体"/>
          <w:spacing w:val="20"/>
          <w:sz w:val="24"/>
          <w:szCs w:val="24"/>
        </w:rPr>
        <w:t>立即通知本合同其他各方。</w:t>
      </w:r>
    </w:p>
    <w:p w14:paraId="18146670" w14:textId="77777777" w:rsidR="00E6040E" w:rsidRDefault="00E6040E">
      <w:pPr>
        <w:widowControl/>
        <w:spacing w:line="360" w:lineRule="exact"/>
        <w:ind w:left="840" w:hanging="840"/>
        <w:jc w:val="both"/>
        <w:rPr>
          <w:rFonts w:ascii="Times New Roman"/>
          <w:spacing w:val="20"/>
          <w:sz w:val="24"/>
          <w:szCs w:val="24"/>
        </w:rPr>
      </w:pPr>
    </w:p>
    <w:p w14:paraId="61AA9267" w14:textId="77777777" w:rsidR="00E6040E" w:rsidRDefault="00E6040E">
      <w:pPr>
        <w:pStyle w:val="1TimesNewRoman"/>
        <w:widowControl/>
        <w:numPr>
          <w:ilvl w:val="1"/>
          <w:numId w:val="87"/>
        </w:numPr>
        <w:tabs>
          <w:tab w:val="left" w:pos="495"/>
        </w:tabs>
        <w:rPr>
          <w:rFonts w:hAnsi="Times New Roman"/>
        </w:rPr>
      </w:pPr>
      <w:bookmarkStart w:id="636" w:name="_Toc351801113"/>
      <w:bookmarkStart w:id="637" w:name="_Toc211958597"/>
      <w:r>
        <w:t>通知语言</w:t>
      </w:r>
      <w:bookmarkEnd w:id="636"/>
      <w:bookmarkEnd w:id="637"/>
    </w:p>
    <w:p w14:paraId="67BF70B4" w14:textId="77777777" w:rsidR="00E6040E" w:rsidRDefault="00E6040E">
      <w:pPr>
        <w:keepNext/>
        <w:widowControl/>
        <w:spacing w:line="360" w:lineRule="exact"/>
        <w:jc w:val="both"/>
        <w:rPr>
          <w:rFonts w:ascii="Times New Roman"/>
          <w:spacing w:val="20"/>
          <w:sz w:val="24"/>
          <w:szCs w:val="24"/>
        </w:rPr>
      </w:pPr>
    </w:p>
    <w:p w14:paraId="365389D3" w14:textId="77777777" w:rsidR="00E6040E" w:rsidRDefault="00E6040E">
      <w:pPr>
        <w:widowControl/>
        <w:spacing w:line="360" w:lineRule="exact"/>
        <w:ind w:left="850"/>
        <w:jc w:val="both"/>
        <w:rPr>
          <w:rFonts w:ascii="Times New Roman"/>
          <w:spacing w:val="20"/>
          <w:sz w:val="24"/>
          <w:szCs w:val="24"/>
        </w:rPr>
      </w:pPr>
      <w:r>
        <w:rPr>
          <w:rFonts w:ascii="Times New Roman" w:hAnsi="宋体"/>
          <w:spacing w:val="20"/>
          <w:sz w:val="24"/>
          <w:szCs w:val="24"/>
        </w:rPr>
        <w:t>本合同项下的通知应当以中文</w:t>
      </w:r>
      <w:proofErr w:type="gramStart"/>
      <w:r>
        <w:rPr>
          <w:rFonts w:ascii="Times New Roman" w:hAnsi="宋体" w:hint="eastAsia"/>
          <w:spacing w:val="20"/>
          <w:sz w:val="24"/>
          <w:szCs w:val="24"/>
        </w:rPr>
        <w:t>作</w:t>
      </w:r>
      <w:r>
        <w:rPr>
          <w:rFonts w:ascii="Times New Roman" w:hAnsi="宋体"/>
          <w:spacing w:val="20"/>
          <w:sz w:val="24"/>
          <w:szCs w:val="24"/>
        </w:rPr>
        <w:t>出</w:t>
      </w:r>
      <w:proofErr w:type="gramEnd"/>
      <w:r>
        <w:rPr>
          <w:rFonts w:ascii="Times New Roman" w:hAnsi="宋体"/>
          <w:spacing w:val="20"/>
          <w:sz w:val="24"/>
          <w:szCs w:val="24"/>
        </w:rPr>
        <w:t>。</w:t>
      </w:r>
    </w:p>
    <w:p w14:paraId="3DDB34BA" w14:textId="5FD52690" w:rsidR="00E6040E" w:rsidRDefault="00E6040E">
      <w:pPr>
        <w:widowControl/>
        <w:spacing w:line="360" w:lineRule="exact"/>
        <w:ind w:left="840" w:hanging="840"/>
        <w:jc w:val="both"/>
        <w:rPr>
          <w:rFonts w:ascii="Times New Roman"/>
          <w:spacing w:val="20"/>
          <w:sz w:val="24"/>
          <w:szCs w:val="24"/>
        </w:rPr>
      </w:pPr>
    </w:p>
    <w:p w14:paraId="37C2FC18" w14:textId="29D2DFF3" w:rsidR="00A3041B" w:rsidRDefault="00A3041B" w:rsidP="00A3041B">
      <w:pPr>
        <w:pStyle w:val="1TimesNewRoman"/>
        <w:widowControl/>
        <w:numPr>
          <w:ilvl w:val="1"/>
          <w:numId w:val="87"/>
        </w:numPr>
        <w:tabs>
          <w:tab w:val="left" w:pos="495"/>
        </w:tabs>
        <w:rPr>
          <w:rFonts w:hAnsi="Times New Roman"/>
        </w:rPr>
      </w:pPr>
      <w:bookmarkStart w:id="638" w:name="_Toc211958598"/>
      <w:r w:rsidRPr="00A3041B">
        <w:rPr>
          <w:rFonts w:hint="eastAsia"/>
        </w:rPr>
        <w:t>文书送达特别条款</w:t>
      </w:r>
      <w:bookmarkEnd w:id="638"/>
    </w:p>
    <w:p w14:paraId="4E4E0560" w14:textId="77777777" w:rsidR="00A3041B" w:rsidRDefault="00A3041B" w:rsidP="00A3041B">
      <w:pPr>
        <w:keepNext/>
        <w:widowControl/>
        <w:spacing w:line="360" w:lineRule="exact"/>
        <w:jc w:val="both"/>
        <w:rPr>
          <w:rFonts w:ascii="Times New Roman"/>
          <w:spacing w:val="20"/>
          <w:sz w:val="24"/>
          <w:szCs w:val="24"/>
        </w:rPr>
      </w:pPr>
    </w:p>
    <w:p w14:paraId="3439CB67" w14:textId="1377EBE1" w:rsidR="00A3041B"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确认</w:t>
      </w:r>
      <w:r w:rsidR="00785835" w:rsidRPr="004D1E05">
        <w:rPr>
          <w:rFonts w:ascii="Times New Roman" w:hAnsi="宋体" w:hint="eastAsia"/>
          <w:spacing w:val="20"/>
          <w:sz w:val="24"/>
          <w:szCs w:val="24"/>
        </w:rPr>
        <w:t>其在开户、</w:t>
      </w:r>
      <w:proofErr w:type="gramStart"/>
      <w:r w:rsidR="00785835" w:rsidRPr="004D1E05">
        <w:rPr>
          <w:rFonts w:ascii="Times New Roman" w:hAnsi="宋体" w:hint="eastAsia"/>
          <w:spacing w:val="20"/>
          <w:sz w:val="24"/>
          <w:szCs w:val="24"/>
        </w:rPr>
        <w:t>开网银时</w:t>
      </w:r>
      <w:proofErr w:type="gramEnd"/>
      <w:r w:rsidR="00785835" w:rsidRPr="004D1E05">
        <w:rPr>
          <w:rFonts w:ascii="Times New Roman" w:hAnsi="宋体" w:hint="eastAsia"/>
          <w:spacing w:val="20"/>
          <w:sz w:val="24"/>
          <w:szCs w:val="24"/>
        </w:rPr>
        <w:t>留存的，或在</w:t>
      </w:r>
      <w:r w:rsidR="00785835" w:rsidRPr="006C58B3">
        <w:rPr>
          <w:rFonts w:ascii="Times New Roman" w:hAnsi="宋体" w:hint="eastAsia"/>
          <w:b/>
          <w:spacing w:val="20"/>
          <w:sz w:val="24"/>
          <w:szCs w:val="24"/>
          <w:u w:val="single"/>
        </w:rPr>
        <w:t>代理</w:t>
      </w:r>
      <w:proofErr w:type="gramStart"/>
      <w:r w:rsidR="00785835" w:rsidRPr="006C58B3">
        <w:rPr>
          <w:rFonts w:ascii="Times New Roman" w:hAnsi="宋体" w:hint="eastAsia"/>
          <w:b/>
          <w:spacing w:val="20"/>
          <w:sz w:val="24"/>
          <w:szCs w:val="24"/>
          <w:u w:val="single"/>
        </w:rPr>
        <w:t>行</w:t>
      </w:r>
      <w:r w:rsidR="00785835" w:rsidRPr="004D1E05">
        <w:rPr>
          <w:rFonts w:ascii="Times New Roman" w:hAnsi="宋体" w:hint="eastAsia"/>
          <w:spacing w:val="20"/>
          <w:sz w:val="24"/>
          <w:szCs w:val="24"/>
        </w:rPr>
        <w:t>企业</w:t>
      </w:r>
      <w:proofErr w:type="gramEnd"/>
      <w:r w:rsidR="00785835" w:rsidRPr="004D1E05">
        <w:rPr>
          <w:rFonts w:ascii="Times New Roman" w:hAnsi="宋体" w:hint="eastAsia"/>
          <w:spacing w:val="20"/>
          <w:sz w:val="24"/>
          <w:szCs w:val="24"/>
        </w:rPr>
        <w:t>网银／企业</w:t>
      </w:r>
      <w:r w:rsidR="00785835" w:rsidRPr="004D1E05">
        <w:rPr>
          <w:rFonts w:ascii="Times New Roman" w:hAnsi="宋体" w:hint="eastAsia"/>
          <w:spacing w:val="20"/>
          <w:sz w:val="24"/>
          <w:szCs w:val="24"/>
        </w:rPr>
        <w:t>APP</w:t>
      </w:r>
      <w:r w:rsidR="00785835" w:rsidRPr="004D1E05">
        <w:rPr>
          <w:rFonts w:ascii="Times New Roman" w:hAnsi="宋体" w:hint="eastAsia"/>
          <w:spacing w:val="20"/>
          <w:sz w:val="24"/>
          <w:szCs w:val="24"/>
        </w:rPr>
        <w:t>等电子平台留存或本合同中（包括</w:t>
      </w:r>
      <w:r w:rsidR="00785835">
        <w:rPr>
          <w:rFonts w:ascii="Times New Roman" w:hAnsi="宋体"/>
          <w:spacing w:val="20"/>
          <w:sz w:val="24"/>
          <w:szCs w:val="24"/>
        </w:rPr>
        <w:t>签字页</w:t>
      </w:r>
      <w:r w:rsidR="00785835" w:rsidRPr="004D1E05">
        <w:rPr>
          <w:rFonts w:ascii="Times New Roman" w:hAnsi="宋体" w:hint="eastAsia"/>
          <w:spacing w:val="20"/>
          <w:sz w:val="24"/>
          <w:szCs w:val="24"/>
        </w:rPr>
        <w:t>）载明的</w:t>
      </w:r>
      <w:r w:rsidR="00785835" w:rsidRPr="006C58B3">
        <w:rPr>
          <w:rFonts w:ascii="Times New Roman" w:hAnsi="宋体" w:hint="eastAsia"/>
          <w:b/>
          <w:spacing w:val="20"/>
          <w:sz w:val="24"/>
          <w:szCs w:val="24"/>
          <w:u w:val="single"/>
        </w:rPr>
        <w:t>借款人</w:t>
      </w:r>
      <w:r w:rsidR="00785835" w:rsidRPr="004D1E05">
        <w:rPr>
          <w:rFonts w:ascii="Times New Roman" w:hAnsi="宋体" w:hint="eastAsia"/>
          <w:spacing w:val="20"/>
          <w:sz w:val="24"/>
          <w:szCs w:val="24"/>
        </w:rPr>
        <w:t>联系地址、</w:t>
      </w:r>
      <w:r w:rsidR="00E804FF">
        <w:rPr>
          <w:rFonts w:ascii="Times New Roman" w:hAnsi="宋体" w:hint="eastAsia"/>
          <w:spacing w:val="20"/>
          <w:sz w:val="24"/>
          <w:szCs w:val="24"/>
        </w:rPr>
        <w:t>电传号、</w:t>
      </w:r>
      <w:r w:rsidR="007A5D1E">
        <w:rPr>
          <w:rFonts w:ascii="Times New Roman" w:hAnsi="宋体" w:hint="eastAsia"/>
          <w:spacing w:val="20"/>
          <w:sz w:val="24"/>
          <w:szCs w:val="24"/>
        </w:rPr>
        <w:t>传真</w:t>
      </w:r>
      <w:r w:rsidR="006E34B2" w:rsidRPr="004D1E05">
        <w:rPr>
          <w:rFonts w:ascii="Times New Roman" w:hAnsi="宋体" w:hint="eastAsia"/>
          <w:spacing w:val="20"/>
          <w:sz w:val="24"/>
          <w:szCs w:val="24"/>
        </w:rPr>
        <w:t>号</w:t>
      </w:r>
      <w:r w:rsidR="00785835" w:rsidRPr="004D1E05">
        <w:rPr>
          <w:rFonts w:ascii="Times New Roman" w:hAnsi="宋体" w:hint="eastAsia"/>
          <w:spacing w:val="20"/>
          <w:sz w:val="24"/>
          <w:szCs w:val="24"/>
        </w:rPr>
        <w:t>、</w:t>
      </w:r>
      <w:r w:rsidR="00E9522D">
        <w:rPr>
          <w:rFonts w:ascii="Times New Roman" w:hAnsi="宋体" w:hint="eastAsia"/>
          <w:spacing w:val="20"/>
          <w:sz w:val="24"/>
          <w:szCs w:val="24"/>
        </w:rPr>
        <w:t>电子邮件</w:t>
      </w:r>
      <w:r w:rsidR="007A5D1E" w:rsidRPr="004D1E05">
        <w:rPr>
          <w:rFonts w:ascii="Times New Roman" w:hAnsi="宋体" w:hint="eastAsia"/>
          <w:spacing w:val="20"/>
          <w:sz w:val="24"/>
          <w:szCs w:val="24"/>
        </w:rPr>
        <w:t>、</w:t>
      </w:r>
      <w:r w:rsidR="00785835" w:rsidRPr="004D1E05">
        <w:rPr>
          <w:rFonts w:ascii="Times New Roman" w:hAnsi="宋体" w:hint="eastAsia"/>
          <w:spacing w:val="20"/>
          <w:sz w:val="24"/>
          <w:szCs w:val="24"/>
        </w:rPr>
        <w:t>手机号码或微信号</w:t>
      </w:r>
      <w:r w:rsidRPr="002251DC">
        <w:rPr>
          <w:rFonts w:ascii="Times New Roman" w:hAnsi="宋体" w:hint="eastAsia"/>
          <w:spacing w:val="20"/>
          <w:sz w:val="24"/>
          <w:szCs w:val="24"/>
        </w:rPr>
        <w:t>作为本合同项下争议所涉诉讼</w:t>
      </w:r>
      <w:r w:rsidRPr="002251DC">
        <w:rPr>
          <w:rFonts w:ascii="Times New Roman" w:hAnsi="宋体" w:hint="eastAsia"/>
          <w:spacing w:val="20"/>
          <w:sz w:val="24"/>
          <w:szCs w:val="24"/>
        </w:rPr>
        <w:t>/</w:t>
      </w:r>
      <w:r w:rsidRPr="002251DC">
        <w:rPr>
          <w:rFonts w:ascii="Times New Roman" w:hAnsi="宋体" w:hint="eastAsia"/>
          <w:spacing w:val="20"/>
          <w:sz w:val="24"/>
          <w:szCs w:val="24"/>
        </w:rPr>
        <w:t>仲裁文书的送达地址，并同意司法机关（包括但不限于人民法院，下同）</w:t>
      </w:r>
      <w:r w:rsidRPr="002251DC">
        <w:rPr>
          <w:rFonts w:ascii="Times New Roman" w:hAnsi="宋体" w:hint="eastAsia"/>
          <w:spacing w:val="20"/>
          <w:sz w:val="24"/>
          <w:szCs w:val="24"/>
        </w:rPr>
        <w:t>/</w:t>
      </w:r>
      <w:r w:rsidRPr="002251DC">
        <w:rPr>
          <w:rFonts w:ascii="Times New Roman" w:hAnsi="宋体" w:hint="eastAsia"/>
          <w:spacing w:val="20"/>
          <w:sz w:val="24"/>
          <w:szCs w:val="24"/>
        </w:rPr>
        <w:t>仲裁机构可使用</w:t>
      </w:r>
      <w:r w:rsidR="007A5D1E">
        <w:rPr>
          <w:rFonts w:ascii="Times New Roman" w:hAnsi="宋体" w:hint="eastAsia"/>
          <w:spacing w:val="20"/>
          <w:sz w:val="24"/>
          <w:szCs w:val="24"/>
        </w:rPr>
        <w:t>上述</w:t>
      </w:r>
      <w:r w:rsidRPr="002251DC">
        <w:rPr>
          <w:rFonts w:ascii="Times New Roman" w:hAnsi="宋体" w:hint="eastAsia"/>
          <w:spacing w:val="20"/>
          <w:sz w:val="24"/>
          <w:szCs w:val="24"/>
        </w:rPr>
        <w:t>传真</w:t>
      </w:r>
      <w:r w:rsidR="00F809C9" w:rsidRPr="004D1E05">
        <w:rPr>
          <w:rFonts w:ascii="Times New Roman" w:hAnsi="宋体" w:hint="eastAsia"/>
          <w:spacing w:val="20"/>
          <w:sz w:val="24"/>
          <w:szCs w:val="24"/>
        </w:rPr>
        <w:t>号</w:t>
      </w:r>
      <w:r w:rsidRPr="002251DC">
        <w:rPr>
          <w:rFonts w:ascii="Times New Roman" w:hAnsi="宋体" w:hint="eastAsia"/>
          <w:spacing w:val="20"/>
          <w:sz w:val="24"/>
          <w:szCs w:val="24"/>
        </w:rPr>
        <w:t>、</w:t>
      </w:r>
      <w:r w:rsidR="00E9522D">
        <w:rPr>
          <w:rFonts w:ascii="Times New Roman" w:hAnsi="宋体" w:hint="eastAsia"/>
          <w:spacing w:val="20"/>
          <w:sz w:val="24"/>
          <w:szCs w:val="24"/>
        </w:rPr>
        <w:t>电子邮件</w:t>
      </w:r>
      <w:r w:rsidRPr="002251DC">
        <w:rPr>
          <w:rFonts w:ascii="Times New Roman" w:hAnsi="宋体" w:hint="eastAsia"/>
          <w:spacing w:val="20"/>
          <w:sz w:val="24"/>
          <w:szCs w:val="24"/>
        </w:rPr>
        <w:t>、手机号码</w:t>
      </w:r>
      <w:r w:rsidR="008423EB" w:rsidRPr="004D1E05">
        <w:rPr>
          <w:rFonts w:ascii="Times New Roman" w:hAnsi="宋体" w:hint="eastAsia"/>
          <w:spacing w:val="20"/>
          <w:sz w:val="24"/>
          <w:szCs w:val="24"/>
        </w:rPr>
        <w:t>或微信号</w:t>
      </w:r>
      <w:r w:rsidR="00CA3128">
        <w:rPr>
          <w:rFonts w:ascii="Times New Roman" w:hAnsi="宋体" w:hint="eastAsia"/>
          <w:spacing w:val="20"/>
          <w:sz w:val="24"/>
          <w:szCs w:val="24"/>
        </w:rPr>
        <w:t>等</w:t>
      </w:r>
      <w:r w:rsidRPr="002251DC">
        <w:rPr>
          <w:rFonts w:ascii="Times New Roman" w:hAnsi="宋体" w:hint="eastAsia"/>
          <w:spacing w:val="20"/>
          <w:sz w:val="24"/>
          <w:szCs w:val="24"/>
        </w:rPr>
        <w:t>电子联系方式，对各项法律文书进行电子送达。上述法律文书包括但不限于立案受理通知书、缴费通知书、应诉通知书、举证通知书、诉讼权利义务告知书、传票、开庭通知书、裁判文书（含判决书、裁定书、调解书等）、限期履行通知书、证据材料、在线庭审会议号、微法庭通知、其他诉讼材料或法律文书等。</w:t>
      </w:r>
    </w:p>
    <w:p w14:paraId="51F674AE" w14:textId="77777777" w:rsidR="003B1EF7" w:rsidRPr="002251DC" w:rsidRDefault="003B1EF7" w:rsidP="003E26CF">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283D0C01" w14:textId="0A0B10CF" w:rsidR="00A3041B"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同意司法机关</w:t>
      </w:r>
      <w:r w:rsidRPr="002251DC">
        <w:rPr>
          <w:rFonts w:ascii="Times New Roman" w:hAnsi="宋体" w:hint="eastAsia"/>
          <w:spacing w:val="20"/>
          <w:sz w:val="24"/>
          <w:szCs w:val="24"/>
        </w:rPr>
        <w:t>/</w:t>
      </w:r>
      <w:r w:rsidRPr="002251DC">
        <w:rPr>
          <w:rFonts w:ascii="Times New Roman" w:hAnsi="宋体" w:hint="eastAsia"/>
          <w:spacing w:val="20"/>
          <w:sz w:val="24"/>
          <w:szCs w:val="24"/>
        </w:rPr>
        <w:t>仲裁机构可采取以上一种或多种送达方式向本</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送达法律文书，司法机关</w:t>
      </w:r>
      <w:r w:rsidRPr="002251DC">
        <w:rPr>
          <w:rFonts w:ascii="Times New Roman" w:hAnsi="宋体" w:hint="eastAsia"/>
          <w:spacing w:val="20"/>
          <w:sz w:val="24"/>
          <w:szCs w:val="24"/>
        </w:rPr>
        <w:t>/</w:t>
      </w:r>
      <w:r w:rsidRPr="002C0E45">
        <w:rPr>
          <w:rFonts w:ascii="Times New Roman" w:hAnsi="宋体" w:hint="eastAsia"/>
          <w:spacing w:val="20"/>
          <w:sz w:val="24"/>
          <w:szCs w:val="24"/>
        </w:rPr>
        <w:t>仲裁机构采取多种方式向</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送达法律文书的，送达时间以上述送达方式中最先送达的为准。送达信息到达送达地址所在系统时，即完成有效送达，发生无人签收、拒收或被退回等未能实际签收情形的，以邮件退回日为送达之日。采用电子送达的，</w:t>
      </w:r>
      <w:r w:rsidR="00F640D0">
        <w:rPr>
          <w:rFonts w:ascii="Times New Roman" w:hAnsi="宋体" w:hint="eastAsia"/>
          <w:spacing w:val="20"/>
          <w:sz w:val="24"/>
          <w:szCs w:val="24"/>
        </w:rPr>
        <w:t>司法机关</w:t>
      </w:r>
      <w:r w:rsidRPr="002C0E45">
        <w:rPr>
          <w:rFonts w:ascii="Times New Roman" w:hAnsi="宋体" w:hint="eastAsia"/>
          <w:spacing w:val="20"/>
          <w:sz w:val="24"/>
          <w:szCs w:val="24"/>
        </w:rPr>
        <w:t>/</w:t>
      </w:r>
      <w:r w:rsidRPr="002C0E45">
        <w:rPr>
          <w:rFonts w:ascii="Times New Roman" w:hAnsi="宋体" w:hint="eastAsia"/>
          <w:spacing w:val="20"/>
          <w:sz w:val="24"/>
          <w:szCs w:val="24"/>
        </w:rPr>
        <w:t>仲裁机构对应系统显示发送成功即为送达日期。</w:t>
      </w:r>
    </w:p>
    <w:p w14:paraId="65909868" w14:textId="77777777" w:rsidR="003B1EF7" w:rsidRPr="002C0E45" w:rsidRDefault="003B1EF7" w:rsidP="003E26CF">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4902572F" w14:textId="34DA69D6" w:rsidR="00A3041B"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spacing w:val="20"/>
          <w:sz w:val="24"/>
          <w:szCs w:val="24"/>
        </w:rPr>
        <w:t>上述送达约定适用于仲裁、诉前调解和诉讼程序中的一审、二审、再审、执行以及督促程序各个阶段。对于上述送达地址，</w:t>
      </w:r>
      <w:r w:rsidR="000B6F96">
        <w:rPr>
          <w:rFonts w:ascii="Times New Roman" w:hAnsi="宋体" w:hint="eastAsia"/>
          <w:spacing w:val="20"/>
          <w:sz w:val="24"/>
          <w:szCs w:val="24"/>
        </w:rPr>
        <w:t>司法机关</w:t>
      </w:r>
      <w:r w:rsidR="000B6F96" w:rsidRPr="00F85653">
        <w:rPr>
          <w:rFonts w:ascii="Times New Roman" w:hAnsi="宋体" w:hint="eastAsia"/>
          <w:spacing w:val="20"/>
          <w:sz w:val="24"/>
          <w:szCs w:val="24"/>
        </w:rPr>
        <w:t>/</w:t>
      </w:r>
      <w:r w:rsidRPr="002251DC">
        <w:rPr>
          <w:rFonts w:ascii="Times New Roman" w:hAnsi="宋体" w:hint="eastAsia"/>
          <w:spacing w:val="20"/>
          <w:sz w:val="24"/>
          <w:szCs w:val="24"/>
        </w:rPr>
        <w:t>仲裁机构进行送达时可直接邮寄送达或电子送达。</w:t>
      </w:r>
    </w:p>
    <w:p w14:paraId="3A1B1873" w14:textId="77777777" w:rsidR="003B1EF7" w:rsidRPr="002251DC" w:rsidRDefault="003B1EF7" w:rsidP="003E26CF">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79D77139" w14:textId="70700C34" w:rsidR="00A3041B"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应确保</w:t>
      </w:r>
      <w:proofErr w:type="gramStart"/>
      <w:r w:rsidR="000A64DA">
        <w:rPr>
          <w:rFonts w:ascii="Times New Roman" w:hAnsi="宋体" w:hint="eastAsia"/>
          <w:spacing w:val="20"/>
          <w:sz w:val="24"/>
          <w:szCs w:val="24"/>
        </w:rPr>
        <w:t>上述第</w:t>
      </w:r>
      <w:r w:rsidR="000A64DA">
        <w:rPr>
          <w:rFonts w:ascii="Times New Roman" w:hAnsi="宋体" w:hint="eastAsia"/>
          <w:spacing w:val="20"/>
          <w:sz w:val="24"/>
          <w:szCs w:val="24"/>
        </w:rPr>
        <w:t>1</w:t>
      </w:r>
      <w:proofErr w:type="gramEnd"/>
      <w:r w:rsidR="000A64DA">
        <w:rPr>
          <w:rFonts w:ascii="Times New Roman" w:hAnsi="宋体" w:hint="eastAsia"/>
          <w:spacing w:val="20"/>
          <w:sz w:val="24"/>
          <w:szCs w:val="24"/>
        </w:rPr>
        <w:t>款所述</w:t>
      </w:r>
      <w:r w:rsidRPr="002251DC">
        <w:rPr>
          <w:rFonts w:ascii="Times New Roman" w:hAnsi="宋体" w:hint="eastAsia"/>
          <w:spacing w:val="20"/>
          <w:sz w:val="24"/>
          <w:szCs w:val="24"/>
        </w:rPr>
        <w:t>的地址、联系人、传真</w:t>
      </w:r>
      <w:r w:rsidR="000A64DA">
        <w:rPr>
          <w:rFonts w:ascii="Times New Roman" w:hAnsi="宋体" w:hint="eastAsia"/>
          <w:spacing w:val="20"/>
          <w:sz w:val="24"/>
          <w:szCs w:val="24"/>
        </w:rPr>
        <w:t>号</w:t>
      </w:r>
      <w:r w:rsidRPr="002251DC">
        <w:rPr>
          <w:rFonts w:ascii="Times New Roman" w:hAnsi="宋体" w:hint="eastAsia"/>
          <w:spacing w:val="20"/>
          <w:sz w:val="24"/>
          <w:szCs w:val="24"/>
        </w:rPr>
        <w:t>、</w:t>
      </w:r>
      <w:r w:rsidR="00E9522D">
        <w:rPr>
          <w:rFonts w:ascii="Times New Roman" w:hAnsi="宋体" w:hint="eastAsia"/>
          <w:spacing w:val="20"/>
          <w:sz w:val="24"/>
          <w:szCs w:val="24"/>
        </w:rPr>
        <w:t>电子邮件</w:t>
      </w:r>
      <w:r w:rsidR="0069765C">
        <w:rPr>
          <w:rFonts w:ascii="Times New Roman" w:hAnsi="宋体" w:hint="eastAsia"/>
          <w:spacing w:val="20"/>
          <w:sz w:val="24"/>
          <w:szCs w:val="24"/>
        </w:rPr>
        <w:t>、手机号码</w:t>
      </w:r>
      <w:r w:rsidR="0069765C" w:rsidRPr="004D1E05">
        <w:rPr>
          <w:rFonts w:ascii="Times New Roman" w:hAnsi="宋体" w:hint="eastAsia"/>
          <w:spacing w:val="20"/>
          <w:sz w:val="24"/>
          <w:szCs w:val="24"/>
        </w:rPr>
        <w:t>或微信号</w:t>
      </w:r>
      <w:r w:rsidRPr="002251DC">
        <w:rPr>
          <w:rFonts w:ascii="Times New Roman" w:hAnsi="宋体" w:hint="eastAsia"/>
          <w:spacing w:val="20"/>
          <w:sz w:val="24"/>
          <w:szCs w:val="24"/>
        </w:rPr>
        <w:t>等各项信息的真实有效性，相关信息如有变更，</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应及时书面通知</w:t>
      </w:r>
      <w:r w:rsidRPr="002251DC">
        <w:rPr>
          <w:rFonts w:ascii="Times New Roman" w:hAnsi="宋体" w:hint="eastAsia"/>
          <w:b/>
          <w:spacing w:val="20"/>
          <w:sz w:val="24"/>
          <w:szCs w:val="24"/>
          <w:u w:val="single"/>
        </w:rPr>
        <w:t>贷款人</w:t>
      </w:r>
      <w:r w:rsidRPr="002251DC">
        <w:rPr>
          <w:rFonts w:ascii="Times New Roman" w:hAnsi="宋体" w:hint="eastAsia"/>
          <w:spacing w:val="20"/>
          <w:sz w:val="24"/>
          <w:szCs w:val="24"/>
        </w:rPr>
        <w:t>，否则按原地址信息进行的送达仍然有效，</w:t>
      </w:r>
      <w:r w:rsidRPr="002251DC">
        <w:rPr>
          <w:rFonts w:ascii="Times New Roman" w:hAnsi="宋体" w:hint="eastAsia"/>
          <w:b/>
          <w:spacing w:val="20"/>
          <w:sz w:val="24"/>
          <w:szCs w:val="24"/>
          <w:u w:val="single"/>
        </w:rPr>
        <w:t>借款人</w:t>
      </w:r>
      <w:r w:rsidRPr="002251DC">
        <w:rPr>
          <w:rFonts w:ascii="Times New Roman" w:hAnsi="宋体" w:hint="eastAsia"/>
          <w:spacing w:val="20"/>
          <w:sz w:val="24"/>
          <w:szCs w:val="24"/>
        </w:rPr>
        <w:t>应自行承担由此产生的法律后果。上述</w:t>
      </w:r>
      <w:r w:rsidR="00E9522D">
        <w:rPr>
          <w:rFonts w:ascii="Times New Roman" w:hAnsi="宋体" w:hint="eastAsia"/>
          <w:spacing w:val="20"/>
          <w:sz w:val="24"/>
          <w:szCs w:val="24"/>
        </w:rPr>
        <w:t>电子邮件</w:t>
      </w:r>
      <w:r w:rsidR="0069765C">
        <w:rPr>
          <w:rFonts w:ascii="Times New Roman" w:hAnsi="宋体" w:hint="eastAsia"/>
          <w:spacing w:val="20"/>
          <w:sz w:val="24"/>
          <w:szCs w:val="24"/>
        </w:rPr>
        <w:t>、</w:t>
      </w:r>
      <w:r w:rsidR="0069765C" w:rsidRPr="002251DC">
        <w:rPr>
          <w:rFonts w:ascii="Times New Roman" w:hAnsi="宋体" w:hint="eastAsia"/>
          <w:spacing w:val="20"/>
          <w:sz w:val="24"/>
          <w:szCs w:val="24"/>
        </w:rPr>
        <w:t>手机号码、</w:t>
      </w:r>
      <w:r w:rsidR="0069765C" w:rsidRPr="004D1E05">
        <w:rPr>
          <w:rFonts w:ascii="Times New Roman" w:hAnsi="宋体" w:hint="eastAsia"/>
          <w:spacing w:val="20"/>
          <w:sz w:val="24"/>
          <w:szCs w:val="24"/>
        </w:rPr>
        <w:t>微信号</w:t>
      </w:r>
      <w:r w:rsidRPr="002251DC">
        <w:rPr>
          <w:rFonts w:ascii="Times New Roman" w:hAnsi="宋体" w:hint="eastAsia"/>
          <w:spacing w:val="20"/>
          <w:sz w:val="24"/>
          <w:szCs w:val="24"/>
        </w:rPr>
        <w:t>称为电子送达地址，如诉讼或仲裁期间电子送达地址或其他送达地址发生变更，合同当事人应提前</w:t>
      </w:r>
      <w:r w:rsidRPr="002C0E45">
        <w:rPr>
          <w:rFonts w:ascii="Times New Roman" w:hAnsi="宋体" w:hint="eastAsia"/>
          <w:spacing w:val="20"/>
          <w:sz w:val="24"/>
          <w:szCs w:val="24"/>
        </w:rPr>
        <w:t>3</w:t>
      </w:r>
      <w:r w:rsidRPr="002C0E45">
        <w:rPr>
          <w:rFonts w:ascii="Times New Roman" w:hAnsi="宋体" w:hint="eastAsia"/>
          <w:spacing w:val="20"/>
          <w:sz w:val="24"/>
          <w:szCs w:val="24"/>
        </w:rPr>
        <w:t>个</w:t>
      </w:r>
      <w:r w:rsidR="000B6F96" w:rsidRPr="002C0E45">
        <w:rPr>
          <w:rFonts w:ascii="Times New Roman" w:hAnsi="宋体" w:hint="eastAsia"/>
          <w:b/>
          <w:spacing w:val="20"/>
          <w:sz w:val="24"/>
          <w:szCs w:val="24"/>
          <w:u w:val="single"/>
        </w:rPr>
        <w:t>营业</w:t>
      </w:r>
      <w:r w:rsidRPr="002C0E45">
        <w:rPr>
          <w:rFonts w:ascii="Times New Roman" w:hAnsi="宋体" w:hint="eastAsia"/>
          <w:b/>
          <w:spacing w:val="20"/>
          <w:sz w:val="24"/>
          <w:szCs w:val="24"/>
          <w:u w:val="single"/>
        </w:rPr>
        <w:t>日</w:t>
      </w:r>
      <w:r w:rsidRPr="002C0E45">
        <w:rPr>
          <w:rFonts w:ascii="Times New Roman" w:hAnsi="宋体" w:hint="eastAsia"/>
          <w:spacing w:val="20"/>
          <w:sz w:val="24"/>
          <w:szCs w:val="24"/>
        </w:rPr>
        <w:t>以书面形式告知合同相对方及受诉</w:t>
      </w:r>
      <w:r w:rsidR="000B6F96">
        <w:rPr>
          <w:rFonts w:ascii="Times New Roman" w:hAnsi="宋体" w:hint="eastAsia"/>
          <w:spacing w:val="20"/>
          <w:sz w:val="24"/>
          <w:szCs w:val="24"/>
        </w:rPr>
        <w:t>司法机关</w:t>
      </w:r>
      <w:r w:rsidRPr="002C0E45">
        <w:rPr>
          <w:rFonts w:ascii="仿宋_GB2312" w:eastAsia="仿宋_GB2312" w:hAnsi="仿宋_GB2312" w:cs="仿宋_GB2312" w:hint="eastAsia"/>
          <w:snapToGrid w:val="0"/>
          <w:sz w:val="32"/>
          <w:szCs w:val="32"/>
        </w:rPr>
        <w:t>/</w:t>
      </w:r>
      <w:r w:rsidRPr="002C0E45">
        <w:rPr>
          <w:rFonts w:ascii="Times New Roman" w:hAnsi="宋体" w:hint="eastAsia"/>
          <w:spacing w:val="20"/>
          <w:sz w:val="24"/>
          <w:szCs w:val="24"/>
        </w:rPr>
        <w:t>仲裁机构变更后的地址。</w:t>
      </w:r>
    </w:p>
    <w:p w14:paraId="7D0DFF3B" w14:textId="77777777" w:rsidR="003B1EF7" w:rsidRPr="002C0E45" w:rsidRDefault="003B1EF7" w:rsidP="003E26CF">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591F9F07" w14:textId="7DCF2D73" w:rsidR="00A3041B"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已阅读本</w:t>
      </w:r>
      <w:r w:rsidR="000B6F96">
        <w:rPr>
          <w:rFonts w:ascii="Times New Roman" w:hAnsi="宋体" w:hint="eastAsia"/>
          <w:spacing w:val="20"/>
          <w:sz w:val="24"/>
          <w:szCs w:val="24"/>
        </w:rPr>
        <w:t>合同</w:t>
      </w:r>
      <w:r w:rsidR="000B6F96" w:rsidRPr="000B6F96">
        <w:rPr>
          <w:rFonts w:ascii="Times New Roman" w:hAnsi="宋体" w:hint="eastAsia"/>
          <w:spacing w:val="20"/>
          <w:sz w:val="24"/>
          <w:szCs w:val="24"/>
        </w:rPr>
        <w:t>所有条款，并保证</w:t>
      </w:r>
      <w:r w:rsidR="004878C3">
        <w:rPr>
          <w:rFonts w:ascii="Times New Roman" w:hAnsi="宋体" w:hint="eastAsia"/>
          <w:spacing w:val="20"/>
          <w:sz w:val="24"/>
          <w:szCs w:val="24"/>
        </w:rPr>
        <w:t>送达地址是准确、有效的；如果提供的</w:t>
      </w:r>
      <w:r w:rsidRPr="002C0E45">
        <w:rPr>
          <w:rFonts w:ascii="Times New Roman" w:hAnsi="宋体" w:hint="eastAsia"/>
          <w:spacing w:val="20"/>
          <w:sz w:val="24"/>
          <w:szCs w:val="24"/>
        </w:rPr>
        <w:t>送达地址不准确，或未按照</w:t>
      </w:r>
      <w:r w:rsidR="004878C3">
        <w:rPr>
          <w:rFonts w:ascii="Times New Roman" w:hAnsi="宋体" w:hint="eastAsia"/>
          <w:spacing w:val="20"/>
          <w:sz w:val="24"/>
          <w:szCs w:val="24"/>
        </w:rPr>
        <w:t>本</w:t>
      </w:r>
      <w:r w:rsidRPr="002C0E45">
        <w:rPr>
          <w:rFonts w:ascii="Times New Roman" w:hAnsi="宋体" w:hint="eastAsia"/>
          <w:spacing w:val="20"/>
          <w:sz w:val="24"/>
          <w:szCs w:val="24"/>
        </w:rPr>
        <w:t>合同约定及时告知变更后的送达地址，导致</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未能收到的，</w:t>
      </w:r>
      <w:r w:rsidRPr="002C0E45">
        <w:rPr>
          <w:rFonts w:ascii="Times New Roman" w:hAnsi="宋体" w:hint="eastAsia"/>
          <w:b/>
          <w:spacing w:val="20"/>
          <w:sz w:val="24"/>
          <w:szCs w:val="24"/>
          <w:u w:val="single"/>
        </w:rPr>
        <w:t>借款人</w:t>
      </w:r>
      <w:r w:rsidRPr="002C0E45">
        <w:rPr>
          <w:rFonts w:ascii="Times New Roman" w:hAnsi="宋体" w:hint="eastAsia"/>
          <w:spacing w:val="20"/>
          <w:sz w:val="24"/>
          <w:szCs w:val="24"/>
        </w:rPr>
        <w:t>自行承担由此可能产生的法律后果。</w:t>
      </w:r>
    </w:p>
    <w:p w14:paraId="100F8699" w14:textId="77777777" w:rsidR="003B1EF7" w:rsidRPr="002C0E45" w:rsidRDefault="003B1EF7" w:rsidP="003E26CF">
      <w:pPr>
        <w:widowControl/>
        <w:tabs>
          <w:tab w:val="left" w:pos="1530"/>
        </w:tabs>
        <w:autoSpaceDE/>
        <w:autoSpaceDN/>
        <w:adjustRightInd/>
        <w:spacing w:line="360" w:lineRule="exact"/>
        <w:ind w:left="1530"/>
        <w:jc w:val="both"/>
        <w:textAlignment w:val="auto"/>
        <w:rPr>
          <w:rFonts w:ascii="Times New Roman" w:hAnsi="宋体"/>
          <w:spacing w:val="20"/>
          <w:sz w:val="24"/>
          <w:szCs w:val="24"/>
        </w:rPr>
      </w:pPr>
    </w:p>
    <w:p w14:paraId="2D24AB2F" w14:textId="77777777" w:rsidR="00A3041B" w:rsidRPr="002C0E45" w:rsidRDefault="00A3041B" w:rsidP="002251DC">
      <w:pPr>
        <w:widowControl/>
        <w:numPr>
          <w:ilvl w:val="0"/>
          <w:numId w:val="128"/>
        </w:numPr>
        <w:tabs>
          <w:tab w:val="left" w:pos="1530"/>
        </w:tabs>
        <w:autoSpaceDE/>
        <w:autoSpaceDN/>
        <w:adjustRightInd/>
        <w:spacing w:line="360" w:lineRule="exact"/>
        <w:ind w:left="1530" w:hanging="680"/>
        <w:jc w:val="both"/>
        <w:textAlignment w:val="auto"/>
        <w:rPr>
          <w:rFonts w:ascii="Times New Roman" w:hAnsi="宋体"/>
          <w:spacing w:val="20"/>
          <w:sz w:val="24"/>
          <w:szCs w:val="24"/>
        </w:rPr>
      </w:pPr>
      <w:r w:rsidRPr="002C0E45">
        <w:rPr>
          <w:rFonts w:ascii="Times New Roman" w:hAnsi="宋体" w:hint="eastAsia"/>
          <w:spacing w:val="20"/>
          <w:sz w:val="24"/>
          <w:szCs w:val="24"/>
        </w:rPr>
        <w:t>本条约定内容为本合同各方均明确同意的特别条款，效力独立于本合同其他条款。不论本合同其他条款因为任何原因被司法机关、仲裁机关或其他有权机关认定为无效或者被撤销，本条约定内容均为有效。</w:t>
      </w:r>
    </w:p>
    <w:p w14:paraId="2A35E860" w14:textId="77777777" w:rsidR="00A3041B" w:rsidRPr="00A3041B" w:rsidRDefault="00A3041B">
      <w:pPr>
        <w:widowControl/>
        <w:spacing w:line="360" w:lineRule="exact"/>
        <w:ind w:left="840" w:hanging="840"/>
        <w:jc w:val="both"/>
        <w:rPr>
          <w:rFonts w:ascii="Times New Roman"/>
          <w:spacing w:val="20"/>
          <w:sz w:val="24"/>
          <w:szCs w:val="24"/>
        </w:rPr>
      </w:pPr>
    </w:p>
    <w:p w14:paraId="1D828B94" w14:textId="77777777" w:rsidR="00E6040E" w:rsidRDefault="00E6040E">
      <w:pPr>
        <w:widowControl/>
        <w:spacing w:line="360" w:lineRule="exact"/>
        <w:ind w:left="840" w:hanging="840"/>
        <w:jc w:val="both"/>
        <w:rPr>
          <w:rFonts w:ascii="Times New Roman"/>
          <w:spacing w:val="20"/>
          <w:sz w:val="24"/>
          <w:szCs w:val="24"/>
        </w:rPr>
      </w:pPr>
    </w:p>
    <w:p w14:paraId="34317599" w14:textId="77777777" w:rsidR="00E6040E" w:rsidRDefault="00E6040E" w:rsidP="008A2805">
      <w:pPr>
        <w:pStyle w:val="1TimesNewRoman"/>
        <w:widowControl/>
        <w:outlineLvl w:val="0"/>
        <w:rPr>
          <w:rFonts w:hAnsi="Times New Roman"/>
        </w:rPr>
      </w:pPr>
      <w:bookmarkStart w:id="639" w:name="_Toc351801114"/>
      <w:bookmarkStart w:id="640" w:name="_Toc203412729"/>
      <w:bookmarkStart w:id="641" w:name="_Toc211958599"/>
      <w:r>
        <w:t>二十三、债务证明</w:t>
      </w:r>
      <w:bookmarkEnd w:id="639"/>
      <w:bookmarkEnd w:id="640"/>
      <w:bookmarkEnd w:id="641"/>
    </w:p>
    <w:p w14:paraId="68793756" w14:textId="77777777" w:rsidR="00E6040E" w:rsidRDefault="00E6040E">
      <w:pPr>
        <w:keepNext/>
        <w:widowControl/>
        <w:spacing w:line="360" w:lineRule="exact"/>
        <w:jc w:val="both"/>
        <w:rPr>
          <w:rFonts w:ascii="Times New Roman"/>
          <w:spacing w:val="20"/>
          <w:sz w:val="24"/>
          <w:szCs w:val="24"/>
        </w:rPr>
      </w:pPr>
    </w:p>
    <w:p w14:paraId="0D4CC665" w14:textId="77777777" w:rsidR="00E6040E" w:rsidRDefault="00E6040E">
      <w:pPr>
        <w:widowControl/>
        <w:spacing w:line="360" w:lineRule="exact"/>
        <w:ind w:left="84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w:t>
      </w:r>
      <w:proofErr w:type="gramStart"/>
      <w:r>
        <w:rPr>
          <w:rFonts w:ascii="Times New Roman" w:hAnsi="宋体"/>
          <w:b/>
          <w:spacing w:val="20"/>
          <w:sz w:val="24"/>
          <w:szCs w:val="24"/>
          <w:u w:val="single"/>
        </w:rPr>
        <w:t>行</w:t>
      </w:r>
      <w:r>
        <w:rPr>
          <w:rFonts w:ascii="Times New Roman" w:hAnsi="宋体"/>
          <w:spacing w:val="20"/>
          <w:sz w:val="24"/>
          <w:szCs w:val="24"/>
        </w:rPr>
        <w:t>应当</w:t>
      </w:r>
      <w:proofErr w:type="gramEnd"/>
      <w:r>
        <w:rPr>
          <w:rFonts w:ascii="Times New Roman" w:hAnsi="宋体"/>
          <w:spacing w:val="20"/>
          <w:sz w:val="24"/>
          <w:szCs w:val="24"/>
        </w:rPr>
        <w:t>按照其业务操作惯例，在其会计账簿上记载与本合同相关的会计账目和记录。如无明显错误，在本合同</w:t>
      </w:r>
      <w:r>
        <w:rPr>
          <w:rFonts w:ascii="Times New Roman" w:hAnsi="宋体" w:hint="eastAsia"/>
          <w:spacing w:val="20"/>
          <w:sz w:val="24"/>
          <w:szCs w:val="24"/>
        </w:rPr>
        <w:t>项</w:t>
      </w:r>
      <w:r>
        <w:rPr>
          <w:rFonts w:ascii="Times New Roman" w:hAnsi="宋体"/>
          <w:spacing w:val="20"/>
          <w:sz w:val="24"/>
          <w:szCs w:val="24"/>
        </w:rPr>
        <w:t>下</w:t>
      </w:r>
      <w:r>
        <w:rPr>
          <w:rFonts w:ascii="Times New Roman" w:hAnsi="宋体"/>
          <w:b/>
          <w:spacing w:val="20"/>
          <w:sz w:val="24"/>
          <w:szCs w:val="24"/>
          <w:u w:val="single"/>
        </w:rPr>
        <w:t>借款人</w:t>
      </w:r>
      <w:r>
        <w:rPr>
          <w:rFonts w:ascii="Times New Roman" w:hAnsi="宋体"/>
          <w:spacing w:val="20"/>
          <w:sz w:val="24"/>
          <w:szCs w:val="24"/>
        </w:rPr>
        <w:t>对</w:t>
      </w:r>
      <w:r>
        <w:rPr>
          <w:rFonts w:ascii="Times New Roman" w:hAnsi="宋体"/>
          <w:b/>
          <w:spacing w:val="20"/>
          <w:sz w:val="24"/>
          <w:szCs w:val="24"/>
          <w:u w:val="single"/>
        </w:rPr>
        <w:t>银团成员行</w:t>
      </w:r>
      <w:r>
        <w:rPr>
          <w:rFonts w:ascii="Times New Roman" w:hAnsi="宋体"/>
          <w:spacing w:val="20"/>
          <w:sz w:val="24"/>
          <w:szCs w:val="24"/>
        </w:rPr>
        <w:t>的债务以</w:t>
      </w:r>
      <w:r>
        <w:rPr>
          <w:rFonts w:ascii="Times New Roman" w:hAnsi="宋体"/>
          <w:b/>
          <w:spacing w:val="20"/>
          <w:sz w:val="24"/>
          <w:szCs w:val="24"/>
          <w:u w:val="single"/>
        </w:rPr>
        <w:t>银团成员行</w:t>
      </w:r>
      <w:r>
        <w:rPr>
          <w:rFonts w:ascii="Times New Roman" w:hAnsi="宋体"/>
          <w:spacing w:val="20"/>
          <w:sz w:val="24"/>
          <w:szCs w:val="24"/>
        </w:rPr>
        <w:t>按其业务操作惯例出具的会计凭证中的记录为准。</w:t>
      </w:r>
    </w:p>
    <w:p w14:paraId="5563D699" w14:textId="77777777" w:rsidR="00E6040E" w:rsidRDefault="00E6040E">
      <w:pPr>
        <w:widowControl/>
        <w:spacing w:line="360" w:lineRule="exact"/>
        <w:ind w:left="840" w:hanging="840"/>
        <w:jc w:val="both"/>
        <w:rPr>
          <w:rFonts w:ascii="Times New Roman"/>
          <w:spacing w:val="20"/>
          <w:sz w:val="24"/>
          <w:szCs w:val="24"/>
        </w:rPr>
      </w:pPr>
    </w:p>
    <w:p w14:paraId="722C977A" w14:textId="77777777" w:rsidR="00E6040E" w:rsidRDefault="00E6040E">
      <w:pPr>
        <w:widowControl/>
        <w:spacing w:line="360" w:lineRule="exact"/>
        <w:ind w:left="840" w:hanging="840"/>
        <w:jc w:val="both"/>
        <w:rPr>
          <w:rFonts w:ascii="Times New Roman"/>
          <w:spacing w:val="20"/>
          <w:sz w:val="24"/>
          <w:szCs w:val="24"/>
        </w:rPr>
      </w:pPr>
    </w:p>
    <w:p w14:paraId="33BC12BD" w14:textId="77777777" w:rsidR="00E6040E" w:rsidRDefault="00E6040E" w:rsidP="008A2805">
      <w:pPr>
        <w:pStyle w:val="1TimesNewRoman"/>
        <w:widowControl/>
        <w:outlineLvl w:val="0"/>
        <w:rPr>
          <w:rFonts w:hAnsi="Times New Roman"/>
        </w:rPr>
      </w:pPr>
      <w:bookmarkStart w:id="642" w:name="_Toc351801115"/>
      <w:bookmarkStart w:id="643" w:name="_Toc203412730"/>
      <w:bookmarkStart w:id="644" w:name="_Toc211958600"/>
      <w:r>
        <w:t>二十四、</w:t>
      </w:r>
      <w:r>
        <w:rPr>
          <w:rFonts w:hint="eastAsia"/>
        </w:rPr>
        <w:t>权利累积</w:t>
      </w:r>
      <w:r>
        <w:t>和</w:t>
      </w:r>
      <w:r>
        <w:rPr>
          <w:rFonts w:hint="eastAsia"/>
        </w:rPr>
        <w:t>条款独立</w:t>
      </w:r>
      <w:bookmarkEnd w:id="642"/>
      <w:bookmarkEnd w:id="643"/>
      <w:bookmarkEnd w:id="644"/>
    </w:p>
    <w:p w14:paraId="5127BA65" w14:textId="77777777" w:rsidR="00E6040E" w:rsidRDefault="00E6040E">
      <w:pPr>
        <w:keepNext/>
        <w:widowControl/>
        <w:spacing w:line="360" w:lineRule="exact"/>
        <w:jc w:val="both"/>
        <w:rPr>
          <w:rFonts w:ascii="Times New Roman"/>
          <w:spacing w:val="20"/>
          <w:sz w:val="24"/>
          <w:szCs w:val="24"/>
        </w:rPr>
      </w:pPr>
    </w:p>
    <w:p w14:paraId="7C269772" w14:textId="77777777" w:rsidR="00E6040E" w:rsidRDefault="00E6040E">
      <w:pPr>
        <w:pStyle w:val="1TimesNewRoman"/>
        <w:widowControl/>
        <w:numPr>
          <w:ilvl w:val="1"/>
          <w:numId w:val="89"/>
        </w:numPr>
        <w:tabs>
          <w:tab w:val="left" w:pos="495"/>
        </w:tabs>
        <w:rPr>
          <w:rFonts w:hAnsi="Times New Roman"/>
        </w:rPr>
      </w:pPr>
      <w:bookmarkStart w:id="645" w:name="_Toc351801116"/>
      <w:bookmarkStart w:id="646" w:name="_Toc203412731"/>
      <w:bookmarkStart w:id="647" w:name="_Toc211958601"/>
      <w:r>
        <w:t>权利累积</w:t>
      </w:r>
      <w:bookmarkEnd w:id="645"/>
      <w:bookmarkEnd w:id="646"/>
      <w:bookmarkEnd w:id="647"/>
    </w:p>
    <w:p w14:paraId="6F8CD9B0" w14:textId="77777777" w:rsidR="00E6040E" w:rsidRDefault="00E6040E">
      <w:pPr>
        <w:keepNext/>
        <w:widowControl/>
        <w:spacing w:line="360" w:lineRule="exact"/>
        <w:jc w:val="both"/>
        <w:rPr>
          <w:rFonts w:ascii="Times New Roman"/>
          <w:spacing w:val="20"/>
          <w:sz w:val="24"/>
          <w:szCs w:val="24"/>
        </w:rPr>
      </w:pPr>
    </w:p>
    <w:p w14:paraId="098816B9" w14:textId="77777777" w:rsidR="00E6040E" w:rsidRDefault="00E6040E">
      <w:pPr>
        <w:widowControl/>
        <w:spacing w:line="360" w:lineRule="exact"/>
        <w:ind w:left="840"/>
        <w:jc w:val="both"/>
        <w:rPr>
          <w:rFonts w:ascii="Times New Roman"/>
          <w:spacing w:val="20"/>
          <w:sz w:val="24"/>
          <w:szCs w:val="24"/>
        </w:rPr>
      </w:pPr>
      <w:r>
        <w:rPr>
          <w:rFonts w:ascii="Times New Roman" w:hAnsi="宋体"/>
          <w:spacing w:val="20"/>
          <w:sz w:val="24"/>
          <w:szCs w:val="24"/>
        </w:rPr>
        <w:t>任何</w:t>
      </w:r>
      <w:r>
        <w:rPr>
          <w:rFonts w:ascii="Times New Roman" w:hAnsi="宋体"/>
          <w:b/>
          <w:spacing w:val="20"/>
          <w:sz w:val="24"/>
          <w:szCs w:val="24"/>
          <w:u w:val="single"/>
        </w:rPr>
        <w:t>银团成员行</w:t>
      </w:r>
      <w:r>
        <w:rPr>
          <w:rFonts w:ascii="Times New Roman" w:hAnsi="宋体"/>
          <w:spacing w:val="20"/>
          <w:sz w:val="24"/>
          <w:szCs w:val="24"/>
        </w:rPr>
        <w:t>没有或延迟行使</w:t>
      </w:r>
      <w:r>
        <w:rPr>
          <w:rFonts w:ascii="Times New Roman" w:hAnsi="宋体" w:hint="eastAsia"/>
          <w:spacing w:val="20"/>
          <w:sz w:val="24"/>
          <w:szCs w:val="24"/>
        </w:rPr>
        <w:t>其</w:t>
      </w:r>
      <w:r>
        <w:rPr>
          <w:rFonts w:ascii="Times New Roman" w:hAnsi="宋体"/>
          <w:spacing w:val="20"/>
          <w:sz w:val="24"/>
          <w:szCs w:val="24"/>
        </w:rPr>
        <w:t>本合同项下的任何权利不应当</w:t>
      </w:r>
      <w:r>
        <w:rPr>
          <w:rFonts w:ascii="Times New Roman" w:hAnsi="宋体" w:hint="eastAsia"/>
          <w:spacing w:val="20"/>
          <w:sz w:val="24"/>
          <w:szCs w:val="24"/>
        </w:rPr>
        <w:t>被</w:t>
      </w:r>
      <w:r>
        <w:rPr>
          <w:rFonts w:ascii="Times New Roman" w:hAnsi="宋体"/>
          <w:spacing w:val="20"/>
          <w:sz w:val="24"/>
          <w:szCs w:val="24"/>
        </w:rPr>
        <w:t>视为放弃该等权利，任何</w:t>
      </w:r>
      <w:r>
        <w:rPr>
          <w:rFonts w:ascii="Times New Roman" w:hAnsi="宋体"/>
          <w:b/>
          <w:spacing w:val="20"/>
          <w:sz w:val="24"/>
          <w:szCs w:val="24"/>
          <w:u w:val="single"/>
        </w:rPr>
        <w:t>银团成员行</w:t>
      </w:r>
      <w:r>
        <w:rPr>
          <w:rFonts w:ascii="Times New Roman" w:hAnsi="宋体"/>
          <w:spacing w:val="20"/>
          <w:sz w:val="24"/>
          <w:szCs w:val="24"/>
        </w:rPr>
        <w:t>单独或部分行使任何该等权利不排除该</w:t>
      </w:r>
      <w:r>
        <w:rPr>
          <w:rFonts w:ascii="Times New Roman" w:hAnsi="宋体"/>
          <w:b/>
          <w:spacing w:val="20"/>
          <w:sz w:val="24"/>
          <w:szCs w:val="24"/>
          <w:u w:val="single"/>
        </w:rPr>
        <w:t>银团成员行</w:t>
      </w:r>
      <w:r>
        <w:rPr>
          <w:rFonts w:ascii="Times New Roman" w:hAnsi="宋体" w:hint="eastAsia"/>
          <w:spacing w:val="20"/>
          <w:sz w:val="24"/>
          <w:szCs w:val="24"/>
        </w:rPr>
        <w:t>之后</w:t>
      </w:r>
      <w:r>
        <w:rPr>
          <w:rFonts w:ascii="Times New Roman" w:hAnsi="宋体"/>
          <w:spacing w:val="20"/>
          <w:sz w:val="24"/>
          <w:szCs w:val="24"/>
        </w:rPr>
        <w:t>以其他方式或进一步行使该等权利或行使任何其他权利。本合同约定的权利和救济是累积的，不排除法律法规赋予任何</w:t>
      </w:r>
      <w:r>
        <w:rPr>
          <w:rFonts w:ascii="Times New Roman" w:hAnsi="宋体"/>
          <w:b/>
          <w:spacing w:val="20"/>
          <w:sz w:val="24"/>
          <w:szCs w:val="24"/>
          <w:u w:val="single"/>
        </w:rPr>
        <w:t>银团成员行</w:t>
      </w:r>
      <w:r>
        <w:rPr>
          <w:rFonts w:ascii="Times New Roman" w:hAnsi="宋体"/>
          <w:spacing w:val="20"/>
          <w:sz w:val="24"/>
          <w:szCs w:val="24"/>
        </w:rPr>
        <w:t>的任何</w:t>
      </w:r>
      <w:r>
        <w:rPr>
          <w:rFonts w:ascii="Times New Roman" w:hAnsi="宋体" w:hint="eastAsia"/>
          <w:spacing w:val="20"/>
          <w:sz w:val="24"/>
          <w:szCs w:val="24"/>
        </w:rPr>
        <w:t>其他</w:t>
      </w:r>
      <w:r>
        <w:rPr>
          <w:rFonts w:ascii="Times New Roman" w:hAnsi="宋体"/>
          <w:spacing w:val="20"/>
          <w:sz w:val="24"/>
          <w:szCs w:val="24"/>
        </w:rPr>
        <w:t>权利或救济。</w:t>
      </w:r>
    </w:p>
    <w:p w14:paraId="44DC6C55" w14:textId="77777777" w:rsidR="00E6040E" w:rsidRDefault="00E6040E">
      <w:pPr>
        <w:widowControl/>
        <w:spacing w:line="360" w:lineRule="exact"/>
        <w:ind w:left="840" w:hanging="840"/>
        <w:jc w:val="both"/>
        <w:rPr>
          <w:rFonts w:ascii="Times New Roman"/>
          <w:spacing w:val="20"/>
          <w:sz w:val="24"/>
          <w:szCs w:val="24"/>
        </w:rPr>
      </w:pPr>
    </w:p>
    <w:p w14:paraId="5734CA66" w14:textId="77777777" w:rsidR="00E6040E" w:rsidRDefault="00E6040E">
      <w:pPr>
        <w:pStyle w:val="1TimesNewRoman"/>
        <w:widowControl/>
        <w:numPr>
          <w:ilvl w:val="1"/>
          <w:numId w:val="89"/>
        </w:numPr>
        <w:tabs>
          <w:tab w:val="left" w:pos="495"/>
        </w:tabs>
        <w:rPr>
          <w:rFonts w:hAnsi="Times New Roman"/>
        </w:rPr>
      </w:pPr>
      <w:bookmarkStart w:id="648" w:name="_Toc351801117"/>
      <w:bookmarkStart w:id="649" w:name="_Toc203412732"/>
      <w:bookmarkStart w:id="650" w:name="_Toc211958602"/>
      <w:r>
        <w:t>条款独立</w:t>
      </w:r>
      <w:bookmarkEnd w:id="648"/>
      <w:bookmarkEnd w:id="649"/>
      <w:bookmarkEnd w:id="650"/>
    </w:p>
    <w:p w14:paraId="1F459CE0" w14:textId="77777777" w:rsidR="00E6040E" w:rsidRDefault="00E6040E">
      <w:pPr>
        <w:keepNext/>
        <w:widowControl/>
        <w:spacing w:line="360" w:lineRule="exact"/>
        <w:jc w:val="both"/>
        <w:rPr>
          <w:rFonts w:ascii="Times New Roman"/>
          <w:spacing w:val="20"/>
          <w:sz w:val="24"/>
          <w:szCs w:val="24"/>
        </w:rPr>
      </w:pPr>
    </w:p>
    <w:p w14:paraId="4C9FED7B" w14:textId="77777777" w:rsidR="00E6040E" w:rsidRDefault="00E6040E">
      <w:pPr>
        <w:widowControl/>
        <w:spacing w:line="360" w:lineRule="exact"/>
        <w:ind w:left="840"/>
        <w:jc w:val="both"/>
        <w:rPr>
          <w:rFonts w:ascii="Times New Roman"/>
          <w:spacing w:val="20"/>
          <w:sz w:val="24"/>
          <w:szCs w:val="24"/>
        </w:rPr>
      </w:pPr>
      <w:r>
        <w:rPr>
          <w:rFonts w:ascii="Times New Roman" w:hAnsi="宋体" w:hint="eastAsia"/>
          <w:spacing w:val="20"/>
          <w:sz w:val="24"/>
          <w:szCs w:val="24"/>
        </w:rPr>
        <w:t>如果</w:t>
      </w:r>
      <w:r>
        <w:rPr>
          <w:rFonts w:ascii="Times New Roman" w:hAnsi="宋体"/>
          <w:spacing w:val="20"/>
          <w:sz w:val="24"/>
          <w:szCs w:val="24"/>
        </w:rPr>
        <w:t>本合同任何条款在任何时候成为不合法、无效或不可执行，本合同其他条款的合法性、有效性或可执行性不受任何影响或减损。</w:t>
      </w:r>
    </w:p>
    <w:p w14:paraId="2E6652B0" w14:textId="77777777" w:rsidR="00E6040E" w:rsidRDefault="00E6040E">
      <w:pPr>
        <w:widowControl/>
        <w:spacing w:line="360" w:lineRule="exact"/>
        <w:ind w:left="840" w:hanging="840"/>
        <w:jc w:val="both"/>
        <w:rPr>
          <w:rFonts w:ascii="Times New Roman"/>
          <w:spacing w:val="20"/>
          <w:sz w:val="24"/>
          <w:szCs w:val="24"/>
        </w:rPr>
      </w:pPr>
    </w:p>
    <w:p w14:paraId="267EFCF6" w14:textId="77777777" w:rsidR="00E6040E" w:rsidRDefault="00E6040E">
      <w:pPr>
        <w:widowControl/>
        <w:spacing w:line="360" w:lineRule="exact"/>
        <w:ind w:left="840" w:hanging="840"/>
        <w:jc w:val="both"/>
        <w:rPr>
          <w:rFonts w:ascii="Times New Roman"/>
          <w:spacing w:val="20"/>
          <w:sz w:val="24"/>
          <w:szCs w:val="24"/>
        </w:rPr>
      </w:pPr>
    </w:p>
    <w:p w14:paraId="70BB26BB" w14:textId="77777777" w:rsidR="00E6040E" w:rsidRDefault="00E6040E" w:rsidP="008A2805">
      <w:pPr>
        <w:pStyle w:val="1TimesNewRoman"/>
        <w:widowControl/>
        <w:outlineLvl w:val="0"/>
        <w:rPr>
          <w:rFonts w:hAnsi="Times New Roman"/>
        </w:rPr>
      </w:pPr>
      <w:bookmarkStart w:id="651" w:name="_Toc351801118"/>
      <w:bookmarkStart w:id="652" w:name="_Toc203412733"/>
      <w:bookmarkStart w:id="653" w:name="_Toc211958603"/>
      <w:r>
        <w:t>二十五、合同文本</w:t>
      </w:r>
      <w:bookmarkEnd w:id="651"/>
      <w:bookmarkEnd w:id="652"/>
      <w:bookmarkEnd w:id="653"/>
    </w:p>
    <w:p w14:paraId="56C9CB12" w14:textId="77777777" w:rsidR="00E6040E" w:rsidRDefault="00E6040E">
      <w:pPr>
        <w:keepNext/>
        <w:widowControl/>
        <w:spacing w:line="360" w:lineRule="exact"/>
        <w:jc w:val="both"/>
        <w:rPr>
          <w:rFonts w:ascii="Times New Roman"/>
          <w:spacing w:val="20"/>
          <w:sz w:val="24"/>
          <w:szCs w:val="24"/>
        </w:rPr>
      </w:pPr>
    </w:p>
    <w:p w14:paraId="16804430" w14:textId="77777777" w:rsidR="00E6040E" w:rsidRDefault="00E6040E">
      <w:pPr>
        <w:pStyle w:val="1TimesNewRoman"/>
        <w:widowControl/>
        <w:numPr>
          <w:ilvl w:val="1"/>
          <w:numId w:val="90"/>
        </w:numPr>
        <w:tabs>
          <w:tab w:val="left" w:pos="495"/>
        </w:tabs>
        <w:rPr>
          <w:rFonts w:hAnsi="Times New Roman"/>
        </w:rPr>
      </w:pPr>
      <w:bookmarkStart w:id="654" w:name="_Toc351801119"/>
      <w:bookmarkStart w:id="655" w:name="_Toc203412734"/>
      <w:bookmarkStart w:id="656" w:name="_Toc211958604"/>
      <w:r>
        <w:t>语言</w:t>
      </w:r>
      <w:bookmarkEnd w:id="654"/>
      <w:bookmarkEnd w:id="655"/>
      <w:bookmarkEnd w:id="656"/>
    </w:p>
    <w:p w14:paraId="51C4A653" w14:textId="77777777" w:rsidR="00E6040E" w:rsidRDefault="00E6040E">
      <w:pPr>
        <w:keepNext/>
        <w:widowControl/>
        <w:spacing w:line="360" w:lineRule="exact"/>
        <w:jc w:val="both"/>
        <w:rPr>
          <w:rFonts w:ascii="Times New Roman"/>
          <w:spacing w:val="20"/>
          <w:sz w:val="24"/>
          <w:szCs w:val="24"/>
        </w:rPr>
      </w:pPr>
    </w:p>
    <w:p w14:paraId="002DA389" w14:textId="77777777" w:rsidR="00E6040E" w:rsidRDefault="00E6040E">
      <w:pPr>
        <w:widowControl/>
        <w:spacing w:line="360" w:lineRule="exact"/>
        <w:ind w:left="840"/>
        <w:jc w:val="both"/>
        <w:rPr>
          <w:rFonts w:ascii="Times New Roman"/>
          <w:spacing w:val="20"/>
          <w:sz w:val="24"/>
          <w:szCs w:val="24"/>
        </w:rPr>
      </w:pPr>
      <w:r>
        <w:rPr>
          <w:rFonts w:ascii="Times New Roman" w:hAnsi="宋体"/>
          <w:spacing w:val="20"/>
          <w:sz w:val="24"/>
          <w:szCs w:val="24"/>
        </w:rPr>
        <w:t>本合同以中文起草并签署。</w:t>
      </w:r>
    </w:p>
    <w:p w14:paraId="71E76907" w14:textId="77777777" w:rsidR="00E6040E" w:rsidRDefault="00E6040E">
      <w:pPr>
        <w:widowControl/>
        <w:spacing w:line="360" w:lineRule="exact"/>
        <w:ind w:left="840" w:hanging="840"/>
        <w:jc w:val="both"/>
        <w:rPr>
          <w:rFonts w:ascii="Times New Roman"/>
          <w:spacing w:val="20"/>
          <w:sz w:val="24"/>
          <w:szCs w:val="24"/>
        </w:rPr>
      </w:pPr>
    </w:p>
    <w:p w14:paraId="55B51C77" w14:textId="77777777" w:rsidR="00E6040E" w:rsidRDefault="00E6040E">
      <w:pPr>
        <w:pStyle w:val="1TimesNewRoman"/>
        <w:widowControl/>
        <w:numPr>
          <w:ilvl w:val="1"/>
          <w:numId w:val="90"/>
        </w:numPr>
        <w:tabs>
          <w:tab w:val="left" w:pos="495"/>
        </w:tabs>
        <w:rPr>
          <w:rFonts w:hAnsi="Times New Roman"/>
        </w:rPr>
      </w:pPr>
      <w:bookmarkStart w:id="657" w:name="_Toc351801120"/>
      <w:bookmarkStart w:id="658" w:name="_Toc203412735"/>
      <w:bookmarkStart w:id="659" w:name="_Toc211958605"/>
      <w:r>
        <w:t>正本</w:t>
      </w:r>
      <w:bookmarkEnd w:id="657"/>
      <w:bookmarkEnd w:id="658"/>
      <w:bookmarkEnd w:id="659"/>
    </w:p>
    <w:p w14:paraId="2011F140" w14:textId="77777777" w:rsidR="00E6040E" w:rsidRDefault="00E6040E">
      <w:pPr>
        <w:keepNext/>
        <w:widowControl/>
        <w:spacing w:line="360" w:lineRule="exact"/>
        <w:jc w:val="both"/>
        <w:rPr>
          <w:rFonts w:ascii="Times New Roman"/>
          <w:spacing w:val="20"/>
          <w:sz w:val="24"/>
          <w:szCs w:val="24"/>
        </w:rPr>
      </w:pPr>
    </w:p>
    <w:p w14:paraId="6B60ECEE" w14:textId="5D8577BB" w:rsidR="00E6040E" w:rsidRDefault="00E6040E">
      <w:pPr>
        <w:widowControl/>
        <w:spacing w:line="360" w:lineRule="exact"/>
        <w:ind w:left="840"/>
        <w:jc w:val="both"/>
        <w:rPr>
          <w:rFonts w:ascii="Times New Roman"/>
          <w:spacing w:val="20"/>
          <w:sz w:val="24"/>
          <w:szCs w:val="24"/>
        </w:rPr>
      </w:pPr>
      <w:r>
        <w:rPr>
          <w:rFonts w:ascii="Times New Roman" w:hAnsi="宋体"/>
          <w:spacing w:val="20"/>
          <w:sz w:val="24"/>
          <w:szCs w:val="24"/>
        </w:rPr>
        <w:t>本合同正本一式</w:t>
      </w:r>
      <w:r w:rsidR="00BE5304">
        <w:rPr>
          <w:rFonts w:ascii="Times New Roman" w:hAnsi="宋体" w:hint="eastAsia"/>
          <w:spacing w:val="20"/>
          <w:sz w:val="24"/>
          <w:szCs w:val="24"/>
        </w:rPr>
        <w:t>【】</w:t>
      </w:r>
      <w:r>
        <w:rPr>
          <w:rFonts w:ascii="Times New Roman" w:hAnsi="宋体"/>
          <w:spacing w:val="20"/>
          <w:sz w:val="24"/>
          <w:szCs w:val="24"/>
        </w:rPr>
        <w:t>份，具有同等效力。</w:t>
      </w:r>
    </w:p>
    <w:p w14:paraId="006E47A6" w14:textId="77777777" w:rsidR="00E6040E" w:rsidRDefault="00E6040E">
      <w:pPr>
        <w:widowControl/>
        <w:spacing w:line="360" w:lineRule="exact"/>
        <w:ind w:left="840" w:hanging="840"/>
        <w:jc w:val="both"/>
        <w:rPr>
          <w:rFonts w:ascii="Times New Roman"/>
          <w:spacing w:val="20"/>
          <w:sz w:val="24"/>
          <w:szCs w:val="24"/>
        </w:rPr>
      </w:pPr>
    </w:p>
    <w:p w14:paraId="21BF4F0C" w14:textId="77777777" w:rsidR="00E6040E" w:rsidRDefault="00E6040E">
      <w:pPr>
        <w:widowControl/>
        <w:spacing w:line="360" w:lineRule="exact"/>
        <w:ind w:left="840" w:hanging="840"/>
        <w:jc w:val="both"/>
        <w:rPr>
          <w:rFonts w:ascii="Times New Roman"/>
          <w:spacing w:val="20"/>
          <w:sz w:val="24"/>
          <w:szCs w:val="24"/>
        </w:rPr>
      </w:pPr>
    </w:p>
    <w:p w14:paraId="43484B7D" w14:textId="77777777" w:rsidR="00E6040E" w:rsidRDefault="00E6040E" w:rsidP="008A2805">
      <w:pPr>
        <w:pStyle w:val="1TimesNewRoman"/>
        <w:widowControl/>
        <w:outlineLvl w:val="0"/>
        <w:rPr>
          <w:rFonts w:hAnsi="Times New Roman"/>
        </w:rPr>
      </w:pPr>
      <w:bookmarkStart w:id="660" w:name="_Toc351801121"/>
      <w:bookmarkStart w:id="661" w:name="_Toc203412736"/>
      <w:bookmarkStart w:id="662" w:name="_Toc211958606"/>
      <w:r>
        <w:t>二十六、适用法律和争议解决</w:t>
      </w:r>
      <w:bookmarkEnd w:id="660"/>
      <w:bookmarkEnd w:id="661"/>
      <w:bookmarkEnd w:id="662"/>
    </w:p>
    <w:p w14:paraId="4784CE5E" w14:textId="77777777" w:rsidR="00E6040E" w:rsidRDefault="00E6040E">
      <w:pPr>
        <w:keepNext/>
        <w:widowControl/>
        <w:spacing w:line="360" w:lineRule="exact"/>
        <w:jc w:val="both"/>
        <w:rPr>
          <w:rFonts w:ascii="Times New Roman"/>
          <w:spacing w:val="20"/>
          <w:sz w:val="24"/>
          <w:szCs w:val="24"/>
        </w:rPr>
      </w:pPr>
    </w:p>
    <w:p w14:paraId="4CEDC71C" w14:textId="77777777" w:rsidR="00E6040E" w:rsidRDefault="00E6040E">
      <w:pPr>
        <w:keepNext/>
        <w:widowControl/>
        <w:numPr>
          <w:ilvl w:val="1"/>
          <w:numId w:val="91"/>
        </w:numPr>
        <w:tabs>
          <w:tab w:val="clear" w:pos="495"/>
          <w:tab w:val="left" w:pos="850"/>
        </w:tabs>
        <w:spacing w:line="360" w:lineRule="exact"/>
        <w:ind w:left="851" w:hanging="851"/>
        <w:jc w:val="both"/>
        <w:rPr>
          <w:rFonts w:ascii="Times New Roman"/>
          <w:b/>
          <w:spacing w:val="20"/>
          <w:sz w:val="24"/>
          <w:szCs w:val="24"/>
        </w:rPr>
      </w:pPr>
      <w:r>
        <w:rPr>
          <w:rFonts w:ascii="Times New Roman" w:hAnsi="宋体"/>
          <w:b/>
          <w:spacing w:val="20"/>
          <w:sz w:val="24"/>
          <w:szCs w:val="24"/>
        </w:rPr>
        <w:t>适用法律</w:t>
      </w:r>
    </w:p>
    <w:p w14:paraId="58FC6AA4" w14:textId="77777777" w:rsidR="00E6040E" w:rsidRDefault="00E6040E">
      <w:pPr>
        <w:keepNext/>
        <w:widowControl/>
        <w:spacing w:line="360" w:lineRule="exact"/>
        <w:jc w:val="both"/>
        <w:rPr>
          <w:rFonts w:ascii="Times New Roman"/>
          <w:spacing w:val="20"/>
          <w:sz w:val="24"/>
          <w:szCs w:val="24"/>
        </w:rPr>
      </w:pPr>
    </w:p>
    <w:p w14:paraId="6693FDE0" w14:textId="77777777" w:rsidR="00E6040E" w:rsidRDefault="00E6040E">
      <w:pPr>
        <w:widowControl/>
        <w:spacing w:line="360" w:lineRule="exact"/>
        <w:ind w:left="840"/>
        <w:jc w:val="both"/>
        <w:rPr>
          <w:rFonts w:ascii="Times New Roman"/>
          <w:spacing w:val="20"/>
          <w:sz w:val="24"/>
          <w:szCs w:val="24"/>
        </w:rPr>
      </w:pPr>
      <w:r>
        <w:rPr>
          <w:rFonts w:ascii="Times New Roman" w:hAnsi="宋体"/>
          <w:spacing w:val="20"/>
          <w:sz w:val="24"/>
          <w:szCs w:val="24"/>
        </w:rPr>
        <w:t>本合同适用</w:t>
      </w:r>
      <w:r w:rsidRPr="00197FC6">
        <w:rPr>
          <w:rFonts w:ascii="Times New Roman" w:hAnsi="宋体"/>
          <w:b/>
          <w:spacing w:val="20"/>
          <w:sz w:val="24"/>
          <w:u w:val="single"/>
        </w:rPr>
        <w:t>中国</w:t>
      </w:r>
      <w:r w:rsidRPr="003B649E">
        <w:rPr>
          <w:rFonts w:ascii="Times New Roman" w:hAnsi="宋体"/>
          <w:b/>
          <w:spacing w:val="20"/>
          <w:sz w:val="24"/>
          <w:u w:val="single"/>
        </w:rPr>
        <w:t>法律</w:t>
      </w:r>
      <w:r>
        <w:rPr>
          <w:rFonts w:ascii="Times New Roman" w:hAnsi="宋体"/>
          <w:spacing w:val="20"/>
          <w:sz w:val="24"/>
          <w:szCs w:val="24"/>
        </w:rPr>
        <w:t>并依照该法律解释。</w:t>
      </w:r>
    </w:p>
    <w:p w14:paraId="567F7495" w14:textId="77777777" w:rsidR="00E6040E" w:rsidRDefault="00E6040E">
      <w:pPr>
        <w:widowControl/>
        <w:spacing w:line="360" w:lineRule="exact"/>
        <w:ind w:left="840" w:hanging="840"/>
        <w:jc w:val="both"/>
        <w:rPr>
          <w:rFonts w:ascii="Times New Roman"/>
          <w:spacing w:val="20"/>
          <w:sz w:val="24"/>
          <w:szCs w:val="24"/>
        </w:rPr>
      </w:pPr>
    </w:p>
    <w:p w14:paraId="72A85BC8" w14:textId="77777777" w:rsidR="00E6040E" w:rsidRDefault="00E6040E">
      <w:pPr>
        <w:keepNext/>
        <w:widowControl/>
        <w:numPr>
          <w:ilvl w:val="1"/>
          <w:numId w:val="91"/>
        </w:numPr>
        <w:tabs>
          <w:tab w:val="clear" w:pos="495"/>
          <w:tab w:val="left" w:pos="850"/>
        </w:tabs>
        <w:spacing w:line="360" w:lineRule="exact"/>
        <w:ind w:left="851" w:hanging="851"/>
        <w:jc w:val="both"/>
        <w:rPr>
          <w:rFonts w:ascii="Times New Roman"/>
          <w:b/>
          <w:spacing w:val="20"/>
          <w:sz w:val="24"/>
          <w:szCs w:val="24"/>
        </w:rPr>
      </w:pPr>
      <w:r>
        <w:rPr>
          <w:rFonts w:ascii="Times New Roman" w:hAnsi="宋体"/>
          <w:b/>
          <w:spacing w:val="20"/>
          <w:sz w:val="24"/>
          <w:szCs w:val="24"/>
        </w:rPr>
        <w:t>争议解决</w:t>
      </w:r>
    </w:p>
    <w:p w14:paraId="3FD5F7D3" w14:textId="77777777" w:rsidR="00E6040E" w:rsidRDefault="00E6040E">
      <w:pPr>
        <w:keepNext/>
        <w:widowControl/>
        <w:spacing w:line="360" w:lineRule="exact"/>
        <w:jc w:val="both"/>
        <w:rPr>
          <w:rFonts w:ascii="Times New Roman"/>
          <w:spacing w:val="20"/>
          <w:sz w:val="24"/>
          <w:szCs w:val="24"/>
        </w:rPr>
      </w:pPr>
    </w:p>
    <w:p w14:paraId="0E913059" w14:textId="0DE06C5B" w:rsidR="00E6040E" w:rsidRDefault="00E6040E">
      <w:pPr>
        <w:widowControl/>
        <w:spacing w:line="360" w:lineRule="exact"/>
        <w:ind w:leftChars="250" w:left="850"/>
        <w:jc w:val="both"/>
        <w:rPr>
          <w:rFonts w:ascii="Times New Roman"/>
          <w:spacing w:val="20"/>
          <w:sz w:val="24"/>
          <w:szCs w:val="24"/>
        </w:rPr>
      </w:pPr>
      <w:r>
        <w:rPr>
          <w:rFonts w:ascii="Times New Roman" w:hAnsi="宋体"/>
          <w:spacing w:val="20"/>
          <w:sz w:val="24"/>
          <w:szCs w:val="24"/>
        </w:rPr>
        <w:t>因本合同</w:t>
      </w:r>
      <w:r>
        <w:rPr>
          <w:rFonts w:ascii="Times New Roman" w:hAnsi="宋体" w:hint="eastAsia"/>
          <w:spacing w:val="20"/>
          <w:sz w:val="24"/>
          <w:szCs w:val="24"/>
        </w:rPr>
        <w:t>引起的</w:t>
      </w:r>
      <w:r>
        <w:rPr>
          <w:rFonts w:ascii="Times New Roman" w:hAnsi="宋体"/>
          <w:spacing w:val="20"/>
          <w:sz w:val="24"/>
          <w:szCs w:val="24"/>
        </w:rPr>
        <w:t>或与</w:t>
      </w:r>
      <w:r>
        <w:rPr>
          <w:rFonts w:ascii="Times New Roman" w:hAnsi="宋体" w:hint="eastAsia"/>
          <w:spacing w:val="20"/>
          <w:sz w:val="24"/>
          <w:szCs w:val="24"/>
        </w:rPr>
        <w:t>本合同有</w:t>
      </w:r>
      <w:r>
        <w:rPr>
          <w:rFonts w:ascii="Times New Roman" w:hAnsi="宋体"/>
          <w:spacing w:val="20"/>
          <w:sz w:val="24"/>
          <w:szCs w:val="24"/>
        </w:rPr>
        <w:t>关的任何争议，所有当事方应当争取在收到任何其他当事方发出的书面通知后</w:t>
      </w:r>
      <w:r>
        <w:rPr>
          <w:rFonts w:ascii="Times New Roman" w:hAnsi="宋体" w:hint="eastAsia"/>
          <w:spacing w:val="20"/>
          <w:sz w:val="24"/>
          <w:szCs w:val="24"/>
        </w:rPr>
        <w:t>的</w:t>
      </w:r>
      <w:r w:rsidR="00BE5304">
        <w:rPr>
          <w:rFonts w:ascii="Times New Roman" w:hAnsi="宋体" w:hint="eastAsia"/>
          <w:spacing w:val="20"/>
          <w:sz w:val="24"/>
          <w:szCs w:val="24"/>
        </w:rPr>
        <w:t>【】</w:t>
      </w:r>
      <w:r>
        <w:rPr>
          <w:rFonts w:ascii="Times New Roman" w:hAnsi="宋体"/>
          <w:spacing w:val="20"/>
          <w:sz w:val="24"/>
          <w:szCs w:val="24"/>
        </w:rPr>
        <w:t>日内友好协商解决。在该期限内协商不成的，任一</w:t>
      </w:r>
      <w:r>
        <w:rPr>
          <w:rFonts w:ascii="Times New Roman" w:hAnsi="宋体" w:hint="eastAsia"/>
          <w:spacing w:val="20"/>
          <w:sz w:val="24"/>
          <w:szCs w:val="24"/>
        </w:rPr>
        <w:t>当事方</w:t>
      </w:r>
      <w:r>
        <w:rPr>
          <w:rFonts w:ascii="Times New Roman" w:hAnsi="宋体"/>
          <w:spacing w:val="20"/>
          <w:sz w:val="24"/>
          <w:szCs w:val="24"/>
        </w:rPr>
        <w:t>有权选择以下第</w:t>
      </w:r>
      <w:r w:rsidR="008921A2">
        <w:rPr>
          <w:rFonts w:ascii="Times New Roman" w:hAnsi="宋体" w:hint="eastAsia"/>
          <w:spacing w:val="20"/>
          <w:sz w:val="24"/>
          <w:szCs w:val="24"/>
        </w:rPr>
        <w:t>【】</w:t>
      </w:r>
      <w:r>
        <w:rPr>
          <w:rFonts w:ascii="Times New Roman" w:hAnsi="宋体"/>
          <w:spacing w:val="20"/>
          <w:sz w:val="24"/>
          <w:szCs w:val="24"/>
        </w:rPr>
        <w:t>种争议解决方式：</w:t>
      </w:r>
    </w:p>
    <w:p w14:paraId="72F87FE0" w14:textId="77777777" w:rsidR="00E6040E" w:rsidRDefault="00E6040E">
      <w:pPr>
        <w:widowControl/>
        <w:spacing w:line="360" w:lineRule="exact"/>
        <w:ind w:leftChars="250" w:left="850"/>
        <w:jc w:val="both"/>
        <w:rPr>
          <w:rFonts w:ascii="Times New Roman"/>
          <w:spacing w:val="20"/>
          <w:sz w:val="24"/>
          <w:szCs w:val="24"/>
        </w:rPr>
      </w:pPr>
    </w:p>
    <w:p w14:paraId="424EA165" w14:textId="2A23803B" w:rsidR="00E6040E" w:rsidRDefault="00E6040E">
      <w:pPr>
        <w:widowControl/>
        <w:numPr>
          <w:ilvl w:val="0"/>
          <w:numId w:val="9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将该争议提交</w:t>
      </w:r>
      <w:r w:rsidR="008921A2">
        <w:rPr>
          <w:rFonts w:ascii="Times New Roman" w:hAnsi="宋体" w:hint="eastAsia"/>
          <w:spacing w:val="20"/>
          <w:sz w:val="24"/>
          <w:szCs w:val="24"/>
        </w:rPr>
        <w:t>【】</w:t>
      </w:r>
      <w:r>
        <w:rPr>
          <w:rFonts w:ascii="Times New Roman" w:hAnsi="宋体"/>
          <w:spacing w:val="20"/>
          <w:sz w:val="24"/>
          <w:szCs w:val="24"/>
        </w:rPr>
        <w:t>仲裁委员会</w:t>
      </w:r>
      <w:r>
        <w:rPr>
          <w:rFonts w:ascii="Times New Roman" w:hAnsi="宋体" w:hint="eastAsia"/>
          <w:spacing w:val="20"/>
          <w:sz w:val="24"/>
          <w:szCs w:val="24"/>
        </w:rPr>
        <w:t>，</w:t>
      </w:r>
      <w:r>
        <w:rPr>
          <w:rFonts w:ascii="Times New Roman" w:hAnsi="宋体"/>
          <w:spacing w:val="20"/>
          <w:sz w:val="24"/>
          <w:szCs w:val="24"/>
        </w:rPr>
        <w:t>按照</w:t>
      </w:r>
      <w:r>
        <w:rPr>
          <w:rFonts w:ascii="Times New Roman" w:hAnsi="宋体" w:hint="eastAsia"/>
          <w:spacing w:val="20"/>
          <w:sz w:val="24"/>
          <w:szCs w:val="24"/>
        </w:rPr>
        <w:t>申请仲裁时该会现行有效的</w:t>
      </w:r>
      <w:r>
        <w:rPr>
          <w:rFonts w:ascii="Times New Roman" w:hAnsi="宋体"/>
          <w:spacing w:val="20"/>
          <w:sz w:val="24"/>
          <w:szCs w:val="24"/>
        </w:rPr>
        <w:t>仲裁规则</w:t>
      </w:r>
      <w:r>
        <w:rPr>
          <w:rFonts w:ascii="Times New Roman" w:hAnsi="宋体" w:hint="eastAsia"/>
          <w:spacing w:val="20"/>
          <w:sz w:val="24"/>
          <w:szCs w:val="24"/>
        </w:rPr>
        <w:t>在</w:t>
      </w:r>
      <w:r w:rsidR="008921A2">
        <w:rPr>
          <w:rFonts w:ascii="Times New Roman" w:hAnsi="宋体" w:hint="eastAsia"/>
          <w:spacing w:val="20"/>
          <w:sz w:val="24"/>
          <w:szCs w:val="24"/>
        </w:rPr>
        <w:t>【】</w:t>
      </w:r>
      <w:r>
        <w:rPr>
          <w:rFonts w:ascii="Times New Roman" w:hAnsi="宋体" w:hint="eastAsia"/>
          <w:spacing w:val="20"/>
          <w:sz w:val="24"/>
          <w:szCs w:val="24"/>
        </w:rPr>
        <w:t>进行</w:t>
      </w:r>
      <w:r>
        <w:rPr>
          <w:rFonts w:ascii="Times New Roman" w:hAnsi="宋体"/>
          <w:spacing w:val="20"/>
          <w:sz w:val="24"/>
          <w:szCs w:val="24"/>
        </w:rPr>
        <w:t>仲裁。仲裁裁决</w:t>
      </w:r>
      <w:r>
        <w:rPr>
          <w:rFonts w:ascii="Times New Roman" w:hAnsi="宋体" w:hint="eastAsia"/>
          <w:spacing w:val="20"/>
          <w:sz w:val="24"/>
          <w:szCs w:val="24"/>
        </w:rPr>
        <w:t>是</w:t>
      </w:r>
      <w:r>
        <w:rPr>
          <w:rFonts w:ascii="Times New Roman" w:hAnsi="宋体"/>
          <w:spacing w:val="20"/>
          <w:sz w:val="24"/>
          <w:szCs w:val="24"/>
        </w:rPr>
        <w:t>终局</w:t>
      </w:r>
      <w:r>
        <w:rPr>
          <w:rFonts w:ascii="Times New Roman" w:hAnsi="宋体" w:hint="eastAsia"/>
          <w:spacing w:val="20"/>
          <w:sz w:val="24"/>
          <w:szCs w:val="24"/>
        </w:rPr>
        <w:t>的，对各方均有约束力</w:t>
      </w:r>
      <w:r w:rsidR="007C493A">
        <w:rPr>
          <w:rFonts w:ascii="Times New Roman" w:hAnsi="宋体" w:hint="eastAsia"/>
          <w:spacing w:val="20"/>
          <w:sz w:val="24"/>
          <w:szCs w:val="24"/>
        </w:rPr>
        <w:t>。仲裁地为【】</w:t>
      </w:r>
      <w:r>
        <w:rPr>
          <w:rFonts w:ascii="Times New Roman" w:hAnsi="宋体" w:hint="eastAsia"/>
          <w:spacing w:val="20"/>
          <w:sz w:val="24"/>
          <w:szCs w:val="24"/>
        </w:rPr>
        <w:t>；或</w:t>
      </w:r>
    </w:p>
    <w:p w14:paraId="5D92849E" w14:textId="77777777" w:rsidR="00E6040E" w:rsidRDefault="00E6040E">
      <w:pPr>
        <w:widowControl/>
        <w:spacing w:line="360" w:lineRule="exact"/>
        <w:ind w:left="840" w:hanging="840"/>
        <w:jc w:val="both"/>
        <w:rPr>
          <w:rFonts w:ascii="Times New Roman"/>
          <w:spacing w:val="20"/>
          <w:sz w:val="24"/>
          <w:szCs w:val="24"/>
        </w:rPr>
      </w:pPr>
    </w:p>
    <w:p w14:paraId="58F694F0" w14:textId="2C5ADCE5" w:rsidR="00E6040E" w:rsidRDefault="00E6040E">
      <w:pPr>
        <w:widowControl/>
        <w:numPr>
          <w:ilvl w:val="0"/>
          <w:numId w:val="92"/>
        </w:numPr>
        <w:tabs>
          <w:tab w:val="clear" w:pos="780"/>
          <w:tab w:val="left" w:pos="1530"/>
        </w:tabs>
        <w:autoSpaceDE/>
        <w:autoSpaceDN/>
        <w:adjustRightInd/>
        <w:spacing w:line="360" w:lineRule="exact"/>
        <w:ind w:left="1530" w:hanging="680"/>
        <w:jc w:val="both"/>
        <w:textAlignment w:val="auto"/>
        <w:rPr>
          <w:rFonts w:ascii="Times New Roman"/>
          <w:spacing w:val="20"/>
          <w:sz w:val="24"/>
          <w:szCs w:val="24"/>
        </w:rPr>
      </w:pPr>
      <w:r>
        <w:rPr>
          <w:rFonts w:ascii="Times New Roman" w:hAnsi="宋体"/>
          <w:spacing w:val="20"/>
          <w:sz w:val="24"/>
          <w:szCs w:val="24"/>
        </w:rPr>
        <w:t>将该争议提交</w:t>
      </w:r>
      <w:r w:rsidR="008921A2">
        <w:rPr>
          <w:rFonts w:ascii="Times New Roman" w:hAnsi="宋体" w:hint="eastAsia"/>
          <w:spacing w:val="20"/>
          <w:sz w:val="24"/>
          <w:szCs w:val="24"/>
        </w:rPr>
        <w:t>【】</w:t>
      </w:r>
      <w:r>
        <w:rPr>
          <w:rFonts w:ascii="Times New Roman" w:hAnsi="宋体"/>
          <w:spacing w:val="20"/>
          <w:sz w:val="24"/>
          <w:szCs w:val="24"/>
        </w:rPr>
        <w:t>的人民法院通过诉讼解决。</w:t>
      </w:r>
    </w:p>
    <w:p w14:paraId="06BC987A" w14:textId="77777777" w:rsidR="00E6040E" w:rsidRDefault="00E6040E">
      <w:pPr>
        <w:widowControl/>
        <w:spacing w:line="360" w:lineRule="exact"/>
        <w:ind w:left="840" w:hanging="840"/>
        <w:jc w:val="both"/>
        <w:rPr>
          <w:rFonts w:ascii="Times New Roman"/>
          <w:spacing w:val="20"/>
          <w:sz w:val="24"/>
          <w:szCs w:val="24"/>
        </w:rPr>
      </w:pPr>
    </w:p>
    <w:p w14:paraId="0C323945" w14:textId="77777777" w:rsidR="00E6040E" w:rsidRDefault="00E6040E">
      <w:pPr>
        <w:keepNext/>
        <w:widowControl/>
        <w:numPr>
          <w:ilvl w:val="1"/>
          <w:numId w:val="91"/>
        </w:numPr>
        <w:tabs>
          <w:tab w:val="clear" w:pos="495"/>
          <w:tab w:val="left" w:pos="850"/>
        </w:tabs>
        <w:spacing w:line="360" w:lineRule="exact"/>
        <w:ind w:left="851" w:hanging="851"/>
        <w:jc w:val="both"/>
        <w:rPr>
          <w:rFonts w:ascii="Times New Roman"/>
          <w:b/>
          <w:spacing w:val="20"/>
          <w:sz w:val="24"/>
          <w:szCs w:val="24"/>
        </w:rPr>
      </w:pPr>
      <w:r>
        <w:rPr>
          <w:rFonts w:ascii="Times New Roman" w:hAnsi="宋体"/>
          <w:b/>
          <w:spacing w:val="20"/>
          <w:sz w:val="24"/>
          <w:szCs w:val="24"/>
        </w:rPr>
        <w:t>放弃豁免</w:t>
      </w:r>
    </w:p>
    <w:p w14:paraId="7DCBC156" w14:textId="77777777" w:rsidR="00E6040E" w:rsidRDefault="00E6040E">
      <w:pPr>
        <w:keepNext/>
        <w:widowControl/>
        <w:spacing w:line="360" w:lineRule="exact"/>
        <w:jc w:val="both"/>
        <w:rPr>
          <w:rFonts w:ascii="Times New Roman"/>
          <w:spacing w:val="20"/>
          <w:sz w:val="24"/>
          <w:szCs w:val="24"/>
        </w:rPr>
      </w:pPr>
    </w:p>
    <w:p w14:paraId="0CC50611" w14:textId="77777777" w:rsidR="00E6040E" w:rsidRDefault="00E6040E">
      <w:pPr>
        <w:widowControl/>
        <w:spacing w:line="360" w:lineRule="exact"/>
        <w:ind w:left="840"/>
        <w:jc w:val="both"/>
        <w:rPr>
          <w:rFonts w:ascii="Times New Roman"/>
          <w:spacing w:val="20"/>
          <w:sz w:val="24"/>
          <w:szCs w:val="24"/>
        </w:rPr>
      </w:pPr>
      <w:r>
        <w:rPr>
          <w:rFonts w:ascii="Times New Roman" w:hAnsi="宋体"/>
          <w:b/>
          <w:spacing w:val="20"/>
          <w:sz w:val="24"/>
          <w:szCs w:val="24"/>
          <w:u w:val="single"/>
        </w:rPr>
        <w:t>借款人</w:t>
      </w:r>
      <w:r>
        <w:rPr>
          <w:rFonts w:ascii="Times New Roman" w:hAnsi="宋体"/>
          <w:spacing w:val="20"/>
          <w:sz w:val="24"/>
          <w:szCs w:val="24"/>
        </w:rPr>
        <w:t>在此不可撤销地放弃其或其资产在任何司法管辖地享有的或可能享有的任何诉讼或司法程序中的豁免权。</w:t>
      </w:r>
    </w:p>
    <w:p w14:paraId="7D867D88" w14:textId="5B8374D0" w:rsidR="00E6040E" w:rsidRDefault="00E6040E">
      <w:pPr>
        <w:widowControl/>
        <w:spacing w:line="360" w:lineRule="exact"/>
        <w:ind w:left="840" w:hanging="840"/>
        <w:jc w:val="both"/>
        <w:rPr>
          <w:rFonts w:ascii="Times New Roman"/>
          <w:spacing w:val="20"/>
          <w:sz w:val="24"/>
          <w:szCs w:val="24"/>
        </w:rPr>
      </w:pPr>
    </w:p>
    <w:p w14:paraId="5D2548DF" w14:textId="7A696FC5" w:rsidR="000346E3" w:rsidRDefault="000346E3">
      <w:pPr>
        <w:widowControl/>
        <w:spacing w:line="360" w:lineRule="exact"/>
        <w:ind w:left="840" w:hanging="840"/>
        <w:jc w:val="both"/>
        <w:rPr>
          <w:rFonts w:ascii="Times New Roman"/>
          <w:spacing w:val="20"/>
          <w:sz w:val="24"/>
          <w:szCs w:val="24"/>
        </w:rPr>
      </w:pPr>
    </w:p>
    <w:p w14:paraId="0D5817DA" w14:textId="09FEB45C" w:rsidR="000346E3" w:rsidRDefault="000346E3" w:rsidP="000346E3">
      <w:pPr>
        <w:pStyle w:val="1TimesNewRoman"/>
        <w:widowControl/>
        <w:outlineLvl w:val="0"/>
        <w:rPr>
          <w:rFonts w:hAnsi="Times New Roman"/>
        </w:rPr>
      </w:pPr>
      <w:bookmarkStart w:id="663" w:name="_Toc211958607"/>
      <w:r>
        <w:t>二十七、</w:t>
      </w:r>
      <w:r>
        <w:rPr>
          <w:rFonts w:hint="eastAsia"/>
        </w:rPr>
        <w:t>其它事项</w:t>
      </w:r>
      <w:bookmarkEnd w:id="663"/>
    </w:p>
    <w:p w14:paraId="0797C3A4" w14:textId="77777777" w:rsidR="000346E3" w:rsidRDefault="000346E3" w:rsidP="000346E3">
      <w:pPr>
        <w:keepNext/>
        <w:widowControl/>
        <w:spacing w:line="360" w:lineRule="exact"/>
        <w:ind w:left="840" w:hanging="840"/>
        <w:jc w:val="both"/>
        <w:rPr>
          <w:rFonts w:ascii="Times New Roman"/>
          <w:spacing w:val="20"/>
          <w:sz w:val="24"/>
          <w:szCs w:val="24"/>
        </w:rPr>
      </w:pPr>
    </w:p>
    <w:p w14:paraId="64391BF4" w14:textId="2EA2A2FA" w:rsidR="000346E3" w:rsidRDefault="000346E3" w:rsidP="000346E3">
      <w:pPr>
        <w:widowControl/>
        <w:spacing w:line="360" w:lineRule="exact"/>
        <w:ind w:left="839"/>
        <w:jc w:val="both"/>
        <w:rPr>
          <w:rFonts w:ascii="Times New Roman"/>
          <w:spacing w:val="20"/>
          <w:sz w:val="24"/>
          <w:szCs w:val="24"/>
        </w:rPr>
      </w:pPr>
      <w:r>
        <w:rPr>
          <w:rFonts w:ascii="Times New Roman" w:hint="eastAsia"/>
          <w:spacing w:val="20"/>
          <w:sz w:val="24"/>
          <w:szCs w:val="24"/>
        </w:rPr>
        <w:t>【】</w:t>
      </w:r>
    </w:p>
    <w:p w14:paraId="39F1D3D3" w14:textId="77777777" w:rsidR="000346E3" w:rsidRPr="000346E3" w:rsidRDefault="000346E3">
      <w:pPr>
        <w:widowControl/>
        <w:spacing w:line="360" w:lineRule="exact"/>
        <w:ind w:left="840" w:hanging="840"/>
        <w:jc w:val="both"/>
        <w:rPr>
          <w:rFonts w:ascii="Times New Roman"/>
          <w:spacing w:val="20"/>
          <w:sz w:val="24"/>
          <w:szCs w:val="24"/>
        </w:rPr>
      </w:pPr>
    </w:p>
    <w:p w14:paraId="2B8AD5ED" w14:textId="77777777" w:rsidR="00E6040E" w:rsidRDefault="00E6040E">
      <w:pPr>
        <w:widowControl/>
        <w:spacing w:line="360" w:lineRule="exact"/>
        <w:ind w:left="840" w:hanging="840"/>
        <w:jc w:val="both"/>
        <w:rPr>
          <w:rFonts w:ascii="Times New Roman"/>
          <w:spacing w:val="20"/>
          <w:sz w:val="24"/>
          <w:szCs w:val="24"/>
        </w:rPr>
      </w:pPr>
    </w:p>
    <w:p w14:paraId="083DA0F8" w14:textId="159108AD" w:rsidR="00E6040E" w:rsidRDefault="00E6040E" w:rsidP="008A2805">
      <w:pPr>
        <w:pStyle w:val="1TimesNewRoman"/>
        <w:widowControl/>
        <w:outlineLvl w:val="0"/>
        <w:rPr>
          <w:rFonts w:hAnsi="Times New Roman"/>
        </w:rPr>
      </w:pPr>
      <w:bookmarkStart w:id="664" w:name="_Toc351801122"/>
      <w:bookmarkStart w:id="665" w:name="_Toc203412737"/>
      <w:bookmarkStart w:id="666" w:name="_Toc211958608"/>
      <w:r>
        <w:t>二十</w:t>
      </w:r>
      <w:r w:rsidR="000346E3">
        <w:rPr>
          <w:rFonts w:hint="eastAsia"/>
        </w:rPr>
        <w:t>八</w:t>
      </w:r>
      <w:r>
        <w:t>、生效</w:t>
      </w:r>
      <w:bookmarkEnd w:id="664"/>
      <w:bookmarkEnd w:id="665"/>
      <w:bookmarkEnd w:id="666"/>
    </w:p>
    <w:p w14:paraId="3F550297" w14:textId="77777777" w:rsidR="00E6040E" w:rsidRDefault="00E6040E">
      <w:pPr>
        <w:keepNext/>
        <w:widowControl/>
        <w:spacing w:line="360" w:lineRule="exact"/>
        <w:ind w:left="840" w:hanging="840"/>
        <w:jc w:val="both"/>
        <w:rPr>
          <w:rFonts w:ascii="Times New Roman"/>
          <w:spacing w:val="20"/>
          <w:sz w:val="24"/>
          <w:szCs w:val="24"/>
        </w:rPr>
      </w:pPr>
    </w:p>
    <w:p w14:paraId="3B51330C" w14:textId="2DE7E6FB" w:rsidR="00E6040E" w:rsidRDefault="00E6040E">
      <w:pPr>
        <w:widowControl/>
        <w:spacing w:line="360" w:lineRule="exact"/>
        <w:ind w:left="839"/>
        <w:jc w:val="both"/>
        <w:rPr>
          <w:rFonts w:ascii="Times New Roman"/>
          <w:spacing w:val="20"/>
          <w:sz w:val="24"/>
          <w:szCs w:val="24"/>
        </w:rPr>
      </w:pPr>
      <w:r>
        <w:rPr>
          <w:rFonts w:ascii="Times New Roman" w:hAnsi="宋体"/>
          <w:spacing w:val="20"/>
          <w:sz w:val="24"/>
          <w:szCs w:val="24"/>
        </w:rPr>
        <w:t>本合同自各方的</w:t>
      </w:r>
      <w:r w:rsidR="00280689">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00280689">
        <w:rPr>
          <w:rFonts w:ascii="Times New Roman" w:hAnsi="宋体" w:hint="eastAsia"/>
          <w:spacing w:val="20"/>
          <w:sz w:val="24"/>
          <w:szCs w:val="24"/>
        </w:rPr>
        <w:t>或</w:t>
      </w:r>
      <w:r>
        <w:rPr>
          <w:rFonts w:ascii="Times New Roman" w:hAnsi="宋体"/>
          <w:spacing w:val="20"/>
          <w:sz w:val="24"/>
          <w:szCs w:val="24"/>
        </w:rPr>
        <w:t>授权签字人</w:t>
      </w:r>
      <w:r w:rsidR="00724013">
        <w:rPr>
          <w:rFonts w:ascii="Times New Roman" w:hAnsi="宋体" w:hint="eastAsia"/>
          <w:spacing w:val="20"/>
          <w:sz w:val="24"/>
          <w:szCs w:val="24"/>
        </w:rPr>
        <w:t>签名或签章</w:t>
      </w:r>
      <w:r>
        <w:rPr>
          <w:rFonts w:ascii="Times New Roman" w:hAnsi="宋体"/>
          <w:spacing w:val="20"/>
          <w:sz w:val="24"/>
          <w:szCs w:val="24"/>
        </w:rPr>
        <w:t>并加盖公章</w:t>
      </w:r>
      <w:r>
        <w:rPr>
          <w:rFonts w:ascii="Times New Roman" w:hAnsi="宋体" w:hint="eastAsia"/>
          <w:spacing w:val="20"/>
          <w:sz w:val="24"/>
          <w:szCs w:val="24"/>
        </w:rPr>
        <w:t>或合同专用章</w:t>
      </w:r>
      <w:r>
        <w:rPr>
          <w:rFonts w:ascii="Times New Roman" w:hAnsi="宋体"/>
          <w:spacing w:val="20"/>
          <w:sz w:val="24"/>
          <w:szCs w:val="24"/>
        </w:rPr>
        <w:t>之日</w:t>
      </w:r>
      <w:r>
        <w:rPr>
          <w:rFonts w:ascii="Times New Roman"/>
          <w:spacing w:val="20"/>
          <w:sz w:val="24"/>
          <w:szCs w:val="24"/>
        </w:rPr>
        <w:t>(</w:t>
      </w:r>
      <w:r w:rsidR="00AE73E6">
        <w:rPr>
          <w:rFonts w:ascii="Times New Roman" w:hint="eastAsia"/>
          <w:spacing w:val="20"/>
          <w:sz w:val="24"/>
          <w:szCs w:val="24"/>
        </w:rPr>
        <w:t>即本合同文首所列之签署日，</w:t>
      </w:r>
      <w:r>
        <w:rPr>
          <w:rFonts w:ascii="Times New Roman"/>
          <w:spacing w:val="20"/>
          <w:sz w:val="24"/>
          <w:szCs w:val="24"/>
        </w:rPr>
        <w:t>“</w:t>
      </w:r>
      <w:r>
        <w:rPr>
          <w:rFonts w:ascii="Times New Roman" w:hAnsi="宋体"/>
          <w:b/>
          <w:spacing w:val="20"/>
          <w:sz w:val="24"/>
          <w:szCs w:val="24"/>
          <w:u w:val="single"/>
        </w:rPr>
        <w:t>生效日</w:t>
      </w:r>
      <w:r>
        <w:rPr>
          <w:rFonts w:ascii="Times New Roman"/>
          <w:spacing w:val="20"/>
          <w:sz w:val="24"/>
          <w:szCs w:val="24"/>
        </w:rPr>
        <w:t>”)</w:t>
      </w:r>
      <w:r>
        <w:rPr>
          <w:rFonts w:ascii="Times New Roman" w:hAnsi="宋体"/>
          <w:spacing w:val="20"/>
          <w:sz w:val="24"/>
          <w:szCs w:val="24"/>
        </w:rPr>
        <w:t>起生效。</w:t>
      </w:r>
    </w:p>
    <w:p w14:paraId="3520252F" w14:textId="77777777" w:rsidR="00E6040E" w:rsidRDefault="00E6040E">
      <w:pPr>
        <w:widowControl/>
        <w:spacing w:line="360" w:lineRule="exact"/>
        <w:ind w:left="840" w:hanging="840"/>
        <w:jc w:val="both"/>
        <w:rPr>
          <w:rFonts w:ascii="Times New Roman"/>
          <w:spacing w:val="20"/>
          <w:sz w:val="24"/>
          <w:szCs w:val="24"/>
        </w:rPr>
      </w:pPr>
    </w:p>
    <w:p w14:paraId="2D3F3D0A" w14:textId="77777777" w:rsidR="00E6040E" w:rsidRDefault="00E6040E">
      <w:pPr>
        <w:widowControl/>
        <w:spacing w:line="360" w:lineRule="exact"/>
        <w:ind w:left="840" w:hanging="840"/>
        <w:jc w:val="both"/>
        <w:rPr>
          <w:rFonts w:ascii="Times New Roman"/>
          <w:spacing w:val="20"/>
          <w:sz w:val="24"/>
          <w:szCs w:val="24"/>
        </w:rPr>
      </w:pPr>
    </w:p>
    <w:p w14:paraId="6E156E9D" w14:textId="77777777" w:rsidR="00E6040E" w:rsidRDefault="00E6040E">
      <w:pPr>
        <w:pStyle w:val="1TimesNewRoman"/>
        <w:widowControl/>
        <w:tabs>
          <w:tab w:val="clear" w:pos="850"/>
          <w:tab w:val="left" w:pos="1360"/>
        </w:tabs>
        <w:jc w:val="center"/>
        <w:rPr>
          <w:rFonts w:hAnsi="Times New Roman"/>
        </w:rPr>
      </w:pPr>
      <w:r>
        <w:rPr>
          <w:rFonts w:hAnsi="Times New Roman"/>
        </w:rPr>
        <w:br w:type="page"/>
      </w:r>
      <w:bookmarkStart w:id="667" w:name="_Toc6144337"/>
      <w:bookmarkStart w:id="668" w:name="_Toc7578990"/>
      <w:bookmarkStart w:id="669" w:name="_Toc151982640"/>
      <w:bookmarkStart w:id="670" w:name="_Toc152050789"/>
      <w:bookmarkStart w:id="671" w:name="_Toc152140734"/>
      <w:bookmarkStart w:id="672" w:name="_Toc152142246"/>
      <w:bookmarkStart w:id="673" w:name="_Toc152142676"/>
      <w:bookmarkStart w:id="674" w:name="_Toc152157820"/>
      <w:bookmarkStart w:id="675" w:name="_Toc351801123"/>
      <w:bookmarkStart w:id="676" w:name="_Toc203412738"/>
      <w:bookmarkStart w:id="677" w:name="_Toc211958609"/>
      <w:bookmarkStart w:id="678" w:name="_Toc4396914"/>
      <w:r>
        <w:t>附件</w:t>
      </w:r>
      <w:bookmarkEnd w:id="667"/>
      <w:bookmarkEnd w:id="668"/>
      <w:bookmarkEnd w:id="669"/>
      <w:bookmarkEnd w:id="670"/>
      <w:bookmarkEnd w:id="671"/>
      <w:bookmarkEnd w:id="672"/>
      <w:bookmarkEnd w:id="673"/>
      <w:bookmarkEnd w:id="674"/>
      <w:r>
        <w:t>一</w:t>
      </w:r>
      <w:r>
        <w:rPr>
          <w:rFonts w:hAnsi="Times New Roman" w:hint="eastAsia"/>
        </w:rPr>
        <w:tab/>
      </w:r>
      <w:r>
        <w:t>贷款人初始承贷额</w:t>
      </w:r>
      <w:bookmarkEnd w:id="675"/>
      <w:bookmarkEnd w:id="676"/>
      <w:bookmarkEnd w:id="677"/>
    </w:p>
    <w:p w14:paraId="47416FE6" w14:textId="77777777" w:rsidR="00E6040E" w:rsidRDefault="00E6040E">
      <w:pPr>
        <w:widowControl/>
        <w:spacing w:line="360" w:lineRule="exact"/>
        <w:ind w:left="840" w:hanging="840"/>
        <w:jc w:val="both"/>
        <w:rPr>
          <w:rFonts w:ascii="Times New Roman"/>
          <w:spacing w:val="20"/>
          <w:sz w:val="24"/>
          <w:szCs w:val="24"/>
        </w:rPr>
      </w:pPr>
    </w:p>
    <w:p w14:paraId="346EB5EE" w14:textId="77777777" w:rsidR="00E6040E" w:rsidRDefault="00E6040E">
      <w:pPr>
        <w:widowControl/>
        <w:spacing w:line="360" w:lineRule="exact"/>
        <w:ind w:left="840" w:hanging="840"/>
        <w:jc w:val="both"/>
        <w:rPr>
          <w:rFonts w:ascii="Times New Roman"/>
          <w:spacing w:val="20"/>
          <w:sz w:val="24"/>
          <w:szCs w:val="24"/>
        </w:rPr>
      </w:pPr>
    </w:p>
    <w:p w14:paraId="16462A1B" w14:textId="77777777" w:rsidR="00E6040E" w:rsidRDefault="00E6040E">
      <w:pPr>
        <w:widowControl/>
        <w:spacing w:line="360" w:lineRule="exact"/>
        <w:ind w:left="840" w:hanging="840"/>
        <w:jc w:val="both"/>
        <w:rPr>
          <w:rFonts w:ascii="Times New Roman"/>
        </w:rPr>
      </w:pPr>
    </w:p>
    <w:p w14:paraId="1CC9FB98" w14:textId="77777777" w:rsidR="00E6040E" w:rsidRDefault="00E6040E">
      <w:pPr>
        <w:widowControl/>
        <w:spacing w:line="360" w:lineRule="exact"/>
        <w:ind w:left="840" w:hanging="840"/>
        <w:jc w:val="center"/>
        <w:rPr>
          <w:rFonts w:ascii="Times New Roman"/>
          <w:b/>
          <w:sz w:val="24"/>
          <w:szCs w:val="24"/>
        </w:rPr>
      </w:pPr>
      <w:r>
        <w:rPr>
          <w:rFonts w:ascii="Times New Roman"/>
          <w:b/>
          <w:sz w:val="24"/>
          <w:szCs w:val="24"/>
        </w:rPr>
        <w:t xml:space="preserve">                               </w:t>
      </w:r>
    </w:p>
    <w:tbl>
      <w:tblPr>
        <w:tblW w:w="0" w:type="auto"/>
        <w:tblLayout w:type="fixed"/>
        <w:tblLook w:val="0000" w:firstRow="0" w:lastRow="0" w:firstColumn="0" w:lastColumn="0" w:noHBand="0" w:noVBand="0"/>
      </w:tblPr>
      <w:tblGrid>
        <w:gridCol w:w="4564"/>
        <w:gridCol w:w="4565"/>
      </w:tblGrid>
      <w:tr w:rsidR="00E6040E" w14:paraId="37A37A9E" w14:textId="77777777" w:rsidTr="0006509C">
        <w:tc>
          <w:tcPr>
            <w:tcW w:w="4564" w:type="dxa"/>
          </w:tcPr>
          <w:p w14:paraId="0BC5A906" w14:textId="77777777" w:rsidR="00E6040E" w:rsidRDefault="00E6040E">
            <w:pPr>
              <w:widowControl/>
              <w:spacing w:line="360" w:lineRule="exact"/>
              <w:jc w:val="center"/>
              <w:rPr>
                <w:rFonts w:ascii="Times New Roman"/>
              </w:rPr>
            </w:pPr>
            <w:r>
              <w:rPr>
                <w:rFonts w:ascii="Times New Roman" w:hAnsi="宋体" w:hint="eastAsia"/>
                <w:b/>
                <w:sz w:val="24"/>
                <w:szCs w:val="24"/>
              </w:rPr>
              <w:t>初始</w:t>
            </w:r>
            <w:r>
              <w:rPr>
                <w:rFonts w:ascii="Times New Roman" w:hAnsi="宋体"/>
                <w:b/>
                <w:sz w:val="24"/>
                <w:szCs w:val="24"/>
              </w:rPr>
              <w:t>贷款人</w:t>
            </w:r>
          </w:p>
        </w:tc>
        <w:tc>
          <w:tcPr>
            <w:tcW w:w="4565" w:type="dxa"/>
          </w:tcPr>
          <w:p w14:paraId="38F20480" w14:textId="77777777" w:rsidR="00E6040E" w:rsidRDefault="00E6040E">
            <w:pPr>
              <w:widowControl/>
              <w:spacing w:line="360" w:lineRule="exact"/>
              <w:jc w:val="center"/>
              <w:rPr>
                <w:rFonts w:ascii="Times New Roman"/>
              </w:rPr>
            </w:pPr>
            <w:r>
              <w:rPr>
                <w:rFonts w:ascii="Times New Roman" w:hAnsi="宋体"/>
                <w:b/>
                <w:sz w:val="24"/>
                <w:szCs w:val="24"/>
              </w:rPr>
              <w:t>初始承贷额</w:t>
            </w:r>
          </w:p>
        </w:tc>
      </w:tr>
      <w:tr w:rsidR="00E6040E" w14:paraId="695C6CA2" w14:textId="77777777" w:rsidTr="0006509C">
        <w:tc>
          <w:tcPr>
            <w:tcW w:w="4564" w:type="dxa"/>
          </w:tcPr>
          <w:p w14:paraId="15A3CA41" w14:textId="77777777" w:rsidR="00E6040E" w:rsidRDefault="00E6040E">
            <w:pPr>
              <w:widowControl/>
              <w:spacing w:line="360" w:lineRule="exact"/>
              <w:jc w:val="both"/>
              <w:rPr>
                <w:rFonts w:ascii="Times New Roman"/>
              </w:rPr>
            </w:pPr>
          </w:p>
        </w:tc>
        <w:tc>
          <w:tcPr>
            <w:tcW w:w="4565" w:type="dxa"/>
          </w:tcPr>
          <w:p w14:paraId="4792E4B2" w14:textId="77777777" w:rsidR="00E6040E" w:rsidRDefault="00E6040E">
            <w:pPr>
              <w:widowControl/>
              <w:spacing w:line="360" w:lineRule="exact"/>
              <w:jc w:val="both"/>
              <w:rPr>
                <w:rFonts w:ascii="Times New Roman"/>
              </w:rPr>
            </w:pPr>
          </w:p>
        </w:tc>
      </w:tr>
      <w:tr w:rsidR="00E6040E" w14:paraId="4E269930" w14:textId="77777777" w:rsidTr="0006509C">
        <w:tc>
          <w:tcPr>
            <w:tcW w:w="4564" w:type="dxa"/>
          </w:tcPr>
          <w:p w14:paraId="19C0793E" w14:textId="77777777" w:rsidR="00E6040E" w:rsidRDefault="00E6040E">
            <w:pPr>
              <w:widowControl/>
              <w:spacing w:line="360" w:lineRule="exact"/>
              <w:jc w:val="both"/>
              <w:rPr>
                <w:rFonts w:ascii="Times New Roman"/>
              </w:rPr>
            </w:pPr>
          </w:p>
        </w:tc>
        <w:tc>
          <w:tcPr>
            <w:tcW w:w="4565" w:type="dxa"/>
          </w:tcPr>
          <w:p w14:paraId="07F7F2B4" w14:textId="77777777" w:rsidR="00E6040E" w:rsidRDefault="00E6040E">
            <w:pPr>
              <w:widowControl/>
              <w:spacing w:line="360" w:lineRule="exact"/>
              <w:jc w:val="both"/>
              <w:rPr>
                <w:rFonts w:ascii="Times New Roman"/>
              </w:rPr>
            </w:pPr>
          </w:p>
        </w:tc>
      </w:tr>
      <w:tr w:rsidR="00E6040E" w14:paraId="2A035439" w14:textId="77777777" w:rsidTr="0006509C">
        <w:tc>
          <w:tcPr>
            <w:tcW w:w="4564" w:type="dxa"/>
          </w:tcPr>
          <w:p w14:paraId="39CFB050" w14:textId="77777777" w:rsidR="00E6040E" w:rsidRDefault="00E6040E">
            <w:pPr>
              <w:widowControl/>
              <w:spacing w:line="360" w:lineRule="exact"/>
              <w:jc w:val="both"/>
              <w:rPr>
                <w:rFonts w:ascii="Times New Roman"/>
              </w:rPr>
            </w:pPr>
          </w:p>
        </w:tc>
        <w:tc>
          <w:tcPr>
            <w:tcW w:w="4565" w:type="dxa"/>
          </w:tcPr>
          <w:p w14:paraId="6FABB9C9" w14:textId="77777777" w:rsidR="00E6040E" w:rsidRDefault="00E6040E">
            <w:pPr>
              <w:widowControl/>
              <w:spacing w:line="360" w:lineRule="exact"/>
              <w:jc w:val="both"/>
              <w:rPr>
                <w:rFonts w:ascii="Times New Roman"/>
              </w:rPr>
            </w:pPr>
          </w:p>
        </w:tc>
      </w:tr>
    </w:tbl>
    <w:p w14:paraId="5CC2E074" w14:textId="77777777" w:rsidR="00E6040E" w:rsidRDefault="00E6040E">
      <w:pPr>
        <w:widowControl/>
        <w:spacing w:line="360" w:lineRule="exact"/>
        <w:ind w:left="840" w:hanging="840"/>
        <w:jc w:val="both"/>
        <w:rPr>
          <w:rFonts w:ascii="Times New Roman"/>
        </w:rPr>
      </w:pPr>
    </w:p>
    <w:p w14:paraId="3B29A280" w14:textId="77777777" w:rsidR="00E6040E" w:rsidRDefault="00E6040E">
      <w:pPr>
        <w:widowControl/>
        <w:spacing w:line="360" w:lineRule="exact"/>
        <w:ind w:left="840" w:hanging="840"/>
        <w:jc w:val="both"/>
        <w:rPr>
          <w:rFonts w:ascii="Times New Roman"/>
        </w:rPr>
      </w:pPr>
    </w:p>
    <w:p w14:paraId="474BD29B" w14:textId="77777777" w:rsidR="00E6040E" w:rsidRDefault="00E6040E">
      <w:pPr>
        <w:widowControl/>
        <w:spacing w:line="360" w:lineRule="exact"/>
        <w:ind w:left="840" w:hanging="840"/>
        <w:jc w:val="both"/>
        <w:rPr>
          <w:rFonts w:ascii="Times New Roman"/>
        </w:rPr>
      </w:pPr>
      <w:r>
        <w:rPr>
          <w:rFonts w:ascii="Times New Roman"/>
        </w:rPr>
        <w:br w:type="page"/>
      </w:r>
    </w:p>
    <w:p w14:paraId="42DB5070" w14:textId="77777777" w:rsidR="00E6040E" w:rsidRDefault="00E6040E">
      <w:pPr>
        <w:pStyle w:val="1TimesNewRoman"/>
        <w:widowControl/>
        <w:tabs>
          <w:tab w:val="clear" w:pos="850"/>
          <w:tab w:val="left" w:pos="1360"/>
        </w:tabs>
        <w:jc w:val="center"/>
        <w:rPr>
          <w:rFonts w:hAnsi="Times New Roman"/>
        </w:rPr>
      </w:pPr>
      <w:bookmarkStart w:id="679" w:name="_Toc351801124"/>
      <w:bookmarkStart w:id="680" w:name="_Toc203412739"/>
      <w:bookmarkStart w:id="681" w:name="_Toc211958610"/>
      <w:r>
        <w:t>附件二</w:t>
      </w:r>
      <w:r>
        <w:rPr>
          <w:rFonts w:hAnsi="Times New Roman"/>
        </w:rPr>
        <w:tab/>
      </w:r>
      <w:r>
        <w:t>文件确认书格式</w:t>
      </w:r>
      <w:bookmarkEnd w:id="679"/>
      <w:bookmarkEnd w:id="680"/>
      <w:bookmarkEnd w:id="681"/>
    </w:p>
    <w:p w14:paraId="72A9A124" w14:textId="77777777" w:rsidR="00E6040E" w:rsidRDefault="00E6040E">
      <w:pPr>
        <w:pStyle w:val="a0"/>
        <w:widowControl/>
        <w:spacing w:line="360" w:lineRule="exact"/>
        <w:jc w:val="both"/>
        <w:rPr>
          <w:rFonts w:ascii="Times New Roman"/>
          <w:spacing w:val="20"/>
          <w:sz w:val="24"/>
          <w:szCs w:val="24"/>
        </w:rPr>
      </w:pPr>
    </w:p>
    <w:p w14:paraId="7097D4B7" w14:textId="77777777" w:rsidR="00E6040E" w:rsidRDefault="00E6040E">
      <w:pPr>
        <w:pStyle w:val="a0"/>
        <w:widowControl/>
        <w:spacing w:line="360" w:lineRule="exact"/>
        <w:jc w:val="both"/>
        <w:rPr>
          <w:rFonts w:ascii="Times New Roman"/>
          <w:spacing w:val="20"/>
          <w:sz w:val="24"/>
          <w:szCs w:val="24"/>
        </w:rPr>
      </w:pPr>
    </w:p>
    <w:p w14:paraId="0BC86D64" w14:textId="01325950"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致：</w:t>
      </w:r>
      <w:r>
        <w:rPr>
          <w:rFonts w:ascii="Times New Roman"/>
          <w:spacing w:val="20"/>
          <w:sz w:val="24"/>
          <w:szCs w:val="24"/>
        </w:rPr>
        <w:tab/>
      </w:r>
      <w:r w:rsidR="008921A2">
        <w:rPr>
          <w:rFonts w:ascii="Times New Roman" w:hint="eastAsia"/>
          <w:spacing w:val="20"/>
          <w:sz w:val="24"/>
          <w:szCs w:val="24"/>
        </w:rPr>
        <w:t>【】</w:t>
      </w:r>
    </w:p>
    <w:p w14:paraId="23194103" w14:textId="77777777" w:rsidR="00E6040E" w:rsidRDefault="00E6040E">
      <w:pPr>
        <w:widowControl/>
        <w:spacing w:line="360" w:lineRule="exact"/>
        <w:jc w:val="both"/>
        <w:rPr>
          <w:rFonts w:ascii="Times New Roman"/>
          <w:spacing w:val="20"/>
          <w:sz w:val="24"/>
          <w:szCs w:val="24"/>
        </w:rPr>
      </w:pPr>
      <w:r>
        <w:rPr>
          <w:rFonts w:ascii="Times New Roman"/>
          <w:spacing w:val="20"/>
          <w:sz w:val="24"/>
          <w:szCs w:val="24"/>
        </w:rPr>
        <w:tab/>
      </w:r>
    </w:p>
    <w:p w14:paraId="1ADFE5F6" w14:textId="77777777" w:rsidR="00E6040E" w:rsidRDefault="00E6040E">
      <w:pPr>
        <w:widowControl/>
        <w:spacing w:line="360" w:lineRule="exact"/>
        <w:jc w:val="both"/>
        <w:rPr>
          <w:rFonts w:ascii="Times New Roman"/>
          <w:spacing w:val="20"/>
          <w:sz w:val="24"/>
          <w:szCs w:val="24"/>
        </w:rPr>
      </w:pPr>
      <w:r>
        <w:rPr>
          <w:rFonts w:ascii="Times New Roman"/>
          <w:spacing w:val="20"/>
          <w:sz w:val="24"/>
          <w:szCs w:val="24"/>
        </w:rPr>
        <w:tab/>
      </w:r>
      <w:r>
        <w:rPr>
          <w:rFonts w:ascii="Times New Roman" w:hAnsi="宋体"/>
          <w:spacing w:val="20"/>
          <w:sz w:val="24"/>
          <w:szCs w:val="24"/>
        </w:rPr>
        <w:t>作为</w:t>
      </w:r>
      <w:r>
        <w:rPr>
          <w:rFonts w:ascii="Times New Roman" w:hAnsi="宋体"/>
          <w:b/>
          <w:spacing w:val="20"/>
          <w:sz w:val="24"/>
          <w:szCs w:val="24"/>
          <w:u w:val="single"/>
        </w:rPr>
        <w:t>代理行</w:t>
      </w:r>
    </w:p>
    <w:p w14:paraId="1A85C7FD" w14:textId="77777777" w:rsidR="00E6040E" w:rsidRDefault="00E6040E">
      <w:pPr>
        <w:widowControl/>
        <w:spacing w:line="360" w:lineRule="exact"/>
        <w:jc w:val="both"/>
        <w:rPr>
          <w:rFonts w:ascii="Times New Roman"/>
          <w:spacing w:val="20"/>
          <w:sz w:val="24"/>
          <w:szCs w:val="24"/>
        </w:rPr>
      </w:pPr>
    </w:p>
    <w:p w14:paraId="1956028A" w14:textId="77777777" w:rsidR="00E6040E" w:rsidRDefault="00E6040E">
      <w:pPr>
        <w:widowControl/>
        <w:spacing w:line="360" w:lineRule="exact"/>
        <w:jc w:val="both"/>
        <w:rPr>
          <w:rFonts w:ascii="Times New Roman"/>
          <w:spacing w:val="20"/>
          <w:sz w:val="24"/>
          <w:szCs w:val="24"/>
        </w:rPr>
      </w:pPr>
    </w:p>
    <w:p w14:paraId="13AC2281" w14:textId="0913A85E"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日期：</w:t>
      </w:r>
      <w:r>
        <w:rPr>
          <w:rFonts w:ascii="Times New Roman"/>
          <w:spacing w:val="20"/>
          <w:sz w:val="24"/>
          <w:szCs w:val="24"/>
        </w:rPr>
        <w:tab/>
      </w:r>
      <w:r w:rsidR="008921A2">
        <w:rPr>
          <w:rFonts w:ascii="Times New Roman" w:hint="eastAsia"/>
          <w:spacing w:val="20"/>
          <w:sz w:val="24"/>
          <w:szCs w:val="24"/>
        </w:rPr>
        <w:t>【】</w:t>
      </w:r>
      <w:r>
        <w:rPr>
          <w:rFonts w:ascii="Times New Roman" w:hAnsi="宋体"/>
          <w:spacing w:val="20"/>
          <w:sz w:val="24"/>
          <w:szCs w:val="24"/>
        </w:rPr>
        <w:t>年</w:t>
      </w:r>
      <w:r w:rsidR="008921A2">
        <w:rPr>
          <w:rFonts w:ascii="Times New Roman" w:hint="eastAsia"/>
          <w:spacing w:val="20"/>
          <w:sz w:val="24"/>
          <w:szCs w:val="24"/>
        </w:rPr>
        <w:t>【】</w:t>
      </w:r>
      <w:r>
        <w:rPr>
          <w:rFonts w:ascii="Times New Roman" w:hAnsi="宋体"/>
          <w:spacing w:val="20"/>
          <w:sz w:val="24"/>
          <w:szCs w:val="24"/>
        </w:rPr>
        <w:t>月</w:t>
      </w:r>
      <w:r w:rsidR="008921A2">
        <w:rPr>
          <w:rFonts w:ascii="Times New Roman" w:hint="eastAsia"/>
          <w:spacing w:val="20"/>
          <w:sz w:val="24"/>
          <w:szCs w:val="24"/>
        </w:rPr>
        <w:t>【】</w:t>
      </w:r>
      <w:r>
        <w:rPr>
          <w:rFonts w:ascii="Times New Roman" w:hAnsi="宋体"/>
          <w:spacing w:val="20"/>
          <w:sz w:val="24"/>
          <w:szCs w:val="24"/>
        </w:rPr>
        <w:t>日</w:t>
      </w:r>
    </w:p>
    <w:p w14:paraId="4DB47572" w14:textId="77777777" w:rsidR="00E6040E" w:rsidRDefault="00E6040E">
      <w:pPr>
        <w:widowControl/>
        <w:spacing w:line="360" w:lineRule="exact"/>
        <w:jc w:val="both"/>
        <w:rPr>
          <w:rFonts w:ascii="Times New Roman"/>
          <w:spacing w:val="20"/>
          <w:sz w:val="24"/>
          <w:szCs w:val="24"/>
        </w:rPr>
      </w:pPr>
    </w:p>
    <w:p w14:paraId="1F0A744D" w14:textId="77777777" w:rsidR="00E6040E" w:rsidRDefault="00E6040E">
      <w:pPr>
        <w:widowControl/>
        <w:spacing w:line="360" w:lineRule="exact"/>
        <w:jc w:val="both"/>
        <w:rPr>
          <w:rFonts w:ascii="Times New Roman"/>
          <w:spacing w:val="20"/>
          <w:sz w:val="24"/>
          <w:szCs w:val="24"/>
        </w:rPr>
      </w:pPr>
    </w:p>
    <w:p w14:paraId="6F1C784D" w14:textId="75CF1D01" w:rsidR="00E6040E" w:rsidRPr="003A29B4" w:rsidRDefault="00E6040E">
      <w:pPr>
        <w:widowControl/>
        <w:spacing w:line="360" w:lineRule="exact"/>
        <w:jc w:val="both"/>
        <w:rPr>
          <w:rFonts w:ascii="Times New Roman"/>
          <w:spacing w:val="20"/>
          <w:sz w:val="24"/>
          <w:szCs w:val="24"/>
        </w:rPr>
      </w:pPr>
      <w:r w:rsidRPr="0006509C">
        <w:rPr>
          <w:rFonts w:ascii="Times New Roman" w:hAnsi="宋体"/>
          <w:spacing w:val="20"/>
          <w:sz w:val="24"/>
        </w:rPr>
        <w:t>事由：</w:t>
      </w:r>
      <w:r w:rsidRPr="0006509C">
        <w:rPr>
          <w:rFonts w:ascii="Times New Roman"/>
          <w:spacing w:val="20"/>
          <w:sz w:val="24"/>
        </w:rPr>
        <w:tab/>
      </w:r>
      <w:r w:rsidR="008921A2" w:rsidRPr="00482727">
        <w:rPr>
          <w:rFonts w:ascii="Times New Roman" w:hint="eastAsia"/>
          <w:spacing w:val="20"/>
          <w:sz w:val="24"/>
          <w:szCs w:val="24"/>
        </w:rPr>
        <w:t>【】</w:t>
      </w:r>
      <w:r w:rsidRPr="0006509C">
        <w:rPr>
          <w:rFonts w:ascii="Times New Roman" w:hAnsi="宋体"/>
          <w:spacing w:val="20"/>
          <w:sz w:val="24"/>
        </w:rPr>
        <w:t>年</w:t>
      </w:r>
      <w:r w:rsidR="008921A2" w:rsidRPr="00482727">
        <w:rPr>
          <w:rFonts w:ascii="Times New Roman" w:hint="eastAsia"/>
          <w:spacing w:val="20"/>
          <w:sz w:val="24"/>
          <w:szCs w:val="24"/>
        </w:rPr>
        <w:t>【】</w:t>
      </w:r>
      <w:r w:rsidRPr="0006509C">
        <w:rPr>
          <w:rFonts w:ascii="Times New Roman" w:hAnsi="宋体"/>
          <w:spacing w:val="20"/>
          <w:sz w:val="24"/>
        </w:rPr>
        <w:t>月</w:t>
      </w:r>
      <w:r w:rsidR="008921A2" w:rsidRPr="00482727">
        <w:rPr>
          <w:rFonts w:ascii="Times New Roman" w:hint="eastAsia"/>
          <w:spacing w:val="20"/>
          <w:sz w:val="24"/>
          <w:szCs w:val="24"/>
        </w:rPr>
        <w:t>【】</w:t>
      </w:r>
      <w:proofErr w:type="gramStart"/>
      <w:r w:rsidRPr="0006509C">
        <w:rPr>
          <w:rFonts w:ascii="Times New Roman" w:hAnsi="宋体"/>
          <w:spacing w:val="20"/>
          <w:sz w:val="24"/>
        </w:rPr>
        <w:t>日</w:t>
      </w:r>
      <w:r w:rsidRPr="0006509C">
        <w:rPr>
          <w:rFonts w:ascii="Times New Roman" w:hAnsi="宋体" w:hint="eastAsia"/>
          <w:spacing w:val="20"/>
          <w:sz w:val="24"/>
        </w:rPr>
        <w:t>签署</w:t>
      </w:r>
      <w:proofErr w:type="gramEnd"/>
      <w:r w:rsidRPr="0006509C">
        <w:rPr>
          <w:rFonts w:ascii="Times New Roman" w:hAnsi="宋体"/>
          <w:spacing w:val="20"/>
          <w:sz w:val="24"/>
        </w:rPr>
        <w:t>的</w:t>
      </w:r>
      <w:r w:rsidR="008921A2" w:rsidRPr="003A29B4">
        <w:rPr>
          <w:rFonts w:ascii="Times New Roman" w:hint="eastAsia"/>
          <w:spacing w:val="20"/>
          <w:sz w:val="24"/>
          <w:szCs w:val="24"/>
        </w:rPr>
        <w:t>【】</w:t>
      </w:r>
      <w:r w:rsidRPr="0006509C">
        <w:rPr>
          <w:rFonts w:ascii="Times New Roman" w:hAnsi="宋体"/>
          <w:spacing w:val="20"/>
          <w:sz w:val="24"/>
        </w:rPr>
        <w:t>贷款合同</w:t>
      </w:r>
    </w:p>
    <w:p w14:paraId="32400302" w14:textId="77777777" w:rsidR="00E6040E" w:rsidRDefault="00E6040E">
      <w:pPr>
        <w:widowControl/>
        <w:spacing w:line="360" w:lineRule="exact"/>
        <w:jc w:val="both"/>
        <w:rPr>
          <w:rFonts w:ascii="Times New Roman"/>
          <w:spacing w:val="20"/>
          <w:sz w:val="24"/>
          <w:szCs w:val="24"/>
        </w:rPr>
      </w:pPr>
    </w:p>
    <w:p w14:paraId="5CC01FE4" w14:textId="77777777" w:rsidR="00E6040E" w:rsidRDefault="00E6040E">
      <w:pPr>
        <w:widowControl/>
        <w:spacing w:line="360" w:lineRule="exact"/>
        <w:jc w:val="both"/>
        <w:rPr>
          <w:rFonts w:ascii="Times New Roman"/>
          <w:spacing w:val="20"/>
          <w:sz w:val="24"/>
          <w:szCs w:val="24"/>
        </w:rPr>
      </w:pPr>
    </w:p>
    <w:p w14:paraId="5194688F" w14:textId="6B407125"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我公司谨提及</w:t>
      </w:r>
      <w:r w:rsidR="008921A2">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借款人</w:t>
      </w:r>
      <w:r>
        <w:rPr>
          <w:rFonts w:ascii="Times New Roman" w:hAnsi="宋体"/>
          <w:spacing w:val="20"/>
          <w:sz w:val="24"/>
          <w:szCs w:val="24"/>
        </w:rPr>
        <w:t>，与</w:t>
      </w:r>
      <w:r>
        <w:rPr>
          <w:rFonts w:ascii="Times New Roman"/>
          <w:spacing w:val="20"/>
          <w:sz w:val="24"/>
          <w:szCs w:val="24"/>
        </w:rPr>
        <w:t>(1)</w:t>
      </w:r>
      <w:r w:rsidR="008921A2" w:rsidRPr="008921A2">
        <w:rPr>
          <w:rFonts w:ascii="Times New Roman" w:hint="eastAsia"/>
          <w:spacing w:val="20"/>
          <w:sz w:val="24"/>
          <w:szCs w:val="24"/>
        </w:rPr>
        <w:t xml:space="preserve"> </w:t>
      </w:r>
      <w:r w:rsidR="008921A2">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牵头行</w:t>
      </w:r>
      <w:r>
        <w:rPr>
          <w:rFonts w:ascii="Times New Roman" w:hAnsi="宋体"/>
          <w:spacing w:val="20"/>
          <w:sz w:val="24"/>
          <w:szCs w:val="24"/>
        </w:rPr>
        <w:t>，</w:t>
      </w:r>
      <w:r>
        <w:rPr>
          <w:rFonts w:ascii="Times New Roman"/>
          <w:spacing w:val="20"/>
          <w:sz w:val="24"/>
          <w:szCs w:val="24"/>
        </w:rPr>
        <w:t>(2)</w:t>
      </w:r>
      <w:r w:rsidR="008921A2" w:rsidRPr="008921A2">
        <w:rPr>
          <w:rFonts w:ascii="Times New Roman" w:hint="eastAsia"/>
          <w:spacing w:val="20"/>
          <w:sz w:val="24"/>
          <w:szCs w:val="24"/>
        </w:rPr>
        <w:t xml:space="preserve"> </w:t>
      </w:r>
      <w:r w:rsidR="008921A2">
        <w:rPr>
          <w:rFonts w:ascii="Times New Roman" w:hint="eastAsia"/>
          <w:spacing w:val="20"/>
          <w:sz w:val="24"/>
          <w:szCs w:val="24"/>
        </w:rPr>
        <w:t>【】</w:t>
      </w:r>
      <w:r>
        <w:rPr>
          <w:rFonts w:ascii="Times New Roman" w:hAnsi="宋体"/>
          <w:spacing w:val="20"/>
          <w:sz w:val="24"/>
          <w:szCs w:val="24"/>
          <w:lang w:val="en-GB"/>
        </w:rPr>
        <w:t>、</w:t>
      </w:r>
      <w:r w:rsidR="008921A2">
        <w:rPr>
          <w:rFonts w:ascii="Times New Roman" w:hint="eastAsia"/>
          <w:spacing w:val="20"/>
          <w:sz w:val="24"/>
          <w:szCs w:val="24"/>
        </w:rPr>
        <w:t>【】</w:t>
      </w:r>
      <w:r>
        <w:rPr>
          <w:rFonts w:ascii="Times New Roman" w:hAnsi="宋体"/>
          <w:spacing w:val="20"/>
          <w:sz w:val="24"/>
          <w:szCs w:val="24"/>
          <w:lang w:val="en-GB"/>
        </w:rPr>
        <w:t>和</w:t>
      </w:r>
      <w:r w:rsidR="008921A2">
        <w:rPr>
          <w:rFonts w:ascii="Times New Roman" w:hint="eastAsia"/>
          <w:spacing w:val="20"/>
          <w:sz w:val="24"/>
          <w:szCs w:val="24"/>
        </w:rPr>
        <w:t>【】</w:t>
      </w:r>
      <w:r>
        <w:rPr>
          <w:rFonts w:ascii="Times New Roman" w:hAnsi="宋体"/>
          <w:spacing w:val="20"/>
          <w:sz w:val="24"/>
          <w:szCs w:val="24"/>
        </w:rPr>
        <w:t>作为</w:t>
      </w:r>
      <w:r>
        <w:rPr>
          <w:rFonts w:ascii="Times New Roman" w:hAnsi="宋体" w:hint="eastAsia"/>
          <w:b/>
          <w:spacing w:val="20"/>
          <w:sz w:val="24"/>
          <w:szCs w:val="24"/>
          <w:u w:val="single"/>
        </w:rPr>
        <w:t>初始</w:t>
      </w:r>
      <w:r>
        <w:rPr>
          <w:rFonts w:ascii="Times New Roman" w:hAnsi="宋体"/>
          <w:b/>
          <w:spacing w:val="20"/>
          <w:sz w:val="24"/>
          <w:szCs w:val="24"/>
          <w:u w:val="single"/>
        </w:rPr>
        <w:t>贷款人</w:t>
      </w:r>
      <w:r>
        <w:rPr>
          <w:rFonts w:ascii="Times New Roman" w:hAnsi="宋体"/>
          <w:spacing w:val="20"/>
          <w:sz w:val="24"/>
          <w:szCs w:val="24"/>
        </w:rPr>
        <w:t>，和</w:t>
      </w:r>
      <w:r>
        <w:rPr>
          <w:rFonts w:ascii="Times New Roman"/>
          <w:spacing w:val="20"/>
          <w:sz w:val="24"/>
          <w:szCs w:val="24"/>
        </w:rPr>
        <w:t>(3)</w:t>
      </w:r>
      <w:r w:rsidR="008921A2" w:rsidRPr="008921A2">
        <w:rPr>
          <w:rFonts w:ascii="Times New Roman" w:hint="eastAsia"/>
          <w:spacing w:val="20"/>
          <w:sz w:val="24"/>
          <w:szCs w:val="24"/>
        </w:rPr>
        <w:t xml:space="preserve"> </w:t>
      </w:r>
      <w:r w:rsidR="008921A2">
        <w:rPr>
          <w:rFonts w:ascii="Times New Roman" w:hint="eastAsia"/>
          <w:spacing w:val="20"/>
          <w:sz w:val="24"/>
          <w:szCs w:val="24"/>
        </w:rPr>
        <w:t>【】</w:t>
      </w:r>
      <w:r>
        <w:rPr>
          <w:rFonts w:ascii="Times New Roman" w:hAnsi="宋体"/>
          <w:spacing w:val="20"/>
          <w:sz w:val="24"/>
          <w:szCs w:val="24"/>
        </w:rPr>
        <w:t>作为</w:t>
      </w:r>
      <w:r>
        <w:rPr>
          <w:rFonts w:ascii="Times New Roman" w:hAnsi="宋体"/>
          <w:b/>
          <w:spacing w:val="20"/>
          <w:sz w:val="24"/>
          <w:szCs w:val="24"/>
          <w:u w:val="single"/>
        </w:rPr>
        <w:t>代理行</w:t>
      </w:r>
      <w:r>
        <w:rPr>
          <w:rFonts w:ascii="Times New Roman" w:hAnsi="宋体"/>
          <w:spacing w:val="20"/>
          <w:sz w:val="24"/>
          <w:szCs w:val="24"/>
        </w:rPr>
        <w:t>于</w:t>
      </w:r>
      <w:r w:rsidR="008921A2">
        <w:rPr>
          <w:rFonts w:ascii="Times New Roman" w:hint="eastAsia"/>
          <w:spacing w:val="20"/>
          <w:sz w:val="24"/>
          <w:szCs w:val="24"/>
        </w:rPr>
        <w:t>【】</w:t>
      </w:r>
      <w:r>
        <w:rPr>
          <w:rFonts w:ascii="Times New Roman" w:hAnsi="宋体"/>
          <w:spacing w:val="20"/>
          <w:sz w:val="24"/>
          <w:szCs w:val="24"/>
        </w:rPr>
        <w:t>年</w:t>
      </w:r>
      <w:r w:rsidR="008921A2">
        <w:rPr>
          <w:rFonts w:ascii="Times New Roman" w:hint="eastAsia"/>
          <w:spacing w:val="20"/>
          <w:sz w:val="24"/>
          <w:szCs w:val="24"/>
        </w:rPr>
        <w:t>【】</w:t>
      </w:r>
      <w:r>
        <w:rPr>
          <w:rFonts w:ascii="Times New Roman" w:hAnsi="宋体"/>
          <w:spacing w:val="20"/>
          <w:sz w:val="24"/>
          <w:szCs w:val="24"/>
        </w:rPr>
        <w:t>月</w:t>
      </w:r>
      <w:r w:rsidR="008921A2">
        <w:rPr>
          <w:rFonts w:ascii="Times New Roman" w:hint="eastAsia"/>
          <w:spacing w:val="20"/>
          <w:sz w:val="24"/>
          <w:szCs w:val="24"/>
        </w:rPr>
        <w:t>【】</w:t>
      </w:r>
      <w:proofErr w:type="gramStart"/>
      <w:r>
        <w:rPr>
          <w:rFonts w:ascii="Times New Roman" w:hAnsi="宋体"/>
          <w:spacing w:val="20"/>
          <w:sz w:val="24"/>
          <w:szCs w:val="24"/>
        </w:rPr>
        <w:t>日</w:t>
      </w:r>
      <w:r>
        <w:rPr>
          <w:rFonts w:ascii="Times New Roman" w:hAnsi="宋体" w:hint="eastAsia"/>
          <w:spacing w:val="20"/>
          <w:sz w:val="24"/>
          <w:szCs w:val="24"/>
        </w:rPr>
        <w:t>签署</w:t>
      </w:r>
      <w:proofErr w:type="gramEnd"/>
      <w:r>
        <w:rPr>
          <w:rFonts w:ascii="Times New Roman" w:hAnsi="宋体"/>
          <w:spacing w:val="20"/>
          <w:sz w:val="24"/>
          <w:szCs w:val="24"/>
        </w:rPr>
        <w:t>的</w:t>
      </w:r>
      <w:r w:rsidR="008921A2">
        <w:rPr>
          <w:rFonts w:ascii="Times New Roman" w:hint="eastAsia"/>
          <w:spacing w:val="20"/>
          <w:sz w:val="24"/>
          <w:szCs w:val="24"/>
        </w:rPr>
        <w:t>【】</w:t>
      </w:r>
      <w:r>
        <w:rPr>
          <w:rFonts w:ascii="Times New Roman" w:hAnsi="宋体"/>
          <w:spacing w:val="20"/>
          <w:sz w:val="24"/>
          <w:szCs w:val="24"/>
        </w:rPr>
        <w:t>合同</w:t>
      </w:r>
      <w:r>
        <w:rPr>
          <w:rFonts w:ascii="Times New Roman"/>
          <w:spacing w:val="20"/>
          <w:sz w:val="24"/>
          <w:szCs w:val="24"/>
        </w:rPr>
        <w:t>(</w:t>
      </w:r>
      <w:r>
        <w:rPr>
          <w:rFonts w:ascii="Times New Roman" w:hAnsi="宋体"/>
          <w:spacing w:val="20"/>
          <w:sz w:val="24"/>
          <w:szCs w:val="24"/>
        </w:rPr>
        <w:t>以下称</w:t>
      </w:r>
      <w:r>
        <w:rPr>
          <w:rFonts w:ascii="Times New Roman"/>
          <w:spacing w:val="20"/>
          <w:sz w:val="24"/>
          <w:szCs w:val="24"/>
        </w:rPr>
        <w:t>“</w:t>
      </w:r>
      <w:r>
        <w:rPr>
          <w:rFonts w:ascii="Times New Roman" w:hAnsi="宋体"/>
          <w:b/>
          <w:spacing w:val="20"/>
          <w:sz w:val="24"/>
          <w:szCs w:val="24"/>
          <w:u w:val="single"/>
        </w:rPr>
        <w:t>贷款合同</w:t>
      </w:r>
      <w:r>
        <w:rPr>
          <w:rFonts w:ascii="Times New Roman"/>
          <w:spacing w:val="20"/>
          <w:sz w:val="24"/>
          <w:szCs w:val="24"/>
        </w:rPr>
        <w:t>”)</w:t>
      </w:r>
      <w:r>
        <w:rPr>
          <w:rFonts w:ascii="Times New Roman" w:hAnsi="宋体"/>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中定义的用语在本确认书中使用时</w:t>
      </w:r>
      <w:r>
        <w:rPr>
          <w:rFonts w:ascii="Times New Roman" w:hAnsi="宋体" w:hint="eastAsia"/>
          <w:spacing w:val="20"/>
          <w:sz w:val="24"/>
          <w:szCs w:val="24"/>
        </w:rPr>
        <w:t>具有相同</w:t>
      </w:r>
      <w:r>
        <w:rPr>
          <w:rFonts w:ascii="Times New Roman" w:hAnsi="宋体"/>
          <w:spacing w:val="20"/>
          <w:sz w:val="24"/>
          <w:szCs w:val="24"/>
        </w:rPr>
        <w:t>的含义。</w:t>
      </w:r>
    </w:p>
    <w:p w14:paraId="457C2405" w14:textId="77777777" w:rsidR="00E6040E" w:rsidRDefault="00E6040E">
      <w:pPr>
        <w:widowControl/>
        <w:spacing w:line="360" w:lineRule="exact"/>
        <w:jc w:val="both"/>
        <w:rPr>
          <w:rFonts w:ascii="Times New Roman"/>
          <w:spacing w:val="20"/>
          <w:sz w:val="24"/>
          <w:szCs w:val="24"/>
        </w:rPr>
      </w:pPr>
    </w:p>
    <w:p w14:paraId="467EA723" w14:textId="77777777" w:rsidR="00E6040E" w:rsidRDefault="00E6040E">
      <w:pPr>
        <w:widowControl/>
        <w:spacing w:line="360" w:lineRule="exact"/>
        <w:jc w:val="both"/>
        <w:rPr>
          <w:rFonts w:ascii="Times New Roman"/>
          <w:spacing w:val="20"/>
          <w:sz w:val="24"/>
          <w:szCs w:val="24"/>
        </w:rPr>
      </w:pPr>
      <w:r>
        <w:rPr>
          <w:rFonts w:ascii="Times New Roman" w:hAnsi="宋体" w:hint="eastAsia"/>
          <w:spacing w:val="20"/>
          <w:sz w:val="24"/>
          <w:szCs w:val="24"/>
        </w:rPr>
        <w:t>我公司</w:t>
      </w:r>
      <w:r>
        <w:rPr>
          <w:rFonts w:ascii="Times New Roman" w:hAnsi="宋体"/>
          <w:spacing w:val="20"/>
          <w:sz w:val="24"/>
          <w:szCs w:val="24"/>
        </w:rPr>
        <w:t>在此确认：</w:t>
      </w:r>
    </w:p>
    <w:p w14:paraId="03DEC2F5" w14:textId="77777777" w:rsidR="00E6040E" w:rsidRDefault="00E6040E">
      <w:pPr>
        <w:widowControl/>
        <w:spacing w:line="360" w:lineRule="exact"/>
        <w:jc w:val="both"/>
        <w:rPr>
          <w:rFonts w:ascii="Times New Roman"/>
          <w:spacing w:val="20"/>
          <w:sz w:val="24"/>
          <w:szCs w:val="24"/>
        </w:rPr>
      </w:pPr>
    </w:p>
    <w:p w14:paraId="13E9F14C" w14:textId="77777777" w:rsidR="00E6040E" w:rsidRDefault="00E6040E">
      <w:pPr>
        <w:widowControl/>
        <w:numPr>
          <w:ilvl w:val="0"/>
          <w:numId w:val="93"/>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在</w:t>
      </w:r>
      <w:r>
        <w:rPr>
          <w:rFonts w:ascii="Times New Roman" w:hAnsi="宋体"/>
          <w:b/>
          <w:spacing w:val="20"/>
          <w:sz w:val="24"/>
          <w:szCs w:val="24"/>
          <w:u w:val="single"/>
        </w:rPr>
        <w:t>贷款合同</w:t>
      </w:r>
      <w:r>
        <w:rPr>
          <w:rFonts w:ascii="Times New Roman" w:hAnsi="宋体"/>
          <w:spacing w:val="20"/>
          <w:sz w:val="24"/>
          <w:szCs w:val="24"/>
        </w:rPr>
        <w:t>第</w:t>
      </w:r>
      <w:r>
        <w:rPr>
          <w:rFonts w:ascii="Times New Roman"/>
          <w:spacing w:val="20"/>
          <w:sz w:val="24"/>
          <w:szCs w:val="24"/>
        </w:rPr>
        <w:t>4.</w:t>
      </w:r>
      <w:r>
        <w:rPr>
          <w:rFonts w:ascii="Times New Roman" w:hint="eastAsia"/>
          <w:spacing w:val="20"/>
          <w:sz w:val="24"/>
          <w:szCs w:val="24"/>
        </w:rPr>
        <w:t>2</w:t>
      </w:r>
      <w:r>
        <w:rPr>
          <w:rFonts w:ascii="Times New Roman" w:hAnsi="宋体"/>
          <w:spacing w:val="20"/>
          <w:sz w:val="24"/>
          <w:szCs w:val="24"/>
        </w:rPr>
        <w:t>条</w:t>
      </w:r>
      <w:r>
        <w:rPr>
          <w:rFonts w:ascii="Times New Roman"/>
          <w:spacing w:val="20"/>
          <w:sz w:val="24"/>
          <w:szCs w:val="24"/>
        </w:rPr>
        <w:t>(</w:t>
      </w:r>
      <w:r>
        <w:rPr>
          <w:rFonts w:ascii="Times New Roman" w:hint="eastAsia"/>
          <w:i/>
          <w:spacing w:val="20"/>
          <w:sz w:val="24"/>
          <w:szCs w:val="24"/>
        </w:rPr>
        <w:t>首次</w:t>
      </w:r>
      <w:r>
        <w:rPr>
          <w:rFonts w:ascii="Times New Roman" w:hAnsi="宋体"/>
          <w:i/>
          <w:spacing w:val="20"/>
          <w:sz w:val="24"/>
          <w:szCs w:val="24"/>
        </w:rPr>
        <w:t>提款</w:t>
      </w:r>
      <w:r>
        <w:rPr>
          <w:rFonts w:ascii="Times New Roman" w:hAnsi="宋体" w:hint="eastAsia"/>
          <w:i/>
          <w:spacing w:val="20"/>
          <w:sz w:val="24"/>
          <w:szCs w:val="24"/>
        </w:rPr>
        <w:t>的先决条件</w:t>
      </w:r>
      <w:r>
        <w:rPr>
          <w:rFonts w:ascii="Times New Roman"/>
          <w:spacing w:val="20"/>
          <w:sz w:val="24"/>
          <w:szCs w:val="24"/>
        </w:rPr>
        <w:t>)</w:t>
      </w:r>
      <w:r>
        <w:rPr>
          <w:rFonts w:ascii="Times New Roman" w:hAnsi="宋体"/>
          <w:spacing w:val="20"/>
          <w:sz w:val="24"/>
          <w:szCs w:val="24"/>
        </w:rPr>
        <w:t>第</w:t>
      </w:r>
      <w:r>
        <w:rPr>
          <w:rFonts w:ascii="Times New Roman" w:hint="eastAsia"/>
          <w:spacing w:val="20"/>
          <w:sz w:val="24"/>
          <w:szCs w:val="24"/>
        </w:rPr>
        <w:t>1</w:t>
      </w:r>
      <w:r>
        <w:rPr>
          <w:rFonts w:ascii="Times New Roman" w:hAnsi="宋体"/>
          <w:spacing w:val="20"/>
          <w:sz w:val="24"/>
          <w:szCs w:val="24"/>
        </w:rPr>
        <w:t>款中所列</w:t>
      </w:r>
      <w:r>
        <w:rPr>
          <w:rFonts w:ascii="Times New Roman" w:hAnsi="宋体" w:hint="eastAsia"/>
          <w:spacing w:val="20"/>
          <w:sz w:val="24"/>
          <w:szCs w:val="24"/>
        </w:rPr>
        <w:t>的</w:t>
      </w:r>
      <w:r>
        <w:rPr>
          <w:rFonts w:ascii="Times New Roman" w:hAnsi="宋体"/>
          <w:spacing w:val="20"/>
          <w:sz w:val="24"/>
          <w:szCs w:val="24"/>
        </w:rPr>
        <w:t>各项文件中</w:t>
      </w:r>
      <w:r>
        <w:rPr>
          <w:rFonts w:ascii="Times New Roman" w:hAnsi="宋体" w:hint="eastAsia"/>
          <w:spacing w:val="20"/>
          <w:sz w:val="24"/>
          <w:szCs w:val="24"/>
        </w:rPr>
        <w:t>，</w:t>
      </w:r>
      <w:r>
        <w:rPr>
          <w:rFonts w:ascii="Times New Roman" w:hAnsi="宋体"/>
          <w:spacing w:val="20"/>
          <w:sz w:val="24"/>
          <w:szCs w:val="24"/>
        </w:rPr>
        <w:t>原件</w:t>
      </w:r>
      <w:r>
        <w:rPr>
          <w:rFonts w:ascii="Times New Roman" w:hAnsi="宋体" w:hint="eastAsia"/>
          <w:spacing w:val="20"/>
          <w:sz w:val="24"/>
          <w:szCs w:val="24"/>
        </w:rPr>
        <w:t>是</w:t>
      </w:r>
      <w:r>
        <w:rPr>
          <w:rFonts w:ascii="Times New Roman" w:hAnsi="宋体"/>
          <w:spacing w:val="20"/>
          <w:sz w:val="24"/>
          <w:szCs w:val="24"/>
        </w:rPr>
        <w:t>真实</w:t>
      </w:r>
      <w:r>
        <w:rPr>
          <w:rFonts w:ascii="Times New Roman" w:hAnsi="宋体" w:hint="eastAsia"/>
          <w:spacing w:val="20"/>
          <w:sz w:val="24"/>
          <w:szCs w:val="24"/>
        </w:rPr>
        <w:t>和完整的，</w:t>
      </w:r>
      <w:r>
        <w:rPr>
          <w:rFonts w:ascii="Times New Roman" w:hAnsi="宋体"/>
          <w:spacing w:val="20"/>
          <w:sz w:val="24"/>
          <w:szCs w:val="24"/>
        </w:rPr>
        <w:t>复印件</w:t>
      </w:r>
      <w:r>
        <w:rPr>
          <w:rFonts w:ascii="Times New Roman"/>
          <w:spacing w:val="20"/>
          <w:sz w:val="24"/>
          <w:szCs w:val="24"/>
        </w:rPr>
        <w:t>(</w:t>
      </w:r>
      <w:r>
        <w:rPr>
          <w:rFonts w:ascii="Times New Roman" w:hAnsi="宋体"/>
          <w:spacing w:val="20"/>
          <w:sz w:val="24"/>
          <w:szCs w:val="24"/>
        </w:rPr>
        <w:t>包括但不限于附于本确认书之后的文件</w:t>
      </w:r>
      <w:r>
        <w:rPr>
          <w:rFonts w:ascii="Times New Roman"/>
          <w:spacing w:val="20"/>
          <w:sz w:val="24"/>
          <w:szCs w:val="24"/>
        </w:rPr>
        <w:t>)</w:t>
      </w:r>
      <w:r>
        <w:rPr>
          <w:rFonts w:ascii="Times New Roman" w:hAnsi="宋体"/>
          <w:spacing w:val="20"/>
          <w:sz w:val="24"/>
          <w:szCs w:val="24"/>
        </w:rPr>
        <w:t>是其原件</w:t>
      </w:r>
      <w:r>
        <w:rPr>
          <w:rFonts w:ascii="Times New Roman" w:hAnsi="宋体" w:hint="eastAsia"/>
          <w:spacing w:val="20"/>
          <w:sz w:val="24"/>
          <w:szCs w:val="24"/>
        </w:rPr>
        <w:t>的</w:t>
      </w:r>
      <w:r>
        <w:rPr>
          <w:rFonts w:ascii="Times New Roman" w:hAnsi="宋体"/>
          <w:spacing w:val="20"/>
          <w:sz w:val="24"/>
          <w:szCs w:val="24"/>
        </w:rPr>
        <w:t>真实、准确、完整的复印件，并且该等文件在本确认书之</w:t>
      </w:r>
      <w:proofErr w:type="gramStart"/>
      <w:r>
        <w:rPr>
          <w:rFonts w:ascii="Times New Roman" w:hAnsi="宋体"/>
          <w:spacing w:val="20"/>
          <w:sz w:val="24"/>
          <w:szCs w:val="24"/>
        </w:rPr>
        <w:t>日完全</w:t>
      </w:r>
      <w:proofErr w:type="gramEnd"/>
      <w:r>
        <w:rPr>
          <w:rFonts w:ascii="Times New Roman" w:hAnsi="宋体"/>
          <w:spacing w:val="20"/>
          <w:sz w:val="24"/>
          <w:szCs w:val="24"/>
        </w:rPr>
        <w:t>有效</w:t>
      </w:r>
      <w:r>
        <w:rPr>
          <w:rFonts w:ascii="Times New Roman" w:hAnsi="宋体" w:hint="eastAsia"/>
          <w:spacing w:val="20"/>
          <w:sz w:val="24"/>
          <w:szCs w:val="24"/>
        </w:rPr>
        <w:t>。</w:t>
      </w:r>
    </w:p>
    <w:p w14:paraId="10DA9E3E" w14:textId="77777777" w:rsidR="00E6040E" w:rsidRDefault="00E6040E">
      <w:pPr>
        <w:widowControl/>
        <w:spacing w:line="360" w:lineRule="exact"/>
        <w:ind w:left="720"/>
        <w:jc w:val="both"/>
        <w:rPr>
          <w:rFonts w:ascii="Times New Roman"/>
          <w:spacing w:val="20"/>
          <w:sz w:val="24"/>
          <w:szCs w:val="24"/>
        </w:rPr>
      </w:pPr>
    </w:p>
    <w:p w14:paraId="2DF57BC1" w14:textId="77777777" w:rsidR="00E6040E" w:rsidRDefault="00E6040E">
      <w:pPr>
        <w:widowControl/>
        <w:numPr>
          <w:ilvl w:val="0"/>
          <w:numId w:val="93"/>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在我公司</w:t>
      </w:r>
      <w:r>
        <w:rPr>
          <w:rFonts w:ascii="Times New Roman"/>
          <w:spacing w:val="20"/>
          <w:sz w:val="24"/>
          <w:szCs w:val="24"/>
          <w:u w:val="single"/>
        </w:rPr>
        <w:t>[</w:t>
      </w:r>
      <w:r>
        <w:rPr>
          <w:rFonts w:ascii="Times New Roman" w:hAnsi="宋体"/>
          <w:spacing w:val="20"/>
          <w:sz w:val="24"/>
          <w:szCs w:val="24"/>
        </w:rPr>
        <w:t>股东</w:t>
      </w:r>
      <w:r>
        <w:rPr>
          <w:rFonts w:ascii="Times New Roman" w:hAnsi="宋体" w:hint="eastAsia"/>
          <w:spacing w:val="20"/>
          <w:sz w:val="24"/>
          <w:szCs w:val="24"/>
        </w:rPr>
        <w:t>会</w:t>
      </w:r>
      <w:r>
        <w:rPr>
          <w:rFonts w:ascii="Times New Roman"/>
          <w:spacing w:val="20"/>
          <w:sz w:val="24"/>
          <w:szCs w:val="24"/>
        </w:rPr>
        <w:t>]/[</w:t>
      </w:r>
      <w:r>
        <w:rPr>
          <w:rFonts w:ascii="Times New Roman" w:hAnsi="宋体"/>
          <w:spacing w:val="20"/>
          <w:sz w:val="24"/>
          <w:szCs w:val="24"/>
        </w:rPr>
        <w:t>董事会</w:t>
      </w:r>
      <w:r>
        <w:rPr>
          <w:rFonts w:ascii="Times New Roman"/>
          <w:spacing w:val="20"/>
          <w:sz w:val="24"/>
          <w:szCs w:val="24"/>
        </w:rPr>
        <w:t>]</w:t>
      </w:r>
      <w:r>
        <w:rPr>
          <w:rFonts w:ascii="Times New Roman" w:hAnsi="宋体"/>
          <w:spacing w:val="20"/>
          <w:sz w:val="24"/>
          <w:szCs w:val="24"/>
        </w:rPr>
        <w:t>会议上通过并在会议记录中列明</w:t>
      </w:r>
      <w:r>
        <w:rPr>
          <w:rFonts w:ascii="Times New Roman" w:hAnsi="宋体" w:hint="eastAsia"/>
          <w:spacing w:val="20"/>
          <w:sz w:val="24"/>
          <w:szCs w:val="24"/>
        </w:rPr>
        <w:t>的</w:t>
      </w:r>
      <w:r>
        <w:rPr>
          <w:rFonts w:ascii="Times New Roman" w:hAnsi="宋体"/>
          <w:spacing w:val="20"/>
          <w:sz w:val="24"/>
          <w:szCs w:val="24"/>
        </w:rPr>
        <w:t>决议截至本确认书之日</w:t>
      </w:r>
      <w:r>
        <w:rPr>
          <w:rFonts w:ascii="Times New Roman" w:hAnsi="宋体" w:hint="eastAsia"/>
          <w:spacing w:val="20"/>
          <w:sz w:val="24"/>
          <w:szCs w:val="24"/>
        </w:rPr>
        <w:t>没有</w:t>
      </w:r>
      <w:r>
        <w:rPr>
          <w:rFonts w:ascii="Times New Roman" w:hAnsi="宋体"/>
          <w:spacing w:val="20"/>
          <w:sz w:val="24"/>
          <w:szCs w:val="24"/>
        </w:rPr>
        <w:t>被撤销</w:t>
      </w:r>
      <w:r>
        <w:rPr>
          <w:rFonts w:ascii="Times New Roman" w:hAnsi="宋体" w:hint="eastAsia"/>
          <w:spacing w:val="20"/>
          <w:sz w:val="24"/>
          <w:szCs w:val="24"/>
        </w:rPr>
        <w:t>、修改</w:t>
      </w:r>
      <w:r>
        <w:rPr>
          <w:rFonts w:ascii="Times New Roman" w:hAnsi="宋体"/>
          <w:spacing w:val="20"/>
          <w:sz w:val="24"/>
          <w:szCs w:val="24"/>
        </w:rPr>
        <w:t>或替代，完全有效。</w:t>
      </w:r>
    </w:p>
    <w:p w14:paraId="3D995CAD" w14:textId="77777777" w:rsidR="00E6040E" w:rsidRDefault="00E6040E">
      <w:pPr>
        <w:widowControl/>
        <w:spacing w:line="360" w:lineRule="exact"/>
        <w:jc w:val="both"/>
        <w:rPr>
          <w:rFonts w:ascii="Times New Roman"/>
          <w:spacing w:val="20"/>
          <w:sz w:val="24"/>
          <w:szCs w:val="24"/>
        </w:rPr>
      </w:pPr>
    </w:p>
    <w:p w14:paraId="3F853037" w14:textId="77777777" w:rsidR="00E6040E" w:rsidRDefault="00E6040E">
      <w:pPr>
        <w:widowControl/>
        <w:numPr>
          <w:ilvl w:val="0"/>
          <w:numId w:val="93"/>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我公司目前具有偿债能力。</w:t>
      </w:r>
    </w:p>
    <w:p w14:paraId="73977FE0" w14:textId="77777777" w:rsidR="00E6040E" w:rsidRDefault="00E6040E">
      <w:pPr>
        <w:widowControl/>
        <w:spacing w:line="360" w:lineRule="exact"/>
        <w:jc w:val="both"/>
        <w:rPr>
          <w:rFonts w:ascii="Times New Roman"/>
          <w:spacing w:val="20"/>
          <w:sz w:val="24"/>
          <w:szCs w:val="24"/>
        </w:rPr>
      </w:pPr>
    </w:p>
    <w:p w14:paraId="1611A2AC" w14:textId="77777777" w:rsidR="00E6040E" w:rsidRDefault="00E6040E">
      <w:pPr>
        <w:widowControl/>
        <w:numPr>
          <w:ilvl w:val="0"/>
          <w:numId w:val="93"/>
        </w:numPr>
        <w:spacing w:line="360" w:lineRule="exact"/>
        <w:jc w:val="both"/>
        <w:rPr>
          <w:rFonts w:ascii="Times New Roman"/>
          <w:spacing w:val="20"/>
          <w:sz w:val="24"/>
          <w:szCs w:val="24"/>
        </w:rPr>
      </w:pPr>
      <w:r>
        <w:rPr>
          <w:rFonts w:ascii="Times New Roman" w:hAnsi="宋体"/>
          <w:spacing w:val="20"/>
          <w:sz w:val="24"/>
          <w:szCs w:val="24"/>
        </w:rPr>
        <w:t>以下为在本确认书之日我公司所有的现任董事</w:t>
      </w:r>
      <w:r>
        <w:rPr>
          <w:rFonts w:ascii="Times New Roman" w:hAnsi="宋体" w:hint="eastAsia"/>
          <w:spacing w:val="20"/>
          <w:sz w:val="24"/>
          <w:szCs w:val="24"/>
        </w:rPr>
        <w:t>的</w:t>
      </w:r>
      <w:r>
        <w:rPr>
          <w:rFonts w:ascii="Times New Roman" w:hAnsi="宋体"/>
          <w:spacing w:val="20"/>
          <w:sz w:val="24"/>
          <w:szCs w:val="24"/>
        </w:rPr>
        <w:t>名单以及在</w:t>
      </w:r>
      <w:r>
        <w:rPr>
          <w:rFonts w:ascii="Times New Roman" w:hAnsi="宋体" w:hint="eastAsia"/>
          <w:spacing w:val="20"/>
          <w:sz w:val="24"/>
          <w:szCs w:val="24"/>
        </w:rPr>
        <w:t>召开</w:t>
      </w:r>
      <w:r>
        <w:rPr>
          <w:rFonts w:ascii="Times New Roman" w:hAnsi="宋体"/>
          <w:spacing w:val="20"/>
          <w:sz w:val="24"/>
          <w:szCs w:val="24"/>
        </w:rPr>
        <w:t>董事会会议之日的董事名单：</w:t>
      </w:r>
    </w:p>
    <w:p w14:paraId="3D9A6259" w14:textId="77777777" w:rsidR="00E6040E" w:rsidRDefault="00E6040E">
      <w:pPr>
        <w:widowControl/>
        <w:spacing w:line="360" w:lineRule="exact"/>
        <w:jc w:val="both"/>
        <w:rPr>
          <w:rFonts w:ascii="Times New Roman"/>
          <w:spacing w:val="20"/>
          <w:sz w:val="24"/>
          <w:szCs w:val="24"/>
        </w:rPr>
      </w:pPr>
    </w:p>
    <w:p w14:paraId="66BBBD35" w14:textId="2D97B7E4" w:rsidR="00E6040E" w:rsidRDefault="008921A2">
      <w:pPr>
        <w:widowControl/>
        <w:spacing w:line="360" w:lineRule="exact"/>
        <w:ind w:left="720"/>
        <w:jc w:val="both"/>
        <w:rPr>
          <w:rFonts w:ascii="Times New Roman"/>
          <w:spacing w:val="20"/>
          <w:sz w:val="24"/>
          <w:szCs w:val="24"/>
        </w:rPr>
      </w:pPr>
      <w:r>
        <w:rPr>
          <w:rFonts w:ascii="Times New Roman" w:hint="eastAsia"/>
          <w:spacing w:val="20"/>
          <w:sz w:val="24"/>
          <w:szCs w:val="24"/>
        </w:rPr>
        <w:t>【】</w:t>
      </w:r>
      <w:r w:rsidR="00E6040E">
        <w:rPr>
          <w:rFonts w:ascii="Times New Roman" w:hint="eastAsia"/>
          <w:spacing w:val="20"/>
          <w:sz w:val="24"/>
          <w:szCs w:val="24"/>
          <w:lang w:val="en-GB"/>
        </w:rPr>
        <w:t>。</w:t>
      </w:r>
      <w:r w:rsidR="00E6040E">
        <w:rPr>
          <w:rFonts w:ascii="Times New Roman"/>
          <w:spacing w:val="20"/>
          <w:sz w:val="24"/>
          <w:szCs w:val="24"/>
          <w:lang w:val="en-GB"/>
        </w:rPr>
        <w:br/>
      </w:r>
    </w:p>
    <w:p w14:paraId="4B568207" w14:textId="77777777" w:rsidR="00E6040E" w:rsidRDefault="00E6040E">
      <w:pPr>
        <w:widowControl/>
        <w:numPr>
          <w:ilvl w:val="0"/>
          <w:numId w:val="93"/>
        </w:numPr>
        <w:tabs>
          <w:tab w:val="clear" w:pos="425"/>
        </w:tabs>
        <w:spacing w:line="360" w:lineRule="exact"/>
        <w:ind w:left="720" w:hanging="720"/>
        <w:jc w:val="both"/>
        <w:rPr>
          <w:rFonts w:ascii="Times New Roman"/>
          <w:spacing w:val="20"/>
          <w:sz w:val="24"/>
          <w:szCs w:val="24"/>
        </w:rPr>
      </w:pPr>
      <w:r>
        <w:rPr>
          <w:rFonts w:ascii="Times New Roman" w:hAnsi="宋体"/>
          <w:spacing w:val="20"/>
          <w:sz w:val="24"/>
          <w:szCs w:val="24"/>
        </w:rPr>
        <w:t>除非我公司向贵行发出相反的书面通知，贵行可以</w:t>
      </w:r>
      <w:r>
        <w:rPr>
          <w:rFonts w:ascii="Times New Roman" w:hAnsi="宋体" w:hint="eastAsia"/>
          <w:spacing w:val="20"/>
          <w:sz w:val="24"/>
          <w:szCs w:val="24"/>
        </w:rPr>
        <w:t>认为</w:t>
      </w:r>
      <w:r>
        <w:rPr>
          <w:rFonts w:ascii="Times New Roman" w:hAnsi="宋体"/>
          <w:spacing w:val="20"/>
          <w:sz w:val="24"/>
          <w:szCs w:val="24"/>
        </w:rPr>
        <w:t>本确认书所载内容在</w:t>
      </w:r>
      <w:r>
        <w:rPr>
          <w:rFonts w:ascii="Times New Roman" w:hAnsi="宋体"/>
          <w:b/>
          <w:spacing w:val="20"/>
          <w:sz w:val="24"/>
          <w:szCs w:val="24"/>
          <w:u w:val="single"/>
        </w:rPr>
        <w:t>提款日</w:t>
      </w:r>
      <w:proofErr w:type="gramStart"/>
      <w:r>
        <w:rPr>
          <w:rFonts w:ascii="Times New Roman" w:hAnsi="宋体"/>
          <w:spacing w:val="20"/>
          <w:sz w:val="24"/>
          <w:szCs w:val="24"/>
        </w:rPr>
        <w:t>及之前</w:t>
      </w:r>
      <w:proofErr w:type="gramEnd"/>
      <w:r>
        <w:rPr>
          <w:rFonts w:ascii="Times New Roman" w:hAnsi="宋体"/>
          <w:spacing w:val="20"/>
          <w:sz w:val="24"/>
          <w:szCs w:val="24"/>
        </w:rPr>
        <w:t>始终真实、</w:t>
      </w:r>
      <w:r>
        <w:rPr>
          <w:rFonts w:ascii="Times New Roman" w:hAnsi="宋体" w:hint="eastAsia"/>
          <w:spacing w:val="20"/>
          <w:sz w:val="24"/>
          <w:szCs w:val="24"/>
        </w:rPr>
        <w:t>准</w:t>
      </w:r>
      <w:r>
        <w:rPr>
          <w:rFonts w:ascii="Times New Roman" w:hAnsi="宋体"/>
          <w:spacing w:val="20"/>
          <w:sz w:val="24"/>
          <w:szCs w:val="24"/>
        </w:rPr>
        <w:t>确。</w:t>
      </w:r>
    </w:p>
    <w:p w14:paraId="50C73656" w14:textId="77777777" w:rsidR="00E6040E" w:rsidRDefault="00E6040E">
      <w:pPr>
        <w:widowControl/>
        <w:spacing w:line="360" w:lineRule="exact"/>
        <w:jc w:val="both"/>
        <w:rPr>
          <w:rFonts w:ascii="Times New Roman"/>
          <w:spacing w:val="20"/>
          <w:sz w:val="24"/>
          <w:szCs w:val="24"/>
        </w:rPr>
      </w:pPr>
    </w:p>
    <w:p w14:paraId="057C5B63" w14:textId="77777777" w:rsidR="00E6040E" w:rsidRDefault="00E6040E">
      <w:pPr>
        <w:widowControl/>
        <w:spacing w:line="360" w:lineRule="exact"/>
        <w:jc w:val="both"/>
        <w:rPr>
          <w:rFonts w:ascii="Times New Roman"/>
          <w:spacing w:val="20"/>
          <w:sz w:val="24"/>
          <w:szCs w:val="24"/>
        </w:rPr>
      </w:pPr>
    </w:p>
    <w:p w14:paraId="0ECA85C9" w14:textId="77777777" w:rsidR="00E6040E" w:rsidRDefault="00E6040E">
      <w:pPr>
        <w:widowControl/>
        <w:spacing w:line="360" w:lineRule="exact"/>
        <w:ind w:left="840" w:hanging="840"/>
        <w:jc w:val="both"/>
        <w:rPr>
          <w:rFonts w:ascii="Times New Roman"/>
          <w:spacing w:val="20"/>
          <w:sz w:val="24"/>
          <w:szCs w:val="24"/>
        </w:rPr>
      </w:pPr>
    </w:p>
    <w:p w14:paraId="0A7B38EE"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_____________________</w:t>
      </w:r>
    </w:p>
    <w:p w14:paraId="3443ABD3"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法定代表人</w:t>
      </w:r>
      <w:r>
        <w:rPr>
          <w:rFonts w:ascii="Times New Roman"/>
          <w:spacing w:val="20"/>
          <w:sz w:val="24"/>
          <w:szCs w:val="24"/>
        </w:rPr>
        <w:t>(</w:t>
      </w:r>
      <w:r>
        <w:rPr>
          <w:rFonts w:ascii="Times New Roman" w:hAnsi="宋体"/>
          <w:spacing w:val="20"/>
          <w:sz w:val="24"/>
          <w:szCs w:val="24"/>
        </w:rPr>
        <w:t>或授权签字人</w:t>
      </w:r>
      <w:r>
        <w:rPr>
          <w:rFonts w:ascii="Times New Roman"/>
          <w:spacing w:val="20"/>
          <w:sz w:val="24"/>
          <w:szCs w:val="24"/>
        </w:rPr>
        <w:t>)</w:t>
      </w:r>
    </w:p>
    <w:p w14:paraId="23237B52" w14:textId="0B2F4F10" w:rsidR="00E6040E" w:rsidRDefault="008921A2">
      <w:pPr>
        <w:widowControl/>
        <w:spacing w:line="360" w:lineRule="exact"/>
        <w:ind w:left="840" w:hanging="840"/>
        <w:jc w:val="both"/>
        <w:rPr>
          <w:rFonts w:ascii="Times New Roman"/>
          <w:spacing w:val="20"/>
          <w:sz w:val="24"/>
          <w:szCs w:val="24"/>
        </w:rPr>
      </w:pPr>
      <w:r>
        <w:rPr>
          <w:rFonts w:ascii="Times New Roman" w:hint="eastAsia"/>
          <w:spacing w:val="20"/>
          <w:sz w:val="24"/>
          <w:szCs w:val="24"/>
        </w:rPr>
        <w:t>【】</w:t>
      </w:r>
      <w:r w:rsidR="00E6040E">
        <w:rPr>
          <w:rFonts w:ascii="Times New Roman"/>
          <w:spacing w:val="20"/>
          <w:sz w:val="24"/>
          <w:szCs w:val="24"/>
        </w:rPr>
        <w:tab/>
      </w:r>
      <w:r w:rsidR="00E6040E">
        <w:rPr>
          <w:rFonts w:ascii="Times New Roman"/>
          <w:spacing w:val="20"/>
          <w:sz w:val="24"/>
          <w:szCs w:val="24"/>
        </w:rPr>
        <w:tab/>
      </w:r>
      <w:r w:rsidR="00E6040E">
        <w:rPr>
          <w:rFonts w:ascii="Times New Roman"/>
          <w:spacing w:val="20"/>
          <w:sz w:val="24"/>
          <w:szCs w:val="24"/>
        </w:rPr>
        <w:tab/>
      </w:r>
      <w:r w:rsidR="00E6040E">
        <w:rPr>
          <w:rFonts w:ascii="Times New Roman"/>
          <w:spacing w:val="20"/>
          <w:sz w:val="24"/>
          <w:szCs w:val="24"/>
        </w:rPr>
        <w:tab/>
      </w:r>
      <w:r w:rsidR="00E6040E">
        <w:rPr>
          <w:rFonts w:ascii="Times New Roman"/>
          <w:spacing w:val="20"/>
          <w:sz w:val="24"/>
          <w:szCs w:val="24"/>
        </w:rPr>
        <w:tab/>
      </w:r>
      <w:r w:rsidR="00E6040E">
        <w:rPr>
          <w:rFonts w:ascii="Times New Roman"/>
          <w:spacing w:val="20"/>
          <w:sz w:val="24"/>
          <w:szCs w:val="24"/>
        </w:rPr>
        <w:tab/>
      </w:r>
      <w:r w:rsidR="00E6040E">
        <w:rPr>
          <w:rFonts w:ascii="Times New Roman"/>
          <w:spacing w:val="20"/>
          <w:sz w:val="24"/>
          <w:szCs w:val="24"/>
        </w:rPr>
        <w:tab/>
      </w:r>
      <w:r w:rsidR="00E6040E">
        <w:rPr>
          <w:rFonts w:ascii="Times New Roman" w:hAnsi="宋体"/>
          <w:spacing w:val="20"/>
          <w:sz w:val="24"/>
          <w:szCs w:val="24"/>
        </w:rPr>
        <w:t>公章</w:t>
      </w:r>
    </w:p>
    <w:bookmarkEnd w:id="678"/>
    <w:p w14:paraId="233EBF13" w14:textId="77777777" w:rsidR="00E6040E" w:rsidRDefault="00E6040E" w:rsidP="00197FC6">
      <w:pPr>
        <w:widowControl/>
        <w:spacing w:line="360" w:lineRule="exact"/>
        <w:jc w:val="both"/>
        <w:rPr>
          <w:rFonts w:ascii="Times New Roman"/>
          <w:spacing w:val="20"/>
          <w:sz w:val="24"/>
          <w:szCs w:val="24"/>
        </w:rPr>
      </w:pPr>
      <w:r>
        <w:rPr>
          <w:rFonts w:ascii="Times New Roman"/>
          <w:spacing w:val="20"/>
          <w:sz w:val="24"/>
          <w:szCs w:val="24"/>
        </w:rPr>
        <w:br w:type="page"/>
      </w:r>
    </w:p>
    <w:p w14:paraId="3934FDEA" w14:textId="688C9DBC" w:rsidR="00E6040E" w:rsidRDefault="00E6040E">
      <w:pPr>
        <w:pStyle w:val="1TimesNewRoman"/>
        <w:widowControl/>
        <w:tabs>
          <w:tab w:val="clear" w:pos="850"/>
          <w:tab w:val="left" w:pos="1360"/>
        </w:tabs>
        <w:jc w:val="center"/>
        <w:rPr>
          <w:rFonts w:hAnsi="Times New Roman"/>
        </w:rPr>
      </w:pPr>
      <w:bookmarkStart w:id="682" w:name="_Toc4396918"/>
      <w:bookmarkStart w:id="683" w:name="_Toc6144343"/>
      <w:bookmarkStart w:id="684" w:name="_Toc7578996"/>
      <w:bookmarkStart w:id="685" w:name="_Toc151982646"/>
      <w:bookmarkStart w:id="686" w:name="_Toc152050795"/>
      <w:bookmarkStart w:id="687" w:name="_Toc152140740"/>
      <w:bookmarkStart w:id="688" w:name="_Toc152142252"/>
      <w:bookmarkStart w:id="689" w:name="_Toc152142682"/>
      <w:bookmarkStart w:id="690" w:name="_Toc152157826"/>
      <w:bookmarkStart w:id="691" w:name="_Toc351801125"/>
      <w:bookmarkStart w:id="692" w:name="_Toc211958611"/>
      <w:r>
        <w:t>附件</w:t>
      </w:r>
      <w:bookmarkEnd w:id="682"/>
      <w:bookmarkEnd w:id="683"/>
      <w:bookmarkEnd w:id="684"/>
      <w:bookmarkEnd w:id="685"/>
      <w:bookmarkEnd w:id="686"/>
      <w:bookmarkEnd w:id="687"/>
      <w:bookmarkEnd w:id="688"/>
      <w:bookmarkEnd w:id="689"/>
      <w:bookmarkEnd w:id="690"/>
      <w:r>
        <w:rPr>
          <w:rFonts w:hint="eastAsia"/>
        </w:rPr>
        <w:t>三</w:t>
      </w:r>
      <w:r>
        <w:rPr>
          <w:rFonts w:hAnsi="Times New Roman"/>
        </w:rPr>
        <w:tab/>
      </w:r>
      <w:r>
        <w:t>转让</w:t>
      </w:r>
      <w:r w:rsidR="003F0C95">
        <w:rPr>
          <w:rFonts w:hint="eastAsia"/>
        </w:rPr>
        <w:t>协议</w:t>
      </w:r>
      <w:r>
        <w:t>格式</w:t>
      </w:r>
      <w:bookmarkEnd w:id="691"/>
      <w:bookmarkEnd w:id="692"/>
    </w:p>
    <w:p w14:paraId="40FDD4D2" w14:textId="77777777" w:rsidR="00E6040E" w:rsidRDefault="00E6040E">
      <w:pPr>
        <w:widowControl/>
        <w:spacing w:line="360" w:lineRule="exact"/>
        <w:jc w:val="both"/>
        <w:rPr>
          <w:rFonts w:ascii="Times New Roman"/>
          <w:b/>
          <w:spacing w:val="20"/>
          <w:sz w:val="24"/>
          <w:szCs w:val="24"/>
        </w:rPr>
      </w:pPr>
    </w:p>
    <w:p w14:paraId="64DA5BD2" w14:textId="77777777" w:rsidR="00E6040E" w:rsidRDefault="00E6040E">
      <w:pPr>
        <w:widowControl/>
        <w:spacing w:line="360" w:lineRule="exact"/>
        <w:jc w:val="both"/>
        <w:rPr>
          <w:rFonts w:ascii="Times New Roman"/>
          <w:b/>
          <w:spacing w:val="20"/>
          <w:sz w:val="24"/>
          <w:szCs w:val="24"/>
        </w:rPr>
      </w:pPr>
    </w:p>
    <w:p w14:paraId="3DB50D29" w14:textId="77777777" w:rsidR="00E6040E" w:rsidRDefault="00E6040E">
      <w:pPr>
        <w:pStyle w:val="1TimesNewRoman"/>
        <w:widowControl/>
        <w:tabs>
          <w:tab w:val="clear" w:pos="850"/>
          <w:tab w:val="left" w:pos="1360"/>
        </w:tabs>
        <w:jc w:val="center"/>
        <w:rPr>
          <w:rFonts w:hAnsi="Times New Roman"/>
        </w:rPr>
      </w:pPr>
      <w:r>
        <w:rPr>
          <w:rFonts w:hAnsi="Times New Roman"/>
        </w:rPr>
        <w:br w:type="page"/>
      </w:r>
      <w:bookmarkStart w:id="693" w:name="_Toc351801127"/>
      <w:bookmarkStart w:id="694" w:name="_Toc211958612"/>
      <w:r>
        <w:t>附件</w:t>
      </w:r>
      <w:r>
        <w:rPr>
          <w:rFonts w:hint="eastAsia"/>
        </w:rPr>
        <w:t>四</w:t>
      </w:r>
      <w:r>
        <w:rPr>
          <w:rFonts w:hAnsi="Times New Roman"/>
        </w:rPr>
        <w:tab/>
      </w:r>
      <w:r>
        <w:t>各方账户</w:t>
      </w:r>
      <w:bookmarkEnd w:id="693"/>
      <w:bookmarkEnd w:id="694"/>
    </w:p>
    <w:p w14:paraId="65C6C538" w14:textId="77777777" w:rsidR="00E6040E" w:rsidRDefault="00E6040E">
      <w:pPr>
        <w:widowControl/>
        <w:tabs>
          <w:tab w:val="left" w:pos="2210"/>
          <w:tab w:val="left" w:pos="2435"/>
        </w:tabs>
        <w:spacing w:line="360" w:lineRule="exact"/>
        <w:jc w:val="both"/>
        <w:rPr>
          <w:rFonts w:ascii="Times New Roman"/>
          <w:b/>
          <w:spacing w:val="20"/>
          <w:sz w:val="24"/>
          <w:szCs w:val="24"/>
        </w:rPr>
      </w:pPr>
    </w:p>
    <w:p w14:paraId="1588E1B1" w14:textId="77777777" w:rsidR="00E6040E" w:rsidRDefault="00E6040E">
      <w:pPr>
        <w:widowControl/>
        <w:tabs>
          <w:tab w:val="left" w:pos="2210"/>
          <w:tab w:val="left" w:pos="2435"/>
        </w:tabs>
        <w:spacing w:line="360" w:lineRule="exact"/>
        <w:jc w:val="both"/>
        <w:rPr>
          <w:rFonts w:ascii="Times New Roman"/>
          <w:b/>
          <w:spacing w:val="20"/>
          <w:sz w:val="24"/>
          <w:szCs w:val="24"/>
          <w:u w:val="single"/>
        </w:rPr>
      </w:pPr>
      <w:r>
        <w:rPr>
          <w:rFonts w:ascii="Times New Roman" w:hAnsi="宋体"/>
          <w:b/>
          <w:spacing w:val="20"/>
          <w:sz w:val="24"/>
          <w:szCs w:val="24"/>
          <w:u w:val="single"/>
        </w:rPr>
        <w:t>借款人</w:t>
      </w:r>
    </w:p>
    <w:tbl>
      <w:tblPr>
        <w:tblpPr w:leftFromText="180" w:rightFromText="180" w:vertAnchor="text" w:horzAnchor="margin" w:tblpY="205"/>
        <w:tblW w:w="0" w:type="auto"/>
        <w:tblLayout w:type="fixed"/>
        <w:tblLook w:val="0000" w:firstRow="0" w:lastRow="0" w:firstColumn="0" w:lastColumn="0" w:noHBand="0" w:noVBand="0"/>
      </w:tblPr>
      <w:tblGrid>
        <w:gridCol w:w="9129"/>
      </w:tblGrid>
      <w:tr w:rsidR="00E6040E" w14:paraId="243616C6" w14:textId="77777777" w:rsidTr="0006509C">
        <w:tc>
          <w:tcPr>
            <w:tcW w:w="9129" w:type="dxa"/>
          </w:tcPr>
          <w:p w14:paraId="3F470FCE" w14:textId="77777777" w:rsidR="00E6040E" w:rsidRDefault="00E6040E">
            <w:pPr>
              <w:widowControl/>
              <w:spacing w:line="360" w:lineRule="exact"/>
              <w:rPr>
                <w:rFonts w:ascii="Times New Roman"/>
                <w:spacing w:val="20"/>
                <w:sz w:val="24"/>
                <w:szCs w:val="24"/>
              </w:rPr>
            </w:pPr>
            <w:r>
              <w:rPr>
                <w:rFonts w:ascii="Times New Roman" w:hAnsi="宋体"/>
                <w:b/>
                <w:spacing w:val="20"/>
                <w:sz w:val="24"/>
                <w:szCs w:val="24"/>
                <w:u w:val="single"/>
              </w:rPr>
              <w:t>贷款资金账户</w:t>
            </w:r>
          </w:p>
        </w:tc>
      </w:tr>
      <w:tr w:rsidR="00E6040E" w14:paraId="0AF12937" w14:textId="77777777" w:rsidTr="0006509C">
        <w:tc>
          <w:tcPr>
            <w:tcW w:w="9129" w:type="dxa"/>
          </w:tcPr>
          <w:p w14:paraId="4A14619A" w14:textId="77777777" w:rsidR="00E6040E" w:rsidRDefault="00E6040E">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r>
              <w:rPr>
                <w:rFonts w:ascii="Times New Roman"/>
                <w:spacing w:val="20"/>
                <w:sz w:val="24"/>
                <w:szCs w:val="24"/>
                <w:lang w:val="en-GB"/>
              </w:rPr>
              <w:t>[</w:t>
            </w:r>
            <w:r>
              <w:rPr>
                <w:rFonts w:ascii="Times New Roman" w:hAnsi="宋体"/>
                <w:i/>
                <w:spacing w:val="20"/>
                <w:sz w:val="24"/>
                <w:szCs w:val="24"/>
                <w:lang w:val="en-GB"/>
              </w:rPr>
              <w:t>借款人名称</w:t>
            </w:r>
            <w:r>
              <w:rPr>
                <w:rFonts w:ascii="Times New Roman"/>
                <w:spacing w:val="20"/>
                <w:sz w:val="24"/>
                <w:szCs w:val="24"/>
                <w:lang w:val="en-GB"/>
              </w:rPr>
              <w:t>]</w:t>
            </w:r>
          </w:p>
        </w:tc>
      </w:tr>
      <w:tr w:rsidR="00E6040E" w14:paraId="46F5D9FC" w14:textId="77777777" w:rsidTr="0006509C">
        <w:tc>
          <w:tcPr>
            <w:tcW w:w="9129" w:type="dxa"/>
          </w:tcPr>
          <w:p w14:paraId="60C6D568" w14:textId="4CA946AA"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E6040E" w14:paraId="21DD710C" w14:textId="77777777" w:rsidTr="0006509C">
        <w:tc>
          <w:tcPr>
            <w:tcW w:w="9129" w:type="dxa"/>
          </w:tcPr>
          <w:p w14:paraId="60B88544" w14:textId="5F3FCCAF"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7DDCC2A1" w14:textId="77777777" w:rsidTr="0006509C">
        <w:tc>
          <w:tcPr>
            <w:tcW w:w="9129" w:type="dxa"/>
          </w:tcPr>
          <w:p w14:paraId="4746B00D" w14:textId="565CFFBC" w:rsidR="00E6040E" w:rsidRDefault="00E6040E">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r w:rsidR="008921A2">
              <w:rPr>
                <w:rFonts w:ascii="Times New Roman" w:hint="eastAsia"/>
                <w:spacing w:val="20"/>
                <w:sz w:val="24"/>
                <w:szCs w:val="24"/>
                <w:lang w:val="en-GB"/>
              </w:rPr>
              <w:t>【】</w:t>
            </w:r>
            <w:r>
              <w:rPr>
                <w:rFonts w:ascii="Times New Roman" w:hAnsi="宋体"/>
                <w:spacing w:val="20"/>
                <w:sz w:val="24"/>
                <w:szCs w:val="24"/>
              </w:rPr>
              <w:t>银团贷款放款</w:t>
            </w:r>
          </w:p>
        </w:tc>
      </w:tr>
    </w:tbl>
    <w:p w14:paraId="19238783" w14:textId="77777777" w:rsidR="00E6040E" w:rsidRDefault="00E6040E">
      <w:pPr>
        <w:widowControl/>
        <w:spacing w:line="360" w:lineRule="exact"/>
        <w:jc w:val="both"/>
        <w:rPr>
          <w:rFonts w:ascii="Times New Roman"/>
          <w:spacing w:val="20"/>
          <w:sz w:val="24"/>
          <w:szCs w:val="24"/>
        </w:rPr>
      </w:pPr>
    </w:p>
    <w:p w14:paraId="03126B29" w14:textId="77777777" w:rsidR="00E6040E" w:rsidRDefault="00E6040E">
      <w:pPr>
        <w:widowControl/>
        <w:spacing w:line="360" w:lineRule="exact"/>
        <w:jc w:val="both"/>
        <w:rPr>
          <w:rFonts w:ascii="Times New Roman"/>
          <w:spacing w:val="20"/>
          <w:sz w:val="24"/>
          <w:szCs w:val="24"/>
        </w:rPr>
      </w:pPr>
    </w:p>
    <w:p w14:paraId="74A5AAB4" w14:textId="77777777" w:rsidR="00E6040E" w:rsidRDefault="00E6040E">
      <w:pPr>
        <w:widowControl/>
        <w:tabs>
          <w:tab w:val="left" w:pos="2210"/>
          <w:tab w:val="left" w:pos="2435"/>
        </w:tabs>
        <w:spacing w:line="360" w:lineRule="exact"/>
        <w:jc w:val="both"/>
        <w:rPr>
          <w:rFonts w:ascii="Times New Roman"/>
          <w:b/>
          <w:spacing w:val="20"/>
          <w:sz w:val="24"/>
          <w:szCs w:val="24"/>
          <w:u w:val="single"/>
        </w:rPr>
      </w:pPr>
      <w:r>
        <w:rPr>
          <w:rFonts w:ascii="Times New Roman" w:hAnsi="宋体"/>
          <w:b/>
          <w:spacing w:val="20"/>
          <w:sz w:val="24"/>
          <w:szCs w:val="24"/>
          <w:u w:val="single"/>
        </w:rPr>
        <w:t>银团成员行</w:t>
      </w:r>
    </w:p>
    <w:p w14:paraId="1292BF0C" w14:textId="77777777" w:rsidR="00E6040E" w:rsidRDefault="00E6040E">
      <w:pPr>
        <w:widowControl/>
        <w:tabs>
          <w:tab w:val="left" w:pos="2210"/>
          <w:tab w:val="left" w:pos="2435"/>
        </w:tabs>
        <w:spacing w:line="360" w:lineRule="exact"/>
        <w:jc w:val="both"/>
        <w:rPr>
          <w:rFonts w:ascii="Times New Roman"/>
          <w:spacing w:val="20"/>
          <w:sz w:val="24"/>
          <w:szCs w:val="24"/>
        </w:rPr>
      </w:pPr>
    </w:p>
    <w:tbl>
      <w:tblPr>
        <w:tblW w:w="0" w:type="auto"/>
        <w:tblLayout w:type="fixed"/>
        <w:tblLook w:val="0000" w:firstRow="0" w:lastRow="0" w:firstColumn="0" w:lastColumn="0" w:noHBand="0" w:noVBand="0"/>
      </w:tblPr>
      <w:tblGrid>
        <w:gridCol w:w="9129"/>
      </w:tblGrid>
      <w:tr w:rsidR="00E6040E" w14:paraId="020A8E7D" w14:textId="77777777" w:rsidTr="0006509C">
        <w:tc>
          <w:tcPr>
            <w:tcW w:w="9129" w:type="dxa"/>
          </w:tcPr>
          <w:p w14:paraId="22B7D8F2" w14:textId="77777777" w:rsidR="00E6040E" w:rsidRDefault="00E6040E">
            <w:pPr>
              <w:widowControl/>
              <w:spacing w:line="360" w:lineRule="exact"/>
              <w:rPr>
                <w:rFonts w:ascii="Times New Roman"/>
                <w:spacing w:val="20"/>
                <w:sz w:val="24"/>
                <w:szCs w:val="24"/>
              </w:rPr>
            </w:pPr>
            <w:r>
              <w:rPr>
                <w:rFonts w:ascii="Times New Roman" w:hAnsi="宋体"/>
                <w:b/>
                <w:spacing w:val="20"/>
                <w:sz w:val="24"/>
                <w:szCs w:val="24"/>
                <w:u w:val="single"/>
              </w:rPr>
              <w:t>代理行付款账户</w:t>
            </w:r>
          </w:p>
        </w:tc>
      </w:tr>
      <w:tr w:rsidR="00E6040E" w14:paraId="78047F04" w14:textId="77777777" w:rsidTr="0006509C">
        <w:tc>
          <w:tcPr>
            <w:tcW w:w="9129" w:type="dxa"/>
          </w:tcPr>
          <w:p w14:paraId="6A090B54" w14:textId="0A7E546F"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3E5A15EB" w14:textId="77777777" w:rsidTr="0006509C">
        <w:tc>
          <w:tcPr>
            <w:tcW w:w="9129" w:type="dxa"/>
          </w:tcPr>
          <w:p w14:paraId="5F89A3B4" w14:textId="61C7B9CD"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开户银行：</w:t>
            </w:r>
          </w:p>
        </w:tc>
      </w:tr>
      <w:tr w:rsidR="00E6040E" w14:paraId="4001AB24" w14:textId="77777777" w:rsidTr="0006509C">
        <w:tc>
          <w:tcPr>
            <w:tcW w:w="9129" w:type="dxa"/>
          </w:tcPr>
          <w:p w14:paraId="2107B6EF" w14:textId="69B9D5EF" w:rsidR="00E6040E" w:rsidRDefault="00E6040E" w:rsidP="008921A2">
            <w:pPr>
              <w:widowControl/>
              <w:spacing w:line="360" w:lineRule="exact"/>
              <w:rPr>
                <w:rFonts w:ascii="Times New Roman"/>
                <w:spacing w:val="20"/>
                <w:sz w:val="24"/>
                <w:szCs w:val="24"/>
              </w:rPr>
            </w:pPr>
            <w:bookmarkStart w:id="695" w:name="OLE_LINK4"/>
            <w:r>
              <w:rPr>
                <w:rFonts w:ascii="Times New Roman" w:hAnsi="宋体"/>
                <w:spacing w:val="20"/>
                <w:sz w:val="24"/>
                <w:szCs w:val="24"/>
              </w:rPr>
              <w:t>账号：</w:t>
            </w:r>
            <w:r>
              <w:rPr>
                <w:rFonts w:ascii="Times New Roman"/>
                <w:spacing w:val="20"/>
                <w:sz w:val="24"/>
                <w:szCs w:val="24"/>
              </w:rPr>
              <w:tab/>
            </w:r>
            <w:bookmarkEnd w:id="695"/>
          </w:p>
        </w:tc>
      </w:tr>
      <w:tr w:rsidR="00E6040E" w14:paraId="38D7A36E" w14:textId="77777777" w:rsidTr="0006509C">
        <w:tc>
          <w:tcPr>
            <w:tcW w:w="9129" w:type="dxa"/>
          </w:tcPr>
          <w:p w14:paraId="1B0F6663" w14:textId="4A866A7C"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403A101A" w14:textId="77777777" w:rsidTr="0006509C">
        <w:tc>
          <w:tcPr>
            <w:tcW w:w="9129" w:type="dxa"/>
          </w:tcPr>
          <w:p w14:paraId="43A58708" w14:textId="12F598B1"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0E889941" w14:textId="77777777" w:rsidR="00E6040E" w:rsidRDefault="00E6040E">
      <w:pPr>
        <w:widowControl/>
        <w:spacing w:line="360" w:lineRule="exact"/>
        <w:rPr>
          <w:rFonts w:ascii="Times New Roman"/>
          <w:b/>
          <w:sz w:val="24"/>
        </w:rPr>
      </w:pPr>
    </w:p>
    <w:tbl>
      <w:tblPr>
        <w:tblW w:w="0" w:type="auto"/>
        <w:tblLayout w:type="fixed"/>
        <w:tblLook w:val="0000" w:firstRow="0" w:lastRow="0" w:firstColumn="0" w:lastColumn="0" w:noHBand="0" w:noVBand="0"/>
      </w:tblPr>
      <w:tblGrid>
        <w:gridCol w:w="9129"/>
      </w:tblGrid>
      <w:tr w:rsidR="00E6040E" w14:paraId="2FE1F5A6" w14:textId="77777777" w:rsidTr="0006509C">
        <w:tc>
          <w:tcPr>
            <w:tcW w:w="9129" w:type="dxa"/>
          </w:tcPr>
          <w:p w14:paraId="296C03FE" w14:textId="77777777" w:rsidR="00E6040E" w:rsidRDefault="00E6040E">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牵头行名称</w:t>
            </w:r>
            <w:r>
              <w:rPr>
                <w:rFonts w:ascii="Times New Roman"/>
                <w:spacing w:val="20"/>
                <w:sz w:val="24"/>
                <w:szCs w:val="24"/>
                <w:lang w:val="en-GB"/>
              </w:rPr>
              <w:t>]</w:t>
            </w:r>
          </w:p>
        </w:tc>
      </w:tr>
      <w:tr w:rsidR="00E6040E" w14:paraId="46A78C5F" w14:textId="77777777" w:rsidTr="0006509C">
        <w:tc>
          <w:tcPr>
            <w:tcW w:w="9129" w:type="dxa"/>
          </w:tcPr>
          <w:p w14:paraId="0A99BAFF" w14:textId="5C4E58E5"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1A492AEB" w14:textId="77777777" w:rsidTr="0006509C">
        <w:tc>
          <w:tcPr>
            <w:tcW w:w="9129" w:type="dxa"/>
          </w:tcPr>
          <w:p w14:paraId="24C0FA25" w14:textId="6A898998"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开户银行：</w:t>
            </w:r>
          </w:p>
        </w:tc>
      </w:tr>
      <w:tr w:rsidR="00E6040E" w14:paraId="1A76DC73" w14:textId="77777777" w:rsidTr="0006509C">
        <w:tc>
          <w:tcPr>
            <w:tcW w:w="9129" w:type="dxa"/>
          </w:tcPr>
          <w:p w14:paraId="04004C2C" w14:textId="30DB57B5"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12AD9899" w14:textId="77777777" w:rsidTr="0006509C">
        <w:tc>
          <w:tcPr>
            <w:tcW w:w="9129" w:type="dxa"/>
          </w:tcPr>
          <w:p w14:paraId="5CF3DE8C" w14:textId="320AB167"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7DEC14CA" w14:textId="77777777" w:rsidTr="0006509C">
        <w:tc>
          <w:tcPr>
            <w:tcW w:w="9129" w:type="dxa"/>
          </w:tcPr>
          <w:p w14:paraId="28C3E31A" w14:textId="07873196"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64E67A00" w14:textId="77777777" w:rsidR="00E6040E" w:rsidRDefault="00E6040E">
      <w:pPr>
        <w:widowControl/>
        <w:spacing w:line="360" w:lineRule="exact"/>
        <w:jc w:val="both"/>
        <w:rPr>
          <w:rFonts w:ascii="Times New Roman"/>
          <w:sz w:val="24"/>
        </w:rPr>
      </w:pPr>
    </w:p>
    <w:tbl>
      <w:tblPr>
        <w:tblW w:w="0" w:type="auto"/>
        <w:tblLayout w:type="fixed"/>
        <w:tblLook w:val="0000" w:firstRow="0" w:lastRow="0" w:firstColumn="0" w:lastColumn="0" w:noHBand="0" w:noVBand="0"/>
      </w:tblPr>
      <w:tblGrid>
        <w:gridCol w:w="9129"/>
      </w:tblGrid>
      <w:tr w:rsidR="00E6040E" w14:paraId="3E212843" w14:textId="77777777" w:rsidTr="0006509C">
        <w:tc>
          <w:tcPr>
            <w:tcW w:w="9129" w:type="dxa"/>
          </w:tcPr>
          <w:p w14:paraId="78E32C23" w14:textId="77777777" w:rsidR="00E6040E" w:rsidRDefault="00E6040E">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代理行名称</w:t>
            </w:r>
            <w:r>
              <w:rPr>
                <w:rFonts w:ascii="Times New Roman"/>
                <w:spacing w:val="20"/>
                <w:sz w:val="24"/>
                <w:szCs w:val="24"/>
                <w:lang w:val="en-GB"/>
              </w:rPr>
              <w:t>]</w:t>
            </w:r>
          </w:p>
        </w:tc>
      </w:tr>
      <w:tr w:rsidR="00E6040E" w14:paraId="70490F59" w14:textId="77777777" w:rsidTr="0006509C">
        <w:tc>
          <w:tcPr>
            <w:tcW w:w="9129" w:type="dxa"/>
          </w:tcPr>
          <w:p w14:paraId="19125B66" w14:textId="7FE510FF"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27311B28" w14:textId="77777777" w:rsidTr="0006509C">
        <w:tc>
          <w:tcPr>
            <w:tcW w:w="9129" w:type="dxa"/>
          </w:tcPr>
          <w:p w14:paraId="3DDECB7C" w14:textId="6153B06E"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E6040E" w14:paraId="64EBC270" w14:textId="77777777" w:rsidTr="0006509C">
        <w:tc>
          <w:tcPr>
            <w:tcW w:w="9129" w:type="dxa"/>
          </w:tcPr>
          <w:p w14:paraId="21EB8F78" w14:textId="4C8BA82D"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65BEC7C5" w14:textId="77777777" w:rsidTr="0006509C">
        <w:tc>
          <w:tcPr>
            <w:tcW w:w="9129" w:type="dxa"/>
          </w:tcPr>
          <w:p w14:paraId="438F2658" w14:textId="1CFF6B3E"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7D944CCC" w14:textId="77777777" w:rsidTr="0006509C">
        <w:tc>
          <w:tcPr>
            <w:tcW w:w="9129" w:type="dxa"/>
          </w:tcPr>
          <w:p w14:paraId="6302CD8C" w14:textId="52EB7832"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3D531F40" w14:textId="77777777" w:rsidR="00E6040E" w:rsidRDefault="00E6040E">
      <w:pPr>
        <w:widowControl/>
        <w:spacing w:line="360" w:lineRule="exact"/>
        <w:rPr>
          <w:rFonts w:ascii="Times New Roman"/>
          <w:sz w:val="24"/>
        </w:rPr>
      </w:pPr>
    </w:p>
    <w:tbl>
      <w:tblPr>
        <w:tblW w:w="0" w:type="auto"/>
        <w:tblLayout w:type="fixed"/>
        <w:tblLook w:val="0000" w:firstRow="0" w:lastRow="0" w:firstColumn="0" w:lastColumn="0" w:noHBand="0" w:noVBand="0"/>
      </w:tblPr>
      <w:tblGrid>
        <w:gridCol w:w="9129"/>
      </w:tblGrid>
      <w:tr w:rsidR="00E6040E" w14:paraId="6DC19567" w14:textId="77777777" w:rsidTr="0006509C">
        <w:tc>
          <w:tcPr>
            <w:tcW w:w="9129" w:type="dxa"/>
          </w:tcPr>
          <w:p w14:paraId="38E2BEE1" w14:textId="77777777" w:rsidR="00E6040E" w:rsidRDefault="00E6040E">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E6040E" w14:paraId="6D2ED552" w14:textId="77777777" w:rsidTr="0006509C">
        <w:tc>
          <w:tcPr>
            <w:tcW w:w="9129" w:type="dxa"/>
          </w:tcPr>
          <w:p w14:paraId="368D7E30" w14:textId="492A0D30"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69EB9EB7" w14:textId="77777777" w:rsidTr="0006509C">
        <w:tc>
          <w:tcPr>
            <w:tcW w:w="9129" w:type="dxa"/>
          </w:tcPr>
          <w:p w14:paraId="38BA9B7B" w14:textId="6B0FA03F"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开户银行：</w:t>
            </w:r>
          </w:p>
        </w:tc>
      </w:tr>
      <w:tr w:rsidR="00E6040E" w14:paraId="740E2896" w14:textId="77777777" w:rsidTr="0006509C">
        <w:tc>
          <w:tcPr>
            <w:tcW w:w="9129" w:type="dxa"/>
          </w:tcPr>
          <w:p w14:paraId="0F34B4F1" w14:textId="56F683B4"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23B2B086" w14:textId="77777777" w:rsidTr="0006509C">
        <w:tc>
          <w:tcPr>
            <w:tcW w:w="9129" w:type="dxa"/>
          </w:tcPr>
          <w:p w14:paraId="5E37F4AE" w14:textId="0ED62BB6"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1757C32A" w14:textId="77777777" w:rsidTr="0006509C">
        <w:tc>
          <w:tcPr>
            <w:tcW w:w="9129" w:type="dxa"/>
          </w:tcPr>
          <w:p w14:paraId="192ABB15" w14:textId="7E712CAA"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1CE6CE05" w14:textId="77777777" w:rsidR="00E6040E" w:rsidRDefault="00E6040E">
      <w:pPr>
        <w:widowControl/>
        <w:spacing w:line="360" w:lineRule="exact"/>
        <w:jc w:val="both"/>
        <w:rPr>
          <w:rFonts w:ascii="Times New Roman"/>
          <w:spacing w:val="20"/>
          <w:sz w:val="24"/>
          <w:szCs w:val="24"/>
          <w:lang w:val="en-GB"/>
        </w:rPr>
      </w:pPr>
    </w:p>
    <w:tbl>
      <w:tblPr>
        <w:tblW w:w="0" w:type="auto"/>
        <w:tblLayout w:type="fixed"/>
        <w:tblLook w:val="0000" w:firstRow="0" w:lastRow="0" w:firstColumn="0" w:lastColumn="0" w:noHBand="0" w:noVBand="0"/>
      </w:tblPr>
      <w:tblGrid>
        <w:gridCol w:w="9129"/>
      </w:tblGrid>
      <w:tr w:rsidR="00E6040E" w14:paraId="37CD8EBF" w14:textId="77777777" w:rsidTr="0006509C">
        <w:tc>
          <w:tcPr>
            <w:tcW w:w="9129" w:type="dxa"/>
          </w:tcPr>
          <w:p w14:paraId="5D7A4C4A" w14:textId="77777777" w:rsidR="00E6040E" w:rsidRDefault="00E6040E">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E6040E" w14:paraId="2390CA2D" w14:textId="77777777" w:rsidTr="0006509C">
        <w:tc>
          <w:tcPr>
            <w:tcW w:w="9129" w:type="dxa"/>
          </w:tcPr>
          <w:p w14:paraId="63EA0363" w14:textId="37454E1D" w:rsidR="00E6040E" w:rsidRDefault="00E6040E" w:rsidP="008921A2">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615957B2" w14:textId="77777777" w:rsidTr="0006509C">
        <w:tc>
          <w:tcPr>
            <w:tcW w:w="9129" w:type="dxa"/>
          </w:tcPr>
          <w:p w14:paraId="04A8F8B1" w14:textId="54F1DD77"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E6040E" w14:paraId="24895A7C" w14:textId="77777777" w:rsidTr="0006509C">
        <w:tc>
          <w:tcPr>
            <w:tcW w:w="9129" w:type="dxa"/>
          </w:tcPr>
          <w:p w14:paraId="3B8626C0" w14:textId="343578EE"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5A299950" w14:textId="77777777" w:rsidTr="0006509C">
        <w:tc>
          <w:tcPr>
            <w:tcW w:w="9129" w:type="dxa"/>
          </w:tcPr>
          <w:p w14:paraId="44610C81" w14:textId="1156CCE6"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4BC800E2" w14:textId="77777777" w:rsidTr="0006509C">
        <w:tc>
          <w:tcPr>
            <w:tcW w:w="9129" w:type="dxa"/>
          </w:tcPr>
          <w:p w14:paraId="08EB73D9" w14:textId="4CF70256"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52D6A8A8" w14:textId="77777777" w:rsidR="00E6040E" w:rsidRDefault="00E6040E">
      <w:pPr>
        <w:widowControl/>
        <w:spacing w:line="360" w:lineRule="exact"/>
        <w:jc w:val="both"/>
        <w:rPr>
          <w:rFonts w:ascii="Times New Roman"/>
          <w:spacing w:val="20"/>
          <w:sz w:val="24"/>
          <w:szCs w:val="24"/>
        </w:rPr>
      </w:pPr>
    </w:p>
    <w:tbl>
      <w:tblPr>
        <w:tblW w:w="0" w:type="auto"/>
        <w:tblLayout w:type="fixed"/>
        <w:tblLook w:val="0000" w:firstRow="0" w:lastRow="0" w:firstColumn="0" w:lastColumn="0" w:noHBand="0" w:noVBand="0"/>
      </w:tblPr>
      <w:tblGrid>
        <w:gridCol w:w="9129"/>
      </w:tblGrid>
      <w:tr w:rsidR="00E6040E" w14:paraId="77EA8466" w14:textId="77777777" w:rsidTr="0006509C">
        <w:tc>
          <w:tcPr>
            <w:tcW w:w="9129" w:type="dxa"/>
          </w:tcPr>
          <w:p w14:paraId="1011049C" w14:textId="77777777" w:rsidR="00E6040E" w:rsidRDefault="00E6040E">
            <w:pPr>
              <w:widowControl/>
              <w:spacing w:line="360" w:lineRule="exact"/>
              <w:rPr>
                <w:rFonts w:ascii="Times New Roman"/>
                <w:spacing w:val="20"/>
                <w:sz w:val="24"/>
                <w:szCs w:val="24"/>
              </w:rPr>
            </w:pPr>
            <w:r>
              <w:rPr>
                <w:rFonts w:ascii="Times New Roman"/>
                <w:spacing w:val="20"/>
                <w:sz w:val="24"/>
                <w:szCs w:val="24"/>
                <w:lang w:val="en-GB"/>
              </w:rPr>
              <w:t>[</w:t>
            </w:r>
            <w:r>
              <w:rPr>
                <w:rFonts w:ascii="Times New Roman" w:hAnsi="宋体"/>
                <w:i/>
                <w:spacing w:val="20"/>
                <w:sz w:val="24"/>
                <w:szCs w:val="24"/>
                <w:lang w:val="en-GB"/>
              </w:rPr>
              <w:t>贷款人名称</w:t>
            </w:r>
            <w:r>
              <w:rPr>
                <w:rFonts w:ascii="Times New Roman"/>
                <w:spacing w:val="20"/>
                <w:sz w:val="24"/>
                <w:szCs w:val="24"/>
                <w:lang w:val="en-GB"/>
              </w:rPr>
              <w:t>]</w:t>
            </w:r>
          </w:p>
        </w:tc>
      </w:tr>
      <w:tr w:rsidR="00E6040E" w14:paraId="6C16D22D" w14:textId="77777777" w:rsidTr="0006509C">
        <w:tc>
          <w:tcPr>
            <w:tcW w:w="9129" w:type="dxa"/>
          </w:tcPr>
          <w:p w14:paraId="7AE631F1" w14:textId="4B2BE942"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户名：</w:t>
            </w:r>
            <w:r>
              <w:rPr>
                <w:rFonts w:ascii="Times New Roman"/>
                <w:spacing w:val="20"/>
                <w:sz w:val="24"/>
                <w:szCs w:val="24"/>
              </w:rPr>
              <w:tab/>
            </w:r>
          </w:p>
        </w:tc>
      </w:tr>
      <w:tr w:rsidR="00E6040E" w14:paraId="3FED8F38" w14:textId="77777777" w:rsidTr="0006509C">
        <w:tc>
          <w:tcPr>
            <w:tcW w:w="9129" w:type="dxa"/>
          </w:tcPr>
          <w:p w14:paraId="4289EA47" w14:textId="6F985660"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开户银行：</w:t>
            </w:r>
            <w:r>
              <w:rPr>
                <w:rFonts w:ascii="Times New Roman"/>
                <w:spacing w:val="20"/>
                <w:sz w:val="24"/>
                <w:szCs w:val="24"/>
              </w:rPr>
              <w:tab/>
            </w:r>
          </w:p>
        </w:tc>
      </w:tr>
      <w:tr w:rsidR="00E6040E" w14:paraId="5B9C6653" w14:textId="77777777" w:rsidTr="0006509C">
        <w:tc>
          <w:tcPr>
            <w:tcW w:w="9129" w:type="dxa"/>
          </w:tcPr>
          <w:p w14:paraId="179C20A0" w14:textId="12B2EC4C"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账号：</w:t>
            </w:r>
            <w:r>
              <w:rPr>
                <w:rFonts w:ascii="Times New Roman"/>
                <w:spacing w:val="20"/>
                <w:sz w:val="24"/>
                <w:szCs w:val="24"/>
              </w:rPr>
              <w:tab/>
            </w:r>
          </w:p>
        </w:tc>
      </w:tr>
      <w:tr w:rsidR="00E6040E" w14:paraId="3782ACB5" w14:textId="77777777" w:rsidTr="0006509C">
        <w:tc>
          <w:tcPr>
            <w:tcW w:w="9129" w:type="dxa"/>
          </w:tcPr>
          <w:p w14:paraId="1A0E73F1" w14:textId="7338310C"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行号：</w:t>
            </w:r>
            <w:r>
              <w:rPr>
                <w:rFonts w:ascii="Times New Roman"/>
                <w:spacing w:val="20"/>
                <w:sz w:val="24"/>
                <w:szCs w:val="24"/>
              </w:rPr>
              <w:tab/>
            </w:r>
          </w:p>
        </w:tc>
      </w:tr>
      <w:tr w:rsidR="00E6040E" w14:paraId="49BE3F31" w14:textId="77777777" w:rsidTr="0006509C">
        <w:tc>
          <w:tcPr>
            <w:tcW w:w="9129" w:type="dxa"/>
          </w:tcPr>
          <w:p w14:paraId="2B287286" w14:textId="743E2B2A" w:rsidR="00E6040E" w:rsidRDefault="00E6040E" w:rsidP="000F1315">
            <w:pPr>
              <w:widowControl/>
              <w:spacing w:line="360" w:lineRule="exact"/>
              <w:rPr>
                <w:rFonts w:ascii="Times New Roman"/>
                <w:spacing w:val="20"/>
                <w:sz w:val="24"/>
                <w:szCs w:val="24"/>
              </w:rPr>
            </w:pPr>
            <w:r>
              <w:rPr>
                <w:rFonts w:ascii="Times New Roman" w:hAnsi="宋体"/>
                <w:spacing w:val="20"/>
                <w:sz w:val="24"/>
                <w:szCs w:val="24"/>
              </w:rPr>
              <w:t>备注：</w:t>
            </w:r>
            <w:r>
              <w:rPr>
                <w:rFonts w:ascii="Times New Roman"/>
                <w:spacing w:val="20"/>
                <w:sz w:val="24"/>
                <w:szCs w:val="24"/>
              </w:rPr>
              <w:tab/>
            </w:r>
          </w:p>
        </w:tc>
      </w:tr>
    </w:tbl>
    <w:p w14:paraId="228B23B4" w14:textId="77777777" w:rsidR="00AE73E6" w:rsidRDefault="00AE73E6">
      <w:pPr>
        <w:widowControl/>
        <w:spacing w:line="360" w:lineRule="exact"/>
        <w:jc w:val="both"/>
        <w:rPr>
          <w:rFonts w:ascii="Times New Roman"/>
          <w:spacing w:val="20"/>
          <w:sz w:val="24"/>
          <w:szCs w:val="24"/>
        </w:rPr>
      </w:pPr>
    </w:p>
    <w:p w14:paraId="4EE56F41" w14:textId="77777777" w:rsidR="00AE73E6" w:rsidRPr="00EB3852" w:rsidRDefault="00AE73E6" w:rsidP="00EB3852">
      <w:pPr>
        <w:pStyle w:val="1TimesNewRoman"/>
        <w:widowControl/>
        <w:tabs>
          <w:tab w:val="left" w:pos="1360"/>
        </w:tabs>
        <w:jc w:val="center"/>
      </w:pPr>
      <w:r w:rsidRPr="00EB3852">
        <w:br w:type="page"/>
      </w:r>
      <w:bookmarkStart w:id="696" w:name="_Toc196658433"/>
      <w:bookmarkStart w:id="697" w:name="_Toc211958613"/>
      <w:r>
        <w:t>附件</w:t>
      </w:r>
      <w:r w:rsidR="00FB6B57">
        <w:rPr>
          <w:rFonts w:hint="eastAsia"/>
        </w:rPr>
        <w:t>五</w:t>
      </w:r>
      <w:r w:rsidR="00FB6B57">
        <w:rPr>
          <w:rFonts w:hint="eastAsia"/>
        </w:rPr>
        <w:t xml:space="preserve"> </w:t>
      </w:r>
      <w:r w:rsidRPr="0074640E">
        <w:tab/>
      </w:r>
      <w:r>
        <w:rPr>
          <w:rFonts w:hint="eastAsia"/>
        </w:rPr>
        <w:t>费用协议</w:t>
      </w:r>
      <w:bookmarkEnd w:id="696"/>
      <w:r>
        <w:rPr>
          <w:rFonts w:hint="eastAsia"/>
        </w:rPr>
        <w:t>格式</w:t>
      </w:r>
      <w:bookmarkEnd w:id="697"/>
    </w:p>
    <w:p w14:paraId="52E9F9A9" w14:textId="77777777" w:rsidR="00AE73E6" w:rsidRDefault="00AE73E6" w:rsidP="00EB3852">
      <w:pPr>
        <w:widowControl/>
        <w:snapToGrid w:val="0"/>
        <w:spacing w:line="360" w:lineRule="exact"/>
        <w:ind w:leftChars="148" w:left="503"/>
        <w:jc w:val="center"/>
      </w:pPr>
    </w:p>
    <w:p w14:paraId="751BBB8E" w14:textId="1F07DD68" w:rsidR="00AE73E6" w:rsidRPr="00755423" w:rsidRDefault="00AE73E6" w:rsidP="00AE73E6">
      <w:pPr>
        <w:widowControl/>
        <w:snapToGrid w:val="0"/>
        <w:spacing w:line="360" w:lineRule="exact"/>
        <w:ind w:leftChars="148" w:left="503"/>
        <w:jc w:val="right"/>
        <w:rPr>
          <w:rFonts w:ascii="Times New Roman"/>
          <w:spacing w:val="20"/>
          <w:sz w:val="24"/>
          <w:szCs w:val="24"/>
          <w:lang w:val="en-GB"/>
        </w:rPr>
      </w:pPr>
      <w:r w:rsidRPr="00755423">
        <w:rPr>
          <w:rFonts w:ascii="Times New Roman" w:hint="eastAsia"/>
          <w:spacing w:val="20"/>
          <w:sz w:val="24"/>
          <w:szCs w:val="24"/>
          <w:lang w:val="en-GB"/>
        </w:rPr>
        <w:t>编号：</w:t>
      </w:r>
      <w:r w:rsidR="000F1315">
        <w:rPr>
          <w:rFonts w:ascii="Times New Roman" w:hint="eastAsia"/>
          <w:spacing w:val="20"/>
          <w:sz w:val="24"/>
          <w:szCs w:val="24"/>
          <w:lang w:val="en-GB"/>
        </w:rPr>
        <w:t>【】</w:t>
      </w:r>
    </w:p>
    <w:p w14:paraId="43F73DC2" w14:textId="77777777" w:rsidR="00AE73E6" w:rsidRPr="00755423" w:rsidRDefault="00AE73E6" w:rsidP="00AE73E6">
      <w:pPr>
        <w:widowControl/>
        <w:snapToGrid w:val="0"/>
        <w:spacing w:line="360" w:lineRule="exact"/>
        <w:ind w:leftChars="148" w:left="503"/>
        <w:jc w:val="center"/>
        <w:rPr>
          <w:rFonts w:ascii="Times New Roman"/>
          <w:spacing w:val="20"/>
          <w:sz w:val="24"/>
          <w:szCs w:val="24"/>
          <w:lang w:val="en-GB"/>
        </w:rPr>
      </w:pPr>
    </w:p>
    <w:p w14:paraId="7F090906" w14:textId="77777777" w:rsidR="00AE73E6" w:rsidRPr="00755423" w:rsidRDefault="00AE73E6" w:rsidP="00AE73E6">
      <w:pPr>
        <w:widowControl/>
        <w:snapToGrid w:val="0"/>
        <w:spacing w:line="360" w:lineRule="exact"/>
        <w:ind w:leftChars="148" w:left="503"/>
        <w:jc w:val="center"/>
        <w:rPr>
          <w:rFonts w:ascii="Times New Roman"/>
          <w:spacing w:val="20"/>
          <w:sz w:val="24"/>
          <w:szCs w:val="24"/>
          <w:lang w:val="en-GB"/>
        </w:rPr>
      </w:pPr>
    </w:p>
    <w:p w14:paraId="18AC2B4F" w14:textId="124F9A63" w:rsidR="00AE73E6" w:rsidRPr="00755423" w:rsidRDefault="000F1315" w:rsidP="00AE73E6">
      <w:pPr>
        <w:widowControl/>
        <w:autoSpaceDE/>
        <w:autoSpaceDN/>
        <w:adjustRightInd/>
        <w:snapToGrid w:val="0"/>
        <w:spacing w:line="400" w:lineRule="atLeast"/>
        <w:jc w:val="center"/>
        <w:textAlignment w:val="auto"/>
        <w:rPr>
          <w:rFonts w:ascii="Times New Roman"/>
          <w:spacing w:val="20"/>
          <w:kern w:val="2"/>
          <w:sz w:val="24"/>
          <w:szCs w:val="24"/>
        </w:rPr>
      </w:pPr>
      <w:r>
        <w:rPr>
          <w:rFonts w:ascii="Times New Roman" w:hint="eastAsia"/>
          <w:spacing w:val="20"/>
          <w:sz w:val="24"/>
          <w:szCs w:val="24"/>
          <w:lang w:val="en-GB"/>
        </w:rPr>
        <w:t>【】</w:t>
      </w:r>
    </w:p>
    <w:p w14:paraId="2006408E" w14:textId="67D18D83" w:rsidR="00AE73E6" w:rsidRPr="00755423" w:rsidRDefault="00AE73E6" w:rsidP="00AE73E6">
      <w:pPr>
        <w:widowControl/>
        <w:autoSpaceDE/>
        <w:autoSpaceDN/>
        <w:adjustRightInd/>
        <w:snapToGrid w:val="0"/>
        <w:spacing w:line="400" w:lineRule="atLeast"/>
        <w:ind w:left="840" w:hanging="840"/>
        <w:jc w:val="center"/>
        <w:textAlignment w:val="auto"/>
        <w:rPr>
          <w:rFonts w:ascii="Times New Roman"/>
          <w:spacing w:val="20"/>
          <w:kern w:val="2"/>
          <w:sz w:val="24"/>
          <w:szCs w:val="24"/>
        </w:rPr>
      </w:pPr>
      <w:r w:rsidRPr="00755423">
        <w:rPr>
          <w:rFonts w:ascii="Times New Roman"/>
          <w:spacing w:val="20"/>
          <w:kern w:val="2"/>
          <w:sz w:val="24"/>
          <w:szCs w:val="24"/>
        </w:rPr>
        <w:t>(</w:t>
      </w:r>
      <w:r w:rsidRPr="00755423">
        <w:rPr>
          <w:rFonts w:ascii="Times New Roman" w:hAnsi="宋体"/>
          <w:spacing w:val="20"/>
          <w:kern w:val="2"/>
          <w:sz w:val="24"/>
          <w:szCs w:val="24"/>
        </w:rPr>
        <w:t>作为</w:t>
      </w:r>
      <w:r w:rsidR="000F1315">
        <w:rPr>
          <w:rFonts w:ascii="Times New Roman" w:hint="eastAsia"/>
          <w:spacing w:val="20"/>
          <w:sz w:val="24"/>
          <w:szCs w:val="24"/>
          <w:lang w:val="en-GB"/>
        </w:rPr>
        <w:t>【】</w:t>
      </w:r>
      <w:r w:rsidRPr="00755423">
        <w:rPr>
          <w:rFonts w:ascii="Times New Roman"/>
          <w:spacing w:val="20"/>
          <w:kern w:val="2"/>
          <w:sz w:val="24"/>
          <w:szCs w:val="24"/>
        </w:rPr>
        <w:t>)</w:t>
      </w:r>
    </w:p>
    <w:p w14:paraId="2AE74CAC" w14:textId="77777777" w:rsidR="00AE73E6" w:rsidRPr="00755423" w:rsidRDefault="00AE73E6" w:rsidP="00AE73E6">
      <w:pPr>
        <w:widowControl/>
        <w:autoSpaceDE/>
        <w:autoSpaceDN/>
        <w:adjustRightInd/>
        <w:snapToGrid w:val="0"/>
        <w:spacing w:line="260" w:lineRule="atLeast"/>
        <w:ind w:left="839" w:hanging="839"/>
        <w:jc w:val="center"/>
        <w:textAlignment w:val="auto"/>
        <w:rPr>
          <w:rFonts w:ascii="Times New Roman"/>
          <w:spacing w:val="20"/>
          <w:kern w:val="2"/>
          <w:sz w:val="24"/>
          <w:szCs w:val="24"/>
        </w:rPr>
      </w:pPr>
    </w:p>
    <w:p w14:paraId="06752819" w14:textId="77777777" w:rsidR="00AE73E6" w:rsidRPr="00755423" w:rsidRDefault="00AE73E6" w:rsidP="00AE73E6">
      <w:pPr>
        <w:widowControl/>
        <w:autoSpaceDE/>
        <w:autoSpaceDN/>
        <w:adjustRightInd/>
        <w:snapToGrid w:val="0"/>
        <w:spacing w:line="260" w:lineRule="atLeast"/>
        <w:ind w:left="839" w:hanging="839"/>
        <w:jc w:val="center"/>
        <w:textAlignment w:val="auto"/>
        <w:rPr>
          <w:rFonts w:ascii="Times New Roman"/>
          <w:spacing w:val="20"/>
          <w:kern w:val="2"/>
          <w:sz w:val="24"/>
          <w:szCs w:val="24"/>
        </w:rPr>
      </w:pPr>
    </w:p>
    <w:p w14:paraId="578FF0BE"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spacing w:val="20"/>
          <w:kern w:val="2"/>
          <w:sz w:val="24"/>
          <w:szCs w:val="24"/>
        </w:rPr>
      </w:pPr>
      <w:r w:rsidRPr="00755423">
        <w:rPr>
          <w:rFonts w:ascii="Times New Roman" w:hAnsi="宋体"/>
          <w:spacing w:val="20"/>
          <w:kern w:val="2"/>
          <w:sz w:val="24"/>
          <w:szCs w:val="24"/>
        </w:rPr>
        <w:t>和</w:t>
      </w:r>
    </w:p>
    <w:p w14:paraId="48138290" w14:textId="77777777" w:rsidR="00AE73E6" w:rsidRPr="00755423" w:rsidRDefault="00AE73E6" w:rsidP="00AE73E6">
      <w:pPr>
        <w:widowControl/>
        <w:autoSpaceDE/>
        <w:autoSpaceDN/>
        <w:adjustRightInd/>
        <w:spacing w:line="300" w:lineRule="exact"/>
        <w:ind w:left="839" w:hanging="839"/>
        <w:jc w:val="center"/>
        <w:textAlignment w:val="auto"/>
        <w:rPr>
          <w:rFonts w:ascii="Times New Roman"/>
          <w:spacing w:val="20"/>
          <w:kern w:val="2"/>
          <w:sz w:val="24"/>
          <w:szCs w:val="24"/>
        </w:rPr>
      </w:pPr>
    </w:p>
    <w:p w14:paraId="2F84AA7A" w14:textId="2C9446A0" w:rsidR="00AE73E6" w:rsidRPr="00755423" w:rsidRDefault="000F1315" w:rsidP="00AE73E6">
      <w:pPr>
        <w:widowControl/>
        <w:autoSpaceDE/>
        <w:autoSpaceDN/>
        <w:adjustRightInd/>
        <w:spacing w:line="360" w:lineRule="exact"/>
        <w:ind w:left="840" w:hanging="840"/>
        <w:jc w:val="center"/>
        <w:textAlignment w:val="auto"/>
        <w:rPr>
          <w:rFonts w:ascii="Times New Roman"/>
          <w:spacing w:val="20"/>
          <w:kern w:val="2"/>
          <w:sz w:val="24"/>
          <w:szCs w:val="24"/>
        </w:rPr>
      </w:pPr>
      <w:r>
        <w:rPr>
          <w:rFonts w:ascii="Times New Roman" w:hint="eastAsia"/>
          <w:spacing w:val="20"/>
          <w:sz w:val="24"/>
          <w:szCs w:val="24"/>
          <w:lang w:val="en-GB"/>
        </w:rPr>
        <w:t>【】</w:t>
      </w:r>
    </w:p>
    <w:p w14:paraId="0F8CCDD6" w14:textId="3E31AD23" w:rsidR="00AE73E6" w:rsidRPr="00755423" w:rsidRDefault="00AE73E6" w:rsidP="00AE73E6">
      <w:pPr>
        <w:widowControl/>
        <w:autoSpaceDE/>
        <w:autoSpaceDN/>
        <w:adjustRightInd/>
        <w:spacing w:line="360" w:lineRule="exact"/>
        <w:ind w:left="840" w:hanging="840"/>
        <w:jc w:val="center"/>
        <w:textAlignment w:val="auto"/>
        <w:rPr>
          <w:rFonts w:ascii="Times New Roman"/>
          <w:spacing w:val="20"/>
          <w:kern w:val="2"/>
          <w:sz w:val="24"/>
          <w:szCs w:val="24"/>
        </w:rPr>
      </w:pPr>
      <w:r w:rsidRPr="00755423">
        <w:rPr>
          <w:rFonts w:ascii="Times New Roman"/>
          <w:spacing w:val="20"/>
          <w:kern w:val="2"/>
          <w:sz w:val="24"/>
          <w:szCs w:val="24"/>
        </w:rPr>
        <w:t>(</w:t>
      </w:r>
      <w:r w:rsidRPr="00755423">
        <w:rPr>
          <w:rFonts w:ascii="Times New Roman" w:hAnsi="宋体"/>
          <w:spacing w:val="20"/>
          <w:kern w:val="2"/>
          <w:sz w:val="24"/>
          <w:szCs w:val="24"/>
        </w:rPr>
        <w:t>作为</w:t>
      </w:r>
      <w:r w:rsidR="000F1315">
        <w:rPr>
          <w:rFonts w:ascii="Times New Roman" w:hint="eastAsia"/>
          <w:spacing w:val="20"/>
          <w:sz w:val="24"/>
          <w:szCs w:val="24"/>
          <w:lang w:val="en-GB"/>
        </w:rPr>
        <w:t>【】</w:t>
      </w:r>
      <w:r w:rsidRPr="00755423">
        <w:rPr>
          <w:rFonts w:ascii="Times New Roman"/>
          <w:spacing w:val="20"/>
          <w:kern w:val="2"/>
          <w:sz w:val="24"/>
          <w:szCs w:val="24"/>
        </w:rPr>
        <w:t>)</w:t>
      </w:r>
    </w:p>
    <w:p w14:paraId="27C1311B" w14:textId="77777777" w:rsidR="00AE73E6" w:rsidRPr="00755423" w:rsidRDefault="00AE73E6" w:rsidP="00AE73E6">
      <w:pPr>
        <w:widowControl/>
        <w:autoSpaceDE/>
        <w:autoSpaceDN/>
        <w:adjustRightInd/>
        <w:spacing w:line="300" w:lineRule="exact"/>
        <w:ind w:left="839" w:hanging="839"/>
        <w:jc w:val="center"/>
        <w:textAlignment w:val="auto"/>
        <w:rPr>
          <w:rFonts w:ascii="Times New Roman"/>
          <w:spacing w:val="20"/>
          <w:kern w:val="2"/>
          <w:sz w:val="24"/>
          <w:szCs w:val="24"/>
        </w:rPr>
      </w:pPr>
    </w:p>
    <w:p w14:paraId="3985B2A6"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59235BFA"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3C8C5F36"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702D68D7"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191BF239"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602840C2"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03493A55"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2B4F78EA"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22DE7F08"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4CBC0E1A"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6575DE20"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p w14:paraId="75D753EE" w14:textId="77777777" w:rsidR="00AE73E6" w:rsidRPr="00755423" w:rsidRDefault="00AE73E6" w:rsidP="00AE73E6">
      <w:pPr>
        <w:widowControl/>
        <w:autoSpaceDE/>
        <w:autoSpaceDN/>
        <w:adjustRightInd/>
        <w:spacing w:line="360" w:lineRule="exact"/>
        <w:ind w:left="840" w:hanging="840"/>
        <w:jc w:val="center"/>
        <w:textAlignment w:val="auto"/>
        <w:rPr>
          <w:rFonts w:ascii="Times New Roman"/>
          <w:b/>
          <w:spacing w:val="20"/>
          <w:kern w:val="2"/>
          <w:sz w:val="24"/>
          <w:szCs w:val="24"/>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83"/>
      </w:tblGrid>
      <w:tr w:rsidR="00AE73E6" w:rsidRPr="00755423" w14:paraId="121DF3B6" w14:textId="77777777" w:rsidTr="007D0482">
        <w:trPr>
          <w:jc w:val="center"/>
        </w:trPr>
        <w:tc>
          <w:tcPr>
            <w:tcW w:w="4083" w:type="dxa"/>
            <w:vAlign w:val="center"/>
          </w:tcPr>
          <w:p w14:paraId="60BBB749" w14:textId="50A5C91A" w:rsidR="00AE73E6" w:rsidRPr="00755423" w:rsidRDefault="000F1315" w:rsidP="007D0482">
            <w:pPr>
              <w:widowControl/>
              <w:autoSpaceDE/>
              <w:autoSpaceDN/>
              <w:adjustRightInd/>
              <w:spacing w:beforeLines="50" w:before="120" w:line="440" w:lineRule="exact"/>
              <w:ind w:left="839" w:hanging="839"/>
              <w:jc w:val="center"/>
              <w:textAlignment w:val="auto"/>
              <w:rPr>
                <w:rFonts w:ascii="Times New Roman"/>
                <w:b/>
                <w:spacing w:val="20"/>
                <w:kern w:val="2"/>
                <w:sz w:val="24"/>
                <w:szCs w:val="24"/>
              </w:rPr>
            </w:pPr>
            <w:r>
              <w:rPr>
                <w:rFonts w:ascii="Times New Roman" w:hint="eastAsia"/>
                <w:spacing w:val="20"/>
                <w:sz w:val="24"/>
                <w:szCs w:val="24"/>
                <w:lang w:val="en-GB"/>
              </w:rPr>
              <w:t>【】</w:t>
            </w:r>
            <w:r w:rsidR="00A40F58">
              <w:rPr>
                <w:rFonts w:ascii="Times New Roman" w:hAnsi="宋体" w:hint="eastAsia"/>
                <w:b/>
                <w:spacing w:val="20"/>
                <w:kern w:val="2"/>
                <w:sz w:val="24"/>
                <w:szCs w:val="24"/>
              </w:rPr>
              <w:t>固定资产</w:t>
            </w:r>
            <w:r w:rsidR="00AE73E6" w:rsidRPr="00755423">
              <w:rPr>
                <w:rFonts w:ascii="Times New Roman" w:hAnsi="宋体" w:hint="eastAsia"/>
                <w:b/>
                <w:spacing w:val="20"/>
                <w:kern w:val="2"/>
                <w:sz w:val="24"/>
                <w:szCs w:val="24"/>
              </w:rPr>
              <w:t>银团贷款</w:t>
            </w:r>
          </w:p>
          <w:p w14:paraId="1C736608" w14:textId="77777777" w:rsidR="00AE73E6" w:rsidRPr="00755423" w:rsidRDefault="00AE73E6" w:rsidP="007D0482">
            <w:pPr>
              <w:widowControl/>
              <w:autoSpaceDE/>
              <w:autoSpaceDN/>
              <w:adjustRightInd/>
              <w:spacing w:beforeLines="50" w:before="120" w:line="440" w:lineRule="exact"/>
              <w:ind w:left="839" w:hanging="839"/>
              <w:jc w:val="center"/>
              <w:textAlignment w:val="auto"/>
              <w:rPr>
                <w:rFonts w:ascii="Times New Roman"/>
                <w:b/>
                <w:spacing w:val="20"/>
                <w:kern w:val="2"/>
                <w:sz w:val="24"/>
                <w:szCs w:val="24"/>
              </w:rPr>
            </w:pPr>
            <w:r w:rsidRPr="00755423">
              <w:rPr>
                <w:rFonts w:ascii="Times New Roman"/>
                <w:b/>
                <w:spacing w:val="20"/>
                <w:kern w:val="2"/>
                <w:sz w:val="24"/>
                <w:szCs w:val="24"/>
              </w:rPr>
              <w:t>费用协议</w:t>
            </w:r>
          </w:p>
        </w:tc>
      </w:tr>
    </w:tbl>
    <w:p w14:paraId="221B4671" w14:textId="77777777" w:rsidR="00AE73E6" w:rsidRPr="00755423" w:rsidRDefault="00AE73E6" w:rsidP="00AE73E6">
      <w:pPr>
        <w:widowControl/>
        <w:spacing w:line="360" w:lineRule="exact"/>
        <w:ind w:leftChars="148" w:left="1343" w:hanging="840"/>
        <w:jc w:val="center"/>
        <w:rPr>
          <w:rFonts w:ascii="Times New Roman"/>
          <w:spacing w:val="20"/>
          <w:sz w:val="24"/>
          <w:szCs w:val="24"/>
          <w:lang w:val="en-GB"/>
        </w:rPr>
      </w:pPr>
    </w:p>
    <w:p w14:paraId="0B6A0ECF" w14:textId="77777777" w:rsidR="00AE73E6" w:rsidRPr="00755423" w:rsidRDefault="00AE73E6" w:rsidP="00AE73E6">
      <w:pPr>
        <w:widowControl/>
        <w:spacing w:line="360" w:lineRule="exact"/>
        <w:ind w:leftChars="148" w:left="1343" w:hanging="840"/>
        <w:jc w:val="center"/>
        <w:rPr>
          <w:rFonts w:ascii="Times New Roman"/>
          <w:spacing w:val="20"/>
          <w:sz w:val="24"/>
          <w:szCs w:val="24"/>
          <w:lang w:val="en-GB"/>
        </w:rPr>
      </w:pPr>
    </w:p>
    <w:p w14:paraId="7EC6BFB0" w14:textId="77777777" w:rsidR="00AE73E6" w:rsidRPr="00755423" w:rsidRDefault="00AE73E6" w:rsidP="00AE73E6">
      <w:pPr>
        <w:widowControl/>
        <w:spacing w:line="360" w:lineRule="exact"/>
        <w:ind w:leftChars="148" w:left="1343" w:hanging="840"/>
        <w:jc w:val="center"/>
        <w:rPr>
          <w:rFonts w:ascii="Times New Roman"/>
          <w:spacing w:val="20"/>
          <w:sz w:val="24"/>
          <w:szCs w:val="24"/>
          <w:lang w:val="en-GB"/>
        </w:rPr>
      </w:pPr>
    </w:p>
    <w:p w14:paraId="29B4AE63" w14:textId="3F86E100" w:rsidR="00AE73E6" w:rsidRPr="00755423" w:rsidRDefault="000F1315" w:rsidP="00AE73E6">
      <w:pPr>
        <w:widowControl/>
        <w:spacing w:line="360" w:lineRule="exact"/>
        <w:ind w:leftChars="148" w:left="1343" w:hanging="840"/>
        <w:jc w:val="center"/>
        <w:rPr>
          <w:rFonts w:ascii="Times New Roman"/>
          <w:spacing w:val="20"/>
          <w:sz w:val="24"/>
          <w:szCs w:val="24"/>
        </w:rPr>
      </w:pPr>
      <w:r>
        <w:rPr>
          <w:rFonts w:ascii="Times New Roman" w:hint="eastAsia"/>
          <w:spacing w:val="20"/>
          <w:sz w:val="24"/>
          <w:szCs w:val="24"/>
          <w:lang w:val="en-GB"/>
        </w:rPr>
        <w:t>【】</w:t>
      </w:r>
      <w:r w:rsidR="00AE73E6" w:rsidRPr="00755423">
        <w:rPr>
          <w:rFonts w:ascii="Times New Roman" w:hAnsi="宋体"/>
          <w:spacing w:val="20"/>
          <w:sz w:val="24"/>
          <w:szCs w:val="24"/>
        </w:rPr>
        <w:t>年</w:t>
      </w:r>
      <w:r>
        <w:rPr>
          <w:rFonts w:ascii="Times New Roman" w:hint="eastAsia"/>
          <w:spacing w:val="20"/>
          <w:sz w:val="24"/>
          <w:szCs w:val="24"/>
          <w:lang w:val="en-GB"/>
        </w:rPr>
        <w:t>【】</w:t>
      </w:r>
      <w:r w:rsidR="00AE73E6" w:rsidRPr="00755423">
        <w:rPr>
          <w:rFonts w:ascii="Times New Roman" w:hAnsi="宋体"/>
          <w:spacing w:val="20"/>
          <w:sz w:val="24"/>
          <w:szCs w:val="24"/>
        </w:rPr>
        <w:t>月</w:t>
      </w:r>
      <w:r>
        <w:rPr>
          <w:rFonts w:ascii="Times New Roman" w:hint="eastAsia"/>
          <w:spacing w:val="20"/>
          <w:sz w:val="24"/>
          <w:szCs w:val="24"/>
          <w:lang w:val="en-GB"/>
        </w:rPr>
        <w:t>【】</w:t>
      </w:r>
      <w:r w:rsidR="00AE73E6" w:rsidRPr="00755423">
        <w:rPr>
          <w:rFonts w:ascii="Times New Roman" w:hAnsi="宋体"/>
          <w:spacing w:val="20"/>
          <w:sz w:val="24"/>
          <w:szCs w:val="24"/>
        </w:rPr>
        <w:t>日</w:t>
      </w:r>
    </w:p>
    <w:p w14:paraId="1392D1BA" w14:textId="77777777" w:rsidR="00AE73E6" w:rsidRPr="00755423" w:rsidRDefault="00AE73E6" w:rsidP="00AE73E6">
      <w:pPr>
        <w:widowControl/>
        <w:spacing w:line="360" w:lineRule="exact"/>
        <w:ind w:leftChars="148" w:left="503"/>
        <w:jc w:val="center"/>
        <w:rPr>
          <w:rFonts w:ascii="Times New Roman"/>
          <w:spacing w:val="20"/>
          <w:sz w:val="24"/>
          <w:szCs w:val="24"/>
        </w:rPr>
      </w:pPr>
    </w:p>
    <w:p w14:paraId="0284842C" w14:textId="77777777" w:rsidR="00AE73E6" w:rsidRDefault="00AE73E6" w:rsidP="00AE73E6">
      <w:pPr>
        <w:widowControl/>
        <w:autoSpaceDE/>
        <w:autoSpaceDN/>
        <w:adjustRightInd/>
        <w:textAlignment w:val="auto"/>
        <w:rPr>
          <w:rFonts w:ascii="Times New Roman" w:hAnsi="宋体"/>
          <w:spacing w:val="20"/>
          <w:kern w:val="2"/>
          <w:sz w:val="24"/>
          <w:szCs w:val="24"/>
        </w:rPr>
      </w:pPr>
      <w:r>
        <w:rPr>
          <w:rFonts w:ascii="Times New Roman" w:hAnsi="宋体"/>
          <w:spacing w:val="20"/>
          <w:kern w:val="2"/>
          <w:sz w:val="24"/>
          <w:szCs w:val="24"/>
        </w:rPr>
        <w:br w:type="page"/>
      </w:r>
    </w:p>
    <w:p w14:paraId="30CF36EB" w14:textId="32B27956"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本协议由</w:t>
      </w:r>
      <w:r w:rsidRPr="00755423">
        <w:rPr>
          <w:rFonts w:ascii="Times New Roman" w:hAnsi="宋体" w:hint="eastAsia"/>
          <w:spacing w:val="20"/>
          <w:kern w:val="2"/>
          <w:sz w:val="24"/>
          <w:szCs w:val="24"/>
        </w:rPr>
        <w:t>以</w:t>
      </w:r>
      <w:r w:rsidRPr="00755423">
        <w:rPr>
          <w:rFonts w:ascii="Times New Roman" w:hAnsi="宋体"/>
          <w:spacing w:val="20"/>
          <w:kern w:val="2"/>
          <w:sz w:val="24"/>
          <w:szCs w:val="24"/>
        </w:rPr>
        <w:t>下各方于</w:t>
      </w:r>
      <w:r w:rsidR="000F1315">
        <w:rPr>
          <w:rFonts w:ascii="Times New Roman" w:hint="eastAsia"/>
          <w:spacing w:val="20"/>
          <w:sz w:val="24"/>
          <w:szCs w:val="24"/>
          <w:lang w:val="en-GB"/>
        </w:rPr>
        <w:t>【】</w:t>
      </w:r>
      <w:r w:rsidRPr="00755423">
        <w:rPr>
          <w:rFonts w:ascii="Times New Roman" w:hAnsi="宋体"/>
          <w:spacing w:val="20"/>
          <w:kern w:val="2"/>
          <w:sz w:val="24"/>
          <w:szCs w:val="24"/>
        </w:rPr>
        <w:t>年</w:t>
      </w:r>
      <w:r w:rsidR="000F1315">
        <w:rPr>
          <w:rFonts w:ascii="Times New Roman" w:hint="eastAsia"/>
          <w:spacing w:val="20"/>
          <w:sz w:val="24"/>
          <w:szCs w:val="24"/>
          <w:lang w:val="en-GB"/>
        </w:rPr>
        <w:t>【】</w:t>
      </w:r>
      <w:r w:rsidRPr="00755423">
        <w:rPr>
          <w:rFonts w:ascii="Times New Roman" w:hAnsi="宋体"/>
          <w:spacing w:val="20"/>
          <w:kern w:val="2"/>
          <w:sz w:val="24"/>
          <w:szCs w:val="24"/>
        </w:rPr>
        <w:t>月</w:t>
      </w:r>
      <w:r w:rsidR="000F1315">
        <w:rPr>
          <w:rFonts w:ascii="Times New Roman" w:hint="eastAsia"/>
          <w:spacing w:val="20"/>
          <w:sz w:val="24"/>
          <w:szCs w:val="24"/>
          <w:lang w:val="en-GB"/>
        </w:rPr>
        <w:t>【】</w:t>
      </w:r>
      <w:r w:rsidRPr="00755423">
        <w:rPr>
          <w:rFonts w:ascii="Times New Roman" w:hAnsi="宋体"/>
          <w:spacing w:val="20"/>
          <w:kern w:val="2"/>
          <w:sz w:val="24"/>
          <w:szCs w:val="24"/>
        </w:rPr>
        <w:t>日在</w:t>
      </w:r>
      <w:r w:rsidR="000F1315">
        <w:rPr>
          <w:rFonts w:ascii="Times New Roman" w:hint="eastAsia"/>
          <w:spacing w:val="20"/>
          <w:sz w:val="24"/>
          <w:szCs w:val="24"/>
          <w:lang w:val="en-GB"/>
        </w:rPr>
        <w:t>【】</w:t>
      </w:r>
      <w:r w:rsidRPr="00755423">
        <w:rPr>
          <w:rFonts w:ascii="Times New Roman" w:hint="eastAsia"/>
          <w:spacing w:val="20"/>
          <w:kern w:val="2"/>
          <w:sz w:val="24"/>
          <w:szCs w:val="24"/>
          <w:lang w:val="en-GB"/>
        </w:rPr>
        <w:t>签署</w:t>
      </w:r>
      <w:r w:rsidRPr="00755423">
        <w:rPr>
          <w:rFonts w:ascii="Times New Roman" w:hAnsi="宋体"/>
          <w:spacing w:val="20"/>
          <w:kern w:val="2"/>
          <w:sz w:val="24"/>
          <w:szCs w:val="24"/>
        </w:rPr>
        <w:t>：</w:t>
      </w:r>
    </w:p>
    <w:p w14:paraId="187AB24A" w14:textId="77777777" w:rsidR="00AE73E6" w:rsidRPr="00755423" w:rsidRDefault="00AE73E6" w:rsidP="00AE73E6">
      <w:pPr>
        <w:widowControl/>
        <w:autoSpaceDE/>
        <w:autoSpaceDN/>
        <w:adjustRightInd/>
        <w:spacing w:line="360" w:lineRule="exact"/>
        <w:jc w:val="both"/>
        <w:textAlignment w:val="auto"/>
        <w:rPr>
          <w:rFonts w:ascii="Times New Roman"/>
          <w:spacing w:val="20"/>
          <w:kern w:val="2"/>
          <w:sz w:val="24"/>
          <w:szCs w:val="24"/>
        </w:rPr>
      </w:pPr>
    </w:p>
    <w:p w14:paraId="36166DFE" w14:textId="08F654ED" w:rsidR="00AE73E6" w:rsidRPr="00755423" w:rsidRDefault="000F1315" w:rsidP="00AE73E6">
      <w:pPr>
        <w:widowControl/>
        <w:numPr>
          <w:ilvl w:val="0"/>
          <w:numId w:val="110"/>
        </w:numPr>
        <w:autoSpaceDE/>
        <w:autoSpaceDN/>
        <w:adjustRightInd/>
        <w:spacing w:line="360" w:lineRule="exact"/>
        <w:jc w:val="both"/>
        <w:textAlignment w:val="auto"/>
        <w:rPr>
          <w:rFonts w:ascii="Times New Roman"/>
          <w:spacing w:val="20"/>
          <w:kern w:val="2"/>
          <w:sz w:val="24"/>
          <w:szCs w:val="24"/>
        </w:rPr>
      </w:pPr>
      <w:r>
        <w:rPr>
          <w:rFonts w:ascii="Times New Roman" w:hint="eastAsia"/>
          <w:spacing w:val="20"/>
          <w:sz w:val="24"/>
          <w:szCs w:val="24"/>
          <w:lang w:val="en-GB"/>
        </w:rPr>
        <w:t>【】</w:t>
      </w:r>
      <w:r w:rsidR="00AE73E6" w:rsidRPr="00755423">
        <w:rPr>
          <w:rFonts w:ascii="Times New Roman" w:hAnsi="宋体"/>
          <w:spacing w:val="20"/>
          <w:kern w:val="2"/>
          <w:sz w:val="24"/>
          <w:szCs w:val="24"/>
        </w:rPr>
        <w:t>，作为</w:t>
      </w:r>
      <w:r>
        <w:rPr>
          <w:rFonts w:ascii="Times New Roman" w:hint="eastAsia"/>
          <w:spacing w:val="20"/>
          <w:sz w:val="24"/>
          <w:szCs w:val="24"/>
          <w:lang w:val="en-GB"/>
        </w:rPr>
        <w:t>【】</w:t>
      </w:r>
      <w:r w:rsidR="00AE73E6" w:rsidRPr="00755423">
        <w:rPr>
          <w:rFonts w:ascii="Times New Roman"/>
          <w:spacing w:val="20"/>
          <w:kern w:val="2"/>
          <w:sz w:val="24"/>
          <w:szCs w:val="24"/>
        </w:rPr>
        <w:t>(“</w:t>
      </w:r>
      <w:r>
        <w:rPr>
          <w:rFonts w:ascii="Times New Roman" w:hint="eastAsia"/>
          <w:spacing w:val="20"/>
          <w:sz w:val="24"/>
          <w:szCs w:val="24"/>
          <w:lang w:val="en-GB"/>
        </w:rPr>
        <w:t>【】</w:t>
      </w:r>
      <w:r w:rsidR="00AE73E6" w:rsidRPr="00755423">
        <w:rPr>
          <w:rFonts w:ascii="Times New Roman"/>
          <w:spacing w:val="20"/>
          <w:kern w:val="2"/>
          <w:sz w:val="24"/>
          <w:szCs w:val="24"/>
        </w:rPr>
        <w:t>”)</w:t>
      </w:r>
    </w:p>
    <w:p w14:paraId="15866A17" w14:textId="77777777" w:rsidR="00AE73E6" w:rsidRPr="00755423" w:rsidRDefault="00AE73E6" w:rsidP="00AE73E6">
      <w:pPr>
        <w:widowControl/>
        <w:autoSpaceDE/>
        <w:autoSpaceDN/>
        <w:adjustRightInd/>
        <w:spacing w:line="360" w:lineRule="exact"/>
        <w:jc w:val="both"/>
        <w:textAlignment w:val="auto"/>
        <w:rPr>
          <w:rFonts w:ascii="Times New Roman"/>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A74FBA" w:rsidRPr="00755423" w14:paraId="475A73A5" w14:textId="77777777" w:rsidTr="009C2B18">
        <w:tc>
          <w:tcPr>
            <w:tcW w:w="2890" w:type="dxa"/>
          </w:tcPr>
          <w:p w14:paraId="5ED00A6C"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hint="eastAsia"/>
                <w:spacing w:val="20"/>
                <w:kern w:val="2"/>
                <w:sz w:val="24"/>
                <w:szCs w:val="24"/>
              </w:rPr>
              <w:t>注册</w:t>
            </w:r>
            <w:r w:rsidRPr="00755423">
              <w:rPr>
                <w:rFonts w:ascii="Times New Roman" w:hAnsi="宋体"/>
                <w:spacing w:val="20"/>
                <w:kern w:val="2"/>
                <w:sz w:val="24"/>
                <w:szCs w:val="24"/>
              </w:rPr>
              <w:t>地址：</w:t>
            </w:r>
          </w:p>
        </w:tc>
        <w:tc>
          <w:tcPr>
            <w:tcW w:w="4590" w:type="dxa"/>
          </w:tcPr>
          <w:p w14:paraId="6E2CCA51"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r w:rsidR="00A74FBA" w:rsidRPr="00755423" w14:paraId="79C5D91E" w14:textId="77777777" w:rsidTr="009C2B18">
        <w:tc>
          <w:tcPr>
            <w:tcW w:w="2890" w:type="dxa"/>
          </w:tcPr>
          <w:p w14:paraId="74136245"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法定代表人</w:t>
            </w:r>
            <w:r w:rsidRPr="00755423">
              <w:rPr>
                <w:rFonts w:ascii="Times New Roman" w:hAnsi="宋体"/>
                <w:spacing w:val="20"/>
                <w:kern w:val="2"/>
                <w:sz w:val="24"/>
                <w:szCs w:val="24"/>
              </w:rPr>
              <w:t>/</w:t>
            </w:r>
            <w:r w:rsidRPr="00755423">
              <w:rPr>
                <w:rFonts w:ascii="Times New Roman" w:hAnsi="宋体" w:hint="eastAsia"/>
                <w:spacing w:val="20"/>
                <w:kern w:val="2"/>
                <w:sz w:val="24"/>
                <w:szCs w:val="24"/>
              </w:rPr>
              <w:t>负责人</w:t>
            </w:r>
            <w:r w:rsidRPr="00755423">
              <w:rPr>
                <w:rFonts w:ascii="Times New Roman" w:hAnsi="宋体"/>
                <w:spacing w:val="20"/>
                <w:kern w:val="2"/>
                <w:sz w:val="24"/>
                <w:szCs w:val="24"/>
              </w:rPr>
              <w:t>：</w:t>
            </w:r>
          </w:p>
        </w:tc>
        <w:tc>
          <w:tcPr>
            <w:tcW w:w="4590" w:type="dxa"/>
          </w:tcPr>
          <w:p w14:paraId="26ADEF66"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r w:rsidR="00A74FBA" w:rsidRPr="00755423" w14:paraId="547262F3" w14:textId="77777777" w:rsidTr="009C2B18">
        <w:tc>
          <w:tcPr>
            <w:tcW w:w="2890" w:type="dxa"/>
          </w:tcPr>
          <w:p w14:paraId="36275586"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w:t>
            </w:r>
          </w:p>
        </w:tc>
        <w:tc>
          <w:tcPr>
            <w:tcW w:w="4590" w:type="dxa"/>
          </w:tcPr>
          <w:p w14:paraId="1E08D8D0"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r w:rsidR="00A74FBA" w:rsidRPr="00755423" w14:paraId="120C8F0A" w14:textId="77777777" w:rsidTr="009C2B18">
        <w:tc>
          <w:tcPr>
            <w:tcW w:w="2890" w:type="dxa"/>
          </w:tcPr>
          <w:p w14:paraId="434AF7BE"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w:t>
            </w:r>
            <w:proofErr w:type="gramStart"/>
            <w:r w:rsidRPr="00755423">
              <w:rPr>
                <w:rFonts w:ascii="Times New Roman" w:hAnsi="宋体"/>
                <w:spacing w:val="20"/>
                <w:kern w:val="2"/>
                <w:sz w:val="24"/>
                <w:szCs w:val="24"/>
              </w:rPr>
              <w:t>行注册</w:t>
            </w:r>
            <w:proofErr w:type="gramEnd"/>
            <w:r w:rsidRPr="00755423">
              <w:rPr>
                <w:rFonts w:ascii="Times New Roman" w:hAnsi="宋体"/>
                <w:spacing w:val="20"/>
                <w:kern w:val="2"/>
                <w:sz w:val="24"/>
                <w:szCs w:val="24"/>
              </w:rPr>
              <w:t>地址：</w:t>
            </w:r>
          </w:p>
        </w:tc>
        <w:tc>
          <w:tcPr>
            <w:tcW w:w="4590" w:type="dxa"/>
          </w:tcPr>
          <w:p w14:paraId="2E0F0A58"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r w:rsidR="00A74FBA" w:rsidRPr="00755423" w14:paraId="73CB00C7" w14:textId="77777777" w:rsidTr="009C2B18">
        <w:tc>
          <w:tcPr>
            <w:tcW w:w="2890" w:type="dxa"/>
          </w:tcPr>
          <w:p w14:paraId="06D82789"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经办行负责人：</w:t>
            </w:r>
          </w:p>
        </w:tc>
        <w:tc>
          <w:tcPr>
            <w:tcW w:w="4590" w:type="dxa"/>
          </w:tcPr>
          <w:p w14:paraId="2D716F63"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r w:rsidR="00A74FBA" w:rsidRPr="00755423" w14:paraId="5215A405" w14:textId="77777777" w:rsidTr="009C2B18">
        <w:tc>
          <w:tcPr>
            <w:tcW w:w="2890" w:type="dxa"/>
          </w:tcPr>
          <w:p w14:paraId="4DE9CE00" w14:textId="77777777" w:rsidR="00A74FBA" w:rsidRPr="00755423" w:rsidRDefault="00A74FBA" w:rsidP="009C2B18">
            <w:pPr>
              <w:widowControl/>
              <w:autoSpaceDE/>
              <w:autoSpaceDN/>
              <w:adjustRightInd/>
              <w:spacing w:line="360" w:lineRule="exact"/>
              <w:jc w:val="both"/>
              <w:textAlignment w:val="auto"/>
              <w:rPr>
                <w:rFonts w:ascii="Times New Roman" w:hAnsi="宋体"/>
                <w:spacing w:val="20"/>
                <w:kern w:val="2"/>
                <w:sz w:val="24"/>
                <w:szCs w:val="24"/>
              </w:rPr>
            </w:pPr>
          </w:p>
        </w:tc>
        <w:tc>
          <w:tcPr>
            <w:tcW w:w="4590" w:type="dxa"/>
          </w:tcPr>
          <w:p w14:paraId="1D90ABA5" w14:textId="77777777" w:rsidR="00A74FBA" w:rsidRPr="00755423" w:rsidRDefault="00A74FBA" w:rsidP="009C2B18">
            <w:pPr>
              <w:widowControl/>
              <w:autoSpaceDE/>
              <w:autoSpaceDN/>
              <w:adjustRightInd/>
              <w:spacing w:line="360" w:lineRule="exact"/>
              <w:jc w:val="both"/>
              <w:textAlignment w:val="auto"/>
              <w:rPr>
                <w:rFonts w:ascii="Times New Roman"/>
                <w:spacing w:val="20"/>
                <w:kern w:val="2"/>
                <w:sz w:val="24"/>
                <w:szCs w:val="24"/>
              </w:rPr>
            </w:pPr>
          </w:p>
        </w:tc>
      </w:tr>
    </w:tbl>
    <w:p w14:paraId="1497681E" w14:textId="63F9CC41" w:rsidR="00AE73E6" w:rsidRPr="00755423" w:rsidRDefault="00A74FBA" w:rsidP="00AE73E6">
      <w:pPr>
        <w:widowControl/>
        <w:numPr>
          <w:ilvl w:val="0"/>
          <w:numId w:val="110"/>
        </w:numPr>
        <w:autoSpaceDE/>
        <w:autoSpaceDN/>
        <w:adjustRightInd/>
        <w:spacing w:line="360" w:lineRule="exact"/>
        <w:jc w:val="both"/>
        <w:textAlignment w:val="auto"/>
        <w:rPr>
          <w:rFonts w:ascii="Times New Roman"/>
          <w:spacing w:val="20"/>
          <w:kern w:val="2"/>
          <w:sz w:val="24"/>
          <w:szCs w:val="24"/>
        </w:rPr>
      </w:pPr>
      <w:r w:rsidRPr="00755423">
        <w:rPr>
          <w:rFonts w:ascii="Times New Roman"/>
          <w:spacing w:val="20"/>
          <w:kern w:val="2"/>
          <w:sz w:val="24"/>
          <w:szCs w:val="24"/>
          <w:lang w:val="en-GB"/>
        </w:rPr>
        <w:t xml:space="preserve"> </w:t>
      </w:r>
      <w:r w:rsidR="000F1315">
        <w:rPr>
          <w:rFonts w:ascii="Times New Roman" w:hint="eastAsia"/>
          <w:spacing w:val="20"/>
          <w:sz w:val="24"/>
          <w:szCs w:val="24"/>
          <w:lang w:val="en-GB"/>
        </w:rPr>
        <w:t>【】</w:t>
      </w:r>
      <w:r w:rsidR="00AE73E6" w:rsidRPr="00755423">
        <w:rPr>
          <w:rFonts w:ascii="Times New Roman" w:hAnsi="宋体"/>
          <w:spacing w:val="20"/>
          <w:kern w:val="2"/>
          <w:sz w:val="24"/>
          <w:szCs w:val="24"/>
        </w:rPr>
        <w:t>，作为</w:t>
      </w:r>
      <w:r w:rsidR="000F1315">
        <w:rPr>
          <w:rFonts w:ascii="Times New Roman" w:hint="eastAsia"/>
          <w:spacing w:val="20"/>
          <w:sz w:val="24"/>
          <w:szCs w:val="24"/>
          <w:lang w:val="en-GB"/>
        </w:rPr>
        <w:t>【】</w:t>
      </w:r>
      <w:r w:rsidR="00AE73E6" w:rsidRPr="00755423">
        <w:rPr>
          <w:rFonts w:ascii="Times New Roman"/>
          <w:spacing w:val="20"/>
          <w:kern w:val="2"/>
          <w:sz w:val="24"/>
          <w:szCs w:val="24"/>
        </w:rPr>
        <w:t xml:space="preserve"> (“</w:t>
      </w:r>
      <w:r w:rsidR="000F1315">
        <w:rPr>
          <w:rFonts w:ascii="Times New Roman" w:hint="eastAsia"/>
          <w:spacing w:val="20"/>
          <w:sz w:val="24"/>
          <w:szCs w:val="24"/>
          <w:lang w:val="en-GB"/>
        </w:rPr>
        <w:t>【】</w:t>
      </w:r>
      <w:r w:rsidR="00AE73E6" w:rsidRPr="00755423">
        <w:rPr>
          <w:rFonts w:ascii="Times New Roman"/>
          <w:spacing w:val="20"/>
          <w:kern w:val="2"/>
          <w:sz w:val="24"/>
          <w:szCs w:val="24"/>
        </w:rPr>
        <w:t xml:space="preserve">”) </w:t>
      </w:r>
    </w:p>
    <w:p w14:paraId="0F81FAC1"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AE73E6" w:rsidRPr="00755423" w14:paraId="1CEFB07E" w14:textId="77777777" w:rsidTr="007D0482">
        <w:tc>
          <w:tcPr>
            <w:tcW w:w="2890" w:type="dxa"/>
          </w:tcPr>
          <w:p w14:paraId="087D65E7"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hint="eastAsia"/>
                <w:spacing w:val="20"/>
                <w:kern w:val="2"/>
                <w:sz w:val="24"/>
                <w:szCs w:val="24"/>
              </w:rPr>
              <w:t>注册</w:t>
            </w:r>
            <w:r w:rsidRPr="00755423">
              <w:rPr>
                <w:rFonts w:ascii="Times New Roman" w:hAnsi="宋体"/>
                <w:spacing w:val="20"/>
                <w:kern w:val="2"/>
                <w:sz w:val="24"/>
                <w:szCs w:val="24"/>
              </w:rPr>
              <w:t>地址：</w:t>
            </w:r>
          </w:p>
        </w:tc>
        <w:tc>
          <w:tcPr>
            <w:tcW w:w="4590" w:type="dxa"/>
          </w:tcPr>
          <w:p w14:paraId="4DBB13B4"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r w:rsidR="00AE73E6" w:rsidRPr="00755423" w14:paraId="463A3C65" w14:textId="77777777" w:rsidTr="007D0482">
        <w:tc>
          <w:tcPr>
            <w:tcW w:w="2890" w:type="dxa"/>
          </w:tcPr>
          <w:p w14:paraId="32528BEB"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法定代表人</w:t>
            </w:r>
            <w:r w:rsidRPr="00755423">
              <w:rPr>
                <w:rFonts w:ascii="Times New Roman" w:hAnsi="宋体"/>
                <w:spacing w:val="20"/>
                <w:kern w:val="2"/>
                <w:sz w:val="24"/>
                <w:szCs w:val="24"/>
              </w:rPr>
              <w:t>/</w:t>
            </w:r>
            <w:r w:rsidRPr="00755423">
              <w:rPr>
                <w:rFonts w:ascii="Times New Roman" w:hAnsi="宋体" w:hint="eastAsia"/>
                <w:spacing w:val="20"/>
                <w:kern w:val="2"/>
                <w:sz w:val="24"/>
                <w:szCs w:val="24"/>
              </w:rPr>
              <w:t>负责人</w:t>
            </w:r>
            <w:r w:rsidRPr="00755423">
              <w:rPr>
                <w:rFonts w:ascii="Times New Roman" w:hAnsi="宋体"/>
                <w:spacing w:val="20"/>
                <w:kern w:val="2"/>
                <w:sz w:val="24"/>
                <w:szCs w:val="24"/>
              </w:rPr>
              <w:t>：</w:t>
            </w:r>
          </w:p>
        </w:tc>
        <w:tc>
          <w:tcPr>
            <w:tcW w:w="4590" w:type="dxa"/>
          </w:tcPr>
          <w:p w14:paraId="23CE8E6A"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r w:rsidR="00AE73E6" w:rsidRPr="00755423" w14:paraId="0AA993EE" w14:textId="77777777" w:rsidTr="007D0482">
        <w:tc>
          <w:tcPr>
            <w:tcW w:w="2890" w:type="dxa"/>
          </w:tcPr>
          <w:p w14:paraId="432BB7E5"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w:t>
            </w:r>
          </w:p>
        </w:tc>
        <w:tc>
          <w:tcPr>
            <w:tcW w:w="4590" w:type="dxa"/>
          </w:tcPr>
          <w:p w14:paraId="7F3AB7C9"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r w:rsidR="00AE73E6" w:rsidRPr="00755423" w14:paraId="2E30DF93" w14:textId="77777777" w:rsidTr="007D0482">
        <w:tc>
          <w:tcPr>
            <w:tcW w:w="2890" w:type="dxa"/>
          </w:tcPr>
          <w:p w14:paraId="269CD952"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w:t>
            </w:r>
            <w:proofErr w:type="gramStart"/>
            <w:r w:rsidRPr="00755423">
              <w:rPr>
                <w:rFonts w:ascii="Times New Roman" w:hAnsi="宋体"/>
                <w:spacing w:val="20"/>
                <w:kern w:val="2"/>
                <w:sz w:val="24"/>
                <w:szCs w:val="24"/>
              </w:rPr>
              <w:t>行注册</w:t>
            </w:r>
            <w:proofErr w:type="gramEnd"/>
            <w:r w:rsidRPr="00755423">
              <w:rPr>
                <w:rFonts w:ascii="Times New Roman" w:hAnsi="宋体"/>
                <w:spacing w:val="20"/>
                <w:kern w:val="2"/>
                <w:sz w:val="24"/>
                <w:szCs w:val="24"/>
              </w:rPr>
              <w:t>地址：</w:t>
            </w:r>
          </w:p>
        </w:tc>
        <w:tc>
          <w:tcPr>
            <w:tcW w:w="4590" w:type="dxa"/>
          </w:tcPr>
          <w:p w14:paraId="6A49D9AE"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r w:rsidR="00AE73E6" w:rsidRPr="00755423" w14:paraId="74E59DBE" w14:textId="77777777" w:rsidTr="007D0482">
        <w:tc>
          <w:tcPr>
            <w:tcW w:w="2890" w:type="dxa"/>
          </w:tcPr>
          <w:p w14:paraId="23FDCB71"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r w:rsidRPr="00755423">
              <w:rPr>
                <w:rFonts w:ascii="Times New Roman" w:hAnsi="宋体"/>
                <w:spacing w:val="20"/>
                <w:kern w:val="2"/>
                <w:sz w:val="24"/>
                <w:szCs w:val="24"/>
              </w:rPr>
              <w:t>经办行负责人：</w:t>
            </w:r>
          </w:p>
        </w:tc>
        <w:tc>
          <w:tcPr>
            <w:tcW w:w="4590" w:type="dxa"/>
          </w:tcPr>
          <w:p w14:paraId="5A727B00"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r w:rsidR="00AE73E6" w:rsidRPr="00755423" w14:paraId="66F4283D" w14:textId="77777777" w:rsidTr="007D0482">
        <w:tc>
          <w:tcPr>
            <w:tcW w:w="2890" w:type="dxa"/>
          </w:tcPr>
          <w:p w14:paraId="27E16DB2" w14:textId="77777777" w:rsidR="00AE73E6" w:rsidRPr="00755423" w:rsidRDefault="00AE73E6" w:rsidP="007D0482">
            <w:pPr>
              <w:widowControl/>
              <w:autoSpaceDE/>
              <w:autoSpaceDN/>
              <w:adjustRightInd/>
              <w:spacing w:line="360" w:lineRule="exact"/>
              <w:jc w:val="both"/>
              <w:textAlignment w:val="auto"/>
              <w:rPr>
                <w:rFonts w:ascii="Times New Roman" w:hAnsi="宋体"/>
                <w:spacing w:val="20"/>
                <w:kern w:val="2"/>
                <w:sz w:val="24"/>
                <w:szCs w:val="24"/>
              </w:rPr>
            </w:pPr>
          </w:p>
        </w:tc>
        <w:tc>
          <w:tcPr>
            <w:tcW w:w="4590" w:type="dxa"/>
          </w:tcPr>
          <w:p w14:paraId="0E3A2041" w14:textId="77777777" w:rsidR="00AE73E6" w:rsidRPr="00755423" w:rsidRDefault="00AE73E6" w:rsidP="007D0482">
            <w:pPr>
              <w:widowControl/>
              <w:autoSpaceDE/>
              <w:autoSpaceDN/>
              <w:adjustRightInd/>
              <w:spacing w:line="360" w:lineRule="exact"/>
              <w:jc w:val="both"/>
              <w:textAlignment w:val="auto"/>
              <w:rPr>
                <w:rFonts w:ascii="Times New Roman"/>
                <w:spacing w:val="20"/>
                <w:kern w:val="2"/>
                <w:sz w:val="24"/>
                <w:szCs w:val="24"/>
              </w:rPr>
            </w:pPr>
          </w:p>
        </w:tc>
      </w:tr>
    </w:tbl>
    <w:p w14:paraId="3FB8A911" w14:textId="77777777" w:rsidR="00AE73E6" w:rsidRPr="00755423" w:rsidRDefault="00AE73E6" w:rsidP="00AE73E6">
      <w:pPr>
        <w:widowControl/>
        <w:autoSpaceDE/>
        <w:autoSpaceDN/>
        <w:adjustRightInd/>
        <w:spacing w:line="360" w:lineRule="exact"/>
        <w:jc w:val="both"/>
        <w:textAlignment w:val="auto"/>
        <w:rPr>
          <w:rFonts w:ascii="Times New Roman" w:hAnsi="宋体"/>
          <w:spacing w:val="20"/>
          <w:kern w:val="2"/>
          <w:sz w:val="24"/>
          <w:szCs w:val="24"/>
        </w:rPr>
      </w:pPr>
      <w:r w:rsidRPr="00755423">
        <w:rPr>
          <w:rFonts w:ascii="Times New Roman" w:hAnsi="宋体"/>
          <w:spacing w:val="20"/>
          <w:kern w:val="2"/>
          <w:sz w:val="24"/>
          <w:szCs w:val="24"/>
        </w:rPr>
        <w:t>鉴于：</w:t>
      </w:r>
    </w:p>
    <w:p w14:paraId="050C2E69" w14:textId="112F79E2" w:rsidR="009E59D8" w:rsidRPr="00646B35" w:rsidRDefault="00AE73E6" w:rsidP="00646B35">
      <w:pPr>
        <w:pStyle w:val="af4"/>
        <w:widowControl/>
        <w:tabs>
          <w:tab w:val="left" w:pos="1530"/>
        </w:tabs>
        <w:autoSpaceDE/>
        <w:autoSpaceDN/>
        <w:adjustRightInd/>
        <w:spacing w:line="360" w:lineRule="exact"/>
        <w:ind w:left="780" w:firstLineChars="0" w:firstLine="0"/>
        <w:jc w:val="both"/>
        <w:textAlignment w:val="auto"/>
        <w:rPr>
          <w:rFonts w:ascii="Times New Roman"/>
          <w:spacing w:val="20"/>
          <w:sz w:val="24"/>
        </w:rPr>
      </w:pPr>
      <w:r w:rsidRPr="00755423">
        <w:rPr>
          <w:rFonts w:ascii="Times New Roman"/>
          <w:spacing w:val="20"/>
          <w:kern w:val="2"/>
          <w:sz w:val="24"/>
          <w:szCs w:val="24"/>
        </w:rPr>
        <w:tab/>
      </w:r>
    </w:p>
    <w:p w14:paraId="2A3AC326" w14:textId="1B78C69B" w:rsidR="00AE73E6" w:rsidRPr="00755423" w:rsidRDefault="00AE73E6" w:rsidP="00AE73E6">
      <w:pPr>
        <w:widowControl/>
        <w:tabs>
          <w:tab w:val="left" w:pos="1984"/>
        </w:tabs>
        <w:autoSpaceDE/>
        <w:autoSpaceDN/>
        <w:adjustRightInd/>
        <w:spacing w:line="360" w:lineRule="exact"/>
        <w:jc w:val="both"/>
        <w:textAlignment w:val="auto"/>
        <w:rPr>
          <w:rFonts w:ascii="Times New Roman"/>
          <w:spacing w:val="20"/>
          <w:kern w:val="2"/>
          <w:sz w:val="24"/>
          <w:szCs w:val="24"/>
        </w:rPr>
      </w:pPr>
    </w:p>
    <w:p w14:paraId="2B5D57B5" w14:textId="371A043A" w:rsidR="00AE73E6" w:rsidRPr="00755423" w:rsidRDefault="000F1315" w:rsidP="00FB6B57">
      <w:pPr>
        <w:widowControl/>
        <w:numPr>
          <w:ilvl w:val="0"/>
          <w:numId w:val="111"/>
        </w:numPr>
        <w:tabs>
          <w:tab w:val="clear" w:pos="1800"/>
          <w:tab w:val="num" w:pos="709"/>
        </w:tabs>
        <w:autoSpaceDE/>
        <w:autoSpaceDN/>
        <w:adjustRightInd/>
        <w:snapToGrid w:val="0"/>
        <w:spacing w:line="360" w:lineRule="exact"/>
        <w:ind w:left="720" w:hanging="720"/>
        <w:jc w:val="both"/>
        <w:textAlignment w:val="auto"/>
        <w:rPr>
          <w:rFonts w:ascii="Times New Roman"/>
          <w:spacing w:val="20"/>
          <w:kern w:val="2"/>
          <w:sz w:val="24"/>
          <w:szCs w:val="24"/>
        </w:rPr>
      </w:pPr>
      <w:r>
        <w:rPr>
          <w:rFonts w:ascii="Times New Roman" w:hint="eastAsia"/>
          <w:spacing w:val="20"/>
          <w:sz w:val="24"/>
          <w:szCs w:val="24"/>
          <w:lang w:val="en-GB"/>
        </w:rPr>
        <w:t>【】</w:t>
      </w:r>
      <w:r w:rsidR="00AE73E6" w:rsidRPr="00755423">
        <w:rPr>
          <w:rFonts w:ascii="Times New Roman" w:hAnsi="宋体"/>
          <w:spacing w:val="20"/>
          <w:kern w:val="2"/>
          <w:sz w:val="24"/>
          <w:szCs w:val="24"/>
        </w:rPr>
        <w:t>作为</w:t>
      </w:r>
      <w:r w:rsidR="00AE73E6" w:rsidRPr="00755423">
        <w:rPr>
          <w:rFonts w:ascii="Times New Roman" w:hAnsi="宋体"/>
          <w:b/>
          <w:spacing w:val="20"/>
          <w:kern w:val="2"/>
          <w:sz w:val="24"/>
          <w:szCs w:val="24"/>
          <w:u w:val="single"/>
        </w:rPr>
        <w:t>借款人</w:t>
      </w:r>
      <w:r w:rsidR="00AE73E6" w:rsidRPr="00755423">
        <w:rPr>
          <w:rFonts w:ascii="Times New Roman" w:hAnsi="宋体"/>
          <w:spacing w:val="20"/>
          <w:kern w:val="2"/>
          <w:sz w:val="24"/>
          <w:szCs w:val="24"/>
        </w:rPr>
        <w:t>，与</w:t>
      </w:r>
      <w:r w:rsidR="00AE73E6" w:rsidRPr="00755423">
        <w:rPr>
          <w:rFonts w:ascii="Times New Roman"/>
          <w:spacing w:val="20"/>
          <w:kern w:val="2"/>
          <w:sz w:val="24"/>
          <w:szCs w:val="24"/>
        </w:rPr>
        <w:t>(1)</w:t>
      </w:r>
      <w:r w:rsidR="00AE73E6"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00AE73E6" w:rsidRPr="00755423">
        <w:rPr>
          <w:rFonts w:ascii="Times New Roman" w:hAnsi="宋体"/>
          <w:spacing w:val="20"/>
          <w:kern w:val="2"/>
          <w:sz w:val="24"/>
          <w:szCs w:val="24"/>
        </w:rPr>
        <w:t>作为</w:t>
      </w:r>
      <w:r w:rsidR="00AE73E6" w:rsidRPr="00755423">
        <w:rPr>
          <w:rFonts w:ascii="Times New Roman" w:hAnsi="宋体"/>
          <w:b/>
          <w:spacing w:val="20"/>
          <w:kern w:val="2"/>
          <w:sz w:val="24"/>
          <w:szCs w:val="24"/>
          <w:u w:val="single"/>
        </w:rPr>
        <w:t>牵头行</w:t>
      </w:r>
      <w:r w:rsidR="00AE73E6" w:rsidRPr="00755423">
        <w:rPr>
          <w:rFonts w:ascii="Times New Roman" w:hAnsi="宋体"/>
          <w:spacing w:val="20"/>
          <w:kern w:val="2"/>
          <w:sz w:val="24"/>
          <w:szCs w:val="24"/>
        </w:rPr>
        <w:t>，</w:t>
      </w:r>
      <w:r w:rsidR="00AE73E6" w:rsidRPr="00755423">
        <w:rPr>
          <w:rFonts w:ascii="Times New Roman"/>
          <w:spacing w:val="20"/>
          <w:kern w:val="2"/>
          <w:sz w:val="24"/>
          <w:szCs w:val="24"/>
        </w:rPr>
        <w:t>(2)</w:t>
      </w:r>
      <w:r w:rsidR="00AE73E6"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00AE73E6" w:rsidRPr="00755423">
        <w:rPr>
          <w:rFonts w:ascii="Times New Roman" w:hAnsi="宋体"/>
          <w:spacing w:val="20"/>
          <w:kern w:val="2"/>
          <w:sz w:val="24"/>
          <w:szCs w:val="24"/>
          <w:lang w:val="en-GB"/>
        </w:rPr>
        <w:t>、</w:t>
      </w:r>
      <w:r>
        <w:rPr>
          <w:rFonts w:ascii="Times New Roman" w:hint="eastAsia"/>
          <w:spacing w:val="20"/>
          <w:sz w:val="24"/>
          <w:szCs w:val="24"/>
          <w:lang w:val="en-GB"/>
        </w:rPr>
        <w:t>【】</w:t>
      </w:r>
      <w:r w:rsidR="00AE73E6" w:rsidRPr="00755423">
        <w:rPr>
          <w:rFonts w:ascii="Times New Roman" w:hAnsi="宋体"/>
          <w:spacing w:val="20"/>
          <w:kern w:val="2"/>
          <w:sz w:val="24"/>
          <w:szCs w:val="24"/>
          <w:lang w:val="en-GB"/>
        </w:rPr>
        <w:t>和</w:t>
      </w:r>
      <w:r>
        <w:rPr>
          <w:rFonts w:ascii="Times New Roman" w:hint="eastAsia"/>
          <w:spacing w:val="20"/>
          <w:sz w:val="24"/>
          <w:szCs w:val="24"/>
          <w:lang w:val="en-GB"/>
        </w:rPr>
        <w:t>【】</w:t>
      </w:r>
      <w:r w:rsidR="00AE73E6" w:rsidRPr="00755423">
        <w:rPr>
          <w:rFonts w:ascii="Times New Roman" w:hAnsi="宋体"/>
          <w:spacing w:val="20"/>
          <w:kern w:val="2"/>
          <w:sz w:val="24"/>
          <w:szCs w:val="24"/>
        </w:rPr>
        <w:t>作为</w:t>
      </w:r>
      <w:r w:rsidR="00AE73E6" w:rsidRPr="00755423">
        <w:rPr>
          <w:rFonts w:ascii="Times New Roman" w:hAnsi="宋体" w:hint="eastAsia"/>
          <w:b/>
          <w:spacing w:val="20"/>
          <w:kern w:val="2"/>
          <w:sz w:val="24"/>
          <w:szCs w:val="24"/>
          <w:u w:val="single"/>
        </w:rPr>
        <w:t>初始</w:t>
      </w:r>
      <w:r w:rsidR="00AE73E6" w:rsidRPr="00755423">
        <w:rPr>
          <w:rFonts w:ascii="Times New Roman" w:hAnsi="宋体"/>
          <w:b/>
          <w:spacing w:val="20"/>
          <w:kern w:val="2"/>
          <w:sz w:val="24"/>
          <w:szCs w:val="24"/>
          <w:u w:val="single"/>
        </w:rPr>
        <w:t>贷款人</w:t>
      </w:r>
      <w:r w:rsidR="00AE73E6" w:rsidRPr="00755423">
        <w:rPr>
          <w:rFonts w:ascii="Times New Roman" w:hAnsi="宋体"/>
          <w:spacing w:val="20"/>
          <w:kern w:val="2"/>
          <w:sz w:val="24"/>
          <w:szCs w:val="24"/>
        </w:rPr>
        <w:t>，和</w:t>
      </w:r>
      <w:r w:rsidR="00AE73E6" w:rsidRPr="00755423">
        <w:rPr>
          <w:rFonts w:ascii="Times New Roman"/>
          <w:spacing w:val="20"/>
          <w:kern w:val="2"/>
          <w:sz w:val="24"/>
          <w:szCs w:val="24"/>
        </w:rPr>
        <w:t>(3)</w:t>
      </w:r>
      <w:r w:rsidR="00AE73E6" w:rsidRPr="00755423">
        <w:rPr>
          <w:rFonts w:ascii="Times New Roman"/>
          <w:spacing w:val="20"/>
          <w:kern w:val="2"/>
          <w:sz w:val="24"/>
          <w:szCs w:val="24"/>
          <w:lang w:val="en-GB"/>
        </w:rPr>
        <w:t xml:space="preserve"> </w:t>
      </w:r>
      <w:r>
        <w:rPr>
          <w:rFonts w:ascii="Times New Roman" w:hint="eastAsia"/>
          <w:spacing w:val="20"/>
          <w:sz w:val="24"/>
          <w:szCs w:val="24"/>
          <w:lang w:val="en-GB"/>
        </w:rPr>
        <w:t>【】</w:t>
      </w:r>
      <w:r w:rsidR="00AE73E6" w:rsidRPr="00755423">
        <w:rPr>
          <w:rFonts w:ascii="Times New Roman" w:hAnsi="宋体"/>
          <w:spacing w:val="20"/>
          <w:kern w:val="2"/>
          <w:sz w:val="24"/>
          <w:szCs w:val="24"/>
        </w:rPr>
        <w:t>作为</w:t>
      </w:r>
      <w:r w:rsidR="00AE73E6" w:rsidRPr="00755423">
        <w:rPr>
          <w:rFonts w:ascii="Times New Roman" w:hAnsi="宋体"/>
          <w:b/>
          <w:spacing w:val="20"/>
          <w:kern w:val="2"/>
          <w:sz w:val="24"/>
          <w:szCs w:val="24"/>
          <w:u w:val="single"/>
        </w:rPr>
        <w:t>代理行</w:t>
      </w:r>
      <w:r w:rsidR="00AE73E6" w:rsidRPr="00755423">
        <w:rPr>
          <w:rFonts w:ascii="Times New Roman" w:hAnsi="宋体"/>
          <w:spacing w:val="20"/>
          <w:kern w:val="2"/>
          <w:sz w:val="24"/>
          <w:szCs w:val="24"/>
        </w:rPr>
        <w:t>于</w:t>
      </w:r>
      <w:r>
        <w:rPr>
          <w:rFonts w:ascii="Times New Roman" w:hint="eastAsia"/>
          <w:spacing w:val="20"/>
          <w:sz w:val="24"/>
          <w:szCs w:val="24"/>
          <w:lang w:val="en-GB"/>
        </w:rPr>
        <w:t>【】</w:t>
      </w:r>
      <w:r w:rsidR="00AE73E6" w:rsidRPr="00755423">
        <w:rPr>
          <w:rFonts w:ascii="Times New Roman" w:hAnsi="宋体"/>
          <w:spacing w:val="20"/>
          <w:kern w:val="2"/>
          <w:sz w:val="24"/>
          <w:szCs w:val="24"/>
        </w:rPr>
        <w:t>年</w:t>
      </w:r>
      <w:r>
        <w:rPr>
          <w:rFonts w:ascii="Times New Roman" w:hint="eastAsia"/>
          <w:spacing w:val="20"/>
          <w:sz w:val="24"/>
          <w:szCs w:val="24"/>
          <w:lang w:val="en-GB"/>
        </w:rPr>
        <w:t>【】</w:t>
      </w:r>
      <w:r w:rsidR="00AE73E6" w:rsidRPr="00755423">
        <w:rPr>
          <w:rFonts w:ascii="Times New Roman" w:hAnsi="宋体"/>
          <w:spacing w:val="20"/>
          <w:kern w:val="2"/>
          <w:sz w:val="24"/>
          <w:szCs w:val="24"/>
        </w:rPr>
        <w:t>月</w:t>
      </w:r>
      <w:r>
        <w:rPr>
          <w:rFonts w:ascii="Times New Roman" w:hint="eastAsia"/>
          <w:spacing w:val="20"/>
          <w:sz w:val="24"/>
          <w:szCs w:val="24"/>
          <w:lang w:val="en-GB"/>
        </w:rPr>
        <w:t>【】</w:t>
      </w:r>
      <w:proofErr w:type="gramStart"/>
      <w:r w:rsidR="00AE73E6" w:rsidRPr="00755423">
        <w:rPr>
          <w:rFonts w:ascii="Times New Roman" w:hAnsi="宋体"/>
          <w:spacing w:val="20"/>
          <w:kern w:val="2"/>
          <w:sz w:val="24"/>
          <w:szCs w:val="24"/>
        </w:rPr>
        <w:t>日</w:t>
      </w:r>
      <w:r w:rsidR="00AE73E6" w:rsidRPr="00755423">
        <w:rPr>
          <w:rFonts w:ascii="Times New Roman" w:hAnsi="宋体" w:hint="eastAsia"/>
          <w:spacing w:val="20"/>
          <w:kern w:val="2"/>
          <w:sz w:val="24"/>
          <w:szCs w:val="24"/>
        </w:rPr>
        <w:t>签署</w:t>
      </w:r>
      <w:proofErr w:type="gramEnd"/>
      <w:r w:rsidR="00AE73E6" w:rsidRPr="00755423">
        <w:rPr>
          <w:rFonts w:ascii="Times New Roman" w:hAnsi="宋体" w:hint="eastAsia"/>
          <w:spacing w:val="20"/>
          <w:kern w:val="2"/>
          <w:sz w:val="24"/>
          <w:szCs w:val="24"/>
        </w:rPr>
        <w:t>了一份</w:t>
      </w:r>
      <w:r>
        <w:rPr>
          <w:rFonts w:ascii="Times New Roman" w:hint="eastAsia"/>
          <w:spacing w:val="20"/>
          <w:sz w:val="24"/>
          <w:szCs w:val="24"/>
          <w:lang w:val="en-GB"/>
        </w:rPr>
        <w:t>【】</w:t>
      </w:r>
      <w:r w:rsidR="00AE73E6" w:rsidRPr="00755423">
        <w:rPr>
          <w:rFonts w:ascii="Times New Roman" w:hAnsi="宋体"/>
          <w:spacing w:val="20"/>
          <w:kern w:val="2"/>
          <w:sz w:val="24"/>
          <w:szCs w:val="24"/>
        </w:rPr>
        <w:t>贷款合同</w:t>
      </w:r>
      <w:r w:rsidR="00AE73E6" w:rsidRPr="00755423">
        <w:rPr>
          <w:rFonts w:ascii="Times New Roman"/>
          <w:spacing w:val="20"/>
          <w:kern w:val="2"/>
          <w:sz w:val="24"/>
          <w:szCs w:val="24"/>
        </w:rPr>
        <w:t>(“</w:t>
      </w:r>
      <w:r w:rsidR="00AE73E6" w:rsidRPr="00755423">
        <w:rPr>
          <w:rFonts w:ascii="Times New Roman" w:hAnsi="宋体"/>
          <w:b/>
          <w:spacing w:val="20"/>
          <w:kern w:val="2"/>
          <w:sz w:val="24"/>
          <w:szCs w:val="24"/>
          <w:u w:val="single"/>
        </w:rPr>
        <w:t>贷款合同</w:t>
      </w:r>
      <w:r w:rsidR="00AE73E6" w:rsidRPr="00755423">
        <w:rPr>
          <w:rFonts w:ascii="Times New Roman"/>
          <w:spacing w:val="20"/>
          <w:kern w:val="2"/>
          <w:sz w:val="24"/>
          <w:szCs w:val="24"/>
        </w:rPr>
        <w:t>”)</w:t>
      </w:r>
      <w:r w:rsidR="00AE73E6" w:rsidRPr="00755423">
        <w:rPr>
          <w:rFonts w:ascii="Times New Roman" w:hAnsi="宋体"/>
          <w:spacing w:val="20"/>
          <w:kern w:val="2"/>
          <w:sz w:val="24"/>
          <w:szCs w:val="24"/>
        </w:rPr>
        <w:t>。</w:t>
      </w:r>
    </w:p>
    <w:p w14:paraId="36FA787F" w14:textId="77777777" w:rsidR="00AE73E6" w:rsidRPr="00755423" w:rsidRDefault="00AE73E6" w:rsidP="00AE73E6">
      <w:pPr>
        <w:widowControl/>
        <w:autoSpaceDE/>
        <w:autoSpaceDN/>
        <w:adjustRightInd/>
        <w:snapToGrid w:val="0"/>
        <w:spacing w:line="360" w:lineRule="exact"/>
        <w:jc w:val="both"/>
        <w:textAlignment w:val="auto"/>
        <w:rPr>
          <w:rFonts w:ascii="Times New Roman"/>
          <w:spacing w:val="20"/>
          <w:kern w:val="2"/>
          <w:sz w:val="24"/>
          <w:szCs w:val="24"/>
        </w:rPr>
      </w:pPr>
    </w:p>
    <w:p w14:paraId="41ED6D63" w14:textId="7DA50569" w:rsidR="00AE73E6" w:rsidRPr="00755423" w:rsidRDefault="000F1315" w:rsidP="00EB3852">
      <w:pPr>
        <w:widowControl/>
        <w:numPr>
          <w:ilvl w:val="0"/>
          <w:numId w:val="111"/>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Pr>
          <w:rFonts w:ascii="Times New Roman" w:hint="eastAsia"/>
          <w:spacing w:val="20"/>
          <w:sz w:val="24"/>
          <w:szCs w:val="24"/>
          <w:lang w:val="en-GB"/>
        </w:rPr>
        <w:t>【】</w:t>
      </w:r>
      <w:r w:rsidR="00AE73E6" w:rsidRPr="00755423">
        <w:rPr>
          <w:rFonts w:ascii="Times New Roman" w:hAnsi="宋体" w:hint="eastAsia"/>
          <w:spacing w:val="20"/>
          <w:kern w:val="2"/>
          <w:sz w:val="24"/>
          <w:szCs w:val="24"/>
        </w:rPr>
        <w:t>同意</w:t>
      </w:r>
      <w:r w:rsidR="00EE4179">
        <w:rPr>
          <w:rFonts w:ascii="Times New Roman" w:hAnsi="宋体" w:hint="eastAsia"/>
          <w:spacing w:val="20"/>
          <w:kern w:val="2"/>
          <w:sz w:val="24"/>
          <w:szCs w:val="24"/>
        </w:rPr>
        <w:t>对</w:t>
      </w:r>
      <w:r w:rsidR="00AE73E6" w:rsidRPr="00755423">
        <w:rPr>
          <w:rFonts w:ascii="Times New Roman" w:hAnsi="宋体" w:hint="eastAsia"/>
          <w:spacing w:val="20"/>
          <w:kern w:val="2"/>
          <w:sz w:val="24"/>
          <w:szCs w:val="24"/>
        </w:rPr>
        <w:t>相关费用</w:t>
      </w:r>
      <w:r w:rsidR="00EE4179">
        <w:rPr>
          <w:rFonts w:ascii="Times New Roman" w:hAnsi="宋体" w:hint="eastAsia"/>
          <w:spacing w:val="20"/>
          <w:kern w:val="2"/>
          <w:sz w:val="24"/>
          <w:szCs w:val="24"/>
        </w:rPr>
        <w:t>做出安排</w:t>
      </w:r>
      <w:r w:rsidR="00AE73E6" w:rsidRPr="00755423">
        <w:rPr>
          <w:rFonts w:ascii="Times New Roman" w:hAnsi="宋体" w:hint="eastAsia"/>
          <w:spacing w:val="20"/>
          <w:kern w:val="2"/>
          <w:sz w:val="24"/>
          <w:szCs w:val="24"/>
        </w:rPr>
        <w:t>。</w:t>
      </w:r>
    </w:p>
    <w:p w14:paraId="2DBDA0A1" w14:textId="263AC14C" w:rsidR="00490774" w:rsidRDefault="00490774" w:rsidP="00490774">
      <w:pPr>
        <w:widowControl/>
        <w:spacing w:line="360" w:lineRule="exact"/>
        <w:jc w:val="both"/>
        <w:rPr>
          <w:rFonts w:ascii="Times New Roman" w:hAnsi="宋体"/>
          <w:spacing w:val="20"/>
          <w:sz w:val="24"/>
          <w:szCs w:val="24"/>
        </w:rPr>
      </w:pPr>
    </w:p>
    <w:p w14:paraId="71A76687" w14:textId="04AB7339" w:rsidR="00AE73E6" w:rsidRPr="00755423" w:rsidRDefault="00490774" w:rsidP="00490774">
      <w:pPr>
        <w:widowControl/>
        <w:numPr>
          <w:ilvl w:val="0"/>
          <w:numId w:val="111"/>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sidRPr="002D6F1D">
        <w:rPr>
          <w:rFonts w:ascii="Times New Roman" w:hAnsi="宋体" w:hint="eastAsia"/>
          <w:spacing w:val="20"/>
          <w:sz w:val="24"/>
          <w:szCs w:val="24"/>
        </w:rPr>
        <w:t>（根据情况</w:t>
      </w:r>
      <w:r>
        <w:rPr>
          <w:rFonts w:ascii="Times New Roman" w:hAnsi="宋体" w:hint="eastAsia"/>
          <w:spacing w:val="20"/>
          <w:sz w:val="24"/>
          <w:szCs w:val="24"/>
        </w:rPr>
        <w:t>选择，选则打</w:t>
      </w:r>
      <w:r w:rsidRPr="002D6F1D">
        <w:rPr>
          <w:rFonts w:ascii="Times New Roman" w:hAnsi="宋体" w:hint="eastAsia"/>
          <w:spacing w:val="20"/>
          <w:sz w:val="24"/>
          <w:szCs w:val="24"/>
        </w:rPr>
        <w:t>√</w:t>
      </w:r>
      <w:r>
        <w:rPr>
          <w:rFonts w:ascii="Times New Roman" w:hAnsi="宋体" w:hint="eastAsia"/>
          <w:spacing w:val="20"/>
          <w:sz w:val="24"/>
          <w:szCs w:val="24"/>
        </w:rPr>
        <w:t>，不选则</w:t>
      </w:r>
      <w:r w:rsidRPr="002D6F1D">
        <w:rPr>
          <w:rFonts w:ascii="Times New Roman" w:hAnsi="宋体" w:hint="eastAsia"/>
          <w:spacing w:val="20"/>
          <w:sz w:val="24"/>
          <w:szCs w:val="24"/>
        </w:rPr>
        <w:t>打</w:t>
      </w:r>
      <w:r w:rsidRPr="002D6F1D">
        <w:rPr>
          <w:rFonts w:ascii="Times New Roman" w:hAnsi="宋体" w:hint="eastAsia"/>
          <w:spacing w:val="20"/>
          <w:sz w:val="24"/>
          <w:szCs w:val="24"/>
        </w:rPr>
        <w:t>x</w:t>
      </w:r>
      <w:r w:rsidRPr="002D6F1D">
        <w:rPr>
          <w:rFonts w:ascii="Times New Roman" w:hAnsi="宋体" w:hint="eastAsia"/>
          <w:spacing w:val="20"/>
          <w:sz w:val="24"/>
          <w:szCs w:val="24"/>
        </w:rPr>
        <w:t>）</w:t>
      </w:r>
      <w:r w:rsidR="00EE4179">
        <w:rPr>
          <w:rFonts w:ascii="Times New Roman" w:hint="eastAsia"/>
          <w:kern w:val="2"/>
          <w:sz w:val="24"/>
          <w:szCs w:val="24"/>
        </w:rPr>
        <w:t>[</w:t>
      </w:r>
      <w:r w:rsidR="00EE4179">
        <w:rPr>
          <w:rFonts w:ascii="Times New Roman"/>
          <w:kern w:val="2"/>
          <w:sz w:val="24"/>
          <w:szCs w:val="24"/>
        </w:rPr>
        <w:t xml:space="preserve">     ]</w:t>
      </w:r>
      <w:r w:rsidR="00AE73E6" w:rsidRPr="00755423">
        <w:rPr>
          <w:rFonts w:ascii="Times New Roman" w:hint="eastAsia"/>
          <w:kern w:val="2"/>
          <w:sz w:val="24"/>
          <w:szCs w:val="24"/>
        </w:rPr>
        <w:t>本协议属于</w:t>
      </w:r>
      <w:r w:rsidR="00AE73E6" w:rsidRPr="00755423">
        <w:rPr>
          <w:rFonts w:ascii="Times New Roman" w:hint="eastAsia"/>
          <w:b/>
          <w:kern w:val="2"/>
          <w:sz w:val="24"/>
          <w:szCs w:val="24"/>
          <w:u w:val="single"/>
        </w:rPr>
        <w:t>贷款合同</w:t>
      </w:r>
      <w:r w:rsidR="00AE73E6" w:rsidRPr="00755423">
        <w:rPr>
          <w:rFonts w:ascii="Times New Roman" w:hint="eastAsia"/>
          <w:kern w:val="2"/>
          <w:sz w:val="24"/>
          <w:szCs w:val="24"/>
        </w:rPr>
        <w:t>中所定义的融资文件。</w:t>
      </w:r>
    </w:p>
    <w:p w14:paraId="3E154B6B" w14:textId="77777777" w:rsidR="00AE73E6" w:rsidRPr="00755423" w:rsidRDefault="00AE73E6" w:rsidP="00AE73E6">
      <w:pPr>
        <w:autoSpaceDE/>
        <w:autoSpaceDN/>
        <w:adjustRightInd/>
        <w:ind w:firstLineChars="200" w:firstLine="560"/>
        <w:jc w:val="both"/>
        <w:textAlignment w:val="auto"/>
        <w:rPr>
          <w:rFonts w:ascii="Times New Roman"/>
          <w:spacing w:val="20"/>
          <w:kern w:val="2"/>
          <w:sz w:val="24"/>
          <w:szCs w:val="24"/>
        </w:rPr>
      </w:pPr>
    </w:p>
    <w:p w14:paraId="51FB23CF" w14:textId="0D558A08" w:rsidR="00AE73E6" w:rsidRPr="00755423" w:rsidRDefault="00EE4179" w:rsidP="00EB3852">
      <w:pPr>
        <w:widowControl/>
        <w:numPr>
          <w:ilvl w:val="0"/>
          <w:numId w:val="111"/>
        </w:numPr>
        <w:tabs>
          <w:tab w:val="clear" w:pos="1800"/>
          <w:tab w:val="num" w:pos="709"/>
        </w:tabs>
        <w:autoSpaceDE/>
        <w:autoSpaceDN/>
        <w:adjustRightInd/>
        <w:snapToGrid w:val="0"/>
        <w:spacing w:line="360" w:lineRule="exact"/>
        <w:ind w:left="720" w:hanging="720"/>
        <w:jc w:val="both"/>
        <w:textAlignment w:val="auto"/>
        <w:rPr>
          <w:rFonts w:ascii="Times New Roman" w:hAnsi="宋体"/>
          <w:spacing w:val="20"/>
          <w:kern w:val="2"/>
          <w:sz w:val="24"/>
          <w:szCs w:val="24"/>
        </w:rPr>
      </w:pPr>
      <w:r>
        <w:rPr>
          <w:rFonts w:ascii="Times New Roman" w:hint="eastAsia"/>
          <w:spacing w:val="20"/>
          <w:sz w:val="24"/>
          <w:szCs w:val="24"/>
          <w:lang w:val="en-GB"/>
        </w:rPr>
        <w:t>【】</w:t>
      </w:r>
      <w:r w:rsidR="00AE73E6" w:rsidRPr="00755423">
        <w:rPr>
          <w:rFonts w:ascii="Times New Roman" w:hAnsi="宋体"/>
          <w:spacing w:val="20"/>
          <w:kern w:val="2"/>
          <w:sz w:val="24"/>
          <w:szCs w:val="24"/>
        </w:rPr>
        <w:t>。</w:t>
      </w:r>
    </w:p>
    <w:p w14:paraId="2A99912B"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hAnsi="宋体"/>
          <w:spacing w:val="20"/>
          <w:kern w:val="2"/>
          <w:sz w:val="24"/>
          <w:szCs w:val="24"/>
        </w:rPr>
      </w:pPr>
    </w:p>
    <w:p w14:paraId="6062F7B6" w14:textId="77777777" w:rsidR="00AE73E6" w:rsidRPr="00755423" w:rsidRDefault="00AE73E6" w:rsidP="00AE73E6">
      <w:pPr>
        <w:widowControl/>
        <w:autoSpaceDE/>
        <w:autoSpaceDN/>
        <w:adjustRightInd/>
        <w:spacing w:line="360" w:lineRule="exact"/>
        <w:ind w:left="1"/>
        <w:jc w:val="both"/>
        <w:textAlignment w:val="auto"/>
        <w:rPr>
          <w:rFonts w:ascii="Times New Roman" w:hAnsi="宋体"/>
          <w:spacing w:val="20"/>
          <w:kern w:val="2"/>
          <w:sz w:val="24"/>
          <w:szCs w:val="24"/>
        </w:rPr>
      </w:pPr>
      <w:r w:rsidRPr="00755423">
        <w:rPr>
          <w:rFonts w:ascii="Times New Roman" w:hAnsi="宋体"/>
          <w:spacing w:val="20"/>
          <w:kern w:val="2"/>
          <w:sz w:val="24"/>
          <w:szCs w:val="24"/>
        </w:rPr>
        <w:t>各方经友好及平等协商，基于真实意思表示，</w:t>
      </w:r>
      <w:r w:rsidRPr="00755423">
        <w:rPr>
          <w:rFonts w:ascii="Times New Roman" w:hAnsi="宋体" w:hint="eastAsia"/>
          <w:spacing w:val="20"/>
          <w:kern w:val="2"/>
          <w:sz w:val="24"/>
          <w:szCs w:val="24"/>
        </w:rPr>
        <w:t>签署本协议</w:t>
      </w:r>
      <w:r w:rsidRPr="00755423">
        <w:rPr>
          <w:rFonts w:ascii="Times New Roman" w:hAnsi="宋体"/>
          <w:spacing w:val="20"/>
          <w:kern w:val="2"/>
          <w:sz w:val="24"/>
          <w:szCs w:val="24"/>
        </w:rPr>
        <w:t>如下，以昭信守。</w:t>
      </w:r>
    </w:p>
    <w:p w14:paraId="4FC5D9D5" w14:textId="77777777" w:rsidR="00AE73E6" w:rsidRDefault="00AE73E6" w:rsidP="00AE73E6">
      <w:pPr>
        <w:keepNext/>
        <w:keepLines/>
        <w:widowControl/>
        <w:tabs>
          <w:tab w:val="left" w:pos="850"/>
        </w:tabs>
        <w:spacing w:line="360" w:lineRule="exact"/>
        <w:jc w:val="both"/>
        <w:rPr>
          <w:rFonts w:ascii="Times New Roman" w:hAnsi="宋体"/>
          <w:b/>
          <w:spacing w:val="20"/>
          <w:sz w:val="24"/>
          <w:szCs w:val="24"/>
          <w:lang w:val="x-none" w:eastAsia="x-none"/>
        </w:rPr>
      </w:pPr>
    </w:p>
    <w:p w14:paraId="74429C9D" w14:textId="77777777" w:rsidR="00AE73E6" w:rsidRPr="00755423" w:rsidRDefault="00AE73E6" w:rsidP="00AE73E6">
      <w:pPr>
        <w:keepNext/>
        <w:keepLines/>
        <w:widowControl/>
        <w:tabs>
          <w:tab w:val="left" w:pos="850"/>
        </w:tabs>
        <w:spacing w:line="360" w:lineRule="exact"/>
        <w:jc w:val="both"/>
        <w:rPr>
          <w:rFonts w:ascii="Times New Roman"/>
          <w:b/>
          <w:spacing w:val="20"/>
          <w:sz w:val="24"/>
          <w:szCs w:val="24"/>
          <w:lang w:val="x-none" w:eastAsia="x-none"/>
        </w:rPr>
      </w:pPr>
      <w:r w:rsidRPr="00755423" w:rsidDel="00A62D0C">
        <w:rPr>
          <w:rFonts w:ascii="Times New Roman" w:hAnsi="宋体" w:hint="eastAsia"/>
          <w:b/>
          <w:spacing w:val="20"/>
          <w:sz w:val="24"/>
          <w:szCs w:val="24"/>
          <w:lang w:val="x-none" w:eastAsia="x-none"/>
        </w:rPr>
        <w:t xml:space="preserve"> </w:t>
      </w:r>
      <w:r w:rsidRPr="00755423">
        <w:rPr>
          <w:rFonts w:ascii="Times New Roman" w:hAnsi="宋体"/>
          <w:b/>
          <w:spacing w:val="20"/>
          <w:sz w:val="24"/>
          <w:szCs w:val="24"/>
          <w:lang w:val="x-none" w:eastAsia="x-none"/>
        </w:rPr>
        <w:t>一、</w:t>
      </w:r>
      <w:r w:rsidRPr="00755423">
        <w:rPr>
          <w:rFonts w:ascii="Times New Roman"/>
          <w:b/>
          <w:spacing w:val="20"/>
          <w:sz w:val="24"/>
          <w:szCs w:val="24"/>
          <w:lang w:val="x-none" w:eastAsia="x-none"/>
        </w:rPr>
        <w:tab/>
      </w:r>
      <w:r w:rsidRPr="00755423">
        <w:rPr>
          <w:rFonts w:ascii="Times New Roman" w:hAnsi="宋体"/>
          <w:b/>
          <w:spacing w:val="20"/>
          <w:sz w:val="24"/>
          <w:szCs w:val="24"/>
          <w:lang w:val="x-none" w:eastAsia="x-none"/>
        </w:rPr>
        <w:t>定义及解释</w:t>
      </w:r>
    </w:p>
    <w:p w14:paraId="3A7F23E1" w14:textId="77777777" w:rsidR="00AE73E6" w:rsidRPr="00755423" w:rsidRDefault="00AE73E6" w:rsidP="00AE73E6">
      <w:pPr>
        <w:keepNext/>
        <w:widowControl/>
        <w:autoSpaceDE/>
        <w:autoSpaceDN/>
        <w:adjustRightInd/>
        <w:spacing w:line="360" w:lineRule="exact"/>
        <w:ind w:left="840" w:hanging="840"/>
        <w:jc w:val="both"/>
        <w:textAlignment w:val="auto"/>
        <w:rPr>
          <w:rFonts w:ascii="Times New Roman"/>
          <w:spacing w:val="20"/>
          <w:kern w:val="2"/>
          <w:sz w:val="24"/>
          <w:szCs w:val="24"/>
        </w:rPr>
      </w:pPr>
    </w:p>
    <w:p w14:paraId="3A90377F" w14:textId="77777777" w:rsidR="00AE73E6" w:rsidRPr="002D3CD0" w:rsidRDefault="00AE73E6" w:rsidP="00AE73E6">
      <w:pPr>
        <w:pStyle w:val="af4"/>
        <w:keepNext/>
        <w:keepLines/>
        <w:widowControl/>
        <w:numPr>
          <w:ilvl w:val="1"/>
          <w:numId w:val="112"/>
        </w:numPr>
        <w:tabs>
          <w:tab w:val="left" w:pos="855"/>
        </w:tabs>
        <w:autoSpaceDE/>
        <w:autoSpaceDN/>
        <w:adjustRightInd/>
        <w:spacing w:line="360" w:lineRule="exact"/>
        <w:ind w:firstLineChars="0"/>
        <w:jc w:val="both"/>
        <w:textAlignment w:val="auto"/>
        <w:rPr>
          <w:rFonts w:ascii="Times New Roman"/>
          <w:b/>
          <w:spacing w:val="20"/>
          <w:sz w:val="24"/>
          <w:szCs w:val="24"/>
          <w:lang w:val="x-none" w:eastAsia="x-none"/>
        </w:rPr>
      </w:pPr>
      <w:r>
        <w:rPr>
          <w:rFonts w:ascii="Times New Roman" w:hAnsi="宋体"/>
          <w:b/>
          <w:spacing w:val="20"/>
          <w:sz w:val="24"/>
          <w:szCs w:val="24"/>
          <w:lang w:val="x-none" w:eastAsia="x-none"/>
        </w:rPr>
        <w:tab/>
      </w:r>
      <w:r w:rsidRPr="002D3CD0">
        <w:rPr>
          <w:rFonts w:ascii="Times New Roman" w:hAnsi="宋体" w:hint="eastAsia"/>
          <w:b/>
          <w:spacing w:val="20"/>
          <w:sz w:val="24"/>
          <w:szCs w:val="24"/>
          <w:lang w:val="x-none" w:eastAsia="x-none"/>
        </w:rPr>
        <w:t>定义</w:t>
      </w:r>
    </w:p>
    <w:p w14:paraId="49ADC4EC" w14:textId="77777777" w:rsidR="00AE73E6" w:rsidRPr="00755423" w:rsidRDefault="00AE73E6" w:rsidP="00AE73E6">
      <w:pPr>
        <w:widowControl/>
        <w:tabs>
          <w:tab w:val="left" w:pos="284"/>
        </w:tabs>
        <w:snapToGrid w:val="0"/>
        <w:spacing w:line="360" w:lineRule="exact"/>
        <w:jc w:val="both"/>
        <w:rPr>
          <w:rFonts w:ascii="Times New Roman"/>
          <w:kern w:val="2"/>
          <w:sz w:val="24"/>
          <w:szCs w:val="24"/>
        </w:rPr>
      </w:pPr>
    </w:p>
    <w:p w14:paraId="2A687E02" w14:textId="77777777" w:rsidR="00AE73E6" w:rsidRPr="00755423" w:rsidRDefault="00AE73E6" w:rsidP="00AE73E6">
      <w:pPr>
        <w:widowControl/>
        <w:spacing w:line="360" w:lineRule="exact"/>
        <w:ind w:left="850"/>
        <w:jc w:val="both"/>
        <w:rPr>
          <w:rFonts w:ascii="Times New Roman"/>
          <w:spacing w:val="20"/>
          <w:kern w:val="2"/>
          <w:sz w:val="24"/>
          <w:szCs w:val="24"/>
        </w:rPr>
      </w:pPr>
      <w:r w:rsidRPr="00755423">
        <w:rPr>
          <w:rFonts w:ascii="Times New Roman"/>
          <w:spacing w:val="20"/>
          <w:kern w:val="2"/>
          <w:sz w:val="24"/>
          <w:szCs w:val="24"/>
        </w:rPr>
        <w:t>在本</w:t>
      </w:r>
      <w:r w:rsidRPr="002D3CD0">
        <w:rPr>
          <w:rFonts w:ascii="Times New Roman" w:hAnsi="宋体" w:hint="eastAsia"/>
          <w:spacing w:val="20"/>
          <w:sz w:val="24"/>
          <w:szCs w:val="24"/>
        </w:rPr>
        <w:t>协议</w:t>
      </w:r>
      <w:r w:rsidRPr="00755423">
        <w:rPr>
          <w:rFonts w:ascii="Times New Roman"/>
          <w:spacing w:val="20"/>
          <w:kern w:val="2"/>
          <w:sz w:val="24"/>
          <w:szCs w:val="24"/>
        </w:rPr>
        <w:t>中，除非上下文另有要求，本协议中使用的但未定义的加下划线的词语具有</w:t>
      </w:r>
      <w:r w:rsidRPr="00755423">
        <w:rPr>
          <w:rFonts w:ascii="Times New Roman"/>
          <w:b/>
          <w:spacing w:val="20"/>
          <w:kern w:val="2"/>
          <w:sz w:val="24"/>
          <w:szCs w:val="24"/>
          <w:u w:val="single"/>
          <w:lang w:val="en-GB"/>
        </w:rPr>
        <w:t>贷款合同</w:t>
      </w:r>
      <w:r w:rsidRPr="00755423">
        <w:rPr>
          <w:rFonts w:ascii="Times New Roman"/>
          <w:spacing w:val="20"/>
          <w:kern w:val="2"/>
          <w:sz w:val="24"/>
          <w:szCs w:val="24"/>
        </w:rPr>
        <w:t>所约定的含义。在本协议中，下列加下划线的词语具有以下含义：</w:t>
      </w:r>
    </w:p>
    <w:p w14:paraId="05B6D844" w14:textId="77777777" w:rsidR="00AE73E6" w:rsidRPr="00755423" w:rsidRDefault="00AE73E6" w:rsidP="00AE73E6">
      <w:pPr>
        <w:autoSpaceDE/>
        <w:autoSpaceDN/>
        <w:adjustRightInd/>
        <w:spacing w:line="360" w:lineRule="exact"/>
        <w:ind w:leftChars="386" w:left="1312"/>
        <w:jc w:val="both"/>
        <w:textAlignment w:val="auto"/>
        <w:rPr>
          <w:rFonts w:ascii="Times New Roman"/>
          <w:spacing w:val="20"/>
          <w:kern w:val="2"/>
          <w:sz w:val="24"/>
          <w:szCs w:val="24"/>
        </w:rPr>
      </w:pPr>
    </w:p>
    <w:tbl>
      <w:tblPr>
        <w:tblW w:w="8470" w:type="dxa"/>
        <w:tblInd w:w="817" w:type="dxa"/>
        <w:tblLayout w:type="fixed"/>
        <w:tblLook w:val="0000" w:firstRow="0" w:lastRow="0" w:firstColumn="0" w:lastColumn="0" w:noHBand="0" w:noVBand="0"/>
      </w:tblPr>
      <w:tblGrid>
        <w:gridCol w:w="1985"/>
        <w:gridCol w:w="6485"/>
      </w:tblGrid>
      <w:tr w:rsidR="00AE73E6" w:rsidRPr="00755423" w14:paraId="254B3B7C" w14:textId="77777777" w:rsidTr="007D0482">
        <w:tc>
          <w:tcPr>
            <w:tcW w:w="1985" w:type="dxa"/>
          </w:tcPr>
          <w:p w14:paraId="52934B65" w14:textId="553989D0" w:rsidR="00AE73E6" w:rsidRPr="00755423" w:rsidRDefault="00EE4179" w:rsidP="007D0482">
            <w:pPr>
              <w:autoSpaceDE/>
              <w:autoSpaceDN/>
              <w:adjustRightInd/>
              <w:spacing w:line="360" w:lineRule="exact"/>
              <w:ind w:leftChars="15" w:left="51"/>
              <w:jc w:val="both"/>
              <w:textAlignment w:val="auto"/>
              <w:rPr>
                <w:rFonts w:ascii="Times New Roman"/>
                <w:spacing w:val="20"/>
                <w:kern w:val="2"/>
                <w:sz w:val="24"/>
                <w:szCs w:val="24"/>
                <w:lang w:val="en-GB"/>
              </w:rPr>
            </w:pPr>
            <w:r>
              <w:rPr>
                <w:rFonts w:ascii="Times New Roman" w:hint="eastAsia"/>
                <w:spacing w:val="20"/>
                <w:sz w:val="24"/>
                <w:szCs w:val="24"/>
                <w:lang w:val="en-GB"/>
              </w:rPr>
              <w:t>【】</w:t>
            </w:r>
          </w:p>
        </w:tc>
        <w:tc>
          <w:tcPr>
            <w:tcW w:w="6485" w:type="dxa"/>
          </w:tcPr>
          <w:p w14:paraId="77C03F59" w14:textId="77777777" w:rsidR="00AE73E6" w:rsidRPr="00755423" w:rsidRDefault="00AE73E6" w:rsidP="007D0482">
            <w:pPr>
              <w:autoSpaceDE/>
              <w:autoSpaceDN/>
              <w:adjustRightInd/>
              <w:spacing w:line="360" w:lineRule="exact"/>
              <w:jc w:val="both"/>
              <w:textAlignment w:val="auto"/>
              <w:rPr>
                <w:rFonts w:ascii="Times New Roman"/>
                <w:spacing w:val="20"/>
                <w:kern w:val="2"/>
                <w:sz w:val="24"/>
                <w:szCs w:val="24"/>
                <w:lang w:val="en-GB"/>
              </w:rPr>
            </w:pPr>
          </w:p>
        </w:tc>
      </w:tr>
      <w:tr w:rsidR="00AE73E6" w:rsidRPr="00755423" w14:paraId="7189F270" w14:textId="77777777" w:rsidTr="007D0482">
        <w:tc>
          <w:tcPr>
            <w:tcW w:w="1985" w:type="dxa"/>
          </w:tcPr>
          <w:p w14:paraId="5235CB27" w14:textId="77777777" w:rsidR="00AE73E6" w:rsidRPr="00755423" w:rsidRDefault="00AE73E6" w:rsidP="007D0482">
            <w:pPr>
              <w:autoSpaceDE/>
              <w:autoSpaceDN/>
              <w:adjustRightInd/>
              <w:spacing w:line="360" w:lineRule="exact"/>
              <w:jc w:val="both"/>
              <w:textAlignment w:val="auto"/>
              <w:rPr>
                <w:rFonts w:ascii="Times New Roman"/>
                <w:spacing w:val="20"/>
                <w:kern w:val="2"/>
                <w:sz w:val="24"/>
                <w:szCs w:val="24"/>
                <w:lang w:val="en-GB"/>
              </w:rPr>
            </w:pPr>
          </w:p>
        </w:tc>
        <w:tc>
          <w:tcPr>
            <w:tcW w:w="6485" w:type="dxa"/>
          </w:tcPr>
          <w:p w14:paraId="74BF7F77" w14:textId="77777777" w:rsidR="00AE73E6" w:rsidRPr="00755423" w:rsidRDefault="00AE73E6" w:rsidP="007D0482">
            <w:pPr>
              <w:autoSpaceDE/>
              <w:autoSpaceDN/>
              <w:adjustRightInd/>
              <w:spacing w:line="360" w:lineRule="exact"/>
              <w:jc w:val="both"/>
              <w:textAlignment w:val="auto"/>
              <w:rPr>
                <w:rFonts w:ascii="Times New Roman"/>
                <w:spacing w:val="20"/>
                <w:kern w:val="2"/>
                <w:sz w:val="24"/>
                <w:szCs w:val="24"/>
                <w:lang w:val="en-GB"/>
              </w:rPr>
            </w:pPr>
          </w:p>
        </w:tc>
      </w:tr>
    </w:tbl>
    <w:p w14:paraId="5426966B" w14:textId="1D3A11C6" w:rsidR="00AE73E6" w:rsidRPr="002D3CD0" w:rsidRDefault="00AE73E6" w:rsidP="00AE73E6">
      <w:pPr>
        <w:pStyle w:val="af4"/>
        <w:keepNext/>
        <w:keepLines/>
        <w:widowControl/>
        <w:numPr>
          <w:ilvl w:val="1"/>
          <w:numId w:val="112"/>
        </w:numPr>
        <w:tabs>
          <w:tab w:val="left" w:pos="855"/>
        </w:tabs>
        <w:autoSpaceDE/>
        <w:autoSpaceDN/>
        <w:adjustRightInd/>
        <w:spacing w:line="360" w:lineRule="exact"/>
        <w:ind w:firstLineChars="0"/>
        <w:jc w:val="both"/>
        <w:textAlignment w:val="auto"/>
        <w:rPr>
          <w:rFonts w:ascii="Times New Roman"/>
          <w:spacing w:val="20"/>
          <w:sz w:val="24"/>
          <w:szCs w:val="24"/>
          <w:lang w:val="x-none" w:eastAsia="x-none"/>
        </w:rPr>
      </w:pPr>
      <w:bookmarkStart w:id="698" w:name="_Toc328935579"/>
      <w:bookmarkStart w:id="699" w:name="_Toc328935976"/>
      <w:bookmarkStart w:id="700" w:name="_Toc329180235"/>
      <w:bookmarkStart w:id="701" w:name="_Toc329180276"/>
      <w:bookmarkStart w:id="702" w:name="_Toc355880162"/>
      <w:bookmarkStart w:id="703" w:name="_Toc359567904"/>
      <w:r>
        <w:rPr>
          <w:rFonts w:ascii="Times New Roman" w:hAnsi="宋体"/>
          <w:b/>
          <w:spacing w:val="20"/>
          <w:sz w:val="24"/>
          <w:szCs w:val="24"/>
          <w:lang w:val="x-none" w:eastAsia="x-none"/>
        </w:rPr>
        <w:tab/>
      </w:r>
      <w:r w:rsidRPr="002D3CD0">
        <w:rPr>
          <w:rFonts w:ascii="Times New Roman" w:hAnsi="宋体" w:hint="eastAsia"/>
          <w:b/>
          <w:spacing w:val="20"/>
          <w:sz w:val="24"/>
          <w:szCs w:val="24"/>
          <w:lang w:val="x-none" w:eastAsia="x-none"/>
        </w:rPr>
        <w:t>解释规则</w:t>
      </w:r>
      <w:bookmarkEnd w:id="698"/>
      <w:bookmarkEnd w:id="699"/>
      <w:bookmarkEnd w:id="700"/>
      <w:bookmarkEnd w:id="701"/>
      <w:bookmarkEnd w:id="702"/>
      <w:bookmarkEnd w:id="703"/>
    </w:p>
    <w:p w14:paraId="676557B7" w14:textId="77777777" w:rsidR="00AE73E6" w:rsidRPr="00755423" w:rsidRDefault="00AE73E6" w:rsidP="00AE73E6">
      <w:pPr>
        <w:autoSpaceDE/>
        <w:autoSpaceDN/>
        <w:adjustRightInd/>
        <w:spacing w:line="360" w:lineRule="exact"/>
        <w:ind w:firstLineChars="157" w:firstLine="440"/>
        <w:jc w:val="both"/>
        <w:textAlignment w:val="auto"/>
        <w:rPr>
          <w:rFonts w:ascii="Times New Roman"/>
          <w:spacing w:val="20"/>
          <w:kern w:val="2"/>
          <w:sz w:val="24"/>
          <w:szCs w:val="24"/>
        </w:rPr>
      </w:pPr>
    </w:p>
    <w:p w14:paraId="35E3074F" w14:textId="635F3BB4" w:rsidR="00AE73E6" w:rsidRPr="00755423" w:rsidRDefault="00AE73E6" w:rsidP="00AE73E6">
      <w:pPr>
        <w:widowControl/>
        <w:numPr>
          <w:ilvl w:val="0"/>
          <w:numId w:val="113"/>
        </w:numPr>
        <w:tabs>
          <w:tab w:val="left" w:pos="1530"/>
        </w:tabs>
        <w:autoSpaceDE/>
        <w:autoSpaceDN/>
        <w:adjustRightInd/>
        <w:spacing w:line="360" w:lineRule="exact"/>
        <w:ind w:left="1530" w:hanging="680"/>
        <w:jc w:val="both"/>
        <w:textAlignment w:val="auto"/>
        <w:rPr>
          <w:rFonts w:ascii="Times New Roman"/>
          <w:spacing w:val="20"/>
          <w:kern w:val="2"/>
          <w:sz w:val="24"/>
          <w:szCs w:val="24"/>
        </w:rPr>
      </w:pPr>
      <w:r w:rsidRPr="00755423">
        <w:rPr>
          <w:rFonts w:ascii="Times New Roman"/>
          <w:spacing w:val="20"/>
          <w:kern w:val="2"/>
          <w:sz w:val="24"/>
          <w:szCs w:val="24"/>
        </w:rPr>
        <w:t>在本协议中：</w:t>
      </w:r>
      <w:r w:rsidR="00EE4179">
        <w:rPr>
          <w:rFonts w:ascii="Times New Roman" w:hint="eastAsia"/>
          <w:spacing w:val="20"/>
          <w:sz w:val="24"/>
          <w:szCs w:val="24"/>
          <w:lang w:val="en-GB"/>
        </w:rPr>
        <w:t>【】</w:t>
      </w:r>
      <w:r w:rsidRPr="00755423">
        <w:rPr>
          <w:rFonts w:ascii="Times New Roman"/>
          <w:kern w:val="2"/>
          <w:sz w:val="24"/>
          <w:szCs w:val="24"/>
        </w:rPr>
        <w:t>。</w:t>
      </w:r>
    </w:p>
    <w:p w14:paraId="619C36E4" w14:textId="77777777" w:rsidR="00AE73E6" w:rsidRPr="00755423" w:rsidRDefault="00AE73E6" w:rsidP="00AE73E6">
      <w:pPr>
        <w:spacing w:line="360" w:lineRule="exact"/>
        <w:ind w:left="1530"/>
        <w:jc w:val="both"/>
        <w:rPr>
          <w:rFonts w:ascii="Times New Roman"/>
          <w:spacing w:val="20"/>
          <w:kern w:val="2"/>
          <w:sz w:val="24"/>
          <w:szCs w:val="24"/>
        </w:rPr>
      </w:pPr>
    </w:p>
    <w:p w14:paraId="40F2B6D3" w14:textId="2E7ED3F0" w:rsidR="00AE73E6" w:rsidRPr="00755423" w:rsidRDefault="00AE73E6" w:rsidP="00AE73E6">
      <w:pPr>
        <w:widowControl/>
        <w:numPr>
          <w:ilvl w:val="0"/>
          <w:numId w:val="113"/>
        </w:numPr>
        <w:tabs>
          <w:tab w:val="left" w:pos="1530"/>
        </w:tabs>
        <w:autoSpaceDE/>
        <w:autoSpaceDN/>
        <w:adjustRightInd/>
        <w:spacing w:line="360" w:lineRule="exact"/>
        <w:ind w:left="1530" w:hanging="680"/>
        <w:jc w:val="both"/>
        <w:textAlignment w:val="auto"/>
        <w:rPr>
          <w:rFonts w:ascii="Times New Roman"/>
          <w:kern w:val="2"/>
          <w:sz w:val="24"/>
          <w:szCs w:val="24"/>
        </w:rPr>
      </w:pPr>
      <w:r w:rsidRPr="00755423">
        <w:rPr>
          <w:rFonts w:ascii="Times New Roman"/>
          <w:spacing w:val="20"/>
          <w:kern w:val="2"/>
          <w:sz w:val="24"/>
          <w:szCs w:val="24"/>
        </w:rPr>
        <w:t>除上述解释规则外，</w:t>
      </w:r>
      <w:r w:rsidRPr="00755423">
        <w:rPr>
          <w:rFonts w:ascii="Times New Roman"/>
          <w:b/>
          <w:spacing w:val="20"/>
          <w:kern w:val="2"/>
          <w:sz w:val="24"/>
          <w:szCs w:val="24"/>
          <w:u w:val="single"/>
        </w:rPr>
        <w:t>贷款合同</w:t>
      </w:r>
      <w:r w:rsidRPr="00755423">
        <w:rPr>
          <w:rFonts w:ascii="Times New Roman"/>
          <w:spacing w:val="20"/>
          <w:kern w:val="2"/>
          <w:sz w:val="24"/>
          <w:szCs w:val="24"/>
        </w:rPr>
        <w:t>第</w:t>
      </w:r>
      <w:r w:rsidR="00EE4179">
        <w:rPr>
          <w:rFonts w:ascii="Times New Roman" w:hint="eastAsia"/>
          <w:spacing w:val="20"/>
          <w:sz w:val="24"/>
          <w:szCs w:val="24"/>
          <w:lang w:val="en-GB"/>
        </w:rPr>
        <w:t>【】</w:t>
      </w:r>
      <w:r w:rsidRPr="00755423">
        <w:rPr>
          <w:rFonts w:ascii="Times New Roman"/>
          <w:spacing w:val="20"/>
          <w:kern w:val="2"/>
          <w:sz w:val="24"/>
          <w:szCs w:val="24"/>
        </w:rPr>
        <w:t>条所规定的各项解释的规则须（变通地）适用于并被视为并入本协议中。</w:t>
      </w:r>
    </w:p>
    <w:p w14:paraId="3A5C8901" w14:textId="77777777" w:rsidR="00AE73E6" w:rsidRPr="00755423" w:rsidRDefault="00AE73E6" w:rsidP="00AE73E6">
      <w:pPr>
        <w:widowControl/>
        <w:tabs>
          <w:tab w:val="left" w:pos="1530"/>
        </w:tabs>
        <w:spacing w:line="360" w:lineRule="exact"/>
        <w:ind w:left="1530"/>
        <w:jc w:val="both"/>
        <w:rPr>
          <w:rFonts w:ascii="Times New Roman"/>
          <w:kern w:val="2"/>
          <w:sz w:val="24"/>
          <w:szCs w:val="24"/>
        </w:rPr>
      </w:pPr>
    </w:p>
    <w:p w14:paraId="0B00C8BA" w14:textId="77777777" w:rsidR="00AE73E6" w:rsidRPr="00755423" w:rsidRDefault="00AE73E6" w:rsidP="00AE73E6">
      <w:pPr>
        <w:keepNext/>
        <w:keepLines/>
        <w:widowControl/>
        <w:tabs>
          <w:tab w:val="left" w:pos="850"/>
        </w:tabs>
        <w:spacing w:line="360" w:lineRule="exact"/>
        <w:jc w:val="both"/>
        <w:rPr>
          <w:rFonts w:ascii="Times New Roman" w:hAnsi="宋体"/>
          <w:bCs/>
          <w:spacing w:val="20"/>
          <w:sz w:val="24"/>
          <w:szCs w:val="24"/>
          <w:lang w:val="x-none" w:eastAsia="x-none"/>
        </w:rPr>
      </w:pPr>
      <w:bookmarkStart w:id="704" w:name="_Toc328935580"/>
      <w:bookmarkStart w:id="705" w:name="_Toc328935977"/>
      <w:bookmarkStart w:id="706" w:name="_Toc329180236"/>
      <w:bookmarkStart w:id="707" w:name="_Toc329180277"/>
      <w:bookmarkStart w:id="708" w:name="_Toc355880163"/>
      <w:bookmarkStart w:id="709" w:name="_Toc359567905"/>
      <w:r w:rsidRPr="00755423">
        <w:rPr>
          <w:rFonts w:ascii="Times New Roman" w:hAnsi="宋体"/>
          <w:b/>
          <w:spacing w:val="20"/>
          <w:sz w:val="24"/>
          <w:szCs w:val="24"/>
          <w:lang w:val="x-none"/>
        </w:rPr>
        <w:t>二</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bookmarkEnd w:id="704"/>
      <w:bookmarkEnd w:id="705"/>
      <w:bookmarkEnd w:id="706"/>
      <w:bookmarkEnd w:id="707"/>
      <w:bookmarkEnd w:id="708"/>
      <w:bookmarkEnd w:id="709"/>
      <w:r w:rsidRPr="00755423">
        <w:rPr>
          <w:rFonts w:ascii="Times New Roman"/>
          <w:b/>
          <w:spacing w:val="20"/>
          <w:sz w:val="24"/>
          <w:szCs w:val="24"/>
          <w:lang w:val="x-none"/>
        </w:rPr>
        <w:t>费用</w:t>
      </w:r>
    </w:p>
    <w:p w14:paraId="3821477C" w14:textId="77777777" w:rsidR="00AE73E6" w:rsidRPr="00755423" w:rsidRDefault="00AE73E6" w:rsidP="00AE73E6">
      <w:pPr>
        <w:widowControl/>
        <w:tabs>
          <w:tab w:val="left" w:pos="284"/>
        </w:tabs>
        <w:snapToGrid w:val="0"/>
        <w:spacing w:line="360" w:lineRule="exact"/>
        <w:jc w:val="both"/>
        <w:rPr>
          <w:rFonts w:ascii="Times New Roman"/>
          <w:kern w:val="2"/>
          <w:sz w:val="24"/>
          <w:szCs w:val="24"/>
        </w:rPr>
      </w:pPr>
    </w:p>
    <w:p w14:paraId="6FC0378F" w14:textId="0F16D66D" w:rsidR="00AE73E6" w:rsidRPr="00755423" w:rsidRDefault="00AE73E6" w:rsidP="00AE73E6">
      <w:pPr>
        <w:keepNext/>
        <w:keepLines/>
        <w:widowControl/>
        <w:tabs>
          <w:tab w:val="left" w:pos="850"/>
        </w:tabs>
        <w:autoSpaceDE/>
        <w:autoSpaceDN/>
        <w:adjustRightInd/>
        <w:spacing w:line="360" w:lineRule="exact"/>
        <w:ind w:left="851"/>
        <w:jc w:val="both"/>
        <w:textAlignment w:val="auto"/>
        <w:rPr>
          <w:rFonts w:ascii="Times New Roman"/>
          <w:spacing w:val="20"/>
          <w:sz w:val="24"/>
          <w:szCs w:val="24"/>
          <w:lang w:val="x-none" w:eastAsia="x-none"/>
        </w:rPr>
      </w:pPr>
      <w:r w:rsidRPr="00755423">
        <w:rPr>
          <w:rFonts w:ascii="Times New Roman" w:hAnsi="宋体" w:hint="eastAsia"/>
          <w:spacing w:val="20"/>
          <w:sz w:val="24"/>
          <w:szCs w:val="24"/>
          <w:lang w:val="x-none" w:eastAsia="x-none"/>
        </w:rPr>
        <w:t>鉴于</w:t>
      </w:r>
      <w:r w:rsidR="00EE4179">
        <w:rPr>
          <w:rFonts w:ascii="Times New Roman" w:hint="eastAsia"/>
          <w:spacing w:val="20"/>
          <w:sz w:val="24"/>
          <w:szCs w:val="24"/>
          <w:lang w:val="en-GB"/>
        </w:rPr>
        <w:t>【】</w:t>
      </w:r>
      <w:r w:rsidRPr="00755423">
        <w:rPr>
          <w:rFonts w:ascii="Times New Roman" w:hAnsi="宋体" w:hint="eastAsia"/>
          <w:spacing w:val="20"/>
          <w:sz w:val="24"/>
          <w:szCs w:val="24"/>
          <w:lang w:val="x-none" w:eastAsia="x-none"/>
        </w:rPr>
        <w:t>作为</w:t>
      </w:r>
      <w:r w:rsidR="00EE4179">
        <w:rPr>
          <w:rFonts w:ascii="Times New Roman" w:hint="eastAsia"/>
          <w:spacing w:val="20"/>
          <w:sz w:val="24"/>
          <w:szCs w:val="24"/>
          <w:lang w:val="en-GB"/>
        </w:rPr>
        <w:t>【】</w:t>
      </w:r>
      <w:r w:rsidRPr="00755423">
        <w:rPr>
          <w:rFonts w:ascii="Times New Roman" w:hAnsi="宋体" w:hint="eastAsia"/>
          <w:spacing w:val="20"/>
          <w:sz w:val="24"/>
          <w:szCs w:val="24"/>
          <w:lang w:val="x-none" w:eastAsia="x-none"/>
        </w:rPr>
        <w:t>，承担了</w:t>
      </w:r>
      <w:r w:rsidR="00EE4179">
        <w:rPr>
          <w:rFonts w:ascii="Times New Roman" w:hint="eastAsia"/>
          <w:spacing w:val="20"/>
          <w:sz w:val="24"/>
          <w:szCs w:val="24"/>
          <w:lang w:val="en-GB"/>
        </w:rPr>
        <w:t>【】</w:t>
      </w:r>
      <w:r w:rsidRPr="00755423">
        <w:rPr>
          <w:rFonts w:ascii="Times New Roman" w:hAnsi="宋体" w:hint="eastAsia"/>
          <w:spacing w:val="20"/>
          <w:sz w:val="24"/>
          <w:szCs w:val="24"/>
          <w:lang w:val="x-none" w:eastAsia="x-none"/>
        </w:rPr>
        <w:t>工作，本协议各方达成如下费用支付安排：</w:t>
      </w:r>
    </w:p>
    <w:p w14:paraId="3C206F25" w14:textId="77777777" w:rsidR="00AE73E6" w:rsidRPr="00755423" w:rsidRDefault="00AE73E6" w:rsidP="00AE73E6">
      <w:pPr>
        <w:keepNext/>
        <w:keepLines/>
        <w:widowControl/>
        <w:tabs>
          <w:tab w:val="left" w:pos="850"/>
        </w:tabs>
        <w:spacing w:line="360" w:lineRule="exact"/>
        <w:ind w:left="851"/>
        <w:jc w:val="both"/>
        <w:rPr>
          <w:rFonts w:ascii="Times New Roman" w:hAnsi="宋体"/>
          <w:spacing w:val="20"/>
          <w:sz w:val="24"/>
          <w:szCs w:val="24"/>
          <w:lang w:val="x-none" w:eastAsia="x-none"/>
        </w:rPr>
      </w:pPr>
    </w:p>
    <w:p w14:paraId="4354C492" w14:textId="6EF45059" w:rsidR="00AE73E6" w:rsidRPr="00755423" w:rsidRDefault="00EE4179" w:rsidP="00AE73E6">
      <w:pPr>
        <w:keepNext/>
        <w:keepLines/>
        <w:widowControl/>
        <w:tabs>
          <w:tab w:val="left" w:pos="850"/>
        </w:tabs>
        <w:spacing w:line="360" w:lineRule="exact"/>
        <w:ind w:left="851"/>
        <w:jc w:val="both"/>
        <w:rPr>
          <w:rFonts w:ascii="Times New Roman"/>
          <w:spacing w:val="20"/>
          <w:sz w:val="24"/>
          <w:szCs w:val="24"/>
          <w:lang w:val="x-none" w:eastAsia="x-none"/>
        </w:rPr>
      </w:pPr>
      <w:r>
        <w:rPr>
          <w:rFonts w:ascii="Times New Roman" w:hint="eastAsia"/>
          <w:spacing w:val="20"/>
          <w:sz w:val="24"/>
          <w:szCs w:val="24"/>
          <w:lang w:val="en-GB"/>
        </w:rPr>
        <w:t>【】</w:t>
      </w:r>
    </w:p>
    <w:p w14:paraId="2605DE9F" w14:textId="77777777" w:rsidR="00AE73E6" w:rsidRPr="00755423" w:rsidRDefault="00AE73E6" w:rsidP="00AE73E6">
      <w:pPr>
        <w:widowControl/>
        <w:tabs>
          <w:tab w:val="left" w:pos="284"/>
        </w:tabs>
        <w:snapToGrid w:val="0"/>
        <w:spacing w:line="360" w:lineRule="exact"/>
        <w:ind w:leftChars="148" w:left="503" w:firstLineChars="200" w:firstLine="480"/>
        <w:jc w:val="both"/>
        <w:rPr>
          <w:rFonts w:ascii="Times New Roman"/>
          <w:kern w:val="2"/>
          <w:sz w:val="24"/>
          <w:szCs w:val="24"/>
        </w:rPr>
      </w:pPr>
    </w:p>
    <w:p w14:paraId="4A3A3B79" w14:textId="77777777" w:rsidR="00AE73E6" w:rsidRPr="00755423" w:rsidRDefault="00AE73E6" w:rsidP="00AE73E6">
      <w:pPr>
        <w:keepNext/>
        <w:keepLines/>
        <w:widowControl/>
        <w:tabs>
          <w:tab w:val="left" w:pos="850"/>
        </w:tabs>
        <w:spacing w:line="360" w:lineRule="exact"/>
        <w:jc w:val="both"/>
        <w:rPr>
          <w:rFonts w:ascii="Times New Roman"/>
          <w:b/>
          <w:spacing w:val="20"/>
          <w:sz w:val="24"/>
          <w:szCs w:val="24"/>
          <w:lang w:val="x-none" w:eastAsia="x-none"/>
        </w:rPr>
      </w:pPr>
      <w:r w:rsidRPr="00755423">
        <w:rPr>
          <w:rFonts w:ascii="Times New Roman" w:hAnsi="宋体"/>
          <w:b/>
          <w:spacing w:val="20"/>
          <w:sz w:val="24"/>
          <w:szCs w:val="24"/>
          <w:lang w:val="x-none"/>
        </w:rPr>
        <w:t>三</w:t>
      </w:r>
      <w:r w:rsidRPr="00755423">
        <w:rPr>
          <w:rFonts w:ascii="Times New Roman" w:hAnsi="宋体"/>
          <w:b/>
          <w:spacing w:val="20"/>
          <w:sz w:val="24"/>
          <w:szCs w:val="24"/>
          <w:lang w:val="x-none" w:eastAsia="x-none"/>
        </w:rPr>
        <w:t>、</w:t>
      </w:r>
      <w:r w:rsidRPr="00755423">
        <w:rPr>
          <w:rFonts w:ascii="Times New Roman" w:hAnsi="宋体"/>
          <w:b/>
          <w:spacing w:val="20"/>
          <w:sz w:val="24"/>
          <w:szCs w:val="24"/>
          <w:lang w:val="x-none" w:eastAsia="x-none"/>
        </w:rPr>
        <w:tab/>
      </w:r>
      <w:r w:rsidRPr="00755423">
        <w:rPr>
          <w:rFonts w:ascii="Times New Roman" w:hAnsi="宋体"/>
          <w:b/>
          <w:spacing w:val="20"/>
          <w:sz w:val="24"/>
          <w:szCs w:val="24"/>
          <w:lang w:val="x-none" w:eastAsia="x-none"/>
        </w:rPr>
        <w:t>合同文本</w:t>
      </w:r>
    </w:p>
    <w:p w14:paraId="37087643" w14:textId="77777777" w:rsidR="00AE73E6" w:rsidRPr="00755423" w:rsidRDefault="00AE73E6" w:rsidP="00AE73E6">
      <w:pPr>
        <w:keepNext/>
        <w:widowControl/>
        <w:autoSpaceDE/>
        <w:autoSpaceDN/>
        <w:adjustRightInd/>
        <w:spacing w:line="360" w:lineRule="exact"/>
        <w:jc w:val="both"/>
        <w:textAlignment w:val="auto"/>
        <w:rPr>
          <w:rFonts w:ascii="Times New Roman"/>
          <w:spacing w:val="20"/>
          <w:kern w:val="2"/>
          <w:sz w:val="24"/>
          <w:szCs w:val="24"/>
        </w:rPr>
      </w:pPr>
    </w:p>
    <w:p w14:paraId="5AADB1FE" w14:textId="7157E56A" w:rsidR="00AE73E6" w:rsidRPr="00755423" w:rsidRDefault="00AE73E6" w:rsidP="00AE73E6">
      <w:pPr>
        <w:widowControl/>
        <w:autoSpaceDE/>
        <w:autoSpaceDN/>
        <w:adjustRightInd/>
        <w:spacing w:line="360" w:lineRule="exact"/>
        <w:ind w:left="840"/>
        <w:jc w:val="both"/>
        <w:textAlignment w:val="auto"/>
        <w:rPr>
          <w:rFonts w:ascii="Times New Roman" w:hAnsi="宋体"/>
          <w:spacing w:val="20"/>
          <w:kern w:val="2"/>
          <w:sz w:val="24"/>
          <w:szCs w:val="24"/>
        </w:rPr>
      </w:pPr>
      <w:r w:rsidRPr="00755423">
        <w:rPr>
          <w:rFonts w:ascii="Times New Roman" w:hAnsi="宋体"/>
          <w:spacing w:val="20"/>
          <w:kern w:val="2"/>
          <w:sz w:val="24"/>
          <w:szCs w:val="24"/>
        </w:rPr>
        <w:t>本协议正本一式</w:t>
      </w:r>
      <w:r w:rsidR="00EE4179">
        <w:rPr>
          <w:rFonts w:ascii="Times New Roman" w:hint="eastAsia"/>
          <w:spacing w:val="20"/>
          <w:sz w:val="24"/>
          <w:szCs w:val="24"/>
          <w:lang w:val="en-GB"/>
        </w:rPr>
        <w:t>【】</w:t>
      </w:r>
      <w:r w:rsidRPr="00755423">
        <w:rPr>
          <w:rFonts w:ascii="Times New Roman" w:hAnsi="宋体"/>
          <w:spacing w:val="20"/>
          <w:kern w:val="2"/>
          <w:sz w:val="24"/>
          <w:szCs w:val="24"/>
        </w:rPr>
        <w:t>份，具有同等效力。</w:t>
      </w:r>
    </w:p>
    <w:p w14:paraId="54924C51" w14:textId="77777777" w:rsidR="00AE73E6" w:rsidRPr="00755423" w:rsidRDefault="00AE73E6" w:rsidP="00AE73E6">
      <w:pPr>
        <w:widowControl/>
        <w:autoSpaceDE/>
        <w:autoSpaceDN/>
        <w:adjustRightInd/>
        <w:spacing w:line="360" w:lineRule="exact"/>
        <w:ind w:left="840"/>
        <w:jc w:val="both"/>
        <w:textAlignment w:val="auto"/>
        <w:rPr>
          <w:rFonts w:ascii="Times New Roman"/>
          <w:spacing w:val="20"/>
          <w:kern w:val="2"/>
          <w:sz w:val="24"/>
          <w:szCs w:val="24"/>
        </w:rPr>
      </w:pPr>
    </w:p>
    <w:p w14:paraId="0B86A09C" w14:textId="77777777" w:rsidR="00AE73E6" w:rsidRPr="00755423" w:rsidRDefault="00AE73E6" w:rsidP="00AE73E6">
      <w:pPr>
        <w:keepNext/>
        <w:keepLines/>
        <w:widowControl/>
        <w:tabs>
          <w:tab w:val="left" w:pos="850"/>
        </w:tabs>
        <w:spacing w:line="360" w:lineRule="exact"/>
        <w:jc w:val="both"/>
        <w:rPr>
          <w:rFonts w:ascii="Times New Roman" w:hAnsi="宋体"/>
          <w:bCs/>
          <w:spacing w:val="20"/>
          <w:sz w:val="24"/>
          <w:szCs w:val="24"/>
          <w:lang w:val="x-none" w:eastAsia="x-none"/>
        </w:rPr>
      </w:pPr>
      <w:r w:rsidRPr="00755423">
        <w:rPr>
          <w:rFonts w:ascii="Times New Roman" w:hAnsi="宋体"/>
          <w:b/>
          <w:spacing w:val="20"/>
          <w:sz w:val="24"/>
          <w:szCs w:val="24"/>
          <w:lang w:val="x-none"/>
        </w:rPr>
        <w:t>四</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r w:rsidRPr="00755423">
        <w:rPr>
          <w:rFonts w:ascii="Times New Roman"/>
          <w:b/>
          <w:spacing w:val="20"/>
          <w:sz w:val="24"/>
          <w:szCs w:val="24"/>
          <w:lang w:val="x-none"/>
        </w:rPr>
        <w:t>适用法律和争议解决</w:t>
      </w:r>
    </w:p>
    <w:p w14:paraId="46CC4AB3" w14:textId="77777777" w:rsidR="00AE73E6" w:rsidRPr="00755423" w:rsidRDefault="00AE73E6" w:rsidP="00AE73E6">
      <w:pPr>
        <w:widowControl/>
        <w:tabs>
          <w:tab w:val="left" w:pos="284"/>
        </w:tabs>
        <w:snapToGrid w:val="0"/>
        <w:spacing w:line="360" w:lineRule="exact"/>
        <w:jc w:val="both"/>
        <w:rPr>
          <w:rFonts w:ascii="Times New Roman"/>
          <w:kern w:val="2"/>
          <w:sz w:val="24"/>
          <w:szCs w:val="24"/>
        </w:rPr>
      </w:pPr>
    </w:p>
    <w:p w14:paraId="265AA08D" w14:textId="25C2FC7D" w:rsidR="00AE73E6" w:rsidRPr="00755423" w:rsidRDefault="00AE73E6" w:rsidP="00AE73E6">
      <w:pPr>
        <w:widowControl/>
        <w:autoSpaceDE/>
        <w:autoSpaceDN/>
        <w:adjustRightInd/>
        <w:spacing w:line="360" w:lineRule="exact"/>
        <w:ind w:left="840"/>
        <w:jc w:val="both"/>
        <w:textAlignment w:val="auto"/>
        <w:rPr>
          <w:rFonts w:ascii="Times New Roman"/>
          <w:kern w:val="2"/>
          <w:sz w:val="24"/>
          <w:szCs w:val="24"/>
        </w:rPr>
      </w:pPr>
      <w:r w:rsidRPr="002D3CD0">
        <w:rPr>
          <w:rFonts w:ascii="Times New Roman" w:hAnsi="宋体" w:hint="eastAsia"/>
          <w:b/>
          <w:spacing w:val="20"/>
          <w:kern w:val="2"/>
          <w:sz w:val="24"/>
          <w:szCs w:val="24"/>
          <w:u w:val="single"/>
        </w:rPr>
        <w:t>贷款</w:t>
      </w:r>
      <w:r w:rsidRPr="002D3CD0">
        <w:rPr>
          <w:rFonts w:ascii="Times New Roman" w:hint="eastAsia"/>
          <w:b/>
          <w:kern w:val="2"/>
          <w:sz w:val="24"/>
          <w:szCs w:val="24"/>
          <w:u w:val="single"/>
        </w:rPr>
        <w:t>合同</w:t>
      </w:r>
      <w:r w:rsidRPr="00755423">
        <w:rPr>
          <w:rFonts w:ascii="Times New Roman" w:hint="eastAsia"/>
          <w:kern w:val="2"/>
          <w:sz w:val="24"/>
          <w:szCs w:val="24"/>
        </w:rPr>
        <w:t>中第</w:t>
      </w:r>
      <w:r w:rsidR="00EE4179">
        <w:rPr>
          <w:rFonts w:ascii="Times New Roman" w:hint="eastAsia"/>
          <w:spacing w:val="20"/>
          <w:sz w:val="24"/>
          <w:szCs w:val="24"/>
          <w:lang w:val="en-GB"/>
        </w:rPr>
        <w:t>【】</w:t>
      </w:r>
      <w:r w:rsidRPr="00755423">
        <w:rPr>
          <w:rFonts w:ascii="Times New Roman" w:hint="eastAsia"/>
          <w:kern w:val="2"/>
          <w:sz w:val="24"/>
          <w:szCs w:val="24"/>
        </w:rPr>
        <w:t>条（“</w:t>
      </w:r>
      <w:r w:rsidRPr="00755423">
        <w:rPr>
          <w:rFonts w:ascii="Times New Roman" w:hint="eastAsia"/>
          <w:i/>
          <w:kern w:val="2"/>
          <w:sz w:val="24"/>
          <w:szCs w:val="24"/>
        </w:rPr>
        <w:t>管辖法律和争议解决</w:t>
      </w:r>
      <w:r w:rsidRPr="00755423">
        <w:rPr>
          <w:rFonts w:ascii="Times New Roman" w:hint="eastAsia"/>
          <w:kern w:val="2"/>
          <w:sz w:val="24"/>
          <w:szCs w:val="24"/>
        </w:rPr>
        <w:t>”）应适用于本协议。</w:t>
      </w:r>
    </w:p>
    <w:p w14:paraId="7DCE0DCC" w14:textId="77777777" w:rsidR="00AE73E6" w:rsidRPr="00755423" w:rsidRDefault="00AE73E6" w:rsidP="00AE73E6">
      <w:pPr>
        <w:widowControl/>
        <w:tabs>
          <w:tab w:val="left" w:pos="284"/>
        </w:tabs>
        <w:snapToGrid w:val="0"/>
        <w:spacing w:line="360" w:lineRule="exact"/>
        <w:jc w:val="both"/>
        <w:rPr>
          <w:rFonts w:ascii="Times New Roman"/>
          <w:kern w:val="2"/>
          <w:sz w:val="24"/>
          <w:szCs w:val="24"/>
        </w:rPr>
      </w:pPr>
    </w:p>
    <w:p w14:paraId="64F43D60" w14:textId="77777777" w:rsidR="00AE73E6" w:rsidRPr="00755423" w:rsidRDefault="00AE73E6" w:rsidP="00AE73E6">
      <w:pPr>
        <w:keepNext/>
        <w:keepLines/>
        <w:widowControl/>
        <w:tabs>
          <w:tab w:val="left" w:pos="850"/>
        </w:tabs>
        <w:spacing w:line="360" w:lineRule="exact"/>
        <w:jc w:val="both"/>
        <w:rPr>
          <w:rFonts w:ascii="Times New Roman" w:hAnsi="宋体"/>
          <w:bCs/>
          <w:spacing w:val="20"/>
          <w:sz w:val="24"/>
          <w:szCs w:val="24"/>
          <w:lang w:val="x-none" w:eastAsia="x-none"/>
        </w:rPr>
      </w:pPr>
      <w:r w:rsidRPr="00755423">
        <w:rPr>
          <w:rFonts w:ascii="Times New Roman" w:hAnsi="宋体" w:hint="eastAsia"/>
          <w:b/>
          <w:spacing w:val="20"/>
          <w:sz w:val="24"/>
          <w:szCs w:val="24"/>
          <w:lang w:val="x-none"/>
        </w:rPr>
        <w:t>五</w:t>
      </w:r>
      <w:r w:rsidRPr="00755423">
        <w:rPr>
          <w:rFonts w:ascii="Times New Roman" w:hAnsi="宋体"/>
          <w:b/>
          <w:spacing w:val="20"/>
          <w:sz w:val="24"/>
          <w:szCs w:val="24"/>
          <w:lang w:val="x-none" w:eastAsia="x-none"/>
        </w:rPr>
        <w:t>、</w:t>
      </w:r>
      <w:r w:rsidRPr="00755423">
        <w:rPr>
          <w:rFonts w:ascii="Times New Roman"/>
          <w:b/>
          <w:spacing w:val="20"/>
          <w:sz w:val="24"/>
          <w:szCs w:val="24"/>
          <w:lang w:val="x-none" w:eastAsia="x-none"/>
        </w:rPr>
        <w:tab/>
      </w:r>
      <w:r w:rsidRPr="00755423">
        <w:rPr>
          <w:rFonts w:ascii="Times New Roman"/>
          <w:b/>
          <w:spacing w:val="20"/>
          <w:sz w:val="24"/>
          <w:szCs w:val="24"/>
          <w:lang w:val="x-none"/>
        </w:rPr>
        <w:t>生效</w:t>
      </w:r>
    </w:p>
    <w:p w14:paraId="08E365DE" w14:textId="77777777" w:rsidR="00AE73E6" w:rsidRPr="00755423" w:rsidRDefault="00AE73E6" w:rsidP="00AE73E6">
      <w:pPr>
        <w:keepNext/>
        <w:keepLines/>
        <w:widowControl/>
        <w:tabs>
          <w:tab w:val="left" w:pos="850"/>
        </w:tabs>
        <w:spacing w:line="360" w:lineRule="exact"/>
        <w:jc w:val="both"/>
        <w:rPr>
          <w:rFonts w:ascii="Times New Roman"/>
          <w:kern w:val="2"/>
          <w:sz w:val="24"/>
          <w:szCs w:val="24"/>
        </w:rPr>
      </w:pPr>
    </w:p>
    <w:p w14:paraId="16C7AEE6" w14:textId="77777777" w:rsidR="00AE73E6" w:rsidRPr="00755423" w:rsidRDefault="00AE73E6" w:rsidP="00AE73E6">
      <w:pPr>
        <w:widowControl/>
        <w:autoSpaceDE/>
        <w:autoSpaceDN/>
        <w:adjustRightInd/>
        <w:spacing w:line="360" w:lineRule="exact"/>
        <w:ind w:left="840"/>
        <w:jc w:val="both"/>
        <w:textAlignment w:val="auto"/>
        <w:rPr>
          <w:rFonts w:ascii="Times New Roman"/>
          <w:spacing w:val="20"/>
          <w:kern w:val="2"/>
          <w:sz w:val="24"/>
          <w:szCs w:val="24"/>
        </w:rPr>
      </w:pPr>
      <w:r w:rsidRPr="00755423">
        <w:rPr>
          <w:rFonts w:ascii="Times New Roman" w:hAnsi="宋体"/>
          <w:spacing w:val="20"/>
          <w:kern w:val="2"/>
          <w:sz w:val="24"/>
          <w:szCs w:val="24"/>
        </w:rPr>
        <w:t>本协议自各方的</w:t>
      </w:r>
      <w:r w:rsidRPr="00755423">
        <w:rPr>
          <w:rFonts w:ascii="Times New Roman" w:hAnsi="宋体" w:hint="eastAsia"/>
          <w:spacing w:val="20"/>
          <w:kern w:val="2"/>
          <w:sz w:val="24"/>
          <w:szCs w:val="24"/>
        </w:rPr>
        <w:t>法定代表人</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负责人或</w:t>
      </w:r>
      <w:r w:rsidRPr="00755423">
        <w:rPr>
          <w:rFonts w:ascii="Times New Roman" w:hAnsi="宋体"/>
          <w:spacing w:val="20"/>
          <w:kern w:val="2"/>
          <w:sz w:val="24"/>
          <w:szCs w:val="24"/>
        </w:rPr>
        <w:t>授权签字人签字并加盖公章</w:t>
      </w:r>
      <w:r w:rsidRPr="00755423">
        <w:rPr>
          <w:rFonts w:ascii="Times New Roman" w:hAnsi="宋体" w:hint="eastAsia"/>
          <w:spacing w:val="20"/>
          <w:kern w:val="2"/>
          <w:sz w:val="24"/>
          <w:szCs w:val="24"/>
        </w:rPr>
        <w:t>或合同专用章</w:t>
      </w:r>
      <w:r w:rsidRPr="00755423">
        <w:rPr>
          <w:rFonts w:ascii="Times New Roman" w:hAnsi="宋体"/>
          <w:spacing w:val="20"/>
          <w:kern w:val="2"/>
          <w:sz w:val="24"/>
          <w:szCs w:val="24"/>
        </w:rPr>
        <w:t>之日</w:t>
      </w:r>
      <w:r w:rsidRPr="00755423">
        <w:rPr>
          <w:rFonts w:ascii="Times New Roman"/>
          <w:spacing w:val="20"/>
          <w:kern w:val="2"/>
          <w:sz w:val="24"/>
          <w:szCs w:val="24"/>
        </w:rPr>
        <w:t>(</w:t>
      </w:r>
      <w:r w:rsidRPr="00755423">
        <w:rPr>
          <w:rFonts w:ascii="Times New Roman" w:hint="eastAsia"/>
          <w:spacing w:val="20"/>
          <w:kern w:val="2"/>
          <w:sz w:val="24"/>
          <w:szCs w:val="24"/>
        </w:rPr>
        <w:t>即本协议文首所列之签署日</w:t>
      </w:r>
      <w:r w:rsidRPr="00755423">
        <w:rPr>
          <w:rFonts w:ascii="Times New Roman"/>
          <w:spacing w:val="20"/>
          <w:kern w:val="2"/>
          <w:sz w:val="24"/>
          <w:szCs w:val="24"/>
        </w:rPr>
        <w:t>)</w:t>
      </w:r>
      <w:r w:rsidRPr="00755423">
        <w:rPr>
          <w:rFonts w:ascii="Times New Roman" w:hAnsi="宋体"/>
          <w:spacing w:val="20"/>
          <w:kern w:val="2"/>
          <w:sz w:val="24"/>
          <w:szCs w:val="24"/>
        </w:rPr>
        <w:t>起生效。</w:t>
      </w:r>
    </w:p>
    <w:p w14:paraId="058D5858" w14:textId="77777777" w:rsidR="00AE73E6" w:rsidRPr="0006509C" w:rsidRDefault="00AE73E6" w:rsidP="0006509C">
      <w:pPr>
        <w:widowControl/>
        <w:autoSpaceDE/>
        <w:autoSpaceDN/>
        <w:adjustRightInd/>
        <w:textAlignment w:val="auto"/>
        <w:rPr>
          <w:rFonts w:ascii="Times New Roman" w:hAnsi="宋体"/>
          <w:b/>
          <w:spacing w:val="20"/>
          <w:sz w:val="24"/>
          <w:lang w:val="x-none"/>
        </w:rPr>
      </w:pPr>
      <w:r w:rsidRPr="0006509C">
        <w:rPr>
          <w:rFonts w:ascii="Times New Roman" w:hAnsi="宋体"/>
          <w:b/>
          <w:spacing w:val="20"/>
          <w:sz w:val="24"/>
          <w:lang w:val="x-none"/>
        </w:rPr>
        <w:br w:type="page"/>
      </w:r>
    </w:p>
    <w:p w14:paraId="1A82D095" w14:textId="77777777" w:rsidR="00AE73E6" w:rsidRPr="0006509C" w:rsidRDefault="00AE73E6" w:rsidP="0006509C">
      <w:pPr>
        <w:keepNext/>
        <w:keepLines/>
        <w:widowControl/>
        <w:tabs>
          <w:tab w:val="left" w:pos="850"/>
        </w:tabs>
        <w:spacing w:line="360" w:lineRule="exact"/>
        <w:jc w:val="center"/>
        <w:rPr>
          <w:lang w:val="x-none"/>
        </w:rPr>
      </w:pPr>
      <w:r w:rsidRPr="0006509C">
        <w:rPr>
          <w:rFonts w:ascii="Times New Roman" w:hAnsi="宋体"/>
          <w:b/>
          <w:spacing w:val="20"/>
          <w:sz w:val="24"/>
          <w:lang w:val="x-none"/>
        </w:rPr>
        <w:t>签</w:t>
      </w:r>
      <w:r w:rsidRPr="0006509C">
        <w:rPr>
          <w:rFonts w:ascii="Times New Roman"/>
          <w:b/>
          <w:spacing w:val="20"/>
          <w:sz w:val="24"/>
          <w:lang w:val="x-none"/>
        </w:rPr>
        <w:t xml:space="preserve"> </w:t>
      </w:r>
      <w:r w:rsidRPr="0006509C">
        <w:rPr>
          <w:rFonts w:ascii="Times New Roman" w:hAnsi="宋体"/>
          <w:b/>
          <w:spacing w:val="20"/>
          <w:sz w:val="24"/>
          <w:lang w:val="x-none"/>
        </w:rPr>
        <w:t>字</w:t>
      </w:r>
      <w:r w:rsidRPr="0006509C">
        <w:rPr>
          <w:rFonts w:ascii="Times New Roman"/>
          <w:b/>
          <w:spacing w:val="20"/>
          <w:sz w:val="24"/>
          <w:lang w:val="x-none"/>
        </w:rPr>
        <w:t xml:space="preserve"> </w:t>
      </w:r>
      <w:r w:rsidRPr="0006509C">
        <w:rPr>
          <w:rFonts w:ascii="Times New Roman" w:hAnsi="宋体"/>
          <w:b/>
          <w:spacing w:val="20"/>
          <w:sz w:val="24"/>
          <w:lang w:val="x-none"/>
        </w:rPr>
        <w:t>页</w:t>
      </w:r>
    </w:p>
    <w:p w14:paraId="2788A8D7" w14:textId="77777777" w:rsidR="00AE73E6" w:rsidRPr="0006509C" w:rsidRDefault="00AE73E6" w:rsidP="0006509C">
      <w:pPr>
        <w:widowControl/>
        <w:autoSpaceDE/>
        <w:autoSpaceDN/>
        <w:adjustRightInd/>
        <w:spacing w:line="360" w:lineRule="exact"/>
        <w:ind w:left="840" w:hanging="840"/>
        <w:jc w:val="both"/>
        <w:textAlignment w:val="auto"/>
        <w:rPr>
          <w:rFonts w:ascii="Times New Roman"/>
          <w:spacing w:val="20"/>
          <w:kern w:val="2"/>
          <w:sz w:val="24"/>
          <w:u w:val="single"/>
        </w:rPr>
      </w:pPr>
    </w:p>
    <w:p w14:paraId="40C2093C" w14:textId="22831C56" w:rsidR="00AE73E6" w:rsidRPr="0042516B" w:rsidRDefault="00EE4179" w:rsidP="00AE73E6">
      <w:pPr>
        <w:widowControl/>
        <w:autoSpaceDE/>
        <w:autoSpaceDN/>
        <w:adjustRightInd/>
        <w:spacing w:line="360" w:lineRule="exact"/>
        <w:ind w:left="840" w:hanging="840"/>
        <w:jc w:val="both"/>
        <w:textAlignment w:val="auto"/>
        <w:rPr>
          <w:rFonts w:ascii="Times New Roman"/>
          <w:b/>
          <w:spacing w:val="20"/>
          <w:kern w:val="2"/>
          <w:sz w:val="24"/>
          <w:szCs w:val="24"/>
          <w:u w:val="single"/>
        </w:rPr>
      </w:pPr>
      <w:r>
        <w:rPr>
          <w:rFonts w:ascii="Times New Roman" w:hint="eastAsia"/>
          <w:spacing w:val="20"/>
          <w:sz w:val="24"/>
          <w:szCs w:val="24"/>
          <w:lang w:val="en-GB"/>
        </w:rPr>
        <w:t>【】</w:t>
      </w:r>
    </w:p>
    <w:p w14:paraId="6EE9276C"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b/>
          <w:spacing w:val="20"/>
          <w:kern w:val="2"/>
          <w:sz w:val="24"/>
          <w:szCs w:val="24"/>
          <w:u w:val="single"/>
        </w:rPr>
      </w:pPr>
    </w:p>
    <w:p w14:paraId="019A5845" w14:textId="1D690188" w:rsidR="00AE73E6" w:rsidRPr="00755423" w:rsidRDefault="00EE4179" w:rsidP="00AE73E6">
      <w:pPr>
        <w:widowControl/>
        <w:autoSpaceDE/>
        <w:autoSpaceDN/>
        <w:adjustRightInd/>
        <w:spacing w:line="360" w:lineRule="exact"/>
        <w:ind w:left="840" w:hanging="840"/>
        <w:jc w:val="both"/>
        <w:textAlignment w:val="auto"/>
        <w:rPr>
          <w:rFonts w:ascii="Times New Roman"/>
          <w:b/>
          <w:spacing w:val="20"/>
          <w:kern w:val="2"/>
          <w:sz w:val="24"/>
          <w:szCs w:val="24"/>
        </w:rPr>
      </w:pPr>
      <w:r>
        <w:rPr>
          <w:rFonts w:ascii="Times New Roman" w:hint="eastAsia"/>
          <w:spacing w:val="20"/>
          <w:sz w:val="24"/>
          <w:szCs w:val="24"/>
          <w:lang w:val="en-GB"/>
        </w:rPr>
        <w:t>【】</w:t>
      </w:r>
    </w:p>
    <w:p w14:paraId="1938F043"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b/>
          <w:spacing w:val="20"/>
          <w:kern w:val="2"/>
          <w:sz w:val="24"/>
          <w:szCs w:val="24"/>
        </w:rPr>
      </w:pPr>
    </w:p>
    <w:p w14:paraId="3865FFBA" w14:textId="68A8B9B7"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地址：</w:t>
      </w:r>
      <w:r w:rsidRPr="00755423">
        <w:rPr>
          <w:rFonts w:ascii="Times New Roman"/>
          <w:spacing w:val="20"/>
          <w:kern w:val="2"/>
          <w:sz w:val="24"/>
          <w:szCs w:val="24"/>
        </w:rPr>
        <w:tab/>
      </w:r>
    </w:p>
    <w:p w14:paraId="3C104931" w14:textId="55850741"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邮编：</w:t>
      </w:r>
      <w:r w:rsidRPr="00755423">
        <w:rPr>
          <w:rFonts w:ascii="Times New Roman"/>
          <w:spacing w:val="20"/>
          <w:kern w:val="2"/>
          <w:sz w:val="24"/>
          <w:szCs w:val="24"/>
        </w:rPr>
        <w:tab/>
      </w:r>
    </w:p>
    <w:p w14:paraId="57D4AB06" w14:textId="2C9B59FC"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电话：</w:t>
      </w:r>
      <w:r w:rsidRPr="00755423">
        <w:rPr>
          <w:rFonts w:ascii="Times New Roman"/>
          <w:spacing w:val="20"/>
          <w:kern w:val="2"/>
          <w:sz w:val="24"/>
          <w:szCs w:val="24"/>
        </w:rPr>
        <w:tab/>
      </w:r>
    </w:p>
    <w:p w14:paraId="5B067A98" w14:textId="101DC197" w:rsidR="00EE4179"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lang w:val="en-GB"/>
        </w:rPr>
      </w:pPr>
      <w:r w:rsidRPr="00755423">
        <w:rPr>
          <w:rFonts w:ascii="Times New Roman" w:hAnsi="宋体"/>
          <w:spacing w:val="20"/>
          <w:kern w:val="2"/>
          <w:sz w:val="24"/>
          <w:szCs w:val="24"/>
        </w:rPr>
        <w:t>传真：</w:t>
      </w:r>
      <w:r w:rsidRPr="00755423">
        <w:rPr>
          <w:rFonts w:ascii="Times New Roman"/>
          <w:spacing w:val="20"/>
          <w:kern w:val="2"/>
          <w:sz w:val="24"/>
          <w:szCs w:val="24"/>
        </w:rPr>
        <w:tab/>
      </w:r>
    </w:p>
    <w:p w14:paraId="14B1F74C" w14:textId="7E68FA7C"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06509C">
        <w:rPr>
          <w:rFonts w:ascii="Times New Roman" w:hAnsi="宋体"/>
          <w:spacing w:val="20"/>
          <w:kern w:val="2"/>
          <w:sz w:val="24"/>
        </w:rPr>
        <w:t>联系人：</w:t>
      </w:r>
      <w:r w:rsidRPr="00755423">
        <w:rPr>
          <w:rFonts w:ascii="Times New Roman"/>
          <w:spacing w:val="20"/>
          <w:kern w:val="2"/>
          <w:sz w:val="24"/>
          <w:szCs w:val="24"/>
        </w:rPr>
        <w:tab/>
      </w:r>
    </w:p>
    <w:p w14:paraId="0A68EA97" w14:textId="174B3573"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int="eastAsia"/>
          <w:spacing w:val="20"/>
          <w:kern w:val="2"/>
          <w:sz w:val="24"/>
          <w:szCs w:val="24"/>
        </w:rPr>
        <w:t>电子邮件：</w:t>
      </w:r>
    </w:p>
    <w:p w14:paraId="75FC5D5F"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6D970064"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hint="eastAsia"/>
          <w:spacing w:val="20"/>
          <w:kern w:val="2"/>
          <w:sz w:val="24"/>
          <w:szCs w:val="24"/>
        </w:rPr>
        <w:t>法定代表人（或</w:t>
      </w:r>
      <w:r w:rsidRPr="00755423">
        <w:rPr>
          <w:rFonts w:ascii="Times New Roman" w:hAnsi="宋体"/>
          <w:spacing w:val="20"/>
          <w:kern w:val="2"/>
          <w:sz w:val="24"/>
          <w:szCs w:val="24"/>
        </w:rPr>
        <w:t>授权签字人</w:t>
      </w:r>
      <w:r w:rsidRPr="00755423">
        <w:rPr>
          <w:rFonts w:ascii="Times New Roman" w:hAnsi="宋体" w:hint="eastAsia"/>
          <w:spacing w:val="20"/>
          <w:kern w:val="2"/>
          <w:sz w:val="24"/>
          <w:szCs w:val="24"/>
        </w:rPr>
        <w:t>）</w:t>
      </w:r>
      <w:r w:rsidRPr="00755423">
        <w:rPr>
          <w:rFonts w:ascii="Times New Roman" w:hAnsi="宋体"/>
          <w:spacing w:val="20"/>
          <w:kern w:val="2"/>
          <w:sz w:val="24"/>
          <w:szCs w:val="24"/>
        </w:rPr>
        <w:t>：</w:t>
      </w:r>
    </w:p>
    <w:p w14:paraId="54F6F855"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21A1C666"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5644F1A6"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spacing w:val="20"/>
          <w:kern w:val="2"/>
          <w:sz w:val="24"/>
          <w:szCs w:val="24"/>
        </w:rPr>
        <w:t>___________</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t>____________</w:t>
      </w:r>
    </w:p>
    <w:p w14:paraId="2DF748CB"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姓名：</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hAnsi="宋体"/>
          <w:spacing w:val="20"/>
          <w:kern w:val="2"/>
          <w:sz w:val="24"/>
          <w:szCs w:val="24"/>
        </w:rPr>
        <w:t>公章</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合同专用章</w:t>
      </w:r>
    </w:p>
    <w:p w14:paraId="02B06546"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职务：</w:t>
      </w:r>
    </w:p>
    <w:p w14:paraId="4429D385" w14:textId="77777777" w:rsidR="00AE73E6" w:rsidRPr="00755423" w:rsidRDefault="00AE73E6" w:rsidP="00AE73E6">
      <w:pPr>
        <w:autoSpaceDE/>
        <w:autoSpaceDN/>
        <w:adjustRightInd/>
        <w:spacing w:line="360" w:lineRule="exact"/>
        <w:jc w:val="both"/>
        <w:textAlignment w:val="auto"/>
        <w:rPr>
          <w:rFonts w:ascii="Times New Roman"/>
          <w:spacing w:val="20"/>
          <w:sz w:val="24"/>
          <w:szCs w:val="24"/>
        </w:rPr>
      </w:pPr>
    </w:p>
    <w:p w14:paraId="13A46BCA" w14:textId="77777777" w:rsidR="00AE73E6" w:rsidRPr="00755423" w:rsidRDefault="00AE73E6" w:rsidP="00AE73E6">
      <w:pPr>
        <w:autoSpaceDE/>
        <w:autoSpaceDN/>
        <w:adjustRightInd/>
        <w:spacing w:line="360" w:lineRule="exact"/>
        <w:jc w:val="both"/>
        <w:textAlignment w:val="auto"/>
        <w:rPr>
          <w:rFonts w:ascii="Times New Roman"/>
          <w:kern w:val="2"/>
          <w:sz w:val="21"/>
          <w:szCs w:val="24"/>
        </w:rPr>
      </w:pPr>
    </w:p>
    <w:p w14:paraId="25C7E007" w14:textId="1331DA91" w:rsidR="00AE73E6" w:rsidRPr="00755423" w:rsidRDefault="00EE4179" w:rsidP="00AE73E6">
      <w:pPr>
        <w:widowControl/>
        <w:autoSpaceDE/>
        <w:autoSpaceDN/>
        <w:adjustRightInd/>
        <w:spacing w:line="360" w:lineRule="exact"/>
        <w:jc w:val="both"/>
        <w:textAlignment w:val="auto"/>
        <w:rPr>
          <w:rFonts w:ascii="Times New Roman"/>
          <w:spacing w:val="20"/>
          <w:kern w:val="2"/>
          <w:sz w:val="24"/>
          <w:szCs w:val="24"/>
          <w:u w:val="single"/>
        </w:rPr>
      </w:pPr>
      <w:r>
        <w:rPr>
          <w:rFonts w:ascii="Times New Roman" w:hint="eastAsia"/>
          <w:spacing w:val="20"/>
          <w:sz w:val="24"/>
          <w:szCs w:val="24"/>
          <w:lang w:val="en-GB"/>
        </w:rPr>
        <w:t>【】</w:t>
      </w:r>
    </w:p>
    <w:p w14:paraId="7FEA367E"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b/>
          <w:spacing w:val="20"/>
          <w:kern w:val="2"/>
          <w:sz w:val="24"/>
          <w:szCs w:val="24"/>
        </w:rPr>
      </w:pPr>
    </w:p>
    <w:p w14:paraId="57398AB0" w14:textId="21185D8E" w:rsidR="00AE73E6" w:rsidRPr="00755423" w:rsidRDefault="00EE4179" w:rsidP="00AE73E6">
      <w:pPr>
        <w:widowControl/>
        <w:autoSpaceDE/>
        <w:autoSpaceDN/>
        <w:adjustRightInd/>
        <w:spacing w:line="360" w:lineRule="exact"/>
        <w:ind w:left="840" w:hanging="840"/>
        <w:jc w:val="both"/>
        <w:textAlignment w:val="auto"/>
        <w:rPr>
          <w:rFonts w:ascii="Times New Roman"/>
          <w:b/>
          <w:spacing w:val="20"/>
          <w:kern w:val="2"/>
          <w:sz w:val="24"/>
          <w:szCs w:val="24"/>
        </w:rPr>
      </w:pPr>
      <w:r>
        <w:rPr>
          <w:rFonts w:ascii="Times New Roman" w:hint="eastAsia"/>
          <w:spacing w:val="20"/>
          <w:sz w:val="24"/>
          <w:szCs w:val="24"/>
          <w:lang w:val="en-GB"/>
        </w:rPr>
        <w:t>【】</w:t>
      </w:r>
    </w:p>
    <w:p w14:paraId="558A7926"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3C568045" w14:textId="45821906"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地址：</w:t>
      </w:r>
      <w:r w:rsidRPr="00755423">
        <w:rPr>
          <w:rFonts w:ascii="Times New Roman"/>
          <w:spacing w:val="20"/>
          <w:kern w:val="2"/>
          <w:sz w:val="24"/>
          <w:szCs w:val="24"/>
        </w:rPr>
        <w:tab/>
      </w:r>
    </w:p>
    <w:p w14:paraId="5D83AC42" w14:textId="05A64DE7"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邮编：</w:t>
      </w:r>
      <w:r w:rsidRPr="00755423">
        <w:rPr>
          <w:rFonts w:ascii="Times New Roman"/>
          <w:spacing w:val="20"/>
          <w:kern w:val="2"/>
          <w:sz w:val="24"/>
          <w:szCs w:val="24"/>
        </w:rPr>
        <w:tab/>
      </w:r>
    </w:p>
    <w:p w14:paraId="1F744DF9" w14:textId="24A7AD98"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电话：</w:t>
      </w:r>
      <w:r w:rsidRPr="00755423">
        <w:rPr>
          <w:rFonts w:ascii="Times New Roman"/>
          <w:spacing w:val="20"/>
          <w:kern w:val="2"/>
          <w:sz w:val="24"/>
          <w:szCs w:val="24"/>
        </w:rPr>
        <w:tab/>
      </w:r>
    </w:p>
    <w:p w14:paraId="5DD9809A" w14:textId="25A1E0B7" w:rsidR="00EE4179"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lang w:val="en-GB"/>
        </w:rPr>
      </w:pPr>
      <w:r w:rsidRPr="00755423">
        <w:rPr>
          <w:rFonts w:ascii="Times New Roman" w:hAnsi="宋体"/>
          <w:spacing w:val="20"/>
          <w:kern w:val="2"/>
          <w:sz w:val="24"/>
          <w:szCs w:val="24"/>
        </w:rPr>
        <w:t>传真：</w:t>
      </w:r>
      <w:r w:rsidRPr="00755423">
        <w:rPr>
          <w:rFonts w:ascii="Times New Roman"/>
          <w:spacing w:val="20"/>
          <w:kern w:val="2"/>
          <w:sz w:val="24"/>
          <w:szCs w:val="24"/>
        </w:rPr>
        <w:tab/>
      </w:r>
    </w:p>
    <w:p w14:paraId="4BE015CF" w14:textId="3591A783" w:rsidR="00AE73E6" w:rsidRPr="00755423" w:rsidRDefault="00AE73E6" w:rsidP="00AE73E6">
      <w:pPr>
        <w:widowControl/>
        <w:autoSpaceDE/>
        <w:autoSpaceDN/>
        <w:adjustRightInd/>
        <w:spacing w:line="360" w:lineRule="exact"/>
        <w:ind w:left="1190" w:hanging="1190"/>
        <w:jc w:val="both"/>
        <w:textAlignment w:val="auto"/>
        <w:rPr>
          <w:rFonts w:ascii="Times New Roman"/>
          <w:spacing w:val="20"/>
          <w:kern w:val="2"/>
          <w:sz w:val="24"/>
          <w:szCs w:val="24"/>
        </w:rPr>
      </w:pPr>
      <w:r w:rsidRPr="00755423">
        <w:rPr>
          <w:rFonts w:ascii="Times New Roman" w:hAnsi="宋体"/>
          <w:spacing w:val="20"/>
          <w:kern w:val="2"/>
          <w:sz w:val="24"/>
          <w:szCs w:val="24"/>
        </w:rPr>
        <w:t>联系人：</w:t>
      </w:r>
      <w:r w:rsidRPr="00755423">
        <w:rPr>
          <w:rFonts w:ascii="Times New Roman"/>
          <w:spacing w:val="20"/>
          <w:kern w:val="2"/>
          <w:sz w:val="24"/>
          <w:szCs w:val="24"/>
        </w:rPr>
        <w:tab/>
      </w:r>
    </w:p>
    <w:p w14:paraId="6EB1838F" w14:textId="57FD0D84"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int="eastAsia"/>
          <w:spacing w:val="20"/>
          <w:kern w:val="2"/>
          <w:sz w:val="24"/>
          <w:szCs w:val="24"/>
        </w:rPr>
        <w:t>电子邮件：</w:t>
      </w:r>
    </w:p>
    <w:p w14:paraId="2B10EB3A"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431CE7A9"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hint="eastAsia"/>
          <w:spacing w:val="20"/>
          <w:kern w:val="2"/>
          <w:sz w:val="24"/>
          <w:szCs w:val="24"/>
        </w:rPr>
        <w:t>法定代表人</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负责人（或</w:t>
      </w:r>
      <w:r w:rsidRPr="00755423">
        <w:rPr>
          <w:rFonts w:ascii="Times New Roman" w:hAnsi="宋体"/>
          <w:spacing w:val="20"/>
          <w:kern w:val="2"/>
          <w:sz w:val="24"/>
          <w:szCs w:val="24"/>
        </w:rPr>
        <w:t>授权签字人</w:t>
      </w:r>
      <w:r w:rsidRPr="00755423">
        <w:rPr>
          <w:rFonts w:ascii="Times New Roman" w:hAnsi="宋体" w:hint="eastAsia"/>
          <w:spacing w:val="20"/>
          <w:kern w:val="2"/>
          <w:sz w:val="24"/>
          <w:szCs w:val="24"/>
        </w:rPr>
        <w:t>）</w:t>
      </w:r>
      <w:r w:rsidRPr="00755423">
        <w:rPr>
          <w:rFonts w:ascii="Times New Roman" w:hAnsi="宋体"/>
          <w:spacing w:val="20"/>
          <w:kern w:val="2"/>
          <w:sz w:val="24"/>
          <w:szCs w:val="24"/>
        </w:rPr>
        <w:t>：</w:t>
      </w:r>
    </w:p>
    <w:p w14:paraId="46F02532"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05CFD119"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p>
    <w:p w14:paraId="10956F12"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spacing w:val="20"/>
          <w:kern w:val="2"/>
          <w:sz w:val="24"/>
          <w:szCs w:val="24"/>
        </w:rPr>
        <w:t>___________</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t>____________</w:t>
      </w:r>
    </w:p>
    <w:p w14:paraId="4FD2C7DA"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姓名：</w:t>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spacing w:val="20"/>
          <w:kern w:val="2"/>
          <w:sz w:val="24"/>
          <w:szCs w:val="24"/>
        </w:rPr>
        <w:tab/>
      </w:r>
      <w:r w:rsidRPr="00755423">
        <w:rPr>
          <w:rFonts w:ascii="Times New Roman" w:hAnsi="宋体"/>
          <w:spacing w:val="20"/>
          <w:kern w:val="2"/>
          <w:sz w:val="24"/>
          <w:szCs w:val="24"/>
        </w:rPr>
        <w:t>公章</w:t>
      </w:r>
      <w:r w:rsidRPr="00755423">
        <w:rPr>
          <w:rFonts w:ascii="Times New Roman" w:hAnsi="宋体" w:hint="eastAsia"/>
          <w:spacing w:val="20"/>
          <w:kern w:val="2"/>
          <w:sz w:val="24"/>
          <w:szCs w:val="24"/>
        </w:rPr>
        <w:t>/</w:t>
      </w:r>
      <w:r w:rsidRPr="00755423">
        <w:rPr>
          <w:rFonts w:ascii="Times New Roman" w:hAnsi="宋体" w:hint="eastAsia"/>
          <w:spacing w:val="20"/>
          <w:kern w:val="2"/>
          <w:sz w:val="24"/>
          <w:szCs w:val="24"/>
        </w:rPr>
        <w:t>合同专用章</w:t>
      </w:r>
    </w:p>
    <w:p w14:paraId="6449C684" w14:textId="77777777" w:rsidR="00AE73E6" w:rsidRPr="00755423" w:rsidRDefault="00AE73E6" w:rsidP="00AE73E6">
      <w:pPr>
        <w:widowControl/>
        <w:autoSpaceDE/>
        <w:autoSpaceDN/>
        <w:adjustRightInd/>
        <w:spacing w:line="360" w:lineRule="exact"/>
        <w:ind w:left="840" w:hanging="840"/>
        <w:jc w:val="both"/>
        <w:textAlignment w:val="auto"/>
        <w:rPr>
          <w:rFonts w:ascii="Times New Roman"/>
          <w:spacing w:val="20"/>
          <w:kern w:val="2"/>
          <w:sz w:val="24"/>
          <w:szCs w:val="24"/>
        </w:rPr>
      </w:pPr>
      <w:r w:rsidRPr="00755423">
        <w:rPr>
          <w:rFonts w:ascii="Times New Roman" w:hAnsi="宋体"/>
          <w:spacing w:val="20"/>
          <w:kern w:val="2"/>
          <w:sz w:val="24"/>
          <w:szCs w:val="24"/>
        </w:rPr>
        <w:t>职务：</w:t>
      </w:r>
      <w:r w:rsidRPr="00755423">
        <w:rPr>
          <w:rFonts w:ascii="Times New Roman"/>
          <w:spacing w:val="20"/>
          <w:kern w:val="2"/>
          <w:sz w:val="24"/>
          <w:szCs w:val="24"/>
        </w:rPr>
        <w:tab/>
      </w:r>
    </w:p>
    <w:p w14:paraId="36B48A2D" w14:textId="77777777" w:rsidR="00AE73E6" w:rsidRPr="00F15345" w:rsidRDefault="00AE73E6" w:rsidP="00AE73E6">
      <w:pPr>
        <w:widowControl/>
        <w:autoSpaceDE/>
        <w:autoSpaceDN/>
        <w:adjustRightInd/>
        <w:textAlignment w:val="auto"/>
        <w:rPr>
          <w:rFonts w:hAnsi="宋体"/>
          <w:b/>
          <w:spacing w:val="20"/>
          <w:sz w:val="24"/>
          <w:szCs w:val="24"/>
        </w:rPr>
      </w:pPr>
      <w:r>
        <w:br w:type="page"/>
      </w:r>
    </w:p>
    <w:p w14:paraId="4725ACED" w14:textId="77777777" w:rsidR="00AE73E6" w:rsidRDefault="00AE73E6" w:rsidP="00AE73E6">
      <w:pPr>
        <w:pStyle w:val="1TimesNewRoman"/>
        <w:widowControl/>
        <w:tabs>
          <w:tab w:val="left" w:pos="1360"/>
        </w:tabs>
        <w:jc w:val="center"/>
      </w:pPr>
      <w:bookmarkStart w:id="710" w:name="_Toc211958614"/>
      <w:bookmarkStart w:id="711" w:name="_Toc196658434"/>
      <w:r>
        <w:rPr>
          <w:rFonts w:ascii="宋体" w:hint="eastAsia"/>
        </w:rPr>
        <w:t>附件</w:t>
      </w:r>
      <w:r w:rsidR="00FB6B57">
        <w:rPr>
          <w:rFonts w:ascii="宋体" w:hint="eastAsia"/>
        </w:rPr>
        <w:t xml:space="preserve">六 </w:t>
      </w:r>
      <w:r>
        <w:rPr>
          <w:rFonts w:hint="eastAsia"/>
        </w:rPr>
        <w:t>银团会议纪要格式</w:t>
      </w:r>
      <w:bookmarkEnd w:id="710"/>
    </w:p>
    <w:p w14:paraId="0B67CC01" w14:textId="77777777" w:rsidR="00AE73E6" w:rsidRPr="002D3CD0" w:rsidRDefault="00AE73E6" w:rsidP="00AE73E6">
      <w:pPr>
        <w:widowControl/>
        <w:spacing w:line="360" w:lineRule="exact"/>
        <w:ind w:left="680" w:hanging="680"/>
        <w:jc w:val="both"/>
        <w:rPr>
          <w:rFonts w:ascii="Times New Roman"/>
          <w:spacing w:val="20"/>
          <w:sz w:val="24"/>
          <w:szCs w:val="24"/>
        </w:rPr>
      </w:pPr>
    </w:p>
    <w:tbl>
      <w:tblPr>
        <w:tblW w:w="0" w:type="auto"/>
        <w:tblLook w:val="04A0" w:firstRow="1" w:lastRow="0" w:firstColumn="1" w:lastColumn="0" w:noHBand="0" w:noVBand="1"/>
      </w:tblPr>
      <w:tblGrid>
        <w:gridCol w:w="2263"/>
        <w:gridCol w:w="6640"/>
      </w:tblGrid>
      <w:tr w:rsidR="00AE73E6" w14:paraId="2CD5B793" w14:textId="77777777" w:rsidTr="007D0482">
        <w:tc>
          <w:tcPr>
            <w:tcW w:w="2263" w:type="dxa"/>
            <w:shd w:val="clear" w:color="auto" w:fill="auto"/>
          </w:tcPr>
          <w:p w14:paraId="2809F5EA"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时间：</w:t>
            </w:r>
          </w:p>
        </w:tc>
        <w:tc>
          <w:tcPr>
            <w:tcW w:w="6640" w:type="dxa"/>
            <w:shd w:val="clear" w:color="auto" w:fill="auto"/>
          </w:tcPr>
          <w:p w14:paraId="212BEAA6" w14:textId="567A2986" w:rsidR="00AE73E6" w:rsidRPr="007D0482" w:rsidRDefault="00AE73E6" w:rsidP="007D0482">
            <w:pPr>
              <w:widowControl/>
              <w:spacing w:line="360" w:lineRule="exact"/>
              <w:jc w:val="both"/>
              <w:rPr>
                <w:rFonts w:ascii="Times New Roman"/>
                <w:spacing w:val="20"/>
                <w:sz w:val="24"/>
                <w:szCs w:val="24"/>
              </w:rPr>
            </w:pPr>
          </w:p>
        </w:tc>
      </w:tr>
      <w:tr w:rsidR="00AE73E6" w14:paraId="36A6B3F4" w14:textId="77777777" w:rsidTr="007D0482">
        <w:tc>
          <w:tcPr>
            <w:tcW w:w="2263" w:type="dxa"/>
            <w:shd w:val="clear" w:color="auto" w:fill="auto"/>
          </w:tcPr>
          <w:p w14:paraId="1DF05101"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会议方式：</w:t>
            </w:r>
          </w:p>
        </w:tc>
        <w:tc>
          <w:tcPr>
            <w:tcW w:w="6640" w:type="dxa"/>
            <w:shd w:val="clear" w:color="auto" w:fill="auto"/>
          </w:tcPr>
          <w:p w14:paraId="27605B99" w14:textId="75B20B67" w:rsidR="00AE73E6" w:rsidRPr="007D0482" w:rsidRDefault="00AE73E6" w:rsidP="00EE4179">
            <w:pPr>
              <w:widowControl/>
              <w:spacing w:line="360" w:lineRule="exact"/>
              <w:jc w:val="both"/>
              <w:rPr>
                <w:rFonts w:ascii="Times New Roman"/>
                <w:spacing w:val="20"/>
                <w:sz w:val="24"/>
                <w:szCs w:val="24"/>
              </w:rPr>
            </w:pPr>
          </w:p>
        </w:tc>
      </w:tr>
      <w:tr w:rsidR="00AE73E6" w14:paraId="1CD7AE70" w14:textId="77777777" w:rsidTr="007D0482">
        <w:tc>
          <w:tcPr>
            <w:tcW w:w="2263" w:type="dxa"/>
            <w:shd w:val="clear" w:color="auto" w:fill="auto"/>
          </w:tcPr>
          <w:p w14:paraId="34527A66"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会议主持：</w:t>
            </w:r>
          </w:p>
        </w:tc>
        <w:tc>
          <w:tcPr>
            <w:tcW w:w="6640" w:type="dxa"/>
            <w:shd w:val="clear" w:color="auto" w:fill="auto"/>
          </w:tcPr>
          <w:p w14:paraId="5B2E5DF7" w14:textId="398137DF" w:rsidR="00AE73E6" w:rsidRPr="007D0482" w:rsidRDefault="00AE73E6" w:rsidP="00EE4179">
            <w:pPr>
              <w:widowControl/>
              <w:spacing w:line="360" w:lineRule="exact"/>
              <w:jc w:val="both"/>
              <w:rPr>
                <w:rFonts w:ascii="Times New Roman"/>
                <w:spacing w:val="20"/>
                <w:sz w:val="24"/>
                <w:szCs w:val="24"/>
              </w:rPr>
            </w:pPr>
          </w:p>
        </w:tc>
      </w:tr>
      <w:tr w:rsidR="00AE73E6" w14:paraId="5D2871BE" w14:textId="77777777" w:rsidTr="007D0482">
        <w:tc>
          <w:tcPr>
            <w:tcW w:w="2263" w:type="dxa"/>
            <w:shd w:val="clear" w:color="auto" w:fill="auto"/>
          </w:tcPr>
          <w:p w14:paraId="194BD322"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参会银团成员行及授权代表：</w:t>
            </w:r>
          </w:p>
        </w:tc>
        <w:tc>
          <w:tcPr>
            <w:tcW w:w="6640" w:type="dxa"/>
            <w:shd w:val="clear" w:color="auto" w:fill="auto"/>
          </w:tcPr>
          <w:p w14:paraId="0CEF8E08" w14:textId="20FBF723" w:rsidR="00AE73E6" w:rsidRPr="007D0482" w:rsidRDefault="00AE73E6" w:rsidP="00EE4179">
            <w:pPr>
              <w:widowControl/>
              <w:spacing w:line="360" w:lineRule="exact"/>
              <w:jc w:val="both"/>
              <w:rPr>
                <w:rFonts w:ascii="Times New Roman"/>
                <w:spacing w:val="20"/>
                <w:sz w:val="24"/>
                <w:szCs w:val="24"/>
              </w:rPr>
            </w:pPr>
          </w:p>
        </w:tc>
      </w:tr>
      <w:tr w:rsidR="00AE73E6" w14:paraId="1195BCCD" w14:textId="77777777" w:rsidTr="007D0482">
        <w:tc>
          <w:tcPr>
            <w:tcW w:w="2263" w:type="dxa"/>
            <w:shd w:val="clear" w:color="auto" w:fill="auto"/>
          </w:tcPr>
          <w:p w14:paraId="73A05FA3"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记录人：</w:t>
            </w:r>
          </w:p>
        </w:tc>
        <w:tc>
          <w:tcPr>
            <w:tcW w:w="6640" w:type="dxa"/>
            <w:shd w:val="clear" w:color="auto" w:fill="auto"/>
          </w:tcPr>
          <w:p w14:paraId="6A81D358" w14:textId="0914B0D1" w:rsidR="00AE73E6" w:rsidRPr="007D0482" w:rsidRDefault="00AE73E6" w:rsidP="00EE4179">
            <w:pPr>
              <w:widowControl/>
              <w:spacing w:line="360" w:lineRule="exact"/>
              <w:jc w:val="both"/>
              <w:rPr>
                <w:rFonts w:ascii="Times New Roman"/>
                <w:spacing w:val="20"/>
                <w:sz w:val="24"/>
                <w:szCs w:val="24"/>
              </w:rPr>
            </w:pPr>
          </w:p>
        </w:tc>
      </w:tr>
      <w:tr w:rsidR="00AE73E6" w14:paraId="1E8A8817" w14:textId="77777777" w:rsidTr="007D0482">
        <w:tc>
          <w:tcPr>
            <w:tcW w:w="2263" w:type="dxa"/>
            <w:shd w:val="clear" w:color="auto" w:fill="auto"/>
          </w:tcPr>
          <w:p w14:paraId="3878B22E" w14:textId="77777777" w:rsidR="00AE73E6" w:rsidRPr="007D0482" w:rsidRDefault="00AE73E6" w:rsidP="007D0482">
            <w:pPr>
              <w:widowControl/>
              <w:spacing w:line="360" w:lineRule="exact"/>
              <w:jc w:val="both"/>
              <w:rPr>
                <w:rFonts w:ascii="Times New Roman"/>
                <w:spacing w:val="20"/>
                <w:sz w:val="24"/>
                <w:szCs w:val="24"/>
              </w:rPr>
            </w:pPr>
            <w:r w:rsidRPr="007D0482">
              <w:rPr>
                <w:rFonts w:ascii="Times New Roman" w:hint="eastAsia"/>
                <w:spacing w:val="20"/>
                <w:sz w:val="24"/>
                <w:szCs w:val="24"/>
              </w:rPr>
              <w:t>会议主要内容：</w:t>
            </w:r>
          </w:p>
        </w:tc>
        <w:tc>
          <w:tcPr>
            <w:tcW w:w="6640" w:type="dxa"/>
            <w:shd w:val="clear" w:color="auto" w:fill="auto"/>
          </w:tcPr>
          <w:p w14:paraId="095860E9" w14:textId="425D38FF" w:rsidR="00AE73E6" w:rsidRPr="007D0482" w:rsidRDefault="00AE73E6" w:rsidP="00EE4179">
            <w:pPr>
              <w:widowControl/>
              <w:spacing w:line="360" w:lineRule="exact"/>
              <w:jc w:val="both"/>
              <w:rPr>
                <w:rFonts w:ascii="Times New Roman"/>
                <w:spacing w:val="20"/>
                <w:sz w:val="24"/>
                <w:szCs w:val="24"/>
              </w:rPr>
            </w:pPr>
          </w:p>
        </w:tc>
      </w:tr>
      <w:bookmarkEnd w:id="711"/>
    </w:tbl>
    <w:p w14:paraId="43938BBC" w14:textId="77777777" w:rsidR="00AE73E6" w:rsidRDefault="00AE73E6" w:rsidP="00AE73E6">
      <w:pPr>
        <w:widowControl/>
        <w:autoSpaceDE/>
        <w:autoSpaceDN/>
        <w:adjustRightInd/>
        <w:textAlignment w:val="auto"/>
        <w:rPr>
          <w:rFonts w:ascii="Times New Roman" w:hAnsi="宋体"/>
          <w:b/>
          <w:spacing w:val="20"/>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640"/>
      </w:tblGrid>
      <w:tr w:rsidR="0042516B" w14:paraId="7513A314" w14:textId="77777777" w:rsidTr="00EB3852">
        <w:tc>
          <w:tcPr>
            <w:tcW w:w="2263" w:type="dxa"/>
          </w:tcPr>
          <w:p w14:paraId="0E6479AD" w14:textId="77777777" w:rsidR="0042516B" w:rsidRDefault="0042516B" w:rsidP="00EB3852">
            <w:pPr>
              <w:widowControl/>
              <w:spacing w:line="360" w:lineRule="exact"/>
              <w:jc w:val="both"/>
              <w:rPr>
                <w:rFonts w:ascii="Times New Roman"/>
                <w:spacing w:val="20"/>
                <w:sz w:val="24"/>
                <w:szCs w:val="24"/>
              </w:rPr>
            </w:pPr>
          </w:p>
        </w:tc>
        <w:tc>
          <w:tcPr>
            <w:tcW w:w="6640" w:type="dxa"/>
          </w:tcPr>
          <w:p w14:paraId="3F9C952D" w14:textId="77777777" w:rsidR="0042516B" w:rsidRPr="00111A21" w:rsidRDefault="0042516B" w:rsidP="00EB3852">
            <w:pPr>
              <w:widowControl/>
              <w:spacing w:line="360" w:lineRule="exact"/>
              <w:jc w:val="both"/>
              <w:rPr>
                <w:rFonts w:ascii="Times New Roman"/>
                <w:spacing w:val="20"/>
                <w:sz w:val="24"/>
                <w:szCs w:val="24"/>
                <w:lang w:val="en-GB"/>
              </w:rPr>
            </w:pPr>
          </w:p>
        </w:tc>
      </w:tr>
      <w:tr w:rsidR="0042516B" w14:paraId="59B55DE4" w14:textId="77777777" w:rsidTr="00EB3852">
        <w:tc>
          <w:tcPr>
            <w:tcW w:w="8903" w:type="dxa"/>
            <w:gridSpan w:val="2"/>
          </w:tcPr>
          <w:p w14:paraId="0D643E44" w14:textId="77777777" w:rsidR="0042516B" w:rsidRPr="00111A21" w:rsidRDefault="0042516B" w:rsidP="00EB3852">
            <w:pPr>
              <w:widowControl/>
              <w:spacing w:line="360" w:lineRule="exact"/>
              <w:jc w:val="both"/>
              <w:rPr>
                <w:rFonts w:ascii="Times New Roman"/>
                <w:spacing w:val="20"/>
                <w:sz w:val="24"/>
                <w:szCs w:val="24"/>
                <w:lang w:val="en-GB"/>
              </w:rPr>
            </w:pPr>
            <w:r>
              <w:rPr>
                <w:rFonts w:ascii="Times New Roman" w:hint="eastAsia"/>
                <w:spacing w:val="20"/>
                <w:sz w:val="24"/>
                <w:szCs w:val="24"/>
              </w:rPr>
              <w:t>出席银团会议的银团成员行签字：</w:t>
            </w:r>
          </w:p>
        </w:tc>
      </w:tr>
      <w:tr w:rsidR="0042516B" w14:paraId="60B2DD3E" w14:textId="77777777" w:rsidTr="00EB3852">
        <w:tc>
          <w:tcPr>
            <w:tcW w:w="8903" w:type="dxa"/>
            <w:gridSpan w:val="2"/>
          </w:tcPr>
          <w:p w14:paraId="1DDFCD98" w14:textId="50F3F94D" w:rsidR="0042516B" w:rsidRDefault="0042516B" w:rsidP="00EB3852">
            <w:pPr>
              <w:widowControl/>
              <w:spacing w:line="360" w:lineRule="exact"/>
              <w:jc w:val="both"/>
              <w:rPr>
                <w:rFonts w:ascii="Times New Roman"/>
                <w:spacing w:val="20"/>
                <w:sz w:val="24"/>
                <w:szCs w:val="24"/>
                <w:lang w:val="en-GB"/>
              </w:rPr>
            </w:pPr>
          </w:p>
          <w:p w14:paraId="2DDF0AEC" w14:textId="31B3A058" w:rsidR="0042516B" w:rsidRPr="001E35A4" w:rsidRDefault="0042516B" w:rsidP="00EE4179">
            <w:pPr>
              <w:widowControl/>
              <w:spacing w:line="360" w:lineRule="exact"/>
              <w:jc w:val="both"/>
              <w:rPr>
                <w:rFonts w:ascii="Times New Roman"/>
                <w:spacing w:val="20"/>
                <w:sz w:val="24"/>
                <w:szCs w:val="24"/>
                <w:lang w:val="en-GB"/>
              </w:rPr>
            </w:pPr>
            <w:r>
              <w:rPr>
                <w:rFonts w:ascii="Times New Roman" w:hint="eastAsia"/>
                <w:spacing w:val="20"/>
                <w:sz w:val="24"/>
                <w:szCs w:val="24"/>
                <w:lang w:val="en-GB"/>
              </w:rPr>
              <w:t>授权代表：</w:t>
            </w:r>
          </w:p>
        </w:tc>
      </w:tr>
    </w:tbl>
    <w:p w14:paraId="48DE87BD" w14:textId="77777777" w:rsidR="0042516B" w:rsidRDefault="0042516B" w:rsidP="0042516B">
      <w:pPr>
        <w:widowControl/>
        <w:autoSpaceDE/>
        <w:autoSpaceDN/>
        <w:adjustRightInd/>
        <w:textAlignment w:val="auto"/>
        <w:rPr>
          <w:rFonts w:ascii="Times New Roman"/>
          <w:spacing w:val="20"/>
          <w:sz w:val="24"/>
          <w:szCs w:val="24"/>
        </w:rPr>
      </w:pPr>
    </w:p>
    <w:p w14:paraId="1C0A2CF0" w14:textId="77777777" w:rsidR="00E6040E" w:rsidRDefault="00E6040E">
      <w:pPr>
        <w:widowControl/>
        <w:spacing w:line="360" w:lineRule="exact"/>
        <w:jc w:val="both"/>
        <w:rPr>
          <w:rFonts w:ascii="Times New Roman"/>
          <w:spacing w:val="20"/>
          <w:sz w:val="24"/>
          <w:szCs w:val="24"/>
        </w:rPr>
      </w:pPr>
    </w:p>
    <w:p w14:paraId="4D6AAD68" w14:textId="48516A62" w:rsidR="00E6040E" w:rsidRDefault="00E6040E" w:rsidP="00EB3852">
      <w:pPr>
        <w:widowControl/>
        <w:spacing w:line="360" w:lineRule="exact"/>
        <w:jc w:val="both"/>
        <w:rPr>
          <w:rFonts w:ascii="Times New Roman"/>
          <w:spacing w:val="20"/>
          <w:sz w:val="24"/>
          <w:szCs w:val="24"/>
        </w:rPr>
      </w:pPr>
    </w:p>
    <w:p w14:paraId="108B4DCB" w14:textId="77777777" w:rsidR="00E6040E" w:rsidRDefault="00AE73E6">
      <w:pPr>
        <w:pStyle w:val="1TimesNewRoman"/>
        <w:widowControl/>
        <w:tabs>
          <w:tab w:val="clear" w:pos="850"/>
          <w:tab w:val="left" w:pos="1360"/>
        </w:tabs>
        <w:jc w:val="center"/>
        <w:rPr>
          <w:rFonts w:hAnsi="Times New Roman"/>
        </w:rPr>
      </w:pPr>
      <w:r>
        <w:br w:type="page"/>
      </w:r>
      <w:bookmarkStart w:id="712" w:name="_Toc351801128"/>
      <w:bookmarkStart w:id="713" w:name="_Toc211958615"/>
      <w:r w:rsidR="00E6040E">
        <w:t>签</w:t>
      </w:r>
      <w:r w:rsidR="00E6040E">
        <w:rPr>
          <w:rFonts w:hAnsi="Times New Roman"/>
        </w:rPr>
        <w:t xml:space="preserve"> </w:t>
      </w:r>
      <w:r w:rsidR="00E6040E">
        <w:t>字</w:t>
      </w:r>
      <w:r w:rsidR="00E6040E">
        <w:rPr>
          <w:rFonts w:hAnsi="Times New Roman"/>
        </w:rPr>
        <w:t xml:space="preserve"> </w:t>
      </w:r>
      <w:r w:rsidR="00E6040E">
        <w:t>页</w:t>
      </w:r>
      <w:bookmarkEnd w:id="712"/>
      <w:bookmarkEnd w:id="713"/>
    </w:p>
    <w:p w14:paraId="4B342482" w14:textId="77777777" w:rsidR="00E6040E" w:rsidRDefault="00E6040E">
      <w:pPr>
        <w:widowControl/>
        <w:spacing w:line="360" w:lineRule="exact"/>
        <w:ind w:left="840" w:hanging="840"/>
        <w:jc w:val="both"/>
        <w:rPr>
          <w:rFonts w:ascii="Times New Roman"/>
          <w:spacing w:val="20"/>
          <w:sz w:val="24"/>
          <w:szCs w:val="24"/>
          <w:u w:val="single"/>
        </w:rPr>
      </w:pPr>
    </w:p>
    <w:p w14:paraId="2A697F2C" w14:textId="77777777" w:rsidR="00E6040E" w:rsidRDefault="00E6040E">
      <w:pPr>
        <w:widowControl/>
        <w:spacing w:line="360" w:lineRule="exact"/>
        <w:ind w:left="840" w:hanging="840"/>
        <w:jc w:val="both"/>
        <w:rPr>
          <w:rFonts w:ascii="Times New Roman"/>
          <w:b/>
          <w:spacing w:val="20"/>
          <w:sz w:val="24"/>
          <w:szCs w:val="24"/>
          <w:u w:val="single"/>
        </w:rPr>
      </w:pPr>
      <w:r>
        <w:rPr>
          <w:rFonts w:ascii="Times New Roman" w:hAnsi="宋体"/>
          <w:b/>
          <w:spacing w:val="20"/>
          <w:sz w:val="24"/>
          <w:szCs w:val="24"/>
          <w:u w:val="single"/>
        </w:rPr>
        <w:t>借款人</w:t>
      </w:r>
    </w:p>
    <w:p w14:paraId="2C407CB3" w14:textId="77777777" w:rsidR="00E6040E" w:rsidRDefault="00E6040E">
      <w:pPr>
        <w:widowControl/>
        <w:spacing w:line="360" w:lineRule="exact"/>
        <w:ind w:left="840" w:hanging="840"/>
        <w:jc w:val="both"/>
        <w:rPr>
          <w:rFonts w:ascii="Times New Roman"/>
          <w:b/>
          <w:spacing w:val="20"/>
          <w:sz w:val="24"/>
          <w:szCs w:val="24"/>
          <w:u w:val="single"/>
        </w:rPr>
      </w:pPr>
    </w:p>
    <w:p w14:paraId="40FC9DF8" w14:textId="40DB7B4F"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3644FCC0" w14:textId="77777777" w:rsidR="00E6040E" w:rsidRDefault="00E6040E">
      <w:pPr>
        <w:widowControl/>
        <w:spacing w:line="360" w:lineRule="exact"/>
        <w:ind w:left="840" w:hanging="840"/>
        <w:jc w:val="both"/>
        <w:rPr>
          <w:rFonts w:ascii="Times New Roman"/>
          <w:b/>
          <w:spacing w:val="20"/>
          <w:sz w:val="24"/>
          <w:szCs w:val="24"/>
        </w:rPr>
      </w:pPr>
    </w:p>
    <w:p w14:paraId="0FA11A6F" w14:textId="54054312"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327FCF25" w14:textId="37CEED7B"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6C3A8878" w14:textId="6F638E3A"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06433CC9" w14:textId="60CBB15A" w:rsidR="00EE4179"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1C924F1E" w14:textId="1A45B6B2" w:rsidR="00E6040E" w:rsidRPr="00197FC6" w:rsidRDefault="00E6040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33F1FE8D" w14:textId="3D966E9D" w:rsidR="0054206D" w:rsidRDefault="0054206D" w:rsidP="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65BF3A17" w14:textId="77777777" w:rsidR="0054206D" w:rsidRDefault="0054206D">
      <w:pPr>
        <w:widowControl/>
        <w:spacing w:line="360" w:lineRule="exact"/>
        <w:ind w:left="1190" w:hanging="1190"/>
        <w:jc w:val="both"/>
        <w:rPr>
          <w:rFonts w:ascii="Times New Roman"/>
          <w:spacing w:val="20"/>
          <w:sz w:val="24"/>
          <w:szCs w:val="24"/>
        </w:rPr>
      </w:pPr>
    </w:p>
    <w:p w14:paraId="74248082" w14:textId="77777777" w:rsidR="00E6040E" w:rsidRDefault="00E6040E">
      <w:pPr>
        <w:widowControl/>
        <w:spacing w:line="360" w:lineRule="exact"/>
        <w:ind w:left="840" w:hanging="840"/>
        <w:jc w:val="both"/>
        <w:rPr>
          <w:rFonts w:ascii="Times New Roman"/>
          <w:spacing w:val="20"/>
          <w:sz w:val="24"/>
          <w:szCs w:val="24"/>
        </w:rPr>
      </w:pPr>
    </w:p>
    <w:p w14:paraId="3762FA9B" w14:textId="77777777" w:rsidR="00E6040E" w:rsidRDefault="00E6040E">
      <w:pPr>
        <w:widowControl/>
        <w:spacing w:line="360" w:lineRule="exact"/>
        <w:ind w:left="840" w:hanging="840"/>
        <w:jc w:val="both"/>
        <w:rPr>
          <w:rFonts w:ascii="Times New Roman"/>
          <w:spacing w:val="20"/>
          <w:sz w:val="24"/>
          <w:szCs w:val="24"/>
        </w:rPr>
      </w:pPr>
    </w:p>
    <w:p w14:paraId="6B34DE0E" w14:textId="77777777" w:rsidR="00E6040E" w:rsidRDefault="00E6040E">
      <w:pPr>
        <w:widowControl/>
        <w:spacing w:line="360" w:lineRule="exact"/>
        <w:ind w:left="840" w:hanging="840"/>
        <w:jc w:val="both"/>
        <w:rPr>
          <w:rFonts w:ascii="Times New Roman"/>
          <w:spacing w:val="20"/>
          <w:sz w:val="24"/>
          <w:szCs w:val="24"/>
        </w:rPr>
      </w:pPr>
    </w:p>
    <w:p w14:paraId="66379F71" w14:textId="77777777" w:rsidR="00E6040E" w:rsidRDefault="00E6040E">
      <w:pPr>
        <w:widowControl/>
        <w:spacing w:line="360" w:lineRule="exact"/>
        <w:ind w:left="840" w:hanging="840"/>
        <w:jc w:val="both"/>
        <w:rPr>
          <w:rFonts w:ascii="Times New Roman"/>
          <w:spacing w:val="20"/>
          <w:sz w:val="24"/>
          <w:szCs w:val="24"/>
        </w:rPr>
      </w:pPr>
    </w:p>
    <w:p w14:paraId="7EECA2AA" w14:textId="77777777" w:rsidR="00E6040E" w:rsidRDefault="00E6040E">
      <w:pPr>
        <w:widowControl/>
        <w:spacing w:line="360" w:lineRule="exact"/>
        <w:ind w:left="840" w:hanging="840"/>
        <w:jc w:val="both"/>
        <w:rPr>
          <w:rFonts w:ascii="Times New Roman"/>
          <w:spacing w:val="20"/>
          <w:sz w:val="24"/>
          <w:szCs w:val="24"/>
        </w:rPr>
      </w:pPr>
    </w:p>
    <w:p w14:paraId="5729542F" w14:textId="77777777" w:rsidR="00E6040E" w:rsidRDefault="002030B2">
      <w:pPr>
        <w:widowControl/>
        <w:spacing w:line="360" w:lineRule="exact"/>
        <w:ind w:left="840" w:hanging="840"/>
        <w:jc w:val="both"/>
        <w:rPr>
          <w:rFonts w:ascii="Times New Roman"/>
          <w:spacing w:val="20"/>
          <w:sz w:val="24"/>
          <w:szCs w:val="24"/>
        </w:rPr>
      </w:pPr>
      <w:r>
        <w:rPr>
          <w:rFonts w:ascii="Times New Roman" w:hAnsi="宋体" w:hint="eastAsia"/>
          <w:spacing w:val="20"/>
          <w:sz w:val="24"/>
          <w:szCs w:val="24"/>
        </w:rPr>
        <w:t>法定代表人（或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678F75CC" w14:textId="77777777" w:rsidR="00E6040E" w:rsidRDefault="00E6040E">
      <w:pPr>
        <w:widowControl/>
        <w:spacing w:line="360" w:lineRule="exact"/>
        <w:ind w:left="840" w:hanging="840"/>
        <w:jc w:val="both"/>
        <w:rPr>
          <w:rFonts w:ascii="Times New Roman"/>
          <w:spacing w:val="20"/>
          <w:sz w:val="24"/>
          <w:szCs w:val="24"/>
        </w:rPr>
      </w:pPr>
    </w:p>
    <w:p w14:paraId="05A71471" w14:textId="77777777" w:rsidR="00E6040E" w:rsidRDefault="00E6040E">
      <w:pPr>
        <w:widowControl/>
        <w:spacing w:line="360" w:lineRule="exact"/>
        <w:ind w:left="840" w:hanging="840"/>
        <w:jc w:val="both"/>
        <w:rPr>
          <w:rFonts w:ascii="Times New Roman"/>
          <w:spacing w:val="20"/>
          <w:sz w:val="24"/>
          <w:szCs w:val="24"/>
        </w:rPr>
      </w:pPr>
    </w:p>
    <w:p w14:paraId="75C7D3CB"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0E14FB0D"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55EFCF34"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p>
    <w:p w14:paraId="6BECE18B" w14:textId="77777777" w:rsidR="00E6040E" w:rsidRDefault="00E6040E">
      <w:pPr>
        <w:widowControl/>
        <w:spacing w:line="360" w:lineRule="exact"/>
        <w:ind w:left="840" w:hanging="840"/>
        <w:jc w:val="both"/>
        <w:rPr>
          <w:rFonts w:ascii="Times New Roman"/>
          <w:spacing w:val="20"/>
          <w:sz w:val="24"/>
          <w:szCs w:val="24"/>
        </w:rPr>
      </w:pPr>
    </w:p>
    <w:p w14:paraId="799581A9"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br w:type="page"/>
      </w:r>
    </w:p>
    <w:p w14:paraId="779C2D72" w14:textId="77777777" w:rsidR="00E6040E" w:rsidRDefault="00E6040E">
      <w:pPr>
        <w:widowControl/>
        <w:spacing w:line="360" w:lineRule="exact"/>
        <w:jc w:val="both"/>
        <w:rPr>
          <w:rFonts w:ascii="Times New Roman"/>
          <w:b/>
          <w:spacing w:val="20"/>
          <w:sz w:val="24"/>
          <w:szCs w:val="24"/>
        </w:rPr>
      </w:pPr>
      <w:r>
        <w:rPr>
          <w:rFonts w:ascii="Times New Roman" w:hAnsi="宋体"/>
          <w:b/>
          <w:spacing w:val="20"/>
          <w:sz w:val="24"/>
          <w:szCs w:val="24"/>
          <w:u w:val="single"/>
        </w:rPr>
        <w:t>牵头行</w:t>
      </w:r>
    </w:p>
    <w:p w14:paraId="3D8874C3" w14:textId="77777777" w:rsidR="00E6040E" w:rsidRDefault="00E6040E">
      <w:pPr>
        <w:widowControl/>
        <w:spacing w:line="360" w:lineRule="exact"/>
        <w:ind w:left="840" w:hanging="840"/>
        <w:jc w:val="both"/>
        <w:rPr>
          <w:rFonts w:ascii="Times New Roman"/>
          <w:b/>
          <w:spacing w:val="20"/>
          <w:sz w:val="24"/>
          <w:szCs w:val="24"/>
        </w:rPr>
      </w:pPr>
    </w:p>
    <w:p w14:paraId="36F42A8B" w14:textId="1E296776"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5010D7D5" w14:textId="77777777" w:rsidR="00E6040E" w:rsidRDefault="00E6040E">
      <w:pPr>
        <w:widowControl/>
        <w:spacing w:line="360" w:lineRule="exact"/>
        <w:ind w:left="840" w:hanging="840"/>
        <w:jc w:val="both"/>
        <w:rPr>
          <w:rFonts w:ascii="Times New Roman"/>
          <w:spacing w:val="20"/>
          <w:sz w:val="24"/>
          <w:szCs w:val="24"/>
        </w:rPr>
      </w:pPr>
    </w:p>
    <w:p w14:paraId="3134EF34" w14:textId="79D87D4B"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56C97C26" w14:textId="40C7C14D"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0AACAAFB" w14:textId="5DF90E1D"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10922DAB" w14:textId="7BA760D0" w:rsidR="00EE4179"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1D280540" w14:textId="34623B85" w:rsidR="00E6040E" w:rsidRPr="00197FC6" w:rsidRDefault="00E6040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235E2638" w14:textId="6F55530D" w:rsidR="0054206D" w:rsidRDefault="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6DECEE22" w14:textId="77777777" w:rsidR="00E6040E" w:rsidRDefault="00E6040E">
      <w:pPr>
        <w:widowControl/>
        <w:spacing w:line="360" w:lineRule="exact"/>
        <w:ind w:left="840" w:hanging="840"/>
        <w:jc w:val="both"/>
        <w:rPr>
          <w:rFonts w:ascii="Times New Roman"/>
          <w:spacing w:val="20"/>
          <w:sz w:val="24"/>
          <w:szCs w:val="24"/>
        </w:rPr>
      </w:pPr>
    </w:p>
    <w:p w14:paraId="35788C9B" w14:textId="77777777" w:rsidR="00E6040E" w:rsidRDefault="00E6040E">
      <w:pPr>
        <w:widowControl/>
        <w:spacing w:line="360" w:lineRule="exact"/>
        <w:ind w:left="840" w:hanging="840"/>
        <w:jc w:val="both"/>
        <w:rPr>
          <w:rFonts w:ascii="Times New Roman"/>
          <w:spacing w:val="20"/>
          <w:sz w:val="24"/>
          <w:szCs w:val="24"/>
        </w:rPr>
      </w:pPr>
    </w:p>
    <w:p w14:paraId="6CB6F2B1" w14:textId="77777777" w:rsidR="00E6040E" w:rsidRDefault="00E6040E">
      <w:pPr>
        <w:widowControl/>
        <w:spacing w:line="360" w:lineRule="exact"/>
        <w:ind w:left="840" w:hanging="840"/>
        <w:jc w:val="both"/>
        <w:rPr>
          <w:rFonts w:ascii="Times New Roman"/>
          <w:spacing w:val="20"/>
          <w:sz w:val="24"/>
          <w:szCs w:val="24"/>
        </w:rPr>
      </w:pPr>
    </w:p>
    <w:p w14:paraId="41896F14" w14:textId="77777777" w:rsidR="00E6040E" w:rsidRDefault="00E6040E">
      <w:pPr>
        <w:widowControl/>
        <w:spacing w:line="360" w:lineRule="exact"/>
        <w:ind w:left="840" w:hanging="840"/>
        <w:jc w:val="both"/>
        <w:rPr>
          <w:rFonts w:ascii="Times New Roman"/>
          <w:spacing w:val="20"/>
          <w:sz w:val="24"/>
          <w:szCs w:val="24"/>
        </w:rPr>
      </w:pPr>
    </w:p>
    <w:p w14:paraId="507738FE" w14:textId="77777777" w:rsidR="00E6040E" w:rsidRDefault="00E6040E">
      <w:pPr>
        <w:widowControl/>
        <w:spacing w:line="360" w:lineRule="exact"/>
        <w:ind w:left="840" w:hanging="840"/>
        <w:jc w:val="both"/>
        <w:rPr>
          <w:rFonts w:ascii="Times New Roman"/>
          <w:spacing w:val="20"/>
          <w:sz w:val="24"/>
          <w:szCs w:val="24"/>
        </w:rPr>
      </w:pPr>
    </w:p>
    <w:p w14:paraId="08D2433D" w14:textId="77777777" w:rsidR="00E6040E" w:rsidRDefault="002030B2">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Pr="002030B2">
        <w:rPr>
          <w:rFonts w:ascii="Times New Roman" w:hAnsi="宋体" w:hint="eastAsia"/>
          <w:spacing w:val="20"/>
          <w:sz w:val="24"/>
          <w:szCs w:val="24"/>
        </w:rPr>
        <w:t>（或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056A4245" w14:textId="77777777" w:rsidR="00E6040E" w:rsidRDefault="00E6040E">
      <w:pPr>
        <w:widowControl/>
        <w:spacing w:line="360" w:lineRule="exact"/>
        <w:ind w:left="840" w:hanging="840"/>
        <w:jc w:val="both"/>
        <w:rPr>
          <w:rFonts w:ascii="Times New Roman"/>
          <w:spacing w:val="20"/>
          <w:sz w:val="24"/>
          <w:szCs w:val="24"/>
        </w:rPr>
      </w:pPr>
    </w:p>
    <w:p w14:paraId="587D1301" w14:textId="77777777" w:rsidR="00E6040E" w:rsidRDefault="00E6040E">
      <w:pPr>
        <w:widowControl/>
        <w:spacing w:line="360" w:lineRule="exact"/>
        <w:ind w:left="840" w:hanging="840"/>
        <w:jc w:val="both"/>
        <w:rPr>
          <w:rFonts w:ascii="Times New Roman"/>
          <w:spacing w:val="20"/>
          <w:sz w:val="24"/>
          <w:szCs w:val="24"/>
        </w:rPr>
      </w:pPr>
    </w:p>
    <w:p w14:paraId="514EE135"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5A2291E8"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7B446172"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095B4F66" w14:textId="39297338" w:rsidR="00F37CF0" w:rsidRDefault="00F37CF0">
      <w:pPr>
        <w:widowControl/>
        <w:autoSpaceDE/>
        <w:autoSpaceDN/>
        <w:adjustRightInd/>
        <w:textAlignment w:val="auto"/>
        <w:rPr>
          <w:rFonts w:ascii="Times New Roman"/>
          <w:spacing w:val="20"/>
          <w:sz w:val="24"/>
          <w:szCs w:val="24"/>
        </w:rPr>
      </w:pPr>
      <w:r>
        <w:rPr>
          <w:rFonts w:ascii="Times New Roman"/>
          <w:spacing w:val="20"/>
          <w:sz w:val="24"/>
          <w:szCs w:val="24"/>
        </w:rPr>
        <w:br w:type="page"/>
      </w:r>
    </w:p>
    <w:p w14:paraId="69CC0493" w14:textId="2126221C" w:rsidR="00F37CF0" w:rsidRDefault="00FA4786" w:rsidP="00F37CF0">
      <w:pPr>
        <w:widowControl/>
        <w:spacing w:line="360" w:lineRule="exact"/>
        <w:jc w:val="both"/>
        <w:rPr>
          <w:rFonts w:ascii="Times New Roman"/>
          <w:b/>
          <w:spacing w:val="20"/>
          <w:sz w:val="24"/>
          <w:szCs w:val="24"/>
        </w:rPr>
      </w:pPr>
      <w:r>
        <w:rPr>
          <w:rFonts w:ascii="Times New Roman" w:hAnsi="宋体" w:hint="eastAsia"/>
          <w:b/>
          <w:spacing w:val="20"/>
          <w:sz w:val="24"/>
          <w:szCs w:val="24"/>
          <w:u w:val="single"/>
        </w:rPr>
        <w:t>联合</w:t>
      </w:r>
      <w:r w:rsidR="00F37CF0">
        <w:rPr>
          <w:rFonts w:ascii="Times New Roman" w:hAnsi="宋体"/>
          <w:b/>
          <w:spacing w:val="20"/>
          <w:sz w:val="24"/>
          <w:szCs w:val="24"/>
          <w:u w:val="single"/>
        </w:rPr>
        <w:t>牵头行</w:t>
      </w:r>
    </w:p>
    <w:p w14:paraId="52D87443" w14:textId="77777777" w:rsidR="00F37CF0" w:rsidRDefault="00F37CF0" w:rsidP="00F37CF0">
      <w:pPr>
        <w:widowControl/>
        <w:spacing w:line="360" w:lineRule="exact"/>
        <w:ind w:left="840" w:hanging="840"/>
        <w:jc w:val="both"/>
        <w:rPr>
          <w:rFonts w:ascii="Times New Roman"/>
          <w:b/>
          <w:spacing w:val="20"/>
          <w:sz w:val="24"/>
          <w:szCs w:val="24"/>
        </w:rPr>
      </w:pPr>
    </w:p>
    <w:p w14:paraId="54F107A7" w14:textId="77777777" w:rsidR="00F37CF0" w:rsidRDefault="00F37CF0" w:rsidP="00F37CF0">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3DBF7F4A" w14:textId="77777777" w:rsidR="00F37CF0" w:rsidRDefault="00F37CF0" w:rsidP="00F37CF0">
      <w:pPr>
        <w:widowControl/>
        <w:spacing w:line="360" w:lineRule="exact"/>
        <w:ind w:left="840" w:hanging="840"/>
        <w:jc w:val="both"/>
        <w:rPr>
          <w:rFonts w:ascii="Times New Roman"/>
          <w:spacing w:val="20"/>
          <w:sz w:val="24"/>
          <w:szCs w:val="24"/>
        </w:rPr>
      </w:pPr>
    </w:p>
    <w:p w14:paraId="768309C1" w14:textId="77777777" w:rsidR="00F37CF0" w:rsidRDefault="00F37CF0" w:rsidP="00F37CF0">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1C1A2315" w14:textId="77777777" w:rsidR="00F37CF0" w:rsidRDefault="00F37CF0" w:rsidP="00F37CF0">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31C09ABF" w14:textId="77777777" w:rsidR="00F37CF0" w:rsidRDefault="00F37CF0" w:rsidP="00F37CF0">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44FD5B1E" w14:textId="77777777" w:rsidR="00F37CF0" w:rsidRDefault="00F37CF0" w:rsidP="00F37CF0">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469D5D8C" w14:textId="77777777" w:rsidR="00F37CF0" w:rsidRPr="00197FC6" w:rsidRDefault="00F37CF0" w:rsidP="00F37CF0">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1E1AA0EC" w14:textId="77777777" w:rsidR="00F37CF0" w:rsidRDefault="00F37CF0" w:rsidP="00F37CF0">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7E9C4822" w14:textId="77777777" w:rsidR="00F37CF0" w:rsidRDefault="00F37CF0" w:rsidP="00F37CF0">
      <w:pPr>
        <w:widowControl/>
        <w:spacing w:line="360" w:lineRule="exact"/>
        <w:ind w:left="840" w:hanging="840"/>
        <w:jc w:val="both"/>
        <w:rPr>
          <w:rFonts w:ascii="Times New Roman"/>
          <w:spacing w:val="20"/>
          <w:sz w:val="24"/>
          <w:szCs w:val="24"/>
        </w:rPr>
      </w:pPr>
    </w:p>
    <w:p w14:paraId="4C884EB7" w14:textId="77777777" w:rsidR="00F37CF0" w:rsidRDefault="00F37CF0" w:rsidP="00F37CF0">
      <w:pPr>
        <w:widowControl/>
        <w:spacing w:line="360" w:lineRule="exact"/>
        <w:ind w:left="840" w:hanging="840"/>
        <w:jc w:val="both"/>
        <w:rPr>
          <w:rFonts w:ascii="Times New Roman"/>
          <w:spacing w:val="20"/>
          <w:sz w:val="24"/>
          <w:szCs w:val="24"/>
        </w:rPr>
      </w:pPr>
    </w:p>
    <w:p w14:paraId="2440A0D1" w14:textId="77777777" w:rsidR="00F37CF0" w:rsidRDefault="00F37CF0" w:rsidP="00F37CF0">
      <w:pPr>
        <w:widowControl/>
        <w:spacing w:line="360" w:lineRule="exact"/>
        <w:ind w:left="840" w:hanging="840"/>
        <w:jc w:val="both"/>
        <w:rPr>
          <w:rFonts w:ascii="Times New Roman"/>
          <w:spacing w:val="20"/>
          <w:sz w:val="24"/>
          <w:szCs w:val="24"/>
        </w:rPr>
      </w:pPr>
    </w:p>
    <w:p w14:paraId="5E663FB3" w14:textId="77777777" w:rsidR="00F37CF0" w:rsidRDefault="00F37CF0" w:rsidP="00F37CF0">
      <w:pPr>
        <w:widowControl/>
        <w:spacing w:line="360" w:lineRule="exact"/>
        <w:ind w:left="840" w:hanging="840"/>
        <w:jc w:val="both"/>
        <w:rPr>
          <w:rFonts w:ascii="Times New Roman"/>
          <w:spacing w:val="20"/>
          <w:sz w:val="24"/>
          <w:szCs w:val="24"/>
        </w:rPr>
      </w:pPr>
    </w:p>
    <w:p w14:paraId="13A6A4B3" w14:textId="77777777" w:rsidR="00F37CF0" w:rsidRDefault="00F37CF0" w:rsidP="00F37CF0">
      <w:pPr>
        <w:widowControl/>
        <w:spacing w:line="360" w:lineRule="exact"/>
        <w:ind w:left="840" w:hanging="840"/>
        <w:jc w:val="both"/>
        <w:rPr>
          <w:rFonts w:ascii="Times New Roman"/>
          <w:spacing w:val="20"/>
          <w:sz w:val="24"/>
          <w:szCs w:val="24"/>
        </w:rPr>
      </w:pPr>
    </w:p>
    <w:p w14:paraId="7B09255D" w14:textId="77777777" w:rsidR="00F37CF0" w:rsidRDefault="00F37CF0" w:rsidP="00F37CF0">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28EB65C9" w14:textId="77777777" w:rsidR="00F37CF0" w:rsidRDefault="00F37CF0" w:rsidP="00F37CF0">
      <w:pPr>
        <w:widowControl/>
        <w:spacing w:line="360" w:lineRule="exact"/>
        <w:ind w:left="840" w:hanging="840"/>
        <w:jc w:val="both"/>
        <w:rPr>
          <w:rFonts w:ascii="Times New Roman"/>
          <w:spacing w:val="20"/>
          <w:sz w:val="24"/>
          <w:szCs w:val="24"/>
        </w:rPr>
      </w:pPr>
    </w:p>
    <w:p w14:paraId="69AC9361" w14:textId="77777777" w:rsidR="00F37CF0" w:rsidRDefault="00F37CF0" w:rsidP="00F37CF0">
      <w:pPr>
        <w:widowControl/>
        <w:spacing w:line="360" w:lineRule="exact"/>
        <w:ind w:left="840" w:hanging="840"/>
        <w:jc w:val="both"/>
        <w:rPr>
          <w:rFonts w:ascii="Times New Roman"/>
          <w:spacing w:val="20"/>
          <w:sz w:val="24"/>
          <w:szCs w:val="24"/>
        </w:rPr>
      </w:pPr>
    </w:p>
    <w:p w14:paraId="1C9ED565" w14:textId="77777777" w:rsidR="00F37CF0" w:rsidRDefault="00F37CF0" w:rsidP="00F37CF0">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146D3F6A" w14:textId="77777777" w:rsidR="00F37CF0" w:rsidRDefault="00F37CF0" w:rsidP="00F37CF0">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3E267011" w14:textId="77777777" w:rsidR="00F37CF0" w:rsidRDefault="00F37CF0" w:rsidP="00F37CF0">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63A61C9B" w14:textId="77777777" w:rsidR="00F37CF0" w:rsidRDefault="00F37CF0" w:rsidP="00F37CF0">
      <w:pPr>
        <w:widowControl/>
        <w:spacing w:line="360" w:lineRule="exact"/>
        <w:ind w:left="840" w:hanging="840"/>
        <w:jc w:val="both"/>
        <w:rPr>
          <w:rFonts w:ascii="Times New Roman"/>
          <w:spacing w:val="20"/>
          <w:sz w:val="24"/>
          <w:szCs w:val="24"/>
        </w:rPr>
      </w:pPr>
    </w:p>
    <w:p w14:paraId="063609C2" w14:textId="7E88916B" w:rsidR="00534D8E" w:rsidRDefault="00534D8E">
      <w:pPr>
        <w:widowControl/>
        <w:autoSpaceDE/>
        <w:autoSpaceDN/>
        <w:adjustRightInd/>
        <w:textAlignment w:val="auto"/>
        <w:rPr>
          <w:rFonts w:ascii="Times New Roman"/>
          <w:spacing w:val="20"/>
          <w:sz w:val="24"/>
          <w:szCs w:val="24"/>
        </w:rPr>
      </w:pPr>
      <w:r>
        <w:rPr>
          <w:rFonts w:ascii="Times New Roman"/>
          <w:spacing w:val="20"/>
          <w:sz w:val="24"/>
          <w:szCs w:val="24"/>
        </w:rPr>
        <w:br w:type="page"/>
      </w:r>
    </w:p>
    <w:p w14:paraId="4BBEBEE2" w14:textId="717EA0D2" w:rsidR="00534D8E" w:rsidRDefault="00FA4786" w:rsidP="00534D8E">
      <w:pPr>
        <w:widowControl/>
        <w:spacing w:line="360" w:lineRule="exact"/>
        <w:jc w:val="both"/>
        <w:rPr>
          <w:rFonts w:ascii="Times New Roman"/>
          <w:b/>
          <w:spacing w:val="20"/>
          <w:sz w:val="24"/>
          <w:szCs w:val="24"/>
        </w:rPr>
      </w:pPr>
      <w:r>
        <w:rPr>
          <w:rFonts w:ascii="Times New Roman" w:hAnsi="宋体" w:hint="eastAsia"/>
          <w:b/>
          <w:spacing w:val="20"/>
          <w:sz w:val="24"/>
          <w:szCs w:val="24"/>
          <w:u w:val="single"/>
        </w:rPr>
        <w:t>副</w:t>
      </w:r>
      <w:r w:rsidR="00534D8E">
        <w:rPr>
          <w:rFonts w:ascii="Times New Roman" w:hAnsi="宋体"/>
          <w:b/>
          <w:spacing w:val="20"/>
          <w:sz w:val="24"/>
          <w:szCs w:val="24"/>
          <w:u w:val="single"/>
        </w:rPr>
        <w:t>牵头行</w:t>
      </w:r>
    </w:p>
    <w:p w14:paraId="6FADB4B9" w14:textId="77777777" w:rsidR="00534D8E" w:rsidRDefault="00534D8E" w:rsidP="00534D8E">
      <w:pPr>
        <w:widowControl/>
        <w:spacing w:line="360" w:lineRule="exact"/>
        <w:ind w:left="840" w:hanging="840"/>
        <w:jc w:val="both"/>
        <w:rPr>
          <w:rFonts w:ascii="Times New Roman"/>
          <w:b/>
          <w:spacing w:val="20"/>
          <w:sz w:val="24"/>
          <w:szCs w:val="24"/>
        </w:rPr>
      </w:pPr>
    </w:p>
    <w:p w14:paraId="75FB0820" w14:textId="77777777" w:rsidR="00534D8E" w:rsidRDefault="00534D8E" w:rsidP="00534D8E">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3A73BB9F" w14:textId="77777777" w:rsidR="00534D8E" w:rsidRDefault="00534D8E" w:rsidP="00534D8E">
      <w:pPr>
        <w:widowControl/>
        <w:spacing w:line="360" w:lineRule="exact"/>
        <w:ind w:left="840" w:hanging="840"/>
        <w:jc w:val="both"/>
        <w:rPr>
          <w:rFonts w:ascii="Times New Roman"/>
          <w:spacing w:val="20"/>
          <w:sz w:val="24"/>
          <w:szCs w:val="24"/>
        </w:rPr>
      </w:pPr>
    </w:p>
    <w:p w14:paraId="04F19051" w14:textId="77777777" w:rsidR="00534D8E" w:rsidRDefault="00534D8E" w:rsidP="00534D8E">
      <w:pPr>
        <w:widowControl/>
        <w:spacing w:line="360" w:lineRule="exact"/>
        <w:ind w:left="1190" w:hanging="1190"/>
        <w:jc w:val="both"/>
        <w:rPr>
          <w:rFonts w:ascii="Times New Roman"/>
          <w:spacing w:val="20"/>
          <w:sz w:val="24"/>
          <w:szCs w:val="24"/>
        </w:rPr>
      </w:pPr>
      <w:r>
        <w:rPr>
          <w:rFonts w:ascii="Times New Roman" w:hAnsi="宋体"/>
          <w:spacing w:val="20"/>
          <w:sz w:val="24"/>
          <w:szCs w:val="24"/>
        </w:rPr>
        <w:t>地址：</w:t>
      </w:r>
      <w:r>
        <w:rPr>
          <w:rFonts w:ascii="Times New Roman"/>
          <w:spacing w:val="20"/>
          <w:sz w:val="24"/>
          <w:szCs w:val="24"/>
        </w:rPr>
        <w:tab/>
      </w:r>
    </w:p>
    <w:p w14:paraId="423A26D4" w14:textId="77777777" w:rsidR="00534D8E" w:rsidRDefault="00534D8E" w:rsidP="00534D8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4BF05DB8" w14:textId="77777777" w:rsidR="00534D8E" w:rsidRDefault="00534D8E" w:rsidP="00534D8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5F48395A" w14:textId="77777777" w:rsidR="00534D8E" w:rsidRDefault="00534D8E" w:rsidP="00534D8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传真：</w:t>
      </w:r>
      <w:r>
        <w:rPr>
          <w:rFonts w:ascii="Times New Roman"/>
          <w:spacing w:val="20"/>
          <w:sz w:val="24"/>
          <w:szCs w:val="24"/>
        </w:rPr>
        <w:tab/>
      </w:r>
    </w:p>
    <w:p w14:paraId="70CD25E8" w14:textId="77777777" w:rsidR="00534D8E" w:rsidRPr="00197FC6" w:rsidRDefault="00534D8E" w:rsidP="00534D8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09342AEC" w14:textId="77777777" w:rsidR="00534D8E" w:rsidRDefault="00534D8E" w:rsidP="00534D8E">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315F5A1B" w14:textId="77777777" w:rsidR="00534D8E" w:rsidRDefault="00534D8E" w:rsidP="00534D8E">
      <w:pPr>
        <w:widowControl/>
        <w:spacing w:line="360" w:lineRule="exact"/>
        <w:ind w:left="840" w:hanging="840"/>
        <w:jc w:val="both"/>
        <w:rPr>
          <w:rFonts w:ascii="Times New Roman"/>
          <w:spacing w:val="20"/>
          <w:sz w:val="24"/>
          <w:szCs w:val="24"/>
        </w:rPr>
      </w:pPr>
    </w:p>
    <w:p w14:paraId="32108464" w14:textId="77777777" w:rsidR="00534D8E" w:rsidRDefault="00534D8E" w:rsidP="00534D8E">
      <w:pPr>
        <w:widowControl/>
        <w:spacing w:line="360" w:lineRule="exact"/>
        <w:ind w:left="840" w:hanging="840"/>
        <w:jc w:val="both"/>
        <w:rPr>
          <w:rFonts w:ascii="Times New Roman"/>
          <w:spacing w:val="20"/>
          <w:sz w:val="24"/>
          <w:szCs w:val="24"/>
        </w:rPr>
      </w:pPr>
    </w:p>
    <w:p w14:paraId="3EB3CE37" w14:textId="77777777" w:rsidR="00534D8E" w:rsidRDefault="00534D8E" w:rsidP="00534D8E">
      <w:pPr>
        <w:widowControl/>
        <w:spacing w:line="360" w:lineRule="exact"/>
        <w:ind w:left="840" w:hanging="840"/>
        <w:jc w:val="both"/>
        <w:rPr>
          <w:rFonts w:ascii="Times New Roman"/>
          <w:spacing w:val="20"/>
          <w:sz w:val="24"/>
          <w:szCs w:val="24"/>
        </w:rPr>
      </w:pPr>
    </w:p>
    <w:p w14:paraId="12FADE50" w14:textId="77777777" w:rsidR="00534D8E" w:rsidRDefault="00534D8E" w:rsidP="00534D8E">
      <w:pPr>
        <w:widowControl/>
        <w:spacing w:line="360" w:lineRule="exact"/>
        <w:ind w:left="840" w:hanging="840"/>
        <w:jc w:val="both"/>
        <w:rPr>
          <w:rFonts w:ascii="Times New Roman"/>
          <w:spacing w:val="20"/>
          <w:sz w:val="24"/>
          <w:szCs w:val="24"/>
        </w:rPr>
      </w:pPr>
    </w:p>
    <w:p w14:paraId="3D2F5DBB" w14:textId="77777777" w:rsidR="00534D8E" w:rsidRDefault="00534D8E" w:rsidP="00534D8E">
      <w:pPr>
        <w:widowControl/>
        <w:spacing w:line="360" w:lineRule="exact"/>
        <w:ind w:left="840" w:hanging="840"/>
        <w:jc w:val="both"/>
        <w:rPr>
          <w:rFonts w:ascii="Times New Roman"/>
          <w:spacing w:val="20"/>
          <w:sz w:val="24"/>
          <w:szCs w:val="24"/>
        </w:rPr>
      </w:pPr>
    </w:p>
    <w:p w14:paraId="5D2BB163" w14:textId="77777777" w:rsidR="00534D8E" w:rsidRDefault="00534D8E" w:rsidP="00534D8E">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Pr>
          <w:rFonts w:ascii="Times New Roman" w:hAnsi="宋体" w:hint="eastAsia"/>
          <w:spacing w:val="20"/>
          <w:sz w:val="24"/>
          <w:szCs w:val="24"/>
        </w:rPr>
        <w:t>/</w:t>
      </w:r>
      <w:r>
        <w:rPr>
          <w:rFonts w:ascii="Times New Roman" w:hAnsi="宋体" w:hint="eastAsia"/>
          <w:spacing w:val="20"/>
          <w:sz w:val="24"/>
          <w:szCs w:val="24"/>
        </w:rPr>
        <w:t>负责人</w:t>
      </w:r>
      <w:r w:rsidRPr="002030B2">
        <w:rPr>
          <w:rFonts w:ascii="Times New Roman" w:hAnsi="宋体" w:hint="eastAsia"/>
          <w:spacing w:val="20"/>
          <w:sz w:val="24"/>
          <w:szCs w:val="24"/>
        </w:rPr>
        <w:t>（或</w:t>
      </w:r>
      <w:r>
        <w:rPr>
          <w:rFonts w:ascii="Times New Roman" w:hAnsi="宋体"/>
          <w:spacing w:val="20"/>
          <w:sz w:val="24"/>
          <w:szCs w:val="24"/>
        </w:rPr>
        <w:t>授权签字人</w:t>
      </w:r>
      <w:r>
        <w:rPr>
          <w:rFonts w:ascii="Times New Roman" w:hAnsi="宋体" w:hint="eastAsia"/>
          <w:spacing w:val="20"/>
          <w:sz w:val="24"/>
          <w:szCs w:val="24"/>
        </w:rPr>
        <w:t>）</w:t>
      </w:r>
      <w:r>
        <w:rPr>
          <w:rFonts w:ascii="Times New Roman" w:hAnsi="宋体"/>
          <w:spacing w:val="20"/>
          <w:sz w:val="24"/>
          <w:szCs w:val="24"/>
        </w:rPr>
        <w:t>：</w:t>
      </w:r>
    </w:p>
    <w:p w14:paraId="704116BA" w14:textId="77777777" w:rsidR="00534D8E" w:rsidRDefault="00534D8E" w:rsidP="00534D8E">
      <w:pPr>
        <w:widowControl/>
        <w:spacing w:line="360" w:lineRule="exact"/>
        <w:ind w:left="840" w:hanging="840"/>
        <w:jc w:val="both"/>
        <w:rPr>
          <w:rFonts w:ascii="Times New Roman"/>
          <w:spacing w:val="20"/>
          <w:sz w:val="24"/>
          <w:szCs w:val="24"/>
        </w:rPr>
      </w:pPr>
    </w:p>
    <w:p w14:paraId="0C11CFC4" w14:textId="77777777" w:rsidR="00534D8E" w:rsidRDefault="00534D8E" w:rsidP="00534D8E">
      <w:pPr>
        <w:widowControl/>
        <w:spacing w:line="360" w:lineRule="exact"/>
        <w:ind w:left="840" w:hanging="840"/>
        <w:jc w:val="both"/>
        <w:rPr>
          <w:rFonts w:ascii="Times New Roman"/>
          <w:spacing w:val="20"/>
          <w:sz w:val="24"/>
          <w:szCs w:val="24"/>
        </w:rPr>
      </w:pPr>
    </w:p>
    <w:p w14:paraId="225C3ECA" w14:textId="77777777" w:rsidR="00534D8E" w:rsidRDefault="00534D8E" w:rsidP="00534D8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47E181C8" w14:textId="77777777" w:rsidR="00534D8E" w:rsidRDefault="00534D8E" w:rsidP="00534D8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313CAA8D" w14:textId="77777777" w:rsidR="00534D8E" w:rsidRDefault="00534D8E" w:rsidP="00534D8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7F67B557" w14:textId="77777777" w:rsidR="00534D8E" w:rsidRDefault="00534D8E" w:rsidP="00534D8E">
      <w:pPr>
        <w:widowControl/>
        <w:spacing w:line="360" w:lineRule="exact"/>
        <w:ind w:left="840" w:hanging="840"/>
        <w:jc w:val="both"/>
        <w:rPr>
          <w:rFonts w:ascii="Times New Roman"/>
          <w:spacing w:val="20"/>
          <w:sz w:val="24"/>
          <w:szCs w:val="24"/>
        </w:rPr>
      </w:pPr>
    </w:p>
    <w:p w14:paraId="583FB0FA" w14:textId="77777777" w:rsidR="00E6040E" w:rsidRPr="00534D8E" w:rsidRDefault="00E6040E">
      <w:pPr>
        <w:widowControl/>
        <w:spacing w:line="360" w:lineRule="exact"/>
        <w:ind w:left="840" w:hanging="840"/>
        <w:jc w:val="both"/>
        <w:rPr>
          <w:rFonts w:ascii="Times New Roman"/>
          <w:spacing w:val="20"/>
          <w:sz w:val="24"/>
          <w:szCs w:val="24"/>
        </w:rPr>
      </w:pPr>
    </w:p>
    <w:p w14:paraId="0F01AEA2" w14:textId="77777777" w:rsidR="00E6040E" w:rsidRDefault="00E6040E">
      <w:pPr>
        <w:widowControl/>
        <w:spacing w:line="360" w:lineRule="exact"/>
        <w:jc w:val="both"/>
        <w:rPr>
          <w:rFonts w:ascii="Times New Roman"/>
          <w:b/>
          <w:spacing w:val="20"/>
          <w:sz w:val="24"/>
          <w:szCs w:val="24"/>
        </w:rPr>
      </w:pPr>
      <w:r>
        <w:rPr>
          <w:rFonts w:ascii="Times New Roman"/>
          <w:spacing w:val="20"/>
          <w:sz w:val="24"/>
          <w:szCs w:val="24"/>
        </w:rPr>
        <w:br w:type="page"/>
      </w:r>
      <w:r>
        <w:rPr>
          <w:rFonts w:ascii="Times New Roman" w:hAnsi="宋体"/>
          <w:b/>
          <w:spacing w:val="20"/>
          <w:sz w:val="24"/>
          <w:szCs w:val="24"/>
          <w:u w:val="single"/>
        </w:rPr>
        <w:t>代理行</w:t>
      </w:r>
    </w:p>
    <w:p w14:paraId="4E9547A1" w14:textId="77777777" w:rsidR="00E6040E" w:rsidRDefault="00E6040E">
      <w:pPr>
        <w:widowControl/>
        <w:spacing w:line="360" w:lineRule="exact"/>
        <w:ind w:left="840" w:hanging="840"/>
        <w:jc w:val="both"/>
        <w:rPr>
          <w:rFonts w:ascii="Times New Roman"/>
          <w:b/>
          <w:spacing w:val="20"/>
          <w:sz w:val="24"/>
          <w:szCs w:val="24"/>
        </w:rPr>
      </w:pPr>
    </w:p>
    <w:p w14:paraId="4FE9CFF7" w14:textId="3630179A"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57DC26D2" w14:textId="77777777" w:rsidR="00E6040E" w:rsidRDefault="00E6040E">
      <w:pPr>
        <w:widowControl/>
        <w:spacing w:line="360" w:lineRule="exact"/>
        <w:ind w:left="840" w:hanging="840"/>
        <w:jc w:val="both"/>
        <w:rPr>
          <w:rFonts w:ascii="Times New Roman"/>
          <w:spacing w:val="20"/>
          <w:sz w:val="24"/>
          <w:szCs w:val="24"/>
        </w:rPr>
      </w:pPr>
    </w:p>
    <w:p w14:paraId="33CA3C4D" w14:textId="77777777"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通讯地址：</w:t>
      </w:r>
      <w:r>
        <w:rPr>
          <w:rFonts w:ascii="Times New Roman"/>
          <w:spacing w:val="20"/>
          <w:sz w:val="24"/>
          <w:szCs w:val="24"/>
        </w:rPr>
        <w:tab/>
      </w:r>
    </w:p>
    <w:p w14:paraId="70783308" w14:textId="43DC01DC"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4E4AAAAC" w14:textId="5F160572"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21827090" w14:textId="1E401C4D"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传真：</w:t>
      </w:r>
      <w:r>
        <w:rPr>
          <w:rFonts w:ascii="Times New Roman"/>
          <w:spacing w:val="20"/>
          <w:sz w:val="24"/>
          <w:szCs w:val="24"/>
        </w:rPr>
        <w:tab/>
      </w:r>
    </w:p>
    <w:p w14:paraId="24250341" w14:textId="277FF7EB" w:rsidR="00E6040E" w:rsidRPr="00197FC6" w:rsidRDefault="00E6040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p>
    <w:p w14:paraId="3AFA9E45" w14:textId="5CCA8869" w:rsidR="0054206D" w:rsidRDefault="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3B9685BF" w14:textId="77777777" w:rsidR="00E6040E" w:rsidRDefault="00E6040E">
      <w:pPr>
        <w:widowControl/>
        <w:spacing w:line="360" w:lineRule="exact"/>
        <w:ind w:left="840" w:hanging="840"/>
        <w:jc w:val="both"/>
        <w:rPr>
          <w:rFonts w:ascii="Times New Roman"/>
          <w:spacing w:val="20"/>
          <w:sz w:val="24"/>
          <w:szCs w:val="24"/>
        </w:rPr>
      </w:pPr>
    </w:p>
    <w:p w14:paraId="1895D192" w14:textId="77777777" w:rsidR="00E6040E" w:rsidRDefault="00E6040E">
      <w:pPr>
        <w:widowControl/>
        <w:spacing w:line="360" w:lineRule="exact"/>
        <w:ind w:left="840" w:hanging="840"/>
        <w:jc w:val="both"/>
        <w:rPr>
          <w:rFonts w:ascii="Times New Roman"/>
          <w:spacing w:val="20"/>
          <w:sz w:val="24"/>
          <w:szCs w:val="24"/>
        </w:rPr>
      </w:pPr>
    </w:p>
    <w:p w14:paraId="46959811" w14:textId="77777777" w:rsidR="00E6040E" w:rsidRDefault="00E6040E">
      <w:pPr>
        <w:widowControl/>
        <w:spacing w:line="360" w:lineRule="exact"/>
        <w:ind w:left="840" w:hanging="840"/>
        <w:jc w:val="both"/>
        <w:rPr>
          <w:rFonts w:ascii="Times New Roman"/>
          <w:spacing w:val="20"/>
          <w:sz w:val="24"/>
          <w:szCs w:val="24"/>
        </w:rPr>
      </w:pPr>
    </w:p>
    <w:p w14:paraId="73F7AFB2" w14:textId="77777777" w:rsidR="00E6040E" w:rsidRDefault="00E6040E">
      <w:pPr>
        <w:widowControl/>
        <w:spacing w:line="360" w:lineRule="exact"/>
        <w:ind w:left="840" w:hanging="840"/>
        <w:jc w:val="both"/>
        <w:rPr>
          <w:rFonts w:ascii="Times New Roman"/>
          <w:spacing w:val="20"/>
          <w:sz w:val="24"/>
          <w:szCs w:val="24"/>
        </w:rPr>
      </w:pPr>
    </w:p>
    <w:p w14:paraId="001C329C" w14:textId="77777777" w:rsidR="00E6040E" w:rsidRDefault="00E6040E">
      <w:pPr>
        <w:widowControl/>
        <w:spacing w:line="360" w:lineRule="exact"/>
        <w:ind w:left="840" w:hanging="840"/>
        <w:jc w:val="both"/>
        <w:rPr>
          <w:rFonts w:ascii="Times New Roman"/>
          <w:spacing w:val="20"/>
          <w:sz w:val="24"/>
          <w:szCs w:val="24"/>
        </w:rPr>
      </w:pPr>
    </w:p>
    <w:p w14:paraId="54CE305C" w14:textId="77777777" w:rsidR="00E6040E" w:rsidRDefault="002030B2">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Pr="002030B2">
        <w:rPr>
          <w:rFonts w:ascii="Times New Roman" w:hAnsi="宋体" w:hint="eastAsia"/>
          <w:spacing w:val="20"/>
          <w:sz w:val="24"/>
          <w:szCs w:val="24"/>
        </w:rPr>
        <w:t>（或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05222147" w14:textId="77777777" w:rsidR="00E6040E" w:rsidRDefault="00E6040E">
      <w:pPr>
        <w:widowControl/>
        <w:spacing w:line="360" w:lineRule="exact"/>
        <w:ind w:left="840" w:hanging="840"/>
        <w:jc w:val="both"/>
        <w:rPr>
          <w:rFonts w:ascii="Times New Roman"/>
          <w:spacing w:val="20"/>
          <w:sz w:val="24"/>
          <w:szCs w:val="24"/>
        </w:rPr>
      </w:pPr>
    </w:p>
    <w:p w14:paraId="09635938" w14:textId="77777777" w:rsidR="00E6040E" w:rsidRDefault="00E6040E">
      <w:pPr>
        <w:widowControl/>
        <w:spacing w:line="360" w:lineRule="exact"/>
        <w:ind w:left="840" w:hanging="840"/>
        <w:jc w:val="both"/>
        <w:rPr>
          <w:rFonts w:ascii="Times New Roman"/>
          <w:spacing w:val="20"/>
          <w:sz w:val="24"/>
          <w:szCs w:val="24"/>
        </w:rPr>
      </w:pPr>
    </w:p>
    <w:p w14:paraId="43626434"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30AAF4D6"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297F7655" w14:textId="77777777" w:rsidR="00E6040E" w:rsidRDefault="00E6040E">
      <w:pPr>
        <w:widowControl/>
        <w:spacing w:line="360" w:lineRule="exact"/>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r>
        <w:rPr>
          <w:rFonts w:ascii="Times New Roman"/>
          <w:spacing w:val="20"/>
          <w:sz w:val="24"/>
          <w:szCs w:val="24"/>
        </w:rPr>
        <w:br w:type="page"/>
      </w:r>
    </w:p>
    <w:p w14:paraId="19EB6463" w14:textId="77777777" w:rsidR="00E6040E" w:rsidRDefault="00E6040E">
      <w:pPr>
        <w:widowControl/>
        <w:spacing w:line="360" w:lineRule="exact"/>
        <w:jc w:val="both"/>
        <w:rPr>
          <w:rFonts w:ascii="Times New Roman"/>
          <w:b/>
          <w:spacing w:val="20"/>
          <w:sz w:val="24"/>
          <w:szCs w:val="24"/>
        </w:rPr>
      </w:pPr>
      <w:r>
        <w:rPr>
          <w:rFonts w:ascii="Times New Roman" w:hAnsi="宋体"/>
          <w:b/>
          <w:spacing w:val="20"/>
          <w:sz w:val="24"/>
          <w:szCs w:val="24"/>
          <w:u w:val="single"/>
        </w:rPr>
        <w:t>贷款人</w:t>
      </w:r>
    </w:p>
    <w:p w14:paraId="7676E4B5" w14:textId="77777777" w:rsidR="00E6040E" w:rsidRDefault="00E6040E">
      <w:pPr>
        <w:widowControl/>
        <w:spacing w:line="360" w:lineRule="exact"/>
        <w:ind w:left="840" w:hanging="840"/>
        <w:jc w:val="both"/>
        <w:rPr>
          <w:rFonts w:ascii="Times New Roman"/>
          <w:b/>
          <w:spacing w:val="20"/>
          <w:sz w:val="24"/>
          <w:szCs w:val="24"/>
        </w:rPr>
      </w:pPr>
    </w:p>
    <w:p w14:paraId="4A30DD2D" w14:textId="797CD1C3"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4FA1F711" w14:textId="77777777" w:rsidR="00E6040E" w:rsidRDefault="00E6040E">
      <w:pPr>
        <w:widowControl/>
        <w:spacing w:line="360" w:lineRule="exact"/>
        <w:ind w:left="840" w:hanging="840"/>
        <w:jc w:val="both"/>
        <w:rPr>
          <w:rFonts w:ascii="Times New Roman"/>
          <w:spacing w:val="20"/>
          <w:sz w:val="24"/>
          <w:szCs w:val="24"/>
        </w:rPr>
      </w:pPr>
    </w:p>
    <w:p w14:paraId="13901A59" w14:textId="77777777"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通讯地址：</w:t>
      </w:r>
      <w:r>
        <w:rPr>
          <w:rFonts w:ascii="Times New Roman"/>
          <w:spacing w:val="20"/>
          <w:sz w:val="24"/>
          <w:szCs w:val="24"/>
        </w:rPr>
        <w:tab/>
      </w:r>
    </w:p>
    <w:p w14:paraId="1A4F93A3" w14:textId="74C53513"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邮编：</w:t>
      </w:r>
      <w:r>
        <w:rPr>
          <w:rFonts w:ascii="Times New Roman"/>
          <w:spacing w:val="20"/>
          <w:sz w:val="24"/>
          <w:szCs w:val="24"/>
        </w:rPr>
        <w:tab/>
      </w:r>
    </w:p>
    <w:p w14:paraId="79DF9CBE" w14:textId="5B6B5713"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电话：</w:t>
      </w:r>
      <w:r>
        <w:rPr>
          <w:rFonts w:ascii="Times New Roman"/>
          <w:spacing w:val="20"/>
          <w:sz w:val="24"/>
          <w:szCs w:val="24"/>
        </w:rPr>
        <w:tab/>
      </w:r>
    </w:p>
    <w:p w14:paraId="128D1EA3" w14:textId="30E8AC19" w:rsidR="00E6040E" w:rsidRDefault="00E6040E">
      <w:pPr>
        <w:widowControl/>
        <w:spacing w:line="360" w:lineRule="exact"/>
        <w:ind w:left="1190" w:hanging="1190"/>
        <w:jc w:val="both"/>
        <w:rPr>
          <w:rFonts w:ascii="Times New Roman"/>
          <w:spacing w:val="20"/>
          <w:sz w:val="24"/>
          <w:szCs w:val="24"/>
        </w:rPr>
      </w:pPr>
      <w:r>
        <w:rPr>
          <w:rFonts w:ascii="Times New Roman" w:hAnsi="宋体"/>
          <w:spacing w:val="20"/>
          <w:sz w:val="24"/>
          <w:szCs w:val="24"/>
        </w:rPr>
        <w:t>传真：</w:t>
      </w:r>
      <w:r>
        <w:rPr>
          <w:rFonts w:ascii="Times New Roman"/>
          <w:spacing w:val="20"/>
          <w:sz w:val="24"/>
          <w:szCs w:val="24"/>
        </w:rPr>
        <w:tab/>
      </w:r>
    </w:p>
    <w:p w14:paraId="4ADCFF33" w14:textId="1B7BCC48" w:rsidR="00E6040E" w:rsidRPr="00197FC6" w:rsidRDefault="00E6040E">
      <w:pPr>
        <w:widowControl/>
        <w:spacing w:line="360" w:lineRule="exact"/>
        <w:ind w:left="1190" w:hanging="1190"/>
        <w:jc w:val="both"/>
        <w:rPr>
          <w:rFonts w:ascii="Times New Roman"/>
          <w:spacing w:val="20"/>
          <w:sz w:val="24"/>
          <w:lang w:val="en-GB"/>
        </w:rPr>
      </w:pPr>
      <w:r>
        <w:rPr>
          <w:rFonts w:ascii="Times New Roman" w:hAnsi="宋体"/>
          <w:spacing w:val="20"/>
          <w:sz w:val="24"/>
          <w:szCs w:val="24"/>
        </w:rPr>
        <w:t>联系人：</w:t>
      </w:r>
      <w:r>
        <w:rPr>
          <w:rFonts w:ascii="Times New Roman"/>
          <w:spacing w:val="20"/>
          <w:sz w:val="24"/>
          <w:szCs w:val="24"/>
        </w:rPr>
        <w:tab/>
      </w:r>
    </w:p>
    <w:p w14:paraId="1B3712E8" w14:textId="5E8160BB" w:rsidR="0054206D" w:rsidRDefault="0054206D" w:rsidP="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2ADD1DC8" w14:textId="77777777" w:rsidR="0054206D" w:rsidRDefault="0054206D">
      <w:pPr>
        <w:widowControl/>
        <w:spacing w:line="360" w:lineRule="exact"/>
        <w:ind w:left="1190" w:hanging="1190"/>
        <w:jc w:val="both"/>
        <w:rPr>
          <w:rFonts w:ascii="Times New Roman"/>
          <w:spacing w:val="20"/>
          <w:sz w:val="24"/>
          <w:szCs w:val="24"/>
        </w:rPr>
      </w:pPr>
    </w:p>
    <w:p w14:paraId="7FCC50C7" w14:textId="77777777" w:rsidR="00E6040E" w:rsidRDefault="00E6040E">
      <w:pPr>
        <w:widowControl/>
        <w:spacing w:line="360" w:lineRule="exact"/>
        <w:ind w:left="840" w:hanging="840"/>
        <w:jc w:val="both"/>
        <w:rPr>
          <w:rFonts w:ascii="Times New Roman"/>
          <w:spacing w:val="20"/>
          <w:sz w:val="24"/>
          <w:szCs w:val="24"/>
        </w:rPr>
      </w:pPr>
    </w:p>
    <w:p w14:paraId="5C43DB4D" w14:textId="77777777" w:rsidR="00E6040E" w:rsidRDefault="00E6040E">
      <w:pPr>
        <w:widowControl/>
        <w:spacing w:line="360" w:lineRule="exact"/>
        <w:ind w:left="840" w:hanging="840"/>
        <w:jc w:val="both"/>
        <w:rPr>
          <w:rFonts w:ascii="Times New Roman"/>
          <w:spacing w:val="20"/>
          <w:sz w:val="24"/>
          <w:szCs w:val="24"/>
        </w:rPr>
      </w:pPr>
    </w:p>
    <w:p w14:paraId="3241004D" w14:textId="77777777" w:rsidR="00E6040E" w:rsidRDefault="00E6040E">
      <w:pPr>
        <w:widowControl/>
        <w:spacing w:line="360" w:lineRule="exact"/>
        <w:ind w:left="840" w:hanging="840"/>
        <w:jc w:val="both"/>
        <w:rPr>
          <w:rFonts w:ascii="Times New Roman"/>
          <w:spacing w:val="20"/>
          <w:sz w:val="24"/>
          <w:szCs w:val="24"/>
        </w:rPr>
      </w:pPr>
    </w:p>
    <w:p w14:paraId="02B54FF6" w14:textId="77777777" w:rsidR="00E6040E" w:rsidRDefault="00E6040E">
      <w:pPr>
        <w:widowControl/>
        <w:spacing w:line="360" w:lineRule="exact"/>
        <w:ind w:left="840" w:hanging="840"/>
        <w:jc w:val="both"/>
        <w:rPr>
          <w:rFonts w:ascii="Times New Roman"/>
          <w:spacing w:val="20"/>
          <w:sz w:val="24"/>
          <w:szCs w:val="24"/>
        </w:rPr>
      </w:pPr>
    </w:p>
    <w:p w14:paraId="00C93683" w14:textId="77777777" w:rsidR="00E6040E" w:rsidRDefault="00E6040E">
      <w:pPr>
        <w:widowControl/>
        <w:spacing w:line="360" w:lineRule="exact"/>
        <w:ind w:left="840" w:hanging="840"/>
        <w:jc w:val="both"/>
        <w:rPr>
          <w:rFonts w:ascii="Times New Roman"/>
          <w:spacing w:val="20"/>
          <w:sz w:val="24"/>
          <w:szCs w:val="24"/>
        </w:rPr>
      </w:pPr>
    </w:p>
    <w:p w14:paraId="423CDE2A" w14:textId="77777777" w:rsidR="00E6040E" w:rsidRDefault="002030B2">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Pr="002030B2">
        <w:rPr>
          <w:rFonts w:ascii="Times New Roman" w:hAnsi="宋体" w:hint="eastAsia"/>
          <w:spacing w:val="20"/>
          <w:sz w:val="24"/>
          <w:szCs w:val="24"/>
        </w:rPr>
        <w:t>（或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3423BFED" w14:textId="77777777" w:rsidR="00E6040E" w:rsidRDefault="00E6040E">
      <w:pPr>
        <w:widowControl/>
        <w:spacing w:line="360" w:lineRule="exact"/>
        <w:ind w:left="840" w:hanging="840"/>
        <w:jc w:val="both"/>
        <w:rPr>
          <w:rFonts w:ascii="Times New Roman"/>
          <w:spacing w:val="20"/>
          <w:sz w:val="24"/>
          <w:szCs w:val="24"/>
        </w:rPr>
      </w:pPr>
    </w:p>
    <w:p w14:paraId="5A86C98D" w14:textId="77777777" w:rsidR="00E6040E" w:rsidRDefault="00E6040E">
      <w:pPr>
        <w:widowControl/>
        <w:spacing w:line="360" w:lineRule="exact"/>
        <w:ind w:left="840" w:hanging="840"/>
        <w:jc w:val="both"/>
        <w:rPr>
          <w:rFonts w:ascii="Times New Roman"/>
          <w:spacing w:val="20"/>
          <w:sz w:val="24"/>
          <w:szCs w:val="24"/>
        </w:rPr>
      </w:pPr>
    </w:p>
    <w:p w14:paraId="7FEF19FC"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12C4CABE"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22A2879C"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50392212" w14:textId="77777777" w:rsidR="00E6040E" w:rsidRDefault="00E6040E">
      <w:pPr>
        <w:widowControl/>
        <w:spacing w:line="360" w:lineRule="exact"/>
        <w:ind w:left="840" w:hanging="840"/>
        <w:jc w:val="both"/>
        <w:rPr>
          <w:rFonts w:ascii="Times New Roman"/>
          <w:spacing w:val="20"/>
          <w:sz w:val="24"/>
          <w:szCs w:val="24"/>
        </w:rPr>
      </w:pPr>
    </w:p>
    <w:p w14:paraId="3ADCE16F"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br w:type="page"/>
      </w:r>
    </w:p>
    <w:p w14:paraId="46C13172" w14:textId="77777777" w:rsidR="00E6040E" w:rsidRDefault="00E6040E">
      <w:pPr>
        <w:widowControl/>
        <w:spacing w:line="360" w:lineRule="exact"/>
        <w:jc w:val="both"/>
        <w:rPr>
          <w:rFonts w:ascii="Times New Roman"/>
          <w:b/>
          <w:spacing w:val="20"/>
          <w:sz w:val="24"/>
          <w:szCs w:val="24"/>
        </w:rPr>
      </w:pPr>
      <w:r>
        <w:rPr>
          <w:rFonts w:ascii="Times New Roman" w:hAnsi="宋体"/>
          <w:b/>
          <w:spacing w:val="20"/>
          <w:sz w:val="24"/>
          <w:szCs w:val="24"/>
          <w:u w:val="single"/>
        </w:rPr>
        <w:t>贷款人</w:t>
      </w:r>
    </w:p>
    <w:p w14:paraId="7C92BF3F" w14:textId="77777777" w:rsidR="00E6040E" w:rsidRDefault="00E6040E">
      <w:pPr>
        <w:widowControl/>
        <w:spacing w:line="360" w:lineRule="exact"/>
        <w:ind w:left="840" w:hanging="840"/>
        <w:jc w:val="both"/>
        <w:rPr>
          <w:rFonts w:ascii="Times New Roman"/>
          <w:b/>
          <w:spacing w:val="20"/>
          <w:sz w:val="24"/>
          <w:szCs w:val="24"/>
        </w:rPr>
      </w:pPr>
    </w:p>
    <w:p w14:paraId="24BFD61D" w14:textId="2A6E8BCB"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6E85E4AF" w14:textId="77777777" w:rsidR="00E6040E" w:rsidRDefault="00E6040E">
      <w:pPr>
        <w:widowControl/>
        <w:spacing w:line="360" w:lineRule="exact"/>
        <w:ind w:left="840" w:hanging="840"/>
        <w:jc w:val="both"/>
        <w:rPr>
          <w:rFonts w:ascii="Times New Roman"/>
          <w:spacing w:val="20"/>
          <w:sz w:val="24"/>
          <w:szCs w:val="24"/>
        </w:rPr>
      </w:pPr>
    </w:p>
    <w:p w14:paraId="21A2F8B9" w14:textId="596820F6"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通讯地址：</w:t>
      </w:r>
    </w:p>
    <w:p w14:paraId="042CA176" w14:textId="01D4721B"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邮编：</w:t>
      </w:r>
      <w:r>
        <w:rPr>
          <w:rFonts w:ascii="Times New Roman"/>
          <w:spacing w:val="20"/>
          <w:sz w:val="24"/>
          <w:szCs w:val="24"/>
          <w:lang w:val="en-GB"/>
        </w:rPr>
        <w:tab/>
      </w:r>
    </w:p>
    <w:p w14:paraId="3F3ACD96" w14:textId="5B11882F"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电话：</w:t>
      </w:r>
      <w:r>
        <w:rPr>
          <w:rFonts w:ascii="Times New Roman"/>
          <w:spacing w:val="20"/>
          <w:sz w:val="24"/>
          <w:szCs w:val="24"/>
          <w:lang w:val="en-GB"/>
        </w:rPr>
        <w:tab/>
      </w:r>
    </w:p>
    <w:p w14:paraId="4DEDC34A" w14:textId="7125C9CC"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传真：</w:t>
      </w:r>
      <w:r>
        <w:rPr>
          <w:rFonts w:ascii="Times New Roman"/>
          <w:spacing w:val="20"/>
          <w:sz w:val="24"/>
          <w:szCs w:val="24"/>
          <w:lang w:val="en-GB"/>
        </w:rPr>
        <w:tab/>
      </w:r>
    </w:p>
    <w:p w14:paraId="3569D8E2" w14:textId="2EFB6992"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联系人：</w:t>
      </w:r>
    </w:p>
    <w:p w14:paraId="38B21844" w14:textId="6F39DEEF" w:rsidR="0054206D" w:rsidRDefault="0054206D" w:rsidP="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2359AB17" w14:textId="77777777" w:rsidR="0054206D" w:rsidRDefault="0054206D">
      <w:pPr>
        <w:widowControl/>
        <w:spacing w:line="360" w:lineRule="exact"/>
        <w:ind w:left="1190" w:hanging="1190"/>
        <w:jc w:val="both"/>
        <w:rPr>
          <w:rFonts w:ascii="Times New Roman"/>
          <w:spacing w:val="20"/>
          <w:sz w:val="24"/>
          <w:szCs w:val="24"/>
          <w:lang w:val="en-GB"/>
        </w:rPr>
      </w:pPr>
    </w:p>
    <w:p w14:paraId="420568A6" w14:textId="77777777" w:rsidR="00E6040E" w:rsidRDefault="00E6040E">
      <w:pPr>
        <w:widowControl/>
        <w:spacing w:line="360" w:lineRule="exact"/>
        <w:ind w:left="840" w:hanging="840"/>
        <w:jc w:val="both"/>
        <w:rPr>
          <w:rFonts w:ascii="Times New Roman"/>
          <w:spacing w:val="20"/>
          <w:sz w:val="24"/>
          <w:szCs w:val="24"/>
        </w:rPr>
      </w:pPr>
    </w:p>
    <w:p w14:paraId="648C733B" w14:textId="77777777" w:rsidR="00E6040E" w:rsidRDefault="00E6040E">
      <w:pPr>
        <w:widowControl/>
        <w:spacing w:line="360" w:lineRule="exact"/>
        <w:ind w:left="840" w:hanging="840"/>
        <w:jc w:val="both"/>
        <w:rPr>
          <w:rFonts w:ascii="Times New Roman"/>
          <w:spacing w:val="20"/>
          <w:sz w:val="24"/>
          <w:szCs w:val="24"/>
        </w:rPr>
      </w:pPr>
    </w:p>
    <w:p w14:paraId="7B2D90D9" w14:textId="77777777" w:rsidR="00E6040E" w:rsidRDefault="00E6040E">
      <w:pPr>
        <w:widowControl/>
        <w:spacing w:line="360" w:lineRule="exact"/>
        <w:ind w:left="840" w:hanging="840"/>
        <w:jc w:val="both"/>
        <w:rPr>
          <w:rFonts w:ascii="Times New Roman"/>
          <w:spacing w:val="20"/>
          <w:sz w:val="24"/>
          <w:szCs w:val="24"/>
        </w:rPr>
      </w:pPr>
    </w:p>
    <w:p w14:paraId="1E1ABCAF" w14:textId="77777777" w:rsidR="00E6040E" w:rsidRDefault="00E6040E">
      <w:pPr>
        <w:widowControl/>
        <w:spacing w:line="360" w:lineRule="exact"/>
        <w:ind w:left="840" w:hanging="840"/>
        <w:jc w:val="both"/>
        <w:rPr>
          <w:rFonts w:ascii="Times New Roman"/>
          <w:spacing w:val="20"/>
          <w:sz w:val="24"/>
          <w:szCs w:val="24"/>
        </w:rPr>
      </w:pPr>
    </w:p>
    <w:p w14:paraId="02C55620" w14:textId="77777777" w:rsidR="00E6040E" w:rsidRDefault="00E6040E">
      <w:pPr>
        <w:widowControl/>
        <w:spacing w:line="360" w:lineRule="exact"/>
        <w:ind w:left="840" w:hanging="840"/>
        <w:jc w:val="both"/>
        <w:rPr>
          <w:rFonts w:ascii="Times New Roman"/>
          <w:spacing w:val="20"/>
          <w:sz w:val="24"/>
          <w:szCs w:val="24"/>
        </w:rPr>
      </w:pPr>
    </w:p>
    <w:p w14:paraId="6785C737" w14:textId="77777777" w:rsidR="00E6040E" w:rsidRDefault="002030B2">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Pr="002030B2">
        <w:rPr>
          <w:rFonts w:ascii="Times New Roman" w:hAnsi="宋体" w:hint="eastAsia"/>
          <w:spacing w:val="20"/>
          <w:sz w:val="24"/>
          <w:szCs w:val="24"/>
        </w:rPr>
        <w:t>（或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12386EAA" w14:textId="77777777" w:rsidR="00E6040E" w:rsidRDefault="00E6040E">
      <w:pPr>
        <w:widowControl/>
        <w:spacing w:line="360" w:lineRule="exact"/>
        <w:ind w:left="840" w:hanging="840"/>
        <w:jc w:val="both"/>
        <w:rPr>
          <w:rFonts w:ascii="Times New Roman"/>
          <w:spacing w:val="20"/>
          <w:sz w:val="24"/>
          <w:szCs w:val="24"/>
        </w:rPr>
      </w:pPr>
    </w:p>
    <w:p w14:paraId="19FA2688" w14:textId="77777777" w:rsidR="00E6040E" w:rsidRDefault="00E6040E">
      <w:pPr>
        <w:widowControl/>
        <w:spacing w:line="360" w:lineRule="exact"/>
        <w:ind w:left="840" w:hanging="840"/>
        <w:jc w:val="both"/>
        <w:rPr>
          <w:rFonts w:ascii="Times New Roman"/>
          <w:spacing w:val="20"/>
          <w:sz w:val="24"/>
          <w:szCs w:val="24"/>
        </w:rPr>
      </w:pPr>
    </w:p>
    <w:p w14:paraId="2CA500C8"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511BB62C"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2F2894B2"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职务：</w:t>
      </w:r>
      <w:r>
        <w:rPr>
          <w:rFonts w:ascii="Times New Roman"/>
          <w:spacing w:val="20"/>
          <w:sz w:val="24"/>
          <w:szCs w:val="24"/>
        </w:rPr>
        <w:tab/>
      </w:r>
    </w:p>
    <w:p w14:paraId="42DD3AEB" w14:textId="77777777" w:rsidR="00E6040E" w:rsidRDefault="00E6040E">
      <w:pPr>
        <w:widowControl/>
        <w:spacing w:line="360" w:lineRule="exact"/>
        <w:jc w:val="both"/>
        <w:rPr>
          <w:rFonts w:ascii="Times New Roman"/>
          <w:b/>
          <w:spacing w:val="20"/>
          <w:sz w:val="24"/>
          <w:szCs w:val="24"/>
        </w:rPr>
      </w:pPr>
      <w:r>
        <w:rPr>
          <w:rFonts w:ascii="Times New Roman"/>
          <w:spacing w:val="20"/>
          <w:sz w:val="24"/>
          <w:szCs w:val="24"/>
        </w:rPr>
        <w:br w:type="page"/>
      </w:r>
      <w:r>
        <w:rPr>
          <w:rFonts w:ascii="Times New Roman" w:hAnsi="宋体"/>
          <w:b/>
          <w:spacing w:val="20"/>
          <w:sz w:val="24"/>
          <w:szCs w:val="24"/>
          <w:u w:val="single"/>
        </w:rPr>
        <w:t>贷款人</w:t>
      </w:r>
    </w:p>
    <w:p w14:paraId="3C2A236F" w14:textId="77777777" w:rsidR="00E6040E" w:rsidRDefault="00E6040E">
      <w:pPr>
        <w:widowControl/>
        <w:spacing w:line="360" w:lineRule="exact"/>
        <w:ind w:left="840" w:hanging="840"/>
        <w:jc w:val="both"/>
        <w:rPr>
          <w:rFonts w:ascii="Times New Roman"/>
          <w:b/>
          <w:spacing w:val="20"/>
          <w:sz w:val="24"/>
          <w:szCs w:val="24"/>
        </w:rPr>
      </w:pPr>
    </w:p>
    <w:p w14:paraId="379E3FE7" w14:textId="304F7668" w:rsidR="00E6040E" w:rsidRDefault="00EE4179">
      <w:pPr>
        <w:widowControl/>
        <w:spacing w:line="360" w:lineRule="exact"/>
        <w:ind w:left="840" w:hanging="840"/>
        <w:jc w:val="both"/>
        <w:rPr>
          <w:rFonts w:ascii="Times New Roman"/>
          <w:b/>
          <w:spacing w:val="20"/>
          <w:sz w:val="24"/>
          <w:szCs w:val="24"/>
        </w:rPr>
      </w:pPr>
      <w:r>
        <w:rPr>
          <w:rFonts w:ascii="Times New Roman" w:hint="eastAsia"/>
          <w:spacing w:val="20"/>
          <w:sz w:val="24"/>
          <w:szCs w:val="24"/>
          <w:lang w:val="en-GB"/>
        </w:rPr>
        <w:t>【】</w:t>
      </w:r>
    </w:p>
    <w:p w14:paraId="4D064DF2" w14:textId="77777777" w:rsidR="00E6040E" w:rsidRDefault="00E6040E">
      <w:pPr>
        <w:widowControl/>
        <w:spacing w:line="360" w:lineRule="exact"/>
        <w:ind w:left="840" w:hanging="840"/>
        <w:jc w:val="both"/>
        <w:rPr>
          <w:rFonts w:ascii="Times New Roman"/>
          <w:spacing w:val="20"/>
          <w:sz w:val="24"/>
          <w:szCs w:val="24"/>
        </w:rPr>
      </w:pPr>
    </w:p>
    <w:p w14:paraId="05E90C44" w14:textId="4FE18FB7"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rPr>
        <w:t>通讯地址：</w:t>
      </w:r>
    </w:p>
    <w:p w14:paraId="58884DE4" w14:textId="1F9EFEAA"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邮编：</w:t>
      </w:r>
      <w:r>
        <w:rPr>
          <w:rFonts w:ascii="Times New Roman"/>
          <w:spacing w:val="20"/>
          <w:sz w:val="24"/>
          <w:szCs w:val="24"/>
          <w:lang w:val="en-GB"/>
        </w:rPr>
        <w:tab/>
      </w:r>
    </w:p>
    <w:p w14:paraId="0020FEB8" w14:textId="56727DFA"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电话：</w:t>
      </w:r>
      <w:r>
        <w:rPr>
          <w:rFonts w:ascii="Times New Roman"/>
          <w:spacing w:val="20"/>
          <w:sz w:val="24"/>
          <w:szCs w:val="24"/>
          <w:lang w:val="en-GB"/>
        </w:rPr>
        <w:tab/>
      </w:r>
    </w:p>
    <w:p w14:paraId="0CD898FC" w14:textId="19454172"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传真：</w:t>
      </w:r>
      <w:r>
        <w:rPr>
          <w:rFonts w:ascii="Times New Roman"/>
          <w:spacing w:val="20"/>
          <w:sz w:val="24"/>
          <w:szCs w:val="24"/>
          <w:lang w:val="en-GB"/>
        </w:rPr>
        <w:tab/>
      </w:r>
    </w:p>
    <w:p w14:paraId="6C71C19B" w14:textId="17601371" w:rsidR="00E6040E" w:rsidRDefault="00E6040E">
      <w:pPr>
        <w:widowControl/>
        <w:spacing w:line="360" w:lineRule="exact"/>
        <w:ind w:left="1190" w:hanging="1190"/>
        <w:jc w:val="both"/>
        <w:rPr>
          <w:rFonts w:ascii="Times New Roman"/>
          <w:spacing w:val="20"/>
          <w:sz w:val="24"/>
          <w:szCs w:val="24"/>
          <w:lang w:val="en-GB"/>
        </w:rPr>
      </w:pPr>
      <w:r>
        <w:rPr>
          <w:rFonts w:ascii="Times New Roman" w:hAnsi="宋体"/>
          <w:spacing w:val="20"/>
          <w:sz w:val="24"/>
          <w:szCs w:val="24"/>
          <w:lang w:val="en-GB"/>
        </w:rPr>
        <w:t>联系人：</w:t>
      </w:r>
      <w:r>
        <w:rPr>
          <w:rFonts w:ascii="Times New Roman"/>
          <w:spacing w:val="20"/>
          <w:sz w:val="24"/>
          <w:szCs w:val="24"/>
          <w:lang w:val="en-GB"/>
        </w:rPr>
        <w:tab/>
      </w:r>
    </w:p>
    <w:p w14:paraId="631D3927" w14:textId="541E4D95" w:rsidR="0054206D" w:rsidRDefault="0054206D" w:rsidP="0054206D">
      <w:pPr>
        <w:widowControl/>
        <w:spacing w:line="360" w:lineRule="exact"/>
        <w:ind w:left="1190" w:hanging="1190"/>
        <w:jc w:val="both"/>
        <w:rPr>
          <w:rFonts w:ascii="Times New Roman"/>
          <w:spacing w:val="20"/>
          <w:sz w:val="24"/>
          <w:szCs w:val="24"/>
        </w:rPr>
      </w:pPr>
      <w:r>
        <w:rPr>
          <w:rFonts w:ascii="Times New Roman" w:hint="eastAsia"/>
          <w:spacing w:val="20"/>
          <w:sz w:val="24"/>
          <w:szCs w:val="24"/>
        </w:rPr>
        <w:t>电子邮件：</w:t>
      </w:r>
    </w:p>
    <w:p w14:paraId="732686C6" w14:textId="77777777" w:rsidR="0054206D" w:rsidRDefault="0054206D">
      <w:pPr>
        <w:widowControl/>
        <w:spacing w:line="360" w:lineRule="exact"/>
        <w:ind w:left="1190" w:hanging="1190"/>
        <w:jc w:val="both"/>
        <w:rPr>
          <w:rFonts w:ascii="Times New Roman"/>
          <w:spacing w:val="20"/>
          <w:sz w:val="24"/>
          <w:szCs w:val="24"/>
          <w:lang w:val="en-GB"/>
        </w:rPr>
      </w:pPr>
    </w:p>
    <w:p w14:paraId="280D5291" w14:textId="77777777" w:rsidR="00E6040E" w:rsidRDefault="00E6040E">
      <w:pPr>
        <w:widowControl/>
        <w:spacing w:line="360" w:lineRule="exact"/>
        <w:ind w:left="840" w:hanging="840"/>
        <w:jc w:val="both"/>
        <w:rPr>
          <w:rFonts w:ascii="Times New Roman"/>
          <w:spacing w:val="20"/>
          <w:sz w:val="24"/>
          <w:szCs w:val="24"/>
        </w:rPr>
      </w:pPr>
    </w:p>
    <w:p w14:paraId="2225493D" w14:textId="77777777" w:rsidR="00E6040E" w:rsidRDefault="00E6040E">
      <w:pPr>
        <w:widowControl/>
        <w:spacing w:line="360" w:lineRule="exact"/>
        <w:ind w:left="840" w:hanging="840"/>
        <w:jc w:val="both"/>
        <w:rPr>
          <w:rFonts w:ascii="Times New Roman"/>
          <w:spacing w:val="20"/>
          <w:sz w:val="24"/>
          <w:szCs w:val="24"/>
        </w:rPr>
      </w:pPr>
    </w:p>
    <w:p w14:paraId="0B77645B" w14:textId="77777777" w:rsidR="00E6040E" w:rsidRDefault="00E6040E">
      <w:pPr>
        <w:widowControl/>
        <w:spacing w:line="360" w:lineRule="exact"/>
        <w:ind w:left="840" w:hanging="840"/>
        <w:jc w:val="both"/>
        <w:rPr>
          <w:rFonts w:ascii="Times New Roman"/>
          <w:spacing w:val="20"/>
          <w:sz w:val="24"/>
          <w:szCs w:val="24"/>
        </w:rPr>
      </w:pPr>
    </w:p>
    <w:p w14:paraId="7E51BD90" w14:textId="77777777" w:rsidR="00E6040E" w:rsidRDefault="00E6040E">
      <w:pPr>
        <w:widowControl/>
        <w:spacing w:line="360" w:lineRule="exact"/>
        <w:ind w:left="840" w:hanging="840"/>
        <w:jc w:val="both"/>
        <w:rPr>
          <w:rFonts w:ascii="Times New Roman"/>
          <w:spacing w:val="20"/>
          <w:sz w:val="24"/>
          <w:szCs w:val="24"/>
        </w:rPr>
      </w:pPr>
    </w:p>
    <w:p w14:paraId="20E23A98" w14:textId="77777777" w:rsidR="00E6040E" w:rsidRDefault="00E6040E">
      <w:pPr>
        <w:widowControl/>
        <w:spacing w:line="360" w:lineRule="exact"/>
        <w:ind w:left="840" w:hanging="840"/>
        <w:jc w:val="both"/>
        <w:rPr>
          <w:rFonts w:ascii="Times New Roman"/>
          <w:spacing w:val="20"/>
          <w:sz w:val="24"/>
          <w:szCs w:val="24"/>
        </w:rPr>
      </w:pPr>
    </w:p>
    <w:p w14:paraId="21EEA7AC" w14:textId="77777777" w:rsidR="00E6040E" w:rsidRDefault="002030B2">
      <w:pPr>
        <w:widowControl/>
        <w:spacing w:line="360" w:lineRule="exact"/>
        <w:ind w:left="840" w:hanging="840"/>
        <w:jc w:val="both"/>
        <w:rPr>
          <w:rFonts w:ascii="Times New Roman"/>
          <w:spacing w:val="20"/>
          <w:sz w:val="24"/>
          <w:szCs w:val="24"/>
        </w:rPr>
      </w:pPr>
      <w:r w:rsidRPr="002030B2">
        <w:rPr>
          <w:rFonts w:ascii="Times New Roman" w:hAnsi="宋体" w:hint="eastAsia"/>
          <w:spacing w:val="20"/>
          <w:sz w:val="24"/>
          <w:szCs w:val="24"/>
        </w:rPr>
        <w:t>法定代表人</w:t>
      </w:r>
      <w:r w:rsidR="006C2B03">
        <w:rPr>
          <w:rFonts w:ascii="Times New Roman" w:hAnsi="宋体" w:hint="eastAsia"/>
          <w:spacing w:val="20"/>
          <w:sz w:val="24"/>
          <w:szCs w:val="24"/>
        </w:rPr>
        <w:t>/</w:t>
      </w:r>
      <w:r w:rsidR="006C2B03">
        <w:rPr>
          <w:rFonts w:ascii="Times New Roman" w:hAnsi="宋体" w:hint="eastAsia"/>
          <w:spacing w:val="20"/>
          <w:sz w:val="24"/>
          <w:szCs w:val="24"/>
        </w:rPr>
        <w:t>负责人</w:t>
      </w:r>
      <w:r w:rsidRPr="002030B2">
        <w:rPr>
          <w:rFonts w:ascii="Times New Roman" w:hAnsi="宋体" w:hint="eastAsia"/>
          <w:spacing w:val="20"/>
          <w:sz w:val="24"/>
          <w:szCs w:val="24"/>
        </w:rPr>
        <w:t>（或</w:t>
      </w:r>
      <w:r w:rsidR="00E6040E">
        <w:rPr>
          <w:rFonts w:ascii="Times New Roman" w:hAnsi="宋体"/>
          <w:spacing w:val="20"/>
          <w:sz w:val="24"/>
          <w:szCs w:val="24"/>
        </w:rPr>
        <w:t>授权签字人</w:t>
      </w:r>
      <w:r>
        <w:rPr>
          <w:rFonts w:ascii="Times New Roman" w:hAnsi="宋体" w:hint="eastAsia"/>
          <w:spacing w:val="20"/>
          <w:sz w:val="24"/>
          <w:szCs w:val="24"/>
        </w:rPr>
        <w:t>）</w:t>
      </w:r>
      <w:r w:rsidR="00E6040E">
        <w:rPr>
          <w:rFonts w:ascii="Times New Roman" w:hAnsi="宋体"/>
          <w:spacing w:val="20"/>
          <w:sz w:val="24"/>
          <w:szCs w:val="24"/>
        </w:rPr>
        <w:t>：</w:t>
      </w:r>
    </w:p>
    <w:p w14:paraId="5BA32BC7" w14:textId="77777777" w:rsidR="00E6040E" w:rsidRDefault="00E6040E">
      <w:pPr>
        <w:widowControl/>
        <w:spacing w:line="360" w:lineRule="exact"/>
        <w:ind w:left="840" w:hanging="840"/>
        <w:jc w:val="both"/>
        <w:rPr>
          <w:rFonts w:ascii="Times New Roman"/>
          <w:spacing w:val="20"/>
          <w:sz w:val="24"/>
          <w:szCs w:val="24"/>
        </w:rPr>
      </w:pPr>
    </w:p>
    <w:p w14:paraId="1DD35746" w14:textId="77777777" w:rsidR="00E6040E" w:rsidRDefault="00E6040E">
      <w:pPr>
        <w:widowControl/>
        <w:spacing w:line="360" w:lineRule="exact"/>
        <w:ind w:left="840" w:hanging="840"/>
        <w:jc w:val="both"/>
        <w:rPr>
          <w:rFonts w:ascii="Times New Roman"/>
          <w:spacing w:val="20"/>
          <w:sz w:val="24"/>
          <w:szCs w:val="24"/>
        </w:rPr>
      </w:pPr>
    </w:p>
    <w:p w14:paraId="4FC7D412" w14:textId="77777777" w:rsidR="00E6040E" w:rsidRDefault="00E6040E">
      <w:pPr>
        <w:widowControl/>
        <w:spacing w:line="360" w:lineRule="exact"/>
        <w:ind w:left="840" w:hanging="840"/>
        <w:jc w:val="both"/>
        <w:rPr>
          <w:rFonts w:ascii="Times New Roman"/>
          <w:spacing w:val="20"/>
          <w:sz w:val="24"/>
          <w:szCs w:val="24"/>
        </w:rPr>
      </w:pPr>
      <w:r>
        <w:rPr>
          <w:rFonts w:ascii="Times New Roman"/>
          <w:spacing w:val="20"/>
          <w:sz w:val="24"/>
          <w:szCs w:val="24"/>
        </w:rPr>
        <w:t>___________</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t>____________</w:t>
      </w:r>
    </w:p>
    <w:p w14:paraId="401FA6DB" w14:textId="77777777" w:rsidR="00E6040E" w:rsidRDefault="00E6040E">
      <w:pPr>
        <w:widowControl/>
        <w:spacing w:line="360" w:lineRule="exact"/>
        <w:ind w:left="840" w:hanging="840"/>
        <w:jc w:val="both"/>
        <w:rPr>
          <w:rFonts w:ascii="Times New Roman"/>
          <w:spacing w:val="20"/>
          <w:sz w:val="24"/>
          <w:szCs w:val="24"/>
        </w:rPr>
      </w:pPr>
      <w:r>
        <w:rPr>
          <w:rFonts w:ascii="Times New Roman" w:hAnsi="宋体"/>
          <w:spacing w:val="20"/>
          <w:sz w:val="24"/>
          <w:szCs w:val="24"/>
        </w:rPr>
        <w:t>姓名：</w:t>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spacing w:val="20"/>
          <w:sz w:val="24"/>
          <w:szCs w:val="24"/>
        </w:rPr>
        <w:tab/>
      </w:r>
      <w:r>
        <w:rPr>
          <w:rFonts w:ascii="Times New Roman" w:hAnsi="宋体"/>
          <w:spacing w:val="20"/>
          <w:sz w:val="24"/>
          <w:szCs w:val="24"/>
        </w:rPr>
        <w:t>公章</w:t>
      </w:r>
      <w:r>
        <w:rPr>
          <w:rFonts w:ascii="Times New Roman" w:hAnsi="宋体" w:hint="eastAsia"/>
          <w:spacing w:val="20"/>
          <w:sz w:val="24"/>
          <w:szCs w:val="24"/>
        </w:rPr>
        <w:t>/</w:t>
      </w:r>
      <w:r>
        <w:rPr>
          <w:rFonts w:ascii="Times New Roman" w:hAnsi="宋体" w:hint="eastAsia"/>
          <w:spacing w:val="20"/>
          <w:sz w:val="24"/>
          <w:szCs w:val="24"/>
        </w:rPr>
        <w:t>合同专用章</w:t>
      </w:r>
    </w:p>
    <w:p w14:paraId="1951041D" w14:textId="77777777" w:rsidR="00E6040E" w:rsidRDefault="00E6040E">
      <w:pPr>
        <w:widowControl/>
        <w:spacing w:line="360" w:lineRule="exact"/>
        <w:ind w:left="840" w:hanging="840"/>
        <w:jc w:val="both"/>
      </w:pPr>
      <w:r>
        <w:rPr>
          <w:rFonts w:ascii="Times New Roman" w:hAnsi="宋体"/>
          <w:spacing w:val="20"/>
          <w:sz w:val="24"/>
          <w:szCs w:val="24"/>
        </w:rPr>
        <w:t>职务：</w:t>
      </w:r>
    </w:p>
    <w:sectPr w:rsidR="00E6040E">
      <w:footerReference w:type="default" r:id="rId10"/>
      <w:footerReference w:type="first" r:id="rId11"/>
      <w:pgSz w:w="11907" w:h="16840"/>
      <w:pgMar w:top="1440" w:right="1197" w:bottom="1153" w:left="1797" w:header="720" w:footer="720" w:gutter="0"/>
      <w:pgNumType w:start="1"/>
      <w:cols w:space="720"/>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34C5E" w14:textId="77777777" w:rsidR="00555EA9" w:rsidRDefault="00555EA9">
      <w:r>
        <w:separator/>
      </w:r>
    </w:p>
  </w:endnote>
  <w:endnote w:type="continuationSeparator" w:id="0">
    <w:p w14:paraId="5352D803" w14:textId="77777777" w:rsidR="00555EA9" w:rsidRDefault="00555EA9">
      <w:r>
        <w:continuationSeparator/>
      </w:r>
    </w:p>
  </w:endnote>
  <w:endnote w:type="continuationNotice" w:id="1">
    <w:p w14:paraId="25E4CF3B" w14:textId="77777777" w:rsidR="00555EA9" w:rsidRDefault="00555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G Times">
    <w:altName w:val="Segoe Print"/>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042BE" w14:textId="32E99B68" w:rsidR="007754DF" w:rsidRDefault="007754DF">
    <w:pPr>
      <w:pStyle w:val="af0"/>
      <w:jc w:val="center"/>
      <w:rPr>
        <w:rFonts w:ascii="Times New Roman"/>
      </w:rPr>
    </w:pPr>
    <w:r>
      <w:rPr>
        <w:rFonts w:ascii="Times New Roman"/>
      </w:rPr>
      <w:fldChar w:fldCharType="begin"/>
    </w:r>
    <w:r>
      <w:rPr>
        <w:rStyle w:val="a5"/>
        <w:rFonts w:ascii="Times New Roman"/>
      </w:rPr>
      <w:instrText xml:space="preserve"> PAGE </w:instrText>
    </w:r>
    <w:r>
      <w:rPr>
        <w:rFonts w:ascii="Times New Roman"/>
      </w:rPr>
      <w:fldChar w:fldCharType="separate"/>
    </w:r>
    <w:r w:rsidR="00325738">
      <w:rPr>
        <w:rStyle w:val="a5"/>
        <w:rFonts w:ascii="Times New Roman"/>
        <w:noProof/>
      </w:rPr>
      <w:t>90</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3994C" w14:textId="4ED1284B" w:rsidR="007754DF" w:rsidRDefault="007754DF">
    <w:pPr>
      <w:pStyle w:val="af0"/>
      <w:jc w:val="center"/>
      <w:rPr>
        <w:rFonts w:ascii="Times New Roman"/>
      </w:rPr>
    </w:pPr>
    <w:r>
      <w:rPr>
        <w:rFonts w:ascii="Times New Roman"/>
      </w:rPr>
      <w:fldChar w:fldCharType="begin"/>
    </w:r>
    <w:r>
      <w:rPr>
        <w:rStyle w:val="a5"/>
        <w:rFonts w:ascii="Times New Roman"/>
      </w:rPr>
      <w:instrText xml:space="preserve"> PAGE </w:instrText>
    </w:r>
    <w:r>
      <w:rPr>
        <w:rFonts w:ascii="Times New Roman"/>
      </w:rPr>
      <w:fldChar w:fldCharType="separate"/>
    </w:r>
    <w:r w:rsidR="00325738">
      <w:rPr>
        <w:rStyle w:val="a5"/>
        <w:rFonts w:ascii="Times New Roman"/>
        <w:noProof/>
      </w:rPr>
      <w:t>1</w:t>
    </w:r>
    <w:r>
      <w:rPr>
        <w:rFonts w:asci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2865F" w14:textId="77777777" w:rsidR="00555EA9" w:rsidRDefault="00555EA9">
      <w:r>
        <w:separator/>
      </w:r>
    </w:p>
  </w:footnote>
  <w:footnote w:type="continuationSeparator" w:id="0">
    <w:p w14:paraId="14AFC7BF" w14:textId="77777777" w:rsidR="00555EA9" w:rsidRDefault="00555EA9">
      <w:r>
        <w:continuationSeparator/>
      </w:r>
    </w:p>
  </w:footnote>
  <w:footnote w:type="continuationNotice" w:id="1">
    <w:p w14:paraId="187BD6C3" w14:textId="77777777" w:rsidR="00555EA9" w:rsidRDefault="00555EA9"/>
  </w:footnote>
  <w:footnote w:id="2">
    <w:p w14:paraId="601E076A" w14:textId="6155E1D6"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关于银团成员角色的设置，包括各类牵头行、各类代理行，可以在具体的交易中有各种安排，名字也可能有不同。此处仅基于监管规定中的内容做了基本的描述，在具体交易中可以根据具体的情景做出相应的调整。下同。</w:t>
      </w:r>
    </w:p>
  </w:footnote>
  <w:footnote w:id="3">
    <w:p w14:paraId="2DE099F9" w14:textId="4805B314"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同封面。</w:t>
      </w:r>
    </w:p>
  </w:footnote>
  <w:footnote w:id="4">
    <w:p w14:paraId="3E70D66F" w14:textId="66DA34B1"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如果在具体交易中，第一，合同的签署方与本表述不同，</w:t>
      </w:r>
      <w:r w:rsidRPr="00557D1E">
        <w:rPr>
          <w:rFonts w:ascii="宋体" w:eastAsia="宋体" w:hAnsi="宋体" w:hint="eastAsia"/>
        </w:rPr>
        <w:t>则可以基于具体的交易情景进行调整，例如如果保证合同仅由保证人和代理行签署，则在此删除“初始贷款人、【】”；第二，会签署多个保证合同，则可以基于具体的情景进行增加和调整。下同。</w:t>
      </w:r>
    </w:p>
  </w:footnote>
  <w:footnote w:id="5">
    <w:p w14:paraId="5F812316" w14:textId="1815E3B1"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同保证合同。</w:t>
      </w:r>
    </w:p>
  </w:footnote>
  <w:footnote w:id="6">
    <w:p w14:paraId="299D3940" w14:textId="39D491E5"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同保证合同。</w:t>
      </w:r>
    </w:p>
  </w:footnote>
  <w:footnote w:id="7">
    <w:p w14:paraId="0E7B473F" w14:textId="3621153B"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费用协议中主要是规定牵头行和参加行之间的参加</w:t>
      </w:r>
      <w:proofErr w:type="gramStart"/>
      <w:r w:rsidRPr="00306CFC">
        <w:rPr>
          <w:rFonts w:ascii="宋体" w:eastAsia="宋体" w:hAnsi="宋体" w:hint="eastAsia"/>
        </w:rPr>
        <w:t>费安排</w:t>
      </w:r>
      <w:proofErr w:type="gramEnd"/>
      <w:r w:rsidRPr="00306CFC">
        <w:rPr>
          <w:rFonts w:ascii="宋体" w:eastAsia="宋体" w:hAnsi="宋体" w:hint="eastAsia"/>
        </w:rPr>
        <w:t>的协议。</w:t>
      </w:r>
      <w:proofErr w:type="gramStart"/>
      <w:r w:rsidRPr="00306CFC">
        <w:rPr>
          <w:rFonts w:ascii="宋体" w:eastAsia="宋体" w:hAnsi="宋体" w:hint="eastAsia"/>
        </w:rPr>
        <w:t>应银行</w:t>
      </w:r>
      <w:proofErr w:type="gramEnd"/>
      <w:r w:rsidRPr="00306CFC">
        <w:rPr>
          <w:rFonts w:ascii="宋体" w:eastAsia="宋体" w:hAnsi="宋体" w:hint="eastAsia"/>
        </w:rPr>
        <w:t>同业的要求，在此纳入一个简单的格式，具体的签署方、内容等，都可以基于具体的交易情景进行调整。</w:t>
      </w:r>
    </w:p>
  </w:footnote>
  <w:footnote w:id="8">
    <w:p w14:paraId="48D2A566" w14:textId="154630BB"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费用协议是否属于融资文件可以在具体交易中确定。</w:t>
      </w:r>
    </w:p>
  </w:footnote>
  <w:footnote w:id="9">
    <w:p w14:paraId="13061547" w14:textId="43EFC396" w:rsidR="007754DF" w:rsidRPr="003E26CF" w:rsidRDefault="007754DF">
      <w:pPr>
        <w:pStyle w:val="af2"/>
        <w:rPr>
          <w:rFonts w:ascii="宋体" w:eastAsia="宋体" w:hAnsi="宋体"/>
        </w:rPr>
      </w:pPr>
      <w:r w:rsidRPr="003E26CF">
        <w:rPr>
          <w:rStyle w:val="a7"/>
          <w:rFonts w:ascii="宋体" w:eastAsia="宋体" w:hAnsi="宋体"/>
        </w:rPr>
        <w:footnoteRef/>
      </w:r>
      <w:r w:rsidRPr="003E26CF">
        <w:rPr>
          <w:rFonts w:ascii="宋体" w:eastAsia="宋体" w:hAnsi="宋体"/>
        </w:rPr>
        <w:t xml:space="preserve"> </w:t>
      </w:r>
      <w:r>
        <w:rPr>
          <w:rFonts w:ascii="宋体" w:eastAsia="宋体" w:hAnsi="宋体" w:hint="eastAsia"/>
        </w:rPr>
        <w:t>如果在具体交易中选择</w:t>
      </w:r>
      <w:r w:rsidRPr="003E26CF">
        <w:rPr>
          <w:rFonts w:ascii="宋体" w:eastAsia="宋体" w:hAnsi="宋体" w:hint="eastAsia"/>
        </w:rPr>
        <w:t>提款期始于</w:t>
      </w:r>
      <w:r>
        <w:rPr>
          <w:rFonts w:ascii="宋体" w:eastAsia="宋体" w:hAnsi="宋体" w:hint="eastAsia"/>
        </w:rPr>
        <w:t>首个提款日的，可以在本合同中增加“首个提款日应不晚于【】”的约定，以对提款期进行限制。</w:t>
      </w:r>
    </w:p>
  </w:footnote>
  <w:footnote w:id="10">
    <w:p w14:paraId="33C63549" w14:textId="35AFDB3F"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同封面。</w:t>
      </w:r>
    </w:p>
  </w:footnote>
  <w:footnote w:id="11">
    <w:p w14:paraId="13E22B44" w14:textId="3EA29CAB" w:rsidR="007754DF" w:rsidRPr="003B649E" w:rsidRDefault="007754DF">
      <w:pPr>
        <w:pStyle w:val="af2"/>
        <w:rPr>
          <w:rFonts w:ascii="宋体" w:hAnsi="宋体"/>
        </w:rPr>
      </w:pPr>
      <w:r w:rsidRPr="003B649E">
        <w:rPr>
          <w:rStyle w:val="a7"/>
          <w:rFonts w:ascii="宋体" w:hAnsi="宋体"/>
        </w:rPr>
        <w:footnoteRef/>
      </w:r>
      <w:r w:rsidRPr="003B649E">
        <w:rPr>
          <w:rFonts w:ascii="宋体" w:hAnsi="宋体"/>
        </w:rPr>
        <w:t xml:space="preserve"> </w:t>
      </w:r>
      <w:r w:rsidRPr="00306CFC">
        <w:rPr>
          <w:rFonts w:ascii="宋体" w:eastAsia="宋体" w:hAnsi="宋体" w:hint="eastAsia"/>
        </w:rPr>
        <w:t>同保证合同。</w:t>
      </w:r>
    </w:p>
  </w:footnote>
  <w:footnote w:id="12">
    <w:p w14:paraId="6372D35E" w14:textId="152FBF2F" w:rsidR="007754DF" w:rsidRPr="003B649E" w:rsidRDefault="007754DF">
      <w:pPr>
        <w:pStyle w:val="af2"/>
        <w:rPr>
          <w:rFonts w:ascii="宋体" w:eastAsia="宋体" w:hAnsi="宋体"/>
          <w:color w:val="333333"/>
          <w:shd w:val="clear" w:color="auto" w:fill="FFFFFF"/>
        </w:rPr>
      </w:pPr>
      <w:r w:rsidRPr="003B649E">
        <w:rPr>
          <w:rStyle w:val="a7"/>
          <w:rFonts w:ascii="宋体" w:hAnsi="宋体"/>
        </w:rPr>
        <w:footnoteRef/>
      </w:r>
      <w:r w:rsidRPr="003B649E">
        <w:rPr>
          <w:rFonts w:ascii="宋体" w:eastAsia="宋体" w:hAnsi="宋体"/>
        </w:rPr>
        <w:t xml:space="preserve"> </w:t>
      </w:r>
      <w:r w:rsidRPr="003B649E">
        <w:rPr>
          <w:rFonts w:ascii="宋体" w:eastAsia="宋体" w:hAnsi="宋体" w:hint="eastAsia"/>
        </w:rPr>
        <w:t>《银团贷款业务管理办法》中规定：</w:t>
      </w:r>
      <w:r w:rsidRPr="003B649E">
        <w:rPr>
          <w:rFonts w:ascii="宋体" w:eastAsia="宋体" w:hAnsi="宋体" w:hint="eastAsia"/>
          <w:color w:val="333333"/>
          <w:shd w:val="clear" w:color="auto" w:fill="FFFFFF"/>
        </w:rPr>
        <w:t>对结构比较复杂的银团贷款，可以增设结算代理行、担保代理行、文件代理行等承担专门事务的代理行，开展相应的贷款管理工作。一般而言，如果单独设置结算代理行、担保代理行、文件代理行，则其各自的职责范围为：凡是涉及到资金的事项，包括相关账户的开立和维持、提款资金的计算、通知和划转、本息的计算、通知和划转、费用的计算、通知和划转，等等，都是由结算代理行来操作；凡是涉及到担保的事项，包括签署担保合同、负责办理各担保合同项下的担保登记手续、负责担保物的日常管理工作，等等，都是由担保代理行来操作；其他的事项，都是由文件代理行来操作。在本示范文本中涉及到代理行的职责描述时，相应划分即可。当然，各银行在具体交易中可以商定每一家代理行的具体职责范围，这个并无强制性约束或者界定，在具体交易中，银行可以自行协商确定</w:t>
      </w:r>
      <w:proofErr w:type="gramStart"/>
      <w:r w:rsidRPr="003B649E">
        <w:rPr>
          <w:rFonts w:ascii="宋体" w:eastAsia="宋体" w:hAnsi="宋体" w:hint="eastAsia"/>
          <w:color w:val="333333"/>
          <w:shd w:val="clear" w:color="auto" w:fill="FFFFFF"/>
        </w:rPr>
        <w:t>后相应</w:t>
      </w:r>
      <w:proofErr w:type="gramEnd"/>
      <w:r w:rsidRPr="003B649E">
        <w:rPr>
          <w:rFonts w:ascii="宋体" w:eastAsia="宋体" w:hAnsi="宋体" w:hint="eastAsia"/>
          <w:color w:val="333333"/>
          <w:shd w:val="clear" w:color="auto" w:fill="FFFFFF"/>
        </w:rPr>
        <w:t>调整。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79D3B" w14:textId="75723143" w:rsidR="007754DF" w:rsidRDefault="007754DF" w:rsidP="00465D93">
    <w:pPr>
      <w:pStyle w:val="ad"/>
      <w:jc w:val="right"/>
    </w:pPr>
    <w:r>
      <w:rPr>
        <w:rFonts w:hint="eastAsia"/>
      </w:rPr>
      <w:t>固定资产贷款/2025</w:t>
    </w:r>
    <w:r w:rsidR="00325738">
      <w:rPr>
        <w:rFonts w:hint="eastAsia"/>
      </w:rPr>
      <w:t>年</w:t>
    </w:r>
    <w:r>
      <w:rPr>
        <w:rFonts w:hint="eastAsia"/>
      </w:rPr>
      <w:t>版</w:t>
    </w:r>
  </w:p>
  <w:p w14:paraId="28F7D254" w14:textId="77777777" w:rsidR="007754DF" w:rsidRDefault="007754DF">
    <w:pPr>
      <w:pStyle w:val="ad"/>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AA4846"/>
    <w:multiLevelType w:val="singleLevel"/>
    <w:tmpl w:val="A7AA4846"/>
    <w:lvl w:ilvl="0">
      <w:start w:val="1"/>
      <w:numFmt w:val="chineseCounting"/>
      <w:suff w:val="nothing"/>
      <w:lvlText w:val="（%1）"/>
      <w:lvlJc w:val="left"/>
      <w:rPr>
        <w:rFonts w:hint="eastAsia"/>
      </w:rPr>
    </w:lvl>
  </w:abstractNum>
  <w:abstractNum w:abstractNumId="1">
    <w:nsid w:val="C4378092"/>
    <w:multiLevelType w:val="singleLevel"/>
    <w:tmpl w:val="C4378092"/>
    <w:lvl w:ilvl="0">
      <w:start w:val="1"/>
      <w:numFmt w:val="chineseCounting"/>
      <w:suff w:val="nothing"/>
      <w:lvlText w:val="（%1）"/>
      <w:lvlJc w:val="left"/>
      <w:rPr>
        <w:rFonts w:hint="eastAsia"/>
      </w:rPr>
    </w:lvl>
  </w:abstractNum>
  <w:abstractNum w:abstractNumId="2">
    <w:nsid w:val="E3FFC1CB"/>
    <w:multiLevelType w:val="singleLevel"/>
    <w:tmpl w:val="E3FFC1CB"/>
    <w:lvl w:ilvl="0">
      <w:start w:val="1"/>
      <w:numFmt w:val="decimal"/>
      <w:lvlText w:val="%1."/>
      <w:lvlJc w:val="left"/>
      <w:pPr>
        <w:tabs>
          <w:tab w:val="left" w:pos="312"/>
        </w:tabs>
      </w:pPr>
    </w:lvl>
  </w:abstractNum>
  <w:abstractNum w:abstractNumId="3">
    <w:nsid w:val="00000002"/>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3"/>
    <w:multiLevelType w:val="multilevel"/>
    <w:tmpl w:val="00000003"/>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05"/>
    <w:multiLevelType w:val="multilevel"/>
    <w:tmpl w:val="00000005"/>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7"/>
    <w:multiLevelType w:val="multilevel"/>
    <w:tmpl w:val="00000007"/>
    <w:lvl w:ilvl="0">
      <w:start w:val="2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00000009"/>
    <w:multiLevelType w:val="multilevel"/>
    <w:tmpl w:val="00000009"/>
    <w:lvl w:ilvl="0">
      <w:start w:val="1"/>
      <w:numFmt w:val="decimal"/>
      <w:lvlText w:val="(%1)"/>
      <w:lvlJc w:val="left"/>
      <w:pPr>
        <w:tabs>
          <w:tab w:val="num" w:pos="840"/>
        </w:tabs>
        <w:ind w:left="840" w:hanging="420"/>
      </w:pPr>
      <w:rPr>
        <w:rFonts w:hint="eastAsia"/>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0D"/>
    <w:multiLevelType w:val="multilevel"/>
    <w:tmpl w:val="0000000D"/>
    <w:lvl w:ilvl="0">
      <w:start w:val="1"/>
      <w:numFmt w:val="decimal"/>
      <w:lvlText w:val="%1."/>
      <w:lvlJc w:val="left"/>
      <w:pPr>
        <w:tabs>
          <w:tab w:val="num" w:pos="2435"/>
        </w:tabs>
        <w:ind w:left="2435" w:hanging="585"/>
      </w:pPr>
      <w:rPr>
        <w:rFonts w:ascii="Times New Roman" w:hAnsi="Times New Roman" w:cs="Times New Roman" w:hint="default"/>
        <w:b w:val="0"/>
        <w:sz w:val="24"/>
        <w:szCs w:val="24"/>
      </w:rPr>
    </w:lvl>
    <w:lvl w:ilvl="1">
      <w:start w:val="1"/>
      <w:numFmt w:val="lowerLetter"/>
      <w:lvlText w:val="%2)"/>
      <w:lvlJc w:val="left"/>
      <w:pPr>
        <w:tabs>
          <w:tab w:val="num" w:pos="1430"/>
        </w:tabs>
        <w:ind w:left="1430" w:hanging="420"/>
      </w:pPr>
    </w:lvl>
    <w:lvl w:ilvl="2">
      <w:start w:val="1"/>
      <w:numFmt w:val="lowerRoman"/>
      <w:lvlText w:val="%3."/>
      <w:lvlJc w:val="right"/>
      <w:pPr>
        <w:tabs>
          <w:tab w:val="num" w:pos="1850"/>
        </w:tabs>
        <w:ind w:left="1850" w:hanging="420"/>
      </w:pPr>
    </w:lvl>
    <w:lvl w:ilvl="3">
      <w:start w:val="1"/>
      <w:numFmt w:val="decimal"/>
      <w:lvlText w:val="%4."/>
      <w:lvlJc w:val="left"/>
      <w:pPr>
        <w:tabs>
          <w:tab w:val="num" w:pos="2270"/>
        </w:tabs>
        <w:ind w:left="2270" w:hanging="420"/>
      </w:pPr>
    </w:lvl>
    <w:lvl w:ilvl="4">
      <w:start w:val="1"/>
      <w:numFmt w:val="lowerLetter"/>
      <w:lvlText w:val="%5)"/>
      <w:lvlJc w:val="left"/>
      <w:pPr>
        <w:tabs>
          <w:tab w:val="num" w:pos="2690"/>
        </w:tabs>
        <w:ind w:left="2690" w:hanging="420"/>
      </w:pPr>
    </w:lvl>
    <w:lvl w:ilvl="5">
      <w:start w:val="1"/>
      <w:numFmt w:val="lowerRoman"/>
      <w:lvlText w:val="%6."/>
      <w:lvlJc w:val="right"/>
      <w:pPr>
        <w:tabs>
          <w:tab w:val="num" w:pos="3110"/>
        </w:tabs>
        <w:ind w:left="3110" w:hanging="420"/>
      </w:pPr>
    </w:lvl>
    <w:lvl w:ilvl="6">
      <w:start w:val="1"/>
      <w:numFmt w:val="decimal"/>
      <w:lvlText w:val="%7."/>
      <w:lvlJc w:val="left"/>
      <w:pPr>
        <w:tabs>
          <w:tab w:val="num" w:pos="3530"/>
        </w:tabs>
        <w:ind w:left="3530" w:hanging="420"/>
      </w:pPr>
    </w:lvl>
    <w:lvl w:ilvl="7">
      <w:start w:val="1"/>
      <w:numFmt w:val="lowerLetter"/>
      <w:lvlText w:val="%8)"/>
      <w:lvlJc w:val="left"/>
      <w:pPr>
        <w:tabs>
          <w:tab w:val="num" w:pos="3950"/>
        </w:tabs>
        <w:ind w:left="3950" w:hanging="420"/>
      </w:pPr>
    </w:lvl>
    <w:lvl w:ilvl="8">
      <w:start w:val="1"/>
      <w:numFmt w:val="lowerRoman"/>
      <w:lvlText w:val="%9."/>
      <w:lvlJc w:val="right"/>
      <w:pPr>
        <w:tabs>
          <w:tab w:val="num" w:pos="4370"/>
        </w:tabs>
        <w:ind w:left="4370" w:hanging="420"/>
      </w:pPr>
    </w:lvl>
  </w:abstractNum>
  <w:abstractNum w:abstractNumId="9">
    <w:nsid w:val="0000000E"/>
    <w:multiLevelType w:val="multilevel"/>
    <w:tmpl w:val="0000000E"/>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0000000F"/>
    <w:multiLevelType w:val="multilevel"/>
    <w:tmpl w:val="0000000F"/>
    <w:lvl w:ilvl="0">
      <w:start w:val="16"/>
      <w:numFmt w:val="decimal"/>
      <w:lvlText w:val="%1"/>
      <w:lvlJc w:val="left"/>
      <w:pPr>
        <w:tabs>
          <w:tab w:val="num" w:pos="495"/>
        </w:tabs>
        <w:ind w:left="495" w:hanging="495"/>
      </w:pPr>
      <w:rPr>
        <w:rFonts w:hAnsi="宋体" w:hint="default"/>
      </w:rPr>
    </w:lvl>
    <w:lvl w:ilvl="1">
      <w:start w:val="1"/>
      <w:numFmt w:val="decimal"/>
      <w:lvlText w:val="16.%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11">
    <w:nsid w:val="00000010"/>
    <w:multiLevelType w:val="multilevel"/>
    <w:tmpl w:val="00000010"/>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00000011"/>
    <w:multiLevelType w:val="multilevel"/>
    <w:tmpl w:val="0000001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12"/>
    <w:multiLevelType w:val="multilevel"/>
    <w:tmpl w:val="0000001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00000013"/>
    <w:multiLevelType w:val="multilevel"/>
    <w:tmpl w:val="00000013"/>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00000014"/>
    <w:multiLevelType w:val="multilevel"/>
    <w:tmpl w:val="00000014"/>
    <w:lvl w:ilvl="0">
      <w:start w:val="16"/>
      <w:numFmt w:val="decimal"/>
      <w:lvlText w:val="%1"/>
      <w:lvlJc w:val="left"/>
      <w:pPr>
        <w:tabs>
          <w:tab w:val="num" w:pos="495"/>
        </w:tabs>
        <w:ind w:left="495" w:hanging="495"/>
      </w:pPr>
      <w:rPr>
        <w:rFonts w:hAnsi="宋体" w:hint="default"/>
      </w:rPr>
    </w:lvl>
    <w:lvl w:ilvl="1">
      <w:start w:val="1"/>
      <w:numFmt w:val="decimal"/>
      <w:lvlText w:val="24.%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16">
    <w:nsid w:val="00000015"/>
    <w:multiLevelType w:val="multilevel"/>
    <w:tmpl w:val="0000001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00000016"/>
    <w:multiLevelType w:val="multilevel"/>
    <w:tmpl w:val="0000001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00000017"/>
    <w:multiLevelType w:val="multilevel"/>
    <w:tmpl w:val="00000017"/>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00000018"/>
    <w:multiLevelType w:val="multilevel"/>
    <w:tmpl w:val="00000018"/>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00000019"/>
    <w:multiLevelType w:val="multilevel"/>
    <w:tmpl w:val="0000001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0000001A"/>
    <w:multiLevelType w:val="multilevel"/>
    <w:tmpl w:val="0000001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0000001B"/>
    <w:multiLevelType w:val="multilevel"/>
    <w:tmpl w:val="0000001B"/>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0000001C"/>
    <w:multiLevelType w:val="multilevel"/>
    <w:tmpl w:val="0000001C"/>
    <w:lvl w:ilvl="0">
      <w:start w:val="1"/>
      <w:numFmt w:val="lowerLetter"/>
      <w:lvlText w:val="(%1)"/>
      <w:lvlJc w:val="left"/>
      <w:pPr>
        <w:tabs>
          <w:tab w:val="num" w:pos="1065"/>
        </w:tabs>
        <w:ind w:left="1065" w:hanging="645"/>
      </w:pPr>
      <w:rPr>
        <w:rFonts w:hint="default"/>
      </w:rPr>
    </w:lvl>
    <w:lvl w:ilvl="1">
      <w:start w:val="1"/>
      <w:numFmt w:val="decimal"/>
      <w:lvlText w:val="%2."/>
      <w:lvlJc w:val="left"/>
      <w:pPr>
        <w:tabs>
          <w:tab w:val="num" w:pos="780"/>
        </w:tabs>
        <w:ind w:left="780" w:hanging="360"/>
      </w:pPr>
      <w:rPr>
        <w:rFonts w:ascii="Times New Roman" w:eastAsia="宋体"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nsid w:val="0000001D"/>
    <w:multiLevelType w:val="multilevel"/>
    <w:tmpl w:val="0000001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0000001E"/>
    <w:multiLevelType w:val="multilevel"/>
    <w:tmpl w:val="0000001E"/>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0000001F"/>
    <w:multiLevelType w:val="multilevel"/>
    <w:tmpl w:val="0000001F"/>
    <w:lvl w:ilvl="0">
      <w:start w:val="5"/>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00000020"/>
    <w:multiLevelType w:val="multilevel"/>
    <w:tmpl w:val="00000020"/>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00000021"/>
    <w:multiLevelType w:val="multilevel"/>
    <w:tmpl w:val="00000021"/>
    <w:lvl w:ilvl="0">
      <w:start w:val="16"/>
      <w:numFmt w:val="decimal"/>
      <w:lvlText w:val="%1"/>
      <w:lvlJc w:val="left"/>
      <w:pPr>
        <w:tabs>
          <w:tab w:val="num" w:pos="495"/>
        </w:tabs>
        <w:ind w:left="495" w:hanging="495"/>
      </w:pPr>
      <w:rPr>
        <w:rFonts w:hAnsi="宋体" w:hint="default"/>
      </w:rPr>
    </w:lvl>
    <w:lvl w:ilvl="1">
      <w:start w:val="1"/>
      <w:numFmt w:val="decimal"/>
      <w:lvlText w:val="25.%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29">
    <w:nsid w:val="00000022"/>
    <w:multiLevelType w:val="multilevel"/>
    <w:tmpl w:val="0000002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nsid w:val="00000023"/>
    <w:multiLevelType w:val="multilevel"/>
    <w:tmpl w:val="00000023"/>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nsid w:val="00000024"/>
    <w:multiLevelType w:val="multilevel"/>
    <w:tmpl w:val="00000024"/>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1"/>
      <w:numFmt w:val="decimal"/>
      <w:lvlText w:val="%1.%2.%3.%4.%5.%6"/>
      <w:lvlJc w:val="left"/>
      <w:pPr>
        <w:tabs>
          <w:tab w:val="num" w:pos="855"/>
        </w:tabs>
        <w:ind w:left="855" w:hanging="855"/>
      </w:pPr>
      <w:rPr>
        <w:rFonts w:hint="default"/>
      </w:rPr>
    </w:lvl>
    <w:lvl w:ilvl="6">
      <w:start w:val="1"/>
      <w:numFmt w:val="decimal"/>
      <w:lvlText w:val="%1.%2.%3.%4.%5.%6.%7"/>
      <w:lvlJc w:val="left"/>
      <w:pPr>
        <w:tabs>
          <w:tab w:val="num" w:pos="855"/>
        </w:tabs>
        <w:ind w:left="855" w:hanging="855"/>
      </w:pPr>
      <w:rPr>
        <w:rFonts w:hint="default"/>
      </w:rPr>
    </w:lvl>
    <w:lvl w:ilvl="7">
      <w:start w:val="1"/>
      <w:numFmt w:val="decimal"/>
      <w:lvlText w:val="%1.%2.%3.%4.%5.%6.%7.%8"/>
      <w:lvlJc w:val="left"/>
      <w:pPr>
        <w:tabs>
          <w:tab w:val="num" w:pos="855"/>
        </w:tabs>
        <w:ind w:left="855" w:hanging="855"/>
      </w:pPr>
      <w:rPr>
        <w:rFonts w:hint="default"/>
      </w:rPr>
    </w:lvl>
    <w:lvl w:ilvl="8">
      <w:start w:val="1"/>
      <w:numFmt w:val="decimal"/>
      <w:lvlText w:val="%1.%2.%3.%4.%5.%6.%7.%8.%9"/>
      <w:lvlJc w:val="left"/>
      <w:pPr>
        <w:tabs>
          <w:tab w:val="num" w:pos="855"/>
        </w:tabs>
        <w:ind w:left="855" w:hanging="855"/>
      </w:pPr>
      <w:rPr>
        <w:rFonts w:hint="default"/>
      </w:rPr>
    </w:lvl>
  </w:abstractNum>
  <w:abstractNum w:abstractNumId="32">
    <w:nsid w:val="00000025"/>
    <w:multiLevelType w:val="multilevel"/>
    <w:tmpl w:val="0000002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00000026"/>
    <w:multiLevelType w:val="multilevel"/>
    <w:tmpl w:val="00000026"/>
    <w:lvl w:ilvl="0">
      <w:start w:val="16"/>
      <w:numFmt w:val="decimal"/>
      <w:lvlText w:val="%1"/>
      <w:lvlJc w:val="left"/>
      <w:pPr>
        <w:tabs>
          <w:tab w:val="num" w:pos="495"/>
        </w:tabs>
        <w:ind w:left="495" w:hanging="495"/>
      </w:pPr>
      <w:rPr>
        <w:rFonts w:hAnsi="宋体" w:hint="default"/>
      </w:rPr>
    </w:lvl>
    <w:lvl w:ilvl="1">
      <w:start w:val="1"/>
      <w:numFmt w:val="decimal"/>
      <w:lvlText w:val="22.%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34">
    <w:nsid w:val="00000027"/>
    <w:multiLevelType w:val="multilevel"/>
    <w:tmpl w:val="00000027"/>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00000028"/>
    <w:multiLevelType w:val="multilevel"/>
    <w:tmpl w:val="00000028"/>
    <w:lvl w:ilvl="0">
      <w:start w:val="1"/>
      <w:numFmt w:val="decimal"/>
      <w:lvlText w:val="%1."/>
      <w:lvlJc w:val="left"/>
      <w:pPr>
        <w:tabs>
          <w:tab w:val="num" w:pos="1680"/>
        </w:tabs>
        <w:ind w:left="168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6">
    <w:nsid w:val="00000029"/>
    <w:multiLevelType w:val="multilevel"/>
    <w:tmpl w:val="00000029"/>
    <w:lvl w:ilvl="0">
      <w:start w:val="1"/>
      <w:numFmt w:val="decimal"/>
      <w:lvlText w:val="%1."/>
      <w:lvlJc w:val="left"/>
      <w:pPr>
        <w:tabs>
          <w:tab w:val="num" w:pos="780"/>
        </w:tabs>
        <w:ind w:left="780" w:hanging="360"/>
      </w:pPr>
      <w:rPr>
        <w:rFonts w:hint="default"/>
        <w:b w:val="0"/>
      </w:rPr>
    </w:lvl>
    <w:lvl w:ilvl="1">
      <w:start w:val="1"/>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0000002A"/>
    <w:multiLevelType w:val="multilevel"/>
    <w:tmpl w:val="0000002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8">
    <w:nsid w:val="0000002B"/>
    <w:multiLevelType w:val="multilevel"/>
    <w:tmpl w:val="0000002B"/>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9">
    <w:nsid w:val="0000002C"/>
    <w:multiLevelType w:val="multilevel"/>
    <w:tmpl w:val="0000002C"/>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0">
    <w:nsid w:val="0000002D"/>
    <w:multiLevelType w:val="multilevel"/>
    <w:tmpl w:val="0000002D"/>
    <w:lvl w:ilvl="0">
      <w:start w:val="1"/>
      <w:numFmt w:val="lowerLetter"/>
      <w:lvlText w:val="(%1)"/>
      <w:lvlJc w:val="left"/>
      <w:pPr>
        <w:tabs>
          <w:tab w:val="num" w:pos="1170"/>
        </w:tabs>
        <w:ind w:left="1170" w:hanging="750"/>
      </w:pPr>
      <w:rPr>
        <w:rFonts w:ascii="Times New Roman" w:hAnsi="Times New Roman" w:cs="Times New Roman" w:hint="default"/>
        <w:b w:val="0"/>
        <w:sz w:val="24"/>
        <w:szCs w:val="24"/>
        <w:u w:val="none"/>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1">
    <w:nsid w:val="0000002E"/>
    <w:multiLevelType w:val="multilevel"/>
    <w:tmpl w:val="0000002E"/>
    <w:lvl w:ilvl="0">
      <w:start w:val="16"/>
      <w:numFmt w:val="decimal"/>
      <w:lvlText w:val="%1"/>
      <w:lvlJc w:val="left"/>
      <w:pPr>
        <w:tabs>
          <w:tab w:val="num" w:pos="495"/>
        </w:tabs>
        <w:ind w:left="495" w:hanging="495"/>
      </w:pPr>
      <w:rPr>
        <w:rFonts w:hAnsi="宋体" w:hint="default"/>
      </w:rPr>
    </w:lvl>
    <w:lvl w:ilvl="1">
      <w:start w:val="1"/>
      <w:numFmt w:val="decimal"/>
      <w:lvlText w:val="20.%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42">
    <w:nsid w:val="0000002F"/>
    <w:multiLevelType w:val="multilevel"/>
    <w:tmpl w:val="0000002F"/>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00000030"/>
    <w:multiLevelType w:val="multilevel"/>
    <w:tmpl w:val="00000030"/>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4">
    <w:nsid w:val="00000031"/>
    <w:multiLevelType w:val="multilevel"/>
    <w:tmpl w:val="00000031"/>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nsid w:val="00000032"/>
    <w:multiLevelType w:val="multilevel"/>
    <w:tmpl w:val="0000003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1"/>
      <w:numFmt w:val="decimal"/>
      <w:lvlText w:val="%1.%2.%3.%4.%5.%6"/>
      <w:lvlJc w:val="left"/>
      <w:pPr>
        <w:tabs>
          <w:tab w:val="num" w:pos="855"/>
        </w:tabs>
        <w:ind w:left="855" w:hanging="855"/>
      </w:pPr>
      <w:rPr>
        <w:rFonts w:hint="default"/>
      </w:rPr>
    </w:lvl>
    <w:lvl w:ilvl="6">
      <w:start w:val="1"/>
      <w:numFmt w:val="decimal"/>
      <w:lvlText w:val="%1.%2.%3.%4.%5.%6.%7"/>
      <w:lvlJc w:val="left"/>
      <w:pPr>
        <w:tabs>
          <w:tab w:val="num" w:pos="855"/>
        </w:tabs>
        <w:ind w:left="855" w:hanging="855"/>
      </w:pPr>
      <w:rPr>
        <w:rFonts w:hint="default"/>
      </w:rPr>
    </w:lvl>
    <w:lvl w:ilvl="7">
      <w:start w:val="1"/>
      <w:numFmt w:val="decimal"/>
      <w:lvlText w:val="%1.%2.%3.%4.%5.%6.%7.%8"/>
      <w:lvlJc w:val="left"/>
      <w:pPr>
        <w:tabs>
          <w:tab w:val="num" w:pos="855"/>
        </w:tabs>
        <w:ind w:left="855" w:hanging="855"/>
      </w:pPr>
      <w:rPr>
        <w:rFonts w:hint="default"/>
      </w:rPr>
    </w:lvl>
    <w:lvl w:ilvl="8">
      <w:start w:val="1"/>
      <w:numFmt w:val="decimal"/>
      <w:lvlText w:val="%1.%2.%3.%4.%5.%6.%7.%8.%9"/>
      <w:lvlJc w:val="left"/>
      <w:pPr>
        <w:tabs>
          <w:tab w:val="num" w:pos="855"/>
        </w:tabs>
        <w:ind w:left="855" w:hanging="855"/>
      </w:pPr>
      <w:rPr>
        <w:rFonts w:hint="default"/>
      </w:rPr>
    </w:lvl>
  </w:abstractNum>
  <w:abstractNum w:abstractNumId="46">
    <w:nsid w:val="00000033"/>
    <w:multiLevelType w:val="multilevel"/>
    <w:tmpl w:val="00000033"/>
    <w:lvl w:ilvl="0">
      <w:start w:val="1"/>
      <w:numFmt w:val="decimal"/>
      <w:lvlText w:val="(%1)"/>
      <w:lvlJc w:val="left"/>
      <w:pPr>
        <w:tabs>
          <w:tab w:val="num" w:pos="1560"/>
        </w:tabs>
        <w:ind w:left="156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7">
    <w:nsid w:val="00000034"/>
    <w:multiLevelType w:val="multilevel"/>
    <w:tmpl w:val="0000003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8">
    <w:nsid w:val="00000035"/>
    <w:multiLevelType w:val="multilevel"/>
    <w:tmpl w:val="00000035"/>
    <w:lvl w:ilvl="0">
      <w:start w:val="1"/>
      <w:numFmt w:val="decimal"/>
      <w:lvlText w:val="%1."/>
      <w:lvlJc w:val="left"/>
      <w:pPr>
        <w:tabs>
          <w:tab w:val="num" w:pos="1845"/>
        </w:tabs>
        <w:ind w:left="1845" w:hanging="585"/>
      </w:pPr>
      <w:rPr>
        <w:rFonts w:hint="default"/>
      </w:rPr>
    </w:lvl>
    <w:lvl w:ilvl="1">
      <w:start w:val="1"/>
      <w:numFmt w:val="lowerLetter"/>
      <w:lvlText w:val="(%2)"/>
      <w:lvlJc w:val="left"/>
      <w:pPr>
        <w:tabs>
          <w:tab w:val="num" w:pos="1170"/>
        </w:tabs>
        <w:ind w:left="1170" w:hanging="750"/>
      </w:pPr>
      <w:rPr>
        <w:rFonts w:ascii="Times New Roman" w:hAnsi="Times New Roman" w:cs="Times New Roman" w:hint="default"/>
        <w:b w:val="0"/>
        <w:sz w:val="24"/>
        <w:szCs w:val="24"/>
        <w:u w:val="none"/>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9">
    <w:nsid w:val="00000036"/>
    <w:multiLevelType w:val="multilevel"/>
    <w:tmpl w:val="0000003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0">
    <w:nsid w:val="00000037"/>
    <w:multiLevelType w:val="multilevel"/>
    <w:tmpl w:val="00000037"/>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1">
    <w:nsid w:val="00000038"/>
    <w:multiLevelType w:val="multilevel"/>
    <w:tmpl w:val="00000038"/>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00000039"/>
    <w:multiLevelType w:val="multilevel"/>
    <w:tmpl w:val="00000039"/>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3">
    <w:nsid w:val="0000003A"/>
    <w:multiLevelType w:val="multilevel"/>
    <w:tmpl w:val="0000003A"/>
    <w:lvl w:ilvl="0">
      <w:start w:val="1"/>
      <w:numFmt w:val="decimal"/>
      <w:lvlText w:val="%1."/>
      <w:lvlJc w:val="left"/>
      <w:pPr>
        <w:tabs>
          <w:tab w:val="num" w:pos="1680"/>
        </w:tabs>
        <w:ind w:left="1680" w:hanging="420"/>
      </w:p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54">
    <w:nsid w:val="0000003B"/>
    <w:multiLevelType w:val="multilevel"/>
    <w:tmpl w:val="0000003B"/>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5">
    <w:nsid w:val="0000003C"/>
    <w:multiLevelType w:val="multilevel"/>
    <w:tmpl w:val="0000003C"/>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6">
    <w:nsid w:val="0000003D"/>
    <w:multiLevelType w:val="multilevel"/>
    <w:tmpl w:val="0000003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7">
    <w:nsid w:val="0000003E"/>
    <w:multiLevelType w:val="multilevel"/>
    <w:tmpl w:val="0000003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8">
    <w:nsid w:val="0000003F"/>
    <w:multiLevelType w:val="multilevel"/>
    <w:tmpl w:val="0000003F"/>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9">
    <w:nsid w:val="00000040"/>
    <w:multiLevelType w:val="multilevel"/>
    <w:tmpl w:val="00000040"/>
    <w:lvl w:ilvl="0">
      <w:start w:val="4"/>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0">
    <w:nsid w:val="00000041"/>
    <w:multiLevelType w:val="multilevel"/>
    <w:tmpl w:val="00000041"/>
    <w:lvl w:ilvl="0">
      <w:start w:val="16"/>
      <w:numFmt w:val="decimal"/>
      <w:lvlText w:val="%1"/>
      <w:lvlJc w:val="left"/>
      <w:pPr>
        <w:tabs>
          <w:tab w:val="num" w:pos="495"/>
        </w:tabs>
        <w:ind w:left="495" w:hanging="495"/>
      </w:pPr>
      <w:rPr>
        <w:rFonts w:hAnsi="宋体" w:hint="default"/>
      </w:rPr>
    </w:lvl>
    <w:lvl w:ilvl="1">
      <w:start w:val="1"/>
      <w:numFmt w:val="decimal"/>
      <w:lvlText w:val="19.%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61">
    <w:nsid w:val="00000042"/>
    <w:multiLevelType w:val="multilevel"/>
    <w:tmpl w:val="00000042"/>
    <w:lvl w:ilvl="0">
      <w:start w:val="1"/>
      <w:numFmt w:val="decimal"/>
      <w:lvlText w:val="(%1)"/>
      <w:lvlJc w:val="left"/>
      <w:pPr>
        <w:tabs>
          <w:tab w:val="num" w:pos="1800"/>
        </w:tabs>
        <w:ind w:left="180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2">
    <w:nsid w:val="00000043"/>
    <w:multiLevelType w:val="multilevel"/>
    <w:tmpl w:val="00000043"/>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3">
    <w:nsid w:val="00000044"/>
    <w:multiLevelType w:val="multilevel"/>
    <w:tmpl w:val="00000044"/>
    <w:lvl w:ilvl="0">
      <w:start w:val="16"/>
      <w:numFmt w:val="decimal"/>
      <w:lvlText w:val="%1"/>
      <w:lvlJc w:val="left"/>
      <w:pPr>
        <w:tabs>
          <w:tab w:val="num" w:pos="495"/>
        </w:tabs>
        <w:ind w:left="495" w:hanging="495"/>
      </w:pPr>
      <w:rPr>
        <w:rFonts w:hAnsi="宋体" w:hint="default"/>
      </w:rPr>
    </w:lvl>
    <w:lvl w:ilvl="1">
      <w:start w:val="1"/>
      <w:numFmt w:val="decimal"/>
      <w:lvlText w:val="18.%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64">
    <w:nsid w:val="00000045"/>
    <w:multiLevelType w:val="multilevel"/>
    <w:tmpl w:val="00000045"/>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5">
    <w:nsid w:val="00000046"/>
    <w:multiLevelType w:val="multilevel"/>
    <w:tmpl w:val="00000046"/>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6">
    <w:nsid w:val="00000047"/>
    <w:multiLevelType w:val="multilevel"/>
    <w:tmpl w:val="00000047"/>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7">
    <w:nsid w:val="00000048"/>
    <w:multiLevelType w:val="multilevel"/>
    <w:tmpl w:val="00000048"/>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nsid w:val="00000049"/>
    <w:multiLevelType w:val="multilevel"/>
    <w:tmpl w:val="00000049"/>
    <w:lvl w:ilvl="0">
      <w:start w:val="1"/>
      <w:numFmt w:val="lowerLetter"/>
      <w:lvlText w:val="(%1)"/>
      <w:lvlJc w:val="left"/>
      <w:pPr>
        <w:tabs>
          <w:tab w:val="num" w:pos="1435"/>
        </w:tabs>
        <w:ind w:left="1435" w:hanging="585"/>
      </w:pPr>
      <w:rPr>
        <w:rFonts w:hAnsi="宋体" w:hint="default"/>
      </w:rPr>
    </w:lvl>
    <w:lvl w:ilvl="1">
      <w:start w:val="1"/>
      <w:numFmt w:val="lowerLetter"/>
      <w:lvlText w:val="%2)"/>
      <w:lvlJc w:val="left"/>
      <w:pPr>
        <w:tabs>
          <w:tab w:val="num" w:pos="1690"/>
        </w:tabs>
        <w:ind w:left="1690" w:hanging="420"/>
      </w:pPr>
    </w:lvl>
    <w:lvl w:ilvl="2">
      <w:start w:val="1"/>
      <w:numFmt w:val="lowerRoman"/>
      <w:lvlText w:val="%3."/>
      <w:lvlJc w:val="right"/>
      <w:pPr>
        <w:tabs>
          <w:tab w:val="num" w:pos="2110"/>
        </w:tabs>
        <w:ind w:left="2110" w:hanging="420"/>
      </w:pPr>
    </w:lvl>
    <w:lvl w:ilvl="3">
      <w:start w:val="1"/>
      <w:numFmt w:val="decimal"/>
      <w:lvlText w:val="%4."/>
      <w:lvlJc w:val="left"/>
      <w:pPr>
        <w:tabs>
          <w:tab w:val="num" w:pos="2530"/>
        </w:tabs>
        <w:ind w:left="2530" w:hanging="420"/>
      </w:pPr>
    </w:lvl>
    <w:lvl w:ilvl="4">
      <w:start w:val="1"/>
      <w:numFmt w:val="lowerLetter"/>
      <w:lvlText w:val="%5)"/>
      <w:lvlJc w:val="left"/>
      <w:pPr>
        <w:tabs>
          <w:tab w:val="num" w:pos="2950"/>
        </w:tabs>
        <w:ind w:left="2950" w:hanging="420"/>
      </w:pPr>
    </w:lvl>
    <w:lvl w:ilvl="5">
      <w:start w:val="1"/>
      <w:numFmt w:val="lowerRoman"/>
      <w:lvlText w:val="%6."/>
      <w:lvlJc w:val="right"/>
      <w:pPr>
        <w:tabs>
          <w:tab w:val="num" w:pos="3370"/>
        </w:tabs>
        <w:ind w:left="3370" w:hanging="420"/>
      </w:pPr>
    </w:lvl>
    <w:lvl w:ilvl="6">
      <w:start w:val="1"/>
      <w:numFmt w:val="decimal"/>
      <w:lvlText w:val="%7."/>
      <w:lvlJc w:val="left"/>
      <w:pPr>
        <w:tabs>
          <w:tab w:val="num" w:pos="3790"/>
        </w:tabs>
        <w:ind w:left="3790" w:hanging="420"/>
      </w:pPr>
    </w:lvl>
    <w:lvl w:ilvl="7">
      <w:start w:val="1"/>
      <w:numFmt w:val="lowerLetter"/>
      <w:lvlText w:val="%8)"/>
      <w:lvlJc w:val="left"/>
      <w:pPr>
        <w:tabs>
          <w:tab w:val="num" w:pos="4210"/>
        </w:tabs>
        <w:ind w:left="4210" w:hanging="420"/>
      </w:pPr>
    </w:lvl>
    <w:lvl w:ilvl="8">
      <w:start w:val="1"/>
      <w:numFmt w:val="lowerRoman"/>
      <w:lvlText w:val="%9."/>
      <w:lvlJc w:val="right"/>
      <w:pPr>
        <w:tabs>
          <w:tab w:val="num" w:pos="4630"/>
        </w:tabs>
        <w:ind w:left="4630" w:hanging="420"/>
      </w:pPr>
    </w:lvl>
  </w:abstractNum>
  <w:abstractNum w:abstractNumId="69">
    <w:nsid w:val="0000004A"/>
    <w:multiLevelType w:val="multilevel"/>
    <w:tmpl w:val="0000004A"/>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0">
    <w:nsid w:val="0000004B"/>
    <w:multiLevelType w:val="multilevel"/>
    <w:tmpl w:val="0000004B"/>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1">
    <w:nsid w:val="0000004C"/>
    <w:multiLevelType w:val="multilevel"/>
    <w:tmpl w:val="0000004C"/>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nsid w:val="0000004D"/>
    <w:multiLevelType w:val="multilevel"/>
    <w:tmpl w:val="0000004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3">
    <w:nsid w:val="0000004E"/>
    <w:multiLevelType w:val="multilevel"/>
    <w:tmpl w:val="0000004E"/>
    <w:lvl w:ilvl="0">
      <w:start w:val="1"/>
      <w:numFmt w:val="decimal"/>
      <w:lvlText w:val="(%1)"/>
      <w:lvlJc w:val="left"/>
      <w:pPr>
        <w:tabs>
          <w:tab w:val="num" w:pos="1050"/>
        </w:tabs>
        <w:ind w:left="1050" w:hanging="630"/>
      </w:pPr>
      <w:rPr>
        <w:rFonts w:hint="default"/>
      </w:rPr>
    </w:lvl>
    <w:lvl w:ilvl="1">
      <w:start w:val="1"/>
      <w:numFmt w:val="decimal"/>
      <w:lvlText w:val="%2."/>
      <w:lvlJc w:val="left"/>
      <w:pPr>
        <w:tabs>
          <w:tab w:val="num" w:pos="780"/>
        </w:tabs>
        <w:ind w:left="780" w:hanging="360"/>
      </w:pPr>
      <w:rPr>
        <w:rFonts w:hint="default"/>
        <w:b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4">
    <w:nsid w:val="0000004F"/>
    <w:multiLevelType w:val="multilevel"/>
    <w:tmpl w:val="0000004F"/>
    <w:lvl w:ilvl="0">
      <w:start w:val="1"/>
      <w:numFmt w:val="lowerRoman"/>
      <w:lvlText w:val="(%1)"/>
      <w:lvlJc w:val="right"/>
      <w:pPr>
        <w:tabs>
          <w:tab w:val="num" w:pos="720"/>
        </w:tabs>
        <w:ind w:left="720" w:hanging="288"/>
      </w:pPr>
      <w:rPr>
        <w:rFonts w:hint="default"/>
        <w:sz w:val="22"/>
        <w:szCs w:val="22"/>
      </w:rPr>
    </w:lvl>
    <w:lvl w:ilvl="1">
      <w:start w:val="1"/>
      <w:numFmt w:val="lowerRoman"/>
      <w:pStyle w:val="Number1"/>
      <w:lvlText w:val="(%2)"/>
      <w:lvlJc w:val="right"/>
      <w:pPr>
        <w:tabs>
          <w:tab w:val="num" w:pos="1440"/>
        </w:tabs>
        <w:ind w:left="144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nsid w:val="00000050"/>
    <w:multiLevelType w:val="multilevel"/>
    <w:tmpl w:val="00000050"/>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6">
    <w:nsid w:val="00000051"/>
    <w:multiLevelType w:val="multilevel"/>
    <w:tmpl w:val="00000051"/>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7">
    <w:nsid w:val="00000052"/>
    <w:multiLevelType w:val="multilevel"/>
    <w:tmpl w:val="0000005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8">
    <w:nsid w:val="00000053"/>
    <w:multiLevelType w:val="multilevel"/>
    <w:tmpl w:val="00000053"/>
    <w:lvl w:ilvl="0">
      <w:start w:val="1"/>
      <w:numFmt w:val="decimal"/>
      <w:lvlText w:val="%1."/>
      <w:lvlJc w:val="left"/>
      <w:pPr>
        <w:tabs>
          <w:tab w:val="num" w:pos="3525"/>
        </w:tabs>
        <w:ind w:left="3525" w:hanging="64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9">
    <w:nsid w:val="00000054"/>
    <w:multiLevelType w:val="multilevel"/>
    <w:tmpl w:val="0000005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0">
    <w:nsid w:val="00000055"/>
    <w:multiLevelType w:val="multilevel"/>
    <w:tmpl w:val="00000055"/>
    <w:lvl w:ilvl="0">
      <w:start w:val="9"/>
      <w:numFmt w:val="decimal"/>
      <w:lvlText w:val="%1"/>
      <w:lvlJc w:val="left"/>
      <w:pPr>
        <w:tabs>
          <w:tab w:val="num" w:pos="720"/>
        </w:tabs>
        <w:ind w:left="720" w:hanging="720"/>
      </w:pPr>
      <w:rPr>
        <w:rFonts w:hint="default"/>
        <w:u w:val="none"/>
      </w:rPr>
    </w:lvl>
    <w:lvl w:ilvl="1">
      <w:start w:val="1"/>
      <w:numFmt w:val="decimal"/>
      <w:lvlText w:val="8.%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81">
    <w:nsid w:val="00000056"/>
    <w:multiLevelType w:val="multilevel"/>
    <w:tmpl w:val="00000056"/>
    <w:lvl w:ilvl="0">
      <w:start w:val="1"/>
      <w:numFmt w:val="decimal"/>
      <w:lvlText w:val="%1."/>
      <w:lvlJc w:val="left"/>
      <w:pPr>
        <w:tabs>
          <w:tab w:val="num" w:pos="1680"/>
        </w:tabs>
        <w:ind w:left="168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2">
    <w:nsid w:val="00000057"/>
    <w:multiLevelType w:val="multilevel"/>
    <w:tmpl w:val="00000057"/>
    <w:lvl w:ilvl="0">
      <w:start w:val="15"/>
      <w:numFmt w:val="decimal"/>
      <w:lvlText w:val="%1"/>
      <w:lvlJc w:val="left"/>
      <w:pPr>
        <w:tabs>
          <w:tab w:val="num" w:pos="495"/>
        </w:tabs>
        <w:ind w:left="495" w:hanging="495"/>
      </w:pPr>
      <w:rPr>
        <w:rFonts w:hAnsi="宋体" w:hint="default"/>
      </w:rPr>
    </w:lvl>
    <w:lvl w:ilvl="1">
      <w:start w:val="1"/>
      <w:numFmt w:val="decimal"/>
      <w:lvlText w:val="15.%2"/>
      <w:lvlJc w:val="left"/>
      <w:pPr>
        <w:tabs>
          <w:tab w:val="num" w:pos="495"/>
        </w:tabs>
        <w:ind w:left="495" w:hanging="495"/>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83">
    <w:nsid w:val="00000058"/>
    <w:multiLevelType w:val="multilevel"/>
    <w:tmpl w:val="00000058"/>
    <w:lvl w:ilvl="0">
      <w:start w:val="16"/>
      <w:numFmt w:val="decimal"/>
      <w:lvlText w:val="%1"/>
      <w:lvlJc w:val="left"/>
      <w:pPr>
        <w:tabs>
          <w:tab w:val="num" w:pos="495"/>
        </w:tabs>
        <w:ind w:left="495" w:hanging="495"/>
      </w:pPr>
      <w:rPr>
        <w:rFonts w:hAnsi="宋体" w:hint="default"/>
      </w:rPr>
    </w:lvl>
    <w:lvl w:ilvl="1">
      <w:start w:val="1"/>
      <w:numFmt w:val="decimal"/>
      <w:lvlText w:val="17.%2"/>
      <w:lvlJc w:val="left"/>
      <w:pPr>
        <w:tabs>
          <w:tab w:val="num" w:pos="495"/>
        </w:tabs>
        <w:ind w:left="495" w:hanging="495"/>
      </w:pPr>
      <w:rPr>
        <w:rFonts w:hAnsi="宋体" w:hint="default"/>
        <w:b/>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800"/>
        </w:tabs>
        <w:ind w:left="1800" w:hanging="180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2160"/>
        </w:tabs>
        <w:ind w:left="2160" w:hanging="2160"/>
      </w:pPr>
      <w:rPr>
        <w:rFonts w:hAnsi="宋体" w:hint="default"/>
      </w:rPr>
    </w:lvl>
  </w:abstractNum>
  <w:abstractNum w:abstractNumId="84">
    <w:nsid w:val="00000059"/>
    <w:multiLevelType w:val="multilevel"/>
    <w:tmpl w:val="00000059"/>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5">
    <w:nsid w:val="0000005A"/>
    <w:multiLevelType w:val="singleLevel"/>
    <w:tmpl w:val="0000005A"/>
    <w:lvl w:ilvl="0">
      <w:start w:val="1"/>
      <w:numFmt w:val="decimal"/>
      <w:lvlText w:val="%1."/>
      <w:lvlJc w:val="left"/>
      <w:pPr>
        <w:tabs>
          <w:tab w:val="num" w:pos="425"/>
        </w:tabs>
        <w:ind w:left="425" w:hanging="425"/>
      </w:pPr>
    </w:lvl>
  </w:abstractNum>
  <w:abstractNum w:abstractNumId="86">
    <w:nsid w:val="0000005B"/>
    <w:multiLevelType w:val="multilevel"/>
    <w:tmpl w:val="0000005B"/>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7">
    <w:nsid w:val="0000005C"/>
    <w:multiLevelType w:val="multilevel"/>
    <w:tmpl w:val="0000005C"/>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8">
    <w:nsid w:val="0000005D"/>
    <w:multiLevelType w:val="multilevel"/>
    <w:tmpl w:val="0000005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9">
    <w:nsid w:val="0000005E"/>
    <w:multiLevelType w:val="multilevel"/>
    <w:tmpl w:val="0000005E"/>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0">
    <w:nsid w:val="0000005F"/>
    <w:multiLevelType w:val="multilevel"/>
    <w:tmpl w:val="0000005F"/>
    <w:lvl w:ilvl="0">
      <w:start w:val="27"/>
      <w:numFmt w:val="decimal"/>
      <w:lvlText w:val="%1"/>
      <w:lvlJc w:val="left"/>
      <w:pPr>
        <w:tabs>
          <w:tab w:val="num" w:pos="495"/>
        </w:tabs>
        <w:ind w:left="495" w:hanging="495"/>
      </w:pPr>
      <w:rPr>
        <w:rFonts w:hint="default"/>
      </w:rPr>
    </w:lvl>
    <w:lvl w:ilvl="1">
      <w:start w:val="1"/>
      <w:numFmt w:val="decimal"/>
      <w:lvlText w:val="26.%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1">
    <w:nsid w:val="00000060"/>
    <w:multiLevelType w:val="multilevel"/>
    <w:tmpl w:val="00000060"/>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2">
    <w:nsid w:val="00000061"/>
    <w:multiLevelType w:val="multilevel"/>
    <w:tmpl w:val="00000061"/>
    <w:lvl w:ilvl="0">
      <w:start w:val="1"/>
      <w:numFmt w:val="decimal"/>
      <w:lvlText w:val="%1)"/>
      <w:lvlJc w:val="left"/>
      <w:pPr>
        <w:tabs>
          <w:tab w:val="num" w:pos="1680"/>
        </w:tabs>
        <w:ind w:left="1680" w:hanging="420"/>
      </w:pPr>
      <w:rPr>
        <w:rFonts w:hint="eastAsia"/>
        <w:b w:val="0"/>
        <w:spacing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3">
    <w:nsid w:val="00000062"/>
    <w:multiLevelType w:val="multilevel"/>
    <w:tmpl w:val="00000062"/>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4">
    <w:nsid w:val="00000063"/>
    <w:multiLevelType w:val="multilevel"/>
    <w:tmpl w:val="00000063"/>
    <w:lvl w:ilvl="0">
      <w:start w:val="1"/>
      <w:numFmt w:val="lowerLetter"/>
      <w:lvlText w:val="(%1)"/>
      <w:lvlJc w:val="left"/>
      <w:pPr>
        <w:tabs>
          <w:tab w:val="num" w:pos="5760"/>
        </w:tabs>
        <w:ind w:left="5760" w:hanging="360"/>
      </w:pPr>
      <w:rPr>
        <w:rFonts w:hint="eastAsia"/>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00000064"/>
    <w:multiLevelType w:val="multilevel"/>
    <w:tmpl w:val="00000064"/>
    <w:lvl w:ilvl="0">
      <w:start w:val="1"/>
      <w:numFmt w:val="decimal"/>
      <w:lvlText w:val="%1."/>
      <w:lvlJc w:val="left"/>
      <w:pPr>
        <w:tabs>
          <w:tab w:val="num" w:pos="3525"/>
        </w:tabs>
        <w:ind w:left="3525" w:hanging="645"/>
      </w:pPr>
      <w:rPr>
        <w:rFonts w:hint="default"/>
        <w:b w:val="0"/>
        <w:i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6">
    <w:nsid w:val="00000065"/>
    <w:multiLevelType w:val="multilevel"/>
    <w:tmpl w:val="00000065"/>
    <w:lvl w:ilvl="0">
      <w:start w:val="9"/>
      <w:numFmt w:val="decimal"/>
      <w:lvlText w:val="%1"/>
      <w:lvlJc w:val="left"/>
      <w:pPr>
        <w:tabs>
          <w:tab w:val="num" w:pos="720"/>
        </w:tabs>
        <w:ind w:left="720" w:hanging="720"/>
      </w:pPr>
      <w:rPr>
        <w:rFonts w:hint="default"/>
        <w:u w:val="none"/>
      </w:rPr>
    </w:lvl>
    <w:lvl w:ilvl="1">
      <w:start w:val="1"/>
      <w:numFmt w:val="decimal"/>
      <w:lvlText w:val="14.%2"/>
      <w:lvlJc w:val="left"/>
      <w:pPr>
        <w:tabs>
          <w:tab w:val="num" w:pos="720"/>
        </w:tabs>
        <w:ind w:left="720" w:hanging="720"/>
      </w:pPr>
      <w:rPr>
        <w:rFonts w:hint="default"/>
        <w:b/>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97">
    <w:nsid w:val="04637B70"/>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8">
    <w:nsid w:val="0AEC3375"/>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9">
    <w:nsid w:val="0E8E7F5C"/>
    <w:multiLevelType w:val="multilevel"/>
    <w:tmpl w:val="00000049"/>
    <w:lvl w:ilvl="0">
      <w:start w:val="1"/>
      <w:numFmt w:val="lowerLetter"/>
      <w:lvlText w:val="(%1)"/>
      <w:lvlJc w:val="left"/>
      <w:pPr>
        <w:tabs>
          <w:tab w:val="num" w:pos="1435"/>
        </w:tabs>
        <w:ind w:left="1435" w:hanging="585"/>
      </w:pPr>
      <w:rPr>
        <w:rFonts w:hAnsi="宋体" w:hint="default"/>
      </w:rPr>
    </w:lvl>
    <w:lvl w:ilvl="1">
      <w:start w:val="1"/>
      <w:numFmt w:val="lowerLetter"/>
      <w:lvlText w:val="%2)"/>
      <w:lvlJc w:val="left"/>
      <w:pPr>
        <w:tabs>
          <w:tab w:val="num" w:pos="1690"/>
        </w:tabs>
        <w:ind w:left="1690" w:hanging="420"/>
      </w:pPr>
    </w:lvl>
    <w:lvl w:ilvl="2">
      <w:start w:val="1"/>
      <w:numFmt w:val="lowerRoman"/>
      <w:lvlText w:val="%3."/>
      <w:lvlJc w:val="right"/>
      <w:pPr>
        <w:tabs>
          <w:tab w:val="num" w:pos="2110"/>
        </w:tabs>
        <w:ind w:left="2110" w:hanging="420"/>
      </w:pPr>
    </w:lvl>
    <w:lvl w:ilvl="3">
      <w:start w:val="1"/>
      <w:numFmt w:val="decimal"/>
      <w:lvlText w:val="%4."/>
      <w:lvlJc w:val="left"/>
      <w:pPr>
        <w:tabs>
          <w:tab w:val="num" w:pos="2530"/>
        </w:tabs>
        <w:ind w:left="2530" w:hanging="420"/>
      </w:pPr>
    </w:lvl>
    <w:lvl w:ilvl="4">
      <w:start w:val="1"/>
      <w:numFmt w:val="lowerLetter"/>
      <w:lvlText w:val="%5)"/>
      <w:lvlJc w:val="left"/>
      <w:pPr>
        <w:tabs>
          <w:tab w:val="num" w:pos="2950"/>
        </w:tabs>
        <w:ind w:left="2950" w:hanging="420"/>
      </w:pPr>
    </w:lvl>
    <w:lvl w:ilvl="5">
      <w:start w:val="1"/>
      <w:numFmt w:val="lowerRoman"/>
      <w:lvlText w:val="%6."/>
      <w:lvlJc w:val="right"/>
      <w:pPr>
        <w:tabs>
          <w:tab w:val="num" w:pos="3370"/>
        </w:tabs>
        <w:ind w:left="3370" w:hanging="420"/>
      </w:pPr>
    </w:lvl>
    <w:lvl w:ilvl="6">
      <w:start w:val="1"/>
      <w:numFmt w:val="decimal"/>
      <w:lvlText w:val="%7."/>
      <w:lvlJc w:val="left"/>
      <w:pPr>
        <w:tabs>
          <w:tab w:val="num" w:pos="3790"/>
        </w:tabs>
        <w:ind w:left="3790" w:hanging="420"/>
      </w:pPr>
    </w:lvl>
    <w:lvl w:ilvl="7">
      <w:start w:val="1"/>
      <w:numFmt w:val="lowerLetter"/>
      <w:lvlText w:val="%8)"/>
      <w:lvlJc w:val="left"/>
      <w:pPr>
        <w:tabs>
          <w:tab w:val="num" w:pos="4210"/>
        </w:tabs>
        <w:ind w:left="4210" w:hanging="420"/>
      </w:pPr>
    </w:lvl>
    <w:lvl w:ilvl="8">
      <w:start w:val="1"/>
      <w:numFmt w:val="lowerRoman"/>
      <w:lvlText w:val="%9."/>
      <w:lvlJc w:val="right"/>
      <w:pPr>
        <w:tabs>
          <w:tab w:val="num" w:pos="4630"/>
        </w:tabs>
        <w:ind w:left="4630" w:hanging="420"/>
      </w:pPr>
    </w:lvl>
  </w:abstractNum>
  <w:abstractNum w:abstractNumId="100">
    <w:nsid w:val="16EB77D2"/>
    <w:multiLevelType w:val="hybridMultilevel"/>
    <w:tmpl w:val="4AAC3298"/>
    <w:lvl w:ilvl="0" w:tplc="02E8EB02">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1">
    <w:nsid w:val="16F32008"/>
    <w:multiLevelType w:val="multilevel"/>
    <w:tmpl w:val="35149DDC"/>
    <w:lvl w:ilvl="0">
      <w:start w:val="1"/>
      <w:numFmt w:val="decimal"/>
      <w:lvlText w:val="(%1)"/>
      <w:lvlJc w:val="left"/>
      <w:pPr>
        <w:tabs>
          <w:tab w:val="num" w:pos="1050"/>
        </w:tabs>
        <w:ind w:left="1050" w:hanging="630"/>
      </w:pPr>
      <w:rPr>
        <w:rFonts w:ascii="Times New Roman"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2">
    <w:nsid w:val="17C647F2"/>
    <w:multiLevelType w:val="multilevel"/>
    <w:tmpl w:val="00000049"/>
    <w:lvl w:ilvl="0">
      <w:start w:val="1"/>
      <w:numFmt w:val="lowerLetter"/>
      <w:lvlText w:val="(%1)"/>
      <w:lvlJc w:val="left"/>
      <w:pPr>
        <w:tabs>
          <w:tab w:val="num" w:pos="1435"/>
        </w:tabs>
        <w:ind w:left="1435" w:hanging="585"/>
      </w:pPr>
      <w:rPr>
        <w:rFonts w:hAnsi="宋体" w:hint="default"/>
      </w:rPr>
    </w:lvl>
    <w:lvl w:ilvl="1">
      <w:start w:val="1"/>
      <w:numFmt w:val="lowerLetter"/>
      <w:lvlText w:val="%2)"/>
      <w:lvlJc w:val="left"/>
      <w:pPr>
        <w:tabs>
          <w:tab w:val="num" w:pos="1690"/>
        </w:tabs>
        <w:ind w:left="1690" w:hanging="420"/>
      </w:pPr>
    </w:lvl>
    <w:lvl w:ilvl="2">
      <w:start w:val="1"/>
      <w:numFmt w:val="lowerRoman"/>
      <w:lvlText w:val="%3."/>
      <w:lvlJc w:val="right"/>
      <w:pPr>
        <w:tabs>
          <w:tab w:val="num" w:pos="2110"/>
        </w:tabs>
        <w:ind w:left="2110" w:hanging="420"/>
      </w:pPr>
    </w:lvl>
    <w:lvl w:ilvl="3">
      <w:start w:val="1"/>
      <w:numFmt w:val="decimal"/>
      <w:lvlText w:val="%4."/>
      <w:lvlJc w:val="left"/>
      <w:pPr>
        <w:tabs>
          <w:tab w:val="num" w:pos="2530"/>
        </w:tabs>
        <w:ind w:left="2530" w:hanging="420"/>
      </w:pPr>
    </w:lvl>
    <w:lvl w:ilvl="4">
      <w:start w:val="1"/>
      <w:numFmt w:val="lowerLetter"/>
      <w:lvlText w:val="%5)"/>
      <w:lvlJc w:val="left"/>
      <w:pPr>
        <w:tabs>
          <w:tab w:val="num" w:pos="2950"/>
        </w:tabs>
        <w:ind w:left="2950" w:hanging="420"/>
      </w:pPr>
    </w:lvl>
    <w:lvl w:ilvl="5">
      <w:start w:val="1"/>
      <w:numFmt w:val="lowerRoman"/>
      <w:lvlText w:val="%6."/>
      <w:lvlJc w:val="right"/>
      <w:pPr>
        <w:tabs>
          <w:tab w:val="num" w:pos="3370"/>
        </w:tabs>
        <w:ind w:left="3370" w:hanging="420"/>
      </w:pPr>
    </w:lvl>
    <w:lvl w:ilvl="6">
      <w:start w:val="1"/>
      <w:numFmt w:val="decimal"/>
      <w:lvlText w:val="%7."/>
      <w:lvlJc w:val="left"/>
      <w:pPr>
        <w:tabs>
          <w:tab w:val="num" w:pos="3790"/>
        </w:tabs>
        <w:ind w:left="3790" w:hanging="420"/>
      </w:pPr>
    </w:lvl>
    <w:lvl w:ilvl="7">
      <w:start w:val="1"/>
      <w:numFmt w:val="lowerLetter"/>
      <w:lvlText w:val="%8)"/>
      <w:lvlJc w:val="left"/>
      <w:pPr>
        <w:tabs>
          <w:tab w:val="num" w:pos="4210"/>
        </w:tabs>
        <w:ind w:left="4210" w:hanging="420"/>
      </w:pPr>
    </w:lvl>
    <w:lvl w:ilvl="8">
      <w:start w:val="1"/>
      <w:numFmt w:val="lowerRoman"/>
      <w:lvlText w:val="%9."/>
      <w:lvlJc w:val="right"/>
      <w:pPr>
        <w:tabs>
          <w:tab w:val="num" w:pos="4630"/>
        </w:tabs>
        <w:ind w:left="4630" w:hanging="420"/>
      </w:pPr>
    </w:lvl>
  </w:abstractNum>
  <w:abstractNum w:abstractNumId="103">
    <w:nsid w:val="1A1248D1"/>
    <w:multiLevelType w:val="multilevel"/>
    <w:tmpl w:val="0000004F"/>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4">
    <w:nsid w:val="20620767"/>
    <w:multiLevelType w:val="multilevel"/>
    <w:tmpl w:val="00000029"/>
    <w:lvl w:ilvl="0">
      <w:start w:val="1"/>
      <w:numFmt w:val="decimal"/>
      <w:lvlText w:val="%1."/>
      <w:lvlJc w:val="left"/>
      <w:pPr>
        <w:tabs>
          <w:tab w:val="num" w:pos="780"/>
        </w:tabs>
        <w:ind w:left="780" w:hanging="360"/>
      </w:pPr>
      <w:rPr>
        <w:rFonts w:hint="default"/>
        <w:b w:val="0"/>
      </w:rPr>
    </w:lvl>
    <w:lvl w:ilvl="1">
      <w:start w:val="1"/>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5">
    <w:nsid w:val="215C465A"/>
    <w:multiLevelType w:val="singleLevel"/>
    <w:tmpl w:val="215C465A"/>
    <w:lvl w:ilvl="0">
      <w:start w:val="1"/>
      <w:numFmt w:val="decimal"/>
      <w:lvlText w:val="%1."/>
      <w:lvlJc w:val="left"/>
      <w:pPr>
        <w:tabs>
          <w:tab w:val="left" w:pos="312"/>
        </w:tabs>
      </w:pPr>
    </w:lvl>
  </w:abstractNum>
  <w:abstractNum w:abstractNumId="106">
    <w:nsid w:val="27552999"/>
    <w:multiLevelType w:val="hybridMultilevel"/>
    <w:tmpl w:val="CA301DDC"/>
    <w:lvl w:ilvl="0" w:tplc="9F5C34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nsid w:val="2E0C3551"/>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8">
    <w:nsid w:val="31BC383E"/>
    <w:multiLevelType w:val="multilevel"/>
    <w:tmpl w:val="00000002"/>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9">
    <w:nsid w:val="34387673"/>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0">
    <w:nsid w:val="35BE78CD"/>
    <w:multiLevelType w:val="multilevel"/>
    <w:tmpl w:val="7340E10E"/>
    <w:lvl w:ilvl="0">
      <w:start w:val="1"/>
      <w:numFmt w:val="decimal"/>
      <w:lvlText w:val="%1"/>
      <w:lvlJc w:val="left"/>
      <w:pPr>
        <w:ind w:left="360" w:hanging="360"/>
      </w:pPr>
      <w:rPr>
        <w:rFonts w:hAnsi="宋体" w:hint="default"/>
      </w:rPr>
    </w:lvl>
    <w:lvl w:ilvl="1">
      <w:start w:val="1"/>
      <w:numFmt w:val="decimal"/>
      <w:lvlText w:val="%1.%2"/>
      <w:lvlJc w:val="left"/>
      <w:pPr>
        <w:ind w:left="360" w:hanging="360"/>
      </w:pPr>
      <w:rPr>
        <w:rFonts w:hAnsi="宋体" w:hint="default"/>
        <w:b/>
      </w:rPr>
    </w:lvl>
    <w:lvl w:ilvl="2">
      <w:start w:val="1"/>
      <w:numFmt w:val="decimal"/>
      <w:lvlText w:val="%1.%2.%3"/>
      <w:lvlJc w:val="left"/>
      <w:pPr>
        <w:ind w:left="720" w:hanging="720"/>
      </w:pPr>
      <w:rPr>
        <w:rFonts w:hAnsi="宋体" w:hint="default"/>
      </w:rPr>
    </w:lvl>
    <w:lvl w:ilvl="3">
      <w:start w:val="1"/>
      <w:numFmt w:val="decimal"/>
      <w:lvlText w:val="%1.%2.%3.%4"/>
      <w:lvlJc w:val="left"/>
      <w:pPr>
        <w:ind w:left="1080" w:hanging="1080"/>
      </w:pPr>
      <w:rPr>
        <w:rFonts w:hAnsi="宋体" w:hint="default"/>
      </w:rPr>
    </w:lvl>
    <w:lvl w:ilvl="4">
      <w:start w:val="1"/>
      <w:numFmt w:val="decimal"/>
      <w:lvlText w:val="%1.%2.%3.%4.%5"/>
      <w:lvlJc w:val="left"/>
      <w:pPr>
        <w:ind w:left="1080" w:hanging="1080"/>
      </w:pPr>
      <w:rPr>
        <w:rFonts w:hAnsi="宋体" w:hint="default"/>
      </w:rPr>
    </w:lvl>
    <w:lvl w:ilvl="5">
      <w:start w:val="1"/>
      <w:numFmt w:val="decimal"/>
      <w:lvlText w:val="%1.%2.%3.%4.%5.%6"/>
      <w:lvlJc w:val="left"/>
      <w:pPr>
        <w:ind w:left="1440" w:hanging="1440"/>
      </w:pPr>
      <w:rPr>
        <w:rFonts w:hAnsi="宋体" w:hint="default"/>
      </w:rPr>
    </w:lvl>
    <w:lvl w:ilvl="6">
      <w:start w:val="1"/>
      <w:numFmt w:val="decimal"/>
      <w:lvlText w:val="%1.%2.%3.%4.%5.%6.%7"/>
      <w:lvlJc w:val="left"/>
      <w:pPr>
        <w:ind w:left="1800" w:hanging="1800"/>
      </w:pPr>
      <w:rPr>
        <w:rFonts w:hAnsi="宋体" w:hint="default"/>
      </w:rPr>
    </w:lvl>
    <w:lvl w:ilvl="7">
      <w:start w:val="1"/>
      <w:numFmt w:val="decimal"/>
      <w:lvlText w:val="%1.%2.%3.%4.%5.%6.%7.%8"/>
      <w:lvlJc w:val="left"/>
      <w:pPr>
        <w:ind w:left="1800" w:hanging="1800"/>
      </w:pPr>
      <w:rPr>
        <w:rFonts w:hAnsi="宋体" w:hint="default"/>
      </w:rPr>
    </w:lvl>
    <w:lvl w:ilvl="8">
      <w:start w:val="1"/>
      <w:numFmt w:val="decimal"/>
      <w:lvlText w:val="%1.%2.%3.%4.%5.%6.%7.%8.%9"/>
      <w:lvlJc w:val="left"/>
      <w:pPr>
        <w:ind w:left="2160" w:hanging="2160"/>
      </w:pPr>
      <w:rPr>
        <w:rFonts w:hAnsi="宋体" w:hint="default"/>
      </w:rPr>
    </w:lvl>
  </w:abstractNum>
  <w:abstractNum w:abstractNumId="111">
    <w:nsid w:val="41FE6313"/>
    <w:multiLevelType w:val="multilevel"/>
    <w:tmpl w:val="00000049"/>
    <w:lvl w:ilvl="0">
      <w:start w:val="1"/>
      <w:numFmt w:val="lowerLetter"/>
      <w:lvlText w:val="(%1)"/>
      <w:lvlJc w:val="left"/>
      <w:pPr>
        <w:tabs>
          <w:tab w:val="num" w:pos="1435"/>
        </w:tabs>
        <w:ind w:left="1435" w:hanging="585"/>
      </w:pPr>
      <w:rPr>
        <w:rFonts w:hAnsi="宋体" w:hint="default"/>
      </w:rPr>
    </w:lvl>
    <w:lvl w:ilvl="1">
      <w:start w:val="1"/>
      <w:numFmt w:val="lowerLetter"/>
      <w:lvlText w:val="%2)"/>
      <w:lvlJc w:val="left"/>
      <w:pPr>
        <w:tabs>
          <w:tab w:val="num" w:pos="1690"/>
        </w:tabs>
        <w:ind w:left="1690" w:hanging="420"/>
      </w:pPr>
    </w:lvl>
    <w:lvl w:ilvl="2">
      <w:start w:val="1"/>
      <w:numFmt w:val="lowerRoman"/>
      <w:lvlText w:val="%3."/>
      <w:lvlJc w:val="right"/>
      <w:pPr>
        <w:tabs>
          <w:tab w:val="num" w:pos="2110"/>
        </w:tabs>
        <w:ind w:left="2110" w:hanging="420"/>
      </w:pPr>
    </w:lvl>
    <w:lvl w:ilvl="3">
      <w:start w:val="1"/>
      <w:numFmt w:val="decimal"/>
      <w:lvlText w:val="%4."/>
      <w:lvlJc w:val="left"/>
      <w:pPr>
        <w:tabs>
          <w:tab w:val="num" w:pos="2530"/>
        </w:tabs>
        <w:ind w:left="2530" w:hanging="420"/>
      </w:pPr>
    </w:lvl>
    <w:lvl w:ilvl="4">
      <w:start w:val="1"/>
      <w:numFmt w:val="lowerLetter"/>
      <w:lvlText w:val="%5)"/>
      <w:lvlJc w:val="left"/>
      <w:pPr>
        <w:tabs>
          <w:tab w:val="num" w:pos="2950"/>
        </w:tabs>
        <w:ind w:left="2950" w:hanging="420"/>
      </w:pPr>
    </w:lvl>
    <w:lvl w:ilvl="5">
      <w:start w:val="1"/>
      <w:numFmt w:val="lowerRoman"/>
      <w:lvlText w:val="%6."/>
      <w:lvlJc w:val="right"/>
      <w:pPr>
        <w:tabs>
          <w:tab w:val="num" w:pos="3370"/>
        </w:tabs>
        <w:ind w:left="3370" w:hanging="420"/>
      </w:pPr>
    </w:lvl>
    <w:lvl w:ilvl="6">
      <w:start w:val="1"/>
      <w:numFmt w:val="decimal"/>
      <w:lvlText w:val="%7."/>
      <w:lvlJc w:val="left"/>
      <w:pPr>
        <w:tabs>
          <w:tab w:val="num" w:pos="3790"/>
        </w:tabs>
        <w:ind w:left="3790" w:hanging="420"/>
      </w:pPr>
    </w:lvl>
    <w:lvl w:ilvl="7">
      <w:start w:val="1"/>
      <w:numFmt w:val="lowerLetter"/>
      <w:lvlText w:val="%8)"/>
      <w:lvlJc w:val="left"/>
      <w:pPr>
        <w:tabs>
          <w:tab w:val="num" w:pos="4210"/>
        </w:tabs>
        <w:ind w:left="4210" w:hanging="420"/>
      </w:pPr>
    </w:lvl>
    <w:lvl w:ilvl="8">
      <w:start w:val="1"/>
      <w:numFmt w:val="lowerRoman"/>
      <w:lvlText w:val="%9."/>
      <w:lvlJc w:val="right"/>
      <w:pPr>
        <w:tabs>
          <w:tab w:val="num" w:pos="4630"/>
        </w:tabs>
        <w:ind w:left="4630" w:hanging="420"/>
      </w:pPr>
    </w:lvl>
  </w:abstractNum>
  <w:abstractNum w:abstractNumId="112">
    <w:nsid w:val="49601AB9"/>
    <w:multiLevelType w:val="multilevel"/>
    <w:tmpl w:val="0000002E"/>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3">
    <w:nsid w:val="49963EC5"/>
    <w:multiLevelType w:val="multilevel"/>
    <w:tmpl w:val="00000026"/>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4">
    <w:nsid w:val="4AF2731F"/>
    <w:multiLevelType w:val="multilevel"/>
    <w:tmpl w:val="00000019"/>
    <w:lvl w:ilvl="0">
      <w:start w:val="1"/>
      <w:numFmt w:val="decimal"/>
      <w:lvlText w:val="(%1)"/>
      <w:lvlJc w:val="left"/>
      <w:pPr>
        <w:tabs>
          <w:tab w:val="num" w:pos="1800"/>
        </w:tabs>
        <w:ind w:left="180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5">
    <w:nsid w:val="4EEA2111"/>
    <w:multiLevelType w:val="hybridMultilevel"/>
    <w:tmpl w:val="221E3510"/>
    <w:lvl w:ilvl="0" w:tplc="6DB8BA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6">
    <w:nsid w:val="547F5002"/>
    <w:multiLevelType w:val="multilevel"/>
    <w:tmpl w:val="00000004"/>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7">
    <w:nsid w:val="57E370ED"/>
    <w:multiLevelType w:val="multilevel"/>
    <w:tmpl w:val="0000004B"/>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decimal"/>
      <w:lvlText w:val="（%3）"/>
      <w:lvlJc w:val="left"/>
      <w:pPr>
        <w:tabs>
          <w:tab w:val="num" w:pos="1560"/>
        </w:tabs>
        <w:ind w:left="1560" w:hanging="720"/>
      </w:pPr>
      <w:rPr>
        <w:rFonts w:hint="default"/>
      </w:rPr>
    </w:lvl>
    <w:lvl w:ilvl="3">
      <w:start w:val="1"/>
      <w:numFmt w:val="decimal"/>
      <w:lvlText w:val="%4．"/>
      <w:lvlJc w:val="left"/>
      <w:pPr>
        <w:tabs>
          <w:tab w:val="num" w:pos="1980"/>
        </w:tabs>
        <w:ind w:left="1980" w:hanging="720"/>
      </w:pPr>
      <w:rPr>
        <w:rFonts w:hAnsi="Times New Roman"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8">
    <w:nsid w:val="5EBB0459"/>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9">
    <w:nsid w:val="600F7CC9"/>
    <w:multiLevelType w:val="multilevel"/>
    <w:tmpl w:val="0000002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0">
    <w:nsid w:val="60770F59"/>
    <w:multiLevelType w:val="multilevel"/>
    <w:tmpl w:val="6AC4606C"/>
    <w:lvl w:ilvl="0">
      <w:start w:val="1"/>
      <w:numFmt w:val="decimal"/>
      <w:lvlText w:val="%1."/>
      <w:lvlJc w:val="left"/>
      <w:pPr>
        <w:tabs>
          <w:tab w:val="num" w:pos="780"/>
        </w:tabs>
        <w:ind w:left="780" w:hanging="360"/>
      </w:pPr>
      <w:rPr>
        <w:rFonts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1">
    <w:nsid w:val="6541473C"/>
    <w:multiLevelType w:val="multilevel"/>
    <w:tmpl w:val="0000003D"/>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decimal"/>
      <w:lvlText w:val="(%2)"/>
      <w:lvlJc w:val="left"/>
      <w:pPr>
        <w:tabs>
          <w:tab w:val="num" w:pos="1050"/>
        </w:tabs>
        <w:ind w:left="1050" w:hanging="63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2">
    <w:nsid w:val="66BB581F"/>
    <w:multiLevelType w:val="multilevel"/>
    <w:tmpl w:val="00000050"/>
    <w:lvl w:ilvl="0">
      <w:start w:val="1"/>
      <w:numFmt w:val="decimal"/>
      <w:lvlText w:val="(%1)"/>
      <w:lvlJc w:val="left"/>
      <w:pPr>
        <w:tabs>
          <w:tab w:val="num" w:pos="1050"/>
        </w:tabs>
        <w:ind w:left="1050" w:hanging="63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3">
    <w:nsid w:val="69F70159"/>
    <w:multiLevelType w:val="hybridMultilevel"/>
    <w:tmpl w:val="F360458A"/>
    <w:lvl w:ilvl="0" w:tplc="BBE8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4">
    <w:nsid w:val="6BBF5F18"/>
    <w:multiLevelType w:val="multilevel"/>
    <w:tmpl w:val="00000049"/>
    <w:lvl w:ilvl="0">
      <w:start w:val="1"/>
      <w:numFmt w:val="decimal"/>
      <w:lvlText w:val="%1)"/>
      <w:lvlJc w:val="left"/>
      <w:pPr>
        <w:tabs>
          <w:tab w:val="num" w:pos="1980"/>
        </w:tabs>
        <w:ind w:left="198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5">
    <w:nsid w:val="6EE6440B"/>
    <w:multiLevelType w:val="multilevel"/>
    <w:tmpl w:val="84589270"/>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6">
    <w:nsid w:val="72945DF9"/>
    <w:multiLevelType w:val="multilevel"/>
    <w:tmpl w:val="00000032"/>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7">
    <w:nsid w:val="7C5D5032"/>
    <w:multiLevelType w:val="multilevel"/>
    <w:tmpl w:val="00000039"/>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7"/>
  </w:num>
  <w:num w:numId="2">
    <w:abstractNumId w:val="74"/>
  </w:num>
  <w:num w:numId="3">
    <w:abstractNumId w:val="38"/>
  </w:num>
  <w:num w:numId="4">
    <w:abstractNumId w:val="59"/>
  </w:num>
  <w:num w:numId="5">
    <w:abstractNumId w:val="61"/>
  </w:num>
  <w:num w:numId="6">
    <w:abstractNumId w:val="45"/>
  </w:num>
  <w:num w:numId="7">
    <w:abstractNumId w:val="78"/>
  </w:num>
  <w:num w:numId="8">
    <w:abstractNumId w:val="95"/>
  </w:num>
  <w:num w:numId="9">
    <w:abstractNumId w:val="54"/>
  </w:num>
  <w:num w:numId="10">
    <w:abstractNumId w:val="23"/>
  </w:num>
  <w:num w:numId="11">
    <w:abstractNumId w:val="22"/>
  </w:num>
  <w:num w:numId="12">
    <w:abstractNumId w:val="55"/>
  </w:num>
  <w:num w:numId="13">
    <w:abstractNumId w:val="65"/>
  </w:num>
  <w:num w:numId="14">
    <w:abstractNumId w:val="92"/>
  </w:num>
  <w:num w:numId="15">
    <w:abstractNumId w:val="48"/>
  </w:num>
  <w:num w:numId="16">
    <w:abstractNumId w:val="40"/>
  </w:num>
  <w:num w:numId="17">
    <w:abstractNumId w:val="8"/>
  </w:num>
  <w:num w:numId="18">
    <w:abstractNumId w:val="86"/>
  </w:num>
  <w:num w:numId="19">
    <w:abstractNumId w:val="19"/>
  </w:num>
  <w:num w:numId="20">
    <w:abstractNumId w:val="77"/>
  </w:num>
  <w:num w:numId="21">
    <w:abstractNumId w:val="3"/>
  </w:num>
  <w:num w:numId="22">
    <w:abstractNumId w:val="44"/>
  </w:num>
  <w:num w:numId="23">
    <w:abstractNumId w:val="66"/>
  </w:num>
  <w:num w:numId="24">
    <w:abstractNumId w:val="26"/>
  </w:num>
  <w:num w:numId="25">
    <w:abstractNumId w:val="16"/>
  </w:num>
  <w:num w:numId="26">
    <w:abstractNumId w:val="31"/>
  </w:num>
  <w:num w:numId="27">
    <w:abstractNumId w:val="72"/>
  </w:num>
  <w:num w:numId="28">
    <w:abstractNumId w:val="70"/>
  </w:num>
  <w:num w:numId="29">
    <w:abstractNumId w:val="80"/>
  </w:num>
  <w:num w:numId="30">
    <w:abstractNumId w:val="13"/>
  </w:num>
  <w:num w:numId="31">
    <w:abstractNumId w:val="46"/>
  </w:num>
  <w:num w:numId="32">
    <w:abstractNumId w:val="37"/>
  </w:num>
  <w:num w:numId="33">
    <w:abstractNumId w:val="84"/>
  </w:num>
  <w:num w:numId="34">
    <w:abstractNumId w:val="32"/>
  </w:num>
  <w:num w:numId="35">
    <w:abstractNumId w:val="64"/>
  </w:num>
  <w:num w:numId="36">
    <w:abstractNumId w:val="17"/>
  </w:num>
  <w:num w:numId="37">
    <w:abstractNumId w:val="71"/>
  </w:num>
  <w:num w:numId="38">
    <w:abstractNumId w:val="29"/>
  </w:num>
  <w:num w:numId="39">
    <w:abstractNumId w:val="24"/>
  </w:num>
  <w:num w:numId="40">
    <w:abstractNumId w:val="53"/>
  </w:num>
  <w:num w:numId="41">
    <w:abstractNumId w:val="68"/>
  </w:num>
  <w:num w:numId="42">
    <w:abstractNumId w:val="35"/>
  </w:num>
  <w:num w:numId="43">
    <w:abstractNumId w:val="21"/>
  </w:num>
  <w:num w:numId="44">
    <w:abstractNumId w:val="96"/>
  </w:num>
  <w:num w:numId="45">
    <w:abstractNumId w:val="57"/>
  </w:num>
  <w:num w:numId="46">
    <w:abstractNumId w:val="88"/>
  </w:num>
  <w:num w:numId="47">
    <w:abstractNumId w:val="56"/>
  </w:num>
  <w:num w:numId="48">
    <w:abstractNumId w:val="82"/>
  </w:num>
  <w:num w:numId="49">
    <w:abstractNumId w:val="73"/>
  </w:num>
  <w:num w:numId="50">
    <w:abstractNumId w:val="67"/>
  </w:num>
  <w:num w:numId="51">
    <w:abstractNumId w:val="18"/>
  </w:num>
  <w:num w:numId="52">
    <w:abstractNumId w:val="43"/>
  </w:num>
  <w:num w:numId="53">
    <w:abstractNumId w:val="9"/>
  </w:num>
  <w:num w:numId="54">
    <w:abstractNumId w:val="50"/>
  </w:num>
  <w:num w:numId="55">
    <w:abstractNumId w:val="49"/>
  </w:num>
  <w:num w:numId="56">
    <w:abstractNumId w:val="20"/>
  </w:num>
  <w:num w:numId="57">
    <w:abstractNumId w:val="10"/>
  </w:num>
  <w:num w:numId="58">
    <w:abstractNumId w:val="69"/>
  </w:num>
  <w:num w:numId="59">
    <w:abstractNumId w:val="42"/>
  </w:num>
  <w:num w:numId="60">
    <w:abstractNumId w:val="34"/>
  </w:num>
  <w:num w:numId="61">
    <w:abstractNumId w:val="39"/>
  </w:num>
  <w:num w:numId="62">
    <w:abstractNumId w:val="76"/>
  </w:num>
  <w:num w:numId="63">
    <w:abstractNumId w:val="79"/>
  </w:num>
  <w:num w:numId="64">
    <w:abstractNumId w:val="7"/>
  </w:num>
  <w:num w:numId="65">
    <w:abstractNumId w:val="25"/>
  </w:num>
  <w:num w:numId="66">
    <w:abstractNumId w:val="89"/>
  </w:num>
  <w:num w:numId="67">
    <w:abstractNumId w:val="94"/>
  </w:num>
  <w:num w:numId="68">
    <w:abstractNumId w:val="75"/>
  </w:num>
  <w:num w:numId="69">
    <w:abstractNumId w:val="91"/>
  </w:num>
  <w:num w:numId="70">
    <w:abstractNumId w:val="83"/>
  </w:num>
  <w:num w:numId="71">
    <w:abstractNumId w:val="62"/>
  </w:num>
  <w:num w:numId="72">
    <w:abstractNumId w:val="52"/>
  </w:num>
  <w:num w:numId="73">
    <w:abstractNumId w:val="30"/>
  </w:num>
  <w:num w:numId="74">
    <w:abstractNumId w:val="5"/>
  </w:num>
  <w:num w:numId="75">
    <w:abstractNumId w:val="63"/>
  </w:num>
  <w:num w:numId="76">
    <w:abstractNumId w:val="12"/>
  </w:num>
  <w:num w:numId="77">
    <w:abstractNumId w:val="11"/>
  </w:num>
  <w:num w:numId="78">
    <w:abstractNumId w:val="87"/>
  </w:num>
  <w:num w:numId="79">
    <w:abstractNumId w:val="47"/>
  </w:num>
  <w:num w:numId="80">
    <w:abstractNumId w:val="60"/>
  </w:num>
  <w:num w:numId="81">
    <w:abstractNumId w:val="41"/>
  </w:num>
  <w:num w:numId="82">
    <w:abstractNumId w:val="58"/>
  </w:num>
  <w:num w:numId="83">
    <w:abstractNumId w:val="14"/>
  </w:num>
  <w:num w:numId="84">
    <w:abstractNumId w:val="6"/>
  </w:num>
  <w:num w:numId="85">
    <w:abstractNumId w:val="81"/>
  </w:num>
  <w:num w:numId="86">
    <w:abstractNumId w:val="93"/>
  </w:num>
  <w:num w:numId="87">
    <w:abstractNumId w:val="33"/>
  </w:num>
  <w:num w:numId="88">
    <w:abstractNumId w:val="36"/>
  </w:num>
  <w:num w:numId="89">
    <w:abstractNumId w:val="15"/>
  </w:num>
  <w:num w:numId="90">
    <w:abstractNumId w:val="28"/>
  </w:num>
  <w:num w:numId="91">
    <w:abstractNumId w:val="90"/>
  </w:num>
  <w:num w:numId="92">
    <w:abstractNumId w:val="51"/>
  </w:num>
  <w:num w:numId="93">
    <w:abstractNumId w:val="85"/>
  </w:num>
  <w:num w:numId="94">
    <w:abstractNumId w:val="117"/>
  </w:num>
  <w:num w:numId="95">
    <w:abstractNumId w:val="108"/>
  </w:num>
  <w:num w:numId="96">
    <w:abstractNumId w:val="115"/>
  </w:num>
  <w:num w:numId="97">
    <w:abstractNumId w:val="4"/>
  </w:num>
  <w:num w:numId="98">
    <w:abstractNumId w:val="126"/>
  </w:num>
  <w:num w:numId="99">
    <w:abstractNumId w:val="109"/>
  </w:num>
  <w:num w:numId="100">
    <w:abstractNumId w:val="118"/>
  </w:num>
  <w:num w:numId="101">
    <w:abstractNumId w:val="103"/>
  </w:num>
  <w:num w:numId="102">
    <w:abstractNumId w:val="124"/>
  </w:num>
  <w:num w:numId="103">
    <w:abstractNumId w:val="122"/>
  </w:num>
  <w:num w:numId="104">
    <w:abstractNumId w:val="120"/>
  </w:num>
  <w:num w:numId="105">
    <w:abstractNumId w:val="116"/>
  </w:num>
  <w:num w:numId="106">
    <w:abstractNumId w:val="97"/>
  </w:num>
  <w:num w:numId="107">
    <w:abstractNumId w:val="125"/>
  </w:num>
  <w:num w:numId="108">
    <w:abstractNumId w:val="113"/>
  </w:num>
  <w:num w:numId="109">
    <w:abstractNumId w:val="101"/>
  </w:num>
  <w:num w:numId="110">
    <w:abstractNumId w:val="127"/>
  </w:num>
  <w:num w:numId="111">
    <w:abstractNumId w:val="114"/>
  </w:num>
  <w:num w:numId="112">
    <w:abstractNumId w:val="110"/>
  </w:num>
  <w:num w:numId="113">
    <w:abstractNumId w:val="119"/>
  </w:num>
  <w:num w:numId="114">
    <w:abstractNumId w:val="112"/>
  </w:num>
  <w:num w:numId="115">
    <w:abstractNumId w:val="98"/>
  </w:num>
  <w:num w:numId="116">
    <w:abstractNumId w:val="121"/>
  </w:num>
  <w:num w:numId="117">
    <w:abstractNumId w:val="105"/>
  </w:num>
  <w:num w:numId="118">
    <w:abstractNumId w:val="106"/>
  </w:num>
  <w:num w:numId="119">
    <w:abstractNumId w:val="0"/>
  </w:num>
  <w:num w:numId="120">
    <w:abstractNumId w:val="123"/>
  </w:num>
  <w:num w:numId="121">
    <w:abstractNumId w:val="100"/>
  </w:num>
  <w:num w:numId="122">
    <w:abstractNumId w:val="107"/>
  </w:num>
  <w:num w:numId="123">
    <w:abstractNumId w:val="102"/>
  </w:num>
  <w:num w:numId="124">
    <w:abstractNumId w:val="99"/>
  </w:num>
  <w:num w:numId="125">
    <w:abstractNumId w:val="111"/>
  </w:num>
  <w:num w:numId="126">
    <w:abstractNumId w:val="1"/>
  </w:num>
  <w:num w:numId="127">
    <w:abstractNumId w:val="2"/>
  </w:num>
  <w:num w:numId="128">
    <w:abstractNumId w:val="104"/>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rson w15:author="Liu, Zhigang">
    <w15:presenceInfo w15:providerId="AD" w15:userId="S-1-5-21-1294404594-4172486601-282865058-2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231"/>
  <w:displayHorizontalDrawingGridEvery w:val="0"/>
  <w:displayVerticalDrawingGridEvery w:val="2"/>
  <w:doNotShadeFormData/>
  <w:noPunctuationKerning/>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FB7"/>
    <w:rsid w:val="00006856"/>
    <w:rsid w:val="000079F4"/>
    <w:rsid w:val="00012CF9"/>
    <w:rsid w:val="000153AD"/>
    <w:rsid w:val="00015530"/>
    <w:rsid w:val="00015900"/>
    <w:rsid w:val="00015B0B"/>
    <w:rsid w:val="000222CC"/>
    <w:rsid w:val="00024320"/>
    <w:rsid w:val="00024D5C"/>
    <w:rsid w:val="00024DA4"/>
    <w:rsid w:val="00024FEE"/>
    <w:rsid w:val="0002594F"/>
    <w:rsid w:val="00025C10"/>
    <w:rsid w:val="00025C86"/>
    <w:rsid w:val="00026068"/>
    <w:rsid w:val="0002667E"/>
    <w:rsid w:val="00032ACB"/>
    <w:rsid w:val="000346E3"/>
    <w:rsid w:val="0003579F"/>
    <w:rsid w:val="000358A7"/>
    <w:rsid w:val="000377BA"/>
    <w:rsid w:val="000421A5"/>
    <w:rsid w:val="000425FB"/>
    <w:rsid w:val="00043575"/>
    <w:rsid w:val="00045153"/>
    <w:rsid w:val="00045654"/>
    <w:rsid w:val="00046101"/>
    <w:rsid w:val="00047388"/>
    <w:rsid w:val="000505B1"/>
    <w:rsid w:val="00053360"/>
    <w:rsid w:val="0005405A"/>
    <w:rsid w:val="00055D91"/>
    <w:rsid w:val="0005626F"/>
    <w:rsid w:val="000578F6"/>
    <w:rsid w:val="00057BAA"/>
    <w:rsid w:val="0006039F"/>
    <w:rsid w:val="00060CB4"/>
    <w:rsid w:val="00061C62"/>
    <w:rsid w:val="00061EE0"/>
    <w:rsid w:val="000622FB"/>
    <w:rsid w:val="00062B86"/>
    <w:rsid w:val="0006509C"/>
    <w:rsid w:val="00070195"/>
    <w:rsid w:val="00071AC9"/>
    <w:rsid w:val="00084528"/>
    <w:rsid w:val="0008480E"/>
    <w:rsid w:val="00084E59"/>
    <w:rsid w:val="0008642A"/>
    <w:rsid w:val="000867F3"/>
    <w:rsid w:val="00087BB4"/>
    <w:rsid w:val="00087DB1"/>
    <w:rsid w:val="0009172A"/>
    <w:rsid w:val="00091859"/>
    <w:rsid w:val="00092239"/>
    <w:rsid w:val="000964A4"/>
    <w:rsid w:val="000A3F12"/>
    <w:rsid w:val="000A64DA"/>
    <w:rsid w:val="000A6659"/>
    <w:rsid w:val="000B05AD"/>
    <w:rsid w:val="000B066F"/>
    <w:rsid w:val="000B23AC"/>
    <w:rsid w:val="000B2492"/>
    <w:rsid w:val="000B393F"/>
    <w:rsid w:val="000B3F1A"/>
    <w:rsid w:val="000B525B"/>
    <w:rsid w:val="000B62FB"/>
    <w:rsid w:val="000B6F96"/>
    <w:rsid w:val="000C0325"/>
    <w:rsid w:val="000C0A0C"/>
    <w:rsid w:val="000C5583"/>
    <w:rsid w:val="000D0F36"/>
    <w:rsid w:val="000D39D4"/>
    <w:rsid w:val="000D4096"/>
    <w:rsid w:val="000D5403"/>
    <w:rsid w:val="000D6141"/>
    <w:rsid w:val="000D6BB8"/>
    <w:rsid w:val="000D71F4"/>
    <w:rsid w:val="000E286D"/>
    <w:rsid w:val="000E4051"/>
    <w:rsid w:val="000E49FB"/>
    <w:rsid w:val="000E5BDB"/>
    <w:rsid w:val="000E6255"/>
    <w:rsid w:val="000F081C"/>
    <w:rsid w:val="000F0C98"/>
    <w:rsid w:val="000F1315"/>
    <w:rsid w:val="000F27A3"/>
    <w:rsid w:val="000F2E55"/>
    <w:rsid w:val="000F2ED2"/>
    <w:rsid w:val="000F57A1"/>
    <w:rsid w:val="0010231D"/>
    <w:rsid w:val="00103788"/>
    <w:rsid w:val="001047F1"/>
    <w:rsid w:val="00106130"/>
    <w:rsid w:val="00106710"/>
    <w:rsid w:val="001069AD"/>
    <w:rsid w:val="00110A9C"/>
    <w:rsid w:val="00111AEE"/>
    <w:rsid w:val="0011377D"/>
    <w:rsid w:val="00113833"/>
    <w:rsid w:val="00113876"/>
    <w:rsid w:val="001141CB"/>
    <w:rsid w:val="001145D8"/>
    <w:rsid w:val="001150B8"/>
    <w:rsid w:val="001155BA"/>
    <w:rsid w:val="001159E3"/>
    <w:rsid w:val="00120DF7"/>
    <w:rsid w:val="0012198E"/>
    <w:rsid w:val="00121F9F"/>
    <w:rsid w:val="001266C2"/>
    <w:rsid w:val="001319F6"/>
    <w:rsid w:val="00134928"/>
    <w:rsid w:val="001366AE"/>
    <w:rsid w:val="00136EA9"/>
    <w:rsid w:val="00137A39"/>
    <w:rsid w:val="0014149A"/>
    <w:rsid w:val="00142C13"/>
    <w:rsid w:val="001470FE"/>
    <w:rsid w:val="00147D2D"/>
    <w:rsid w:val="00152676"/>
    <w:rsid w:val="00152ABC"/>
    <w:rsid w:val="00153B7E"/>
    <w:rsid w:val="001540A7"/>
    <w:rsid w:val="00161990"/>
    <w:rsid w:val="0016254B"/>
    <w:rsid w:val="00162BBE"/>
    <w:rsid w:val="00164208"/>
    <w:rsid w:val="00166CB9"/>
    <w:rsid w:val="001673D0"/>
    <w:rsid w:val="00167FA4"/>
    <w:rsid w:val="00172A27"/>
    <w:rsid w:val="00172F92"/>
    <w:rsid w:val="00172F9C"/>
    <w:rsid w:val="00174A02"/>
    <w:rsid w:val="00176571"/>
    <w:rsid w:val="00180F85"/>
    <w:rsid w:val="0018106D"/>
    <w:rsid w:val="00181421"/>
    <w:rsid w:val="00185AF2"/>
    <w:rsid w:val="00186236"/>
    <w:rsid w:val="00190CAC"/>
    <w:rsid w:val="0019711B"/>
    <w:rsid w:val="001973FB"/>
    <w:rsid w:val="00197A4E"/>
    <w:rsid w:val="00197FC6"/>
    <w:rsid w:val="001A1192"/>
    <w:rsid w:val="001A2849"/>
    <w:rsid w:val="001A5742"/>
    <w:rsid w:val="001A620E"/>
    <w:rsid w:val="001A63D9"/>
    <w:rsid w:val="001A6ECA"/>
    <w:rsid w:val="001A76E1"/>
    <w:rsid w:val="001B1A27"/>
    <w:rsid w:val="001B1C99"/>
    <w:rsid w:val="001B4459"/>
    <w:rsid w:val="001B4788"/>
    <w:rsid w:val="001B5844"/>
    <w:rsid w:val="001B5FF4"/>
    <w:rsid w:val="001B6002"/>
    <w:rsid w:val="001B6752"/>
    <w:rsid w:val="001B78EA"/>
    <w:rsid w:val="001C0861"/>
    <w:rsid w:val="001C0EC7"/>
    <w:rsid w:val="001C3341"/>
    <w:rsid w:val="001C5E0F"/>
    <w:rsid w:val="001C750A"/>
    <w:rsid w:val="001D2688"/>
    <w:rsid w:val="001D37B9"/>
    <w:rsid w:val="001D3C37"/>
    <w:rsid w:val="001D40F1"/>
    <w:rsid w:val="001D6D01"/>
    <w:rsid w:val="001D76FB"/>
    <w:rsid w:val="001D7C3A"/>
    <w:rsid w:val="001E2DBC"/>
    <w:rsid w:val="001E3A41"/>
    <w:rsid w:val="001E6041"/>
    <w:rsid w:val="001F039E"/>
    <w:rsid w:val="001F0DD4"/>
    <w:rsid w:val="001F5D32"/>
    <w:rsid w:val="00200617"/>
    <w:rsid w:val="0020064D"/>
    <w:rsid w:val="002019D5"/>
    <w:rsid w:val="00202E99"/>
    <w:rsid w:val="002030B2"/>
    <w:rsid w:val="002058F7"/>
    <w:rsid w:val="00206311"/>
    <w:rsid w:val="002102E8"/>
    <w:rsid w:val="002108B3"/>
    <w:rsid w:val="0021432E"/>
    <w:rsid w:val="002163E8"/>
    <w:rsid w:val="00217215"/>
    <w:rsid w:val="002200C5"/>
    <w:rsid w:val="00220929"/>
    <w:rsid w:val="00222EB2"/>
    <w:rsid w:val="00223422"/>
    <w:rsid w:val="00223C86"/>
    <w:rsid w:val="002251DC"/>
    <w:rsid w:val="00226CF6"/>
    <w:rsid w:val="0023294D"/>
    <w:rsid w:val="0023371C"/>
    <w:rsid w:val="00233D8C"/>
    <w:rsid w:val="002341A0"/>
    <w:rsid w:val="0023533D"/>
    <w:rsid w:val="00235B61"/>
    <w:rsid w:val="0023647D"/>
    <w:rsid w:val="00237417"/>
    <w:rsid w:val="00240AD9"/>
    <w:rsid w:val="002441D4"/>
    <w:rsid w:val="0024743A"/>
    <w:rsid w:val="00250775"/>
    <w:rsid w:val="00251726"/>
    <w:rsid w:val="002530B0"/>
    <w:rsid w:val="00253EC7"/>
    <w:rsid w:val="0025417C"/>
    <w:rsid w:val="00254931"/>
    <w:rsid w:val="00257960"/>
    <w:rsid w:val="00260857"/>
    <w:rsid w:val="00261C6D"/>
    <w:rsid w:val="00261C74"/>
    <w:rsid w:val="00261E36"/>
    <w:rsid w:val="002644E1"/>
    <w:rsid w:val="00265065"/>
    <w:rsid w:val="00272CCD"/>
    <w:rsid w:val="002740F4"/>
    <w:rsid w:val="002769D0"/>
    <w:rsid w:val="00280689"/>
    <w:rsid w:val="00282D7C"/>
    <w:rsid w:val="00284C92"/>
    <w:rsid w:val="002866D5"/>
    <w:rsid w:val="00294F48"/>
    <w:rsid w:val="0029690D"/>
    <w:rsid w:val="00297328"/>
    <w:rsid w:val="002A15D4"/>
    <w:rsid w:val="002A25EA"/>
    <w:rsid w:val="002A31E0"/>
    <w:rsid w:val="002A34F2"/>
    <w:rsid w:val="002A4315"/>
    <w:rsid w:val="002A55E3"/>
    <w:rsid w:val="002A5A1B"/>
    <w:rsid w:val="002B122C"/>
    <w:rsid w:val="002B3D60"/>
    <w:rsid w:val="002B3D7E"/>
    <w:rsid w:val="002B5621"/>
    <w:rsid w:val="002C01C8"/>
    <w:rsid w:val="002C0C86"/>
    <w:rsid w:val="002C0E45"/>
    <w:rsid w:val="002C195C"/>
    <w:rsid w:val="002C2F2F"/>
    <w:rsid w:val="002C66B7"/>
    <w:rsid w:val="002C6FD0"/>
    <w:rsid w:val="002D1156"/>
    <w:rsid w:val="002D30D8"/>
    <w:rsid w:val="002D3B83"/>
    <w:rsid w:val="002D4613"/>
    <w:rsid w:val="002D46F3"/>
    <w:rsid w:val="002D669D"/>
    <w:rsid w:val="002E00E0"/>
    <w:rsid w:val="002E3D2E"/>
    <w:rsid w:val="002F1DD4"/>
    <w:rsid w:val="002F1DF8"/>
    <w:rsid w:val="002F395C"/>
    <w:rsid w:val="002F3B45"/>
    <w:rsid w:val="002F41CC"/>
    <w:rsid w:val="002F4A6B"/>
    <w:rsid w:val="002F4C05"/>
    <w:rsid w:val="002F4F5E"/>
    <w:rsid w:val="002F5A0D"/>
    <w:rsid w:val="00303A14"/>
    <w:rsid w:val="00305E3F"/>
    <w:rsid w:val="0030605E"/>
    <w:rsid w:val="00306798"/>
    <w:rsid w:val="00306CFC"/>
    <w:rsid w:val="0030705E"/>
    <w:rsid w:val="00307FBA"/>
    <w:rsid w:val="00310EDE"/>
    <w:rsid w:val="0031170F"/>
    <w:rsid w:val="00313792"/>
    <w:rsid w:val="00314315"/>
    <w:rsid w:val="00314EBD"/>
    <w:rsid w:val="00314FC6"/>
    <w:rsid w:val="00321DE0"/>
    <w:rsid w:val="003225F2"/>
    <w:rsid w:val="00323554"/>
    <w:rsid w:val="0032361D"/>
    <w:rsid w:val="003236FD"/>
    <w:rsid w:val="003247A2"/>
    <w:rsid w:val="00325738"/>
    <w:rsid w:val="003258F9"/>
    <w:rsid w:val="00334D9B"/>
    <w:rsid w:val="003352BE"/>
    <w:rsid w:val="003362C3"/>
    <w:rsid w:val="003447A9"/>
    <w:rsid w:val="00344FD7"/>
    <w:rsid w:val="003454A7"/>
    <w:rsid w:val="0034593B"/>
    <w:rsid w:val="003476A1"/>
    <w:rsid w:val="00354C43"/>
    <w:rsid w:val="00354FFD"/>
    <w:rsid w:val="00355CDD"/>
    <w:rsid w:val="003560F4"/>
    <w:rsid w:val="00356F64"/>
    <w:rsid w:val="00362E22"/>
    <w:rsid w:val="00364666"/>
    <w:rsid w:val="00364B1D"/>
    <w:rsid w:val="00366597"/>
    <w:rsid w:val="00370094"/>
    <w:rsid w:val="0037098C"/>
    <w:rsid w:val="00376A40"/>
    <w:rsid w:val="00376D8E"/>
    <w:rsid w:val="00382B3D"/>
    <w:rsid w:val="00382CC1"/>
    <w:rsid w:val="00386E98"/>
    <w:rsid w:val="00391605"/>
    <w:rsid w:val="0039235D"/>
    <w:rsid w:val="00395AA6"/>
    <w:rsid w:val="00397940"/>
    <w:rsid w:val="003A29B4"/>
    <w:rsid w:val="003A599B"/>
    <w:rsid w:val="003A7C6F"/>
    <w:rsid w:val="003A7F5F"/>
    <w:rsid w:val="003B0C6C"/>
    <w:rsid w:val="003B10EA"/>
    <w:rsid w:val="003B1EF7"/>
    <w:rsid w:val="003B249E"/>
    <w:rsid w:val="003B465A"/>
    <w:rsid w:val="003B4FB0"/>
    <w:rsid w:val="003B5B66"/>
    <w:rsid w:val="003B5FFF"/>
    <w:rsid w:val="003B649E"/>
    <w:rsid w:val="003C02D9"/>
    <w:rsid w:val="003C067D"/>
    <w:rsid w:val="003C3225"/>
    <w:rsid w:val="003C7360"/>
    <w:rsid w:val="003C77E4"/>
    <w:rsid w:val="003D15D0"/>
    <w:rsid w:val="003D323F"/>
    <w:rsid w:val="003D33AD"/>
    <w:rsid w:val="003D5C4F"/>
    <w:rsid w:val="003E1B86"/>
    <w:rsid w:val="003E26CF"/>
    <w:rsid w:val="003E371F"/>
    <w:rsid w:val="003E6408"/>
    <w:rsid w:val="003E7AA4"/>
    <w:rsid w:val="003F0C95"/>
    <w:rsid w:val="003F0D86"/>
    <w:rsid w:val="003F0FCC"/>
    <w:rsid w:val="003F2154"/>
    <w:rsid w:val="003F3947"/>
    <w:rsid w:val="003F72E9"/>
    <w:rsid w:val="00401139"/>
    <w:rsid w:val="0040323D"/>
    <w:rsid w:val="00405388"/>
    <w:rsid w:val="00410290"/>
    <w:rsid w:val="004126C8"/>
    <w:rsid w:val="00412F29"/>
    <w:rsid w:val="00413099"/>
    <w:rsid w:val="004155D4"/>
    <w:rsid w:val="004206B3"/>
    <w:rsid w:val="00422D92"/>
    <w:rsid w:val="004242A2"/>
    <w:rsid w:val="0042516B"/>
    <w:rsid w:val="0042720F"/>
    <w:rsid w:val="0043089A"/>
    <w:rsid w:val="00432F0C"/>
    <w:rsid w:val="004376E0"/>
    <w:rsid w:val="00437F49"/>
    <w:rsid w:val="0044088D"/>
    <w:rsid w:val="00441A87"/>
    <w:rsid w:val="00442D04"/>
    <w:rsid w:val="0044335B"/>
    <w:rsid w:val="00444C6F"/>
    <w:rsid w:val="0044596D"/>
    <w:rsid w:val="004528AC"/>
    <w:rsid w:val="00455E0D"/>
    <w:rsid w:val="00456033"/>
    <w:rsid w:val="00457362"/>
    <w:rsid w:val="004575D8"/>
    <w:rsid w:val="00460BF9"/>
    <w:rsid w:val="00462861"/>
    <w:rsid w:val="00462E6A"/>
    <w:rsid w:val="00464516"/>
    <w:rsid w:val="0046455A"/>
    <w:rsid w:val="00465500"/>
    <w:rsid w:val="00465D93"/>
    <w:rsid w:val="00466236"/>
    <w:rsid w:val="00476211"/>
    <w:rsid w:val="00476290"/>
    <w:rsid w:val="00476A7E"/>
    <w:rsid w:val="00482727"/>
    <w:rsid w:val="004834BD"/>
    <w:rsid w:val="0048416F"/>
    <w:rsid w:val="004873FC"/>
    <w:rsid w:val="004878C3"/>
    <w:rsid w:val="004901BA"/>
    <w:rsid w:val="004902D9"/>
    <w:rsid w:val="0049040E"/>
    <w:rsid w:val="00490774"/>
    <w:rsid w:val="004909E2"/>
    <w:rsid w:val="004945EC"/>
    <w:rsid w:val="004946FF"/>
    <w:rsid w:val="00494DD5"/>
    <w:rsid w:val="00495B87"/>
    <w:rsid w:val="00497D46"/>
    <w:rsid w:val="004A06E1"/>
    <w:rsid w:val="004A0CD2"/>
    <w:rsid w:val="004A124E"/>
    <w:rsid w:val="004A1970"/>
    <w:rsid w:val="004A2372"/>
    <w:rsid w:val="004A56EB"/>
    <w:rsid w:val="004A6964"/>
    <w:rsid w:val="004B0EBC"/>
    <w:rsid w:val="004B1234"/>
    <w:rsid w:val="004B3828"/>
    <w:rsid w:val="004B4ABF"/>
    <w:rsid w:val="004B63BA"/>
    <w:rsid w:val="004B6CB6"/>
    <w:rsid w:val="004B7F79"/>
    <w:rsid w:val="004C06D5"/>
    <w:rsid w:val="004C0B53"/>
    <w:rsid w:val="004C12B4"/>
    <w:rsid w:val="004C1B23"/>
    <w:rsid w:val="004C26D6"/>
    <w:rsid w:val="004C2DC6"/>
    <w:rsid w:val="004C2DE0"/>
    <w:rsid w:val="004C7137"/>
    <w:rsid w:val="004D05AE"/>
    <w:rsid w:val="004D1D34"/>
    <w:rsid w:val="004D246C"/>
    <w:rsid w:val="004D2762"/>
    <w:rsid w:val="004D33A1"/>
    <w:rsid w:val="004D60CD"/>
    <w:rsid w:val="004E0DAF"/>
    <w:rsid w:val="004E1704"/>
    <w:rsid w:val="004E62DC"/>
    <w:rsid w:val="004E6BA3"/>
    <w:rsid w:val="004E776D"/>
    <w:rsid w:val="004F0162"/>
    <w:rsid w:val="004F35EC"/>
    <w:rsid w:val="004F4182"/>
    <w:rsid w:val="004F4C39"/>
    <w:rsid w:val="004F4D1B"/>
    <w:rsid w:val="004F54EE"/>
    <w:rsid w:val="004F79E6"/>
    <w:rsid w:val="005001F8"/>
    <w:rsid w:val="005008B1"/>
    <w:rsid w:val="005009BA"/>
    <w:rsid w:val="00501625"/>
    <w:rsid w:val="005019D6"/>
    <w:rsid w:val="00504DFB"/>
    <w:rsid w:val="005124C1"/>
    <w:rsid w:val="00513A43"/>
    <w:rsid w:val="00515871"/>
    <w:rsid w:val="0052074B"/>
    <w:rsid w:val="00520C70"/>
    <w:rsid w:val="00521024"/>
    <w:rsid w:val="00521678"/>
    <w:rsid w:val="005224D2"/>
    <w:rsid w:val="00523C38"/>
    <w:rsid w:val="0052564B"/>
    <w:rsid w:val="00526B3C"/>
    <w:rsid w:val="00530560"/>
    <w:rsid w:val="005317AE"/>
    <w:rsid w:val="00531C78"/>
    <w:rsid w:val="005320CC"/>
    <w:rsid w:val="005328A4"/>
    <w:rsid w:val="00534D8E"/>
    <w:rsid w:val="0053649C"/>
    <w:rsid w:val="00536832"/>
    <w:rsid w:val="005376C6"/>
    <w:rsid w:val="00540EFD"/>
    <w:rsid w:val="005419E2"/>
    <w:rsid w:val="0054206D"/>
    <w:rsid w:val="0055226C"/>
    <w:rsid w:val="005542DD"/>
    <w:rsid w:val="00555EA9"/>
    <w:rsid w:val="0055659F"/>
    <w:rsid w:val="00557D1E"/>
    <w:rsid w:val="005600A9"/>
    <w:rsid w:val="00560644"/>
    <w:rsid w:val="00562E48"/>
    <w:rsid w:val="0056346B"/>
    <w:rsid w:val="0056514E"/>
    <w:rsid w:val="005752B7"/>
    <w:rsid w:val="00575E38"/>
    <w:rsid w:val="00580192"/>
    <w:rsid w:val="00580C5D"/>
    <w:rsid w:val="0058261D"/>
    <w:rsid w:val="005843B6"/>
    <w:rsid w:val="005847EB"/>
    <w:rsid w:val="00585B29"/>
    <w:rsid w:val="00586464"/>
    <w:rsid w:val="00590FDD"/>
    <w:rsid w:val="00591504"/>
    <w:rsid w:val="0059192D"/>
    <w:rsid w:val="00592C7F"/>
    <w:rsid w:val="00594900"/>
    <w:rsid w:val="00596A8D"/>
    <w:rsid w:val="00596E28"/>
    <w:rsid w:val="005973A4"/>
    <w:rsid w:val="00597437"/>
    <w:rsid w:val="005A0CBD"/>
    <w:rsid w:val="005A120D"/>
    <w:rsid w:val="005A2238"/>
    <w:rsid w:val="005A30FA"/>
    <w:rsid w:val="005A410D"/>
    <w:rsid w:val="005A4BC1"/>
    <w:rsid w:val="005A7550"/>
    <w:rsid w:val="005B0559"/>
    <w:rsid w:val="005B27A3"/>
    <w:rsid w:val="005B2B62"/>
    <w:rsid w:val="005B3632"/>
    <w:rsid w:val="005B3C57"/>
    <w:rsid w:val="005B4ACF"/>
    <w:rsid w:val="005B5154"/>
    <w:rsid w:val="005B519A"/>
    <w:rsid w:val="005B54E8"/>
    <w:rsid w:val="005B7218"/>
    <w:rsid w:val="005B735A"/>
    <w:rsid w:val="005C61D2"/>
    <w:rsid w:val="005C6205"/>
    <w:rsid w:val="005C7FA6"/>
    <w:rsid w:val="005D0D43"/>
    <w:rsid w:val="005D33C0"/>
    <w:rsid w:val="005D5250"/>
    <w:rsid w:val="005D69ED"/>
    <w:rsid w:val="005D7A5B"/>
    <w:rsid w:val="005E0127"/>
    <w:rsid w:val="005E019F"/>
    <w:rsid w:val="005E194D"/>
    <w:rsid w:val="005E1B77"/>
    <w:rsid w:val="005E22BB"/>
    <w:rsid w:val="005E231B"/>
    <w:rsid w:val="005E5272"/>
    <w:rsid w:val="005E76AC"/>
    <w:rsid w:val="005E791F"/>
    <w:rsid w:val="005F1C05"/>
    <w:rsid w:val="005F1DEA"/>
    <w:rsid w:val="005F7450"/>
    <w:rsid w:val="00602837"/>
    <w:rsid w:val="00602F54"/>
    <w:rsid w:val="00604173"/>
    <w:rsid w:val="006045B2"/>
    <w:rsid w:val="00604B16"/>
    <w:rsid w:val="00606D0D"/>
    <w:rsid w:val="00610C82"/>
    <w:rsid w:val="00613ECF"/>
    <w:rsid w:val="006144A2"/>
    <w:rsid w:val="00615F0B"/>
    <w:rsid w:val="00617B2A"/>
    <w:rsid w:val="00620358"/>
    <w:rsid w:val="00631354"/>
    <w:rsid w:val="00633F38"/>
    <w:rsid w:val="00635731"/>
    <w:rsid w:val="006361B8"/>
    <w:rsid w:val="006363DA"/>
    <w:rsid w:val="006377DA"/>
    <w:rsid w:val="00641554"/>
    <w:rsid w:val="00646B35"/>
    <w:rsid w:val="006526B5"/>
    <w:rsid w:val="006559B2"/>
    <w:rsid w:val="006561B1"/>
    <w:rsid w:val="00662A84"/>
    <w:rsid w:val="00663BD8"/>
    <w:rsid w:val="00665AC8"/>
    <w:rsid w:val="0066648F"/>
    <w:rsid w:val="006666A4"/>
    <w:rsid w:val="006716A1"/>
    <w:rsid w:val="00672BDE"/>
    <w:rsid w:val="00673937"/>
    <w:rsid w:val="0067588C"/>
    <w:rsid w:val="00680586"/>
    <w:rsid w:val="00681292"/>
    <w:rsid w:val="0068346C"/>
    <w:rsid w:val="006842C5"/>
    <w:rsid w:val="00692438"/>
    <w:rsid w:val="00692CB9"/>
    <w:rsid w:val="00693E8A"/>
    <w:rsid w:val="00694C9C"/>
    <w:rsid w:val="00696057"/>
    <w:rsid w:val="0069765C"/>
    <w:rsid w:val="0069773F"/>
    <w:rsid w:val="006A025B"/>
    <w:rsid w:val="006A238F"/>
    <w:rsid w:val="006A266E"/>
    <w:rsid w:val="006A3A34"/>
    <w:rsid w:val="006A3CF7"/>
    <w:rsid w:val="006B0299"/>
    <w:rsid w:val="006B0448"/>
    <w:rsid w:val="006B0503"/>
    <w:rsid w:val="006B0B2B"/>
    <w:rsid w:val="006B271D"/>
    <w:rsid w:val="006B4790"/>
    <w:rsid w:val="006B5D74"/>
    <w:rsid w:val="006C0DF2"/>
    <w:rsid w:val="006C1B19"/>
    <w:rsid w:val="006C1D44"/>
    <w:rsid w:val="006C27BD"/>
    <w:rsid w:val="006C28EB"/>
    <w:rsid w:val="006C2A79"/>
    <w:rsid w:val="006C2B03"/>
    <w:rsid w:val="006C35D1"/>
    <w:rsid w:val="006C35F7"/>
    <w:rsid w:val="006C63B9"/>
    <w:rsid w:val="006C7EF7"/>
    <w:rsid w:val="006D2DCB"/>
    <w:rsid w:val="006D4156"/>
    <w:rsid w:val="006D52DD"/>
    <w:rsid w:val="006D5D83"/>
    <w:rsid w:val="006D6A4B"/>
    <w:rsid w:val="006E2155"/>
    <w:rsid w:val="006E2A75"/>
    <w:rsid w:val="006E2C47"/>
    <w:rsid w:val="006E34B2"/>
    <w:rsid w:val="006E431C"/>
    <w:rsid w:val="006E4994"/>
    <w:rsid w:val="006E4B1C"/>
    <w:rsid w:val="006E4C5F"/>
    <w:rsid w:val="006E5E07"/>
    <w:rsid w:val="006E69D9"/>
    <w:rsid w:val="006E70EF"/>
    <w:rsid w:val="006E73CA"/>
    <w:rsid w:val="006E7E1A"/>
    <w:rsid w:val="006F0D3C"/>
    <w:rsid w:val="006F16F8"/>
    <w:rsid w:val="006F4E33"/>
    <w:rsid w:val="006F528D"/>
    <w:rsid w:val="00702A53"/>
    <w:rsid w:val="00702E3D"/>
    <w:rsid w:val="00703DAA"/>
    <w:rsid w:val="007066E2"/>
    <w:rsid w:val="00707891"/>
    <w:rsid w:val="00707D7F"/>
    <w:rsid w:val="00710047"/>
    <w:rsid w:val="007131BB"/>
    <w:rsid w:val="00715CFB"/>
    <w:rsid w:val="00720D37"/>
    <w:rsid w:val="007212AD"/>
    <w:rsid w:val="00721E86"/>
    <w:rsid w:val="00722070"/>
    <w:rsid w:val="00724013"/>
    <w:rsid w:val="00726716"/>
    <w:rsid w:val="007267B5"/>
    <w:rsid w:val="00726A0D"/>
    <w:rsid w:val="00726CDE"/>
    <w:rsid w:val="0072733E"/>
    <w:rsid w:val="0072794A"/>
    <w:rsid w:val="0073051A"/>
    <w:rsid w:val="0073073D"/>
    <w:rsid w:val="00730824"/>
    <w:rsid w:val="00730AB1"/>
    <w:rsid w:val="00731636"/>
    <w:rsid w:val="00732922"/>
    <w:rsid w:val="00742A4C"/>
    <w:rsid w:val="00742C49"/>
    <w:rsid w:val="007431EE"/>
    <w:rsid w:val="00743285"/>
    <w:rsid w:val="007453D8"/>
    <w:rsid w:val="00747DD4"/>
    <w:rsid w:val="00750C7D"/>
    <w:rsid w:val="00750DE2"/>
    <w:rsid w:val="0075191B"/>
    <w:rsid w:val="007526E9"/>
    <w:rsid w:val="00754CAE"/>
    <w:rsid w:val="00757388"/>
    <w:rsid w:val="00760606"/>
    <w:rsid w:val="00762331"/>
    <w:rsid w:val="00762C88"/>
    <w:rsid w:val="0076412F"/>
    <w:rsid w:val="0076704D"/>
    <w:rsid w:val="00767DA4"/>
    <w:rsid w:val="007727E7"/>
    <w:rsid w:val="007754DF"/>
    <w:rsid w:val="00785835"/>
    <w:rsid w:val="00785D00"/>
    <w:rsid w:val="00786854"/>
    <w:rsid w:val="0079066E"/>
    <w:rsid w:val="00795925"/>
    <w:rsid w:val="00795F66"/>
    <w:rsid w:val="007A0716"/>
    <w:rsid w:val="007A0D5C"/>
    <w:rsid w:val="007A3796"/>
    <w:rsid w:val="007A3EE5"/>
    <w:rsid w:val="007A55F6"/>
    <w:rsid w:val="007A5D1E"/>
    <w:rsid w:val="007A7B2B"/>
    <w:rsid w:val="007B1709"/>
    <w:rsid w:val="007B3C24"/>
    <w:rsid w:val="007B703E"/>
    <w:rsid w:val="007B71F7"/>
    <w:rsid w:val="007B7616"/>
    <w:rsid w:val="007C2657"/>
    <w:rsid w:val="007C3177"/>
    <w:rsid w:val="007C493A"/>
    <w:rsid w:val="007C63F3"/>
    <w:rsid w:val="007D0123"/>
    <w:rsid w:val="007D0482"/>
    <w:rsid w:val="007D09BA"/>
    <w:rsid w:val="007D1BA5"/>
    <w:rsid w:val="007D4CDD"/>
    <w:rsid w:val="007D5B58"/>
    <w:rsid w:val="007D781B"/>
    <w:rsid w:val="007D791B"/>
    <w:rsid w:val="007E2F6B"/>
    <w:rsid w:val="007E476C"/>
    <w:rsid w:val="007E4CFF"/>
    <w:rsid w:val="007E502F"/>
    <w:rsid w:val="007E7AE6"/>
    <w:rsid w:val="007F0E5E"/>
    <w:rsid w:val="007F23A6"/>
    <w:rsid w:val="007F35B2"/>
    <w:rsid w:val="007F3A3C"/>
    <w:rsid w:val="007F48DC"/>
    <w:rsid w:val="008005BB"/>
    <w:rsid w:val="00801401"/>
    <w:rsid w:val="00801C76"/>
    <w:rsid w:val="008025B6"/>
    <w:rsid w:val="00805552"/>
    <w:rsid w:val="00810CD9"/>
    <w:rsid w:val="00813453"/>
    <w:rsid w:val="00813D24"/>
    <w:rsid w:val="00813FA4"/>
    <w:rsid w:val="008146BD"/>
    <w:rsid w:val="008175CD"/>
    <w:rsid w:val="00817C05"/>
    <w:rsid w:val="00820E82"/>
    <w:rsid w:val="00821816"/>
    <w:rsid w:val="008256B7"/>
    <w:rsid w:val="00825C09"/>
    <w:rsid w:val="00831B4D"/>
    <w:rsid w:val="00831C9F"/>
    <w:rsid w:val="008367B3"/>
    <w:rsid w:val="00836CEF"/>
    <w:rsid w:val="008423EB"/>
    <w:rsid w:val="00843A69"/>
    <w:rsid w:val="00844FC2"/>
    <w:rsid w:val="00846F5A"/>
    <w:rsid w:val="00854168"/>
    <w:rsid w:val="0085563F"/>
    <w:rsid w:val="0085659B"/>
    <w:rsid w:val="008571C0"/>
    <w:rsid w:val="008605C4"/>
    <w:rsid w:val="008612F9"/>
    <w:rsid w:val="008624D8"/>
    <w:rsid w:val="00862ECC"/>
    <w:rsid w:val="00863531"/>
    <w:rsid w:val="00864879"/>
    <w:rsid w:val="008667A9"/>
    <w:rsid w:val="00871F60"/>
    <w:rsid w:val="0087224D"/>
    <w:rsid w:val="008753FB"/>
    <w:rsid w:val="008757E0"/>
    <w:rsid w:val="008775B1"/>
    <w:rsid w:val="00880727"/>
    <w:rsid w:val="008817EB"/>
    <w:rsid w:val="00881858"/>
    <w:rsid w:val="00882125"/>
    <w:rsid w:val="008842BF"/>
    <w:rsid w:val="00884749"/>
    <w:rsid w:val="008915D9"/>
    <w:rsid w:val="008921A2"/>
    <w:rsid w:val="0089260C"/>
    <w:rsid w:val="008939F7"/>
    <w:rsid w:val="00893BB6"/>
    <w:rsid w:val="008A0355"/>
    <w:rsid w:val="008A0694"/>
    <w:rsid w:val="008A12A8"/>
    <w:rsid w:val="008A2800"/>
    <w:rsid w:val="008A2805"/>
    <w:rsid w:val="008A3DA8"/>
    <w:rsid w:val="008A5CC0"/>
    <w:rsid w:val="008A7B4C"/>
    <w:rsid w:val="008B0419"/>
    <w:rsid w:val="008B0DD0"/>
    <w:rsid w:val="008B1661"/>
    <w:rsid w:val="008B43D3"/>
    <w:rsid w:val="008B5488"/>
    <w:rsid w:val="008B6DEF"/>
    <w:rsid w:val="008B7DBA"/>
    <w:rsid w:val="008C022B"/>
    <w:rsid w:val="008C0BCC"/>
    <w:rsid w:val="008C11E7"/>
    <w:rsid w:val="008C72BA"/>
    <w:rsid w:val="008C7309"/>
    <w:rsid w:val="008C7B19"/>
    <w:rsid w:val="008D0409"/>
    <w:rsid w:val="008D0C56"/>
    <w:rsid w:val="008D0E9C"/>
    <w:rsid w:val="008D6B13"/>
    <w:rsid w:val="008E1F0A"/>
    <w:rsid w:val="008E3F70"/>
    <w:rsid w:val="008E58BD"/>
    <w:rsid w:val="008F28E7"/>
    <w:rsid w:val="009043CD"/>
    <w:rsid w:val="0090453E"/>
    <w:rsid w:val="00904BA8"/>
    <w:rsid w:val="00905163"/>
    <w:rsid w:val="009062BB"/>
    <w:rsid w:val="0090644D"/>
    <w:rsid w:val="00906BB2"/>
    <w:rsid w:val="00906F00"/>
    <w:rsid w:val="0091232A"/>
    <w:rsid w:val="009128F4"/>
    <w:rsid w:val="00913FD2"/>
    <w:rsid w:val="0091612E"/>
    <w:rsid w:val="0092110E"/>
    <w:rsid w:val="00921A76"/>
    <w:rsid w:val="0092418B"/>
    <w:rsid w:val="00924D9F"/>
    <w:rsid w:val="0092507C"/>
    <w:rsid w:val="009259EF"/>
    <w:rsid w:val="00927378"/>
    <w:rsid w:val="00930F7B"/>
    <w:rsid w:val="00932597"/>
    <w:rsid w:val="00932F81"/>
    <w:rsid w:val="00933C38"/>
    <w:rsid w:val="00934847"/>
    <w:rsid w:val="00935A72"/>
    <w:rsid w:val="00935C26"/>
    <w:rsid w:val="00936642"/>
    <w:rsid w:val="00936D5A"/>
    <w:rsid w:val="009446D2"/>
    <w:rsid w:val="00947724"/>
    <w:rsid w:val="00950EB0"/>
    <w:rsid w:val="00950F1E"/>
    <w:rsid w:val="00954082"/>
    <w:rsid w:val="009542B1"/>
    <w:rsid w:val="00954995"/>
    <w:rsid w:val="00954CA9"/>
    <w:rsid w:val="00963102"/>
    <w:rsid w:val="00963134"/>
    <w:rsid w:val="009646AC"/>
    <w:rsid w:val="00965B0A"/>
    <w:rsid w:val="00970ECF"/>
    <w:rsid w:val="00971265"/>
    <w:rsid w:val="0097257D"/>
    <w:rsid w:val="00972B44"/>
    <w:rsid w:val="00973E76"/>
    <w:rsid w:val="00973F69"/>
    <w:rsid w:val="0097640E"/>
    <w:rsid w:val="00977B1C"/>
    <w:rsid w:val="00977ECD"/>
    <w:rsid w:val="00981655"/>
    <w:rsid w:val="00982183"/>
    <w:rsid w:val="00983270"/>
    <w:rsid w:val="00984213"/>
    <w:rsid w:val="00984F76"/>
    <w:rsid w:val="00991C6D"/>
    <w:rsid w:val="00992E6D"/>
    <w:rsid w:val="009941E9"/>
    <w:rsid w:val="00994FEC"/>
    <w:rsid w:val="009962D2"/>
    <w:rsid w:val="0099630E"/>
    <w:rsid w:val="00996637"/>
    <w:rsid w:val="00996CA4"/>
    <w:rsid w:val="009A0372"/>
    <w:rsid w:val="009A0FDC"/>
    <w:rsid w:val="009A6455"/>
    <w:rsid w:val="009A77D5"/>
    <w:rsid w:val="009B1631"/>
    <w:rsid w:val="009B2310"/>
    <w:rsid w:val="009B3B0A"/>
    <w:rsid w:val="009B4986"/>
    <w:rsid w:val="009B7E4F"/>
    <w:rsid w:val="009C2507"/>
    <w:rsid w:val="009C2B18"/>
    <w:rsid w:val="009C2CD3"/>
    <w:rsid w:val="009C3043"/>
    <w:rsid w:val="009C6BCB"/>
    <w:rsid w:val="009C7EF0"/>
    <w:rsid w:val="009D087B"/>
    <w:rsid w:val="009D1991"/>
    <w:rsid w:val="009D1C38"/>
    <w:rsid w:val="009D5CF0"/>
    <w:rsid w:val="009E56EF"/>
    <w:rsid w:val="009E59D8"/>
    <w:rsid w:val="009F0149"/>
    <w:rsid w:val="009F2676"/>
    <w:rsid w:val="009F2774"/>
    <w:rsid w:val="009F60AE"/>
    <w:rsid w:val="009F659F"/>
    <w:rsid w:val="009F73F4"/>
    <w:rsid w:val="009F7871"/>
    <w:rsid w:val="00A00208"/>
    <w:rsid w:val="00A013A6"/>
    <w:rsid w:val="00A01634"/>
    <w:rsid w:val="00A0173B"/>
    <w:rsid w:val="00A02B9A"/>
    <w:rsid w:val="00A03B99"/>
    <w:rsid w:val="00A04918"/>
    <w:rsid w:val="00A0692C"/>
    <w:rsid w:val="00A12512"/>
    <w:rsid w:val="00A14D46"/>
    <w:rsid w:val="00A150E2"/>
    <w:rsid w:val="00A158AA"/>
    <w:rsid w:val="00A20408"/>
    <w:rsid w:val="00A21C30"/>
    <w:rsid w:val="00A2431B"/>
    <w:rsid w:val="00A24366"/>
    <w:rsid w:val="00A25A7D"/>
    <w:rsid w:val="00A27C31"/>
    <w:rsid w:val="00A27F1A"/>
    <w:rsid w:val="00A3041B"/>
    <w:rsid w:val="00A32146"/>
    <w:rsid w:val="00A35874"/>
    <w:rsid w:val="00A40F58"/>
    <w:rsid w:val="00A432F4"/>
    <w:rsid w:val="00A45905"/>
    <w:rsid w:val="00A45E3E"/>
    <w:rsid w:val="00A46400"/>
    <w:rsid w:val="00A46B64"/>
    <w:rsid w:val="00A46D17"/>
    <w:rsid w:val="00A526BC"/>
    <w:rsid w:val="00A53557"/>
    <w:rsid w:val="00A557B8"/>
    <w:rsid w:val="00A570A2"/>
    <w:rsid w:val="00A57B31"/>
    <w:rsid w:val="00A61F57"/>
    <w:rsid w:val="00A6347B"/>
    <w:rsid w:val="00A63B98"/>
    <w:rsid w:val="00A63C0E"/>
    <w:rsid w:val="00A6778A"/>
    <w:rsid w:val="00A73ED6"/>
    <w:rsid w:val="00A74FBA"/>
    <w:rsid w:val="00A76EE2"/>
    <w:rsid w:val="00A77E85"/>
    <w:rsid w:val="00A80112"/>
    <w:rsid w:val="00A83829"/>
    <w:rsid w:val="00A84A29"/>
    <w:rsid w:val="00A86C77"/>
    <w:rsid w:val="00A8756A"/>
    <w:rsid w:val="00A921CF"/>
    <w:rsid w:val="00A92DDA"/>
    <w:rsid w:val="00A95C36"/>
    <w:rsid w:val="00A96EE2"/>
    <w:rsid w:val="00AA0036"/>
    <w:rsid w:val="00AA10B6"/>
    <w:rsid w:val="00AA2706"/>
    <w:rsid w:val="00AA3694"/>
    <w:rsid w:val="00AA587D"/>
    <w:rsid w:val="00AA6629"/>
    <w:rsid w:val="00AA7BBF"/>
    <w:rsid w:val="00AB006E"/>
    <w:rsid w:val="00AB5424"/>
    <w:rsid w:val="00AB552E"/>
    <w:rsid w:val="00AB62F1"/>
    <w:rsid w:val="00AC0A87"/>
    <w:rsid w:val="00AC1A25"/>
    <w:rsid w:val="00AC68DF"/>
    <w:rsid w:val="00AD08E4"/>
    <w:rsid w:val="00AD21E1"/>
    <w:rsid w:val="00AD3CE1"/>
    <w:rsid w:val="00AD7878"/>
    <w:rsid w:val="00AE0AE4"/>
    <w:rsid w:val="00AE2886"/>
    <w:rsid w:val="00AE3127"/>
    <w:rsid w:val="00AE52D8"/>
    <w:rsid w:val="00AE63B5"/>
    <w:rsid w:val="00AE69D4"/>
    <w:rsid w:val="00AE73E6"/>
    <w:rsid w:val="00AF17FC"/>
    <w:rsid w:val="00AF2AA6"/>
    <w:rsid w:val="00AF394C"/>
    <w:rsid w:val="00AF4360"/>
    <w:rsid w:val="00AF4C61"/>
    <w:rsid w:val="00AF5506"/>
    <w:rsid w:val="00B011B7"/>
    <w:rsid w:val="00B05EEC"/>
    <w:rsid w:val="00B06A76"/>
    <w:rsid w:val="00B071BA"/>
    <w:rsid w:val="00B128E4"/>
    <w:rsid w:val="00B132F6"/>
    <w:rsid w:val="00B14982"/>
    <w:rsid w:val="00B16AA0"/>
    <w:rsid w:val="00B17808"/>
    <w:rsid w:val="00B20B42"/>
    <w:rsid w:val="00B21EDC"/>
    <w:rsid w:val="00B24302"/>
    <w:rsid w:val="00B24483"/>
    <w:rsid w:val="00B24A36"/>
    <w:rsid w:val="00B26236"/>
    <w:rsid w:val="00B26A93"/>
    <w:rsid w:val="00B27960"/>
    <w:rsid w:val="00B307AA"/>
    <w:rsid w:val="00B32435"/>
    <w:rsid w:val="00B33944"/>
    <w:rsid w:val="00B33BCB"/>
    <w:rsid w:val="00B33FB5"/>
    <w:rsid w:val="00B36D06"/>
    <w:rsid w:val="00B36F14"/>
    <w:rsid w:val="00B37066"/>
    <w:rsid w:val="00B40968"/>
    <w:rsid w:val="00B419AE"/>
    <w:rsid w:val="00B42D77"/>
    <w:rsid w:val="00B43C0A"/>
    <w:rsid w:val="00B47121"/>
    <w:rsid w:val="00B516DA"/>
    <w:rsid w:val="00B540A0"/>
    <w:rsid w:val="00B5414B"/>
    <w:rsid w:val="00B54728"/>
    <w:rsid w:val="00B5494F"/>
    <w:rsid w:val="00B60118"/>
    <w:rsid w:val="00B62706"/>
    <w:rsid w:val="00B62E26"/>
    <w:rsid w:val="00B63CB9"/>
    <w:rsid w:val="00B63F4A"/>
    <w:rsid w:val="00B66A98"/>
    <w:rsid w:val="00B67C18"/>
    <w:rsid w:val="00B7191F"/>
    <w:rsid w:val="00B73549"/>
    <w:rsid w:val="00B7452C"/>
    <w:rsid w:val="00B74645"/>
    <w:rsid w:val="00B77D31"/>
    <w:rsid w:val="00B8004F"/>
    <w:rsid w:val="00B80C59"/>
    <w:rsid w:val="00B81725"/>
    <w:rsid w:val="00B817E0"/>
    <w:rsid w:val="00B81A71"/>
    <w:rsid w:val="00B82978"/>
    <w:rsid w:val="00B85498"/>
    <w:rsid w:val="00B869F9"/>
    <w:rsid w:val="00B87184"/>
    <w:rsid w:val="00B90C35"/>
    <w:rsid w:val="00B90DBE"/>
    <w:rsid w:val="00B9122D"/>
    <w:rsid w:val="00B9184F"/>
    <w:rsid w:val="00B91D0E"/>
    <w:rsid w:val="00B92197"/>
    <w:rsid w:val="00B92E97"/>
    <w:rsid w:val="00B93B7C"/>
    <w:rsid w:val="00B95CFB"/>
    <w:rsid w:val="00B96B28"/>
    <w:rsid w:val="00BA27A6"/>
    <w:rsid w:val="00BA5468"/>
    <w:rsid w:val="00BA6638"/>
    <w:rsid w:val="00BB2A29"/>
    <w:rsid w:val="00BB2AD3"/>
    <w:rsid w:val="00BB2D95"/>
    <w:rsid w:val="00BB2EC4"/>
    <w:rsid w:val="00BB345C"/>
    <w:rsid w:val="00BB3C9C"/>
    <w:rsid w:val="00BB5CA2"/>
    <w:rsid w:val="00BB7189"/>
    <w:rsid w:val="00BB77C9"/>
    <w:rsid w:val="00BC0490"/>
    <w:rsid w:val="00BC1303"/>
    <w:rsid w:val="00BC1B6D"/>
    <w:rsid w:val="00BC30E8"/>
    <w:rsid w:val="00BC4CEF"/>
    <w:rsid w:val="00BC4D5B"/>
    <w:rsid w:val="00BC53F9"/>
    <w:rsid w:val="00BC6CF2"/>
    <w:rsid w:val="00BD0416"/>
    <w:rsid w:val="00BD382A"/>
    <w:rsid w:val="00BD4A7B"/>
    <w:rsid w:val="00BD4E7B"/>
    <w:rsid w:val="00BD52AC"/>
    <w:rsid w:val="00BD5FDA"/>
    <w:rsid w:val="00BD658A"/>
    <w:rsid w:val="00BD761A"/>
    <w:rsid w:val="00BD7684"/>
    <w:rsid w:val="00BD7A5E"/>
    <w:rsid w:val="00BE04BB"/>
    <w:rsid w:val="00BE0D49"/>
    <w:rsid w:val="00BE171E"/>
    <w:rsid w:val="00BE218D"/>
    <w:rsid w:val="00BE2DCE"/>
    <w:rsid w:val="00BE4524"/>
    <w:rsid w:val="00BE5304"/>
    <w:rsid w:val="00BE68AE"/>
    <w:rsid w:val="00BE6DD2"/>
    <w:rsid w:val="00BE721F"/>
    <w:rsid w:val="00BE72EA"/>
    <w:rsid w:val="00BF159B"/>
    <w:rsid w:val="00BF3319"/>
    <w:rsid w:val="00BF3E8C"/>
    <w:rsid w:val="00BF67B0"/>
    <w:rsid w:val="00C0090D"/>
    <w:rsid w:val="00C03BF7"/>
    <w:rsid w:val="00C03F08"/>
    <w:rsid w:val="00C0504A"/>
    <w:rsid w:val="00C0549B"/>
    <w:rsid w:val="00C066F2"/>
    <w:rsid w:val="00C20A8B"/>
    <w:rsid w:val="00C20D82"/>
    <w:rsid w:val="00C23F80"/>
    <w:rsid w:val="00C25E47"/>
    <w:rsid w:val="00C26D21"/>
    <w:rsid w:val="00C3002B"/>
    <w:rsid w:val="00C3034E"/>
    <w:rsid w:val="00C3294B"/>
    <w:rsid w:val="00C3390E"/>
    <w:rsid w:val="00C37E93"/>
    <w:rsid w:val="00C42AFF"/>
    <w:rsid w:val="00C4411C"/>
    <w:rsid w:val="00C446B3"/>
    <w:rsid w:val="00C4634E"/>
    <w:rsid w:val="00C502E4"/>
    <w:rsid w:val="00C50D7F"/>
    <w:rsid w:val="00C50DAD"/>
    <w:rsid w:val="00C51134"/>
    <w:rsid w:val="00C52476"/>
    <w:rsid w:val="00C54E31"/>
    <w:rsid w:val="00C576BA"/>
    <w:rsid w:val="00C637A2"/>
    <w:rsid w:val="00C65F56"/>
    <w:rsid w:val="00C6758D"/>
    <w:rsid w:val="00C70FE1"/>
    <w:rsid w:val="00C715C4"/>
    <w:rsid w:val="00C715E9"/>
    <w:rsid w:val="00C7296A"/>
    <w:rsid w:val="00C75F2D"/>
    <w:rsid w:val="00C76B88"/>
    <w:rsid w:val="00C77C84"/>
    <w:rsid w:val="00C87517"/>
    <w:rsid w:val="00C875F7"/>
    <w:rsid w:val="00C8786B"/>
    <w:rsid w:val="00C90BD3"/>
    <w:rsid w:val="00C92890"/>
    <w:rsid w:val="00C92BBD"/>
    <w:rsid w:val="00C9402E"/>
    <w:rsid w:val="00C95153"/>
    <w:rsid w:val="00CA30A5"/>
    <w:rsid w:val="00CA3128"/>
    <w:rsid w:val="00CA3936"/>
    <w:rsid w:val="00CA3F87"/>
    <w:rsid w:val="00CA5A61"/>
    <w:rsid w:val="00CA6ABD"/>
    <w:rsid w:val="00CA7894"/>
    <w:rsid w:val="00CA7CE5"/>
    <w:rsid w:val="00CB0EA5"/>
    <w:rsid w:val="00CB2BB1"/>
    <w:rsid w:val="00CB2ECE"/>
    <w:rsid w:val="00CB2FB4"/>
    <w:rsid w:val="00CB38F9"/>
    <w:rsid w:val="00CB63CA"/>
    <w:rsid w:val="00CC2ED3"/>
    <w:rsid w:val="00CC38ED"/>
    <w:rsid w:val="00CC47FB"/>
    <w:rsid w:val="00CC76C9"/>
    <w:rsid w:val="00CD07D5"/>
    <w:rsid w:val="00CD1DF1"/>
    <w:rsid w:val="00CD3387"/>
    <w:rsid w:val="00CD4DAA"/>
    <w:rsid w:val="00CD4F80"/>
    <w:rsid w:val="00CD62AA"/>
    <w:rsid w:val="00CD69D2"/>
    <w:rsid w:val="00CD7308"/>
    <w:rsid w:val="00CE15CE"/>
    <w:rsid w:val="00CE196C"/>
    <w:rsid w:val="00CE4478"/>
    <w:rsid w:val="00CE44D0"/>
    <w:rsid w:val="00CE5C43"/>
    <w:rsid w:val="00CE679F"/>
    <w:rsid w:val="00CE7AF9"/>
    <w:rsid w:val="00CF0DBB"/>
    <w:rsid w:val="00CF1597"/>
    <w:rsid w:val="00CF300D"/>
    <w:rsid w:val="00CF369B"/>
    <w:rsid w:val="00CF6514"/>
    <w:rsid w:val="00D014EA"/>
    <w:rsid w:val="00D01F48"/>
    <w:rsid w:val="00D052A9"/>
    <w:rsid w:val="00D0532B"/>
    <w:rsid w:val="00D0561D"/>
    <w:rsid w:val="00D05DE4"/>
    <w:rsid w:val="00D0708A"/>
    <w:rsid w:val="00D10C4B"/>
    <w:rsid w:val="00D14732"/>
    <w:rsid w:val="00D1605B"/>
    <w:rsid w:val="00D169E4"/>
    <w:rsid w:val="00D209E4"/>
    <w:rsid w:val="00D223DA"/>
    <w:rsid w:val="00D30B42"/>
    <w:rsid w:val="00D31AEF"/>
    <w:rsid w:val="00D31F21"/>
    <w:rsid w:val="00D33BDC"/>
    <w:rsid w:val="00D33F24"/>
    <w:rsid w:val="00D34792"/>
    <w:rsid w:val="00D3507C"/>
    <w:rsid w:val="00D3527D"/>
    <w:rsid w:val="00D3543B"/>
    <w:rsid w:val="00D354F6"/>
    <w:rsid w:val="00D36E23"/>
    <w:rsid w:val="00D403E0"/>
    <w:rsid w:val="00D40B6C"/>
    <w:rsid w:val="00D40D52"/>
    <w:rsid w:val="00D43815"/>
    <w:rsid w:val="00D44A09"/>
    <w:rsid w:val="00D4644A"/>
    <w:rsid w:val="00D46C50"/>
    <w:rsid w:val="00D47EF6"/>
    <w:rsid w:val="00D50747"/>
    <w:rsid w:val="00D5360E"/>
    <w:rsid w:val="00D56CA1"/>
    <w:rsid w:val="00D57448"/>
    <w:rsid w:val="00D62BF2"/>
    <w:rsid w:val="00D65B5E"/>
    <w:rsid w:val="00D6649A"/>
    <w:rsid w:val="00D66EBD"/>
    <w:rsid w:val="00D66FA2"/>
    <w:rsid w:val="00D67631"/>
    <w:rsid w:val="00D67D2E"/>
    <w:rsid w:val="00D8087B"/>
    <w:rsid w:val="00D80AE0"/>
    <w:rsid w:val="00D813D2"/>
    <w:rsid w:val="00D904CD"/>
    <w:rsid w:val="00D91E93"/>
    <w:rsid w:val="00D92E68"/>
    <w:rsid w:val="00D9377E"/>
    <w:rsid w:val="00D94BEE"/>
    <w:rsid w:val="00D9504C"/>
    <w:rsid w:val="00D958D6"/>
    <w:rsid w:val="00D96348"/>
    <w:rsid w:val="00DA2313"/>
    <w:rsid w:val="00DA2C6A"/>
    <w:rsid w:val="00DA3CF3"/>
    <w:rsid w:val="00DA3E42"/>
    <w:rsid w:val="00DB26C3"/>
    <w:rsid w:val="00DB2D9D"/>
    <w:rsid w:val="00DB3A8A"/>
    <w:rsid w:val="00DB3FCE"/>
    <w:rsid w:val="00DB52E1"/>
    <w:rsid w:val="00DC2C9D"/>
    <w:rsid w:val="00DC461D"/>
    <w:rsid w:val="00DC5BE3"/>
    <w:rsid w:val="00DC72BC"/>
    <w:rsid w:val="00DD0E35"/>
    <w:rsid w:val="00DD0F3F"/>
    <w:rsid w:val="00DD12E5"/>
    <w:rsid w:val="00DD1946"/>
    <w:rsid w:val="00DD1EAB"/>
    <w:rsid w:val="00DE08E0"/>
    <w:rsid w:val="00DE5483"/>
    <w:rsid w:val="00DE5CA5"/>
    <w:rsid w:val="00DE6768"/>
    <w:rsid w:val="00DF03A2"/>
    <w:rsid w:val="00DF4326"/>
    <w:rsid w:val="00DF4381"/>
    <w:rsid w:val="00DF5CB4"/>
    <w:rsid w:val="00E00930"/>
    <w:rsid w:val="00E00B26"/>
    <w:rsid w:val="00E014F4"/>
    <w:rsid w:val="00E051A6"/>
    <w:rsid w:val="00E07901"/>
    <w:rsid w:val="00E11A79"/>
    <w:rsid w:val="00E12E7A"/>
    <w:rsid w:val="00E13228"/>
    <w:rsid w:val="00E147E7"/>
    <w:rsid w:val="00E14DCD"/>
    <w:rsid w:val="00E20591"/>
    <w:rsid w:val="00E22E18"/>
    <w:rsid w:val="00E23923"/>
    <w:rsid w:val="00E252A0"/>
    <w:rsid w:val="00E25F25"/>
    <w:rsid w:val="00E27963"/>
    <w:rsid w:val="00E27F4B"/>
    <w:rsid w:val="00E307B2"/>
    <w:rsid w:val="00E32612"/>
    <w:rsid w:val="00E43228"/>
    <w:rsid w:val="00E4538B"/>
    <w:rsid w:val="00E5059D"/>
    <w:rsid w:val="00E50EAF"/>
    <w:rsid w:val="00E5266A"/>
    <w:rsid w:val="00E53C2C"/>
    <w:rsid w:val="00E540ED"/>
    <w:rsid w:val="00E54F52"/>
    <w:rsid w:val="00E57066"/>
    <w:rsid w:val="00E602DB"/>
    <w:rsid w:val="00E6040E"/>
    <w:rsid w:val="00E60DC4"/>
    <w:rsid w:val="00E643F2"/>
    <w:rsid w:val="00E654CA"/>
    <w:rsid w:val="00E65889"/>
    <w:rsid w:val="00E66C59"/>
    <w:rsid w:val="00E66FA4"/>
    <w:rsid w:val="00E71F8B"/>
    <w:rsid w:val="00E729B5"/>
    <w:rsid w:val="00E74F6A"/>
    <w:rsid w:val="00E75DEE"/>
    <w:rsid w:val="00E75E4B"/>
    <w:rsid w:val="00E7621D"/>
    <w:rsid w:val="00E76EB1"/>
    <w:rsid w:val="00E77334"/>
    <w:rsid w:val="00E7784A"/>
    <w:rsid w:val="00E77CAB"/>
    <w:rsid w:val="00E804FF"/>
    <w:rsid w:val="00E81FC1"/>
    <w:rsid w:val="00E84098"/>
    <w:rsid w:val="00E841C8"/>
    <w:rsid w:val="00E85C15"/>
    <w:rsid w:val="00E87B1C"/>
    <w:rsid w:val="00E87ED2"/>
    <w:rsid w:val="00E92770"/>
    <w:rsid w:val="00E9522D"/>
    <w:rsid w:val="00E95D8C"/>
    <w:rsid w:val="00E96A73"/>
    <w:rsid w:val="00E96EAC"/>
    <w:rsid w:val="00EA29A7"/>
    <w:rsid w:val="00EA3CB4"/>
    <w:rsid w:val="00EA484E"/>
    <w:rsid w:val="00EA6D88"/>
    <w:rsid w:val="00EA706E"/>
    <w:rsid w:val="00EA7091"/>
    <w:rsid w:val="00EA7420"/>
    <w:rsid w:val="00EB084E"/>
    <w:rsid w:val="00EB3852"/>
    <w:rsid w:val="00EB5461"/>
    <w:rsid w:val="00EC1957"/>
    <w:rsid w:val="00EC2F56"/>
    <w:rsid w:val="00EC450F"/>
    <w:rsid w:val="00EC665F"/>
    <w:rsid w:val="00EC727C"/>
    <w:rsid w:val="00EC74B4"/>
    <w:rsid w:val="00ED1469"/>
    <w:rsid w:val="00ED177F"/>
    <w:rsid w:val="00ED1D8C"/>
    <w:rsid w:val="00ED27A1"/>
    <w:rsid w:val="00ED3196"/>
    <w:rsid w:val="00ED4B91"/>
    <w:rsid w:val="00ED546E"/>
    <w:rsid w:val="00EE09FF"/>
    <w:rsid w:val="00EE10B5"/>
    <w:rsid w:val="00EE33E7"/>
    <w:rsid w:val="00EE390A"/>
    <w:rsid w:val="00EE4179"/>
    <w:rsid w:val="00EE443F"/>
    <w:rsid w:val="00EE6E2F"/>
    <w:rsid w:val="00EF03BE"/>
    <w:rsid w:val="00EF1E27"/>
    <w:rsid w:val="00EF4AFF"/>
    <w:rsid w:val="00F032C4"/>
    <w:rsid w:val="00F03F53"/>
    <w:rsid w:val="00F043AF"/>
    <w:rsid w:val="00F0533D"/>
    <w:rsid w:val="00F13427"/>
    <w:rsid w:val="00F16BB8"/>
    <w:rsid w:val="00F208CA"/>
    <w:rsid w:val="00F20946"/>
    <w:rsid w:val="00F21201"/>
    <w:rsid w:val="00F21A62"/>
    <w:rsid w:val="00F21FF6"/>
    <w:rsid w:val="00F25A2C"/>
    <w:rsid w:val="00F265EC"/>
    <w:rsid w:val="00F32E00"/>
    <w:rsid w:val="00F33FA9"/>
    <w:rsid w:val="00F3474E"/>
    <w:rsid w:val="00F360E6"/>
    <w:rsid w:val="00F37CF0"/>
    <w:rsid w:val="00F43282"/>
    <w:rsid w:val="00F44D73"/>
    <w:rsid w:val="00F46DAA"/>
    <w:rsid w:val="00F4784B"/>
    <w:rsid w:val="00F50003"/>
    <w:rsid w:val="00F508D7"/>
    <w:rsid w:val="00F50E78"/>
    <w:rsid w:val="00F50E97"/>
    <w:rsid w:val="00F50ECC"/>
    <w:rsid w:val="00F51209"/>
    <w:rsid w:val="00F5280E"/>
    <w:rsid w:val="00F528C4"/>
    <w:rsid w:val="00F6002D"/>
    <w:rsid w:val="00F601F6"/>
    <w:rsid w:val="00F60E52"/>
    <w:rsid w:val="00F61813"/>
    <w:rsid w:val="00F6204F"/>
    <w:rsid w:val="00F640D0"/>
    <w:rsid w:val="00F70EC0"/>
    <w:rsid w:val="00F71695"/>
    <w:rsid w:val="00F74ADD"/>
    <w:rsid w:val="00F809C9"/>
    <w:rsid w:val="00F80FBA"/>
    <w:rsid w:val="00F81CDE"/>
    <w:rsid w:val="00F8284E"/>
    <w:rsid w:val="00F8318E"/>
    <w:rsid w:val="00F8353A"/>
    <w:rsid w:val="00F9092B"/>
    <w:rsid w:val="00F921EB"/>
    <w:rsid w:val="00F9393F"/>
    <w:rsid w:val="00F94684"/>
    <w:rsid w:val="00F95393"/>
    <w:rsid w:val="00F96587"/>
    <w:rsid w:val="00FA07AE"/>
    <w:rsid w:val="00FA2321"/>
    <w:rsid w:val="00FA4786"/>
    <w:rsid w:val="00FA55E3"/>
    <w:rsid w:val="00FA596A"/>
    <w:rsid w:val="00FB0E22"/>
    <w:rsid w:val="00FB6B57"/>
    <w:rsid w:val="00FC15AE"/>
    <w:rsid w:val="00FC2F25"/>
    <w:rsid w:val="00FC3818"/>
    <w:rsid w:val="00FC4F13"/>
    <w:rsid w:val="00FC51A3"/>
    <w:rsid w:val="00FC575E"/>
    <w:rsid w:val="00FC5C61"/>
    <w:rsid w:val="00FD2B91"/>
    <w:rsid w:val="00FD4AFA"/>
    <w:rsid w:val="00FD62FB"/>
    <w:rsid w:val="00FE0216"/>
    <w:rsid w:val="00FE0C04"/>
    <w:rsid w:val="00FE19C6"/>
    <w:rsid w:val="00FE44DF"/>
    <w:rsid w:val="00FE619A"/>
    <w:rsid w:val="00FE66B0"/>
    <w:rsid w:val="00FE7966"/>
    <w:rsid w:val="00FF069A"/>
    <w:rsid w:val="00FF14A1"/>
    <w:rsid w:val="00FF21A7"/>
    <w:rsid w:val="00FF3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A97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6E3"/>
    <w:pPr>
      <w:widowControl w:val="0"/>
      <w:autoSpaceDE w:val="0"/>
      <w:autoSpaceDN w:val="0"/>
      <w:adjustRightInd w:val="0"/>
      <w:textAlignment w:val="baseline"/>
    </w:pPr>
    <w:rPr>
      <w:rFonts w:ascii="宋体"/>
      <w:sz w:val="3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0"/>
    <w:qFormat/>
    <w:pPr>
      <w:keepNext/>
      <w:keepLines/>
      <w:spacing w:before="260" w:after="260" w:line="416"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1481">
    <w:name w:val="p1481"/>
    <w:rPr>
      <w:color w:val="515151"/>
      <w:sz w:val="22"/>
      <w:szCs w:val="22"/>
    </w:rPr>
  </w:style>
  <w:style w:type="character" w:styleId="a4">
    <w:name w:val="Hyperlink"/>
    <w:rPr>
      <w:color w:val="0000FF"/>
      <w:u w:val="single"/>
    </w:rPr>
  </w:style>
  <w:style w:type="character" w:styleId="a5">
    <w:name w:val="page number"/>
    <w:basedOn w:val="a1"/>
  </w:style>
  <w:style w:type="character" w:customStyle="1" w:styleId="a6">
    <w:rsid w:val="002B3D7E"/>
    <w:rPr>
      <w:color w:val="800080"/>
      <w:u w:val="single"/>
    </w:rPr>
  </w:style>
  <w:style w:type="character" w:styleId="a7">
    <w:name w:val="footnote reference"/>
    <w:rPr>
      <w:vertAlign w:val="superscript"/>
    </w:rPr>
  </w:style>
  <w:style w:type="character" w:customStyle="1" w:styleId="DeltaViewInsertion">
    <w:name w:val="DeltaView Insertion"/>
    <w:rPr>
      <w:b/>
      <w:bCs/>
      <w:color w:val="0000FF"/>
      <w:spacing w:val="0"/>
      <w:u w:val="double"/>
    </w:rPr>
  </w:style>
  <w:style w:type="paragraph" w:styleId="a8">
    <w:name w:val="Normal (Web)"/>
    <w:basedOn w:val="a"/>
    <w:pPr>
      <w:widowControl/>
      <w:autoSpaceDE/>
      <w:autoSpaceDN/>
      <w:adjustRightInd/>
      <w:spacing w:before="100" w:beforeAutospacing="1" w:after="100" w:afterAutospacing="1"/>
      <w:textAlignment w:val="auto"/>
    </w:pPr>
    <w:rPr>
      <w:rFonts w:hAnsi="宋体" w:cs="宋体"/>
      <w:sz w:val="24"/>
      <w:szCs w:val="24"/>
    </w:rPr>
  </w:style>
  <w:style w:type="paragraph" w:styleId="a9">
    <w:name w:val="Date"/>
    <w:basedOn w:val="a"/>
    <w:next w:val="a"/>
  </w:style>
  <w:style w:type="paragraph" w:styleId="a0">
    <w:name w:val="Normal Indent"/>
    <w:basedOn w:val="a"/>
    <w:pPr>
      <w:ind w:firstLine="420"/>
    </w:pPr>
  </w:style>
  <w:style w:type="paragraph" w:styleId="aa">
    <w:name w:val="Body Text Indent"/>
    <w:basedOn w:val="a"/>
    <w:pPr>
      <w:spacing w:line="400" w:lineRule="exact"/>
      <w:ind w:left="840" w:firstLine="10"/>
      <w:jc w:val="both"/>
    </w:pPr>
    <w:rPr>
      <w:spacing w:val="20"/>
      <w:sz w:val="24"/>
    </w:rPr>
  </w:style>
  <w:style w:type="paragraph" w:customStyle="1" w:styleId="ListLegal2">
    <w:name w:val="List Legal 2"/>
    <w:basedOn w:val="a"/>
    <w:next w:val="ab"/>
    <w:pPr>
      <w:widowControl/>
      <w:numPr>
        <w:ilvl w:val="1"/>
        <w:numId w:val="1"/>
      </w:numPr>
      <w:tabs>
        <w:tab w:val="clear" w:pos="624"/>
        <w:tab w:val="left" w:pos="22"/>
      </w:tabs>
      <w:autoSpaceDE/>
      <w:autoSpaceDN/>
      <w:adjustRightInd/>
      <w:spacing w:after="200" w:line="288" w:lineRule="auto"/>
      <w:jc w:val="both"/>
      <w:textAlignment w:val="auto"/>
    </w:pPr>
    <w:rPr>
      <w:rFonts w:ascii="CG Times" w:hAnsi="CG Times"/>
      <w:sz w:val="22"/>
      <w:lang w:val="en-GB" w:eastAsia="en-US"/>
    </w:rPr>
  </w:style>
  <w:style w:type="paragraph" w:customStyle="1" w:styleId="ListRoman2">
    <w:name w:val="List Roman 2"/>
    <w:basedOn w:val="a"/>
    <w:next w:val="20"/>
    <w:pPr>
      <w:widowControl/>
      <w:tabs>
        <w:tab w:val="left" w:pos="50"/>
      </w:tabs>
      <w:autoSpaceDE/>
      <w:autoSpaceDN/>
      <w:adjustRightInd/>
      <w:spacing w:line="288" w:lineRule="auto"/>
      <w:jc w:val="both"/>
      <w:textAlignment w:val="auto"/>
    </w:pPr>
    <w:rPr>
      <w:rFonts w:ascii="CG Times" w:hAnsi="CG Times"/>
      <w:sz w:val="24"/>
      <w:lang w:val="en-GB" w:eastAsia="en-US"/>
    </w:rPr>
  </w:style>
  <w:style w:type="paragraph" w:customStyle="1" w:styleId="1TimesNewRoman">
    <w:name w:val="标题1 + Times New Roman"/>
    <w:basedOn w:val="3"/>
    <w:pPr>
      <w:tabs>
        <w:tab w:val="left" w:pos="850"/>
      </w:tabs>
      <w:spacing w:before="0" w:after="0" w:line="360" w:lineRule="exact"/>
      <w:jc w:val="both"/>
    </w:pPr>
    <w:rPr>
      <w:rFonts w:ascii="Times New Roman" w:hAnsi="宋体"/>
      <w:spacing w:val="20"/>
      <w:sz w:val="24"/>
      <w:szCs w:val="24"/>
    </w:rPr>
  </w:style>
  <w:style w:type="paragraph" w:styleId="ac">
    <w:name w:val="Document Map"/>
    <w:basedOn w:val="a"/>
    <w:pPr>
      <w:shd w:val="clear" w:color="auto" w:fill="000080"/>
    </w:pPr>
  </w:style>
  <w:style w:type="paragraph" w:styleId="ad">
    <w:name w:val="header"/>
    <w:basedOn w:val="a"/>
    <w:pPr>
      <w:pBdr>
        <w:bottom w:val="single" w:sz="6" w:space="1" w:color="auto"/>
      </w:pBdr>
      <w:tabs>
        <w:tab w:val="center" w:pos="4153"/>
        <w:tab w:val="right" w:pos="8306"/>
      </w:tabs>
      <w:snapToGrid w:val="0"/>
      <w:jc w:val="center"/>
    </w:pPr>
    <w:rPr>
      <w:sz w:val="18"/>
    </w:rPr>
  </w:style>
  <w:style w:type="paragraph" w:styleId="20">
    <w:name w:val="Body Text 2"/>
    <w:basedOn w:val="a"/>
    <w:pPr>
      <w:spacing w:after="120" w:line="480" w:lineRule="auto"/>
    </w:pPr>
  </w:style>
  <w:style w:type="paragraph" w:styleId="21">
    <w:name w:val="Body Text Indent 2"/>
    <w:basedOn w:val="a"/>
    <w:pPr>
      <w:spacing w:line="360" w:lineRule="exact"/>
      <w:ind w:left="850"/>
      <w:jc w:val="both"/>
    </w:pPr>
    <w:rPr>
      <w:rFonts w:ascii="Times New Roman"/>
      <w:spacing w:val="20"/>
      <w:sz w:val="24"/>
    </w:rPr>
  </w:style>
  <w:style w:type="paragraph" w:styleId="ae">
    <w:name w:val="annotation text"/>
    <w:basedOn w:val="a"/>
    <w:link w:val="Char1"/>
    <w:qFormat/>
    <w:rsid w:val="00646B35"/>
    <w:rPr>
      <w:lang w:val="x-none" w:eastAsia="x-none"/>
    </w:rPr>
  </w:style>
  <w:style w:type="paragraph" w:styleId="10">
    <w:name w:val="toc 1"/>
    <w:basedOn w:val="a"/>
    <w:next w:val="a"/>
  </w:style>
  <w:style w:type="paragraph" w:customStyle="1" w:styleId="CharCharCharCharCharCharCharCharCharChar">
    <w:name w:val="Char Char Char Char Char Char Char Char Char Char"/>
    <w:basedOn w:val="a"/>
    <w:pPr>
      <w:widowControl/>
      <w:autoSpaceDE/>
      <w:autoSpaceDN/>
      <w:adjustRightInd/>
      <w:spacing w:after="160" w:line="240" w:lineRule="exact"/>
      <w:textAlignment w:val="auto"/>
    </w:pPr>
    <w:rPr>
      <w:rFonts w:ascii="Verdana" w:hAnsi="Verdana"/>
      <w:sz w:val="20"/>
      <w:lang w:eastAsia="en-US"/>
    </w:rPr>
  </w:style>
  <w:style w:type="paragraph" w:styleId="30">
    <w:name w:val="toc 3"/>
    <w:basedOn w:val="a"/>
    <w:next w:val="a"/>
    <w:uiPriority w:val="39"/>
    <w:pPr>
      <w:tabs>
        <w:tab w:val="left" w:pos="1190"/>
        <w:tab w:val="right" w:leader="dot" w:pos="8303"/>
      </w:tabs>
      <w:spacing w:line="320" w:lineRule="exact"/>
    </w:pPr>
    <w:rPr>
      <w:sz w:val="24"/>
    </w:rPr>
  </w:style>
  <w:style w:type="paragraph" w:styleId="af">
    <w:name w:val="Plain Text"/>
    <w:basedOn w:val="a"/>
    <w:pPr>
      <w:autoSpaceDE/>
      <w:autoSpaceDN/>
      <w:adjustRightInd/>
      <w:jc w:val="both"/>
      <w:textAlignment w:val="auto"/>
    </w:pPr>
    <w:rPr>
      <w:rFonts w:hAnsi="Courier New"/>
      <w:spacing w:val="-20"/>
      <w:kern w:val="10"/>
      <w:sz w:val="21"/>
    </w:rPr>
  </w:style>
  <w:style w:type="paragraph" w:styleId="af0">
    <w:name w:val="footer"/>
    <w:basedOn w:val="a"/>
    <w:pPr>
      <w:tabs>
        <w:tab w:val="center" w:pos="4320"/>
        <w:tab w:val="right" w:pos="8640"/>
      </w:tabs>
    </w:pPr>
    <w:rPr>
      <w:sz w:val="18"/>
    </w:rPr>
  </w:style>
  <w:style w:type="paragraph" w:styleId="af1">
    <w:name w:val="Balloon Text"/>
    <w:basedOn w:val="a"/>
    <w:rPr>
      <w:sz w:val="18"/>
      <w:szCs w:val="18"/>
    </w:rPr>
  </w:style>
  <w:style w:type="paragraph" w:styleId="af2">
    <w:name w:val="footnote text"/>
    <w:basedOn w:val="a"/>
    <w:link w:val="Char"/>
    <w:qFormat/>
    <w:rsid w:val="00646B35"/>
    <w:pPr>
      <w:autoSpaceDE/>
      <w:autoSpaceDN/>
      <w:snapToGrid w:val="0"/>
      <w:spacing w:line="360" w:lineRule="atLeast"/>
    </w:pPr>
    <w:rPr>
      <w:rFonts w:ascii="Times New Roman" w:eastAsia="楷体"/>
      <w:sz w:val="18"/>
      <w:lang w:val="en-GB"/>
    </w:rPr>
  </w:style>
  <w:style w:type="paragraph" w:styleId="ab">
    <w:name w:val="Body Text"/>
    <w:basedOn w:val="a"/>
    <w:link w:val="Char0"/>
    <w:pPr>
      <w:autoSpaceDE/>
      <w:autoSpaceDN/>
      <w:adjustRightInd/>
      <w:spacing w:after="120"/>
      <w:jc w:val="both"/>
      <w:textAlignment w:val="auto"/>
    </w:pPr>
    <w:rPr>
      <w:rFonts w:ascii="Times New Roman"/>
      <w:kern w:val="2"/>
      <w:sz w:val="24"/>
    </w:rPr>
  </w:style>
  <w:style w:type="paragraph" w:customStyle="1" w:styleId="ListArabic4">
    <w:name w:val="List Arabic 4"/>
    <w:basedOn w:val="a"/>
    <w:next w:val="a"/>
    <w:pPr>
      <w:widowControl/>
      <w:numPr>
        <w:ilvl w:val="3"/>
        <w:numId w:val="1"/>
      </w:numPr>
      <w:tabs>
        <w:tab w:val="clear" w:pos="2438"/>
        <w:tab w:val="left" w:pos="86"/>
      </w:tabs>
      <w:autoSpaceDE/>
      <w:autoSpaceDN/>
      <w:adjustRightInd/>
      <w:spacing w:after="200" w:line="288" w:lineRule="auto"/>
      <w:jc w:val="both"/>
      <w:textAlignment w:val="auto"/>
    </w:pPr>
    <w:rPr>
      <w:rFonts w:ascii="CG Times" w:hAnsi="CG Times"/>
      <w:sz w:val="22"/>
      <w:lang w:val="en-GB" w:eastAsia="en-US"/>
    </w:rPr>
  </w:style>
  <w:style w:type="paragraph" w:customStyle="1" w:styleId="Body2">
    <w:name w:val="Body 2"/>
    <w:basedOn w:val="a"/>
    <w:pPr>
      <w:widowControl/>
      <w:autoSpaceDE/>
      <w:autoSpaceDN/>
      <w:adjustRightInd/>
      <w:spacing w:after="210" w:line="264" w:lineRule="auto"/>
      <w:ind w:left="709"/>
      <w:jc w:val="both"/>
      <w:textAlignment w:val="auto"/>
    </w:pPr>
    <w:rPr>
      <w:rFonts w:ascii="Times New Roman" w:eastAsia="PMingLiU"/>
      <w:kern w:val="28"/>
      <w:sz w:val="23"/>
      <w:szCs w:val="23"/>
      <w:lang w:val="en-GB"/>
    </w:rPr>
  </w:style>
  <w:style w:type="paragraph" w:customStyle="1" w:styleId="CharChar1CharChar">
    <w:name w:val="Char Char1 Char Char"/>
    <w:basedOn w:val="a"/>
    <w:pPr>
      <w:widowControl/>
      <w:autoSpaceDE/>
      <w:autoSpaceDN/>
      <w:adjustRightInd/>
      <w:spacing w:after="160" w:line="240" w:lineRule="exact"/>
      <w:textAlignment w:val="auto"/>
    </w:pPr>
    <w:rPr>
      <w:rFonts w:ascii="Tahoma" w:eastAsia="Arial Unicode MS" w:hAnsi="Tahoma" w:cs="Tahoma"/>
      <w:sz w:val="20"/>
      <w:lang w:eastAsia="en-US" w:bidi="th-TH"/>
    </w:rPr>
  </w:style>
  <w:style w:type="paragraph" w:customStyle="1" w:styleId="ListLegal1">
    <w:name w:val="List Legal 1"/>
    <w:basedOn w:val="a"/>
    <w:next w:val="ab"/>
    <w:pPr>
      <w:widowControl/>
      <w:numPr>
        <w:numId w:val="1"/>
      </w:numPr>
      <w:tabs>
        <w:tab w:val="clear" w:pos="624"/>
        <w:tab w:val="left" w:pos="22"/>
      </w:tabs>
      <w:autoSpaceDE/>
      <w:autoSpaceDN/>
      <w:adjustRightInd/>
      <w:spacing w:after="200" w:line="288" w:lineRule="auto"/>
      <w:jc w:val="both"/>
      <w:textAlignment w:val="auto"/>
    </w:pPr>
    <w:rPr>
      <w:rFonts w:ascii="CG Times" w:hAnsi="CG Times"/>
      <w:sz w:val="22"/>
      <w:lang w:val="en-GB" w:eastAsia="en-US"/>
    </w:rPr>
  </w:style>
  <w:style w:type="paragraph" w:customStyle="1" w:styleId="Number1">
    <w:name w:val="Number 1"/>
    <w:basedOn w:val="a"/>
    <w:pPr>
      <w:widowControl/>
      <w:numPr>
        <w:ilvl w:val="1"/>
        <w:numId w:val="2"/>
      </w:numPr>
      <w:tabs>
        <w:tab w:val="left" w:pos="1440"/>
      </w:tabs>
      <w:autoSpaceDE/>
      <w:autoSpaceDN/>
      <w:adjustRightInd/>
      <w:spacing w:after="240"/>
      <w:jc w:val="both"/>
      <w:textAlignment w:val="auto"/>
    </w:pPr>
    <w:rPr>
      <w:rFonts w:ascii="Times New Roman" w:eastAsia="PMingLiU"/>
      <w:sz w:val="22"/>
      <w:szCs w:val="22"/>
      <w:lang w:val="en-GB" w:eastAsia="zh-TW"/>
    </w:rPr>
  </w:style>
  <w:style w:type="paragraph" w:customStyle="1" w:styleId="1CharCharCharChar">
    <w:name w:val="1 Char Char Char Char"/>
    <w:basedOn w:val="a"/>
    <w:pPr>
      <w:widowControl/>
      <w:autoSpaceDE/>
      <w:autoSpaceDN/>
      <w:adjustRightInd/>
      <w:spacing w:after="160" w:line="240" w:lineRule="exact"/>
      <w:textAlignment w:val="auto"/>
    </w:pPr>
    <w:rPr>
      <w:rFonts w:ascii="Times New Roman" w:eastAsia="Times New Roman"/>
      <w:sz w:val="20"/>
    </w:rPr>
  </w:style>
  <w:style w:type="paragraph" w:customStyle="1" w:styleId="ListLegal3">
    <w:name w:val="List Legal 3"/>
    <w:basedOn w:val="a"/>
    <w:next w:val="20"/>
    <w:pPr>
      <w:widowControl/>
      <w:numPr>
        <w:ilvl w:val="2"/>
        <w:numId w:val="1"/>
      </w:numPr>
      <w:tabs>
        <w:tab w:val="clear" w:pos="1417"/>
        <w:tab w:val="left" w:pos="50"/>
      </w:tabs>
      <w:autoSpaceDE/>
      <w:autoSpaceDN/>
      <w:adjustRightInd/>
      <w:spacing w:after="200" w:line="288" w:lineRule="auto"/>
      <w:jc w:val="both"/>
      <w:textAlignment w:val="auto"/>
    </w:pPr>
    <w:rPr>
      <w:rFonts w:ascii="CG Times" w:hAnsi="CG Times"/>
      <w:sz w:val="22"/>
      <w:lang w:val="en-GB" w:eastAsia="en-US"/>
    </w:rPr>
  </w:style>
  <w:style w:type="paragraph" w:styleId="af3">
    <w:name w:val="Revision"/>
    <w:hidden/>
    <w:uiPriority w:val="99"/>
    <w:semiHidden/>
    <w:rsid w:val="00A04918"/>
    <w:rPr>
      <w:rFonts w:ascii="宋体"/>
      <w:sz w:val="34"/>
    </w:rPr>
  </w:style>
  <w:style w:type="paragraph" w:styleId="af4">
    <w:name w:val="List Paragraph"/>
    <w:basedOn w:val="a"/>
    <w:uiPriority w:val="34"/>
    <w:qFormat/>
    <w:rsid w:val="0029690D"/>
    <w:pPr>
      <w:ind w:firstLineChars="200" w:firstLine="420"/>
    </w:pPr>
  </w:style>
  <w:style w:type="character" w:styleId="af5">
    <w:name w:val="annotation reference"/>
    <w:uiPriority w:val="99"/>
    <w:semiHidden/>
    <w:unhideWhenUsed/>
    <w:rsid w:val="00032ACB"/>
    <w:rPr>
      <w:sz w:val="21"/>
      <w:szCs w:val="21"/>
    </w:rPr>
  </w:style>
  <w:style w:type="paragraph" w:styleId="af6">
    <w:name w:val="annotation subject"/>
    <w:basedOn w:val="ae"/>
    <w:next w:val="ae"/>
    <w:link w:val="Char2"/>
    <w:uiPriority w:val="99"/>
    <w:semiHidden/>
    <w:unhideWhenUsed/>
    <w:rsid w:val="00032ACB"/>
    <w:rPr>
      <w:b/>
      <w:bCs/>
    </w:rPr>
  </w:style>
  <w:style w:type="character" w:customStyle="1" w:styleId="Char1">
    <w:name w:val="批注文字 Char1"/>
    <w:link w:val="ae"/>
    <w:qFormat/>
    <w:rsid w:val="00032ACB"/>
    <w:rPr>
      <w:rFonts w:ascii="宋体"/>
      <w:sz w:val="34"/>
      <w:lang w:val="x-none" w:eastAsia="x-none"/>
    </w:rPr>
  </w:style>
  <w:style w:type="character" w:customStyle="1" w:styleId="Char2">
    <w:name w:val="批注主题 Char"/>
    <w:link w:val="af6"/>
    <w:uiPriority w:val="99"/>
    <w:semiHidden/>
    <w:rsid w:val="00032ACB"/>
    <w:rPr>
      <w:rFonts w:ascii="宋体"/>
      <w:b/>
      <w:bCs/>
      <w:sz w:val="34"/>
    </w:rPr>
  </w:style>
  <w:style w:type="paragraph" w:customStyle="1" w:styleId="CharCharCharCharCharCharCharCharCharChar0">
    <w:name w:val="Char Char Char Char Char Char Char Char Char Char"/>
    <w:basedOn w:val="a"/>
    <w:rsid w:val="002B3D7E"/>
    <w:pPr>
      <w:widowControl/>
      <w:autoSpaceDE/>
      <w:autoSpaceDN/>
      <w:adjustRightInd/>
      <w:spacing w:after="160" w:line="240" w:lineRule="exact"/>
      <w:textAlignment w:val="auto"/>
    </w:pPr>
    <w:rPr>
      <w:rFonts w:ascii="Verdana" w:hAnsi="Verdana"/>
      <w:sz w:val="20"/>
      <w:lang w:eastAsia="en-US"/>
    </w:rPr>
  </w:style>
  <w:style w:type="paragraph" w:customStyle="1" w:styleId="CharChar1CharChar0">
    <w:name w:val="Char Char1 Char Char"/>
    <w:basedOn w:val="a"/>
    <w:rsid w:val="002B3D7E"/>
    <w:pPr>
      <w:widowControl/>
      <w:autoSpaceDE/>
      <w:autoSpaceDN/>
      <w:adjustRightInd/>
      <w:spacing w:after="160" w:line="240" w:lineRule="exact"/>
      <w:textAlignment w:val="auto"/>
    </w:pPr>
    <w:rPr>
      <w:rFonts w:ascii="Tahoma" w:eastAsia="Arial Unicode MS" w:hAnsi="Tahoma" w:cs="Tahoma"/>
      <w:sz w:val="20"/>
      <w:lang w:eastAsia="en-US" w:bidi="th-TH"/>
    </w:rPr>
  </w:style>
  <w:style w:type="character" w:styleId="af7">
    <w:name w:val="FollowedHyperlink"/>
    <w:semiHidden/>
    <w:unhideWhenUsed/>
    <w:rsid w:val="002B3D7E"/>
    <w:rPr>
      <w:color w:val="800080"/>
      <w:u w:val="single"/>
    </w:rPr>
  </w:style>
  <w:style w:type="character" w:customStyle="1" w:styleId="af8">
    <w:name w:val="已访问的超链接"/>
    <w:rsid w:val="002B3D7E"/>
    <w:rPr>
      <w:color w:val="800080"/>
      <w:u w:val="single"/>
    </w:rPr>
  </w:style>
  <w:style w:type="character" w:customStyle="1" w:styleId="Char3">
    <w:name w:val="批注文字 Char"/>
    <w:rsid w:val="00B817E0"/>
    <w:rPr>
      <w:rFonts w:ascii="宋体"/>
      <w:sz w:val="34"/>
    </w:rPr>
  </w:style>
  <w:style w:type="character" w:customStyle="1" w:styleId="Char0">
    <w:name w:val="正文文本 Char"/>
    <w:link w:val="ab"/>
    <w:rsid w:val="00AE52D8"/>
    <w:rPr>
      <w:kern w:val="2"/>
      <w:sz w:val="24"/>
    </w:rPr>
  </w:style>
  <w:style w:type="table" w:styleId="af9">
    <w:name w:val="Table Grid"/>
    <w:basedOn w:val="a2"/>
    <w:uiPriority w:val="59"/>
    <w:rsid w:val="00AE7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批注文字 字符1"/>
    <w:basedOn w:val="a1"/>
    <w:rsid w:val="006C63B9"/>
    <w:rPr>
      <w:rFonts w:ascii="宋体"/>
      <w:sz w:val="34"/>
    </w:rPr>
  </w:style>
  <w:style w:type="paragraph" w:customStyle="1" w:styleId="index61">
    <w:name w:val="index 61"/>
    <w:basedOn w:val="a"/>
    <w:next w:val="a"/>
    <w:qFormat/>
    <w:rsid w:val="009C7EF0"/>
    <w:pPr>
      <w:autoSpaceDE/>
      <w:autoSpaceDN/>
      <w:adjustRightInd/>
      <w:ind w:leftChars="1000" w:left="1000"/>
      <w:jc w:val="both"/>
      <w:textAlignment w:val="auto"/>
    </w:pPr>
    <w:rPr>
      <w:rFonts w:ascii="Calibri" w:eastAsiaTheme="minorEastAsia" w:hAnsi="Calibri"/>
      <w:kern w:val="2"/>
      <w:sz w:val="21"/>
      <w:szCs w:val="24"/>
    </w:rPr>
  </w:style>
  <w:style w:type="paragraph" w:styleId="afa">
    <w:name w:val="endnote text"/>
    <w:basedOn w:val="a"/>
    <w:link w:val="Char4"/>
    <w:uiPriority w:val="99"/>
    <w:semiHidden/>
    <w:unhideWhenUsed/>
    <w:rsid w:val="001E2DBC"/>
    <w:pPr>
      <w:snapToGrid w:val="0"/>
    </w:pPr>
  </w:style>
  <w:style w:type="character" w:customStyle="1" w:styleId="Char4">
    <w:name w:val="尾注文本 Char"/>
    <w:basedOn w:val="a1"/>
    <w:link w:val="afa"/>
    <w:uiPriority w:val="99"/>
    <w:semiHidden/>
    <w:rsid w:val="001E2DBC"/>
    <w:rPr>
      <w:rFonts w:ascii="宋体"/>
      <w:sz w:val="34"/>
    </w:rPr>
  </w:style>
  <w:style w:type="character" w:styleId="afb">
    <w:name w:val="endnote reference"/>
    <w:basedOn w:val="a1"/>
    <w:uiPriority w:val="99"/>
    <w:semiHidden/>
    <w:unhideWhenUsed/>
    <w:rsid w:val="001E2DBC"/>
    <w:rPr>
      <w:vertAlign w:val="superscript"/>
    </w:rPr>
  </w:style>
  <w:style w:type="character" w:customStyle="1" w:styleId="Char">
    <w:name w:val="脚注文本 Char"/>
    <w:basedOn w:val="a1"/>
    <w:link w:val="af2"/>
    <w:rsid w:val="00C75F2D"/>
    <w:rPr>
      <w:rFonts w:eastAsia="楷体"/>
      <w:sz w:val="18"/>
      <w:lang w:val="en-GB"/>
    </w:rPr>
  </w:style>
  <w:style w:type="character" w:customStyle="1" w:styleId="fontstyle01">
    <w:name w:val="fontstyle01"/>
    <w:basedOn w:val="a1"/>
    <w:rsid w:val="00E729B5"/>
    <w:rPr>
      <w:rFonts w:ascii="仿宋_GB2312" w:eastAsia="仿宋_GB2312" w:hint="eastAsia"/>
      <w:b w:val="0"/>
      <w:bCs w:val="0"/>
      <w:i w:val="0"/>
      <w:iCs w:val="0"/>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6E3"/>
    <w:pPr>
      <w:widowControl w:val="0"/>
      <w:autoSpaceDE w:val="0"/>
      <w:autoSpaceDN w:val="0"/>
      <w:adjustRightInd w:val="0"/>
      <w:textAlignment w:val="baseline"/>
    </w:pPr>
    <w:rPr>
      <w:rFonts w:ascii="宋体"/>
      <w:sz w:val="3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0"/>
    <w:qFormat/>
    <w:pPr>
      <w:keepNext/>
      <w:keepLines/>
      <w:spacing w:before="260" w:after="260" w:line="416"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1481">
    <w:name w:val="p1481"/>
    <w:rPr>
      <w:color w:val="515151"/>
      <w:sz w:val="22"/>
      <w:szCs w:val="22"/>
    </w:rPr>
  </w:style>
  <w:style w:type="character" w:styleId="a4">
    <w:name w:val="Hyperlink"/>
    <w:rPr>
      <w:color w:val="0000FF"/>
      <w:u w:val="single"/>
    </w:rPr>
  </w:style>
  <w:style w:type="character" w:styleId="a5">
    <w:name w:val="page number"/>
    <w:basedOn w:val="a1"/>
  </w:style>
  <w:style w:type="character" w:customStyle="1" w:styleId="a6">
    <w:rsid w:val="002B3D7E"/>
    <w:rPr>
      <w:color w:val="800080"/>
      <w:u w:val="single"/>
    </w:rPr>
  </w:style>
  <w:style w:type="character" w:styleId="a7">
    <w:name w:val="footnote reference"/>
    <w:rPr>
      <w:vertAlign w:val="superscript"/>
    </w:rPr>
  </w:style>
  <w:style w:type="character" w:customStyle="1" w:styleId="DeltaViewInsertion">
    <w:name w:val="DeltaView Insertion"/>
    <w:rPr>
      <w:b/>
      <w:bCs/>
      <w:color w:val="0000FF"/>
      <w:spacing w:val="0"/>
      <w:u w:val="double"/>
    </w:rPr>
  </w:style>
  <w:style w:type="paragraph" w:styleId="a8">
    <w:name w:val="Normal (Web)"/>
    <w:basedOn w:val="a"/>
    <w:pPr>
      <w:widowControl/>
      <w:autoSpaceDE/>
      <w:autoSpaceDN/>
      <w:adjustRightInd/>
      <w:spacing w:before="100" w:beforeAutospacing="1" w:after="100" w:afterAutospacing="1"/>
      <w:textAlignment w:val="auto"/>
    </w:pPr>
    <w:rPr>
      <w:rFonts w:hAnsi="宋体" w:cs="宋体"/>
      <w:sz w:val="24"/>
      <w:szCs w:val="24"/>
    </w:rPr>
  </w:style>
  <w:style w:type="paragraph" w:styleId="a9">
    <w:name w:val="Date"/>
    <w:basedOn w:val="a"/>
    <w:next w:val="a"/>
  </w:style>
  <w:style w:type="paragraph" w:styleId="a0">
    <w:name w:val="Normal Indent"/>
    <w:basedOn w:val="a"/>
    <w:pPr>
      <w:ind w:firstLine="420"/>
    </w:pPr>
  </w:style>
  <w:style w:type="paragraph" w:styleId="aa">
    <w:name w:val="Body Text Indent"/>
    <w:basedOn w:val="a"/>
    <w:pPr>
      <w:spacing w:line="400" w:lineRule="exact"/>
      <w:ind w:left="840" w:firstLine="10"/>
      <w:jc w:val="both"/>
    </w:pPr>
    <w:rPr>
      <w:spacing w:val="20"/>
      <w:sz w:val="24"/>
    </w:rPr>
  </w:style>
  <w:style w:type="paragraph" w:customStyle="1" w:styleId="ListLegal2">
    <w:name w:val="List Legal 2"/>
    <w:basedOn w:val="a"/>
    <w:next w:val="ab"/>
    <w:pPr>
      <w:widowControl/>
      <w:numPr>
        <w:ilvl w:val="1"/>
        <w:numId w:val="1"/>
      </w:numPr>
      <w:tabs>
        <w:tab w:val="clear" w:pos="624"/>
        <w:tab w:val="left" w:pos="22"/>
      </w:tabs>
      <w:autoSpaceDE/>
      <w:autoSpaceDN/>
      <w:adjustRightInd/>
      <w:spacing w:after="200" w:line="288" w:lineRule="auto"/>
      <w:jc w:val="both"/>
      <w:textAlignment w:val="auto"/>
    </w:pPr>
    <w:rPr>
      <w:rFonts w:ascii="CG Times" w:hAnsi="CG Times"/>
      <w:sz w:val="22"/>
      <w:lang w:val="en-GB" w:eastAsia="en-US"/>
    </w:rPr>
  </w:style>
  <w:style w:type="paragraph" w:customStyle="1" w:styleId="ListRoman2">
    <w:name w:val="List Roman 2"/>
    <w:basedOn w:val="a"/>
    <w:next w:val="20"/>
    <w:pPr>
      <w:widowControl/>
      <w:tabs>
        <w:tab w:val="left" w:pos="50"/>
      </w:tabs>
      <w:autoSpaceDE/>
      <w:autoSpaceDN/>
      <w:adjustRightInd/>
      <w:spacing w:line="288" w:lineRule="auto"/>
      <w:jc w:val="both"/>
      <w:textAlignment w:val="auto"/>
    </w:pPr>
    <w:rPr>
      <w:rFonts w:ascii="CG Times" w:hAnsi="CG Times"/>
      <w:sz w:val="24"/>
      <w:lang w:val="en-GB" w:eastAsia="en-US"/>
    </w:rPr>
  </w:style>
  <w:style w:type="paragraph" w:customStyle="1" w:styleId="1TimesNewRoman">
    <w:name w:val="标题1 + Times New Roman"/>
    <w:basedOn w:val="3"/>
    <w:pPr>
      <w:tabs>
        <w:tab w:val="left" w:pos="850"/>
      </w:tabs>
      <w:spacing w:before="0" w:after="0" w:line="360" w:lineRule="exact"/>
      <w:jc w:val="both"/>
    </w:pPr>
    <w:rPr>
      <w:rFonts w:ascii="Times New Roman" w:hAnsi="宋体"/>
      <w:spacing w:val="20"/>
      <w:sz w:val="24"/>
      <w:szCs w:val="24"/>
    </w:rPr>
  </w:style>
  <w:style w:type="paragraph" w:styleId="ac">
    <w:name w:val="Document Map"/>
    <w:basedOn w:val="a"/>
    <w:pPr>
      <w:shd w:val="clear" w:color="auto" w:fill="000080"/>
    </w:pPr>
  </w:style>
  <w:style w:type="paragraph" w:styleId="ad">
    <w:name w:val="header"/>
    <w:basedOn w:val="a"/>
    <w:pPr>
      <w:pBdr>
        <w:bottom w:val="single" w:sz="6" w:space="1" w:color="auto"/>
      </w:pBdr>
      <w:tabs>
        <w:tab w:val="center" w:pos="4153"/>
        <w:tab w:val="right" w:pos="8306"/>
      </w:tabs>
      <w:snapToGrid w:val="0"/>
      <w:jc w:val="center"/>
    </w:pPr>
    <w:rPr>
      <w:sz w:val="18"/>
    </w:rPr>
  </w:style>
  <w:style w:type="paragraph" w:styleId="20">
    <w:name w:val="Body Text 2"/>
    <w:basedOn w:val="a"/>
    <w:pPr>
      <w:spacing w:after="120" w:line="480" w:lineRule="auto"/>
    </w:pPr>
  </w:style>
  <w:style w:type="paragraph" w:styleId="21">
    <w:name w:val="Body Text Indent 2"/>
    <w:basedOn w:val="a"/>
    <w:pPr>
      <w:spacing w:line="360" w:lineRule="exact"/>
      <w:ind w:left="850"/>
      <w:jc w:val="both"/>
    </w:pPr>
    <w:rPr>
      <w:rFonts w:ascii="Times New Roman"/>
      <w:spacing w:val="20"/>
      <w:sz w:val="24"/>
    </w:rPr>
  </w:style>
  <w:style w:type="paragraph" w:styleId="ae">
    <w:name w:val="annotation text"/>
    <w:basedOn w:val="a"/>
    <w:link w:val="Char1"/>
    <w:qFormat/>
    <w:rsid w:val="00646B35"/>
    <w:rPr>
      <w:lang w:val="x-none" w:eastAsia="x-none"/>
    </w:rPr>
  </w:style>
  <w:style w:type="paragraph" w:styleId="10">
    <w:name w:val="toc 1"/>
    <w:basedOn w:val="a"/>
    <w:next w:val="a"/>
  </w:style>
  <w:style w:type="paragraph" w:customStyle="1" w:styleId="CharCharCharCharCharCharCharCharCharChar">
    <w:name w:val="Char Char Char Char Char Char Char Char Char Char"/>
    <w:basedOn w:val="a"/>
    <w:pPr>
      <w:widowControl/>
      <w:autoSpaceDE/>
      <w:autoSpaceDN/>
      <w:adjustRightInd/>
      <w:spacing w:after="160" w:line="240" w:lineRule="exact"/>
      <w:textAlignment w:val="auto"/>
    </w:pPr>
    <w:rPr>
      <w:rFonts w:ascii="Verdana" w:hAnsi="Verdana"/>
      <w:sz w:val="20"/>
      <w:lang w:eastAsia="en-US"/>
    </w:rPr>
  </w:style>
  <w:style w:type="paragraph" w:styleId="30">
    <w:name w:val="toc 3"/>
    <w:basedOn w:val="a"/>
    <w:next w:val="a"/>
    <w:uiPriority w:val="39"/>
    <w:pPr>
      <w:tabs>
        <w:tab w:val="left" w:pos="1190"/>
        <w:tab w:val="right" w:leader="dot" w:pos="8303"/>
      </w:tabs>
      <w:spacing w:line="320" w:lineRule="exact"/>
    </w:pPr>
    <w:rPr>
      <w:sz w:val="24"/>
    </w:rPr>
  </w:style>
  <w:style w:type="paragraph" w:styleId="af">
    <w:name w:val="Plain Text"/>
    <w:basedOn w:val="a"/>
    <w:pPr>
      <w:autoSpaceDE/>
      <w:autoSpaceDN/>
      <w:adjustRightInd/>
      <w:jc w:val="both"/>
      <w:textAlignment w:val="auto"/>
    </w:pPr>
    <w:rPr>
      <w:rFonts w:hAnsi="Courier New"/>
      <w:spacing w:val="-20"/>
      <w:kern w:val="10"/>
      <w:sz w:val="21"/>
    </w:rPr>
  </w:style>
  <w:style w:type="paragraph" w:styleId="af0">
    <w:name w:val="footer"/>
    <w:basedOn w:val="a"/>
    <w:pPr>
      <w:tabs>
        <w:tab w:val="center" w:pos="4320"/>
        <w:tab w:val="right" w:pos="8640"/>
      </w:tabs>
    </w:pPr>
    <w:rPr>
      <w:sz w:val="18"/>
    </w:rPr>
  </w:style>
  <w:style w:type="paragraph" w:styleId="af1">
    <w:name w:val="Balloon Text"/>
    <w:basedOn w:val="a"/>
    <w:rPr>
      <w:sz w:val="18"/>
      <w:szCs w:val="18"/>
    </w:rPr>
  </w:style>
  <w:style w:type="paragraph" w:styleId="af2">
    <w:name w:val="footnote text"/>
    <w:basedOn w:val="a"/>
    <w:link w:val="Char"/>
    <w:qFormat/>
    <w:rsid w:val="00646B35"/>
    <w:pPr>
      <w:autoSpaceDE/>
      <w:autoSpaceDN/>
      <w:snapToGrid w:val="0"/>
      <w:spacing w:line="360" w:lineRule="atLeast"/>
    </w:pPr>
    <w:rPr>
      <w:rFonts w:ascii="Times New Roman" w:eastAsia="楷体"/>
      <w:sz w:val="18"/>
      <w:lang w:val="en-GB"/>
    </w:rPr>
  </w:style>
  <w:style w:type="paragraph" w:styleId="ab">
    <w:name w:val="Body Text"/>
    <w:basedOn w:val="a"/>
    <w:link w:val="Char0"/>
    <w:pPr>
      <w:autoSpaceDE/>
      <w:autoSpaceDN/>
      <w:adjustRightInd/>
      <w:spacing w:after="120"/>
      <w:jc w:val="both"/>
      <w:textAlignment w:val="auto"/>
    </w:pPr>
    <w:rPr>
      <w:rFonts w:ascii="Times New Roman"/>
      <w:kern w:val="2"/>
      <w:sz w:val="24"/>
    </w:rPr>
  </w:style>
  <w:style w:type="paragraph" w:customStyle="1" w:styleId="ListArabic4">
    <w:name w:val="List Arabic 4"/>
    <w:basedOn w:val="a"/>
    <w:next w:val="a"/>
    <w:pPr>
      <w:widowControl/>
      <w:numPr>
        <w:ilvl w:val="3"/>
        <w:numId w:val="1"/>
      </w:numPr>
      <w:tabs>
        <w:tab w:val="clear" w:pos="2438"/>
        <w:tab w:val="left" w:pos="86"/>
      </w:tabs>
      <w:autoSpaceDE/>
      <w:autoSpaceDN/>
      <w:adjustRightInd/>
      <w:spacing w:after="200" w:line="288" w:lineRule="auto"/>
      <w:jc w:val="both"/>
      <w:textAlignment w:val="auto"/>
    </w:pPr>
    <w:rPr>
      <w:rFonts w:ascii="CG Times" w:hAnsi="CG Times"/>
      <w:sz w:val="22"/>
      <w:lang w:val="en-GB" w:eastAsia="en-US"/>
    </w:rPr>
  </w:style>
  <w:style w:type="paragraph" w:customStyle="1" w:styleId="Body2">
    <w:name w:val="Body 2"/>
    <w:basedOn w:val="a"/>
    <w:pPr>
      <w:widowControl/>
      <w:autoSpaceDE/>
      <w:autoSpaceDN/>
      <w:adjustRightInd/>
      <w:spacing w:after="210" w:line="264" w:lineRule="auto"/>
      <w:ind w:left="709"/>
      <w:jc w:val="both"/>
      <w:textAlignment w:val="auto"/>
    </w:pPr>
    <w:rPr>
      <w:rFonts w:ascii="Times New Roman" w:eastAsia="PMingLiU"/>
      <w:kern w:val="28"/>
      <w:sz w:val="23"/>
      <w:szCs w:val="23"/>
      <w:lang w:val="en-GB"/>
    </w:rPr>
  </w:style>
  <w:style w:type="paragraph" w:customStyle="1" w:styleId="CharChar1CharChar">
    <w:name w:val="Char Char1 Char Char"/>
    <w:basedOn w:val="a"/>
    <w:pPr>
      <w:widowControl/>
      <w:autoSpaceDE/>
      <w:autoSpaceDN/>
      <w:adjustRightInd/>
      <w:spacing w:after="160" w:line="240" w:lineRule="exact"/>
      <w:textAlignment w:val="auto"/>
    </w:pPr>
    <w:rPr>
      <w:rFonts w:ascii="Tahoma" w:eastAsia="Arial Unicode MS" w:hAnsi="Tahoma" w:cs="Tahoma"/>
      <w:sz w:val="20"/>
      <w:lang w:eastAsia="en-US" w:bidi="th-TH"/>
    </w:rPr>
  </w:style>
  <w:style w:type="paragraph" w:customStyle="1" w:styleId="ListLegal1">
    <w:name w:val="List Legal 1"/>
    <w:basedOn w:val="a"/>
    <w:next w:val="ab"/>
    <w:pPr>
      <w:widowControl/>
      <w:numPr>
        <w:numId w:val="1"/>
      </w:numPr>
      <w:tabs>
        <w:tab w:val="clear" w:pos="624"/>
        <w:tab w:val="left" w:pos="22"/>
      </w:tabs>
      <w:autoSpaceDE/>
      <w:autoSpaceDN/>
      <w:adjustRightInd/>
      <w:spacing w:after="200" w:line="288" w:lineRule="auto"/>
      <w:jc w:val="both"/>
      <w:textAlignment w:val="auto"/>
    </w:pPr>
    <w:rPr>
      <w:rFonts w:ascii="CG Times" w:hAnsi="CG Times"/>
      <w:sz w:val="22"/>
      <w:lang w:val="en-GB" w:eastAsia="en-US"/>
    </w:rPr>
  </w:style>
  <w:style w:type="paragraph" w:customStyle="1" w:styleId="Number1">
    <w:name w:val="Number 1"/>
    <w:basedOn w:val="a"/>
    <w:pPr>
      <w:widowControl/>
      <w:numPr>
        <w:ilvl w:val="1"/>
        <w:numId w:val="2"/>
      </w:numPr>
      <w:tabs>
        <w:tab w:val="left" w:pos="1440"/>
      </w:tabs>
      <w:autoSpaceDE/>
      <w:autoSpaceDN/>
      <w:adjustRightInd/>
      <w:spacing w:after="240"/>
      <w:jc w:val="both"/>
      <w:textAlignment w:val="auto"/>
    </w:pPr>
    <w:rPr>
      <w:rFonts w:ascii="Times New Roman" w:eastAsia="PMingLiU"/>
      <w:sz w:val="22"/>
      <w:szCs w:val="22"/>
      <w:lang w:val="en-GB" w:eastAsia="zh-TW"/>
    </w:rPr>
  </w:style>
  <w:style w:type="paragraph" w:customStyle="1" w:styleId="1CharCharCharChar">
    <w:name w:val="1 Char Char Char Char"/>
    <w:basedOn w:val="a"/>
    <w:pPr>
      <w:widowControl/>
      <w:autoSpaceDE/>
      <w:autoSpaceDN/>
      <w:adjustRightInd/>
      <w:spacing w:after="160" w:line="240" w:lineRule="exact"/>
      <w:textAlignment w:val="auto"/>
    </w:pPr>
    <w:rPr>
      <w:rFonts w:ascii="Times New Roman" w:eastAsia="Times New Roman"/>
      <w:sz w:val="20"/>
    </w:rPr>
  </w:style>
  <w:style w:type="paragraph" w:customStyle="1" w:styleId="ListLegal3">
    <w:name w:val="List Legal 3"/>
    <w:basedOn w:val="a"/>
    <w:next w:val="20"/>
    <w:pPr>
      <w:widowControl/>
      <w:numPr>
        <w:ilvl w:val="2"/>
        <w:numId w:val="1"/>
      </w:numPr>
      <w:tabs>
        <w:tab w:val="clear" w:pos="1417"/>
        <w:tab w:val="left" w:pos="50"/>
      </w:tabs>
      <w:autoSpaceDE/>
      <w:autoSpaceDN/>
      <w:adjustRightInd/>
      <w:spacing w:after="200" w:line="288" w:lineRule="auto"/>
      <w:jc w:val="both"/>
      <w:textAlignment w:val="auto"/>
    </w:pPr>
    <w:rPr>
      <w:rFonts w:ascii="CG Times" w:hAnsi="CG Times"/>
      <w:sz w:val="22"/>
      <w:lang w:val="en-GB" w:eastAsia="en-US"/>
    </w:rPr>
  </w:style>
  <w:style w:type="paragraph" w:styleId="af3">
    <w:name w:val="Revision"/>
    <w:hidden/>
    <w:uiPriority w:val="99"/>
    <w:semiHidden/>
    <w:rsid w:val="00A04918"/>
    <w:rPr>
      <w:rFonts w:ascii="宋体"/>
      <w:sz w:val="34"/>
    </w:rPr>
  </w:style>
  <w:style w:type="paragraph" w:styleId="af4">
    <w:name w:val="List Paragraph"/>
    <w:basedOn w:val="a"/>
    <w:uiPriority w:val="34"/>
    <w:qFormat/>
    <w:rsid w:val="0029690D"/>
    <w:pPr>
      <w:ind w:firstLineChars="200" w:firstLine="420"/>
    </w:pPr>
  </w:style>
  <w:style w:type="character" w:styleId="af5">
    <w:name w:val="annotation reference"/>
    <w:uiPriority w:val="99"/>
    <w:semiHidden/>
    <w:unhideWhenUsed/>
    <w:rsid w:val="00032ACB"/>
    <w:rPr>
      <w:sz w:val="21"/>
      <w:szCs w:val="21"/>
    </w:rPr>
  </w:style>
  <w:style w:type="paragraph" w:styleId="af6">
    <w:name w:val="annotation subject"/>
    <w:basedOn w:val="ae"/>
    <w:next w:val="ae"/>
    <w:link w:val="Char2"/>
    <w:uiPriority w:val="99"/>
    <w:semiHidden/>
    <w:unhideWhenUsed/>
    <w:rsid w:val="00032ACB"/>
    <w:rPr>
      <w:b/>
      <w:bCs/>
    </w:rPr>
  </w:style>
  <w:style w:type="character" w:customStyle="1" w:styleId="Char1">
    <w:name w:val="批注文字 Char1"/>
    <w:link w:val="ae"/>
    <w:qFormat/>
    <w:rsid w:val="00032ACB"/>
    <w:rPr>
      <w:rFonts w:ascii="宋体"/>
      <w:sz w:val="34"/>
      <w:lang w:val="x-none" w:eastAsia="x-none"/>
    </w:rPr>
  </w:style>
  <w:style w:type="character" w:customStyle="1" w:styleId="Char2">
    <w:name w:val="批注主题 Char"/>
    <w:link w:val="af6"/>
    <w:uiPriority w:val="99"/>
    <w:semiHidden/>
    <w:rsid w:val="00032ACB"/>
    <w:rPr>
      <w:rFonts w:ascii="宋体"/>
      <w:b/>
      <w:bCs/>
      <w:sz w:val="34"/>
    </w:rPr>
  </w:style>
  <w:style w:type="paragraph" w:customStyle="1" w:styleId="CharCharCharCharCharCharCharCharCharChar0">
    <w:name w:val="Char Char Char Char Char Char Char Char Char Char"/>
    <w:basedOn w:val="a"/>
    <w:rsid w:val="002B3D7E"/>
    <w:pPr>
      <w:widowControl/>
      <w:autoSpaceDE/>
      <w:autoSpaceDN/>
      <w:adjustRightInd/>
      <w:spacing w:after="160" w:line="240" w:lineRule="exact"/>
      <w:textAlignment w:val="auto"/>
    </w:pPr>
    <w:rPr>
      <w:rFonts w:ascii="Verdana" w:hAnsi="Verdana"/>
      <w:sz w:val="20"/>
      <w:lang w:eastAsia="en-US"/>
    </w:rPr>
  </w:style>
  <w:style w:type="paragraph" w:customStyle="1" w:styleId="CharChar1CharChar0">
    <w:name w:val="Char Char1 Char Char"/>
    <w:basedOn w:val="a"/>
    <w:rsid w:val="002B3D7E"/>
    <w:pPr>
      <w:widowControl/>
      <w:autoSpaceDE/>
      <w:autoSpaceDN/>
      <w:adjustRightInd/>
      <w:spacing w:after="160" w:line="240" w:lineRule="exact"/>
      <w:textAlignment w:val="auto"/>
    </w:pPr>
    <w:rPr>
      <w:rFonts w:ascii="Tahoma" w:eastAsia="Arial Unicode MS" w:hAnsi="Tahoma" w:cs="Tahoma"/>
      <w:sz w:val="20"/>
      <w:lang w:eastAsia="en-US" w:bidi="th-TH"/>
    </w:rPr>
  </w:style>
  <w:style w:type="character" w:styleId="af7">
    <w:name w:val="FollowedHyperlink"/>
    <w:semiHidden/>
    <w:unhideWhenUsed/>
    <w:rsid w:val="002B3D7E"/>
    <w:rPr>
      <w:color w:val="800080"/>
      <w:u w:val="single"/>
    </w:rPr>
  </w:style>
  <w:style w:type="character" w:customStyle="1" w:styleId="af8">
    <w:name w:val="已访问的超链接"/>
    <w:rsid w:val="002B3D7E"/>
    <w:rPr>
      <w:color w:val="800080"/>
      <w:u w:val="single"/>
    </w:rPr>
  </w:style>
  <w:style w:type="character" w:customStyle="1" w:styleId="Char3">
    <w:name w:val="批注文字 Char"/>
    <w:rsid w:val="00B817E0"/>
    <w:rPr>
      <w:rFonts w:ascii="宋体"/>
      <w:sz w:val="34"/>
    </w:rPr>
  </w:style>
  <w:style w:type="character" w:customStyle="1" w:styleId="Char0">
    <w:name w:val="正文文本 Char"/>
    <w:link w:val="ab"/>
    <w:rsid w:val="00AE52D8"/>
    <w:rPr>
      <w:kern w:val="2"/>
      <w:sz w:val="24"/>
    </w:rPr>
  </w:style>
  <w:style w:type="table" w:styleId="af9">
    <w:name w:val="Table Grid"/>
    <w:basedOn w:val="a2"/>
    <w:uiPriority w:val="59"/>
    <w:rsid w:val="00AE7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批注文字 字符1"/>
    <w:basedOn w:val="a1"/>
    <w:rsid w:val="006C63B9"/>
    <w:rPr>
      <w:rFonts w:ascii="宋体"/>
      <w:sz w:val="34"/>
    </w:rPr>
  </w:style>
  <w:style w:type="paragraph" w:customStyle="1" w:styleId="index61">
    <w:name w:val="index 61"/>
    <w:basedOn w:val="a"/>
    <w:next w:val="a"/>
    <w:qFormat/>
    <w:rsid w:val="009C7EF0"/>
    <w:pPr>
      <w:autoSpaceDE/>
      <w:autoSpaceDN/>
      <w:adjustRightInd/>
      <w:ind w:leftChars="1000" w:left="1000"/>
      <w:jc w:val="both"/>
      <w:textAlignment w:val="auto"/>
    </w:pPr>
    <w:rPr>
      <w:rFonts w:ascii="Calibri" w:eastAsiaTheme="minorEastAsia" w:hAnsi="Calibri"/>
      <w:kern w:val="2"/>
      <w:sz w:val="21"/>
      <w:szCs w:val="24"/>
    </w:rPr>
  </w:style>
  <w:style w:type="paragraph" w:styleId="afa">
    <w:name w:val="endnote text"/>
    <w:basedOn w:val="a"/>
    <w:link w:val="Char4"/>
    <w:uiPriority w:val="99"/>
    <w:semiHidden/>
    <w:unhideWhenUsed/>
    <w:rsid w:val="001E2DBC"/>
    <w:pPr>
      <w:snapToGrid w:val="0"/>
    </w:pPr>
  </w:style>
  <w:style w:type="character" w:customStyle="1" w:styleId="Char4">
    <w:name w:val="尾注文本 Char"/>
    <w:basedOn w:val="a1"/>
    <w:link w:val="afa"/>
    <w:uiPriority w:val="99"/>
    <w:semiHidden/>
    <w:rsid w:val="001E2DBC"/>
    <w:rPr>
      <w:rFonts w:ascii="宋体"/>
      <w:sz w:val="34"/>
    </w:rPr>
  </w:style>
  <w:style w:type="character" w:styleId="afb">
    <w:name w:val="endnote reference"/>
    <w:basedOn w:val="a1"/>
    <w:uiPriority w:val="99"/>
    <w:semiHidden/>
    <w:unhideWhenUsed/>
    <w:rsid w:val="001E2DBC"/>
    <w:rPr>
      <w:vertAlign w:val="superscript"/>
    </w:rPr>
  </w:style>
  <w:style w:type="character" w:customStyle="1" w:styleId="Char">
    <w:name w:val="脚注文本 Char"/>
    <w:basedOn w:val="a1"/>
    <w:link w:val="af2"/>
    <w:rsid w:val="00C75F2D"/>
    <w:rPr>
      <w:rFonts w:eastAsia="楷体"/>
      <w:sz w:val="18"/>
      <w:lang w:val="en-GB"/>
    </w:rPr>
  </w:style>
  <w:style w:type="character" w:customStyle="1" w:styleId="fontstyle01">
    <w:name w:val="fontstyle01"/>
    <w:basedOn w:val="a1"/>
    <w:rsid w:val="00E729B5"/>
    <w:rPr>
      <w:rFonts w:ascii="仿宋_GB2312" w:eastAsia="仿宋_GB2312"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0123">
      <w:bodyDiv w:val="1"/>
      <w:marLeft w:val="0"/>
      <w:marRight w:val="0"/>
      <w:marTop w:val="0"/>
      <w:marBottom w:val="0"/>
      <w:divBdr>
        <w:top w:val="none" w:sz="0" w:space="0" w:color="auto"/>
        <w:left w:val="none" w:sz="0" w:space="0" w:color="auto"/>
        <w:bottom w:val="none" w:sz="0" w:space="0" w:color="auto"/>
        <w:right w:val="none" w:sz="0" w:space="0" w:color="auto"/>
      </w:divBdr>
    </w:div>
    <w:div w:id="213058395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8F687-D7C6-48E5-B295-473EFB6A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95</Pages>
  <Words>6792</Words>
  <Characters>38718</Characters>
  <Application>Microsoft Office Word</Application>
  <DocSecurity>0</DocSecurity>
  <PresentationFormat/>
  <Lines>322</Lines>
  <Paragraphs>90</Paragraphs>
  <Slides>0</Slides>
  <Notes>0</Notes>
  <HiddenSlides>0</HiddenSlides>
  <MMClips>0</MMClips>
  <ScaleCrop>false</ScaleCrop>
  <Company>KING &amp; WOOD</Company>
  <LinksUpToDate>false</LinksUpToDate>
  <CharactersWithSpaces>45420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银团贷款双币种固定资产合同示范文本</dc:title>
  <dc:subject/>
  <dc:creator>王志永</dc:creator>
  <cp:keywords/>
  <cp:lastModifiedBy>贾楠</cp:lastModifiedBy>
  <cp:revision>8</cp:revision>
  <cp:lastPrinted>2010-11-17T01:31:00Z</cp:lastPrinted>
  <dcterms:created xsi:type="dcterms:W3CDTF">2025-10-19T03:36:00Z</dcterms:created>
  <dcterms:modified xsi:type="dcterms:W3CDTF">2025-12-05T06:54:00Z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2052-8.1.0.3479</vt:lpwstr>
  </property>
</Properties>
</file>