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A6968E5" w14:textId="77777777" w:rsidR="008F4FFB" w:rsidRDefault="008F4FFB" w:rsidP="00F96964">
      <w:pPr>
        <w:widowControl/>
        <w:autoSpaceDE w:val="0"/>
        <w:autoSpaceDN w:val="0"/>
        <w:adjustRightInd w:val="0"/>
        <w:snapToGrid w:val="0"/>
        <w:spacing w:line="360" w:lineRule="exact"/>
        <w:ind w:leftChars="148" w:left="311"/>
        <w:jc w:val="center"/>
        <w:textAlignment w:val="baseline"/>
        <w:rPr>
          <w:rFonts w:ascii="黑体" w:eastAsia="黑体"/>
          <w:spacing w:val="20"/>
          <w:kern w:val="0"/>
          <w:sz w:val="32"/>
          <w:szCs w:val="32"/>
          <w:lang w:val="en-GB"/>
        </w:rPr>
      </w:pPr>
      <w:bookmarkStart w:id="0" w:name="_GoBack"/>
      <w:bookmarkEnd w:id="0"/>
      <w:r>
        <w:rPr>
          <w:rFonts w:ascii="黑体" w:eastAsia="黑体" w:hint="eastAsia"/>
          <w:spacing w:val="20"/>
          <w:kern w:val="0"/>
          <w:sz w:val="32"/>
          <w:szCs w:val="32"/>
          <w:lang w:val="en-GB"/>
        </w:rPr>
        <w:t>中国银行业协会银团贷款合同示范文本</w:t>
      </w:r>
    </w:p>
    <w:p w14:paraId="28E9EB9D" w14:textId="42827617" w:rsidR="008F4FFB" w:rsidRPr="0039764B" w:rsidRDefault="00ED1844" w:rsidP="00F96964">
      <w:pPr>
        <w:widowControl/>
        <w:autoSpaceDE w:val="0"/>
        <w:autoSpaceDN w:val="0"/>
        <w:adjustRightInd w:val="0"/>
        <w:snapToGrid w:val="0"/>
        <w:spacing w:line="360" w:lineRule="exact"/>
        <w:ind w:leftChars="148" w:left="311"/>
        <w:jc w:val="right"/>
        <w:textAlignment w:val="baseline"/>
        <w:rPr>
          <w:spacing w:val="20"/>
          <w:kern w:val="0"/>
          <w:sz w:val="24"/>
          <w:lang w:val="en-GB"/>
        </w:rPr>
      </w:pPr>
      <w:r w:rsidRPr="0039764B">
        <w:rPr>
          <w:rFonts w:hint="eastAsia"/>
          <w:spacing w:val="20"/>
          <w:kern w:val="0"/>
          <w:sz w:val="24"/>
          <w:lang w:val="en-GB"/>
        </w:rPr>
        <w:t>编号：</w:t>
      </w:r>
      <w:r w:rsidR="00B57B4A">
        <w:rPr>
          <w:rFonts w:hint="eastAsia"/>
          <w:spacing w:val="20"/>
          <w:kern w:val="0"/>
          <w:sz w:val="24"/>
          <w:lang w:val="en-GB"/>
        </w:rPr>
        <w:t>【】</w:t>
      </w:r>
    </w:p>
    <w:p w14:paraId="3100B862" w14:textId="77777777" w:rsidR="0033229B" w:rsidRDefault="0033229B" w:rsidP="00F96964">
      <w:pPr>
        <w:widowControl/>
        <w:autoSpaceDE w:val="0"/>
        <w:autoSpaceDN w:val="0"/>
        <w:adjustRightInd w:val="0"/>
        <w:snapToGrid w:val="0"/>
        <w:spacing w:line="360" w:lineRule="exact"/>
        <w:ind w:leftChars="148" w:left="311"/>
        <w:jc w:val="center"/>
        <w:textAlignment w:val="baseline"/>
        <w:rPr>
          <w:spacing w:val="20"/>
          <w:kern w:val="0"/>
          <w:sz w:val="24"/>
          <w:lang w:val="en-GB"/>
        </w:rPr>
      </w:pPr>
    </w:p>
    <w:p w14:paraId="03AE52FC" w14:textId="77777777" w:rsidR="0033229B" w:rsidRDefault="0033229B" w:rsidP="00F96964">
      <w:pPr>
        <w:widowControl/>
        <w:autoSpaceDE w:val="0"/>
        <w:autoSpaceDN w:val="0"/>
        <w:adjustRightInd w:val="0"/>
        <w:snapToGrid w:val="0"/>
        <w:spacing w:line="360" w:lineRule="exact"/>
        <w:ind w:leftChars="148" w:left="311"/>
        <w:jc w:val="center"/>
        <w:textAlignment w:val="baseline"/>
        <w:rPr>
          <w:spacing w:val="20"/>
          <w:kern w:val="0"/>
          <w:sz w:val="24"/>
          <w:lang w:val="en-GB"/>
        </w:rPr>
      </w:pPr>
    </w:p>
    <w:p w14:paraId="31FEAC85" w14:textId="77777777" w:rsidR="008F4FFB" w:rsidRDefault="008F4FFB" w:rsidP="00F96964">
      <w:pPr>
        <w:widowControl/>
        <w:autoSpaceDE w:val="0"/>
        <w:autoSpaceDN w:val="0"/>
        <w:adjustRightInd w:val="0"/>
        <w:snapToGrid w:val="0"/>
        <w:spacing w:line="360" w:lineRule="exact"/>
        <w:ind w:leftChars="148" w:left="1150" w:hanging="839"/>
        <w:jc w:val="center"/>
        <w:textAlignment w:val="baseline"/>
        <w:rPr>
          <w:spacing w:val="20"/>
          <w:kern w:val="0"/>
          <w:sz w:val="28"/>
          <w:szCs w:val="28"/>
        </w:rPr>
      </w:pPr>
    </w:p>
    <w:p w14:paraId="122D2583" w14:textId="77777777" w:rsidR="008F4FFB" w:rsidRDefault="008F4FFB" w:rsidP="00F96964">
      <w:pPr>
        <w:widowControl/>
        <w:autoSpaceDE w:val="0"/>
        <w:autoSpaceDN w:val="0"/>
        <w:adjustRightInd w:val="0"/>
        <w:snapToGrid w:val="0"/>
        <w:spacing w:line="360" w:lineRule="exact"/>
        <w:ind w:leftChars="148" w:left="1150" w:hanging="839"/>
        <w:jc w:val="center"/>
        <w:textAlignment w:val="baseline"/>
        <w:rPr>
          <w:spacing w:val="20"/>
          <w:kern w:val="0"/>
          <w:sz w:val="28"/>
          <w:szCs w:val="28"/>
        </w:rPr>
      </w:pPr>
    </w:p>
    <w:p w14:paraId="6904D918" w14:textId="77777777" w:rsidR="0033229B" w:rsidRDefault="0033229B" w:rsidP="00F96964">
      <w:pPr>
        <w:widowControl/>
        <w:autoSpaceDE w:val="0"/>
        <w:autoSpaceDN w:val="0"/>
        <w:adjustRightInd w:val="0"/>
        <w:spacing w:line="360" w:lineRule="exact"/>
        <w:ind w:leftChars="148" w:left="1151" w:hanging="840"/>
        <w:jc w:val="center"/>
        <w:textAlignment w:val="baseline"/>
        <w:rPr>
          <w:spacing w:val="20"/>
          <w:kern w:val="0"/>
          <w:sz w:val="24"/>
          <w:lang w:val="en-GB"/>
        </w:rPr>
      </w:pPr>
    </w:p>
    <w:p w14:paraId="7A096AFF" w14:textId="77777777" w:rsidR="0033229B" w:rsidRDefault="0033229B" w:rsidP="00F96964">
      <w:pPr>
        <w:widowControl/>
        <w:autoSpaceDE w:val="0"/>
        <w:autoSpaceDN w:val="0"/>
        <w:adjustRightInd w:val="0"/>
        <w:spacing w:line="360" w:lineRule="exact"/>
        <w:ind w:leftChars="148" w:left="1151" w:hanging="840"/>
        <w:jc w:val="center"/>
        <w:textAlignment w:val="baseline"/>
        <w:rPr>
          <w:spacing w:val="20"/>
          <w:kern w:val="0"/>
          <w:sz w:val="24"/>
          <w:lang w:val="en-GB"/>
        </w:rPr>
      </w:pPr>
    </w:p>
    <w:p w14:paraId="565AAD73" w14:textId="77777777" w:rsidR="0033229B" w:rsidRDefault="0033229B" w:rsidP="00F96964">
      <w:pPr>
        <w:widowControl/>
        <w:autoSpaceDE w:val="0"/>
        <w:autoSpaceDN w:val="0"/>
        <w:adjustRightInd w:val="0"/>
        <w:spacing w:line="360" w:lineRule="exact"/>
        <w:ind w:leftChars="148" w:left="1151" w:hanging="840"/>
        <w:jc w:val="center"/>
        <w:textAlignment w:val="baseline"/>
        <w:rPr>
          <w:spacing w:val="20"/>
          <w:kern w:val="0"/>
          <w:sz w:val="24"/>
          <w:lang w:val="en-GB"/>
        </w:rPr>
      </w:pPr>
    </w:p>
    <w:p w14:paraId="6FBCF582" w14:textId="77777777" w:rsidR="0033229B" w:rsidRDefault="0033229B" w:rsidP="00F96964">
      <w:pPr>
        <w:widowControl/>
        <w:autoSpaceDE w:val="0"/>
        <w:autoSpaceDN w:val="0"/>
        <w:adjustRightInd w:val="0"/>
        <w:spacing w:line="360" w:lineRule="exact"/>
        <w:ind w:leftChars="148" w:left="1151" w:hanging="840"/>
        <w:jc w:val="center"/>
        <w:textAlignment w:val="baseline"/>
        <w:rPr>
          <w:spacing w:val="20"/>
          <w:kern w:val="0"/>
          <w:sz w:val="24"/>
          <w:lang w:val="en-GB"/>
        </w:rPr>
      </w:pPr>
    </w:p>
    <w:p w14:paraId="3F23692C" w14:textId="77777777" w:rsidR="0033229B" w:rsidRDefault="0033229B" w:rsidP="00F96964">
      <w:pPr>
        <w:widowControl/>
        <w:autoSpaceDE w:val="0"/>
        <w:autoSpaceDN w:val="0"/>
        <w:adjustRightInd w:val="0"/>
        <w:spacing w:line="360" w:lineRule="exact"/>
        <w:ind w:leftChars="148" w:left="1151" w:hanging="840"/>
        <w:jc w:val="center"/>
        <w:textAlignment w:val="baseline"/>
        <w:rPr>
          <w:spacing w:val="20"/>
          <w:kern w:val="0"/>
          <w:sz w:val="24"/>
          <w:lang w:val="en-GB"/>
        </w:rPr>
      </w:pPr>
    </w:p>
    <w:p w14:paraId="4C869B05" w14:textId="77777777" w:rsidR="008F4FFB" w:rsidRDefault="008F4FFB" w:rsidP="00F96964">
      <w:pPr>
        <w:widowControl/>
        <w:autoSpaceDE w:val="0"/>
        <w:autoSpaceDN w:val="0"/>
        <w:adjustRightInd w:val="0"/>
        <w:spacing w:line="360" w:lineRule="exact"/>
        <w:ind w:leftChars="148" w:left="1151" w:hanging="840"/>
        <w:jc w:val="center"/>
        <w:textAlignment w:val="baseline"/>
        <w:rPr>
          <w:b/>
          <w:spacing w:val="20"/>
          <w:kern w:val="0"/>
          <w:sz w:val="28"/>
          <w:szCs w:val="28"/>
        </w:rPr>
      </w:pPr>
    </w:p>
    <w:p w14:paraId="62F5E715" w14:textId="77777777" w:rsidR="008F4FFB" w:rsidRDefault="008F4FFB" w:rsidP="00F96964">
      <w:pPr>
        <w:widowControl/>
        <w:autoSpaceDE w:val="0"/>
        <w:autoSpaceDN w:val="0"/>
        <w:adjustRightInd w:val="0"/>
        <w:spacing w:line="360" w:lineRule="exact"/>
        <w:ind w:leftChars="148" w:left="1151" w:hanging="840"/>
        <w:jc w:val="center"/>
        <w:textAlignment w:val="baseline"/>
        <w:rPr>
          <w:b/>
          <w:spacing w:val="20"/>
          <w:kern w:val="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47"/>
      </w:tblGrid>
      <w:tr w:rsidR="008F4FFB" w14:paraId="79812D1A" w14:textId="77777777" w:rsidTr="00071CB0">
        <w:trPr>
          <w:trHeight w:val="1340"/>
          <w:jc w:val="center"/>
        </w:trPr>
        <w:tc>
          <w:tcPr>
            <w:tcW w:w="4547" w:type="dxa"/>
            <w:vAlign w:val="center"/>
          </w:tcPr>
          <w:p w14:paraId="0EAEE96C" w14:textId="69C679DA" w:rsidR="00F95800" w:rsidRDefault="00B57B4A" w:rsidP="00F96964">
            <w:pPr>
              <w:widowControl/>
              <w:autoSpaceDE w:val="0"/>
              <w:autoSpaceDN w:val="0"/>
              <w:adjustRightInd w:val="0"/>
              <w:spacing w:line="360" w:lineRule="exact"/>
              <w:ind w:leftChars="148" w:left="1150" w:hanging="839"/>
              <w:jc w:val="center"/>
              <w:textAlignment w:val="baseline"/>
              <w:rPr>
                <w:rFonts w:hAnsi="宋体"/>
                <w:b/>
                <w:spacing w:val="20"/>
                <w:kern w:val="0"/>
                <w:sz w:val="32"/>
                <w:szCs w:val="32"/>
              </w:rPr>
            </w:pPr>
            <w:r>
              <w:rPr>
                <w:rFonts w:hAnsi="宋体" w:hint="eastAsia"/>
                <w:b/>
                <w:spacing w:val="20"/>
                <w:kern w:val="0"/>
                <w:sz w:val="32"/>
                <w:szCs w:val="32"/>
              </w:rPr>
              <w:t>【】</w:t>
            </w:r>
            <w:r w:rsidR="008F4FFB">
              <w:rPr>
                <w:rFonts w:hAnsi="宋体"/>
                <w:b/>
                <w:spacing w:val="20"/>
                <w:kern w:val="0"/>
                <w:sz w:val="32"/>
                <w:szCs w:val="32"/>
              </w:rPr>
              <w:t>银团贷款</w:t>
            </w:r>
          </w:p>
          <w:p w14:paraId="673D9113" w14:textId="77777777" w:rsidR="008F4FFB" w:rsidRDefault="000C0226" w:rsidP="00F96964">
            <w:pPr>
              <w:widowControl/>
              <w:autoSpaceDE w:val="0"/>
              <w:autoSpaceDN w:val="0"/>
              <w:adjustRightInd w:val="0"/>
              <w:spacing w:line="360" w:lineRule="exact"/>
              <w:ind w:leftChars="148" w:left="1150" w:hanging="839"/>
              <w:jc w:val="center"/>
              <w:textAlignment w:val="baseline"/>
              <w:rPr>
                <w:b/>
                <w:spacing w:val="20"/>
                <w:kern w:val="0"/>
                <w:sz w:val="28"/>
                <w:szCs w:val="28"/>
              </w:rPr>
            </w:pPr>
            <w:r>
              <w:rPr>
                <w:rFonts w:hAnsi="宋体" w:hint="eastAsia"/>
                <w:b/>
                <w:spacing w:val="20"/>
                <w:kern w:val="0"/>
                <w:sz w:val="32"/>
                <w:szCs w:val="32"/>
              </w:rPr>
              <w:t>安排</w:t>
            </w:r>
            <w:r w:rsidR="00EA556B">
              <w:rPr>
                <w:rFonts w:hAnsi="宋体" w:hint="eastAsia"/>
                <w:b/>
                <w:spacing w:val="20"/>
                <w:kern w:val="0"/>
                <w:sz w:val="32"/>
                <w:szCs w:val="32"/>
              </w:rPr>
              <w:t>费</w:t>
            </w:r>
            <w:r w:rsidR="008F4FFB">
              <w:rPr>
                <w:rFonts w:hAnsi="宋体"/>
                <w:b/>
                <w:spacing w:val="20"/>
                <w:kern w:val="0"/>
                <w:sz w:val="32"/>
                <w:szCs w:val="32"/>
              </w:rPr>
              <w:t>费用</w:t>
            </w:r>
            <w:r w:rsidR="000830E3">
              <w:rPr>
                <w:rFonts w:hAnsi="宋体" w:hint="eastAsia"/>
                <w:b/>
                <w:spacing w:val="20"/>
                <w:kern w:val="0"/>
                <w:sz w:val="32"/>
                <w:szCs w:val="32"/>
              </w:rPr>
              <w:t>函</w:t>
            </w:r>
            <w:r w:rsidR="00A86444">
              <w:rPr>
                <w:rStyle w:val="a4"/>
                <w:rFonts w:hAnsi="宋体"/>
                <w:b/>
                <w:spacing w:val="20"/>
                <w:kern w:val="0"/>
                <w:sz w:val="32"/>
                <w:szCs w:val="32"/>
              </w:rPr>
              <w:footnoteReference w:id="2"/>
            </w:r>
          </w:p>
          <w:p w14:paraId="3FF372A0" w14:textId="77777777" w:rsidR="008F4FFB" w:rsidRDefault="008F4FFB" w:rsidP="00F96964">
            <w:pPr>
              <w:widowControl/>
              <w:autoSpaceDE w:val="0"/>
              <w:autoSpaceDN w:val="0"/>
              <w:adjustRightInd w:val="0"/>
              <w:spacing w:line="360" w:lineRule="exact"/>
              <w:ind w:leftChars="148" w:left="311"/>
              <w:jc w:val="center"/>
              <w:textAlignment w:val="baseline"/>
              <w:rPr>
                <w:b/>
                <w:spacing w:val="20"/>
                <w:kern w:val="0"/>
                <w:sz w:val="32"/>
                <w:szCs w:val="32"/>
              </w:rPr>
            </w:pPr>
          </w:p>
        </w:tc>
      </w:tr>
    </w:tbl>
    <w:p w14:paraId="6BAC3B80" w14:textId="77777777" w:rsidR="008F4FFB" w:rsidRDefault="008F4FFB" w:rsidP="00F96964">
      <w:pPr>
        <w:widowControl/>
        <w:autoSpaceDE w:val="0"/>
        <w:autoSpaceDN w:val="0"/>
        <w:adjustRightInd w:val="0"/>
        <w:spacing w:line="360" w:lineRule="exact"/>
        <w:ind w:leftChars="148" w:left="1151" w:hanging="840"/>
        <w:jc w:val="center"/>
        <w:textAlignment w:val="baseline"/>
        <w:rPr>
          <w:spacing w:val="20"/>
          <w:kern w:val="0"/>
          <w:sz w:val="24"/>
          <w:lang w:val="en-GB"/>
        </w:rPr>
      </w:pPr>
    </w:p>
    <w:p w14:paraId="49737D7C" w14:textId="77777777" w:rsidR="0033229B" w:rsidRDefault="0033229B" w:rsidP="00F96964">
      <w:pPr>
        <w:widowControl/>
        <w:autoSpaceDE w:val="0"/>
        <w:autoSpaceDN w:val="0"/>
        <w:adjustRightInd w:val="0"/>
        <w:spacing w:line="360" w:lineRule="exact"/>
        <w:ind w:leftChars="148" w:left="1151" w:hanging="840"/>
        <w:jc w:val="center"/>
        <w:textAlignment w:val="baseline"/>
        <w:rPr>
          <w:spacing w:val="20"/>
          <w:kern w:val="0"/>
          <w:sz w:val="24"/>
          <w:lang w:val="en-GB"/>
        </w:rPr>
      </w:pPr>
    </w:p>
    <w:p w14:paraId="6EA1CBBF" w14:textId="77777777" w:rsidR="0033229B" w:rsidRDefault="0033229B" w:rsidP="00F96964">
      <w:pPr>
        <w:widowControl/>
        <w:autoSpaceDE w:val="0"/>
        <w:autoSpaceDN w:val="0"/>
        <w:adjustRightInd w:val="0"/>
        <w:spacing w:line="360" w:lineRule="exact"/>
        <w:ind w:leftChars="148" w:left="1151" w:hanging="840"/>
        <w:jc w:val="center"/>
        <w:textAlignment w:val="baseline"/>
        <w:rPr>
          <w:spacing w:val="20"/>
          <w:kern w:val="0"/>
          <w:sz w:val="24"/>
          <w:lang w:val="en-GB"/>
        </w:rPr>
      </w:pPr>
    </w:p>
    <w:p w14:paraId="50124616" w14:textId="77777777" w:rsidR="008F4FFB" w:rsidRPr="00F95800" w:rsidRDefault="008F4FFB" w:rsidP="00F96964">
      <w:pPr>
        <w:widowControl/>
        <w:autoSpaceDE w:val="0"/>
        <w:autoSpaceDN w:val="0"/>
        <w:adjustRightInd w:val="0"/>
        <w:spacing w:line="360" w:lineRule="exact"/>
        <w:ind w:leftChars="148" w:left="1151" w:hanging="840"/>
        <w:jc w:val="center"/>
        <w:textAlignment w:val="baseline"/>
        <w:rPr>
          <w:spacing w:val="20"/>
          <w:kern w:val="0"/>
          <w:sz w:val="24"/>
          <w:lang w:val="en-GB"/>
        </w:rPr>
      </w:pPr>
    </w:p>
    <w:p w14:paraId="6817A2D1" w14:textId="69B3018C" w:rsidR="008F4FFB" w:rsidRDefault="00B57B4A" w:rsidP="00F96964">
      <w:pPr>
        <w:widowControl/>
        <w:autoSpaceDE w:val="0"/>
        <w:autoSpaceDN w:val="0"/>
        <w:adjustRightInd w:val="0"/>
        <w:spacing w:line="360" w:lineRule="exact"/>
        <w:ind w:leftChars="148" w:left="1151" w:hanging="840"/>
        <w:jc w:val="center"/>
        <w:textAlignment w:val="baseline"/>
        <w:rPr>
          <w:spacing w:val="20"/>
          <w:kern w:val="0"/>
          <w:sz w:val="24"/>
        </w:rPr>
      </w:pPr>
      <w:r>
        <w:rPr>
          <w:rFonts w:hint="eastAsia"/>
          <w:spacing w:val="20"/>
          <w:kern w:val="0"/>
          <w:sz w:val="24"/>
          <w:lang w:val="en-GB"/>
        </w:rPr>
        <w:t>【】</w:t>
      </w:r>
      <w:r w:rsidR="008F4FFB">
        <w:rPr>
          <w:rFonts w:hAnsi="宋体"/>
          <w:spacing w:val="20"/>
          <w:kern w:val="0"/>
          <w:sz w:val="24"/>
        </w:rPr>
        <w:t>年</w:t>
      </w:r>
      <w:r>
        <w:rPr>
          <w:rFonts w:hint="eastAsia"/>
          <w:spacing w:val="20"/>
          <w:kern w:val="0"/>
          <w:sz w:val="24"/>
          <w:lang w:val="en-GB"/>
        </w:rPr>
        <w:t>【】</w:t>
      </w:r>
      <w:r w:rsidR="008F4FFB">
        <w:rPr>
          <w:rFonts w:hAnsi="宋体"/>
          <w:spacing w:val="20"/>
          <w:kern w:val="0"/>
          <w:sz w:val="24"/>
        </w:rPr>
        <w:t>月</w:t>
      </w:r>
      <w:r>
        <w:rPr>
          <w:rFonts w:hint="eastAsia"/>
          <w:spacing w:val="20"/>
          <w:kern w:val="0"/>
          <w:sz w:val="24"/>
          <w:lang w:val="en-GB"/>
        </w:rPr>
        <w:t>【】</w:t>
      </w:r>
      <w:r w:rsidR="008F4FFB">
        <w:rPr>
          <w:rFonts w:hAnsi="宋体"/>
          <w:spacing w:val="20"/>
          <w:kern w:val="0"/>
          <w:sz w:val="24"/>
        </w:rPr>
        <w:t>日</w:t>
      </w:r>
    </w:p>
    <w:p w14:paraId="6DCE0A2F" w14:textId="77777777" w:rsidR="008F4FFB" w:rsidRDefault="008F4FFB" w:rsidP="00F96964">
      <w:pPr>
        <w:widowControl/>
        <w:autoSpaceDE w:val="0"/>
        <w:autoSpaceDN w:val="0"/>
        <w:adjustRightInd w:val="0"/>
        <w:spacing w:line="360" w:lineRule="exact"/>
        <w:ind w:leftChars="148" w:left="311"/>
        <w:jc w:val="center"/>
        <w:textAlignment w:val="baseline"/>
        <w:rPr>
          <w:spacing w:val="20"/>
          <w:kern w:val="0"/>
          <w:sz w:val="24"/>
        </w:rPr>
      </w:pPr>
    </w:p>
    <w:p w14:paraId="14699A3F" w14:textId="77777777" w:rsidR="008F4FFB" w:rsidRDefault="008F4FFB" w:rsidP="00F96964">
      <w:pPr>
        <w:widowControl/>
        <w:autoSpaceDE w:val="0"/>
        <w:autoSpaceDN w:val="0"/>
        <w:adjustRightInd w:val="0"/>
        <w:spacing w:line="360" w:lineRule="exact"/>
        <w:ind w:leftChars="148" w:left="311"/>
        <w:jc w:val="center"/>
        <w:textAlignment w:val="baseline"/>
        <w:rPr>
          <w:spacing w:val="20"/>
          <w:kern w:val="0"/>
          <w:sz w:val="24"/>
        </w:rPr>
      </w:pPr>
    </w:p>
    <w:p w14:paraId="324F2F64" w14:textId="77777777" w:rsidR="008F4FFB" w:rsidRDefault="008F4FFB" w:rsidP="00F96964">
      <w:pPr>
        <w:widowControl/>
        <w:autoSpaceDE w:val="0"/>
        <w:autoSpaceDN w:val="0"/>
        <w:adjustRightInd w:val="0"/>
        <w:spacing w:line="360" w:lineRule="exact"/>
        <w:ind w:leftChars="148" w:left="311"/>
        <w:jc w:val="center"/>
        <w:textAlignment w:val="baseline"/>
        <w:rPr>
          <w:spacing w:val="20"/>
          <w:kern w:val="0"/>
          <w:sz w:val="24"/>
        </w:rPr>
      </w:pPr>
    </w:p>
    <w:p w14:paraId="22D9D444" w14:textId="77777777" w:rsidR="008F4FFB" w:rsidRDefault="008F4FFB" w:rsidP="00F96964">
      <w:pPr>
        <w:spacing w:line="360" w:lineRule="exact"/>
        <w:ind w:leftChars="148" w:left="311"/>
        <w:jc w:val="center"/>
        <w:rPr>
          <w:sz w:val="30"/>
        </w:rPr>
        <w:sectPr w:rsidR="008F4FFB">
          <w:headerReference w:type="default" r:id="rId9"/>
          <w:footerReference w:type="even" r:id="rId10"/>
          <w:footerReference w:type="default" r:id="rId11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14:paraId="19B0EC61" w14:textId="134F561E" w:rsidR="000830E3" w:rsidRDefault="000830E3" w:rsidP="00F96964">
      <w:pPr>
        <w:widowControl/>
        <w:spacing w:line="360" w:lineRule="exact"/>
        <w:ind w:leftChars="148" w:left="1151" w:hanging="840"/>
        <w:rPr>
          <w:rFonts w:hAnsi="宋体"/>
          <w:spacing w:val="20"/>
          <w:kern w:val="0"/>
          <w:sz w:val="24"/>
        </w:rPr>
      </w:pPr>
      <w:r>
        <w:rPr>
          <w:rFonts w:hAnsi="宋体" w:hint="eastAsia"/>
          <w:spacing w:val="20"/>
          <w:kern w:val="0"/>
          <w:sz w:val="24"/>
        </w:rPr>
        <w:lastRenderedPageBreak/>
        <w:t>自：</w:t>
      </w:r>
      <w:r>
        <w:rPr>
          <w:spacing w:val="20"/>
          <w:kern w:val="0"/>
          <w:sz w:val="24"/>
          <w:lang w:val="en-GB"/>
        </w:rPr>
        <w:t>[</w:t>
      </w:r>
      <w:r w:rsidR="00D43D3B">
        <w:rPr>
          <w:rFonts w:hint="eastAsia"/>
          <w:spacing w:val="20"/>
          <w:kern w:val="0"/>
          <w:sz w:val="24"/>
          <w:lang w:val="en-GB"/>
        </w:rPr>
        <w:t>牵头行</w:t>
      </w:r>
      <w:r w:rsidR="009E38E2">
        <w:rPr>
          <w:rFonts w:hint="eastAsia"/>
          <w:spacing w:val="20"/>
          <w:kern w:val="0"/>
          <w:sz w:val="24"/>
          <w:lang w:val="en-GB"/>
        </w:rPr>
        <w:t>名称</w:t>
      </w:r>
      <w:r>
        <w:rPr>
          <w:spacing w:val="20"/>
          <w:kern w:val="0"/>
          <w:sz w:val="24"/>
          <w:lang w:val="en-GB"/>
        </w:rPr>
        <w:t>]</w:t>
      </w:r>
    </w:p>
    <w:tbl>
      <w:tblPr>
        <w:tblW w:w="0" w:type="auto"/>
        <w:tblInd w:w="959" w:type="dxa"/>
        <w:tblLayout w:type="fixed"/>
        <w:tblLook w:val="0000" w:firstRow="0" w:lastRow="0" w:firstColumn="0" w:lastColumn="0" w:noHBand="0" w:noVBand="0"/>
      </w:tblPr>
      <w:tblGrid>
        <w:gridCol w:w="2889"/>
        <w:gridCol w:w="4590"/>
      </w:tblGrid>
      <w:tr w:rsidR="000830E3" w14:paraId="4AA13FDA" w14:textId="77777777" w:rsidTr="00E74FD6">
        <w:tc>
          <w:tcPr>
            <w:tcW w:w="2889" w:type="dxa"/>
          </w:tcPr>
          <w:p w14:paraId="3368F724" w14:textId="77777777" w:rsidR="000830E3" w:rsidRDefault="000830E3" w:rsidP="00E74FD6">
            <w:pPr>
              <w:widowControl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spacing w:val="20"/>
                <w:kern w:val="0"/>
                <w:sz w:val="24"/>
              </w:rPr>
            </w:pPr>
            <w:r>
              <w:rPr>
                <w:rFonts w:hAnsi="宋体"/>
                <w:spacing w:val="20"/>
                <w:kern w:val="0"/>
                <w:sz w:val="24"/>
              </w:rPr>
              <w:t>法定地址：</w:t>
            </w:r>
          </w:p>
        </w:tc>
        <w:tc>
          <w:tcPr>
            <w:tcW w:w="4590" w:type="dxa"/>
          </w:tcPr>
          <w:p w14:paraId="5CDDF8DE" w14:textId="77777777" w:rsidR="000830E3" w:rsidRDefault="000830E3" w:rsidP="00F96964">
            <w:pPr>
              <w:widowControl/>
              <w:autoSpaceDE w:val="0"/>
              <w:autoSpaceDN w:val="0"/>
              <w:adjustRightInd w:val="0"/>
              <w:spacing w:line="360" w:lineRule="exact"/>
              <w:ind w:leftChars="148" w:left="311"/>
              <w:jc w:val="left"/>
              <w:textAlignment w:val="baseline"/>
              <w:rPr>
                <w:spacing w:val="20"/>
                <w:kern w:val="0"/>
                <w:sz w:val="24"/>
              </w:rPr>
            </w:pPr>
          </w:p>
        </w:tc>
      </w:tr>
      <w:tr w:rsidR="000830E3" w14:paraId="1F2F1D64" w14:textId="77777777" w:rsidTr="00E74FD6">
        <w:tc>
          <w:tcPr>
            <w:tcW w:w="2889" w:type="dxa"/>
          </w:tcPr>
          <w:p w14:paraId="271B7AEB" w14:textId="77777777" w:rsidR="000830E3" w:rsidRDefault="000830E3" w:rsidP="00E74FD6">
            <w:pPr>
              <w:widowControl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spacing w:val="20"/>
                <w:kern w:val="0"/>
                <w:sz w:val="24"/>
              </w:rPr>
            </w:pPr>
            <w:r>
              <w:rPr>
                <w:rFonts w:hAnsi="宋体"/>
                <w:spacing w:val="20"/>
                <w:kern w:val="0"/>
                <w:sz w:val="24"/>
              </w:rPr>
              <w:t>法定代表人</w:t>
            </w:r>
            <w:r>
              <w:rPr>
                <w:rFonts w:hAnsi="宋体" w:hint="eastAsia"/>
                <w:spacing w:val="20"/>
                <w:kern w:val="0"/>
                <w:sz w:val="24"/>
              </w:rPr>
              <w:t>(</w:t>
            </w:r>
            <w:r>
              <w:rPr>
                <w:rFonts w:hAnsi="宋体" w:hint="eastAsia"/>
                <w:spacing w:val="20"/>
                <w:kern w:val="0"/>
                <w:sz w:val="24"/>
              </w:rPr>
              <w:t>负责人</w:t>
            </w:r>
            <w:r>
              <w:rPr>
                <w:rFonts w:hAnsi="宋体" w:hint="eastAsia"/>
                <w:spacing w:val="20"/>
                <w:kern w:val="0"/>
                <w:sz w:val="24"/>
              </w:rPr>
              <w:t>)</w:t>
            </w:r>
            <w:r>
              <w:rPr>
                <w:rFonts w:hAnsi="宋体"/>
                <w:spacing w:val="20"/>
                <w:kern w:val="0"/>
                <w:sz w:val="24"/>
              </w:rPr>
              <w:t>：</w:t>
            </w:r>
          </w:p>
        </w:tc>
        <w:tc>
          <w:tcPr>
            <w:tcW w:w="4590" w:type="dxa"/>
          </w:tcPr>
          <w:p w14:paraId="64475259" w14:textId="77777777" w:rsidR="000830E3" w:rsidRDefault="000830E3" w:rsidP="00F96964">
            <w:pPr>
              <w:widowControl/>
              <w:autoSpaceDE w:val="0"/>
              <w:autoSpaceDN w:val="0"/>
              <w:adjustRightInd w:val="0"/>
              <w:spacing w:line="360" w:lineRule="exact"/>
              <w:ind w:leftChars="148" w:left="311"/>
              <w:jc w:val="left"/>
              <w:textAlignment w:val="baseline"/>
              <w:rPr>
                <w:spacing w:val="20"/>
                <w:kern w:val="0"/>
                <w:sz w:val="24"/>
              </w:rPr>
            </w:pPr>
          </w:p>
        </w:tc>
      </w:tr>
      <w:tr w:rsidR="0070372A" w14:paraId="75E9BDD5" w14:textId="77777777" w:rsidTr="00E74FD6">
        <w:tc>
          <w:tcPr>
            <w:tcW w:w="2889" w:type="dxa"/>
          </w:tcPr>
          <w:p w14:paraId="6D873EDF" w14:textId="77777777" w:rsidR="0070372A" w:rsidRDefault="0070372A" w:rsidP="00E74FD6">
            <w:pPr>
              <w:widowControl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hAnsi="宋体"/>
                <w:spacing w:val="20"/>
                <w:kern w:val="0"/>
                <w:sz w:val="24"/>
              </w:rPr>
            </w:pPr>
            <w:r>
              <w:rPr>
                <w:rFonts w:hAnsi="宋体" w:hint="eastAsia"/>
                <w:spacing w:val="20"/>
                <w:kern w:val="0"/>
                <w:sz w:val="24"/>
              </w:rPr>
              <w:t>电话：</w:t>
            </w:r>
          </w:p>
        </w:tc>
        <w:tc>
          <w:tcPr>
            <w:tcW w:w="4590" w:type="dxa"/>
          </w:tcPr>
          <w:p w14:paraId="7883DE07" w14:textId="77777777" w:rsidR="0070372A" w:rsidRDefault="0070372A" w:rsidP="00F96964">
            <w:pPr>
              <w:widowControl/>
              <w:autoSpaceDE w:val="0"/>
              <w:autoSpaceDN w:val="0"/>
              <w:adjustRightInd w:val="0"/>
              <w:spacing w:line="360" w:lineRule="exact"/>
              <w:ind w:leftChars="148" w:left="311"/>
              <w:jc w:val="left"/>
              <w:textAlignment w:val="baseline"/>
              <w:rPr>
                <w:spacing w:val="20"/>
                <w:kern w:val="0"/>
                <w:sz w:val="24"/>
              </w:rPr>
            </w:pPr>
          </w:p>
        </w:tc>
      </w:tr>
      <w:tr w:rsidR="0070372A" w14:paraId="5537991A" w14:textId="77777777" w:rsidTr="00E74FD6">
        <w:tc>
          <w:tcPr>
            <w:tcW w:w="2889" w:type="dxa"/>
          </w:tcPr>
          <w:p w14:paraId="232487FF" w14:textId="77777777" w:rsidR="0070372A" w:rsidRDefault="0070372A" w:rsidP="00E74FD6">
            <w:pPr>
              <w:widowControl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hAnsi="宋体"/>
                <w:spacing w:val="20"/>
                <w:kern w:val="0"/>
                <w:sz w:val="24"/>
              </w:rPr>
            </w:pPr>
            <w:r>
              <w:rPr>
                <w:rFonts w:hAnsi="宋体" w:hint="eastAsia"/>
                <w:spacing w:val="20"/>
                <w:kern w:val="0"/>
                <w:sz w:val="24"/>
              </w:rPr>
              <w:t>联系人：</w:t>
            </w:r>
          </w:p>
        </w:tc>
        <w:tc>
          <w:tcPr>
            <w:tcW w:w="4590" w:type="dxa"/>
          </w:tcPr>
          <w:p w14:paraId="4B81FF9A" w14:textId="77777777" w:rsidR="0070372A" w:rsidRDefault="0070372A" w:rsidP="00F96964">
            <w:pPr>
              <w:widowControl/>
              <w:autoSpaceDE w:val="0"/>
              <w:autoSpaceDN w:val="0"/>
              <w:adjustRightInd w:val="0"/>
              <w:spacing w:line="360" w:lineRule="exact"/>
              <w:ind w:leftChars="148" w:left="311"/>
              <w:jc w:val="left"/>
              <w:textAlignment w:val="baseline"/>
              <w:rPr>
                <w:spacing w:val="20"/>
                <w:kern w:val="0"/>
                <w:sz w:val="24"/>
              </w:rPr>
            </w:pPr>
          </w:p>
        </w:tc>
      </w:tr>
    </w:tbl>
    <w:p w14:paraId="50F95256" w14:textId="77777777" w:rsidR="00F96964" w:rsidRDefault="00F96964" w:rsidP="00F96964">
      <w:pPr>
        <w:widowControl/>
        <w:spacing w:line="360" w:lineRule="exact"/>
        <w:ind w:leftChars="148" w:left="1151" w:hanging="840"/>
        <w:rPr>
          <w:spacing w:val="20"/>
          <w:kern w:val="0"/>
          <w:sz w:val="24"/>
        </w:rPr>
      </w:pPr>
    </w:p>
    <w:p w14:paraId="07D8898F" w14:textId="65A772D8" w:rsidR="008F4FFB" w:rsidRDefault="000830E3" w:rsidP="00F96964">
      <w:pPr>
        <w:widowControl/>
        <w:spacing w:line="360" w:lineRule="exact"/>
        <w:ind w:leftChars="148" w:left="1151" w:hanging="840"/>
        <w:rPr>
          <w:spacing w:val="20"/>
          <w:kern w:val="0"/>
          <w:sz w:val="24"/>
        </w:rPr>
      </w:pPr>
      <w:r>
        <w:rPr>
          <w:rFonts w:hint="eastAsia"/>
          <w:spacing w:val="20"/>
          <w:kern w:val="0"/>
          <w:sz w:val="24"/>
        </w:rPr>
        <w:t>致：</w:t>
      </w:r>
      <w:r w:rsidR="008F4FFB">
        <w:rPr>
          <w:spacing w:val="20"/>
          <w:kern w:val="0"/>
          <w:sz w:val="24"/>
          <w:lang w:val="en-GB"/>
        </w:rPr>
        <w:t>[</w:t>
      </w:r>
      <w:r w:rsidR="00D43D3B">
        <w:rPr>
          <w:rFonts w:hint="eastAsia"/>
          <w:spacing w:val="20"/>
          <w:kern w:val="0"/>
          <w:sz w:val="24"/>
          <w:lang w:val="en-GB"/>
        </w:rPr>
        <w:t>借款人</w:t>
      </w:r>
      <w:r w:rsidR="009E38E2">
        <w:rPr>
          <w:rFonts w:hint="eastAsia"/>
          <w:spacing w:val="20"/>
          <w:kern w:val="0"/>
          <w:sz w:val="24"/>
          <w:lang w:val="en-GB"/>
        </w:rPr>
        <w:t>名称</w:t>
      </w:r>
      <w:r w:rsidR="008F4FFB">
        <w:rPr>
          <w:spacing w:val="20"/>
          <w:kern w:val="0"/>
          <w:sz w:val="24"/>
          <w:lang w:val="en-GB"/>
        </w:rPr>
        <w:t>]</w:t>
      </w:r>
    </w:p>
    <w:tbl>
      <w:tblPr>
        <w:tblW w:w="0" w:type="auto"/>
        <w:tblInd w:w="959" w:type="dxa"/>
        <w:tblLayout w:type="fixed"/>
        <w:tblLook w:val="0000" w:firstRow="0" w:lastRow="0" w:firstColumn="0" w:lastColumn="0" w:noHBand="0" w:noVBand="0"/>
      </w:tblPr>
      <w:tblGrid>
        <w:gridCol w:w="2889"/>
        <w:gridCol w:w="4590"/>
      </w:tblGrid>
      <w:tr w:rsidR="008F4FFB" w14:paraId="66159DB3" w14:textId="77777777" w:rsidTr="00E74FD6">
        <w:tc>
          <w:tcPr>
            <w:tcW w:w="2889" w:type="dxa"/>
          </w:tcPr>
          <w:p w14:paraId="1921DE09" w14:textId="77777777" w:rsidR="008F4FFB" w:rsidRDefault="008F4FFB" w:rsidP="00E74FD6">
            <w:pPr>
              <w:widowControl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spacing w:val="20"/>
                <w:kern w:val="0"/>
                <w:sz w:val="24"/>
              </w:rPr>
            </w:pPr>
            <w:r>
              <w:rPr>
                <w:rFonts w:hAnsi="宋体"/>
                <w:spacing w:val="20"/>
                <w:kern w:val="0"/>
                <w:sz w:val="24"/>
              </w:rPr>
              <w:t>法定地址：</w:t>
            </w:r>
          </w:p>
        </w:tc>
        <w:tc>
          <w:tcPr>
            <w:tcW w:w="4590" w:type="dxa"/>
          </w:tcPr>
          <w:p w14:paraId="434FC3C1" w14:textId="77777777" w:rsidR="008F4FFB" w:rsidRDefault="008F4FFB" w:rsidP="00F96964">
            <w:pPr>
              <w:widowControl/>
              <w:autoSpaceDE w:val="0"/>
              <w:autoSpaceDN w:val="0"/>
              <w:adjustRightInd w:val="0"/>
              <w:spacing w:line="360" w:lineRule="exact"/>
              <w:ind w:leftChars="148" w:left="311"/>
              <w:jc w:val="left"/>
              <w:textAlignment w:val="baseline"/>
              <w:rPr>
                <w:spacing w:val="20"/>
                <w:kern w:val="0"/>
                <w:sz w:val="24"/>
              </w:rPr>
            </w:pPr>
          </w:p>
        </w:tc>
      </w:tr>
      <w:tr w:rsidR="008F4FFB" w14:paraId="254F0E65" w14:textId="77777777" w:rsidTr="00E74FD6">
        <w:tc>
          <w:tcPr>
            <w:tcW w:w="2889" w:type="dxa"/>
          </w:tcPr>
          <w:p w14:paraId="664FCD04" w14:textId="77777777" w:rsidR="008F4FFB" w:rsidRDefault="008F4FFB" w:rsidP="00E74FD6">
            <w:pPr>
              <w:widowControl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spacing w:val="20"/>
                <w:kern w:val="0"/>
                <w:sz w:val="24"/>
              </w:rPr>
            </w:pPr>
            <w:r>
              <w:rPr>
                <w:rFonts w:hAnsi="宋体"/>
                <w:spacing w:val="20"/>
                <w:kern w:val="0"/>
                <w:sz w:val="24"/>
              </w:rPr>
              <w:t>法定代表人</w:t>
            </w:r>
            <w:r w:rsidR="006A3091">
              <w:rPr>
                <w:rFonts w:hAnsi="宋体" w:hint="eastAsia"/>
                <w:spacing w:val="20"/>
                <w:kern w:val="0"/>
                <w:sz w:val="24"/>
              </w:rPr>
              <w:t>(</w:t>
            </w:r>
            <w:r w:rsidR="006A3091">
              <w:rPr>
                <w:rFonts w:hAnsi="宋体" w:hint="eastAsia"/>
                <w:spacing w:val="20"/>
                <w:kern w:val="0"/>
                <w:sz w:val="24"/>
              </w:rPr>
              <w:t>负责人</w:t>
            </w:r>
            <w:r w:rsidR="006A3091">
              <w:rPr>
                <w:rFonts w:hAnsi="宋体" w:hint="eastAsia"/>
                <w:spacing w:val="20"/>
                <w:kern w:val="0"/>
                <w:sz w:val="24"/>
              </w:rPr>
              <w:t>)</w:t>
            </w:r>
            <w:r>
              <w:rPr>
                <w:rFonts w:hAnsi="宋体"/>
                <w:spacing w:val="20"/>
                <w:kern w:val="0"/>
                <w:sz w:val="24"/>
              </w:rPr>
              <w:t>：</w:t>
            </w:r>
          </w:p>
        </w:tc>
        <w:tc>
          <w:tcPr>
            <w:tcW w:w="4590" w:type="dxa"/>
          </w:tcPr>
          <w:p w14:paraId="1E790F5C" w14:textId="77777777" w:rsidR="008F4FFB" w:rsidRDefault="008F4FFB" w:rsidP="00F96964">
            <w:pPr>
              <w:widowControl/>
              <w:autoSpaceDE w:val="0"/>
              <w:autoSpaceDN w:val="0"/>
              <w:adjustRightInd w:val="0"/>
              <w:spacing w:line="360" w:lineRule="exact"/>
              <w:ind w:leftChars="148" w:left="311"/>
              <w:jc w:val="left"/>
              <w:textAlignment w:val="baseline"/>
              <w:rPr>
                <w:spacing w:val="20"/>
                <w:kern w:val="0"/>
                <w:sz w:val="24"/>
              </w:rPr>
            </w:pPr>
          </w:p>
        </w:tc>
      </w:tr>
      <w:tr w:rsidR="0070372A" w14:paraId="7D091D9D" w14:textId="77777777" w:rsidTr="00E74FD6">
        <w:tc>
          <w:tcPr>
            <w:tcW w:w="2889" w:type="dxa"/>
          </w:tcPr>
          <w:p w14:paraId="64E80797" w14:textId="77777777" w:rsidR="0070372A" w:rsidRDefault="0070372A" w:rsidP="00E74FD6">
            <w:pPr>
              <w:widowControl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hAnsi="宋体"/>
                <w:spacing w:val="20"/>
                <w:kern w:val="0"/>
                <w:sz w:val="24"/>
              </w:rPr>
            </w:pPr>
            <w:r>
              <w:rPr>
                <w:rFonts w:hAnsi="宋体" w:hint="eastAsia"/>
                <w:spacing w:val="20"/>
                <w:kern w:val="0"/>
                <w:sz w:val="24"/>
              </w:rPr>
              <w:t>电话：</w:t>
            </w:r>
          </w:p>
        </w:tc>
        <w:tc>
          <w:tcPr>
            <w:tcW w:w="4590" w:type="dxa"/>
          </w:tcPr>
          <w:p w14:paraId="34780FF6" w14:textId="77777777" w:rsidR="0070372A" w:rsidRDefault="0070372A" w:rsidP="00F96964">
            <w:pPr>
              <w:widowControl/>
              <w:autoSpaceDE w:val="0"/>
              <w:autoSpaceDN w:val="0"/>
              <w:adjustRightInd w:val="0"/>
              <w:spacing w:line="360" w:lineRule="exact"/>
              <w:ind w:leftChars="148" w:left="311"/>
              <w:jc w:val="left"/>
              <w:textAlignment w:val="baseline"/>
              <w:rPr>
                <w:spacing w:val="20"/>
                <w:kern w:val="0"/>
                <w:sz w:val="24"/>
              </w:rPr>
            </w:pPr>
          </w:p>
        </w:tc>
      </w:tr>
      <w:tr w:rsidR="0070372A" w14:paraId="0BF49451" w14:textId="77777777" w:rsidTr="00E74FD6">
        <w:tc>
          <w:tcPr>
            <w:tcW w:w="2889" w:type="dxa"/>
          </w:tcPr>
          <w:p w14:paraId="61C21AA7" w14:textId="77777777" w:rsidR="0070372A" w:rsidRDefault="0070372A" w:rsidP="00E74FD6">
            <w:pPr>
              <w:widowControl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hAnsi="宋体"/>
                <w:spacing w:val="20"/>
                <w:kern w:val="0"/>
                <w:sz w:val="24"/>
              </w:rPr>
            </w:pPr>
            <w:r>
              <w:rPr>
                <w:rFonts w:hAnsi="宋体" w:hint="eastAsia"/>
                <w:spacing w:val="20"/>
                <w:kern w:val="0"/>
                <w:sz w:val="24"/>
              </w:rPr>
              <w:t>联系人：</w:t>
            </w:r>
          </w:p>
        </w:tc>
        <w:tc>
          <w:tcPr>
            <w:tcW w:w="4590" w:type="dxa"/>
          </w:tcPr>
          <w:p w14:paraId="6E855401" w14:textId="77777777" w:rsidR="0070372A" w:rsidRDefault="0070372A" w:rsidP="00F96964">
            <w:pPr>
              <w:widowControl/>
              <w:autoSpaceDE w:val="0"/>
              <w:autoSpaceDN w:val="0"/>
              <w:adjustRightInd w:val="0"/>
              <w:spacing w:line="360" w:lineRule="exact"/>
              <w:ind w:leftChars="148" w:left="311"/>
              <w:jc w:val="left"/>
              <w:textAlignment w:val="baseline"/>
              <w:rPr>
                <w:spacing w:val="20"/>
                <w:kern w:val="0"/>
                <w:sz w:val="24"/>
              </w:rPr>
            </w:pPr>
          </w:p>
        </w:tc>
      </w:tr>
    </w:tbl>
    <w:p w14:paraId="40EA94E8" w14:textId="77777777" w:rsidR="00F96964" w:rsidRDefault="00F96964" w:rsidP="00F96964">
      <w:pPr>
        <w:widowControl/>
        <w:autoSpaceDE w:val="0"/>
        <w:autoSpaceDN w:val="0"/>
        <w:adjustRightInd w:val="0"/>
        <w:spacing w:line="360" w:lineRule="exact"/>
        <w:ind w:leftChars="148" w:left="1151" w:hanging="840"/>
        <w:textAlignment w:val="baseline"/>
        <w:rPr>
          <w:spacing w:val="20"/>
          <w:kern w:val="0"/>
          <w:sz w:val="24"/>
        </w:rPr>
      </w:pPr>
    </w:p>
    <w:p w14:paraId="025F6BF1" w14:textId="570E8F3D" w:rsidR="008F4FFB" w:rsidRDefault="000E2BE2" w:rsidP="00F96964">
      <w:pPr>
        <w:widowControl/>
        <w:autoSpaceDE w:val="0"/>
        <w:autoSpaceDN w:val="0"/>
        <w:adjustRightInd w:val="0"/>
        <w:spacing w:line="360" w:lineRule="exact"/>
        <w:ind w:leftChars="148" w:left="1151" w:hanging="840"/>
        <w:textAlignment w:val="baseline"/>
        <w:rPr>
          <w:spacing w:val="20"/>
          <w:kern w:val="0"/>
          <w:sz w:val="24"/>
        </w:rPr>
      </w:pPr>
      <w:r>
        <w:rPr>
          <w:rFonts w:hint="eastAsia"/>
          <w:spacing w:val="20"/>
          <w:kern w:val="0"/>
          <w:sz w:val="24"/>
        </w:rPr>
        <w:t>日期：</w:t>
      </w:r>
      <w:r w:rsidR="00B57B4A">
        <w:rPr>
          <w:rFonts w:hint="eastAsia"/>
          <w:spacing w:val="20"/>
          <w:kern w:val="0"/>
          <w:sz w:val="24"/>
          <w:lang w:val="en-GB"/>
        </w:rPr>
        <w:t>【】</w:t>
      </w:r>
      <w:r>
        <w:rPr>
          <w:rFonts w:hint="eastAsia"/>
          <w:spacing w:val="20"/>
          <w:kern w:val="0"/>
          <w:sz w:val="24"/>
          <w:lang w:val="en-GB"/>
        </w:rPr>
        <w:t>年</w:t>
      </w:r>
      <w:r w:rsidR="00B57B4A">
        <w:rPr>
          <w:rFonts w:hint="eastAsia"/>
          <w:spacing w:val="20"/>
          <w:kern w:val="0"/>
          <w:sz w:val="24"/>
          <w:lang w:val="en-GB"/>
        </w:rPr>
        <w:t>【】</w:t>
      </w:r>
      <w:r>
        <w:rPr>
          <w:rFonts w:hint="eastAsia"/>
          <w:spacing w:val="20"/>
          <w:kern w:val="0"/>
          <w:sz w:val="24"/>
          <w:lang w:val="en-GB"/>
        </w:rPr>
        <w:t>月</w:t>
      </w:r>
      <w:r w:rsidR="00B57B4A">
        <w:rPr>
          <w:rFonts w:hint="eastAsia"/>
          <w:spacing w:val="20"/>
          <w:kern w:val="0"/>
          <w:sz w:val="24"/>
          <w:lang w:val="en-GB"/>
        </w:rPr>
        <w:t>【】</w:t>
      </w:r>
      <w:r>
        <w:rPr>
          <w:rFonts w:hint="eastAsia"/>
          <w:spacing w:val="20"/>
          <w:kern w:val="0"/>
          <w:sz w:val="24"/>
          <w:lang w:val="en-GB"/>
        </w:rPr>
        <w:t>日</w:t>
      </w:r>
    </w:p>
    <w:p w14:paraId="21BC9FFE" w14:textId="77777777" w:rsidR="008F4FFB" w:rsidRDefault="00B01324" w:rsidP="00F96964">
      <w:pPr>
        <w:widowControl/>
        <w:spacing w:line="360" w:lineRule="exact"/>
        <w:ind w:leftChars="148" w:left="311"/>
        <w:rPr>
          <w:rFonts w:hAnsi="宋体"/>
          <w:spacing w:val="20"/>
          <w:kern w:val="0"/>
          <w:sz w:val="24"/>
        </w:rPr>
      </w:pPr>
      <w:r w:rsidDel="00B01324">
        <w:rPr>
          <w:sz w:val="24"/>
        </w:rPr>
        <w:t xml:space="preserve"> </w:t>
      </w:r>
    </w:p>
    <w:p w14:paraId="5C52A9E4" w14:textId="77777777" w:rsidR="004C0EC9" w:rsidRDefault="00F96964" w:rsidP="00B816F2">
      <w:pPr>
        <w:widowControl/>
        <w:spacing w:line="360" w:lineRule="exact"/>
        <w:ind w:leftChars="148" w:left="311"/>
        <w:rPr>
          <w:spacing w:val="20"/>
          <w:kern w:val="0"/>
          <w:sz w:val="24"/>
        </w:rPr>
      </w:pPr>
      <w:r>
        <w:rPr>
          <w:rFonts w:hint="eastAsia"/>
          <w:spacing w:val="20"/>
          <w:kern w:val="0"/>
          <w:sz w:val="24"/>
        </w:rPr>
        <w:t>敬启者</w:t>
      </w:r>
      <w:r w:rsidR="004C0EC9">
        <w:rPr>
          <w:rFonts w:hint="eastAsia"/>
          <w:spacing w:val="20"/>
          <w:kern w:val="0"/>
          <w:sz w:val="24"/>
        </w:rPr>
        <w:t>：</w:t>
      </w:r>
    </w:p>
    <w:p w14:paraId="6A4C7FC5" w14:textId="77777777" w:rsidR="00AC0BFD" w:rsidRDefault="00AC0BFD" w:rsidP="00B816F2">
      <w:pPr>
        <w:widowControl/>
        <w:spacing w:line="360" w:lineRule="exact"/>
        <w:ind w:leftChars="148" w:left="311"/>
        <w:rPr>
          <w:spacing w:val="20"/>
          <w:kern w:val="0"/>
          <w:sz w:val="24"/>
        </w:rPr>
      </w:pPr>
    </w:p>
    <w:p w14:paraId="13CE90A5" w14:textId="77777777" w:rsidR="003A7B7E" w:rsidRDefault="004C0EC9" w:rsidP="00B816F2">
      <w:pPr>
        <w:widowControl/>
        <w:tabs>
          <w:tab w:val="left" w:pos="284"/>
        </w:tabs>
        <w:autoSpaceDE w:val="0"/>
        <w:autoSpaceDN w:val="0"/>
        <w:adjustRightInd w:val="0"/>
        <w:snapToGrid w:val="0"/>
        <w:spacing w:line="360" w:lineRule="exact"/>
        <w:ind w:leftChars="148" w:left="311" w:firstLineChars="200" w:firstLine="480"/>
        <w:textAlignment w:val="baseline"/>
        <w:rPr>
          <w:sz w:val="24"/>
        </w:rPr>
      </w:pPr>
      <w:r>
        <w:rPr>
          <w:rFonts w:hint="eastAsia"/>
          <w:sz w:val="24"/>
        </w:rPr>
        <w:t>鉴于</w:t>
      </w:r>
      <w:r w:rsidR="003A7B7E">
        <w:rPr>
          <w:rFonts w:hint="eastAsia"/>
          <w:sz w:val="24"/>
        </w:rPr>
        <w:t>：</w:t>
      </w:r>
    </w:p>
    <w:p w14:paraId="768FC8E1" w14:textId="77777777" w:rsidR="003A7B7E" w:rsidRDefault="003A7B7E" w:rsidP="00B816F2">
      <w:pPr>
        <w:widowControl/>
        <w:tabs>
          <w:tab w:val="left" w:pos="284"/>
        </w:tabs>
        <w:autoSpaceDE w:val="0"/>
        <w:autoSpaceDN w:val="0"/>
        <w:adjustRightInd w:val="0"/>
        <w:snapToGrid w:val="0"/>
        <w:spacing w:line="360" w:lineRule="exact"/>
        <w:ind w:leftChars="148" w:left="311" w:firstLineChars="200" w:firstLine="480"/>
        <w:textAlignment w:val="baseline"/>
        <w:rPr>
          <w:sz w:val="24"/>
        </w:rPr>
      </w:pPr>
    </w:p>
    <w:p w14:paraId="051A4FC3" w14:textId="57AFD699" w:rsidR="00AC0BFD" w:rsidRPr="00A62D0C" w:rsidRDefault="003A7B7E" w:rsidP="00B816F2">
      <w:pPr>
        <w:widowControl/>
        <w:tabs>
          <w:tab w:val="left" w:pos="284"/>
        </w:tabs>
        <w:autoSpaceDE w:val="0"/>
        <w:autoSpaceDN w:val="0"/>
        <w:adjustRightInd w:val="0"/>
        <w:snapToGrid w:val="0"/>
        <w:spacing w:line="360" w:lineRule="exact"/>
        <w:ind w:leftChars="148" w:left="311" w:firstLineChars="200" w:firstLine="480"/>
        <w:textAlignment w:val="baseline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</w:t>
      </w:r>
      <w:r w:rsidR="00B57B4A">
        <w:rPr>
          <w:rFonts w:hint="eastAsia"/>
          <w:spacing w:val="20"/>
          <w:kern w:val="0"/>
          <w:sz w:val="24"/>
          <w:lang w:val="en-GB"/>
        </w:rPr>
        <w:t>【】</w:t>
      </w:r>
      <w:r w:rsidR="008331EF">
        <w:rPr>
          <w:rFonts w:hint="eastAsia"/>
          <w:sz w:val="24"/>
        </w:rPr>
        <w:t>作为</w:t>
      </w:r>
      <w:r w:rsidR="000A6C12">
        <w:rPr>
          <w:rFonts w:hint="eastAsia"/>
          <w:sz w:val="24"/>
        </w:rPr>
        <w:t>委任</w:t>
      </w:r>
      <w:r w:rsidR="008331EF">
        <w:rPr>
          <w:rFonts w:hint="eastAsia"/>
          <w:sz w:val="24"/>
        </w:rPr>
        <w:t>牵头行为</w:t>
      </w:r>
      <w:r w:rsidR="008331EF">
        <w:rPr>
          <w:rFonts w:hint="eastAsia"/>
          <w:sz w:val="24"/>
        </w:rPr>
        <w:t>[</w:t>
      </w:r>
      <w:r w:rsidR="008331EF">
        <w:rPr>
          <w:rFonts w:hint="eastAsia"/>
          <w:sz w:val="24"/>
        </w:rPr>
        <w:t>借款人</w:t>
      </w:r>
      <w:r w:rsidR="009E38E2">
        <w:rPr>
          <w:rFonts w:hint="eastAsia"/>
          <w:spacing w:val="20"/>
          <w:kern w:val="0"/>
          <w:sz w:val="24"/>
          <w:lang w:val="en-GB"/>
        </w:rPr>
        <w:t>名称</w:t>
      </w:r>
      <w:r w:rsidR="008331EF">
        <w:rPr>
          <w:rFonts w:hint="eastAsia"/>
          <w:sz w:val="24"/>
        </w:rPr>
        <w:t>]</w:t>
      </w:r>
      <w:r w:rsidR="008331EF">
        <w:rPr>
          <w:rFonts w:hint="eastAsia"/>
          <w:sz w:val="24"/>
        </w:rPr>
        <w:t>筹组一笔金额为</w:t>
      </w:r>
      <w:r w:rsidR="00BC3995">
        <w:rPr>
          <w:rFonts w:hint="eastAsia"/>
          <w:spacing w:val="20"/>
          <w:kern w:val="0"/>
          <w:sz w:val="24"/>
          <w:lang w:val="en-GB"/>
        </w:rPr>
        <w:t>【】</w:t>
      </w:r>
      <w:r w:rsidR="008331EF">
        <w:rPr>
          <w:rFonts w:hint="eastAsia"/>
          <w:sz w:val="24"/>
        </w:rPr>
        <w:t>的银团贷款，用于</w:t>
      </w:r>
      <w:r w:rsidR="00BC3995">
        <w:rPr>
          <w:rFonts w:hint="eastAsia"/>
          <w:spacing w:val="20"/>
          <w:kern w:val="0"/>
          <w:sz w:val="24"/>
          <w:lang w:val="en-GB"/>
        </w:rPr>
        <w:t>【】</w:t>
      </w:r>
      <w:r w:rsidR="008331EF">
        <w:rPr>
          <w:rFonts w:hint="eastAsia"/>
          <w:sz w:val="24"/>
        </w:rPr>
        <w:t>；</w:t>
      </w:r>
    </w:p>
    <w:p w14:paraId="5D728E3B" w14:textId="77777777" w:rsidR="00F96964" w:rsidRDefault="00F96964" w:rsidP="00B816F2">
      <w:pPr>
        <w:widowControl/>
        <w:tabs>
          <w:tab w:val="left" w:pos="284"/>
        </w:tabs>
        <w:autoSpaceDE w:val="0"/>
        <w:autoSpaceDN w:val="0"/>
        <w:adjustRightInd w:val="0"/>
        <w:snapToGrid w:val="0"/>
        <w:spacing w:line="360" w:lineRule="exact"/>
        <w:ind w:leftChars="148" w:left="311" w:firstLineChars="200" w:firstLine="480"/>
        <w:textAlignment w:val="baseline"/>
        <w:rPr>
          <w:sz w:val="24"/>
        </w:rPr>
      </w:pPr>
    </w:p>
    <w:p w14:paraId="0EC75596" w14:textId="212975AE" w:rsidR="003A7B7E" w:rsidRDefault="003A7B7E" w:rsidP="00B816F2">
      <w:pPr>
        <w:widowControl/>
        <w:tabs>
          <w:tab w:val="left" w:pos="284"/>
        </w:tabs>
        <w:autoSpaceDE w:val="0"/>
        <w:autoSpaceDN w:val="0"/>
        <w:adjustRightInd w:val="0"/>
        <w:snapToGrid w:val="0"/>
        <w:spacing w:line="360" w:lineRule="exact"/>
        <w:ind w:leftChars="148" w:left="311" w:firstLineChars="200" w:firstLine="480"/>
        <w:textAlignment w:val="baseline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）在达成上述融资交易的过程中，</w:t>
      </w:r>
      <w:r w:rsidR="00BC3995">
        <w:rPr>
          <w:rFonts w:hint="eastAsia"/>
          <w:spacing w:val="20"/>
          <w:kern w:val="0"/>
          <w:sz w:val="24"/>
          <w:lang w:val="en-GB"/>
        </w:rPr>
        <w:t>【】</w:t>
      </w:r>
      <w:r w:rsidR="00027471">
        <w:rPr>
          <w:rFonts w:hint="eastAsia"/>
          <w:sz w:val="24"/>
        </w:rPr>
        <w:t>作为牵头行</w:t>
      </w:r>
      <w:r w:rsidR="005C6045">
        <w:rPr>
          <w:rFonts w:hint="eastAsia"/>
          <w:sz w:val="24"/>
        </w:rPr>
        <w:t>，</w:t>
      </w:r>
      <w:r w:rsidR="008D0729">
        <w:rPr>
          <w:rFonts w:hint="eastAsia"/>
          <w:sz w:val="24"/>
        </w:rPr>
        <w:t>提供</w:t>
      </w:r>
      <w:r w:rsidR="00027471">
        <w:rPr>
          <w:rFonts w:hint="eastAsia"/>
          <w:sz w:val="24"/>
        </w:rPr>
        <w:t>了</w:t>
      </w:r>
      <w:r w:rsidR="005134B8">
        <w:rPr>
          <w:rFonts w:hint="eastAsia"/>
          <w:sz w:val="24"/>
        </w:rPr>
        <w:t>银团</w:t>
      </w:r>
      <w:r w:rsidR="00727EE8">
        <w:rPr>
          <w:rFonts w:hint="eastAsia"/>
          <w:sz w:val="24"/>
        </w:rPr>
        <w:t>筹组、</w:t>
      </w:r>
      <w:r w:rsidR="008D0729">
        <w:rPr>
          <w:rFonts w:hAnsi="宋体" w:hint="eastAsia"/>
          <w:spacing w:val="20"/>
          <w:sz w:val="24"/>
        </w:rPr>
        <w:t>包</w:t>
      </w:r>
      <w:r w:rsidR="008D0729" w:rsidRPr="005A5C6F">
        <w:rPr>
          <w:rFonts w:hAnsi="宋体" w:hint="eastAsia"/>
          <w:spacing w:val="20"/>
          <w:sz w:val="24"/>
        </w:rPr>
        <w:t>销安排、</w:t>
      </w:r>
      <w:r>
        <w:rPr>
          <w:rFonts w:hint="eastAsia"/>
          <w:sz w:val="24"/>
        </w:rPr>
        <w:t>文件协调、谈判组织</w:t>
      </w:r>
      <w:r w:rsidR="008D0729">
        <w:rPr>
          <w:rFonts w:hint="eastAsia"/>
          <w:sz w:val="24"/>
        </w:rPr>
        <w:t>、</w:t>
      </w:r>
      <w:r w:rsidR="005134B8">
        <w:rPr>
          <w:rFonts w:hint="eastAsia"/>
          <w:sz w:val="24"/>
        </w:rPr>
        <w:t>银团贷款份额</w:t>
      </w:r>
      <w:r w:rsidR="00727EE8">
        <w:rPr>
          <w:rFonts w:hint="eastAsia"/>
          <w:sz w:val="24"/>
        </w:rPr>
        <w:t>分销</w:t>
      </w:r>
      <w:r w:rsidR="008D0729">
        <w:rPr>
          <w:rFonts w:hint="eastAsia"/>
          <w:sz w:val="24"/>
        </w:rPr>
        <w:t>、</w:t>
      </w:r>
      <w:r w:rsidR="00EE339F">
        <w:rPr>
          <w:rFonts w:hint="eastAsia"/>
          <w:sz w:val="24"/>
        </w:rPr>
        <w:t>协调银团事务</w:t>
      </w:r>
      <w:r w:rsidR="00727EE8">
        <w:rPr>
          <w:rFonts w:hint="eastAsia"/>
          <w:sz w:val="24"/>
        </w:rPr>
        <w:t>等</w:t>
      </w:r>
      <w:r w:rsidR="00EE339F">
        <w:rPr>
          <w:rFonts w:hint="eastAsia"/>
          <w:sz w:val="24"/>
        </w:rPr>
        <w:t>服务</w:t>
      </w:r>
      <w:r>
        <w:rPr>
          <w:rFonts w:hint="eastAsia"/>
          <w:sz w:val="24"/>
        </w:rPr>
        <w:t>工作</w:t>
      </w:r>
      <w:r w:rsidR="009D3725">
        <w:rPr>
          <w:rFonts w:hint="eastAsia"/>
          <w:sz w:val="24"/>
        </w:rPr>
        <w:t>；</w:t>
      </w:r>
    </w:p>
    <w:p w14:paraId="102B2167" w14:textId="77777777" w:rsidR="008331EF" w:rsidRDefault="008331EF" w:rsidP="00B816F2">
      <w:pPr>
        <w:widowControl/>
        <w:tabs>
          <w:tab w:val="left" w:pos="284"/>
        </w:tabs>
        <w:autoSpaceDE w:val="0"/>
        <w:autoSpaceDN w:val="0"/>
        <w:adjustRightInd w:val="0"/>
        <w:snapToGrid w:val="0"/>
        <w:spacing w:line="360" w:lineRule="exact"/>
        <w:ind w:leftChars="148" w:left="311" w:firstLineChars="200" w:firstLine="480"/>
        <w:textAlignment w:val="baseline"/>
        <w:rPr>
          <w:sz w:val="24"/>
        </w:rPr>
      </w:pPr>
    </w:p>
    <w:p w14:paraId="61AD31F3" w14:textId="77777777" w:rsidR="00ED3273" w:rsidRDefault="008331EF" w:rsidP="00B816F2">
      <w:pPr>
        <w:widowControl/>
        <w:tabs>
          <w:tab w:val="left" w:pos="284"/>
        </w:tabs>
        <w:autoSpaceDE w:val="0"/>
        <w:autoSpaceDN w:val="0"/>
        <w:adjustRightInd w:val="0"/>
        <w:snapToGrid w:val="0"/>
        <w:spacing w:line="360" w:lineRule="exact"/>
        <w:ind w:leftChars="148" w:left="311" w:firstLineChars="200" w:firstLine="480"/>
        <w:textAlignment w:val="baseline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</w:t>
      </w:r>
      <w:r w:rsidR="00D21DAF">
        <w:rPr>
          <w:rFonts w:hint="eastAsia"/>
          <w:sz w:val="24"/>
        </w:rPr>
        <w:t>借款人</w:t>
      </w:r>
      <w:r w:rsidR="00C701F1">
        <w:rPr>
          <w:rFonts w:hint="eastAsia"/>
          <w:sz w:val="24"/>
        </w:rPr>
        <w:t>同意</w:t>
      </w:r>
      <w:r w:rsidR="00D21DAF">
        <w:rPr>
          <w:rFonts w:hint="eastAsia"/>
          <w:sz w:val="24"/>
        </w:rPr>
        <w:t>向牵头行支付银团贷款安排</w:t>
      </w:r>
      <w:r w:rsidR="00C701F1">
        <w:rPr>
          <w:rFonts w:hint="eastAsia"/>
          <w:sz w:val="24"/>
        </w:rPr>
        <w:t>费</w:t>
      </w:r>
      <w:r w:rsidR="00ED3273">
        <w:rPr>
          <w:rFonts w:hint="eastAsia"/>
          <w:sz w:val="24"/>
        </w:rPr>
        <w:t>；</w:t>
      </w:r>
    </w:p>
    <w:p w14:paraId="4C6226B2" w14:textId="77777777" w:rsidR="00ED3273" w:rsidRDefault="00ED3273" w:rsidP="00B816F2">
      <w:pPr>
        <w:widowControl/>
        <w:tabs>
          <w:tab w:val="left" w:pos="284"/>
        </w:tabs>
        <w:autoSpaceDE w:val="0"/>
        <w:autoSpaceDN w:val="0"/>
        <w:adjustRightInd w:val="0"/>
        <w:snapToGrid w:val="0"/>
        <w:spacing w:line="360" w:lineRule="exact"/>
        <w:ind w:leftChars="148" w:left="311" w:firstLineChars="200" w:firstLine="480"/>
        <w:textAlignment w:val="baseline"/>
        <w:rPr>
          <w:sz w:val="24"/>
        </w:rPr>
      </w:pPr>
    </w:p>
    <w:p w14:paraId="6C735852" w14:textId="77777777" w:rsidR="008331EF" w:rsidRDefault="00ED3273" w:rsidP="00B816F2">
      <w:pPr>
        <w:widowControl/>
        <w:tabs>
          <w:tab w:val="left" w:pos="284"/>
        </w:tabs>
        <w:autoSpaceDE w:val="0"/>
        <w:autoSpaceDN w:val="0"/>
        <w:adjustRightInd w:val="0"/>
        <w:snapToGrid w:val="0"/>
        <w:spacing w:line="360" w:lineRule="exact"/>
        <w:ind w:leftChars="148" w:left="311" w:firstLineChars="200" w:firstLine="480"/>
        <w:textAlignment w:val="baseline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4</w:t>
      </w:r>
      <w:r>
        <w:rPr>
          <w:rFonts w:hint="eastAsia"/>
          <w:sz w:val="24"/>
        </w:rPr>
        <w:t>）牵头行、借款人以及其他相关方已经</w:t>
      </w:r>
      <w:r w:rsidR="00AC54BA">
        <w:rPr>
          <w:rFonts w:hint="eastAsia"/>
          <w:sz w:val="24"/>
        </w:rPr>
        <w:t>于【】</w:t>
      </w:r>
      <w:r>
        <w:rPr>
          <w:rFonts w:hint="eastAsia"/>
          <w:sz w:val="24"/>
        </w:rPr>
        <w:t>就本银团贷款签署了</w:t>
      </w:r>
      <w:r w:rsidR="00AC54BA">
        <w:rPr>
          <w:rFonts w:hint="eastAsia"/>
          <w:sz w:val="24"/>
        </w:rPr>
        <w:t>/</w:t>
      </w:r>
      <w:r w:rsidR="00AC54BA">
        <w:rPr>
          <w:rFonts w:hint="eastAsia"/>
          <w:sz w:val="24"/>
        </w:rPr>
        <w:t>将于【】就本银团贷款签署</w:t>
      </w:r>
      <w:r>
        <w:rPr>
          <w:rFonts w:ascii="Arial" w:hAnsi="Arial" w:cs="Arial" w:hint="eastAsia"/>
          <w:kern w:val="0"/>
          <w:sz w:val="24"/>
        </w:rPr>
        <w:t>银团</w:t>
      </w:r>
      <w:r>
        <w:rPr>
          <w:rFonts w:hint="eastAsia"/>
          <w:sz w:val="24"/>
        </w:rPr>
        <w:t>贷款合同（以下简称“《银团贷款合同》”）</w:t>
      </w:r>
      <w:r w:rsidR="00D43D3B">
        <w:rPr>
          <w:rFonts w:hint="eastAsia"/>
          <w:sz w:val="24"/>
        </w:rPr>
        <w:t>。</w:t>
      </w:r>
    </w:p>
    <w:p w14:paraId="201043F1" w14:textId="77777777" w:rsidR="00A62D0C" w:rsidRDefault="00A62D0C" w:rsidP="00B816F2">
      <w:pPr>
        <w:widowControl/>
        <w:tabs>
          <w:tab w:val="left" w:pos="284"/>
        </w:tabs>
        <w:autoSpaceDE w:val="0"/>
        <w:autoSpaceDN w:val="0"/>
        <w:adjustRightInd w:val="0"/>
        <w:snapToGrid w:val="0"/>
        <w:spacing w:line="360" w:lineRule="exact"/>
        <w:ind w:leftChars="148" w:left="311" w:firstLineChars="200" w:firstLine="480"/>
        <w:textAlignment w:val="baseline"/>
        <w:rPr>
          <w:sz w:val="24"/>
        </w:rPr>
      </w:pPr>
    </w:p>
    <w:p w14:paraId="2B0B3BA9" w14:textId="77777777" w:rsidR="00071CB0" w:rsidRDefault="00B74760" w:rsidP="00B816F2">
      <w:pPr>
        <w:widowControl/>
        <w:tabs>
          <w:tab w:val="left" w:pos="284"/>
        </w:tabs>
        <w:autoSpaceDE w:val="0"/>
        <w:autoSpaceDN w:val="0"/>
        <w:adjustRightInd w:val="0"/>
        <w:snapToGrid w:val="0"/>
        <w:spacing w:line="360" w:lineRule="exact"/>
        <w:ind w:leftChars="148" w:left="311" w:firstLineChars="200" w:firstLine="480"/>
        <w:textAlignment w:val="baseline"/>
        <w:rPr>
          <w:sz w:val="24"/>
        </w:rPr>
      </w:pPr>
      <w:r>
        <w:rPr>
          <w:rFonts w:hint="eastAsia"/>
          <w:sz w:val="24"/>
        </w:rPr>
        <w:t>我行特此发出</w:t>
      </w:r>
      <w:r w:rsidR="00071CB0">
        <w:rPr>
          <w:rFonts w:hint="eastAsia"/>
          <w:sz w:val="24"/>
        </w:rPr>
        <w:t>本费用函如下：</w:t>
      </w:r>
    </w:p>
    <w:p w14:paraId="68FC8454" w14:textId="77777777" w:rsidR="00071CB0" w:rsidRDefault="00071CB0" w:rsidP="00B816F2">
      <w:pPr>
        <w:widowControl/>
        <w:tabs>
          <w:tab w:val="left" w:pos="284"/>
        </w:tabs>
        <w:autoSpaceDE w:val="0"/>
        <w:autoSpaceDN w:val="0"/>
        <w:adjustRightInd w:val="0"/>
        <w:snapToGrid w:val="0"/>
        <w:spacing w:line="360" w:lineRule="exact"/>
        <w:ind w:leftChars="148" w:left="311" w:firstLineChars="200" w:firstLine="480"/>
        <w:textAlignment w:val="baseline"/>
        <w:rPr>
          <w:sz w:val="24"/>
        </w:rPr>
      </w:pPr>
    </w:p>
    <w:p w14:paraId="3A6D84B9" w14:textId="77777777" w:rsidR="00085365" w:rsidRPr="00D43D3B" w:rsidRDefault="00085365" w:rsidP="00B816F2">
      <w:pPr>
        <w:widowControl/>
        <w:tabs>
          <w:tab w:val="left" w:pos="284"/>
        </w:tabs>
        <w:autoSpaceDE w:val="0"/>
        <w:autoSpaceDN w:val="0"/>
        <w:adjustRightInd w:val="0"/>
        <w:snapToGrid w:val="0"/>
        <w:spacing w:line="360" w:lineRule="exact"/>
        <w:ind w:leftChars="148" w:left="311" w:firstLineChars="200" w:firstLine="480"/>
        <w:textAlignment w:val="baseline"/>
        <w:rPr>
          <w:sz w:val="24"/>
        </w:rPr>
      </w:pPr>
    </w:p>
    <w:p w14:paraId="168990DD" w14:textId="537BED73" w:rsidR="00A62D0C" w:rsidRDefault="00A62D0C" w:rsidP="00B816F2">
      <w:pPr>
        <w:widowControl/>
        <w:tabs>
          <w:tab w:val="left" w:pos="284"/>
        </w:tabs>
        <w:autoSpaceDE w:val="0"/>
        <w:autoSpaceDN w:val="0"/>
        <w:adjustRightInd w:val="0"/>
        <w:snapToGrid w:val="0"/>
        <w:spacing w:line="360" w:lineRule="exact"/>
        <w:ind w:leftChars="148" w:left="311" w:firstLineChars="200" w:firstLine="480"/>
        <w:textAlignment w:val="baseline"/>
        <w:rPr>
          <w:sz w:val="24"/>
        </w:rPr>
      </w:pPr>
      <w:r>
        <w:rPr>
          <w:rFonts w:hint="eastAsia"/>
          <w:sz w:val="24"/>
        </w:rPr>
        <w:t>借款人应在</w:t>
      </w:r>
      <w:r>
        <w:rPr>
          <w:sz w:val="24"/>
        </w:rPr>
        <w:t>《</w:t>
      </w:r>
      <w:r w:rsidR="00D21DAF">
        <w:rPr>
          <w:rFonts w:hint="eastAsia"/>
          <w:sz w:val="24"/>
        </w:rPr>
        <w:t>银团</w:t>
      </w:r>
      <w:r>
        <w:rPr>
          <w:sz w:val="24"/>
        </w:rPr>
        <w:t>贷款合同》</w:t>
      </w:r>
      <w:r>
        <w:rPr>
          <w:rFonts w:hint="eastAsia"/>
          <w:sz w:val="24"/>
        </w:rPr>
        <w:t>签署后</w:t>
      </w:r>
      <w:r>
        <w:rPr>
          <w:rFonts w:hint="eastAsia"/>
          <w:sz w:val="24"/>
        </w:rPr>
        <w:t>20</w:t>
      </w:r>
      <w:r>
        <w:rPr>
          <w:rFonts w:hint="eastAsia"/>
          <w:sz w:val="24"/>
        </w:rPr>
        <w:t>个</w:t>
      </w:r>
      <w:r w:rsidR="005421C6">
        <w:rPr>
          <w:rFonts w:hint="eastAsia"/>
          <w:sz w:val="24"/>
        </w:rPr>
        <w:t>营业</w:t>
      </w:r>
      <w:r>
        <w:rPr>
          <w:rFonts w:hint="eastAsia"/>
          <w:sz w:val="24"/>
        </w:rPr>
        <w:t>日或第一次提款日（</w:t>
      </w:r>
      <w:r w:rsidR="00D21DAF">
        <w:rPr>
          <w:rFonts w:hint="eastAsia"/>
          <w:sz w:val="24"/>
        </w:rPr>
        <w:t>以在</w:t>
      </w:r>
      <w:r>
        <w:rPr>
          <w:rFonts w:hint="eastAsia"/>
          <w:sz w:val="24"/>
        </w:rPr>
        <w:t>先者为准），向</w:t>
      </w:r>
      <w:r w:rsidR="00D21DAF">
        <w:rPr>
          <w:rFonts w:hint="eastAsia"/>
          <w:sz w:val="24"/>
        </w:rPr>
        <w:t>牵头行</w:t>
      </w:r>
      <w:r>
        <w:rPr>
          <w:rFonts w:hint="eastAsia"/>
          <w:sz w:val="24"/>
        </w:rPr>
        <w:t>支付银团贷款安排</w:t>
      </w:r>
      <w:r w:rsidR="005421C6">
        <w:rPr>
          <w:rFonts w:hint="eastAsia"/>
          <w:sz w:val="24"/>
        </w:rPr>
        <w:t>费</w:t>
      </w:r>
      <w:r>
        <w:rPr>
          <w:rFonts w:hint="eastAsia"/>
          <w:sz w:val="24"/>
        </w:rPr>
        <w:t>：</w:t>
      </w:r>
      <w:r w:rsidR="00552238">
        <w:rPr>
          <w:rFonts w:hint="eastAsia"/>
          <w:sz w:val="24"/>
        </w:rPr>
        <w:t>【】</w:t>
      </w:r>
      <w:r>
        <w:rPr>
          <w:rFonts w:hint="eastAsia"/>
          <w:sz w:val="24"/>
        </w:rPr>
        <w:t>，有关费用应一次性付至</w:t>
      </w:r>
      <w:r w:rsidR="00D21DAF">
        <w:rPr>
          <w:rFonts w:hint="eastAsia"/>
          <w:sz w:val="24"/>
        </w:rPr>
        <w:t>牵头行</w:t>
      </w:r>
      <w:r>
        <w:rPr>
          <w:rFonts w:hint="eastAsia"/>
          <w:sz w:val="24"/>
        </w:rPr>
        <w:t>所指定的账户</w:t>
      </w:r>
      <w:r w:rsidR="00721E78">
        <w:rPr>
          <w:rFonts w:hint="eastAsia"/>
          <w:sz w:val="24"/>
        </w:rPr>
        <w:t>/</w:t>
      </w:r>
      <w:r w:rsidR="00721E78">
        <w:rPr>
          <w:rFonts w:hint="eastAsia"/>
          <w:sz w:val="24"/>
        </w:rPr>
        <w:t>借款人应在</w:t>
      </w:r>
      <w:r w:rsidR="00F72600">
        <w:rPr>
          <w:sz w:val="24"/>
        </w:rPr>
        <w:t>《</w:t>
      </w:r>
      <w:r w:rsidR="00F72600">
        <w:rPr>
          <w:rFonts w:hint="eastAsia"/>
          <w:sz w:val="24"/>
        </w:rPr>
        <w:t>银团</w:t>
      </w:r>
      <w:r w:rsidR="00F72600">
        <w:rPr>
          <w:sz w:val="24"/>
        </w:rPr>
        <w:t>贷款合同》</w:t>
      </w:r>
      <w:r w:rsidR="00F72600">
        <w:rPr>
          <w:rFonts w:hint="eastAsia"/>
          <w:sz w:val="24"/>
        </w:rPr>
        <w:t>签署后</w:t>
      </w:r>
      <w:r w:rsidR="00F72600">
        <w:rPr>
          <w:rFonts w:hint="eastAsia"/>
          <w:sz w:val="24"/>
        </w:rPr>
        <w:t>20</w:t>
      </w:r>
      <w:r w:rsidR="00F72600">
        <w:rPr>
          <w:rFonts w:hint="eastAsia"/>
          <w:sz w:val="24"/>
        </w:rPr>
        <w:t>个营业日或第一次提款日（以在先者为准）以及</w:t>
      </w:r>
      <w:r w:rsidR="00552238">
        <w:rPr>
          <w:rFonts w:hint="eastAsia"/>
          <w:sz w:val="24"/>
        </w:rPr>
        <w:t>【】</w:t>
      </w:r>
      <w:r w:rsidR="00721E78">
        <w:rPr>
          <w:rFonts w:hint="eastAsia"/>
          <w:sz w:val="24"/>
        </w:rPr>
        <w:t>向牵头行</w:t>
      </w:r>
      <w:r w:rsidR="00495274">
        <w:rPr>
          <w:rFonts w:hint="eastAsia"/>
          <w:sz w:val="24"/>
        </w:rPr>
        <w:t>分次</w:t>
      </w:r>
      <w:r w:rsidR="00721E78">
        <w:rPr>
          <w:rFonts w:hint="eastAsia"/>
          <w:sz w:val="24"/>
        </w:rPr>
        <w:t>支付银团贷款安排费</w:t>
      </w:r>
      <w:r w:rsidR="002236C0">
        <w:rPr>
          <w:rFonts w:hint="eastAsia"/>
          <w:sz w:val="24"/>
        </w:rPr>
        <w:t>，每次支付金额为</w:t>
      </w:r>
      <w:r w:rsidR="00552238">
        <w:rPr>
          <w:rFonts w:hint="eastAsia"/>
          <w:sz w:val="24"/>
        </w:rPr>
        <w:t>【】</w:t>
      </w:r>
      <w:r w:rsidR="00721E78">
        <w:rPr>
          <w:rFonts w:hint="eastAsia"/>
          <w:sz w:val="24"/>
        </w:rPr>
        <w:t>，有关费用</w:t>
      </w:r>
      <w:r w:rsidR="00F72600">
        <w:rPr>
          <w:rFonts w:hint="eastAsia"/>
          <w:sz w:val="24"/>
        </w:rPr>
        <w:t>应按上述安排</w:t>
      </w:r>
      <w:r w:rsidR="00721E78">
        <w:rPr>
          <w:rFonts w:hint="eastAsia"/>
          <w:sz w:val="24"/>
        </w:rPr>
        <w:t>付至牵头行所指定的账户</w:t>
      </w:r>
      <w:r>
        <w:rPr>
          <w:rFonts w:hint="eastAsia"/>
          <w:sz w:val="24"/>
        </w:rPr>
        <w:t>。</w:t>
      </w:r>
    </w:p>
    <w:p w14:paraId="36873817" w14:textId="77777777" w:rsidR="00A62D0C" w:rsidRDefault="00A62D0C" w:rsidP="00B816F2">
      <w:pPr>
        <w:widowControl/>
        <w:tabs>
          <w:tab w:val="left" w:pos="284"/>
        </w:tabs>
        <w:autoSpaceDE w:val="0"/>
        <w:autoSpaceDN w:val="0"/>
        <w:adjustRightInd w:val="0"/>
        <w:snapToGrid w:val="0"/>
        <w:spacing w:line="360" w:lineRule="exact"/>
        <w:ind w:leftChars="148" w:left="311" w:firstLineChars="200" w:firstLine="480"/>
        <w:textAlignment w:val="baseline"/>
        <w:rPr>
          <w:sz w:val="24"/>
        </w:rPr>
      </w:pPr>
    </w:p>
    <w:p w14:paraId="7C7FA0F8" w14:textId="77777777" w:rsidR="00085365" w:rsidRDefault="00085365" w:rsidP="00B816F2">
      <w:pPr>
        <w:widowControl/>
        <w:tabs>
          <w:tab w:val="left" w:pos="284"/>
        </w:tabs>
        <w:autoSpaceDE w:val="0"/>
        <w:autoSpaceDN w:val="0"/>
        <w:adjustRightInd w:val="0"/>
        <w:snapToGrid w:val="0"/>
        <w:spacing w:line="360" w:lineRule="exact"/>
        <w:ind w:leftChars="148" w:left="311" w:firstLineChars="200" w:firstLine="560"/>
        <w:textAlignment w:val="baseline"/>
        <w:rPr>
          <w:sz w:val="24"/>
        </w:rPr>
      </w:pPr>
      <w:r>
        <w:rPr>
          <w:rFonts w:hAnsi="宋体" w:hint="eastAsia"/>
          <w:spacing w:val="20"/>
          <w:sz w:val="24"/>
        </w:rPr>
        <w:t>安排费的</w:t>
      </w:r>
      <w:r w:rsidRPr="00BF159B">
        <w:rPr>
          <w:rFonts w:hAnsi="宋体" w:hint="eastAsia"/>
          <w:spacing w:val="20"/>
          <w:sz w:val="24"/>
        </w:rPr>
        <w:t>构成、计费标准、计价方式</w:t>
      </w:r>
      <w:r>
        <w:rPr>
          <w:rFonts w:hAnsi="宋体" w:hint="eastAsia"/>
          <w:spacing w:val="20"/>
          <w:sz w:val="24"/>
        </w:rPr>
        <w:t>为</w:t>
      </w:r>
      <w:r w:rsidR="00830E09">
        <w:rPr>
          <w:rFonts w:hAnsi="宋体" w:hint="eastAsia"/>
          <w:spacing w:val="20"/>
          <w:sz w:val="24"/>
        </w:rPr>
        <w:t>：</w:t>
      </w:r>
      <w:r>
        <w:rPr>
          <w:rFonts w:hAnsi="宋体" w:hint="eastAsia"/>
          <w:spacing w:val="20"/>
          <w:sz w:val="24"/>
        </w:rPr>
        <w:t>【】</w:t>
      </w:r>
      <w:r w:rsidR="00830E09">
        <w:rPr>
          <w:rFonts w:hAnsi="宋体" w:hint="eastAsia"/>
          <w:spacing w:val="20"/>
          <w:sz w:val="24"/>
        </w:rPr>
        <w:t>。</w:t>
      </w:r>
    </w:p>
    <w:p w14:paraId="474F4966" w14:textId="77777777" w:rsidR="00085365" w:rsidRPr="00085365" w:rsidRDefault="00085365" w:rsidP="00B816F2">
      <w:pPr>
        <w:widowControl/>
        <w:tabs>
          <w:tab w:val="left" w:pos="284"/>
        </w:tabs>
        <w:autoSpaceDE w:val="0"/>
        <w:autoSpaceDN w:val="0"/>
        <w:adjustRightInd w:val="0"/>
        <w:snapToGrid w:val="0"/>
        <w:spacing w:line="360" w:lineRule="exact"/>
        <w:ind w:leftChars="148" w:left="311" w:firstLineChars="200" w:firstLine="480"/>
        <w:textAlignment w:val="baseline"/>
        <w:rPr>
          <w:sz w:val="24"/>
        </w:rPr>
      </w:pPr>
    </w:p>
    <w:p w14:paraId="47BF98E8" w14:textId="77777777" w:rsidR="00AC0BFD" w:rsidRDefault="00A37495" w:rsidP="00B816F2">
      <w:pPr>
        <w:widowControl/>
        <w:tabs>
          <w:tab w:val="left" w:pos="284"/>
        </w:tabs>
        <w:autoSpaceDE w:val="0"/>
        <w:autoSpaceDN w:val="0"/>
        <w:adjustRightInd w:val="0"/>
        <w:snapToGrid w:val="0"/>
        <w:spacing w:line="360" w:lineRule="exact"/>
        <w:ind w:leftChars="148" w:left="311" w:firstLineChars="200" w:firstLine="480"/>
        <w:textAlignment w:val="baseline"/>
        <w:rPr>
          <w:sz w:val="24"/>
        </w:rPr>
      </w:pPr>
      <w:r>
        <w:rPr>
          <w:rFonts w:hint="eastAsia"/>
          <w:sz w:val="24"/>
        </w:rPr>
        <w:t>无论</w:t>
      </w:r>
      <w:r w:rsidR="00D21DAF">
        <w:rPr>
          <w:rFonts w:hint="eastAsia"/>
          <w:sz w:val="24"/>
        </w:rPr>
        <w:t>银团</w:t>
      </w:r>
      <w:r>
        <w:rPr>
          <w:rFonts w:hint="eastAsia"/>
          <w:sz w:val="24"/>
        </w:rPr>
        <w:t>贷款是否被</w:t>
      </w:r>
      <w:r w:rsidR="00D21DAF">
        <w:rPr>
          <w:rFonts w:hint="eastAsia"/>
          <w:sz w:val="24"/>
        </w:rPr>
        <w:t>支用</w:t>
      </w:r>
      <w:r>
        <w:rPr>
          <w:rFonts w:hint="eastAsia"/>
          <w:sz w:val="24"/>
        </w:rPr>
        <w:t>，</w:t>
      </w:r>
      <w:r w:rsidR="00D21DAF">
        <w:rPr>
          <w:rFonts w:hint="eastAsia"/>
          <w:sz w:val="24"/>
        </w:rPr>
        <w:t>借款人</w:t>
      </w:r>
      <w:r>
        <w:rPr>
          <w:rFonts w:hint="eastAsia"/>
          <w:sz w:val="24"/>
        </w:rPr>
        <w:t>均须支付</w:t>
      </w:r>
      <w:r w:rsidR="00D21DAF">
        <w:rPr>
          <w:rFonts w:hint="eastAsia"/>
          <w:sz w:val="24"/>
        </w:rPr>
        <w:t>上述安排费</w:t>
      </w:r>
      <w:r>
        <w:rPr>
          <w:rFonts w:hint="eastAsia"/>
          <w:sz w:val="24"/>
        </w:rPr>
        <w:t>。</w:t>
      </w:r>
      <w:r w:rsidR="00A9499B">
        <w:rPr>
          <w:rFonts w:hint="eastAsia"/>
          <w:sz w:val="24"/>
        </w:rPr>
        <w:t>安排费不可退回。</w:t>
      </w:r>
    </w:p>
    <w:p w14:paraId="1C59E7BB" w14:textId="77777777" w:rsidR="00F96964" w:rsidRDefault="00F96964" w:rsidP="00B816F2">
      <w:pPr>
        <w:widowControl/>
        <w:tabs>
          <w:tab w:val="left" w:pos="284"/>
        </w:tabs>
        <w:autoSpaceDE w:val="0"/>
        <w:autoSpaceDN w:val="0"/>
        <w:adjustRightInd w:val="0"/>
        <w:snapToGrid w:val="0"/>
        <w:spacing w:line="360" w:lineRule="exact"/>
        <w:ind w:leftChars="148" w:left="311" w:firstLineChars="200" w:firstLine="480"/>
        <w:textAlignment w:val="baseline"/>
        <w:rPr>
          <w:sz w:val="24"/>
        </w:rPr>
      </w:pPr>
    </w:p>
    <w:p w14:paraId="401BB68B" w14:textId="77777777" w:rsidR="00A37495" w:rsidRDefault="00A37495" w:rsidP="00B816F2">
      <w:pPr>
        <w:widowControl/>
        <w:tabs>
          <w:tab w:val="left" w:pos="284"/>
        </w:tabs>
        <w:autoSpaceDE w:val="0"/>
        <w:autoSpaceDN w:val="0"/>
        <w:adjustRightInd w:val="0"/>
        <w:snapToGrid w:val="0"/>
        <w:spacing w:line="360" w:lineRule="exact"/>
        <w:ind w:leftChars="148" w:left="311" w:firstLineChars="200" w:firstLine="480"/>
        <w:textAlignment w:val="baseline"/>
        <w:rPr>
          <w:sz w:val="24"/>
        </w:rPr>
      </w:pPr>
      <w:r>
        <w:rPr>
          <w:rFonts w:hint="eastAsia"/>
          <w:sz w:val="24"/>
        </w:rPr>
        <w:t>除非另有定义，本</w:t>
      </w:r>
      <w:r w:rsidR="002C18BF">
        <w:rPr>
          <w:rFonts w:hint="eastAsia"/>
          <w:sz w:val="24"/>
        </w:rPr>
        <w:t>安排费</w:t>
      </w:r>
      <w:r>
        <w:rPr>
          <w:rFonts w:hint="eastAsia"/>
          <w:sz w:val="24"/>
        </w:rPr>
        <w:t>费用函所有的术语和表述与《</w:t>
      </w:r>
      <w:r w:rsidR="00D21DAF">
        <w:rPr>
          <w:rFonts w:hint="eastAsia"/>
          <w:sz w:val="24"/>
        </w:rPr>
        <w:t>银团</w:t>
      </w:r>
      <w:r>
        <w:rPr>
          <w:rFonts w:hint="eastAsia"/>
          <w:sz w:val="24"/>
        </w:rPr>
        <w:t>贷款合同》中的一致。</w:t>
      </w:r>
    </w:p>
    <w:p w14:paraId="0236C286" w14:textId="77777777" w:rsidR="00A37495" w:rsidRDefault="00A37495" w:rsidP="00B816F2">
      <w:pPr>
        <w:widowControl/>
        <w:tabs>
          <w:tab w:val="left" w:pos="284"/>
        </w:tabs>
        <w:autoSpaceDE w:val="0"/>
        <w:autoSpaceDN w:val="0"/>
        <w:adjustRightInd w:val="0"/>
        <w:snapToGrid w:val="0"/>
        <w:spacing w:line="360" w:lineRule="exact"/>
        <w:ind w:leftChars="148" w:left="311" w:firstLineChars="200" w:firstLine="480"/>
        <w:textAlignment w:val="baseline"/>
        <w:rPr>
          <w:sz w:val="24"/>
        </w:rPr>
      </w:pPr>
    </w:p>
    <w:p w14:paraId="09D141DC" w14:textId="77777777" w:rsidR="00AC0BFD" w:rsidRDefault="00727EE8" w:rsidP="00B816F2">
      <w:pPr>
        <w:widowControl/>
        <w:tabs>
          <w:tab w:val="left" w:pos="284"/>
        </w:tabs>
        <w:autoSpaceDE w:val="0"/>
        <w:autoSpaceDN w:val="0"/>
        <w:adjustRightInd w:val="0"/>
        <w:snapToGrid w:val="0"/>
        <w:spacing w:line="360" w:lineRule="exact"/>
        <w:ind w:leftChars="148" w:left="311" w:firstLineChars="200" w:firstLine="480"/>
        <w:textAlignment w:val="baseline"/>
        <w:rPr>
          <w:sz w:val="24"/>
        </w:rPr>
      </w:pPr>
      <w:r>
        <w:rPr>
          <w:rFonts w:hint="eastAsia"/>
          <w:sz w:val="24"/>
        </w:rPr>
        <w:t>本</w:t>
      </w:r>
      <w:r w:rsidR="002C18BF">
        <w:rPr>
          <w:rFonts w:hint="eastAsia"/>
          <w:sz w:val="24"/>
        </w:rPr>
        <w:t>安排费</w:t>
      </w:r>
      <w:r>
        <w:rPr>
          <w:rFonts w:hint="eastAsia"/>
          <w:sz w:val="24"/>
        </w:rPr>
        <w:t>费用函属于《</w:t>
      </w:r>
      <w:r w:rsidR="00D21DAF">
        <w:rPr>
          <w:rFonts w:hint="eastAsia"/>
          <w:sz w:val="24"/>
        </w:rPr>
        <w:t>银团</w:t>
      </w:r>
      <w:r>
        <w:rPr>
          <w:rFonts w:hint="eastAsia"/>
          <w:sz w:val="24"/>
        </w:rPr>
        <w:t>贷款合同》</w:t>
      </w:r>
      <w:r w:rsidR="00225DB6">
        <w:rPr>
          <w:rFonts w:hint="eastAsia"/>
          <w:sz w:val="24"/>
        </w:rPr>
        <w:t>中</w:t>
      </w:r>
      <w:r>
        <w:rPr>
          <w:rFonts w:hint="eastAsia"/>
          <w:sz w:val="24"/>
        </w:rPr>
        <w:t>所定义的融资文件。</w:t>
      </w:r>
    </w:p>
    <w:p w14:paraId="3BD84AB9" w14:textId="77777777" w:rsidR="00F96964" w:rsidRDefault="00F96964" w:rsidP="00B816F2">
      <w:pPr>
        <w:widowControl/>
        <w:tabs>
          <w:tab w:val="left" w:pos="284"/>
        </w:tabs>
        <w:autoSpaceDE w:val="0"/>
        <w:autoSpaceDN w:val="0"/>
        <w:adjustRightInd w:val="0"/>
        <w:snapToGrid w:val="0"/>
        <w:spacing w:line="360" w:lineRule="exact"/>
        <w:ind w:leftChars="148" w:left="311" w:firstLineChars="200" w:firstLine="480"/>
        <w:textAlignment w:val="baseline"/>
        <w:rPr>
          <w:sz w:val="24"/>
        </w:rPr>
      </w:pPr>
    </w:p>
    <w:p w14:paraId="73B775B5" w14:textId="2FBCF5B1" w:rsidR="00AC0BFD" w:rsidRDefault="00441097" w:rsidP="00B816F2">
      <w:pPr>
        <w:widowControl/>
        <w:tabs>
          <w:tab w:val="left" w:pos="284"/>
        </w:tabs>
        <w:autoSpaceDE w:val="0"/>
        <w:autoSpaceDN w:val="0"/>
        <w:adjustRightInd w:val="0"/>
        <w:snapToGrid w:val="0"/>
        <w:spacing w:line="360" w:lineRule="exact"/>
        <w:ind w:leftChars="148" w:left="311" w:firstLineChars="200" w:firstLine="480"/>
        <w:textAlignment w:val="baseline"/>
        <w:rPr>
          <w:sz w:val="24"/>
        </w:rPr>
      </w:pPr>
      <w:r w:rsidRPr="00441097">
        <w:rPr>
          <w:rFonts w:hint="eastAsia"/>
          <w:sz w:val="24"/>
        </w:rPr>
        <w:t>《</w:t>
      </w:r>
      <w:r w:rsidR="00D21DAF">
        <w:rPr>
          <w:rFonts w:hint="eastAsia"/>
          <w:sz w:val="24"/>
        </w:rPr>
        <w:t>银团</w:t>
      </w:r>
      <w:r w:rsidRPr="00441097">
        <w:rPr>
          <w:rFonts w:hint="eastAsia"/>
          <w:sz w:val="24"/>
        </w:rPr>
        <w:t>贷款合同》中</w:t>
      </w:r>
      <w:r w:rsidRPr="00A1660F">
        <w:rPr>
          <w:rFonts w:hint="eastAsia"/>
          <w:sz w:val="24"/>
        </w:rPr>
        <w:t>第</w:t>
      </w:r>
      <w:r w:rsidR="00552238">
        <w:rPr>
          <w:rFonts w:hAnsi="宋体" w:hint="eastAsia"/>
          <w:spacing w:val="20"/>
          <w:sz w:val="24"/>
        </w:rPr>
        <w:t>【】</w:t>
      </w:r>
      <w:r w:rsidRPr="00441097">
        <w:rPr>
          <w:rFonts w:hint="eastAsia"/>
          <w:sz w:val="24"/>
        </w:rPr>
        <w:t>条（“</w:t>
      </w:r>
      <w:r w:rsidRPr="00225DB6">
        <w:rPr>
          <w:rFonts w:hint="eastAsia"/>
          <w:i/>
          <w:sz w:val="24"/>
        </w:rPr>
        <w:t>管辖法律和争议解决</w:t>
      </w:r>
      <w:r w:rsidRPr="00A1660F">
        <w:rPr>
          <w:rFonts w:hint="eastAsia"/>
          <w:sz w:val="24"/>
        </w:rPr>
        <w:t>”）适用于本</w:t>
      </w:r>
      <w:r w:rsidR="002C18BF">
        <w:rPr>
          <w:rFonts w:hint="eastAsia"/>
          <w:sz w:val="24"/>
        </w:rPr>
        <w:t>安排费</w:t>
      </w:r>
      <w:r w:rsidRPr="00A1660F">
        <w:rPr>
          <w:rFonts w:hint="eastAsia"/>
          <w:sz w:val="24"/>
        </w:rPr>
        <w:t>费用函。</w:t>
      </w:r>
    </w:p>
    <w:p w14:paraId="602BA1DB" w14:textId="77777777" w:rsidR="00F96964" w:rsidRPr="00F96964" w:rsidRDefault="00F96964" w:rsidP="00B816F2">
      <w:pPr>
        <w:widowControl/>
        <w:tabs>
          <w:tab w:val="left" w:pos="284"/>
        </w:tabs>
        <w:autoSpaceDE w:val="0"/>
        <w:autoSpaceDN w:val="0"/>
        <w:adjustRightInd w:val="0"/>
        <w:snapToGrid w:val="0"/>
        <w:spacing w:line="360" w:lineRule="exact"/>
        <w:ind w:leftChars="148" w:left="311" w:firstLineChars="200" w:firstLine="480"/>
        <w:textAlignment w:val="baseline"/>
        <w:rPr>
          <w:sz w:val="24"/>
        </w:rPr>
      </w:pPr>
    </w:p>
    <w:p w14:paraId="04ED2734" w14:textId="725F3715" w:rsidR="00A1660F" w:rsidRPr="00F96964" w:rsidRDefault="008F4FFB" w:rsidP="00B816F2">
      <w:pPr>
        <w:widowControl/>
        <w:tabs>
          <w:tab w:val="left" w:pos="284"/>
        </w:tabs>
        <w:autoSpaceDE w:val="0"/>
        <w:autoSpaceDN w:val="0"/>
        <w:adjustRightInd w:val="0"/>
        <w:snapToGrid w:val="0"/>
        <w:spacing w:line="360" w:lineRule="exact"/>
        <w:ind w:leftChars="148" w:left="311" w:firstLineChars="200" w:firstLine="480"/>
        <w:textAlignment w:val="baseline"/>
        <w:rPr>
          <w:sz w:val="24"/>
        </w:rPr>
      </w:pPr>
      <w:r>
        <w:rPr>
          <w:sz w:val="24"/>
        </w:rPr>
        <w:t>本</w:t>
      </w:r>
      <w:r w:rsidR="002C18BF">
        <w:rPr>
          <w:rFonts w:hint="eastAsia"/>
          <w:sz w:val="24"/>
        </w:rPr>
        <w:t>安排费</w:t>
      </w:r>
      <w:r w:rsidR="00A1660F">
        <w:rPr>
          <w:rFonts w:hint="eastAsia"/>
          <w:sz w:val="24"/>
        </w:rPr>
        <w:t>费用函</w:t>
      </w:r>
      <w:r>
        <w:rPr>
          <w:sz w:val="24"/>
        </w:rPr>
        <w:t>一式</w:t>
      </w:r>
      <w:r w:rsidR="00552238">
        <w:rPr>
          <w:rFonts w:hAnsi="宋体" w:hint="eastAsia"/>
          <w:spacing w:val="20"/>
          <w:sz w:val="24"/>
        </w:rPr>
        <w:t>【】</w:t>
      </w:r>
      <w:r>
        <w:rPr>
          <w:sz w:val="24"/>
        </w:rPr>
        <w:t>份，</w:t>
      </w:r>
      <w:r w:rsidR="007D5005">
        <w:rPr>
          <w:sz w:val="24"/>
        </w:rPr>
        <w:t>双方</w:t>
      </w:r>
      <w:r>
        <w:rPr>
          <w:sz w:val="24"/>
        </w:rPr>
        <w:t>各执</w:t>
      </w:r>
      <w:r w:rsidR="00552238">
        <w:rPr>
          <w:rFonts w:hAnsi="宋体" w:hint="eastAsia"/>
          <w:spacing w:val="20"/>
          <w:sz w:val="24"/>
        </w:rPr>
        <w:t>【】</w:t>
      </w:r>
      <w:r>
        <w:rPr>
          <w:sz w:val="24"/>
        </w:rPr>
        <w:t>份，具有同等法律效力。</w:t>
      </w:r>
      <w:r>
        <w:rPr>
          <w:sz w:val="24"/>
        </w:rPr>
        <w:t xml:space="preserve"> </w:t>
      </w:r>
    </w:p>
    <w:p w14:paraId="1905A4CC" w14:textId="77777777" w:rsidR="00D015A4" w:rsidRDefault="00D015A4" w:rsidP="00B816F2">
      <w:pPr>
        <w:widowControl/>
        <w:autoSpaceDE w:val="0"/>
        <w:autoSpaceDN w:val="0"/>
        <w:adjustRightInd w:val="0"/>
        <w:snapToGrid w:val="0"/>
        <w:spacing w:line="360" w:lineRule="exact"/>
        <w:ind w:leftChars="148" w:left="311"/>
        <w:textAlignment w:val="baseline"/>
        <w:rPr>
          <w:sz w:val="24"/>
        </w:rPr>
      </w:pPr>
    </w:p>
    <w:p w14:paraId="088FF4B6" w14:textId="6E2C9E07" w:rsidR="00A1660F" w:rsidRPr="00F96964" w:rsidRDefault="00A1660F" w:rsidP="00031C1A">
      <w:pPr>
        <w:widowControl/>
        <w:spacing w:line="360" w:lineRule="exact"/>
        <w:ind w:leftChars="148" w:left="311" w:firstLineChars="200" w:firstLine="560"/>
        <w:rPr>
          <w:spacing w:val="20"/>
          <w:kern w:val="0"/>
          <w:sz w:val="24"/>
        </w:rPr>
      </w:pPr>
      <w:r w:rsidRPr="00F96964">
        <w:rPr>
          <w:rFonts w:hint="eastAsia"/>
          <w:spacing w:val="20"/>
          <w:kern w:val="0"/>
          <w:sz w:val="24"/>
        </w:rPr>
        <w:t>请</w:t>
      </w:r>
      <w:r w:rsidR="00552238">
        <w:rPr>
          <w:rFonts w:hAnsi="宋体" w:hint="eastAsia"/>
          <w:spacing w:val="20"/>
          <w:sz w:val="24"/>
        </w:rPr>
        <w:t>【】</w:t>
      </w:r>
      <w:r w:rsidRPr="00F96964">
        <w:rPr>
          <w:rFonts w:hint="eastAsia"/>
          <w:spacing w:val="20"/>
          <w:kern w:val="0"/>
          <w:sz w:val="24"/>
        </w:rPr>
        <w:t>在如下签章处予以签署并返还，以证实</w:t>
      </w:r>
      <w:r w:rsidR="00552238">
        <w:rPr>
          <w:rFonts w:hAnsi="宋体" w:hint="eastAsia"/>
          <w:spacing w:val="20"/>
          <w:sz w:val="24"/>
        </w:rPr>
        <w:t>【】</w:t>
      </w:r>
      <w:r w:rsidRPr="00F96964">
        <w:rPr>
          <w:rFonts w:hint="eastAsia"/>
          <w:spacing w:val="20"/>
          <w:kern w:val="0"/>
          <w:sz w:val="24"/>
        </w:rPr>
        <w:t>对本</w:t>
      </w:r>
      <w:r w:rsidR="002C18BF">
        <w:rPr>
          <w:rFonts w:hint="eastAsia"/>
          <w:sz w:val="24"/>
        </w:rPr>
        <w:t>安排费</w:t>
      </w:r>
      <w:r w:rsidRPr="00F96964">
        <w:rPr>
          <w:rFonts w:hint="eastAsia"/>
          <w:spacing w:val="20"/>
          <w:kern w:val="0"/>
          <w:sz w:val="24"/>
        </w:rPr>
        <w:t>费用函的确认和同意接受。</w:t>
      </w:r>
    </w:p>
    <w:p w14:paraId="15ABB25A" w14:textId="77777777" w:rsidR="0066048D" w:rsidRDefault="0066048D" w:rsidP="00F96964">
      <w:pPr>
        <w:widowControl/>
        <w:autoSpaceDE w:val="0"/>
        <w:autoSpaceDN w:val="0"/>
        <w:adjustRightInd w:val="0"/>
        <w:snapToGrid w:val="0"/>
        <w:spacing w:line="360" w:lineRule="exact"/>
        <w:ind w:leftChars="148" w:left="311"/>
        <w:jc w:val="left"/>
        <w:textAlignment w:val="baseline"/>
        <w:rPr>
          <w:sz w:val="24"/>
        </w:rPr>
      </w:pPr>
    </w:p>
    <w:p w14:paraId="76E5DE10" w14:textId="77777777" w:rsidR="00A1660F" w:rsidRPr="00A1660F" w:rsidRDefault="0070372A" w:rsidP="00031C1A">
      <w:pPr>
        <w:widowControl/>
        <w:spacing w:line="360" w:lineRule="exact"/>
        <w:ind w:leftChars="148" w:left="311" w:firstLineChars="200" w:firstLine="480"/>
        <w:rPr>
          <w:sz w:val="24"/>
        </w:rPr>
      </w:pPr>
      <w:r>
        <w:rPr>
          <w:rFonts w:hint="eastAsia"/>
          <w:sz w:val="24"/>
        </w:rPr>
        <w:t>此致</w:t>
      </w:r>
    </w:p>
    <w:p w14:paraId="6B8514EE" w14:textId="77777777" w:rsidR="004E15F3" w:rsidRDefault="004E15F3" w:rsidP="00F96964">
      <w:pPr>
        <w:spacing w:line="360" w:lineRule="exact"/>
        <w:ind w:leftChars="148" w:left="311"/>
        <w:rPr>
          <w:b/>
          <w:bCs/>
          <w:sz w:val="24"/>
        </w:rPr>
      </w:pPr>
    </w:p>
    <w:p w14:paraId="6B80D7E2" w14:textId="77777777" w:rsidR="004E15F3" w:rsidRDefault="00AC0BFD" w:rsidP="00F96964">
      <w:pPr>
        <w:spacing w:line="360" w:lineRule="exact"/>
        <w:ind w:leftChars="148" w:left="311"/>
        <w:rPr>
          <w:b/>
          <w:bCs/>
          <w:sz w:val="24"/>
        </w:rPr>
      </w:pPr>
      <w:r>
        <w:rPr>
          <w:b/>
          <w:bCs/>
          <w:sz w:val="24"/>
        </w:rPr>
        <w:br w:type="page"/>
      </w:r>
    </w:p>
    <w:p w14:paraId="48E6E8D2" w14:textId="7CCC1CA5" w:rsidR="008F4FFB" w:rsidRDefault="00552238" w:rsidP="00F96964">
      <w:pPr>
        <w:widowControl/>
        <w:autoSpaceDE w:val="0"/>
        <w:autoSpaceDN w:val="0"/>
        <w:adjustRightInd w:val="0"/>
        <w:spacing w:line="360" w:lineRule="exact"/>
        <w:ind w:leftChars="148" w:left="1151" w:hanging="840"/>
        <w:textAlignment w:val="baseline"/>
        <w:rPr>
          <w:b/>
          <w:spacing w:val="20"/>
          <w:kern w:val="0"/>
          <w:sz w:val="24"/>
        </w:rPr>
      </w:pPr>
      <w:r>
        <w:rPr>
          <w:rFonts w:hAnsi="宋体" w:hint="eastAsia"/>
          <w:spacing w:val="20"/>
          <w:sz w:val="24"/>
        </w:rPr>
        <w:t>【】</w:t>
      </w:r>
      <w:r w:rsidR="00DA35EF">
        <w:rPr>
          <w:rFonts w:hint="eastAsia"/>
          <w:sz w:val="24"/>
        </w:rPr>
        <w:t>（牵头行）</w:t>
      </w:r>
    </w:p>
    <w:p w14:paraId="5D7E9388" w14:textId="77777777" w:rsidR="008F4FFB" w:rsidRDefault="008F4FFB" w:rsidP="00F96964">
      <w:pPr>
        <w:widowControl/>
        <w:autoSpaceDE w:val="0"/>
        <w:autoSpaceDN w:val="0"/>
        <w:adjustRightInd w:val="0"/>
        <w:spacing w:line="360" w:lineRule="exact"/>
        <w:ind w:leftChars="148" w:left="1151" w:hanging="840"/>
        <w:textAlignment w:val="baseline"/>
        <w:rPr>
          <w:spacing w:val="20"/>
          <w:kern w:val="0"/>
          <w:sz w:val="24"/>
        </w:rPr>
      </w:pPr>
    </w:p>
    <w:p w14:paraId="5BEEC10A" w14:textId="11A15295" w:rsidR="008F4FFB" w:rsidRDefault="00BC0D60" w:rsidP="00F96964">
      <w:pPr>
        <w:widowControl/>
        <w:autoSpaceDE w:val="0"/>
        <w:autoSpaceDN w:val="0"/>
        <w:adjustRightInd w:val="0"/>
        <w:spacing w:line="360" w:lineRule="exact"/>
        <w:ind w:leftChars="148" w:left="1151" w:hanging="840"/>
        <w:textAlignment w:val="baseline"/>
        <w:rPr>
          <w:spacing w:val="20"/>
          <w:kern w:val="0"/>
          <w:sz w:val="24"/>
        </w:rPr>
      </w:pPr>
      <w:r>
        <w:rPr>
          <w:rFonts w:hint="eastAsia"/>
          <w:sz w:val="24"/>
        </w:rPr>
        <w:t>法定代表人</w:t>
      </w:r>
      <w:r>
        <w:rPr>
          <w:rFonts w:hint="eastAsia"/>
          <w:sz w:val="24"/>
        </w:rPr>
        <w:t>(</w:t>
      </w:r>
      <w:r>
        <w:rPr>
          <w:rFonts w:hint="eastAsia"/>
          <w:sz w:val="24"/>
        </w:rPr>
        <w:t>负责人</w:t>
      </w:r>
      <w:r>
        <w:rPr>
          <w:rFonts w:hint="eastAsia"/>
          <w:sz w:val="24"/>
        </w:rPr>
        <w:t>)/</w:t>
      </w:r>
      <w:r>
        <w:rPr>
          <w:sz w:val="24"/>
        </w:rPr>
        <w:t>授权</w:t>
      </w:r>
      <w:r w:rsidR="00037204">
        <w:rPr>
          <w:rFonts w:hint="eastAsia"/>
          <w:sz w:val="24"/>
        </w:rPr>
        <w:t>代表</w:t>
      </w:r>
      <w:r w:rsidR="009E38E2">
        <w:rPr>
          <w:rFonts w:hint="eastAsia"/>
          <w:sz w:val="24"/>
        </w:rPr>
        <w:t>（签名或签章）</w:t>
      </w:r>
      <w:r w:rsidR="008F4FFB">
        <w:rPr>
          <w:rFonts w:hAnsi="宋体"/>
          <w:spacing w:val="20"/>
          <w:kern w:val="0"/>
          <w:sz w:val="24"/>
        </w:rPr>
        <w:t>：</w:t>
      </w:r>
    </w:p>
    <w:p w14:paraId="71708767" w14:textId="77777777" w:rsidR="008F4FFB" w:rsidRDefault="008F4FFB" w:rsidP="00F96964">
      <w:pPr>
        <w:widowControl/>
        <w:autoSpaceDE w:val="0"/>
        <w:autoSpaceDN w:val="0"/>
        <w:adjustRightInd w:val="0"/>
        <w:spacing w:line="360" w:lineRule="exact"/>
        <w:ind w:leftChars="148" w:left="1151" w:hanging="840"/>
        <w:textAlignment w:val="baseline"/>
        <w:rPr>
          <w:spacing w:val="20"/>
          <w:kern w:val="0"/>
          <w:sz w:val="24"/>
        </w:rPr>
      </w:pPr>
    </w:p>
    <w:p w14:paraId="05077468" w14:textId="77777777" w:rsidR="008F4FFB" w:rsidRPr="00037204" w:rsidRDefault="008F4FFB" w:rsidP="00F96964">
      <w:pPr>
        <w:widowControl/>
        <w:autoSpaceDE w:val="0"/>
        <w:autoSpaceDN w:val="0"/>
        <w:adjustRightInd w:val="0"/>
        <w:spacing w:line="360" w:lineRule="exact"/>
        <w:ind w:leftChars="148" w:left="1151" w:hanging="840"/>
        <w:textAlignment w:val="baseline"/>
        <w:rPr>
          <w:spacing w:val="20"/>
          <w:kern w:val="0"/>
          <w:sz w:val="24"/>
        </w:rPr>
      </w:pPr>
    </w:p>
    <w:p w14:paraId="0A09622C" w14:textId="77777777" w:rsidR="008F4FFB" w:rsidRDefault="008F4FFB" w:rsidP="00F96964">
      <w:pPr>
        <w:widowControl/>
        <w:autoSpaceDE w:val="0"/>
        <w:autoSpaceDN w:val="0"/>
        <w:adjustRightInd w:val="0"/>
        <w:spacing w:line="360" w:lineRule="exact"/>
        <w:ind w:leftChars="148" w:left="1151" w:hanging="840"/>
        <w:textAlignment w:val="baseline"/>
        <w:rPr>
          <w:spacing w:val="20"/>
          <w:kern w:val="0"/>
          <w:sz w:val="24"/>
        </w:rPr>
      </w:pPr>
      <w:r>
        <w:rPr>
          <w:spacing w:val="20"/>
          <w:kern w:val="0"/>
          <w:sz w:val="24"/>
        </w:rPr>
        <w:t>___________</w:t>
      </w:r>
      <w:r>
        <w:rPr>
          <w:spacing w:val="20"/>
          <w:kern w:val="0"/>
          <w:sz w:val="24"/>
        </w:rPr>
        <w:tab/>
      </w:r>
      <w:r>
        <w:rPr>
          <w:spacing w:val="20"/>
          <w:kern w:val="0"/>
          <w:sz w:val="24"/>
        </w:rPr>
        <w:tab/>
      </w:r>
      <w:r>
        <w:rPr>
          <w:spacing w:val="20"/>
          <w:kern w:val="0"/>
          <w:sz w:val="24"/>
        </w:rPr>
        <w:tab/>
      </w:r>
      <w:r>
        <w:rPr>
          <w:spacing w:val="20"/>
          <w:kern w:val="0"/>
          <w:sz w:val="24"/>
        </w:rPr>
        <w:tab/>
        <w:t>____________</w:t>
      </w:r>
    </w:p>
    <w:p w14:paraId="2507E1CA" w14:textId="77777777" w:rsidR="008F4FFB" w:rsidRDefault="008F4FFB" w:rsidP="00F96964">
      <w:pPr>
        <w:widowControl/>
        <w:autoSpaceDE w:val="0"/>
        <w:autoSpaceDN w:val="0"/>
        <w:adjustRightInd w:val="0"/>
        <w:spacing w:line="360" w:lineRule="exact"/>
        <w:ind w:leftChars="148" w:left="1151" w:hanging="840"/>
        <w:textAlignment w:val="baseline"/>
        <w:rPr>
          <w:spacing w:val="20"/>
          <w:kern w:val="0"/>
          <w:sz w:val="24"/>
        </w:rPr>
      </w:pPr>
      <w:r>
        <w:rPr>
          <w:rFonts w:hAnsi="宋体"/>
          <w:spacing w:val="20"/>
          <w:kern w:val="0"/>
          <w:sz w:val="24"/>
        </w:rPr>
        <w:t>姓名：</w:t>
      </w:r>
      <w:r>
        <w:rPr>
          <w:spacing w:val="20"/>
          <w:kern w:val="0"/>
          <w:sz w:val="24"/>
        </w:rPr>
        <w:tab/>
      </w:r>
      <w:r>
        <w:rPr>
          <w:spacing w:val="20"/>
          <w:kern w:val="0"/>
          <w:sz w:val="24"/>
        </w:rPr>
        <w:tab/>
      </w:r>
      <w:r>
        <w:rPr>
          <w:spacing w:val="20"/>
          <w:kern w:val="0"/>
          <w:sz w:val="24"/>
        </w:rPr>
        <w:tab/>
      </w:r>
      <w:r>
        <w:rPr>
          <w:spacing w:val="20"/>
          <w:kern w:val="0"/>
          <w:sz w:val="24"/>
        </w:rPr>
        <w:tab/>
      </w:r>
      <w:r>
        <w:rPr>
          <w:spacing w:val="20"/>
          <w:kern w:val="0"/>
          <w:sz w:val="24"/>
        </w:rPr>
        <w:tab/>
      </w:r>
      <w:r>
        <w:rPr>
          <w:spacing w:val="20"/>
          <w:kern w:val="0"/>
          <w:sz w:val="24"/>
        </w:rPr>
        <w:tab/>
      </w:r>
      <w:r>
        <w:rPr>
          <w:rFonts w:hAnsi="宋体"/>
          <w:spacing w:val="20"/>
          <w:kern w:val="0"/>
          <w:sz w:val="24"/>
        </w:rPr>
        <w:t>公章</w:t>
      </w:r>
    </w:p>
    <w:p w14:paraId="3A6DD7E0" w14:textId="77777777" w:rsidR="008F4FFB" w:rsidRDefault="008F4FFB" w:rsidP="00F96964">
      <w:pPr>
        <w:widowControl/>
        <w:autoSpaceDE w:val="0"/>
        <w:autoSpaceDN w:val="0"/>
        <w:adjustRightInd w:val="0"/>
        <w:spacing w:line="360" w:lineRule="exact"/>
        <w:ind w:leftChars="148" w:left="1151" w:hanging="840"/>
        <w:textAlignment w:val="baseline"/>
        <w:rPr>
          <w:spacing w:val="20"/>
          <w:kern w:val="0"/>
          <w:sz w:val="24"/>
        </w:rPr>
      </w:pPr>
      <w:r>
        <w:rPr>
          <w:rFonts w:hAnsi="宋体"/>
          <w:spacing w:val="20"/>
          <w:kern w:val="0"/>
          <w:sz w:val="24"/>
        </w:rPr>
        <w:t>职务：</w:t>
      </w:r>
    </w:p>
    <w:p w14:paraId="22FF8FE2" w14:textId="77777777" w:rsidR="0066048D" w:rsidRDefault="0066048D" w:rsidP="00F96964">
      <w:pPr>
        <w:widowControl/>
        <w:autoSpaceDE w:val="0"/>
        <w:autoSpaceDN w:val="0"/>
        <w:adjustRightInd w:val="0"/>
        <w:spacing w:line="360" w:lineRule="exact"/>
        <w:ind w:leftChars="148" w:left="1151" w:hanging="840"/>
        <w:textAlignment w:val="baseline"/>
        <w:rPr>
          <w:spacing w:val="20"/>
          <w:kern w:val="0"/>
          <w:sz w:val="24"/>
        </w:rPr>
      </w:pPr>
    </w:p>
    <w:p w14:paraId="413F8CF8" w14:textId="77777777" w:rsidR="0066048D" w:rsidRDefault="0066048D" w:rsidP="00F96964">
      <w:pPr>
        <w:widowControl/>
        <w:autoSpaceDE w:val="0"/>
        <w:autoSpaceDN w:val="0"/>
        <w:adjustRightInd w:val="0"/>
        <w:spacing w:line="360" w:lineRule="exact"/>
        <w:ind w:leftChars="148" w:left="1151" w:hanging="840"/>
        <w:textAlignment w:val="baseline"/>
        <w:rPr>
          <w:spacing w:val="20"/>
          <w:kern w:val="0"/>
          <w:sz w:val="24"/>
        </w:rPr>
      </w:pPr>
    </w:p>
    <w:p w14:paraId="3E0FE4F4" w14:textId="77777777" w:rsidR="00D62ADB" w:rsidRDefault="00D62ADB" w:rsidP="00F96964">
      <w:pPr>
        <w:widowControl/>
        <w:autoSpaceDE w:val="0"/>
        <w:autoSpaceDN w:val="0"/>
        <w:adjustRightInd w:val="0"/>
        <w:spacing w:line="360" w:lineRule="exact"/>
        <w:ind w:leftChars="148" w:left="1151" w:hanging="840"/>
        <w:textAlignment w:val="baseline"/>
        <w:rPr>
          <w:spacing w:val="20"/>
          <w:kern w:val="0"/>
          <w:sz w:val="24"/>
        </w:rPr>
      </w:pPr>
    </w:p>
    <w:p w14:paraId="02CF3CD6" w14:textId="6E1A7C72" w:rsidR="0070372A" w:rsidRPr="00AC0BFD" w:rsidRDefault="00552238" w:rsidP="00F96964">
      <w:pPr>
        <w:widowControl/>
        <w:autoSpaceDE w:val="0"/>
        <w:autoSpaceDN w:val="0"/>
        <w:adjustRightInd w:val="0"/>
        <w:spacing w:line="360" w:lineRule="exact"/>
        <w:ind w:leftChars="148" w:left="1151" w:hanging="840"/>
        <w:textAlignment w:val="baseline"/>
        <w:rPr>
          <w:b/>
          <w:spacing w:val="20"/>
          <w:kern w:val="0"/>
          <w:sz w:val="24"/>
        </w:rPr>
      </w:pPr>
      <w:r>
        <w:rPr>
          <w:rFonts w:hAnsi="宋体" w:hint="eastAsia"/>
          <w:spacing w:val="20"/>
          <w:sz w:val="24"/>
        </w:rPr>
        <w:t>【】</w:t>
      </w:r>
      <w:r w:rsidR="00DA35EF">
        <w:rPr>
          <w:rFonts w:hint="eastAsia"/>
          <w:sz w:val="24"/>
        </w:rPr>
        <w:t>（借款人）</w:t>
      </w:r>
      <w:r w:rsidR="0070372A">
        <w:rPr>
          <w:rFonts w:hint="eastAsia"/>
          <w:spacing w:val="20"/>
          <w:kern w:val="0"/>
          <w:sz w:val="24"/>
        </w:rPr>
        <w:t>同意</w:t>
      </w:r>
      <w:r w:rsidR="000718B3">
        <w:rPr>
          <w:rFonts w:hint="eastAsia"/>
          <w:spacing w:val="20"/>
          <w:kern w:val="0"/>
          <w:sz w:val="24"/>
        </w:rPr>
        <w:t>并</w:t>
      </w:r>
      <w:r w:rsidR="0070372A">
        <w:rPr>
          <w:rFonts w:hint="eastAsia"/>
          <w:spacing w:val="20"/>
          <w:kern w:val="0"/>
          <w:sz w:val="24"/>
        </w:rPr>
        <w:t>接受本</w:t>
      </w:r>
      <w:r w:rsidR="002C18BF">
        <w:rPr>
          <w:rFonts w:hint="eastAsia"/>
          <w:sz w:val="24"/>
        </w:rPr>
        <w:t>安排费</w:t>
      </w:r>
      <w:r w:rsidR="0070372A">
        <w:rPr>
          <w:rFonts w:hint="eastAsia"/>
          <w:spacing w:val="20"/>
          <w:kern w:val="0"/>
          <w:sz w:val="24"/>
        </w:rPr>
        <w:t>费用函的</w:t>
      </w:r>
      <w:r w:rsidR="00CC6DA3">
        <w:rPr>
          <w:rFonts w:hint="eastAsia"/>
          <w:spacing w:val="20"/>
          <w:kern w:val="0"/>
          <w:sz w:val="24"/>
        </w:rPr>
        <w:t>全部内容</w:t>
      </w:r>
      <w:r w:rsidR="0070372A">
        <w:rPr>
          <w:rFonts w:hint="eastAsia"/>
          <w:spacing w:val="20"/>
          <w:kern w:val="0"/>
          <w:sz w:val="24"/>
        </w:rPr>
        <w:t>。</w:t>
      </w:r>
    </w:p>
    <w:p w14:paraId="635D8933" w14:textId="77777777" w:rsidR="004E15F3" w:rsidRPr="00DB2355" w:rsidRDefault="004E15F3" w:rsidP="00F96964">
      <w:pPr>
        <w:widowControl/>
        <w:autoSpaceDE w:val="0"/>
        <w:autoSpaceDN w:val="0"/>
        <w:adjustRightInd w:val="0"/>
        <w:spacing w:line="360" w:lineRule="exact"/>
        <w:ind w:leftChars="148" w:left="1151" w:hanging="840"/>
        <w:textAlignment w:val="baseline"/>
        <w:rPr>
          <w:rFonts w:hAnsi="宋体"/>
          <w:b/>
          <w:spacing w:val="20"/>
          <w:kern w:val="0"/>
          <w:sz w:val="24"/>
          <w:u w:val="single"/>
        </w:rPr>
      </w:pPr>
    </w:p>
    <w:p w14:paraId="166550DC" w14:textId="77777777" w:rsidR="008F4FFB" w:rsidRDefault="008F4FFB" w:rsidP="00F96964">
      <w:pPr>
        <w:widowControl/>
        <w:autoSpaceDE w:val="0"/>
        <w:autoSpaceDN w:val="0"/>
        <w:adjustRightInd w:val="0"/>
        <w:spacing w:line="360" w:lineRule="exact"/>
        <w:ind w:leftChars="148" w:left="1151" w:hanging="840"/>
        <w:textAlignment w:val="baseline"/>
        <w:rPr>
          <w:spacing w:val="20"/>
          <w:kern w:val="0"/>
          <w:sz w:val="24"/>
        </w:rPr>
      </w:pPr>
    </w:p>
    <w:p w14:paraId="47DBBE8B" w14:textId="3B55A38F" w:rsidR="008F4FFB" w:rsidRDefault="00BC0D60" w:rsidP="00F96964">
      <w:pPr>
        <w:widowControl/>
        <w:autoSpaceDE w:val="0"/>
        <w:autoSpaceDN w:val="0"/>
        <w:adjustRightInd w:val="0"/>
        <w:spacing w:line="360" w:lineRule="exact"/>
        <w:ind w:leftChars="148" w:left="1151" w:hanging="840"/>
        <w:textAlignment w:val="baseline"/>
        <w:rPr>
          <w:spacing w:val="20"/>
          <w:kern w:val="0"/>
          <w:sz w:val="24"/>
        </w:rPr>
      </w:pPr>
      <w:r>
        <w:rPr>
          <w:rFonts w:hint="eastAsia"/>
          <w:sz w:val="24"/>
        </w:rPr>
        <w:t>法定代表人</w:t>
      </w:r>
      <w:r>
        <w:rPr>
          <w:rFonts w:hint="eastAsia"/>
          <w:sz w:val="24"/>
        </w:rPr>
        <w:t>(</w:t>
      </w:r>
      <w:r>
        <w:rPr>
          <w:rFonts w:hint="eastAsia"/>
          <w:sz w:val="24"/>
        </w:rPr>
        <w:t>负责人</w:t>
      </w:r>
      <w:r>
        <w:rPr>
          <w:rFonts w:hint="eastAsia"/>
          <w:sz w:val="24"/>
        </w:rPr>
        <w:t>)/</w:t>
      </w:r>
      <w:r>
        <w:rPr>
          <w:sz w:val="24"/>
        </w:rPr>
        <w:t>授权</w:t>
      </w:r>
      <w:r w:rsidR="00037204">
        <w:rPr>
          <w:rFonts w:hint="eastAsia"/>
          <w:sz w:val="24"/>
        </w:rPr>
        <w:t>代表</w:t>
      </w:r>
      <w:r w:rsidR="008F4FFB">
        <w:rPr>
          <w:rFonts w:hAnsi="宋体"/>
          <w:spacing w:val="20"/>
          <w:kern w:val="0"/>
          <w:sz w:val="24"/>
        </w:rPr>
        <w:t>：</w:t>
      </w:r>
    </w:p>
    <w:p w14:paraId="5429C44B" w14:textId="77777777" w:rsidR="008F4FFB" w:rsidRPr="00037204" w:rsidRDefault="008F4FFB" w:rsidP="00F96964">
      <w:pPr>
        <w:widowControl/>
        <w:autoSpaceDE w:val="0"/>
        <w:autoSpaceDN w:val="0"/>
        <w:adjustRightInd w:val="0"/>
        <w:spacing w:line="360" w:lineRule="exact"/>
        <w:ind w:leftChars="148" w:left="1151" w:hanging="840"/>
        <w:textAlignment w:val="baseline"/>
        <w:rPr>
          <w:spacing w:val="20"/>
          <w:kern w:val="0"/>
          <w:sz w:val="24"/>
        </w:rPr>
      </w:pPr>
    </w:p>
    <w:p w14:paraId="615C5D5E" w14:textId="77777777" w:rsidR="008F4FFB" w:rsidRDefault="008F4FFB" w:rsidP="00F96964">
      <w:pPr>
        <w:widowControl/>
        <w:autoSpaceDE w:val="0"/>
        <w:autoSpaceDN w:val="0"/>
        <w:adjustRightInd w:val="0"/>
        <w:spacing w:line="360" w:lineRule="exact"/>
        <w:ind w:leftChars="148" w:left="1151" w:hanging="840"/>
        <w:textAlignment w:val="baseline"/>
        <w:rPr>
          <w:spacing w:val="20"/>
          <w:kern w:val="0"/>
          <w:sz w:val="24"/>
        </w:rPr>
      </w:pPr>
    </w:p>
    <w:p w14:paraId="2F76BD1C" w14:textId="77777777" w:rsidR="008F4FFB" w:rsidRDefault="008F4FFB" w:rsidP="00F96964">
      <w:pPr>
        <w:widowControl/>
        <w:autoSpaceDE w:val="0"/>
        <w:autoSpaceDN w:val="0"/>
        <w:adjustRightInd w:val="0"/>
        <w:spacing w:line="360" w:lineRule="exact"/>
        <w:ind w:leftChars="148" w:left="1151" w:hanging="840"/>
        <w:textAlignment w:val="baseline"/>
        <w:rPr>
          <w:spacing w:val="20"/>
          <w:kern w:val="0"/>
          <w:sz w:val="24"/>
        </w:rPr>
      </w:pPr>
      <w:r>
        <w:rPr>
          <w:spacing w:val="20"/>
          <w:kern w:val="0"/>
          <w:sz w:val="24"/>
        </w:rPr>
        <w:t>___________</w:t>
      </w:r>
      <w:r>
        <w:rPr>
          <w:spacing w:val="20"/>
          <w:kern w:val="0"/>
          <w:sz w:val="24"/>
        </w:rPr>
        <w:tab/>
      </w:r>
      <w:r>
        <w:rPr>
          <w:spacing w:val="20"/>
          <w:kern w:val="0"/>
          <w:sz w:val="24"/>
        </w:rPr>
        <w:tab/>
      </w:r>
      <w:r>
        <w:rPr>
          <w:spacing w:val="20"/>
          <w:kern w:val="0"/>
          <w:sz w:val="24"/>
        </w:rPr>
        <w:tab/>
      </w:r>
      <w:r>
        <w:rPr>
          <w:spacing w:val="20"/>
          <w:kern w:val="0"/>
          <w:sz w:val="24"/>
        </w:rPr>
        <w:tab/>
        <w:t>____________</w:t>
      </w:r>
    </w:p>
    <w:p w14:paraId="7941AC77" w14:textId="77777777" w:rsidR="008F4FFB" w:rsidRDefault="008F4FFB" w:rsidP="00F96964">
      <w:pPr>
        <w:widowControl/>
        <w:autoSpaceDE w:val="0"/>
        <w:autoSpaceDN w:val="0"/>
        <w:adjustRightInd w:val="0"/>
        <w:spacing w:line="360" w:lineRule="exact"/>
        <w:ind w:leftChars="148" w:left="1151" w:hanging="840"/>
        <w:textAlignment w:val="baseline"/>
        <w:rPr>
          <w:spacing w:val="20"/>
          <w:kern w:val="0"/>
          <w:sz w:val="24"/>
        </w:rPr>
      </w:pPr>
      <w:r>
        <w:rPr>
          <w:rFonts w:hAnsi="宋体"/>
          <w:spacing w:val="20"/>
          <w:kern w:val="0"/>
          <w:sz w:val="24"/>
        </w:rPr>
        <w:t>姓名：</w:t>
      </w:r>
      <w:r>
        <w:rPr>
          <w:spacing w:val="20"/>
          <w:kern w:val="0"/>
          <w:sz w:val="24"/>
        </w:rPr>
        <w:tab/>
      </w:r>
      <w:r>
        <w:rPr>
          <w:spacing w:val="20"/>
          <w:kern w:val="0"/>
          <w:sz w:val="24"/>
        </w:rPr>
        <w:tab/>
      </w:r>
      <w:r>
        <w:rPr>
          <w:spacing w:val="20"/>
          <w:kern w:val="0"/>
          <w:sz w:val="24"/>
        </w:rPr>
        <w:tab/>
      </w:r>
      <w:r>
        <w:rPr>
          <w:spacing w:val="20"/>
          <w:kern w:val="0"/>
          <w:sz w:val="24"/>
        </w:rPr>
        <w:tab/>
      </w:r>
      <w:r>
        <w:rPr>
          <w:spacing w:val="20"/>
          <w:kern w:val="0"/>
          <w:sz w:val="24"/>
        </w:rPr>
        <w:tab/>
      </w:r>
      <w:r>
        <w:rPr>
          <w:spacing w:val="20"/>
          <w:kern w:val="0"/>
          <w:sz w:val="24"/>
        </w:rPr>
        <w:tab/>
      </w:r>
      <w:r>
        <w:rPr>
          <w:rFonts w:hAnsi="宋体"/>
          <w:spacing w:val="20"/>
          <w:kern w:val="0"/>
          <w:sz w:val="24"/>
        </w:rPr>
        <w:t>公章</w:t>
      </w:r>
    </w:p>
    <w:p w14:paraId="67825481" w14:textId="77777777" w:rsidR="008F4FFB" w:rsidRDefault="008F4FFB" w:rsidP="00F96964">
      <w:pPr>
        <w:widowControl/>
        <w:autoSpaceDE w:val="0"/>
        <w:autoSpaceDN w:val="0"/>
        <w:adjustRightInd w:val="0"/>
        <w:spacing w:line="360" w:lineRule="exact"/>
        <w:ind w:leftChars="148" w:left="1151" w:hanging="840"/>
        <w:textAlignment w:val="baseline"/>
        <w:rPr>
          <w:spacing w:val="20"/>
          <w:kern w:val="0"/>
          <w:sz w:val="24"/>
        </w:rPr>
      </w:pPr>
      <w:r>
        <w:rPr>
          <w:rFonts w:hAnsi="宋体"/>
          <w:spacing w:val="20"/>
          <w:kern w:val="0"/>
          <w:sz w:val="24"/>
        </w:rPr>
        <w:t>职务：</w:t>
      </w:r>
      <w:r>
        <w:rPr>
          <w:spacing w:val="20"/>
          <w:kern w:val="0"/>
          <w:sz w:val="24"/>
        </w:rPr>
        <w:tab/>
      </w:r>
    </w:p>
    <w:p w14:paraId="0DF0BBB2" w14:textId="77777777" w:rsidR="008F4FFB" w:rsidRDefault="008F4FFB" w:rsidP="00F96964">
      <w:pPr>
        <w:spacing w:line="360" w:lineRule="exact"/>
        <w:ind w:leftChars="148" w:left="311"/>
      </w:pPr>
    </w:p>
    <w:sectPr w:rsidR="008F4FFB">
      <w:footerReference w:type="default" r:id="rId12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7BD068" w14:textId="77777777" w:rsidR="00473DA4" w:rsidRDefault="00473DA4">
      <w:r>
        <w:separator/>
      </w:r>
    </w:p>
  </w:endnote>
  <w:endnote w:type="continuationSeparator" w:id="0">
    <w:p w14:paraId="640F0206" w14:textId="77777777" w:rsidR="00473DA4" w:rsidRDefault="00473DA4">
      <w:r>
        <w:continuationSeparator/>
      </w:r>
    </w:p>
  </w:endnote>
  <w:endnote w:type="continuationNotice" w:id="1">
    <w:p w14:paraId="1C4A7DEE" w14:textId="77777777" w:rsidR="00473DA4" w:rsidRDefault="00473D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B4F27F" w14:textId="77777777" w:rsidR="00815D64" w:rsidRDefault="00815D64" w:rsidP="0075012E">
    <w:pPr>
      <w:pStyle w:val="a6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12C7AE3B" w14:textId="77777777" w:rsidR="00947D39" w:rsidRDefault="00947D3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9F0F92" w14:textId="70B675CB" w:rsidR="00815D64" w:rsidRDefault="00815D64" w:rsidP="0075012E">
    <w:pPr>
      <w:pStyle w:val="a6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473DA4">
      <w:rPr>
        <w:rStyle w:val="af"/>
        <w:noProof/>
      </w:rPr>
      <w:t>1</w:t>
    </w:r>
    <w:r>
      <w:rPr>
        <w:rStyle w:val="af"/>
      </w:rPr>
      <w:fldChar w:fldCharType="end"/>
    </w:r>
  </w:p>
  <w:p w14:paraId="052526FD" w14:textId="77777777" w:rsidR="00947D39" w:rsidRDefault="00947D3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75A198" w14:textId="5F0C87D2" w:rsidR="001170B9" w:rsidRDefault="001170B9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B414A8" w:rsidRPr="00B414A8">
      <w:rPr>
        <w:noProof/>
        <w:lang w:val="zh-CN" w:eastAsia="zh-CN"/>
      </w:rPr>
      <w:t>3</w:t>
    </w:r>
    <w:r>
      <w:fldChar w:fldCharType="end"/>
    </w:r>
  </w:p>
  <w:p w14:paraId="28C5166B" w14:textId="77777777" w:rsidR="001170B9" w:rsidRDefault="001170B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12BF4F" w14:textId="77777777" w:rsidR="00473DA4" w:rsidRDefault="00473DA4">
      <w:r>
        <w:separator/>
      </w:r>
    </w:p>
  </w:footnote>
  <w:footnote w:type="continuationSeparator" w:id="0">
    <w:p w14:paraId="35AD3814" w14:textId="77777777" w:rsidR="00473DA4" w:rsidRDefault="00473DA4">
      <w:r>
        <w:continuationSeparator/>
      </w:r>
    </w:p>
  </w:footnote>
  <w:footnote w:type="continuationNotice" w:id="1">
    <w:p w14:paraId="18E6100B" w14:textId="77777777" w:rsidR="00473DA4" w:rsidRDefault="00473DA4"/>
  </w:footnote>
  <w:footnote w:id="2">
    <w:p w14:paraId="050D6316" w14:textId="09251E06" w:rsidR="00A86444" w:rsidRDefault="00A86444" w:rsidP="00A86444">
      <w:pPr>
        <w:pStyle w:val="aa"/>
      </w:pPr>
      <w:r>
        <w:rPr>
          <w:rStyle w:val="a4"/>
        </w:rPr>
        <w:footnoteRef/>
      </w:r>
      <w:r w:rsidR="00E853B4">
        <w:rPr>
          <w:rFonts w:hint="eastAsia"/>
          <w:lang w:eastAsia="zh-CN"/>
        </w:rPr>
        <w:t>本费用函</w:t>
      </w:r>
      <w:r w:rsidR="008331EF">
        <w:rPr>
          <w:rFonts w:hint="eastAsia"/>
          <w:lang w:eastAsia="zh-CN"/>
        </w:rPr>
        <w:t>是借款人和</w:t>
      </w:r>
      <w:r w:rsidR="00E853B4">
        <w:rPr>
          <w:rFonts w:hint="eastAsia"/>
          <w:lang w:eastAsia="zh-CN"/>
        </w:rPr>
        <w:t>牵头行</w:t>
      </w:r>
      <w:r w:rsidR="008331EF">
        <w:rPr>
          <w:rFonts w:hint="eastAsia"/>
          <w:lang w:eastAsia="zh-CN"/>
        </w:rPr>
        <w:t>在</w:t>
      </w:r>
      <w:r w:rsidR="00071CB0">
        <w:rPr>
          <w:rFonts w:hint="eastAsia"/>
          <w:lang w:eastAsia="zh-CN"/>
        </w:rPr>
        <w:t>安排</w:t>
      </w:r>
      <w:r w:rsidR="00E853B4">
        <w:rPr>
          <w:rFonts w:hint="eastAsia"/>
          <w:lang w:eastAsia="zh-CN"/>
        </w:rPr>
        <w:t>费用</w:t>
      </w:r>
      <w:r w:rsidR="008331EF">
        <w:rPr>
          <w:rFonts w:hint="eastAsia"/>
          <w:lang w:eastAsia="zh-CN"/>
        </w:rPr>
        <w:t>方面的约定</w:t>
      </w:r>
      <w:r w:rsidR="00E853B4">
        <w:rPr>
          <w:rFonts w:hint="eastAsia"/>
          <w:lang w:eastAsia="zh-CN"/>
        </w:rPr>
        <w:t>，</w:t>
      </w:r>
      <w:r w:rsidR="008331EF">
        <w:rPr>
          <w:rFonts w:hint="eastAsia"/>
          <w:lang w:eastAsia="zh-CN"/>
        </w:rPr>
        <w:t>不涉及</w:t>
      </w:r>
      <w:r>
        <w:rPr>
          <w:rFonts w:hint="eastAsia"/>
        </w:rPr>
        <w:t>其他参加行</w:t>
      </w:r>
      <w:r w:rsidR="00E853B4">
        <w:rPr>
          <w:rFonts w:hint="eastAsia"/>
          <w:lang w:eastAsia="zh-CN"/>
        </w:rPr>
        <w:t>；</w:t>
      </w:r>
      <w:r w:rsidR="00D43D3B">
        <w:rPr>
          <w:rFonts w:hint="eastAsia"/>
          <w:lang w:eastAsia="zh-CN"/>
        </w:rPr>
        <w:t>本费用函一般在《银团贷款合同》等融资文件签署前</w:t>
      </w:r>
      <w:r w:rsidR="005421C6">
        <w:rPr>
          <w:rFonts w:hint="eastAsia"/>
          <w:lang w:eastAsia="zh-CN"/>
        </w:rPr>
        <w:t>或同时</w:t>
      </w:r>
      <w:r w:rsidR="00D43D3B">
        <w:rPr>
          <w:rFonts w:hint="eastAsia"/>
          <w:lang w:eastAsia="zh-CN"/>
        </w:rPr>
        <w:t>发出并签署。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9EF172" w14:textId="77777777" w:rsidR="001170B9" w:rsidRDefault="001170B9" w:rsidP="00C5128D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lvl w:ilvl="0">
      <w:start w:val="1"/>
      <w:numFmt w:val="japaneseCounting"/>
      <w:lvlText w:val="%1、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0000006"/>
    <w:multiLevelType w:val="multilevel"/>
    <w:tmpl w:val="00000006"/>
    <w:lvl w:ilvl="0">
      <w:start w:val="1"/>
      <w:numFmt w:val="decimal"/>
      <w:lvlText w:val="%1."/>
      <w:lvlJc w:val="left"/>
      <w:pPr>
        <w:ind w:left="900" w:hanging="420"/>
      </w:pPr>
      <w:rPr>
        <w:rFonts w:hint="eastAsia"/>
        <w:b w:val="0"/>
      </w:rPr>
    </w:lvl>
    <w:lvl w:ilvl="1">
      <w:start w:val="1"/>
      <w:numFmt w:val="decimal"/>
      <w:lvlText w:val="%2. "/>
      <w:lvlJc w:val="left"/>
      <w:pPr>
        <w:ind w:left="132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74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16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58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00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2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84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260" w:hanging="420"/>
      </w:pPr>
      <w:rPr>
        <w:rFonts w:hint="eastAsia"/>
      </w:rPr>
    </w:lvl>
  </w:abstractNum>
  <w:abstractNum w:abstractNumId="2">
    <w:nsid w:val="00000007"/>
    <w:multiLevelType w:val="multilevel"/>
    <w:tmpl w:val="00000007"/>
    <w:lvl w:ilvl="0">
      <w:start w:val="1"/>
      <w:numFmt w:val="decimal"/>
      <w:lvlText w:val="2.%1 "/>
      <w:lvlJc w:val="left"/>
      <w:pPr>
        <w:ind w:left="900" w:hanging="420"/>
      </w:pPr>
      <w:rPr>
        <w:rFonts w:hint="eastAsia"/>
        <w:b w:val="0"/>
      </w:rPr>
    </w:lvl>
    <w:lvl w:ilvl="1">
      <w:start w:val="1"/>
      <w:numFmt w:val="decimal"/>
      <w:lvlText w:val="%2. "/>
      <w:lvlJc w:val="left"/>
      <w:pPr>
        <w:ind w:left="132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74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160" w:hanging="42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258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00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2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84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260" w:hanging="420"/>
      </w:pPr>
      <w:rPr>
        <w:rFonts w:hint="eastAsia"/>
      </w:rPr>
    </w:lvl>
  </w:abstractNum>
  <w:abstractNum w:abstractNumId="3">
    <w:nsid w:val="00000008"/>
    <w:multiLevelType w:val="multilevel"/>
    <w:tmpl w:val="00000008"/>
    <w:lvl w:ilvl="0">
      <w:start w:val="1"/>
      <w:numFmt w:val="decimal"/>
      <w:lvlText w:val="2.%1."/>
      <w:lvlJc w:val="left"/>
      <w:pPr>
        <w:ind w:left="900" w:hanging="420"/>
      </w:pPr>
      <w:rPr>
        <w:rFonts w:hint="eastAsia"/>
        <w:b w:val="0"/>
      </w:rPr>
    </w:lvl>
    <w:lvl w:ilvl="1">
      <w:start w:val="1"/>
      <w:numFmt w:val="decimal"/>
      <w:lvlText w:val="%2. "/>
      <w:lvlJc w:val="left"/>
      <w:pPr>
        <w:ind w:left="132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74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16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58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00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2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84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260" w:hanging="420"/>
      </w:pPr>
      <w:rPr>
        <w:rFonts w:hint="eastAsia"/>
      </w:rPr>
    </w:lvl>
  </w:abstractNum>
  <w:abstractNum w:abstractNumId="4">
    <w:nsid w:val="0000000A"/>
    <w:multiLevelType w:val="multilevel"/>
    <w:tmpl w:val="0000000A"/>
    <w:lvl w:ilvl="0">
      <w:start w:val="4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0000000C"/>
    <w:multiLevelType w:val="multilevel"/>
    <w:tmpl w:val="C6D8FF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-600"/>
        </w:tabs>
        <w:ind w:left="-600" w:hanging="420"/>
      </w:pPr>
    </w:lvl>
    <w:lvl w:ilvl="2">
      <w:start w:val="1"/>
      <w:numFmt w:val="lowerRoman"/>
      <w:lvlText w:val="%3."/>
      <w:lvlJc w:val="right"/>
      <w:pPr>
        <w:tabs>
          <w:tab w:val="num" w:pos="-180"/>
        </w:tabs>
        <w:ind w:left="-180" w:hanging="420"/>
      </w:pPr>
    </w:lvl>
    <w:lvl w:ilvl="3">
      <w:start w:val="1"/>
      <w:numFmt w:val="decimal"/>
      <w:lvlText w:val="%4."/>
      <w:lvlJc w:val="left"/>
      <w:pPr>
        <w:tabs>
          <w:tab w:val="num" w:pos="240"/>
        </w:tabs>
        <w:ind w:left="240" w:hanging="420"/>
      </w:pPr>
    </w:lvl>
    <w:lvl w:ilvl="4">
      <w:start w:val="1"/>
      <w:numFmt w:val="lowerLetter"/>
      <w:lvlText w:val="%5)"/>
      <w:lvlJc w:val="left"/>
      <w:pPr>
        <w:tabs>
          <w:tab w:val="num" w:pos="660"/>
        </w:tabs>
        <w:ind w:left="660" w:hanging="420"/>
      </w:pPr>
    </w:lvl>
    <w:lvl w:ilvl="5">
      <w:start w:val="1"/>
      <w:numFmt w:val="lowerRoman"/>
      <w:lvlText w:val="%6."/>
      <w:lvlJc w:val="right"/>
      <w:pPr>
        <w:tabs>
          <w:tab w:val="num" w:pos="1080"/>
        </w:tabs>
        <w:ind w:left="1080" w:hanging="420"/>
      </w:pPr>
    </w:lvl>
    <w:lvl w:ilvl="6">
      <w:start w:val="1"/>
      <w:numFmt w:val="decimal"/>
      <w:lvlText w:val="%7."/>
      <w:lvlJc w:val="left"/>
      <w:pPr>
        <w:tabs>
          <w:tab w:val="num" w:pos="1500"/>
        </w:tabs>
        <w:ind w:left="1500" w:hanging="420"/>
      </w:pPr>
    </w:lvl>
    <w:lvl w:ilvl="7">
      <w:start w:val="1"/>
      <w:numFmt w:val="lowerLetter"/>
      <w:lvlText w:val="%8)"/>
      <w:lvlJc w:val="left"/>
      <w:pPr>
        <w:tabs>
          <w:tab w:val="num" w:pos="1920"/>
        </w:tabs>
        <w:ind w:left="1920" w:hanging="420"/>
      </w:pPr>
    </w:lvl>
    <w:lvl w:ilvl="8">
      <w:start w:val="1"/>
      <w:numFmt w:val="lowerRoman"/>
      <w:lvlText w:val="%9."/>
      <w:lvlJc w:val="right"/>
      <w:pPr>
        <w:tabs>
          <w:tab w:val="num" w:pos="2340"/>
        </w:tabs>
        <w:ind w:left="2340" w:hanging="420"/>
      </w:pPr>
    </w:lvl>
  </w:abstractNum>
  <w:abstractNum w:abstractNumId="6">
    <w:nsid w:val="0000000D"/>
    <w:multiLevelType w:val="multilevel"/>
    <w:tmpl w:val="0000000D"/>
    <w:lvl w:ilvl="0">
      <w:start w:val="1"/>
      <w:numFmt w:val="decimal"/>
      <w:lvlText w:val="5.%1."/>
      <w:lvlJc w:val="left"/>
      <w:pPr>
        <w:ind w:left="900" w:hanging="420"/>
      </w:pPr>
      <w:rPr>
        <w:rFonts w:hint="eastAsia"/>
        <w:b w:val="0"/>
      </w:rPr>
    </w:lvl>
    <w:lvl w:ilvl="1">
      <w:start w:val="1"/>
      <w:numFmt w:val="decimal"/>
      <w:lvlText w:val="%2. "/>
      <w:lvlJc w:val="left"/>
      <w:pPr>
        <w:ind w:left="132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74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16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58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00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2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84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260" w:hanging="420"/>
      </w:pPr>
      <w:rPr>
        <w:rFonts w:hint="eastAsia"/>
      </w:rPr>
    </w:lvl>
  </w:abstractNum>
  <w:abstractNum w:abstractNumId="7">
    <w:nsid w:val="0000000E"/>
    <w:multiLevelType w:val="multilevel"/>
    <w:tmpl w:val="0000000E"/>
    <w:lvl w:ilvl="0">
      <w:start w:val="1"/>
      <w:numFmt w:val="japaneseCounting"/>
      <w:lvlText w:val="%1、"/>
      <w:lvlJc w:val="left"/>
      <w:pPr>
        <w:ind w:left="720" w:hanging="720"/>
      </w:pPr>
      <w:rPr>
        <w:rFonts w:hAnsi="Arial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0FAA3214"/>
    <w:multiLevelType w:val="multilevel"/>
    <w:tmpl w:val="E2AEDD6C"/>
    <w:lvl w:ilvl="0">
      <w:start w:val="1"/>
      <w:numFmt w:val="decimal"/>
      <w:lvlText w:val="%1、"/>
      <w:lvlJc w:val="left"/>
      <w:pPr>
        <w:ind w:left="900" w:hanging="420"/>
      </w:pPr>
      <w:rPr>
        <w:rFonts w:hint="eastAsia"/>
        <w:b w:val="0"/>
      </w:rPr>
    </w:lvl>
    <w:lvl w:ilvl="1">
      <w:start w:val="1"/>
      <w:numFmt w:val="decimal"/>
      <w:lvlText w:val="%2. "/>
      <w:lvlJc w:val="left"/>
      <w:pPr>
        <w:ind w:left="132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74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16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58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00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2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84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260" w:hanging="420"/>
      </w:pPr>
      <w:rPr>
        <w:rFonts w:hint="eastAsia"/>
      </w:rPr>
    </w:lvl>
  </w:abstractNum>
  <w:abstractNum w:abstractNumId="9">
    <w:nsid w:val="243A7CC8"/>
    <w:multiLevelType w:val="hybridMultilevel"/>
    <w:tmpl w:val="3AF06058"/>
    <w:lvl w:ilvl="0" w:tplc="F3A21896">
      <w:start w:val="1"/>
      <w:numFmt w:val="lowerRoman"/>
      <w:lvlText w:val="（%1）"/>
      <w:lvlJc w:val="left"/>
      <w:pPr>
        <w:ind w:left="1838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258" w:hanging="420"/>
      </w:pPr>
    </w:lvl>
    <w:lvl w:ilvl="2" w:tplc="0409001B" w:tentative="1">
      <w:start w:val="1"/>
      <w:numFmt w:val="lowerRoman"/>
      <w:lvlText w:val="%3."/>
      <w:lvlJc w:val="right"/>
      <w:pPr>
        <w:ind w:left="2678" w:hanging="420"/>
      </w:pPr>
    </w:lvl>
    <w:lvl w:ilvl="3" w:tplc="0409000F" w:tentative="1">
      <w:start w:val="1"/>
      <w:numFmt w:val="decimal"/>
      <w:lvlText w:val="%4."/>
      <w:lvlJc w:val="left"/>
      <w:pPr>
        <w:ind w:left="3098" w:hanging="420"/>
      </w:pPr>
    </w:lvl>
    <w:lvl w:ilvl="4" w:tplc="04090019" w:tentative="1">
      <w:start w:val="1"/>
      <w:numFmt w:val="lowerLetter"/>
      <w:lvlText w:val="%5)"/>
      <w:lvlJc w:val="left"/>
      <w:pPr>
        <w:ind w:left="3518" w:hanging="420"/>
      </w:pPr>
    </w:lvl>
    <w:lvl w:ilvl="5" w:tplc="0409001B" w:tentative="1">
      <w:start w:val="1"/>
      <w:numFmt w:val="lowerRoman"/>
      <w:lvlText w:val="%6."/>
      <w:lvlJc w:val="right"/>
      <w:pPr>
        <w:ind w:left="3938" w:hanging="420"/>
      </w:pPr>
    </w:lvl>
    <w:lvl w:ilvl="6" w:tplc="0409000F" w:tentative="1">
      <w:start w:val="1"/>
      <w:numFmt w:val="decimal"/>
      <w:lvlText w:val="%7."/>
      <w:lvlJc w:val="left"/>
      <w:pPr>
        <w:ind w:left="4358" w:hanging="420"/>
      </w:pPr>
    </w:lvl>
    <w:lvl w:ilvl="7" w:tplc="04090019" w:tentative="1">
      <w:start w:val="1"/>
      <w:numFmt w:val="lowerLetter"/>
      <w:lvlText w:val="%8)"/>
      <w:lvlJc w:val="left"/>
      <w:pPr>
        <w:ind w:left="4778" w:hanging="420"/>
      </w:pPr>
    </w:lvl>
    <w:lvl w:ilvl="8" w:tplc="0409001B" w:tentative="1">
      <w:start w:val="1"/>
      <w:numFmt w:val="lowerRoman"/>
      <w:lvlText w:val="%9."/>
      <w:lvlJc w:val="right"/>
      <w:pPr>
        <w:ind w:left="5198" w:hanging="420"/>
      </w:pPr>
    </w:lvl>
  </w:abstractNum>
  <w:abstractNum w:abstractNumId="10">
    <w:nsid w:val="2C3B02E9"/>
    <w:multiLevelType w:val="multilevel"/>
    <w:tmpl w:val="E2AEDD6C"/>
    <w:lvl w:ilvl="0">
      <w:start w:val="1"/>
      <w:numFmt w:val="decimal"/>
      <w:lvlText w:val="%1、"/>
      <w:lvlJc w:val="left"/>
      <w:pPr>
        <w:ind w:left="900" w:hanging="420"/>
      </w:pPr>
      <w:rPr>
        <w:rFonts w:hint="eastAsia"/>
        <w:b w:val="0"/>
      </w:rPr>
    </w:lvl>
    <w:lvl w:ilvl="1">
      <w:start w:val="1"/>
      <w:numFmt w:val="decimal"/>
      <w:lvlText w:val="%2. "/>
      <w:lvlJc w:val="left"/>
      <w:pPr>
        <w:ind w:left="132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74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16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58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00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2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84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260" w:hanging="420"/>
      </w:pPr>
      <w:rPr>
        <w:rFonts w:hint="eastAsia"/>
      </w:rPr>
    </w:lvl>
  </w:abstractNum>
  <w:abstractNum w:abstractNumId="11">
    <w:nsid w:val="45F20965"/>
    <w:multiLevelType w:val="hybridMultilevel"/>
    <w:tmpl w:val="3AF06058"/>
    <w:lvl w:ilvl="0" w:tplc="F3A21896">
      <w:start w:val="1"/>
      <w:numFmt w:val="lowerRoman"/>
      <w:lvlText w:val="（%1）"/>
      <w:lvlJc w:val="left"/>
      <w:pPr>
        <w:ind w:left="3203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3623" w:hanging="420"/>
      </w:pPr>
    </w:lvl>
    <w:lvl w:ilvl="2" w:tplc="0409001B" w:tentative="1">
      <w:start w:val="1"/>
      <w:numFmt w:val="lowerRoman"/>
      <w:lvlText w:val="%3."/>
      <w:lvlJc w:val="right"/>
      <w:pPr>
        <w:ind w:left="4043" w:hanging="420"/>
      </w:pPr>
    </w:lvl>
    <w:lvl w:ilvl="3" w:tplc="0409000F" w:tentative="1">
      <w:start w:val="1"/>
      <w:numFmt w:val="decimal"/>
      <w:lvlText w:val="%4."/>
      <w:lvlJc w:val="left"/>
      <w:pPr>
        <w:ind w:left="4463" w:hanging="420"/>
      </w:pPr>
    </w:lvl>
    <w:lvl w:ilvl="4" w:tplc="04090019" w:tentative="1">
      <w:start w:val="1"/>
      <w:numFmt w:val="lowerLetter"/>
      <w:lvlText w:val="%5)"/>
      <w:lvlJc w:val="left"/>
      <w:pPr>
        <w:ind w:left="4883" w:hanging="420"/>
      </w:pPr>
    </w:lvl>
    <w:lvl w:ilvl="5" w:tplc="0409001B" w:tentative="1">
      <w:start w:val="1"/>
      <w:numFmt w:val="lowerRoman"/>
      <w:lvlText w:val="%6."/>
      <w:lvlJc w:val="right"/>
      <w:pPr>
        <w:ind w:left="5303" w:hanging="420"/>
      </w:pPr>
    </w:lvl>
    <w:lvl w:ilvl="6" w:tplc="0409000F" w:tentative="1">
      <w:start w:val="1"/>
      <w:numFmt w:val="decimal"/>
      <w:lvlText w:val="%7."/>
      <w:lvlJc w:val="left"/>
      <w:pPr>
        <w:ind w:left="5723" w:hanging="420"/>
      </w:pPr>
    </w:lvl>
    <w:lvl w:ilvl="7" w:tplc="04090019" w:tentative="1">
      <w:start w:val="1"/>
      <w:numFmt w:val="lowerLetter"/>
      <w:lvlText w:val="%8)"/>
      <w:lvlJc w:val="left"/>
      <w:pPr>
        <w:ind w:left="6143" w:hanging="420"/>
      </w:pPr>
    </w:lvl>
    <w:lvl w:ilvl="8" w:tplc="0409001B" w:tentative="1">
      <w:start w:val="1"/>
      <w:numFmt w:val="lowerRoman"/>
      <w:lvlText w:val="%9."/>
      <w:lvlJc w:val="right"/>
      <w:pPr>
        <w:ind w:left="6563" w:hanging="420"/>
      </w:pPr>
    </w:lvl>
  </w:abstractNum>
  <w:abstractNum w:abstractNumId="12">
    <w:nsid w:val="58190949"/>
    <w:multiLevelType w:val="multilevel"/>
    <w:tmpl w:val="00000007"/>
    <w:lvl w:ilvl="0">
      <w:start w:val="1"/>
      <w:numFmt w:val="decimal"/>
      <w:lvlText w:val="2.%1 "/>
      <w:lvlJc w:val="left"/>
      <w:pPr>
        <w:ind w:left="900" w:hanging="420"/>
      </w:pPr>
      <w:rPr>
        <w:rFonts w:hint="eastAsia"/>
        <w:b w:val="0"/>
      </w:rPr>
    </w:lvl>
    <w:lvl w:ilvl="1">
      <w:start w:val="1"/>
      <w:numFmt w:val="decimal"/>
      <w:lvlText w:val="%2. "/>
      <w:lvlJc w:val="left"/>
      <w:pPr>
        <w:ind w:left="132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74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160" w:hanging="42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258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00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2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84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260" w:hanging="420"/>
      </w:pPr>
      <w:rPr>
        <w:rFonts w:hint="eastAsia"/>
      </w:rPr>
    </w:lvl>
  </w:abstractNum>
  <w:abstractNum w:abstractNumId="13">
    <w:nsid w:val="6935747F"/>
    <w:multiLevelType w:val="hybridMultilevel"/>
    <w:tmpl w:val="3AF06058"/>
    <w:lvl w:ilvl="0" w:tplc="F3A21896">
      <w:start w:val="1"/>
      <w:numFmt w:val="lowerRoman"/>
      <w:lvlText w:val="（%1）"/>
      <w:lvlJc w:val="left"/>
      <w:pPr>
        <w:ind w:left="1838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258" w:hanging="420"/>
      </w:pPr>
    </w:lvl>
    <w:lvl w:ilvl="2" w:tplc="0409001B" w:tentative="1">
      <w:start w:val="1"/>
      <w:numFmt w:val="lowerRoman"/>
      <w:lvlText w:val="%3."/>
      <w:lvlJc w:val="right"/>
      <w:pPr>
        <w:ind w:left="2678" w:hanging="420"/>
      </w:pPr>
    </w:lvl>
    <w:lvl w:ilvl="3" w:tplc="0409000F" w:tentative="1">
      <w:start w:val="1"/>
      <w:numFmt w:val="decimal"/>
      <w:lvlText w:val="%4."/>
      <w:lvlJc w:val="left"/>
      <w:pPr>
        <w:ind w:left="3098" w:hanging="420"/>
      </w:pPr>
    </w:lvl>
    <w:lvl w:ilvl="4" w:tplc="04090019" w:tentative="1">
      <w:start w:val="1"/>
      <w:numFmt w:val="lowerLetter"/>
      <w:lvlText w:val="%5)"/>
      <w:lvlJc w:val="left"/>
      <w:pPr>
        <w:ind w:left="3518" w:hanging="420"/>
      </w:pPr>
    </w:lvl>
    <w:lvl w:ilvl="5" w:tplc="0409001B" w:tentative="1">
      <w:start w:val="1"/>
      <w:numFmt w:val="lowerRoman"/>
      <w:lvlText w:val="%6."/>
      <w:lvlJc w:val="right"/>
      <w:pPr>
        <w:ind w:left="3938" w:hanging="420"/>
      </w:pPr>
    </w:lvl>
    <w:lvl w:ilvl="6" w:tplc="0409000F" w:tentative="1">
      <w:start w:val="1"/>
      <w:numFmt w:val="decimal"/>
      <w:lvlText w:val="%7."/>
      <w:lvlJc w:val="left"/>
      <w:pPr>
        <w:ind w:left="4358" w:hanging="420"/>
      </w:pPr>
    </w:lvl>
    <w:lvl w:ilvl="7" w:tplc="04090019" w:tentative="1">
      <w:start w:val="1"/>
      <w:numFmt w:val="lowerLetter"/>
      <w:lvlText w:val="%8)"/>
      <w:lvlJc w:val="left"/>
      <w:pPr>
        <w:ind w:left="4778" w:hanging="420"/>
      </w:pPr>
    </w:lvl>
    <w:lvl w:ilvl="8" w:tplc="0409001B" w:tentative="1">
      <w:start w:val="1"/>
      <w:numFmt w:val="lowerRoman"/>
      <w:lvlText w:val="%9."/>
      <w:lvlJc w:val="right"/>
      <w:pPr>
        <w:ind w:left="5198" w:hanging="420"/>
      </w:pPr>
    </w:lvl>
  </w:abstractNum>
  <w:abstractNum w:abstractNumId="14">
    <w:nsid w:val="69BC21FC"/>
    <w:multiLevelType w:val="multilevel"/>
    <w:tmpl w:val="D2E88F02"/>
    <w:lvl w:ilvl="0">
      <w:start w:val="1"/>
      <w:numFmt w:val="decimal"/>
      <w:lvlText w:val="%1、"/>
      <w:lvlJc w:val="left"/>
      <w:pPr>
        <w:ind w:left="900" w:hanging="420"/>
      </w:pPr>
      <w:rPr>
        <w:rFonts w:hint="eastAsia"/>
        <w:b w:val="0"/>
      </w:rPr>
    </w:lvl>
    <w:lvl w:ilvl="1">
      <w:start w:val="1"/>
      <w:numFmt w:val="decimal"/>
      <w:lvlText w:val="%2. "/>
      <w:lvlJc w:val="left"/>
      <w:pPr>
        <w:ind w:left="132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74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16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58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00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2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84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260" w:hanging="420"/>
      </w:pPr>
      <w:rPr>
        <w:rFonts w:hint="eastAsia"/>
      </w:rPr>
    </w:lvl>
  </w:abstractNum>
  <w:abstractNum w:abstractNumId="15">
    <w:nsid w:val="75760221"/>
    <w:multiLevelType w:val="hybridMultilevel"/>
    <w:tmpl w:val="3AF06058"/>
    <w:lvl w:ilvl="0" w:tplc="F3A21896">
      <w:start w:val="1"/>
      <w:numFmt w:val="lowerRoman"/>
      <w:lvlText w:val="（%1）"/>
      <w:lvlJc w:val="left"/>
      <w:pPr>
        <w:ind w:left="1838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258" w:hanging="420"/>
      </w:pPr>
    </w:lvl>
    <w:lvl w:ilvl="2" w:tplc="0409001B" w:tentative="1">
      <w:start w:val="1"/>
      <w:numFmt w:val="lowerRoman"/>
      <w:lvlText w:val="%3."/>
      <w:lvlJc w:val="right"/>
      <w:pPr>
        <w:ind w:left="2678" w:hanging="420"/>
      </w:pPr>
    </w:lvl>
    <w:lvl w:ilvl="3" w:tplc="0409000F" w:tentative="1">
      <w:start w:val="1"/>
      <w:numFmt w:val="decimal"/>
      <w:lvlText w:val="%4."/>
      <w:lvlJc w:val="left"/>
      <w:pPr>
        <w:ind w:left="3098" w:hanging="420"/>
      </w:pPr>
    </w:lvl>
    <w:lvl w:ilvl="4" w:tplc="04090019" w:tentative="1">
      <w:start w:val="1"/>
      <w:numFmt w:val="lowerLetter"/>
      <w:lvlText w:val="%5)"/>
      <w:lvlJc w:val="left"/>
      <w:pPr>
        <w:ind w:left="3518" w:hanging="420"/>
      </w:pPr>
    </w:lvl>
    <w:lvl w:ilvl="5" w:tplc="0409001B" w:tentative="1">
      <w:start w:val="1"/>
      <w:numFmt w:val="lowerRoman"/>
      <w:lvlText w:val="%6."/>
      <w:lvlJc w:val="right"/>
      <w:pPr>
        <w:ind w:left="3938" w:hanging="420"/>
      </w:pPr>
    </w:lvl>
    <w:lvl w:ilvl="6" w:tplc="0409000F" w:tentative="1">
      <w:start w:val="1"/>
      <w:numFmt w:val="decimal"/>
      <w:lvlText w:val="%7."/>
      <w:lvlJc w:val="left"/>
      <w:pPr>
        <w:ind w:left="4358" w:hanging="420"/>
      </w:pPr>
    </w:lvl>
    <w:lvl w:ilvl="7" w:tplc="04090019" w:tentative="1">
      <w:start w:val="1"/>
      <w:numFmt w:val="lowerLetter"/>
      <w:lvlText w:val="%8)"/>
      <w:lvlJc w:val="left"/>
      <w:pPr>
        <w:ind w:left="4778" w:hanging="420"/>
      </w:pPr>
    </w:lvl>
    <w:lvl w:ilvl="8" w:tplc="0409001B" w:tentative="1">
      <w:start w:val="1"/>
      <w:numFmt w:val="lowerRoman"/>
      <w:lvlText w:val="%9."/>
      <w:lvlJc w:val="right"/>
      <w:pPr>
        <w:ind w:left="5198" w:hanging="420"/>
      </w:pPr>
    </w:lvl>
  </w:abstractNum>
  <w:abstractNum w:abstractNumId="16">
    <w:nsid w:val="7E857F66"/>
    <w:multiLevelType w:val="multilevel"/>
    <w:tmpl w:val="5F5008AE"/>
    <w:lvl w:ilvl="0">
      <w:start w:val="1"/>
      <w:numFmt w:val="decimal"/>
      <w:lvlText w:val="%1、"/>
      <w:lvlJc w:val="left"/>
      <w:pPr>
        <w:ind w:left="900" w:hanging="420"/>
      </w:pPr>
      <w:rPr>
        <w:rFonts w:hint="eastAsia"/>
        <w:b w:val="0"/>
      </w:rPr>
    </w:lvl>
    <w:lvl w:ilvl="1">
      <w:start w:val="1"/>
      <w:numFmt w:val="decimal"/>
      <w:lvlText w:val="%2. "/>
      <w:lvlJc w:val="left"/>
      <w:pPr>
        <w:ind w:left="132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74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16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58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00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2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84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260" w:hanging="420"/>
      </w:pPr>
      <w:rPr>
        <w:rFonts w:hint="eastAsia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6"/>
  </w:num>
  <w:num w:numId="9">
    <w:abstractNumId w:val="12"/>
  </w:num>
  <w:num w:numId="10">
    <w:abstractNumId w:val="11"/>
  </w:num>
  <w:num w:numId="11">
    <w:abstractNumId w:val="13"/>
  </w:num>
  <w:num w:numId="12">
    <w:abstractNumId w:val="15"/>
  </w:num>
  <w:num w:numId="13">
    <w:abstractNumId w:val="9"/>
  </w:num>
  <w:num w:numId="14">
    <w:abstractNumId w:val="8"/>
  </w:num>
  <w:num w:numId="15">
    <w:abstractNumId w:val="14"/>
  </w:num>
  <w:num w:numId="16">
    <w:abstractNumId w:val="10"/>
  </w:num>
  <w:num w:numId="17">
    <w:abstractNumId w:val="1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ing &amp; Wood Mallesons">
    <w15:presenceInfo w15:providerId="None" w15:userId="King &amp; Wood Malleson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420"/>
  <w:drawingGridVerticalSpacing w:val="156"/>
  <w:displayHorizontalDrawingGridEvery w:val="0"/>
  <w:displayVerticalDrawingGridEvery w:val="2"/>
  <w:characterSpacingControl w:val="compressPunctuation"/>
  <w:savePreviewPicture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21C75"/>
    <w:rsid w:val="000258B2"/>
    <w:rsid w:val="00027471"/>
    <w:rsid w:val="00031C1A"/>
    <w:rsid w:val="00037204"/>
    <w:rsid w:val="00040CA3"/>
    <w:rsid w:val="00054E11"/>
    <w:rsid w:val="00062D34"/>
    <w:rsid w:val="000667DB"/>
    <w:rsid w:val="000718B3"/>
    <w:rsid w:val="00071CB0"/>
    <w:rsid w:val="000830E3"/>
    <w:rsid w:val="00085365"/>
    <w:rsid w:val="00091490"/>
    <w:rsid w:val="00091DEF"/>
    <w:rsid w:val="000A6C12"/>
    <w:rsid w:val="000B1CA9"/>
    <w:rsid w:val="000B26A3"/>
    <w:rsid w:val="000C0226"/>
    <w:rsid w:val="000C1EC2"/>
    <w:rsid w:val="000E29A7"/>
    <w:rsid w:val="000E2BE2"/>
    <w:rsid w:val="000F4167"/>
    <w:rsid w:val="001170B9"/>
    <w:rsid w:val="00131957"/>
    <w:rsid w:val="00136B9E"/>
    <w:rsid w:val="00172A27"/>
    <w:rsid w:val="001941D2"/>
    <w:rsid w:val="001B75BC"/>
    <w:rsid w:val="001D7411"/>
    <w:rsid w:val="001F1835"/>
    <w:rsid w:val="001F5EFD"/>
    <w:rsid w:val="001F62F3"/>
    <w:rsid w:val="00214213"/>
    <w:rsid w:val="002236C0"/>
    <w:rsid w:val="00225DB6"/>
    <w:rsid w:val="00226F46"/>
    <w:rsid w:val="00241E0E"/>
    <w:rsid w:val="00256702"/>
    <w:rsid w:val="002764E7"/>
    <w:rsid w:val="002912A6"/>
    <w:rsid w:val="002966A0"/>
    <w:rsid w:val="002A5922"/>
    <w:rsid w:val="002C166A"/>
    <w:rsid w:val="002C18BF"/>
    <w:rsid w:val="00320FAC"/>
    <w:rsid w:val="0033229B"/>
    <w:rsid w:val="00335879"/>
    <w:rsid w:val="00336E65"/>
    <w:rsid w:val="00341052"/>
    <w:rsid w:val="00362818"/>
    <w:rsid w:val="00362A6A"/>
    <w:rsid w:val="00374BAE"/>
    <w:rsid w:val="0039764B"/>
    <w:rsid w:val="003A7B7E"/>
    <w:rsid w:val="003E1753"/>
    <w:rsid w:val="004042DE"/>
    <w:rsid w:val="00415769"/>
    <w:rsid w:val="004307A7"/>
    <w:rsid w:val="00441097"/>
    <w:rsid w:val="004448A3"/>
    <w:rsid w:val="004510FB"/>
    <w:rsid w:val="00471C1E"/>
    <w:rsid w:val="00473DA4"/>
    <w:rsid w:val="00495274"/>
    <w:rsid w:val="004C0EC9"/>
    <w:rsid w:val="004E15F3"/>
    <w:rsid w:val="004E63D1"/>
    <w:rsid w:val="005134B8"/>
    <w:rsid w:val="005421C6"/>
    <w:rsid w:val="0054691E"/>
    <w:rsid w:val="00552238"/>
    <w:rsid w:val="00554575"/>
    <w:rsid w:val="00570D51"/>
    <w:rsid w:val="00572EB8"/>
    <w:rsid w:val="00585604"/>
    <w:rsid w:val="005C6045"/>
    <w:rsid w:val="005D5412"/>
    <w:rsid w:val="00606C8B"/>
    <w:rsid w:val="006112BB"/>
    <w:rsid w:val="00641360"/>
    <w:rsid w:val="006448E6"/>
    <w:rsid w:val="00650ADD"/>
    <w:rsid w:val="006523BD"/>
    <w:rsid w:val="0066048D"/>
    <w:rsid w:val="006654D3"/>
    <w:rsid w:val="0068324E"/>
    <w:rsid w:val="006A3091"/>
    <w:rsid w:val="006C2684"/>
    <w:rsid w:val="006E0014"/>
    <w:rsid w:val="0070372A"/>
    <w:rsid w:val="00721E78"/>
    <w:rsid w:val="00727EE8"/>
    <w:rsid w:val="007474DE"/>
    <w:rsid w:val="0075012E"/>
    <w:rsid w:val="00762BFF"/>
    <w:rsid w:val="00785D33"/>
    <w:rsid w:val="00796ABE"/>
    <w:rsid w:val="007B76E2"/>
    <w:rsid w:val="007D0B9F"/>
    <w:rsid w:val="007D144C"/>
    <w:rsid w:val="007D1AEE"/>
    <w:rsid w:val="007D5005"/>
    <w:rsid w:val="007F38A0"/>
    <w:rsid w:val="00802982"/>
    <w:rsid w:val="00815D64"/>
    <w:rsid w:val="00820F68"/>
    <w:rsid w:val="00830E09"/>
    <w:rsid w:val="008331EF"/>
    <w:rsid w:val="00856AB3"/>
    <w:rsid w:val="008725EF"/>
    <w:rsid w:val="00882AAF"/>
    <w:rsid w:val="00884EC9"/>
    <w:rsid w:val="008B5768"/>
    <w:rsid w:val="008C6157"/>
    <w:rsid w:val="008D0729"/>
    <w:rsid w:val="008D76DE"/>
    <w:rsid w:val="008E7541"/>
    <w:rsid w:val="008F081A"/>
    <w:rsid w:val="008F4FFB"/>
    <w:rsid w:val="008F76F8"/>
    <w:rsid w:val="00915836"/>
    <w:rsid w:val="009221EB"/>
    <w:rsid w:val="0093349B"/>
    <w:rsid w:val="00933791"/>
    <w:rsid w:val="00943D2B"/>
    <w:rsid w:val="00947D39"/>
    <w:rsid w:val="00960ABC"/>
    <w:rsid w:val="00985B5C"/>
    <w:rsid w:val="0099714D"/>
    <w:rsid w:val="009A5323"/>
    <w:rsid w:val="009B3CA7"/>
    <w:rsid w:val="009D3725"/>
    <w:rsid w:val="009E38E2"/>
    <w:rsid w:val="009E7B0C"/>
    <w:rsid w:val="00A1660F"/>
    <w:rsid w:val="00A2723E"/>
    <w:rsid w:val="00A320AF"/>
    <w:rsid w:val="00A36BEF"/>
    <w:rsid w:val="00A37495"/>
    <w:rsid w:val="00A46184"/>
    <w:rsid w:val="00A62D0C"/>
    <w:rsid w:val="00A86444"/>
    <w:rsid w:val="00A9499B"/>
    <w:rsid w:val="00A9686F"/>
    <w:rsid w:val="00AC0BFD"/>
    <w:rsid w:val="00AC2F85"/>
    <w:rsid w:val="00AC54BA"/>
    <w:rsid w:val="00AE277F"/>
    <w:rsid w:val="00B01324"/>
    <w:rsid w:val="00B339A3"/>
    <w:rsid w:val="00B414A8"/>
    <w:rsid w:val="00B42949"/>
    <w:rsid w:val="00B57B4A"/>
    <w:rsid w:val="00B675DB"/>
    <w:rsid w:val="00B74760"/>
    <w:rsid w:val="00B816F2"/>
    <w:rsid w:val="00B96076"/>
    <w:rsid w:val="00BA0ADA"/>
    <w:rsid w:val="00BC0D60"/>
    <w:rsid w:val="00BC3995"/>
    <w:rsid w:val="00BC7818"/>
    <w:rsid w:val="00BF2BCE"/>
    <w:rsid w:val="00C17823"/>
    <w:rsid w:val="00C20640"/>
    <w:rsid w:val="00C4168D"/>
    <w:rsid w:val="00C47D08"/>
    <w:rsid w:val="00C5128D"/>
    <w:rsid w:val="00C62CAD"/>
    <w:rsid w:val="00C701F1"/>
    <w:rsid w:val="00C727DE"/>
    <w:rsid w:val="00C72B6F"/>
    <w:rsid w:val="00C852EF"/>
    <w:rsid w:val="00CA2981"/>
    <w:rsid w:val="00CB0696"/>
    <w:rsid w:val="00CB5536"/>
    <w:rsid w:val="00CB5CF6"/>
    <w:rsid w:val="00CC368E"/>
    <w:rsid w:val="00CC6DA3"/>
    <w:rsid w:val="00CE669E"/>
    <w:rsid w:val="00D015A4"/>
    <w:rsid w:val="00D21DAF"/>
    <w:rsid w:val="00D26386"/>
    <w:rsid w:val="00D43D3B"/>
    <w:rsid w:val="00D62ADB"/>
    <w:rsid w:val="00DA35EF"/>
    <w:rsid w:val="00DB2355"/>
    <w:rsid w:val="00DC379D"/>
    <w:rsid w:val="00E5748E"/>
    <w:rsid w:val="00E6591B"/>
    <w:rsid w:val="00E74FD6"/>
    <w:rsid w:val="00E853B4"/>
    <w:rsid w:val="00E91E15"/>
    <w:rsid w:val="00E95BBC"/>
    <w:rsid w:val="00EA556B"/>
    <w:rsid w:val="00EA7CA5"/>
    <w:rsid w:val="00ED1844"/>
    <w:rsid w:val="00ED3273"/>
    <w:rsid w:val="00ED5930"/>
    <w:rsid w:val="00EE02A5"/>
    <w:rsid w:val="00EE339F"/>
    <w:rsid w:val="00F0475D"/>
    <w:rsid w:val="00F05630"/>
    <w:rsid w:val="00F07C71"/>
    <w:rsid w:val="00F257B2"/>
    <w:rsid w:val="00F27E92"/>
    <w:rsid w:val="00F312EC"/>
    <w:rsid w:val="00F476AF"/>
    <w:rsid w:val="00F5012E"/>
    <w:rsid w:val="00F6447E"/>
    <w:rsid w:val="00F72600"/>
    <w:rsid w:val="00F95800"/>
    <w:rsid w:val="00F96964"/>
    <w:rsid w:val="00FC2DCB"/>
    <w:rsid w:val="00FD352E"/>
    <w:rsid w:val="00FE1E50"/>
    <w:rsid w:val="00FE698F"/>
    <w:rsid w:val="00FF2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39729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link w:val="3Char"/>
    <w:qFormat/>
    <w:pPr>
      <w:keepNext/>
      <w:keepLines/>
      <w:spacing w:before="260" w:after="260" w:line="415" w:lineRule="auto"/>
      <w:outlineLvl w:val="2"/>
    </w:pPr>
    <w:rPr>
      <w:b/>
      <w:bCs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21"/>
      <w:szCs w:val="21"/>
    </w:rPr>
  </w:style>
  <w:style w:type="character" w:styleId="a4">
    <w:name w:val="footnote reference"/>
    <w:rPr>
      <w:vertAlign w:val="superscript"/>
    </w:rPr>
  </w:style>
  <w:style w:type="character" w:customStyle="1" w:styleId="Char">
    <w:name w:val="页眉 Char"/>
    <w:link w:val="a5"/>
    <w:rPr>
      <w:kern w:val="2"/>
      <w:sz w:val="18"/>
      <w:szCs w:val="18"/>
    </w:rPr>
  </w:style>
  <w:style w:type="character" w:customStyle="1" w:styleId="Char0">
    <w:name w:val="页脚 Char"/>
    <w:link w:val="a6"/>
    <w:rPr>
      <w:kern w:val="2"/>
      <w:sz w:val="18"/>
      <w:szCs w:val="18"/>
    </w:rPr>
  </w:style>
  <w:style w:type="character" w:customStyle="1" w:styleId="Char1">
    <w:name w:val="批注文字 Char"/>
    <w:link w:val="a7"/>
    <w:rPr>
      <w:kern w:val="2"/>
      <w:sz w:val="21"/>
      <w:szCs w:val="24"/>
    </w:rPr>
  </w:style>
  <w:style w:type="character" w:customStyle="1" w:styleId="Char2">
    <w:name w:val="批注主题 Char"/>
    <w:link w:val="a8"/>
    <w:rPr>
      <w:b/>
      <w:bCs/>
      <w:kern w:val="2"/>
      <w:sz w:val="21"/>
      <w:szCs w:val="24"/>
    </w:rPr>
  </w:style>
  <w:style w:type="character" w:customStyle="1" w:styleId="Char3">
    <w:name w:val="批注框文本 Char"/>
    <w:link w:val="a9"/>
    <w:rPr>
      <w:kern w:val="2"/>
      <w:sz w:val="18"/>
      <w:szCs w:val="18"/>
    </w:rPr>
  </w:style>
  <w:style w:type="character" w:customStyle="1" w:styleId="Char4">
    <w:name w:val="脚注文本 Char"/>
    <w:link w:val="aa"/>
    <w:rPr>
      <w:kern w:val="2"/>
      <w:sz w:val="18"/>
      <w:szCs w:val="18"/>
    </w:rPr>
  </w:style>
  <w:style w:type="character" w:customStyle="1" w:styleId="3Char">
    <w:name w:val="标题 3 Char"/>
    <w:link w:val="3"/>
    <w:rPr>
      <w:b/>
      <w:bCs/>
      <w:kern w:val="2"/>
      <w:sz w:val="32"/>
      <w:szCs w:val="32"/>
    </w:rPr>
  </w:style>
  <w:style w:type="paragraph" w:styleId="2">
    <w:name w:val="Body Text 2"/>
    <w:basedOn w:val="a"/>
    <w:pPr>
      <w:spacing w:after="120" w:line="480" w:lineRule="auto"/>
    </w:pPr>
  </w:style>
  <w:style w:type="paragraph" w:styleId="a5">
    <w:name w:val="header"/>
    <w:basedOn w:val="a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paragraph" w:styleId="a7">
    <w:name w:val="annotation text"/>
    <w:basedOn w:val="a"/>
    <w:link w:val="Char1"/>
    <w:pPr>
      <w:jc w:val="left"/>
    </w:pPr>
    <w:rPr>
      <w:lang w:val="x-none" w:eastAsia="x-none"/>
    </w:rPr>
  </w:style>
  <w:style w:type="paragraph" w:styleId="a8">
    <w:name w:val="annotation subject"/>
    <w:basedOn w:val="a7"/>
    <w:next w:val="a7"/>
    <w:link w:val="Char2"/>
    <w:rPr>
      <w:b/>
      <w:bCs/>
    </w:rPr>
  </w:style>
  <w:style w:type="paragraph" w:styleId="a6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paragraph" w:styleId="a9">
    <w:name w:val="Balloon Text"/>
    <w:basedOn w:val="a"/>
    <w:link w:val="Char3"/>
    <w:rPr>
      <w:sz w:val="18"/>
      <w:szCs w:val="18"/>
      <w:lang w:val="x-none" w:eastAsia="x-none"/>
    </w:rPr>
  </w:style>
  <w:style w:type="paragraph" w:styleId="aa">
    <w:name w:val="footnote text"/>
    <w:basedOn w:val="a"/>
    <w:link w:val="Char4"/>
    <w:pPr>
      <w:snapToGrid w:val="0"/>
      <w:jc w:val="left"/>
    </w:pPr>
    <w:rPr>
      <w:sz w:val="18"/>
      <w:szCs w:val="18"/>
      <w:lang w:val="x-none" w:eastAsia="x-none"/>
    </w:rPr>
  </w:style>
  <w:style w:type="paragraph" w:styleId="ab">
    <w:name w:val="Revision"/>
    <w:rPr>
      <w:kern w:val="2"/>
      <w:sz w:val="21"/>
      <w:szCs w:val="24"/>
    </w:rPr>
  </w:style>
  <w:style w:type="paragraph" w:styleId="ac">
    <w:name w:val="List Paragraph"/>
    <w:basedOn w:val="a"/>
    <w:qFormat/>
    <w:pPr>
      <w:ind w:firstLineChars="200" w:firstLine="420"/>
    </w:pPr>
  </w:style>
  <w:style w:type="paragraph" w:customStyle="1" w:styleId="1TimesNewRoman">
    <w:name w:val="标题1 + Times New Roman"/>
    <w:basedOn w:val="3"/>
    <w:pPr>
      <w:tabs>
        <w:tab w:val="left" w:pos="850"/>
      </w:tabs>
      <w:autoSpaceDE w:val="0"/>
      <w:autoSpaceDN w:val="0"/>
      <w:adjustRightInd w:val="0"/>
      <w:spacing w:before="0" w:after="0" w:line="360" w:lineRule="exact"/>
      <w:textAlignment w:val="baseline"/>
    </w:pPr>
    <w:rPr>
      <w:rFonts w:hAnsi="宋体"/>
      <w:bCs w:val="0"/>
      <w:spacing w:val="20"/>
      <w:kern w:val="0"/>
      <w:sz w:val="24"/>
      <w:szCs w:val="24"/>
    </w:rPr>
  </w:style>
  <w:style w:type="paragraph" w:styleId="ad">
    <w:name w:val="Document Map"/>
    <w:basedOn w:val="a"/>
    <w:link w:val="Char5"/>
    <w:uiPriority w:val="99"/>
    <w:semiHidden/>
    <w:unhideWhenUsed/>
    <w:rsid w:val="00241E0E"/>
    <w:rPr>
      <w:rFonts w:ascii="宋体"/>
      <w:sz w:val="18"/>
      <w:szCs w:val="18"/>
      <w:lang w:val="x-none" w:eastAsia="x-none"/>
    </w:rPr>
  </w:style>
  <w:style w:type="character" w:customStyle="1" w:styleId="Char5">
    <w:name w:val="文档结构图 Char"/>
    <w:link w:val="ad"/>
    <w:uiPriority w:val="99"/>
    <w:semiHidden/>
    <w:rsid w:val="00241E0E"/>
    <w:rPr>
      <w:rFonts w:ascii="宋体"/>
      <w:kern w:val="2"/>
      <w:sz w:val="18"/>
      <w:szCs w:val="18"/>
    </w:rPr>
  </w:style>
  <w:style w:type="paragraph" w:styleId="ae">
    <w:name w:val="Body Text Indent"/>
    <w:basedOn w:val="a"/>
    <w:link w:val="Char6"/>
    <w:uiPriority w:val="99"/>
    <w:semiHidden/>
    <w:unhideWhenUsed/>
    <w:rsid w:val="00A1660F"/>
    <w:pPr>
      <w:spacing w:after="120"/>
      <w:ind w:leftChars="200" w:left="420"/>
    </w:pPr>
    <w:rPr>
      <w:lang w:val="x-none" w:eastAsia="x-none"/>
    </w:rPr>
  </w:style>
  <w:style w:type="character" w:customStyle="1" w:styleId="Char6">
    <w:name w:val="正文文本缩进 Char"/>
    <w:link w:val="ae"/>
    <w:uiPriority w:val="99"/>
    <w:semiHidden/>
    <w:rsid w:val="00A1660F"/>
    <w:rPr>
      <w:kern w:val="2"/>
      <w:sz w:val="21"/>
      <w:szCs w:val="24"/>
    </w:rPr>
  </w:style>
  <w:style w:type="character" w:styleId="af">
    <w:name w:val="page number"/>
    <w:basedOn w:val="a0"/>
    <w:rsid w:val="00815D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link w:val="3Char"/>
    <w:qFormat/>
    <w:pPr>
      <w:keepNext/>
      <w:keepLines/>
      <w:spacing w:before="260" w:after="260" w:line="415" w:lineRule="auto"/>
      <w:outlineLvl w:val="2"/>
    </w:pPr>
    <w:rPr>
      <w:b/>
      <w:bCs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21"/>
      <w:szCs w:val="21"/>
    </w:rPr>
  </w:style>
  <w:style w:type="character" w:styleId="a4">
    <w:name w:val="footnote reference"/>
    <w:rPr>
      <w:vertAlign w:val="superscript"/>
    </w:rPr>
  </w:style>
  <w:style w:type="character" w:customStyle="1" w:styleId="Char">
    <w:name w:val="页眉 Char"/>
    <w:link w:val="a5"/>
    <w:rPr>
      <w:kern w:val="2"/>
      <w:sz w:val="18"/>
      <w:szCs w:val="18"/>
    </w:rPr>
  </w:style>
  <w:style w:type="character" w:customStyle="1" w:styleId="Char0">
    <w:name w:val="页脚 Char"/>
    <w:link w:val="a6"/>
    <w:rPr>
      <w:kern w:val="2"/>
      <w:sz w:val="18"/>
      <w:szCs w:val="18"/>
    </w:rPr>
  </w:style>
  <w:style w:type="character" w:customStyle="1" w:styleId="Char1">
    <w:name w:val="批注文字 Char"/>
    <w:link w:val="a7"/>
    <w:rPr>
      <w:kern w:val="2"/>
      <w:sz w:val="21"/>
      <w:szCs w:val="24"/>
    </w:rPr>
  </w:style>
  <w:style w:type="character" w:customStyle="1" w:styleId="Char2">
    <w:name w:val="批注主题 Char"/>
    <w:link w:val="a8"/>
    <w:rPr>
      <w:b/>
      <w:bCs/>
      <w:kern w:val="2"/>
      <w:sz w:val="21"/>
      <w:szCs w:val="24"/>
    </w:rPr>
  </w:style>
  <w:style w:type="character" w:customStyle="1" w:styleId="Char3">
    <w:name w:val="批注框文本 Char"/>
    <w:link w:val="a9"/>
    <w:rPr>
      <w:kern w:val="2"/>
      <w:sz w:val="18"/>
      <w:szCs w:val="18"/>
    </w:rPr>
  </w:style>
  <w:style w:type="character" w:customStyle="1" w:styleId="Char4">
    <w:name w:val="脚注文本 Char"/>
    <w:link w:val="aa"/>
    <w:rPr>
      <w:kern w:val="2"/>
      <w:sz w:val="18"/>
      <w:szCs w:val="18"/>
    </w:rPr>
  </w:style>
  <w:style w:type="character" w:customStyle="1" w:styleId="3Char">
    <w:name w:val="标题 3 Char"/>
    <w:link w:val="3"/>
    <w:rPr>
      <w:b/>
      <w:bCs/>
      <w:kern w:val="2"/>
      <w:sz w:val="32"/>
      <w:szCs w:val="32"/>
    </w:rPr>
  </w:style>
  <w:style w:type="paragraph" w:styleId="2">
    <w:name w:val="Body Text 2"/>
    <w:basedOn w:val="a"/>
    <w:pPr>
      <w:spacing w:after="120" w:line="480" w:lineRule="auto"/>
    </w:pPr>
  </w:style>
  <w:style w:type="paragraph" w:styleId="a5">
    <w:name w:val="header"/>
    <w:basedOn w:val="a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paragraph" w:styleId="a7">
    <w:name w:val="annotation text"/>
    <w:basedOn w:val="a"/>
    <w:link w:val="Char1"/>
    <w:pPr>
      <w:jc w:val="left"/>
    </w:pPr>
    <w:rPr>
      <w:lang w:val="x-none" w:eastAsia="x-none"/>
    </w:rPr>
  </w:style>
  <w:style w:type="paragraph" w:styleId="a8">
    <w:name w:val="annotation subject"/>
    <w:basedOn w:val="a7"/>
    <w:next w:val="a7"/>
    <w:link w:val="Char2"/>
    <w:rPr>
      <w:b/>
      <w:bCs/>
    </w:rPr>
  </w:style>
  <w:style w:type="paragraph" w:styleId="a6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paragraph" w:styleId="a9">
    <w:name w:val="Balloon Text"/>
    <w:basedOn w:val="a"/>
    <w:link w:val="Char3"/>
    <w:rPr>
      <w:sz w:val="18"/>
      <w:szCs w:val="18"/>
      <w:lang w:val="x-none" w:eastAsia="x-none"/>
    </w:rPr>
  </w:style>
  <w:style w:type="paragraph" w:styleId="aa">
    <w:name w:val="footnote text"/>
    <w:basedOn w:val="a"/>
    <w:link w:val="Char4"/>
    <w:pPr>
      <w:snapToGrid w:val="0"/>
      <w:jc w:val="left"/>
    </w:pPr>
    <w:rPr>
      <w:sz w:val="18"/>
      <w:szCs w:val="18"/>
      <w:lang w:val="x-none" w:eastAsia="x-none"/>
    </w:rPr>
  </w:style>
  <w:style w:type="paragraph" w:styleId="ab">
    <w:name w:val="Revision"/>
    <w:rPr>
      <w:kern w:val="2"/>
      <w:sz w:val="21"/>
      <w:szCs w:val="24"/>
    </w:rPr>
  </w:style>
  <w:style w:type="paragraph" w:styleId="ac">
    <w:name w:val="List Paragraph"/>
    <w:basedOn w:val="a"/>
    <w:qFormat/>
    <w:pPr>
      <w:ind w:firstLineChars="200" w:firstLine="420"/>
    </w:pPr>
  </w:style>
  <w:style w:type="paragraph" w:customStyle="1" w:styleId="1TimesNewRoman">
    <w:name w:val="标题1 + Times New Roman"/>
    <w:basedOn w:val="3"/>
    <w:pPr>
      <w:tabs>
        <w:tab w:val="left" w:pos="850"/>
      </w:tabs>
      <w:autoSpaceDE w:val="0"/>
      <w:autoSpaceDN w:val="0"/>
      <w:adjustRightInd w:val="0"/>
      <w:spacing w:before="0" w:after="0" w:line="360" w:lineRule="exact"/>
      <w:textAlignment w:val="baseline"/>
    </w:pPr>
    <w:rPr>
      <w:rFonts w:hAnsi="宋体"/>
      <w:bCs w:val="0"/>
      <w:spacing w:val="20"/>
      <w:kern w:val="0"/>
      <w:sz w:val="24"/>
      <w:szCs w:val="24"/>
    </w:rPr>
  </w:style>
  <w:style w:type="paragraph" w:styleId="ad">
    <w:name w:val="Document Map"/>
    <w:basedOn w:val="a"/>
    <w:link w:val="Char5"/>
    <w:uiPriority w:val="99"/>
    <w:semiHidden/>
    <w:unhideWhenUsed/>
    <w:rsid w:val="00241E0E"/>
    <w:rPr>
      <w:rFonts w:ascii="宋体"/>
      <w:sz w:val="18"/>
      <w:szCs w:val="18"/>
      <w:lang w:val="x-none" w:eastAsia="x-none"/>
    </w:rPr>
  </w:style>
  <w:style w:type="character" w:customStyle="1" w:styleId="Char5">
    <w:name w:val="文档结构图 Char"/>
    <w:link w:val="ad"/>
    <w:uiPriority w:val="99"/>
    <w:semiHidden/>
    <w:rsid w:val="00241E0E"/>
    <w:rPr>
      <w:rFonts w:ascii="宋体"/>
      <w:kern w:val="2"/>
      <w:sz w:val="18"/>
      <w:szCs w:val="18"/>
    </w:rPr>
  </w:style>
  <w:style w:type="paragraph" w:styleId="ae">
    <w:name w:val="Body Text Indent"/>
    <w:basedOn w:val="a"/>
    <w:link w:val="Char6"/>
    <w:uiPriority w:val="99"/>
    <w:semiHidden/>
    <w:unhideWhenUsed/>
    <w:rsid w:val="00A1660F"/>
    <w:pPr>
      <w:spacing w:after="120"/>
      <w:ind w:leftChars="200" w:left="420"/>
    </w:pPr>
    <w:rPr>
      <w:lang w:val="x-none" w:eastAsia="x-none"/>
    </w:rPr>
  </w:style>
  <w:style w:type="character" w:customStyle="1" w:styleId="Char6">
    <w:name w:val="正文文本缩进 Char"/>
    <w:link w:val="ae"/>
    <w:uiPriority w:val="99"/>
    <w:semiHidden/>
    <w:rsid w:val="00A1660F"/>
    <w:rPr>
      <w:kern w:val="2"/>
      <w:sz w:val="21"/>
      <w:szCs w:val="24"/>
    </w:rPr>
  </w:style>
  <w:style w:type="character" w:styleId="af">
    <w:name w:val="page number"/>
    <w:basedOn w:val="a0"/>
    <w:rsid w:val="00815D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4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43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40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59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548294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51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607455">
                              <w:marLeft w:val="0"/>
                              <w:marRight w:val="45"/>
                              <w:marTop w:val="60"/>
                              <w:marBottom w:val="0"/>
                              <w:divBdr>
                                <w:top w:val="single" w:sz="6" w:space="12" w:color="DDDDDD"/>
                                <w:left w:val="single" w:sz="6" w:space="15" w:color="DDDDDD"/>
                                <w:bottom w:val="single" w:sz="6" w:space="8" w:color="DDDDDD"/>
                                <w:right w:val="single" w:sz="6" w:space="23" w:color="DDDDDD"/>
                              </w:divBdr>
                              <w:divsChild>
                                <w:div w:id="419913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202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C1FC1-55C6-4E0F-859D-CD2D8735E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148</Words>
  <Characters>847</Characters>
  <Application>Microsoft Office Word</Application>
  <DocSecurity>0</DocSecurity>
  <PresentationFormat/>
  <Lines>7</Lines>
  <Paragraphs>1</Paragraphs>
  <Slides>0</Slides>
  <Notes>0</Notes>
  <HiddenSlides>0</HiddenSlides>
  <MMClips>0</MMClips>
  <ScaleCrop>false</ScaleCrop>
  <Company>芳向电脑工作室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银团贷款收费协议</dc:title>
  <dc:subject/>
  <dc:creator>guccb</dc:creator>
  <cp:keywords/>
  <cp:lastModifiedBy>贾楠</cp:lastModifiedBy>
  <cp:revision>5</cp:revision>
  <cp:lastPrinted>1900-12-31T16:00:00Z</cp:lastPrinted>
  <dcterms:created xsi:type="dcterms:W3CDTF">2025-07-30T09:31:00Z</dcterms:created>
  <dcterms:modified xsi:type="dcterms:W3CDTF">2025-10-22T08:40:00Z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2052-8.1.0.2998</vt:lpwstr>
  </property>
</Properties>
</file>